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6F94" w:rsidRPr="00EE35AE" w:rsidRDefault="000E6F94" w:rsidP="000E6F94">
      <w:pPr>
        <w:rPr>
          <w:color w:val="000000" w:themeColor="text1"/>
        </w:rPr>
      </w:pPr>
    </w:p>
    <w:tbl>
      <w:tblPr>
        <w:tblStyle w:val="ac"/>
        <w:tblpPr w:leftFromText="180" w:rightFromText="180" w:vertAnchor="text" w:horzAnchor="margin" w:tblpXSpec="right" w:tblpY="21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7"/>
      </w:tblGrid>
      <w:tr w:rsidR="00EE35AE" w:rsidRPr="00EE35AE" w:rsidTr="00575491">
        <w:tc>
          <w:tcPr>
            <w:tcW w:w="3963" w:type="dxa"/>
          </w:tcPr>
          <w:tbl>
            <w:tblPr>
              <w:tblpPr w:leftFromText="180" w:rightFromText="180" w:vertAnchor="text" w:horzAnchor="margin" w:tblpXSpec="right" w:tblpY="15"/>
              <w:tblW w:w="4031" w:type="dxa"/>
              <w:tblLook w:val="04A0" w:firstRow="1" w:lastRow="0" w:firstColumn="1" w:lastColumn="0" w:noHBand="0" w:noVBand="1"/>
            </w:tblPr>
            <w:tblGrid>
              <w:gridCol w:w="4031"/>
            </w:tblGrid>
            <w:tr w:rsidR="00EE35AE" w:rsidRPr="00EE35AE" w:rsidTr="004A072F">
              <w:tc>
                <w:tcPr>
                  <w:tcW w:w="4031" w:type="dxa"/>
                  <w:hideMark/>
                </w:tcPr>
                <w:p w:rsidR="004A072F" w:rsidRPr="00EE35AE" w:rsidRDefault="004A072F" w:rsidP="004A072F">
                  <w:pPr>
                    <w:jc w:val="center"/>
                    <w:rPr>
                      <w:color w:val="000000" w:themeColor="text1"/>
                      <w:sz w:val="20"/>
                      <w:lang w:eastAsia="en-US"/>
                    </w:rPr>
                  </w:pPr>
                </w:p>
              </w:tc>
            </w:tr>
          </w:tbl>
          <w:p w:rsidR="00575491" w:rsidRPr="00EE35AE" w:rsidRDefault="00575491" w:rsidP="00541E51">
            <w:pPr>
              <w:jc w:val="center"/>
              <w:rPr>
                <w:color w:val="000000" w:themeColor="text1"/>
                <w:sz w:val="20"/>
              </w:rPr>
            </w:pPr>
          </w:p>
        </w:tc>
      </w:tr>
    </w:tbl>
    <w:p w:rsidR="000E6F94" w:rsidRPr="00EE35AE" w:rsidRDefault="00FC62CD" w:rsidP="00575491">
      <w:pPr>
        <w:jc w:val="right"/>
        <w:rPr>
          <w:color w:val="000000" w:themeColor="text1"/>
        </w:rPr>
      </w:pPr>
      <w:r>
        <w:rPr>
          <w:noProof/>
          <w:color w:val="000000" w:themeColor="text1"/>
        </w:rPr>
        <w:pict>
          <v:group id="Group 2" o:spid="_x0000_s1026" style="position:absolute;left:0;text-align:left;margin-left:-19.1pt;margin-top:-5.5pt;width:537.15pt;height:771pt;z-index:-251658240;mso-position-horizontal-relative:text;mso-position-vertical-relative:text" coordorigin="879,496" coordsize="10743,15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">
            <v:rect id="Rectangle 3" o:spid="_x0000_s1027" style="position:absolute;left:879;top:496;width:10743;height:15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aZCsIA&#10;AADaAAAADwAAAGRycy9kb3ducmV2LnhtbESPQWvCQBSE74X+h+UVems2FS0SXcUKYhF6MAbPz+wz&#10;CWbfht3VxH/vCoUeh5n5hpkvB9OKGznfWFbwmaQgiEurG64UFIfNxxSED8gaW8uk4E4elovXlzlm&#10;2va8p1seKhEh7DNUUIfQZVL6siaDPrEdcfTO1hkMUbpKaod9hJtWjtL0SxpsOC7U2NG6pvKSX42C&#10;xo13x4K293L4HfenvN9874tWqfe3YTUDEWgI/+G/9o9WMIHnlXgD5O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NpkKwgAAANoAAAAPAAAAAAAAAAAAAAAAAJgCAABkcnMvZG93&#10;bnJldi54bWxQSwUGAAAAAAQABAD1AAAAhwMAAAAA&#10;" filled="f" strokeweight=".5pt">
              <v:stroke dashstyle="1 1"/>
            </v:rect>
            <v:rect id="Rectangle 4" o:spid="_x0000_s1028" style="position:absolute;left:970;top:594;width:10560;height:15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aCYsQA&#10;AADaAAAADwAAAGRycy9kb3ducmV2LnhtbESPUWvCMBSF3wf+h3AHe5GZOkYp1SgiDAQHw26Ce7sk&#10;17asuemSqPXfL4Kwx8M55zuc+XKwnTiTD61jBdNJBoJYO9NyreDr8+25ABEissHOMSm4UoDlYvQw&#10;x9K4C+/oXMVaJAiHEhU0MfallEE3ZDFMXE+cvKPzFmOSvpbG4yXBbSdfsiyXFltOCw32tG5I/1Qn&#10;q2D8mluzP/xe/Xe1Pew/Cr16D1qpp8dhNQMRaYj/4Xt7YxTkcLuSboB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I2gmLEAAAA2gAAAA8AAAAAAAAAAAAAAAAAmAIAAGRycy9k&#10;b3ducmV2LnhtbFBLBQYAAAAABAAEAPUAAACJAwAAAAA=&#10;" filled="f" strokeweight="1.5pt"/>
          </v:group>
        </w:pict>
      </w:r>
    </w:p>
    <w:p w:rsidR="007E4771" w:rsidRPr="00EE35AE" w:rsidRDefault="007E4771" w:rsidP="007E4771">
      <w:pPr>
        <w:rPr>
          <w:color w:val="000000" w:themeColor="text1"/>
        </w:rPr>
      </w:pPr>
    </w:p>
    <w:p w:rsidR="00575491" w:rsidRPr="00EE35AE" w:rsidRDefault="00575491" w:rsidP="007E4771">
      <w:pPr>
        <w:jc w:val="center"/>
        <w:rPr>
          <w:b/>
          <w:color w:val="000000" w:themeColor="text1"/>
        </w:rPr>
      </w:pPr>
    </w:p>
    <w:p w:rsidR="00575491" w:rsidRPr="00EE35AE" w:rsidRDefault="00575491" w:rsidP="007E4771">
      <w:pPr>
        <w:jc w:val="center"/>
        <w:rPr>
          <w:b/>
          <w:color w:val="000000" w:themeColor="text1"/>
        </w:rPr>
      </w:pPr>
    </w:p>
    <w:p w:rsidR="00575491" w:rsidRPr="00EE35AE" w:rsidRDefault="00575491" w:rsidP="007E4771">
      <w:pPr>
        <w:jc w:val="center"/>
        <w:rPr>
          <w:b/>
          <w:color w:val="000000" w:themeColor="text1"/>
        </w:rPr>
      </w:pPr>
    </w:p>
    <w:p w:rsidR="00575491" w:rsidRPr="00EE35AE" w:rsidRDefault="00575491" w:rsidP="007E4771">
      <w:pPr>
        <w:jc w:val="center"/>
        <w:rPr>
          <w:b/>
          <w:color w:val="000000" w:themeColor="text1"/>
        </w:rPr>
      </w:pPr>
    </w:p>
    <w:p w:rsidR="00575491" w:rsidRPr="00EE35AE" w:rsidRDefault="00575491" w:rsidP="007E4771">
      <w:pPr>
        <w:jc w:val="center"/>
        <w:rPr>
          <w:b/>
          <w:color w:val="000000" w:themeColor="text1"/>
        </w:rPr>
      </w:pPr>
    </w:p>
    <w:p w:rsidR="00575491" w:rsidRPr="00EE35AE" w:rsidRDefault="00575491" w:rsidP="007E4771">
      <w:pPr>
        <w:jc w:val="center"/>
        <w:rPr>
          <w:b/>
          <w:color w:val="000000" w:themeColor="text1"/>
        </w:rPr>
      </w:pPr>
    </w:p>
    <w:p w:rsidR="007E4771" w:rsidRPr="00EE35AE" w:rsidRDefault="007E4771" w:rsidP="007E4771">
      <w:pPr>
        <w:jc w:val="center"/>
        <w:rPr>
          <w:b/>
          <w:color w:val="000000" w:themeColor="text1"/>
        </w:rPr>
      </w:pPr>
      <w:r w:rsidRPr="00EE35AE">
        <w:rPr>
          <w:b/>
          <w:color w:val="000000" w:themeColor="text1"/>
        </w:rPr>
        <w:t>Государственное Унитарное предприятие Белгородской области</w:t>
      </w:r>
    </w:p>
    <w:p w:rsidR="007E4771" w:rsidRPr="00EE35AE" w:rsidRDefault="007E4771" w:rsidP="007E4771">
      <w:pPr>
        <w:jc w:val="center"/>
        <w:rPr>
          <w:b/>
          <w:color w:val="000000" w:themeColor="text1"/>
        </w:rPr>
      </w:pPr>
      <w:r w:rsidRPr="00EE35AE">
        <w:rPr>
          <w:b/>
          <w:color w:val="000000" w:themeColor="text1"/>
        </w:rPr>
        <w:t>«Архитектурно-планировочное бюро»</w:t>
      </w:r>
    </w:p>
    <w:p w:rsidR="007E4771" w:rsidRPr="00EE35AE" w:rsidRDefault="007E4771" w:rsidP="007E4771">
      <w:pPr>
        <w:jc w:val="center"/>
        <w:rPr>
          <w:b/>
          <w:color w:val="000000" w:themeColor="text1"/>
        </w:rPr>
      </w:pPr>
    </w:p>
    <w:p w:rsidR="007E4771" w:rsidRPr="00EE35AE" w:rsidRDefault="007E4771" w:rsidP="007E4771">
      <w:pPr>
        <w:jc w:val="center"/>
        <w:rPr>
          <w:b/>
          <w:color w:val="000000" w:themeColor="text1"/>
        </w:rPr>
      </w:pPr>
    </w:p>
    <w:p w:rsidR="007E4771" w:rsidRPr="00EE35AE" w:rsidRDefault="007E4771" w:rsidP="007E4771">
      <w:pPr>
        <w:rPr>
          <w:color w:val="000000" w:themeColor="text1"/>
          <w:sz w:val="20"/>
          <w:szCs w:val="20"/>
        </w:rPr>
      </w:pPr>
      <w:r w:rsidRPr="00EE35AE">
        <w:rPr>
          <w:color w:val="000000" w:themeColor="text1"/>
          <w:sz w:val="20"/>
          <w:szCs w:val="20"/>
        </w:rPr>
        <w:t xml:space="preserve"> г. Белгород, ул. Кн. Трубецкого, 40.                                                                                            тел.27-35-02</w:t>
      </w:r>
    </w:p>
    <w:p w:rsidR="007E4771" w:rsidRPr="00EF3872" w:rsidRDefault="007E4771" w:rsidP="007E4771">
      <w:pPr>
        <w:rPr>
          <w:color w:val="000000" w:themeColor="text1"/>
          <w:sz w:val="20"/>
          <w:szCs w:val="20"/>
          <w:lang w:eastAsia="en-US"/>
        </w:rPr>
      </w:pPr>
      <w:r w:rsidRPr="00EE35AE">
        <w:rPr>
          <w:color w:val="000000" w:themeColor="text1"/>
          <w:sz w:val="20"/>
          <w:szCs w:val="20"/>
          <w:lang w:val="en-US" w:eastAsia="en-US"/>
        </w:rPr>
        <w:t>E</w:t>
      </w:r>
      <w:r w:rsidRPr="00EF3872">
        <w:rPr>
          <w:color w:val="000000" w:themeColor="text1"/>
          <w:sz w:val="20"/>
          <w:szCs w:val="20"/>
          <w:lang w:eastAsia="en-US"/>
        </w:rPr>
        <w:t>-</w:t>
      </w:r>
      <w:r w:rsidRPr="00EE35AE">
        <w:rPr>
          <w:color w:val="000000" w:themeColor="text1"/>
          <w:sz w:val="20"/>
          <w:szCs w:val="20"/>
          <w:lang w:val="en-US" w:eastAsia="en-US"/>
        </w:rPr>
        <w:t>mail</w:t>
      </w:r>
      <w:r w:rsidRPr="00EF3872">
        <w:rPr>
          <w:color w:val="000000" w:themeColor="text1"/>
          <w:sz w:val="20"/>
          <w:szCs w:val="20"/>
          <w:lang w:eastAsia="en-US"/>
        </w:rPr>
        <w:t xml:space="preserve">: </w:t>
      </w:r>
      <w:r w:rsidRPr="00EE35AE">
        <w:rPr>
          <w:color w:val="000000" w:themeColor="text1"/>
          <w:sz w:val="20"/>
          <w:szCs w:val="20"/>
          <w:lang w:val="en-US" w:eastAsia="en-US"/>
        </w:rPr>
        <w:t>arhplanbyro</w:t>
      </w:r>
      <w:r w:rsidRPr="00EF3872">
        <w:rPr>
          <w:color w:val="000000" w:themeColor="text1"/>
          <w:sz w:val="20"/>
          <w:szCs w:val="20"/>
          <w:lang w:eastAsia="en-US"/>
        </w:rPr>
        <w:t>@</w:t>
      </w:r>
      <w:r w:rsidRPr="00EE35AE">
        <w:rPr>
          <w:color w:val="000000" w:themeColor="text1"/>
          <w:sz w:val="20"/>
          <w:szCs w:val="20"/>
          <w:lang w:val="en-US" w:eastAsia="en-US"/>
        </w:rPr>
        <w:t>mail</w:t>
      </w:r>
      <w:r w:rsidRPr="00EF3872">
        <w:rPr>
          <w:color w:val="000000" w:themeColor="text1"/>
          <w:sz w:val="20"/>
          <w:szCs w:val="20"/>
          <w:lang w:eastAsia="en-US"/>
        </w:rPr>
        <w:t>.</w:t>
      </w:r>
      <w:r w:rsidRPr="00EE35AE">
        <w:rPr>
          <w:color w:val="000000" w:themeColor="text1"/>
          <w:sz w:val="20"/>
          <w:szCs w:val="20"/>
          <w:lang w:val="en-US" w:eastAsia="en-US"/>
        </w:rPr>
        <w:t>ru</w:t>
      </w:r>
    </w:p>
    <w:p w:rsidR="007E4771" w:rsidRPr="00EF3872" w:rsidRDefault="007E4771" w:rsidP="007E4771">
      <w:pPr>
        <w:rPr>
          <w:color w:val="000000" w:themeColor="text1"/>
          <w:sz w:val="20"/>
          <w:szCs w:val="20"/>
        </w:rPr>
      </w:pPr>
    </w:p>
    <w:p w:rsidR="007E4771" w:rsidRPr="00EF3872" w:rsidRDefault="007E4771" w:rsidP="007E4771">
      <w:pPr>
        <w:jc w:val="center"/>
        <w:rPr>
          <w:b/>
          <w:color w:val="000000" w:themeColor="text1"/>
          <w:sz w:val="28"/>
          <w:szCs w:val="28"/>
        </w:rPr>
      </w:pPr>
    </w:p>
    <w:p w:rsidR="00941764" w:rsidRPr="00EF3872" w:rsidRDefault="00941764" w:rsidP="00941764">
      <w:pPr>
        <w:jc w:val="center"/>
        <w:rPr>
          <w:b/>
          <w:color w:val="000000" w:themeColor="text1"/>
          <w:sz w:val="28"/>
          <w:szCs w:val="28"/>
        </w:rPr>
      </w:pPr>
      <w:r w:rsidRPr="00EF3872">
        <w:rPr>
          <w:b/>
          <w:color w:val="000000" w:themeColor="text1"/>
          <w:sz w:val="28"/>
          <w:szCs w:val="28"/>
        </w:rPr>
        <w:t>№1</w:t>
      </w:r>
      <w:r w:rsidR="00B007C1" w:rsidRPr="00EF3872">
        <w:rPr>
          <w:b/>
          <w:color w:val="000000" w:themeColor="text1"/>
          <w:sz w:val="28"/>
          <w:szCs w:val="28"/>
        </w:rPr>
        <w:t>7</w:t>
      </w:r>
      <w:r w:rsidR="00AF0F94" w:rsidRPr="00EF3872">
        <w:rPr>
          <w:b/>
          <w:color w:val="000000" w:themeColor="text1"/>
          <w:sz w:val="28"/>
          <w:szCs w:val="28"/>
        </w:rPr>
        <w:t>4</w:t>
      </w:r>
      <w:r w:rsidRPr="00EF3872">
        <w:rPr>
          <w:b/>
          <w:color w:val="000000" w:themeColor="text1"/>
          <w:sz w:val="28"/>
          <w:szCs w:val="28"/>
        </w:rPr>
        <w:t>-17</w:t>
      </w:r>
      <w:r w:rsidRPr="00EE35AE">
        <w:rPr>
          <w:b/>
          <w:color w:val="000000" w:themeColor="text1"/>
          <w:sz w:val="28"/>
          <w:szCs w:val="28"/>
        </w:rPr>
        <w:t>Аот</w:t>
      </w:r>
      <w:r w:rsidR="0036263D" w:rsidRPr="00EF3872">
        <w:rPr>
          <w:b/>
          <w:color w:val="000000" w:themeColor="text1"/>
          <w:sz w:val="28"/>
          <w:szCs w:val="28"/>
        </w:rPr>
        <w:t>03</w:t>
      </w:r>
      <w:r w:rsidRPr="00EF3872">
        <w:rPr>
          <w:b/>
          <w:color w:val="000000" w:themeColor="text1"/>
          <w:sz w:val="28"/>
          <w:szCs w:val="28"/>
        </w:rPr>
        <w:t>.0</w:t>
      </w:r>
      <w:r w:rsidR="0036263D" w:rsidRPr="00EF3872">
        <w:rPr>
          <w:b/>
          <w:color w:val="000000" w:themeColor="text1"/>
          <w:sz w:val="28"/>
          <w:szCs w:val="28"/>
        </w:rPr>
        <w:t>4</w:t>
      </w:r>
      <w:r w:rsidRPr="00EF3872">
        <w:rPr>
          <w:b/>
          <w:color w:val="000000" w:themeColor="text1"/>
          <w:sz w:val="28"/>
          <w:szCs w:val="28"/>
        </w:rPr>
        <w:t>.17.</w:t>
      </w:r>
    </w:p>
    <w:p w:rsidR="007E4771" w:rsidRPr="00EF3872" w:rsidRDefault="007E4771" w:rsidP="007E4771">
      <w:pPr>
        <w:jc w:val="center"/>
        <w:rPr>
          <w:rFonts w:ascii="Arial" w:hAnsi="Arial" w:cs="Arial"/>
          <w:color w:val="000000" w:themeColor="text1"/>
        </w:rPr>
      </w:pPr>
    </w:p>
    <w:p w:rsidR="007E4771" w:rsidRPr="00EF3872" w:rsidRDefault="007E4771" w:rsidP="007E4771">
      <w:pPr>
        <w:rPr>
          <w:color w:val="000000" w:themeColor="text1"/>
        </w:rPr>
      </w:pPr>
    </w:p>
    <w:p w:rsidR="007E4771" w:rsidRPr="00EF3872" w:rsidRDefault="007E4771" w:rsidP="007E4771">
      <w:pPr>
        <w:jc w:val="center"/>
        <w:rPr>
          <w:b/>
          <w:bCs/>
          <w:color w:val="000000" w:themeColor="text1"/>
          <w:kern w:val="36"/>
          <w:sz w:val="40"/>
          <w:szCs w:val="40"/>
        </w:rPr>
      </w:pPr>
    </w:p>
    <w:p w:rsidR="007E4771" w:rsidRPr="00EE35AE" w:rsidRDefault="007E4771" w:rsidP="007E4771">
      <w:pPr>
        <w:jc w:val="center"/>
        <w:rPr>
          <w:b/>
          <w:color w:val="000000" w:themeColor="text1"/>
          <w:sz w:val="34"/>
          <w:szCs w:val="34"/>
        </w:rPr>
      </w:pPr>
      <w:r w:rsidRPr="00EE35AE">
        <w:rPr>
          <w:b/>
          <w:bCs/>
          <w:color w:val="000000" w:themeColor="text1"/>
          <w:kern w:val="36"/>
          <w:sz w:val="34"/>
          <w:szCs w:val="34"/>
        </w:rPr>
        <w:t>«</w:t>
      </w:r>
      <w:r w:rsidRPr="00EE35AE">
        <w:rPr>
          <w:b/>
          <w:color w:val="000000" w:themeColor="text1"/>
          <w:sz w:val="34"/>
          <w:szCs w:val="34"/>
        </w:rPr>
        <w:t>ПРАВИЛА ЗЕМЛЕПОЛЬЗОВАНИЯ И ЗАСТРОЙКИ</w:t>
      </w:r>
    </w:p>
    <w:p w:rsidR="007E4771" w:rsidRPr="00EE35AE" w:rsidRDefault="00536475" w:rsidP="007E4771">
      <w:pPr>
        <w:jc w:val="center"/>
        <w:rPr>
          <w:b/>
          <w:color w:val="000000" w:themeColor="text1"/>
          <w:sz w:val="34"/>
          <w:szCs w:val="34"/>
        </w:rPr>
      </w:pPr>
      <w:r w:rsidRPr="00EE35AE">
        <w:rPr>
          <w:b/>
          <w:color w:val="000000" w:themeColor="text1"/>
          <w:sz w:val="34"/>
          <w:szCs w:val="34"/>
          <w:u w:val="single"/>
        </w:rPr>
        <w:t>ФОЩЕВАТОВСКОГО</w:t>
      </w:r>
      <w:r w:rsidR="007E4771" w:rsidRPr="00EE35AE">
        <w:rPr>
          <w:b/>
          <w:color w:val="000000" w:themeColor="text1"/>
          <w:sz w:val="34"/>
          <w:szCs w:val="34"/>
          <w:u w:val="single"/>
        </w:rPr>
        <w:t xml:space="preserve"> СЕЛЬСКОГО ПОСЕЛЕНИЯ </w:t>
      </w:r>
      <w:r w:rsidR="007E4771" w:rsidRPr="00EE35AE">
        <w:rPr>
          <w:b/>
          <w:color w:val="000000" w:themeColor="text1"/>
          <w:sz w:val="34"/>
          <w:szCs w:val="34"/>
        </w:rPr>
        <w:t>МУНИЦИПАЛЬНОГО РАЙОНА «</w:t>
      </w:r>
      <w:r w:rsidR="0036263D" w:rsidRPr="00EE35AE">
        <w:rPr>
          <w:b/>
          <w:color w:val="000000" w:themeColor="text1"/>
          <w:sz w:val="34"/>
          <w:szCs w:val="34"/>
        </w:rPr>
        <w:t>ВОЛОКОНОВСКИЙ</w:t>
      </w:r>
      <w:r w:rsidR="007E4771" w:rsidRPr="00EE35AE">
        <w:rPr>
          <w:b/>
          <w:color w:val="000000" w:themeColor="text1"/>
          <w:sz w:val="34"/>
          <w:szCs w:val="34"/>
        </w:rPr>
        <w:t xml:space="preserve"> РАЙОН» БЕЛГОРОДСКОЙ ОБЛАСТИ</w:t>
      </w:r>
    </w:p>
    <w:p w:rsidR="007E4771" w:rsidRPr="00EE35AE" w:rsidRDefault="007E4771" w:rsidP="007E4771">
      <w:pPr>
        <w:jc w:val="center"/>
        <w:rPr>
          <w:b/>
          <w:color w:val="000000" w:themeColor="text1"/>
          <w:sz w:val="32"/>
          <w:szCs w:val="32"/>
        </w:rPr>
      </w:pPr>
    </w:p>
    <w:p w:rsidR="003E3711" w:rsidRPr="00EE35AE" w:rsidRDefault="003E3711" w:rsidP="007E4771">
      <w:pPr>
        <w:jc w:val="center"/>
        <w:rPr>
          <w:b/>
          <w:color w:val="000000" w:themeColor="text1"/>
          <w:sz w:val="32"/>
          <w:szCs w:val="32"/>
        </w:rPr>
      </w:pPr>
    </w:p>
    <w:p w:rsidR="00E6765C" w:rsidRPr="00EE35AE" w:rsidRDefault="00E6765C" w:rsidP="007E4771">
      <w:pPr>
        <w:jc w:val="center"/>
        <w:rPr>
          <w:b/>
          <w:color w:val="000000" w:themeColor="text1"/>
          <w:sz w:val="32"/>
          <w:szCs w:val="32"/>
        </w:rPr>
      </w:pPr>
    </w:p>
    <w:p w:rsidR="007E4771" w:rsidRPr="00EE35AE" w:rsidRDefault="007E4771" w:rsidP="007E4771">
      <w:pPr>
        <w:jc w:val="center"/>
        <w:rPr>
          <w:b/>
          <w:color w:val="000000" w:themeColor="text1"/>
          <w:sz w:val="32"/>
          <w:szCs w:val="32"/>
        </w:rPr>
      </w:pPr>
    </w:p>
    <w:p w:rsidR="007E4771" w:rsidRPr="00EE35AE" w:rsidRDefault="007E4771" w:rsidP="007E4771">
      <w:pPr>
        <w:spacing w:line="360" w:lineRule="auto"/>
        <w:ind w:left="567"/>
        <w:rPr>
          <w:b/>
          <w:bCs/>
          <w:color w:val="000000" w:themeColor="text1"/>
          <w:kern w:val="36"/>
          <w:sz w:val="28"/>
          <w:szCs w:val="28"/>
        </w:rPr>
      </w:pPr>
      <w:r w:rsidRPr="00EE35AE">
        <w:rPr>
          <w:b/>
          <w:bCs/>
          <w:color w:val="000000" w:themeColor="text1"/>
          <w:kern w:val="36"/>
          <w:sz w:val="28"/>
          <w:szCs w:val="28"/>
        </w:rPr>
        <w:t>Раздел I. Порядок применения Правил землепользования и застройки.</w:t>
      </w:r>
    </w:p>
    <w:p w:rsidR="007E4771" w:rsidRPr="00EE35AE" w:rsidRDefault="007E4771" w:rsidP="007E4771">
      <w:pPr>
        <w:jc w:val="center"/>
        <w:rPr>
          <w:noProof/>
          <w:color w:val="000000" w:themeColor="text1"/>
        </w:rPr>
      </w:pPr>
    </w:p>
    <w:p w:rsidR="007E4771" w:rsidRPr="00EE35AE" w:rsidRDefault="007E4771" w:rsidP="007E4771">
      <w:pPr>
        <w:jc w:val="center"/>
        <w:rPr>
          <w:noProof/>
          <w:color w:val="000000" w:themeColor="text1"/>
        </w:rPr>
      </w:pPr>
    </w:p>
    <w:p w:rsidR="007E4771" w:rsidRPr="00EE35AE" w:rsidRDefault="007E4771" w:rsidP="007E4771">
      <w:pPr>
        <w:jc w:val="center"/>
        <w:rPr>
          <w:noProof/>
          <w:color w:val="000000" w:themeColor="text1"/>
        </w:rPr>
      </w:pPr>
    </w:p>
    <w:p w:rsidR="007E4771" w:rsidRPr="00EE35AE" w:rsidRDefault="007E4771" w:rsidP="007E4771">
      <w:pPr>
        <w:jc w:val="center"/>
        <w:rPr>
          <w:noProof/>
          <w:color w:val="000000" w:themeColor="text1"/>
        </w:rPr>
      </w:pPr>
    </w:p>
    <w:tbl>
      <w:tblPr>
        <w:tblpPr w:leftFromText="180" w:rightFromText="180" w:vertAnchor="text" w:horzAnchor="margin" w:tblpY="21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1"/>
        <w:gridCol w:w="2010"/>
        <w:gridCol w:w="1441"/>
        <w:gridCol w:w="1726"/>
      </w:tblGrid>
      <w:tr w:rsidR="00EE35AE" w:rsidRPr="00EE35AE" w:rsidTr="00B132F5">
        <w:trPr>
          <w:trHeight w:val="454"/>
        </w:trPr>
        <w:tc>
          <w:tcPr>
            <w:tcW w:w="2489" w:type="pct"/>
            <w:vAlign w:val="center"/>
          </w:tcPr>
          <w:p w:rsidR="007E4771" w:rsidRPr="00EE35AE" w:rsidRDefault="007E4771" w:rsidP="00B132F5">
            <w:pPr>
              <w:rPr>
                <w:color w:val="000000" w:themeColor="text1"/>
                <w:sz w:val="28"/>
                <w:szCs w:val="28"/>
              </w:rPr>
            </w:pPr>
            <w:r w:rsidRPr="00EE35AE">
              <w:rPr>
                <w:color w:val="000000" w:themeColor="text1"/>
                <w:sz w:val="28"/>
                <w:szCs w:val="28"/>
              </w:rPr>
              <w:t>Должность</w:t>
            </w:r>
          </w:p>
        </w:tc>
        <w:tc>
          <w:tcPr>
            <w:tcW w:w="975" w:type="pct"/>
            <w:vAlign w:val="center"/>
          </w:tcPr>
          <w:p w:rsidR="007E4771" w:rsidRPr="00EE35AE" w:rsidRDefault="007E4771" w:rsidP="00B132F5">
            <w:pPr>
              <w:rPr>
                <w:color w:val="000000" w:themeColor="text1"/>
                <w:sz w:val="28"/>
                <w:szCs w:val="28"/>
              </w:rPr>
            </w:pPr>
            <w:r w:rsidRPr="00EE35AE">
              <w:rPr>
                <w:color w:val="000000" w:themeColor="text1"/>
                <w:sz w:val="28"/>
                <w:szCs w:val="28"/>
              </w:rPr>
              <w:t>Ф.И.О.</w:t>
            </w:r>
          </w:p>
        </w:tc>
        <w:tc>
          <w:tcPr>
            <w:tcW w:w="699" w:type="pct"/>
            <w:vAlign w:val="center"/>
          </w:tcPr>
          <w:p w:rsidR="007E4771" w:rsidRPr="00EE35AE" w:rsidRDefault="007E4771" w:rsidP="00B132F5">
            <w:pPr>
              <w:rPr>
                <w:b/>
                <w:color w:val="000000" w:themeColor="text1"/>
                <w:sz w:val="28"/>
                <w:szCs w:val="28"/>
              </w:rPr>
            </w:pPr>
            <w:r w:rsidRPr="00EE35AE">
              <w:rPr>
                <w:color w:val="000000" w:themeColor="text1"/>
                <w:sz w:val="28"/>
                <w:szCs w:val="28"/>
              </w:rPr>
              <w:t>Подпись</w:t>
            </w:r>
          </w:p>
        </w:tc>
        <w:tc>
          <w:tcPr>
            <w:tcW w:w="837" w:type="pct"/>
            <w:vAlign w:val="center"/>
          </w:tcPr>
          <w:p w:rsidR="007E4771" w:rsidRPr="00EE35AE" w:rsidRDefault="007E4771" w:rsidP="00EF3872">
            <w:pPr>
              <w:rPr>
                <w:b/>
                <w:color w:val="000000" w:themeColor="text1"/>
                <w:sz w:val="28"/>
                <w:szCs w:val="28"/>
              </w:rPr>
            </w:pPr>
            <w:r w:rsidRPr="00EE35AE">
              <w:rPr>
                <w:color w:val="000000" w:themeColor="text1"/>
                <w:sz w:val="28"/>
                <w:szCs w:val="28"/>
              </w:rPr>
              <w:t>Дата 201</w:t>
            </w:r>
            <w:r w:rsidR="00EF3872">
              <w:rPr>
                <w:color w:val="000000" w:themeColor="text1"/>
                <w:sz w:val="28"/>
                <w:szCs w:val="28"/>
              </w:rPr>
              <w:t>9</w:t>
            </w:r>
            <w:r w:rsidRPr="00EE35AE">
              <w:rPr>
                <w:color w:val="000000" w:themeColor="text1"/>
                <w:sz w:val="28"/>
                <w:szCs w:val="28"/>
              </w:rPr>
              <w:t xml:space="preserve"> г.</w:t>
            </w:r>
          </w:p>
        </w:tc>
      </w:tr>
      <w:tr w:rsidR="00EE35AE" w:rsidRPr="00EE35AE" w:rsidTr="00B132F5">
        <w:tc>
          <w:tcPr>
            <w:tcW w:w="2489" w:type="pct"/>
          </w:tcPr>
          <w:p w:rsidR="007E4771" w:rsidRPr="00EE35AE" w:rsidRDefault="007E4771" w:rsidP="00B132F5">
            <w:pPr>
              <w:rPr>
                <w:color w:val="000000" w:themeColor="text1"/>
                <w:sz w:val="28"/>
                <w:szCs w:val="28"/>
              </w:rPr>
            </w:pPr>
            <w:r w:rsidRPr="00EE35AE">
              <w:rPr>
                <w:color w:val="000000" w:themeColor="text1"/>
                <w:sz w:val="28"/>
                <w:szCs w:val="28"/>
              </w:rPr>
              <w:t>И. о. директора ГУП</w:t>
            </w:r>
          </w:p>
          <w:p w:rsidR="007E4771" w:rsidRPr="00EE35AE" w:rsidRDefault="007E4771" w:rsidP="00B132F5">
            <w:pPr>
              <w:rPr>
                <w:color w:val="000000" w:themeColor="text1"/>
                <w:sz w:val="28"/>
                <w:szCs w:val="28"/>
              </w:rPr>
            </w:pPr>
            <w:r w:rsidRPr="00EE35AE">
              <w:rPr>
                <w:color w:val="000000" w:themeColor="text1"/>
                <w:sz w:val="28"/>
                <w:szCs w:val="28"/>
              </w:rPr>
              <w:t>«Архитектурно-планировочное бюро»</w:t>
            </w:r>
          </w:p>
        </w:tc>
        <w:tc>
          <w:tcPr>
            <w:tcW w:w="975" w:type="pct"/>
            <w:vAlign w:val="center"/>
          </w:tcPr>
          <w:p w:rsidR="007E4771" w:rsidRPr="00EE35AE" w:rsidRDefault="007E4771" w:rsidP="00B132F5">
            <w:pPr>
              <w:rPr>
                <w:color w:val="000000" w:themeColor="text1"/>
                <w:sz w:val="28"/>
                <w:szCs w:val="28"/>
              </w:rPr>
            </w:pPr>
            <w:r w:rsidRPr="00EE35AE">
              <w:rPr>
                <w:color w:val="000000" w:themeColor="text1"/>
                <w:sz w:val="28"/>
                <w:szCs w:val="28"/>
              </w:rPr>
              <w:t>Тяжлов А.А.</w:t>
            </w:r>
          </w:p>
        </w:tc>
        <w:tc>
          <w:tcPr>
            <w:tcW w:w="699" w:type="pct"/>
          </w:tcPr>
          <w:p w:rsidR="007E4771" w:rsidRPr="00EE35AE" w:rsidRDefault="007E4771" w:rsidP="00B132F5">
            <w:pPr>
              <w:rPr>
                <w:color w:val="000000" w:themeColor="text1"/>
                <w:sz w:val="28"/>
                <w:szCs w:val="28"/>
              </w:rPr>
            </w:pPr>
          </w:p>
        </w:tc>
        <w:tc>
          <w:tcPr>
            <w:tcW w:w="837" w:type="pct"/>
          </w:tcPr>
          <w:p w:rsidR="007E4771" w:rsidRPr="00EE35AE" w:rsidRDefault="007E4771" w:rsidP="00B132F5">
            <w:pPr>
              <w:rPr>
                <w:color w:val="000000" w:themeColor="text1"/>
                <w:sz w:val="28"/>
                <w:szCs w:val="28"/>
              </w:rPr>
            </w:pPr>
          </w:p>
          <w:p w:rsidR="007E4771" w:rsidRPr="00EE35AE" w:rsidRDefault="007E4771" w:rsidP="00B132F5">
            <w:pPr>
              <w:rPr>
                <w:color w:val="000000" w:themeColor="text1"/>
                <w:sz w:val="28"/>
                <w:szCs w:val="28"/>
              </w:rPr>
            </w:pPr>
          </w:p>
        </w:tc>
      </w:tr>
      <w:tr w:rsidR="00EE35AE" w:rsidRPr="00EE35AE" w:rsidTr="00B132F5">
        <w:tc>
          <w:tcPr>
            <w:tcW w:w="2489" w:type="pct"/>
            <w:vAlign w:val="center"/>
          </w:tcPr>
          <w:p w:rsidR="007E4771" w:rsidRPr="00EE35AE" w:rsidRDefault="007E4771" w:rsidP="00B132F5">
            <w:pPr>
              <w:rPr>
                <w:color w:val="000000" w:themeColor="text1"/>
                <w:sz w:val="28"/>
                <w:szCs w:val="28"/>
              </w:rPr>
            </w:pPr>
            <w:r w:rsidRPr="00EE35AE">
              <w:rPr>
                <w:color w:val="000000" w:themeColor="text1"/>
                <w:sz w:val="28"/>
                <w:szCs w:val="28"/>
              </w:rPr>
              <w:t xml:space="preserve">Начальник проектного отдела </w:t>
            </w:r>
          </w:p>
        </w:tc>
        <w:tc>
          <w:tcPr>
            <w:tcW w:w="975" w:type="pct"/>
            <w:vAlign w:val="center"/>
          </w:tcPr>
          <w:p w:rsidR="007E4771" w:rsidRPr="00EE35AE" w:rsidRDefault="007E4771" w:rsidP="00B132F5">
            <w:pPr>
              <w:rPr>
                <w:bCs/>
                <w:color w:val="000000" w:themeColor="text1"/>
                <w:sz w:val="28"/>
                <w:szCs w:val="28"/>
              </w:rPr>
            </w:pPr>
            <w:r w:rsidRPr="00EE35AE">
              <w:rPr>
                <w:color w:val="000000" w:themeColor="text1"/>
                <w:sz w:val="28"/>
                <w:szCs w:val="28"/>
              </w:rPr>
              <w:t>Токарь Т.В.</w:t>
            </w:r>
          </w:p>
        </w:tc>
        <w:tc>
          <w:tcPr>
            <w:tcW w:w="699" w:type="pct"/>
            <w:vAlign w:val="center"/>
          </w:tcPr>
          <w:p w:rsidR="007E4771" w:rsidRPr="00EE35AE" w:rsidRDefault="007E4771" w:rsidP="00B132F5">
            <w:pPr>
              <w:rPr>
                <w:color w:val="000000" w:themeColor="text1"/>
                <w:sz w:val="28"/>
                <w:szCs w:val="28"/>
              </w:rPr>
            </w:pPr>
          </w:p>
        </w:tc>
        <w:tc>
          <w:tcPr>
            <w:tcW w:w="837" w:type="pct"/>
            <w:vAlign w:val="center"/>
          </w:tcPr>
          <w:p w:rsidR="007E4771" w:rsidRPr="00EE35AE" w:rsidRDefault="007E4771" w:rsidP="00B132F5">
            <w:pPr>
              <w:rPr>
                <w:color w:val="000000" w:themeColor="text1"/>
                <w:sz w:val="28"/>
                <w:szCs w:val="28"/>
              </w:rPr>
            </w:pPr>
          </w:p>
          <w:p w:rsidR="007E4771" w:rsidRPr="00EE35AE" w:rsidRDefault="007E4771" w:rsidP="00B132F5">
            <w:pPr>
              <w:rPr>
                <w:color w:val="000000" w:themeColor="text1"/>
                <w:sz w:val="28"/>
                <w:szCs w:val="28"/>
              </w:rPr>
            </w:pPr>
          </w:p>
        </w:tc>
      </w:tr>
      <w:tr w:rsidR="00EE35AE" w:rsidRPr="00EE35AE" w:rsidTr="00B132F5">
        <w:tc>
          <w:tcPr>
            <w:tcW w:w="2489" w:type="pct"/>
            <w:vAlign w:val="center"/>
          </w:tcPr>
          <w:p w:rsidR="007E4771" w:rsidRPr="00EE35AE" w:rsidRDefault="007E4771" w:rsidP="00B132F5">
            <w:pPr>
              <w:rPr>
                <w:color w:val="000000" w:themeColor="text1"/>
                <w:sz w:val="28"/>
                <w:szCs w:val="28"/>
              </w:rPr>
            </w:pPr>
            <w:r w:rsidRPr="00EE35AE">
              <w:rPr>
                <w:color w:val="000000" w:themeColor="text1"/>
                <w:sz w:val="28"/>
                <w:szCs w:val="28"/>
              </w:rPr>
              <w:t>ГАП</w:t>
            </w:r>
          </w:p>
        </w:tc>
        <w:tc>
          <w:tcPr>
            <w:tcW w:w="975" w:type="pct"/>
            <w:vAlign w:val="center"/>
          </w:tcPr>
          <w:p w:rsidR="007E4771" w:rsidRPr="00EE35AE" w:rsidRDefault="007E4771" w:rsidP="00B132F5">
            <w:pPr>
              <w:rPr>
                <w:color w:val="000000" w:themeColor="text1"/>
                <w:sz w:val="28"/>
                <w:szCs w:val="28"/>
              </w:rPr>
            </w:pPr>
            <w:r w:rsidRPr="00EE35AE">
              <w:rPr>
                <w:color w:val="000000" w:themeColor="text1"/>
                <w:sz w:val="28"/>
                <w:szCs w:val="28"/>
              </w:rPr>
              <w:t>Тимонов Н.А.</w:t>
            </w:r>
          </w:p>
        </w:tc>
        <w:tc>
          <w:tcPr>
            <w:tcW w:w="699" w:type="pct"/>
            <w:vAlign w:val="center"/>
          </w:tcPr>
          <w:p w:rsidR="007E4771" w:rsidRPr="00EE35AE" w:rsidRDefault="007E4771" w:rsidP="00B132F5">
            <w:pPr>
              <w:rPr>
                <w:color w:val="000000" w:themeColor="text1"/>
                <w:sz w:val="28"/>
                <w:szCs w:val="28"/>
              </w:rPr>
            </w:pPr>
          </w:p>
        </w:tc>
        <w:tc>
          <w:tcPr>
            <w:tcW w:w="837" w:type="pct"/>
            <w:vAlign w:val="center"/>
          </w:tcPr>
          <w:p w:rsidR="007E4771" w:rsidRPr="00EE35AE" w:rsidRDefault="007E4771" w:rsidP="00B132F5">
            <w:pPr>
              <w:rPr>
                <w:color w:val="000000" w:themeColor="text1"/>
                <w:sz w:val="28"/>
                <w:szCs w:val="28"/>
              </w:rPr>
            </w:pPr>
          </w:p>
        </w:tc>
      </w:tr>
    </w:tbl>
    <w:p w:rsidR="007E4771" w:rsidRPr="00EE35AE" w:rsidRDefault="007E4771" w:rsidP="007E4771">
      <w:pPr>
        <w:jc w:val="center"/>
        <w:rPr>
          <w:color w:val="000000" w:themeColor="text1"/>
        </w:rPr>
      </w:pPr>
    </w:p>
    <w:p w:rsidR="007E4771" w:rsidRPr="00EE35AE" w:rsidRDefault="007E4771" w:rsidP="007E4771">
      <w:pPr>
        <w:jc w:val="center"/>
        <w:rPr>
          <w:color w:val="000000" w:themeColor="text1"/>
        </w:rPr>
      </w:pPr>
    </w:p>
    <w:p w:rsidR="00941764" w:rsidRPr="00EE35AE" w:rsidRDefault="00941764" w:rsidP="007E4771">
      <w:pPr>
        <w:jc w:val="center"/>
        <w:rPr>
          <w:color w:val="000000" w:themeColor="text1"/>
        </w:rPr>
      </w:pPr>
    </w:p>
    <w:p w:rsidR="00941764" w:rsidRPr="00EE35AE" w:rsidRDefault="00941764" w:rsidP="007E4771">
      <w:pPr>
        <w:jc w:val="center"/>
        <w:rPr>
          <w:color w:val="000000" w:themeColor="text1"/>
        </w:rPr>
      </w:pPr>
    </w:p>
    <w:p w:rsidR="007E4771" w:rsidRPr="00EE35AE" w:rsidRDefault="007E4771" w:rsidP="007E4771">
      <w:pPr>
        <w:jc w:val="center"/>
        <w:rPr>
          <w:color w:val="000000" w:themeColor="text1"/>
        </w:rPr>
      </w:pPr>
    </w:p>
    <w:p w:rsidR="007E4771" w:rsidRPr="00EE35AE" w:rsidRDefault="007E4771" w:rsidP="007E4771">
      <w:pPr>
        <w:jc w:val="center"/>
        <w:rPr>
          <w:color w:val="000000" w:themeColor="text1"/>
        </w:rPr>
      </w:pPr>
    </w:p>
    <w:p w:rsidR="007E4771" w:rsidRPr="00EE35AE" w:rsidRDefault="007E4771" w:rsidP="007E4771">
      <w:pPr>
        <w:jc w:val="center"/>
        <w:rPr>
          <w:color w:val="000000" w:themeColor="text1"/>
          <w:sz w:val="28"/>
          <w:szCs w:val="28"/>
        </w:rPr>
      </w:pPr>
      <w:r w:rsidRPr="00EE35AE">
        <w:rPr>
          <w:color w:val="000000" w:themeColor="text1"/>
          <w:sz w:val="28"/>
          <w:szCs w:val="28"/>
        </w:rPr>
        <w:t>Белгород 201</w:t>
      </w:r>
      <w:r w:rsidR="00EF3872">
        <w:rPr>
          <w:color w:val="000000" w:themeColor="text1"/>
          <w:sz w:val="28"/>
          <w:szCs w:val="28"/>
        </w:rPr>
        <w:t>9</w:t>
      </w:r>
      <w:bookmarkStart w:id="0" w:name="_GoBack"/>
      <w:bookmarkEnd w:id="0"/>
      <w:r w:rsidRPr="00EE35AE">
        <w:rPr>
          <w:color w:val="000000" w:themeColor="text1"/>
          <w:sz w:val="28"/>
          <w:szCs w:val="28"/>
        </w:rPr>
        <w:t xml:space="preserve"> г.</w:t>
      </w:r>
    </w:p>
    <w:p w:rsidR="00FB5189" w:rsidRPr="00EE35AE" w:rsidRDefault="00FB5189" w:rsidP="007E4771">
      <w:pPr>
        <w:jc w:val="center"/>
        <w:rPr>
          <w:color w:val="000000" w:themeColor="text1"/>
        </w:rPr>
      </w:pPr>
    </w:p>
    <w:p w:rsidR="00575491" w:rsidRPr="00EE35AE" w:rsidRDefault="00575491" w:rsidP="007E4771">
      <w:pPr>
        <w:rPr>
          <w:b/>
          <w:color w:val="000000" w:themeColor="text1"/>
        </w:rPr>
      </w:pPr>
    </w:p>
    <w:p w:rsidR="00575491" w:rsidRPr="00EE35AE" w:rsidRDefault="00575491" w:rsidP="007E4771">
      <w:pPr>
        <w:rPr>
          <w:b/>
          <w:color w:val="000000" w:themeColor="text1"/>
        </w:rPr>
      </w:pPr>
    </w:p>
    <w:p w:rsidR="008E2FC5" w:rsidRPr="00EE35AE" w:rsidRDefault="008E2FC5" w:rsidP="007E4771">
      <w:pPr>
        <w:rPr>
          <w:b/>
          <w:color w:val="000000" w:themeColor="text1"/>
        </w:rPr>
      </w:pPr>
      <w:r w:rsidRPr="00EE35AE">
        <w:rPr>
          <w:b/>
          <w:color w:val="000000" w:themeColor="text1"/>
        </w:rPr>
        <w:t>СОДЕРЖАНИЕ</w:t>
      </w:r>
    </w:p>
    <w:p w:rsidR="008E2FC5" w:rsidRPr="00EE35AE" w:rsidRDefault="008E2FC5" w:rsidP="00342A40">
      <w:pPr>
        <w:pStyle w:val="14"/>
        <w:rPr>
          <w:color w:val="000000" w:themeColor="text1"/>
        </w:rPr>
      </w:pPr>
    </w:p>
    <w:p w:rsidR="00A737ED" w:rsidRPr="00EE35AE" w:rsidRDefault="002C28CE">
      <w:pPr>
        <w:pStyle w:val="14"/>
        <w:rPr>
          <w:rFonts w:asciiTheme="minorHAnsi" w:eastAsiaTheme="minorEastAsia" w:hAnsiTheme="minorHAnsi"/>
          <w:noProof/>
          <w:color w:val="000000" w:themeColor="text1"/>
          <w:sz w:val="22"/>
          <w:szCs w:val="22"/>
        </w:rPr>
      </w:pPr>
      <w:r w:rsidRPr="00EE35AE">
        <w:rPr>
          <w:color w:val="000000" w:themeColor="text1"/>
        </w:rPr>
        <w:fldChar w:fldCharType="begin"/>
      </w:r>
      <w:r w:rsidR="004C5E1B" w:rsidRPr="00EE35AE">
        <w:rPr>
          <w:color w:val="000000" w:themeColor="text1"/>
        </w:rPr>
        <w:instrText xml:space="preserve"> TOC \o "1-1" \t "Заголовок 2;2;Заголовок 3;3;Стиль Заголовок 4 + полужирный;3;Загол. 4;3" </w:instrText>
      </w:r>
      <w:r w:rsidRPr="00EE35AE">
        <w:rPr>
          <w:color w:val="000000" w:themeColor="text1"/>
        </w:rPr>
        <w:fldChar w:fldCharType="separate"/>
      </w:r>
      <w:r w:rsidR="00A737ED" w:rsidRPr="00EE35AE">
        <w:rPr>
          <w:noProof/>
          <w:color w:val="000000" w:themeColor="text1"/>
        </w:rPr>
        <w:t>РАЗДЕЛ 1. Порядок применения Правил землепользования и застройки и внесение в них изменений.</w:t>
      </w:r>
      <w:r w:rsidR="00A737ED" w:rsidRPr="00EE35AE">
        <w:rPr>
          <w:noProof/>
          <w:color w:val="000000" w:themeColor="text1"/>
        </w:rPr>
        <w:tab/>
      </w:r>
      <w:r w:rsidRPr="00EE35AE">
        <w:rPr>
          <w:noProof/>
          <w:color w:val="000000" w:themeColor="text1"/>
        </w:rPr>
        <w:fldChar w:fldCharType="begin"/>
      </w:r>
      <w:r w:rsidR="00A737ED" w:rsidRPr="00EE35AE">
        <w:rPr>
          <w:noProof/>
          <w:color w:val="000000" w:themeColor="text1"/>
        </w:rPr>
        <w:instrText xml:space="preserve"> PAGEREF _Toc486432346 \h </w:instrText>
      </w:r>
      <w:r w:rsidRPr="00EE35AE">
        <w:rPr>
          <w:noProof/>
          <w:color w:val="000000" w:themeColor="text1"/>
        </w:rPr>
      </w:r>
      <w:r w:rsidRPr="00EE35AE">
        <w:rPr>
          <w:noProof/>
          <w:color w:val="000000" w:themeColor="text1"/>
        </w:rPr>
        <w:fldChar w:fldCharType="separate"/>
      </w:r>
      <w:r w:rsidR="0045683E" w:rsidRPr="00EE35AE">
        <w:rPr>
          <w:noProof/>
          <w:color w:val="000000" w:themeColor="text1"/>
        </w:rPr>
        <w:t>3</w:t>
      </w:r>
      <w:r w:rsidRPr="00EE35AE">
        <w:rPr>
          <w:noProof/>
          <w:color w:val="000000" w:themeColor="text1"/>
        </w:rPr>
        <w:fldChar w:fldCharType="end"/>
      </w:r>
    </w:p>
    <w:p w:rsidR="00A737ED" w:rsidRPr="00EE35AE" w:rsidRDefault="00A737ED">
      <w:pPr>
        <w:pStyle w:val="28"/>
        <w:tabs>
          <w:tab w:val="left" w:pos="1320"/>
          <w:tab w:val="right" w:leader="dot" w:pos="10082"/>
        </w:tabs>
        <w:rPr>
          <w:rFonts w:asciiTheme="minorHAnsi" w:eastAsiaTheme="minorEastAsia" w:hAnsiTheme="minorHAnsi"/>
          <w:noProof/>
          <w:color w:val="000000" w:themeColor="text1"/>
          <w:sz w:val="22"/>
          <w:szCs w:val="22"/>
        </w:rPr>
      </w:pPr>
      <w:r w:rsidRPr="00EE35AE">
        <w:rPr>
          <w:noProof/>
          <w:color w:val="000000" w:themeColor="text1"/>
        </w:rPr>
        <w:t>Глава 1.</w:t>
      </w:r>
      <w:r w:rsidRPr="00EE35AE">
        <w:rPr>
          <w:rFonts w:asciiTheme="minorHAnsi" w:eastAsiaTheme="minorEastAsia" w:hAnsiTheme="minorHAnsi"/>
          <w:noProof/>
          <w:color w:val="000000" w:themeColor="text1"/>
          <w:sz w:val="22"/>
          <w:szCs w:val="22"/>
        </w:rPr>
        <w:tab/>
      </w:r>
      <w:r w:rsidRPr="00EE35AE">
        <w:rPr>
          <w:noProof/>
          <w:color w:val="000000" w:themeColor="text1"/>
        </w:rPr>
        <w:t>Положение о регулировании землепользования и застройки органами местного самоуправления</w:t>
      </w:r>
      <w:r w:rsidRPr="00EE35AE">
        <w:rPr>
          <w:noProof/>
          <w:color w:val="000000" w:themeColor="text1"/>
        </w:rPr>
        <w:tab/>
      </w:r>
      <w:r w:rsidR="002C28CE" w:rsidRPr="00EE35AE">
        <w:rPr>
          <w:noProof/>
          <w:color w:val="000000" w:themeColor="text1"/>
        </w:rPr>
        <w:fldChar w:fldCharType="begin"/>
      </w:r>
      <w:r w:rsidRPr="00EE35AE">
        <w:rPr>
          <w:noProof/>
          <w:color w:val="000000" w:themeColor="text1"/>
        </w:rPr>
        <w:instrText xml:space="preserve"> PAGEREF _Toc486432347 \h </w:instrText>
      </w:r>
      <w:r w:rsidR="002C28CE" w:rsidRPr="00EE35AE">
        <w:rPr>
          <w:noProof/>
          <w:color w:val="000000" w:themeColor="text1"/>
        </w:rPr>
      </w:r>
      <w:r w:rsidR="002C28CE" w:rsidRPr="00EE35AE">
        <w:rPr>
          <w:noProof/>
          <w:color w:val="000000" w:themeColor="text1"/>
        </w:rPr>
        <w:fldChar w:fldCharType="separate"/>
      </w:r>
      <w:r w:rsidR="0045683E" w:rsidRPr="00EE35AE">
        <w:rPr>
          <w:noProof/>
          <w:color w:val="000000" w:themeColor="text1"/>
        </w:rPr>
        <w:t>5</w:t>
      </w:r>
      <w:r w:rsidR="002C28CE" w:rsidRPr="00EE35AE">
        <w:rPr>
          <w:noProof/>
          <w:color w:val="000000" w:themeColor="text1"/>
        </w:rPr>
        <w:fldChar w:fldCharType="end"/>
      </w:r>
    </w:p>
    <w:p w:rsidR="00A737ED" w:rsidRPr="00EE35AE" w:rsidRDefault="00A737ED">
      <w:pPr>
        <w:pStyle w:val="31"/>
        <w:rPr>
          <w:rFonts w:asciiTheme="minorHAnsi" w:eastAsiaTheme="minorEastAsia" w:hAnsiTheme="minorHAnsi"/>
          <w:noProof/>
          <w:color w:val="000000" w:themeColor="text1"/>
          <w:sz w:val="22"/>
          <w:szCs w:val="22"/>
        </w:rPr>
      </w:pPr>
      <w:r w:rsidRPr="00EE35AE">
        <w:rPr>
          <w:noProof/>
          <w:color w:val="000000" w:themeColor="text1"/>
        </w:rPr>
        <w:t>Статья 1.</w:t>
      </w:r>
      <w:r w:rsidRPr="00EE35AE">
        <w:rPr>
          <w:rFonts w:asciiTheme="minorHAnsi" w:eastAsiaTheme="minorEastAsia" w:hAnsiTheme="minorHAnsi"/>
          <w:noProof/>
          <w:color w:val="000000" w:themeColor="text1"/>
          <w:sz w:val="22"/>
          <w:szCs w:val="22"/>
        </w:rPr>
        <w:tab/>
      </w:r>
      <w:r w:rsidRPr="00EE35AE">
        <w:rPr>
          <w:noProof/>
          <w:color w:val="000000" w:themeColor="text1"/>
        </w:rPr>
        <w:t>Основные понятия, используемые при осуществлении градостроительной деятельности и в настоящих Правилах</w:t>
      </w:r>
      <w:r w:rsidRPr="00EE35AE">
        <w:rPr>
          <w:noProof/>
          <w:color w:val="000000" w:themeColor="text1"/>
        </w:rPr>
        <w:tab/>
      </w:r>
      <w:r w:rsidR="002C28CE" w:rsidRPr="00EE35AE">
        <w:rPr>
          <w:noProof/>
          <w:color w:val="000000" w:themeColor="text1"/>
        </w:rPr>
        <w:fldChar w:fldCharType="begin"/>
      </w:r>
      <w:r w:rsidRPr="00EE35AE">
        <w:rPr>
          <w:noProof/>
          <w:color w:val="000000" w:themeColor="text1"/>
        </w:rPr>
        <w:instrText xml:space="preserve"> PAGEREF _Toc486432348 \h </w:instrText>
      </w:r>
      <w:r w:rsidR="002C28CE" w:rsidRPr="00EE35AE">
        <w:rPr>
          <w:noProof/>
          <w:color w:val="000000" w:themeColor="text1"/>
        </w:rPr>
      </w:r>
      <w:r w:rsidR="002C28CE" w:rsidRPr="00EE35AE">
        <w:rPr>
          <w:noProof/>
          <w:color w:val="000000" w:themeColor="text1"/>
        </w:rPr>
        <w:fldChar w:fldCharType="separate"/>
      </w:r>
      <w:r w:rsidR="0045683E" w:rsidRPr="00EE35AE">
        <w:rPr>
          <w:noProof/>
          <w:color w:val="000000" w:themeColor="text1"/>
        </w:rPr>
        <w:t>5</w:t>
      </w:r>
      <w:r w:rsidR="002C28CE" w:rsidRPr="00EE35AE">
        <w:rPr>
          <w:noProof/>
          <w:color w:val="000000" w:themeColor="text1"/>
        </w:rPr>
        <w:fldChar w:fldCharType="end"/>
      </w:r>
    </w:p>
    <w:p w:rsidR="00A737ED" w:rsidRPr="00EE35AE" w:rsidRDefault="00A737ED">
      <w:pPr>
        <w:pStyle w:val="31"/>
        <w:rPr>
          <w:rFonts w:asciiTheme="minorHAnsi" w:eastAsiaTheme="minorEastAsia" w:hAnsiTheme="minorHAnsi"/>
          <w:noProof/>
          <w:color w:val="000000" w:themeColor="text1"/>
          <w:sz w:val="22"/>
          <w:szCs w:val="22"/>
        </w:rPr>
      </w:pPr>
      <w:r w:rsidRPr="00EE35AE">
        <w:rPr>
          <w:noProof/>
          <w:color w:val="000000" w:themeColor="text1"/>
        </w:rPr>
        <w:t>Статья 2.</w:t>
      </w:r>
      <w:r w:rsidRPr="00EE35AE">
        <w:rPr>
          <w:rFonts w:asciiTheme="minorHAnsi" w:eastAsiaTheme="minorEastAsia" w:hAnsiTheme="minorHAnsi"/>
          <w:noProof/>
          <w:color w:val="000000" w:themeColor="text1"/>
          <w:sz w:val="22"/>
          <w:szCs w:val="22"/>
        </w:rPr>
        <w:tab/>
      </w:r>
      <w:r w:rsidRPr="00EE35AE">
        <w:rPr>
          <w:noProof/>
          <w:color w:val="000000" w:themeColor="text1"/>
        </w:rPr>
        <w:t xml:space="preserve">Соотношение Правил землепользования и застройки с Генеральным планом </w:t>
      </w:r>
      <w:r w:rsidR="00536475" w:rsidRPr="00EE35AE">
        <w:rPr>
          <w:noProof/>
          <w:color w:val="000000" w:themeColor="text1"/>
        </w:rPr>
        <w:t>Фощеватовского</w:t>
      </w:r>
      <w:r w:rsidRPr="00EE35AE">
        <w:rPr>
          <w:noProof/>
          <w:color w:val="000000" w:themeColor="text1"/>
        </w:rPr>
        <w:t xml:space="preserve"> сельского поселения и документацией по планировке территории</w:t>
      </w:r>
      <w:r w:rsidRPr="00EE35AE">
        <w:rPr>
          <w:noProof/>
          <w:color w:val="000000" w:themeColor="text1"/>
        </w:rPr>
        <w:tab/>
      </w:r>
      <w:r w:rsidR="002C28CE" w:rsidRPr="00EE35AE">
        <w:rPr>
          <w:noProof/>
          <w:color w:val="000000" w:themeColor="text1"/>
        </w:rPr>
        <w:fldChar w:fldCharType="begin"/>
      </w:r>
      <w:r w:rsidRPr="00EE35AE">
        <w:rPr>
          <w:noProof/>
          <w:color w:val="000000" w:themeColor="text1"/>
        </w:rPr>
        <w:instrText xml:space="preserve"> PAGEREF _Toc486432349 \h </w:instrText>
      </w:r>
      <w:r w:rsidR="002C28CE" w:rsidRPr="00EE35AE">
        <w:rPr>
          <w:noProof/>
          <w:color w:val="000000" w:themeColor="text1"/>
        </w:rPr>
      </w:r>
      <w:r w:rsidR="002C28CE" w:rsidRPr="00EE35AE">
        <w:rPr>
          <w:noProof/>
          <w:color w:val="000000" w:themeColor="text1"/>
        </w:rPr>
        <w:fldChar w:fldCharType="separate"/>
      </w:r>
      <w:r w:rsidR="0045683E" w:rsidRPr="00EE35AE">
        <w:rPr>
          <w:noProof/>
          <w:color w:val="000000" w:themeColor="text1"/>
        </w:rPr>
        <w:t>10</w:t>
      </w:r>
      <w:r w:rsidR="002C28CE" w:rsidRPr="00EE35AE">
        <w:rPr>
          <w:noProof/>
          <w:color w:val="000000" w:themeColor="text1"/>
        </w:rPr>
        <w:fldChar w:fldCharType="end"/>
      </w:r>
    </w:p>
    <w:p w:rsidR="00A737ED" w:rsidRPr="00EE35AE" w:rsidRDefault="00A737ED">
      <w:pPr>
        <w:pStyle w:val="31"/>
        <w:rPr>
          <w:rFonts w:asciiTheme="minorHAnsi" w:eastAsiaTheme="minorEastAsia" w:hAnsiTheme="minorHAnsi"/>
          <w:noProof/>
          <w:color w:val="000000" w:themeColor="text1"/>
          <w:sz w:val="22"/>
          <w:szCs w:val="22"/>
        </w:rPr>
      </w:pPr>
      <w:r w:rsidRPr="00EE35AE">
        <w:rPr>
          <w:noProof/>
          <w:color w:val="000000" w:themeColor="text1"/>
        </w:rPr>
        <w:t>Статья 3.</w:t>
      </w:r>
      <w:r w:rsidRPr="00EE35AE">
        <w:rPr>
          <w:rFonts w:asciiTheme="minorHAnsi" w:eastAsiaTheme="minorEastAsia" w:hAnsiTheme="minorHAnsi"/>
          <w:noProof/>
          <w:color w:val="000000" w:themeColor="text1"/>
          <w:sz w:val="22"/>
          <w:szCs w:val="22"/>
        </w:rPr>
        <w:tab/>
      </w:r>
      <w:r w:rsidRPr="00EE35AE">
        <w:rPr>
          <w:noProof/>
          <w:color w:val="000000" w:themeColor="text1"/>
        </w:rPr>
        <w:t>Действие Правил по отношению к документации по планировке территории, утвержденной в установленном порядке до введения в действие Правил</w:t>
      </w:r>
      <w:r w:rsidRPr="00EE35AE">
        <w:rPr>
          <w:noProof/>
          <w:color w:val="000000" w:themeColor="text1"/>
        </w:rPr>
        <w:tab/>
      </w:r>
      <w:r w:rsidR="002C28CE" w:rsidRPr="00EE35AE">
        <w:rPr>
          <w:noProof/>
          <w:color w:val="000000" w:themeColor="text1"/>
        </w:rPr>
        <w:fldChar w:fldCharType="begin"/>
      </w:r>
      <w:r w:rsidRPr="00EE35AE">
        <w:rPr>
          <w:noProof/>
          <w:color w:val="000000" w:themeColor="text1"/>
        </w:rPr>
        <w:instrText xml:space="preserve"> PAGEREF _Toc486432350 \h </w:instrText>
      </w:r>
      <w:r w:rsidR="002C28CE" w:rsidRPr="00EE35AE">
        <w:rPr>
          <w:noProof/>
          <w:color w:val="000000" w:themeColor="text1"/>
        </w:rPr>
      </w:r>
      <w:r w:rsidR="002C28CE" w:rsidRPr="00EE35AE">
        <w:rPr>
          <w:noProof/>
          <w:color w:val="000000" w:themeColor="text1"/>
        </w:rPr>
        <w:fldChar w:fldCharType="separate"/>
      </w:r>
      <w:r w:rsidR="0045683E" w:rsidRPr="00EE35AE">
        <w:rPr>
          <w:noProof/>
          <w:color w:val="000000" w:themeColor="text1"/>
        </w:rPr>
        <w:t>11</w:t>
      </w:r>
      <w:r w:rsidR="002C28CE" w:rsidRPr="00EE35AE">
        <w:rPr>
          <w:noProof/>
          <w:color w:val="000000" w:themeColor="text1"/>
        </w:rPr>
        <w:fldChar w:fldCharType="end"/>
      </w:r>
    </w:p>
    <w:p w:rsidR="00A737ED" w:rsidRPr="00EE35AE" w:rsidRDefault="00A737ED">
      <w:pPr>
        <w:pStyle w:val="31"/>
        <w:rPr>
          <w:rFonts w:asciiTheme="minorHAnsi" w:eastAsiaTheme="minorEastAsia" w:hAnsiTheme="minorHAnsi"/>
          <w:noProof/>
          <w:color w:val="000000" w:themeColor="text1"/>
          <w:sz w:val="22"/>
          <w:szCs w:val="22"/>
        </w:rPr>
      </w:pPr>
      <w:r w:rsidRPr="00EE35AE">
        <w:rPr>
          <w:noProof/>
          <w:color w:val="000000" w:themeColor="text1"/>
        </w:rPr>
        <w:t>Статья 4.</w:t>
      </w:r>
      <w:r w:rsidRPr="00EE35AE">
        <w:rPr>
          <w:rFonts w:asciiTheme="minorHAnsi" w:eastAsiaTheme="minorEastAsia" w:hAnsiTheme="minorHAnsi"/>
          <w:noProof/>
          <w:color w:val="000000" w:themeColor="text1"/>
          <w:sz w:val="22"/>
          <w:szCs w:val="22"/>
        </w:rPr>
        <w:tab/>
      </w:r>
      <w:r w:rsidRPr="00EE35AE">
        <w:rPr>
          <w:noProof/>
          <w:color w:val="000000" w:themeColor="text1"/>
        </w:rPr>
        <w:t>Открытость и доступность информации о землепользовании и застройке</w:t>
      </w:r>
      <w:r w:rsidRPr="00EE35AE">
        <w:rPr>
          <w:noProof/>
          <w:color w:val="000000" w:themeColor="text1"/>
        </w:rPr>
        <w:tab/>
      </w:r>
      <w:r w:rsidR="002C28CE" w:rsidRPr="00EE35AE">
        <w:rPr>
          <w:noProof/>
          <w:color w:val="000000" w:themeColor="text1"/>
        </w:rPr>
        <w:fldChar w:fldCharType="begin"/>
      </w:r>
      <w:r w:rsidRPr="00EE35AE">
        <w:rPr>
          <w:noProof/>
          <w:color w:val="000000" w:themeColor="text1"/>
        </w:rPr>
        <w:instrText xml:space="preserve"> PAGEREF _Toc486432351 \h </w:instrText>
      </w:r>
      <w:r w:rsidR="002C28CE" w:rsidRPr="00EE35AE">
        <w:rPr>
          <w:noProof/>
          <w:color w:val="000000" w:themeColor="text1"/>
        </w:rPr>
      </w:r>
      <w:r w:rsidR="002C28CE" w:rsidRPr="00EE35AE">
        <w:rPr>
          <w:noProof/>
          <w:color w:val="000000" w:themeColor="text1"/>
        </w:rPr>
        <w:fldChar w:fldCharType="separate"/>
      </w:r>
      <w:r w:rsidR="0045683E" w:rsidRPr="00EE35AE">
        <w:rPr>
          <w:noProof/>
          <w:color w:val="000000" w:themeColor="text1"/>
        </w:rPr>
        <w:t>11</w:t>
      </w:r>
      <w:r w:rsidR="002C28CE" w:rsidRPr="00EE35AE">
        <w:rPr>
          <w:noProof/>
          <w:color w:val="000000" w:themeColor="text1"/>
        </w:rPr>
        <w:fldChar w:fldCharType="end"/>
      </w:r>
    </w:p>
    <w:p w:rsidR="00A737ED" w:rsidRPr="00EE35AE" w:rsidRDefault="00A737ED">
      <w:pPr>
        <w:pStyle w:val="31"/>
        <w:rPr>
          <w:rFonts w:asciiTheme="minorHAnsi" w:eastAsiaTheme="minorEastAsia" w:hAnsiTheme="minorHAnsi"/>
          <w:noProof/>
          <w:color w:val="000000" w:themeColor="text1"/>
          <w:sz w:val="22"/>
          <w:szCs w:val="22"/>
        </w:rPr>
      </w:pPr>
      <w:r w:rsidRPr="00EE35AE">
        <w:rPr>
          <w:noProof/>
          <w:color w:val="000000" w:themeColor="text1"/>
        </w:rPr>
        <w:t>Статья 5.</w:t>
      </w:r>
      <w:r w:rsidRPr="00EE35AE">
        <w:rPr>
          <w:rFonts w:asciiTheme="minorHAnsi" w:eastAsiaTheme="minorEastAsia" w:hAnsiTheme="minorHAnsi"/>
          <w:noProof/>
          <w:color w:val="000000" w:themeColor="text1"/>
          <w:sz w:val="22"/>
          <w:szCs w:val="22"/>
        </w:rPr>
        <w:tab/>
      </w:r>
      <w:r w:rsidRPr="00EE35AE">
        <w:rPr>
          <w:noProof/>
          <w:color w:val="000000" w:themeColor="text1"/>
        </w:rPr>
        <w:t>Основание введения Правил и их назначение, правовой статус и  сфера действия Правил, их назначение, цели и задачи градостроительного   зонирования, состав.</w:t>
      </w:r>
      <w:r w:rsidRPr="00EE35AE">
        <w:rPr>
          <w:noProof/>
          <w:color w:val="000000" w:themeColor="text1"/>
        </w:rPr>
        <w:tab/>
      </w:r>
      <w:r w:rsidR="002C28CE" w:rsidRPr="00EE35AE">
        <w:rPr>
          <w:noProof/>
          <w:color w:val="000000" w:themeColor="text1"/>
        </w:rPr>
        <w:fldChar w:fldCharType="begin"/>
      </w:r>
      <w:r w:rsidRPr="00EE35AE">
        <w:rPr>
          <w:noProof/>
          <w:color w:val="000000" w:themeColor="text1"/>
        </w:rPr>
        <w:instrText xml:space="preserve"> PAGEREF _Toc486432352 \h </w:instrText>
      </w:r>
      <w:r w:rsidR="002C28CE" w:rsidRPr="00EE35AE">
        <w:rPr>
          <w:noProof/>
          <w:color w:val="000000" w:themeColor="text1"/>
        </w:rPr>
      </w:r>
      <w:r w:rsidR="002C28CE" w:rsidRPr="00EE35AE">
        <w:rPr>
          <w:noProof/>
          <w:color w:val="000000" w:themeColor="text1"/>
        </w:rPr>
        <w:fldChar w:fldCharType="separate"/>
      </w:r>
      <w:r w:rsidR="0045683E" w:rsidRPr="00EE35AE">
        <w:rPr>
          <w:noProof/>
          <w:color w:val="000000" w:themeColor="text1"/>
        </w:rPr>
        <w:t>11</w:t>
      </w:r>
      <w:r w:rsidR="002C28CE" w:rsidRPr="00EE35AE">
        <w:rPr>
          <w:noProof/>
          <w:color w:val="000000" w:themeColor="text1"/>
        </w:rPr>
        <w:fldChar w:fldCharType="end"/>
      </w:r>
    </w:p>
    <w:p w:rsidR="00A737ED" w:rsidRPr="00EE35AE" w:rsidRDefault="00A737ED">
      <w:pPr>
        <w:pStyle w:val="31"/>
        <w:rPr>
          <w:rFonts w:asciiTheme="minorHAnsi" w:eastAsiaTheme="minorEastAsia" w:hAnsiTheme="minorHAnsi"/>
          <w:noProof/>
          <w:color w:val="000000" w:themeColor="text1"/>
          <w:sz w:val="22"/>
          <w:szCs w:val="22"/>
        </w:rPr>
      </w:pPr>
      <w:r w:rsidRPr="00EE35AE">
        <w:rPr>
          <w:noProof/>
          <w:color w:val="000000" w:themeColor="text1"/>
        </w:rPr>
        <w:t>Статья 6.</w:t>
      </w:r>
      <w:r w:rsidRPr="00EE35AE">
        <w:rPr>
          <w:rFonts w:asciiTheme="minorHAnsi" w:eastAsiaTheme="minorEastAsia" w:hAnsiTheme="minorHAnsi"/>
          <w:noProof/>
          <w:color w:val="000000" w:themeColor="text1"/>
          <w:sz w:val="22"/>
          <w:szCs w:val="22"/>
        </w:rPr>
        <w:tab/>
      </w:r>
      <w:r w:rsidRPr="00EE35AE">
        <w:rPr>
          <w:noProof/>
          <w:color w:val="000000" w:themeColor="text1"/>
        </w:rPr>
        <w:t>Градостроительные регламенты и их применение</w:t>
      </w:r>
      <w:r w:rsidRPr="00EE35AE">
        <w:rPr>
          <w:noProof/>
          <w:color w:val="000000" w:themeColor="text1"/>
        </w:rPr>
        <w:tab/>
      </w:r>
      <w:r w:rsidR="002C28CE" w:rsidRPr="00EE35AE">
        <w:rPr>
          <w:noProof/>
          <w:color w:val="000000" w:themeColor="text1"/>
        </w:rPr>
        <w:fldChar w:fldCharType="begin"/>
      </w:r>
      <w:r w:rsidRPr="00EE35AE">
        <w:rPr>
          <w:noProof/>
          <w:color w:val="000000" w:themeColor="text1"/>
        </w:rPr>
        <w:instrText xml:space="preserve"> PAGEREF _Toc486432353 \h </w:instrText>
      </w:r>
      <w:r w:rsidR="002C28CE" w:rsidRPr="00EE35AE">
        <w:rPr>
          <w:noProof/>
          <w:color w:val="000000" w:themeColor="text1"/>
        </w:rPr>
      </w:r>
      <w:r w:rsidR="002C28CE" w:rsidRPr="00EE35AE">
        <w:rPr>
          <w:noProof/>
          <w:color w:val="000000" w:themeColor="text1"/>
        </w:rPr>
        <w:fldChar w:fldCharType="separate"/>
      </w:r>
      <w:r w:rsidR="0045683E" w:rsidRPr="00EE35AE">
        <w:rPr>
          <w:noProof/>
          <w:color w:val="000000" w:themeColor="text1"/>
        </w:rPr>
        <w:t>12</w:t>
      </w:r>
      <w:r w:rsidR="002C28CE" w:rsidRPr="00EE35AE">
        <w:rPr>
          <w:noProof/>
          <w:color w:val="000000" w:themeColor="text1"/>
        </w:rPr>
        <w:fldChar w:fldCharType="end"/>
      </w:r>
    </w:p>
    <w:p w:rsidR="00A737ED" w:rsidRPr="00EE35AE" w:rsidRDefault="00A737ED">
      <w:pPr>
        <w:pStyle w:val="28"/>
        <w:tabs>
          <w:tab w:val="left" w:pos="1320"/>
          <w:tab w:val="right" w:leader="dot" w:pos="10082"/>
        </w:tabs>
        <w:rPr>
          <w:rFonts w:asciiTheme="minorHAnsi" w:eastAsiaTheme="minorEastAsia" w:hAnsiTheme="minorHAnsi"/>
          <w:noProof/>
          <w:color w:val="000000" w:themeColor="text1"/>
          <w:sz w:val="22"/>
          <w:szCs w:val="22"/>
        </w:rPr>
      </w:pPr>
      <w:r w:rsidRPr="00EE35AE">
        <w:rPr>
          <w:noProof/>
          <w:color w:val="000000" w:themeColor="text1"/>
        </w:rPr>
        <w:t>Глава 2.</w:t>
      </w:r>
      <w:r w:rsidRPr="00EE35AE">
        <w:rPr>
          <w:rFonts w:asciiTheme="minorHAnsi" w:eastAsiaTheme="minorEastAsia" w:hAnsiTheme="minorHAnsi"/>
          <w:noProof/>
          <w:color w:val="000000" w:themeColor="text1"/>
          <w:sz w:val="22"/>
          <w:szCs w:val="22"/>
        </w:rPr>
        <w:tab/>
      </w:r>
      <w:r w:rsidRPr="00EE35AE">
        <w:rPr>
          <w:noProof/>
          <w:color w:val="000000" w:themeColor="text1"/>
        </w:rPr>
        <w:t>Права использования недвижимости, возникшие до вступления в силу Правил</w:t>
      </w:r>
      <w:r w:rsidRPr="00EE35AE">
        <w:rPr>
          <w:noProof/>
          <w:color w:val="000000" w:themeColor="text1"/>
        </w:rPr>
        <w:tab/>
      </w:r>
      <w:r w:rsidR="002C28CE" w:rsidRPr="00EE35AE">
        <w:rPr>
          <w:noProof/>
          <w:color w:val="000000" w:themeColor="text1"/>
        </w:rPr>
        <w:fldChar w:fldCharType="begin"/>
      </w:r>
      <w:r w:rsidRPr="00EE35AE">
        <w:rPr>
          <w:noProof/>
          <w:color w:val="000000" w:themeColor="text1"/>
        </w:rPr>
        <w:instrText xml:space="preserve"> PAGEREF _Toc486432354 \h </w:instrText>
      </w:r>
      <w:r w:rsidR="002C28CE" w:rsidRPr="00EE35AE">
        <w:rPr>
          <w:noProof/>
          <w:color w:val="000000" w:themeColor="text1"/>
        </w:rPr>
      </w:r>
      <w:r w:rsidR="002C28CE" w:rsidRPr="00EE35AE">
        <w:rPr>
          <w:noProof/>
          <w:color w:val="000000" w:themeColor="text1"/>
        </w:rPr>
        <w:fldChar w:fldCharType="separate"/>
      </w:r>
      <w:r w:rsidR="0045683E" w:rsidRPr="00EE35AE">
        <w:rPr>
          <w:noProof/>
          <w:color w:val="000000" w:themeColor="text1"/>
        </w:rPr>
        <w:t>15</w:t>
      </w:r>
      <w:r w:rsidR="002C28CE" w:rsidRPr="00EE35AE">
        <w:rPr>
          <w:noProof/>
          <w:color w:val="000000" w:themeColor="text1"/>
        </w:rPr>
        <w:fldChar w:fldCharType="end"/>
      </w:r>
    </w:p>
    <w:p w:rsidR="00A737ED" w:rsidRPr="00EE35AE" w:rsidRDefault="00A737ED">
      <w:pPr>
        <w:pStyle w:val="31"/>
        <w:rPr>
          <w:rFonts w:asciiTheme="minorHAnsi" w:eastAsiaTheme="minorEastAsia" w:hAnsiTheme="minorHAnsi"/>
          <w:noProof/>
          <w:color w:val="000000" w:themeColor="text1"/>
          <w:sz w:val="22"/>
          <w:szCs w:val="22"/>
        </w:rPr>
      </w:pPr>
      <w:r w:rsidRPr="00EE35AE">
        <w:rPr>
          <w:noProof/>
          <w:color w:val="000000" w:themeColor="text1"/>
        </w:rPr>
        <w:t>Статья 7.</w:t>
      </w:r>
      <w:r w:rsidRPr="00EE35AE">
        <w:rPr>
          <w:rFonts w:asciiTheme="minorHAnsi" w:eastAsiaTheme="minorEastAsia" w:hAnsiTheme="minorHAnsi"/>
          <w:noProof/>
          <w:color w:val="000000" w:themeColor="text1"/>
          <w:sz w:val="22"/>
          <w:szCs w:val="22"/>
        </w:rPr>
        <w:tab/>
      </w:r>
      <w:r w:rsidRPr="00EE35AE">
        <w:rPr>
          <w:noProof/>
          <w:color w:val="000000" w:themeColor="text1"/>
        </w:rPr>
        <w:t>Общие положения, относящиеся к ранее возникшим правам</w:t>
      </w:r>
      <w:r w:rsidRPr="00EE35AE">
        <w:rPr>
          <w:noProof/>
          <w:color w:val="000000" w:themeColor="text1"/>
        </w:rPr>
        <w:tab/>
      </w:r>
      <w:r w:rsidR="002C28CE" w:rsidRPr="00EE35AE">
        <w:rPr>
          <w:noProof/>
          <w:color w:val="000000" w:themeColor="text1"/>
        </w:rPr>
        <w:fldChar w:fldCharType="begin"/>
      </w:r>
      <w:r w:rsidRPr="00EE35AE">
        <w:rPr>
          <w:noProof/>
          <w:color w:val="000000" w:themeColor="text1"/>
        </w:rPr>
        <w:instrText xml:space="preserve"> PAGEREF _Toc486432355 \h </w:instrText>
      </w:r>
      <w:r w:rsidR="002C28CE" w:rsidRPr="00EE35AE">
        <w:rPr>
          <w:noProof/>
          <w:color w:val="000000" w:themeColor="text1"/>
        </w:rPr>
      </w:r>
      <w:r w:rsidR="002C28CE" w:rsidRPr="00EE35AE">
        <w:rPr>
          <w:noProof/>
          <w:color w:val="000000" w:themeColor="text1"/>
        </w:rPr>
        <w:fldChar w:fldCharType="separate"/>
      </w:r>
      <w:r w:rsidR="0045683E" w:rsidRPr="00EE35AE">
        <w:rPr>
          <w:noProof/>
          <w:color w:val="000000" w:themeColor="text1"/>
        </w:rPr>
        <w:t>15</w:t>
      </w:r>
      <w:r w:rsidR="002C28CE" w:rsidRPr="00EE35AE">
        <w:rPr>
          <w:noProof/>
          <w:color w:val="000000" w:themeColor="text1"/>
        </w:rPr>
        <w:fldChar w:fldCharType="end"/>
      </w:r>
    </w:p>
    <w:p w:rsidR="00A737ED" w:rsidRPr="00EE35AE" w:rsidRDefault="00A737ED">
      <w:pPr>
        <w:pStyle w:val="31"/>
        <w:rPr>
          <w:rFonts w:asciiTheme="minorHAnsi" w:eastAsiaTheme="minorEastAsia" w:hAnsiTheme="minorHAnsi"/>
          <w:noProof/>
          <w:color w:val="000000" w:themeColor="text1"/>
          <w:sz w:val="22"/>
          <w:szCs w:val="22"/>
        </w:rPr>
      </w:pPr>
      <w:r w:rsidRPr="00EE35AE">
        <w:rPr>
          <w:noProof/>
          <w:color w:val="000000" w:themeColor="text1"/>
        </w:rPr>
        <w:t>Статья 8.</w:t>
      </w:r>
      <w:r w:rsidRPr="00EE35AE">
        <w:rPr>
          <w:rFonts w:asciiTheme="minorHAnsi" w:eastAsiaTheme="minorEastAsia" w:hAnsiTheme="minorHAnsi"/>
          <w:noProof/>
          <w:color w:val="000000" w:themeColor="text1"/>
          <w:sz w:val="22"/>
          <w:szCs w:val="22"/>
        </w:rPr>
        <w:tab/>
      </w:r>
      <w:r w:rsidRPr="00EE35AE">
        <w:rPr>
          <w:noProof/>
          <w:color w:val="000000" w:themeColor="text1"/>
        </w:rPr>
        <w:t>Использование и строительные изменения объектов недвижимости, не соответствующих Правилам</w:t>
      </w:r>
      <w:r w:rsidRPr="00EE35AE">
        <w:rPr>
          <w:noProof/>
          <w:color w:val="000000" w:themeColor="text1"/>
        </w:rPr>
        <w:tab/>
      </w:r>
      <w:r w:rsidR="002C28CE" w:rsidRPr="00EE35AE">
        <w:rPr>
          <w:noProof/>
          <w:color w:val="000000" w:themeColor="text1"/>
        </w:rPr>
        <w:fldChar w:fldCharType="begin"/>
      </w:r>
      <w:r w:rsidRPr="00EE35AE">
        <w:rPr>
          <w:noProof/>
          <w:color w:val="000000" w:themeColor="text1"/>
        </w:rPr>
        <w:instrText xml:space="preserve"> PAGEREF _Toc486432356 \h </w:instrText>
      </w:r>
      <w:r w:rsidR="002C28CE" w:rsidRPr="00EE35AE">
        <w:rPr>
          <w:noProof/>
          <w:color w:val="000000" w:themeColor="text1"/>
        </w:rPr>
      </w:r>
      <w:r w:rsidR="002C28CE" w:rsidRPr="00EE35AE">
        <w:rPr>
          <w:noProof/>
          <w:color w:val="000000" w:themeColor="text1"/>
        </w:rPr>
        <w:fldChar w:fldCharType="separate"/>
      </w:r>
      <w:r w:rsidR="0045683E" w:rsidRPr="00EE35AE">
        <w:rPr>
          <w:noProof/>
          <w:color w:val="000000" w:themeColor="text1"/>
        </w:rPr>
        <w:t>15</w:t>
      </w:r>
      <w:r w:rsidR="002C28CE" w:rsidRPr="00EE35AE">
        <w:rPr>
          <w:noProof/>
          <w:color w:val="000000" w:themeColor="text1"/>
        </w:rPr>
        <w:fldChar w:fldCharType="end"/>
      </w:r>
    </w:p>
    <w:p w:rsidR="00A737ED" w:rsidRPr="00EE35AE" w:rsidRDefault="00A737ED">
      <w:pPr>
        <w:pStyle w:val="31"/>
        <w:rPr>
          <w:rFonts w:asciiTheme="minorHAnsi" w:eastAsiaTheme="minorEastAsia" w:hAnsiTheme="minorHAnsi"/>
          <w:noProof/>
          <w:color w:val="000000" w:themeColor="text1"/>
          <w:sz w:val="22"/>
          <w:szCs w:val="22"/>
        </w:rPr>
      </w:pPr>
      <w:r w:rsidRPr="00EE35AE">
        <w:rPr>
          <w:noProof/>
          <w:color w:val="000000" w:themeColor="text1"/>
        </w:rPr>
        <w:t>Статья 9.</w:t>
      </w:r>
      <w:r w:rsidRPr="00EE35AE">
        <w:rPr>
          <w:rFonts w:asciiTheme="minorHAnsi" w:eastAsiaTheme="minorEastAsia" w:hAnsiTheme="minorHAnsi"/>
          <w:noProof/>
          <w:color w:val="000000" w:themeColor="text1"/>
          <w:sz w:val="22"/>
          <w:szCs w:val="22"/>
        </w:rPr>
        <w:tab/>
      </w:r>
      <w:r w:rsidRPr="00EE35AE">
        <w:rPr>
          <w:noProof/>
          <w:color w:val="000000" w:themeColor="text1"/>
        </w:rPr>
        <w:t>Общие положения о физических и юридических лицах, осуществляющих землепользование и застройку, и их действиях</w:t>
      </w:r>
      <w:r w:rsidRPr="00EE35AE">
        <w:rPr>
          <w:noProof/>
          <w:color w:val="000000" w:themeColor="text1"/>
        </w:rPr>
        <w:tab/>
      </w:r>
      <w:r w:rsidR="002C28CE" w:rsidRPr="00EE35AE">
        <w:rPr>
          <w:noProof/>
          <w:color w:val="000000" w:themeColor="text1"/>
        </w:rPr>
        <w:fldChar w:fldCharType="begin"/>
      </w:r>
      <w:r w:rsidRPr="00EE35AE">
        <w:rPr>
          <w:noProof/>
          <w:color w:val="000000" w:themeColor="text1"/>
        </w:rPr>
        <w:instrText xml:space="preserve"> PAGEREF _Toc486432357 \h </w:instrText>
      </w:r>
      <w:r w:rsidR="002C28CE" w:rsidRPr="00EE35AE">
        <w:rPr>
          <w:noProof/>
          <w:color w:val="000000" w:themeColor="text1"/>
        </w:rPr>
      </w:r>
      <w:r w:rsidR="002C28CE" w:rsidRPr="00EE35AE">
        <w:rPr>
          <w:noProof/>
          <w:color w:val="000000" w:themeColor="text1"/>
        </w:rPr>
        <w:fldChar w:fldCharType="separate"/>
      </w:r>
      <w:r w:rsidR="0045683E" w:rsidRPr="00EE35AE">
        <w:rPr>
          <w:noProof/>
          <w:color w:val="000000" w:themeColor="text1"/>
        </w:rPr>
        <w:t>16</w:t>
      </w:r>
      <w:r w:rsidR="002C28CE" w:rsidRPr="00EE35AE">
        <w:rPr>
          <w:noProof/>
          <w:color w:val="000000" w:themeColor="text1"/>
        </w:rPr>
        <w:fldChar w:fldCharType="end"/>
      </w:r>
    </w:p>
    <w:p w:rsidR="004F3F9C" w:rsidRPr="00EE35AE" w:rsidRDefault="004F3F9C" w:rsidP="004F3F9C">
      <w:pPr>
        <w:pStyle w:val="31"/>
        <w:rPr>
          <w:rFonts w:asciiTheme="minorHAnsi" w:eastAsiaTheme="minorEastAsia" w:hAnsiTheme="minorHAnsi"/>
          <w:noProof/>
          <w:color w:val="000000" w:themeColor="text1"/>
          <w:sz w:val="22"/>
          <w:szCs w:val="22"/>
        </w:rPr>
      </w:pPr>
      <w:r w:rsidRPr="00EE35AE">
        <w:rPr>
          <w:noProof/>
          <w:color w:val="000000" w:themeColor="text1"/>
        </w:rPr>
        <w:t>Статья 10.</w:t>
      </w:r>
      <w:r w:rsidRPr="00EE35AE">
        <w:rPr>
          <w:rFonts w:asciiTheme="minorHAnsi" w:eastAsiaTheme="minorEastAsia" w:hAnsiTheme="minorHAnsi"/>
          <w:noProof/>
          <w:color w:val="000000" w:themeColor="text1"/>
          <w:sz w:val="22"/>
          <w:szCs w:val="22"/>
        </w:rPr>
        <w:tab/>
      </w:r>
      <w:r w:rsidRPr="00EE35AE">
        <w:rPr>
          <w:noProof/>
          <w:color w:val="000000" w:themeColor="text1"/>
        </w:rPr>
        <w:t>Полномочия органов местного самоуправления и органов исполнительной власти Белгородской области в сфере градостроительной деятельности</w:t>
      </w:r>
      <w:r w:rsidRPr="00EE35AE">
        <w:rPr>
          <w:noProof/>
          <w:color w:val="000000" w:themeColor="text1"/>
        </w:rPr>
        <w:tab/>
      </w:r>
      <w:r w:rsidRPr="00EE35AE">
        <w:rPr>
          <w:noProof/>
          <w:color w:val="000000" w:themeColor="text1"/>
        </w:rPr>
        <w:fldChar w:fldCharType="begin"/>
      </w:r>
      <w:r w:rsidRPr="00EE35AE">
        <w:rPr>
          <w:noProof/>
          <w:color w:val="000000" w:themeColor="text1"/>
        </w:rPr>
        <w:instrText xml:space="preserve"> PAGEREF _Toc486432358 \h </w:instrText>
      </w:r>
      <w:r w:rsidRPr="00EE35AE">
        <w:rPr>
          <w:noProof/>
          <w:color w:val="000000" w:themeColor="text1"/>
        </w:rPr>
      </w:r>
      <w:r w:rsidRPr="00EE35AE">
        <w:rPr>
          <w:noProof/>
          <w:color w:val="000000" w:themeColor="text1"/>
        </w:rPr>
        <w:fldChar w:fldCharType="separate"/>
      </w:r>
      <w:r w:rsidRPr="00EE35AE">
        <w:rPr>
          <w:noProof/>
          <w:color w:val="000000" w:themeColor="text1"/>
        </w:rPr>
        <w:t>17</w:t>
      </w:r>
      <w:r w:rsidRPr="00EE35AE">
        <w:rPr>
          <w:noProof/>
          <w:color w:val="000000" w:themeColor="text1"/>
        </w:rPr>
        <w:fldChar w:fldCharType="end"/>
      </w:r>
    </w:p>
    <w:p w:rsidR="00A737ED" w:rsidRPr="00EE35AE" w:rsidRDefault="00A737ED">
      <w:pPr>
        <w:pStyle w:val="31"/>
        <w:rPr>
          <w:rFonts w:asciiTheme="minorHAnsi" w:eastAsiaTheme="minorEastAsia" w:hAnsiTheme="minorHAnsi"/>
          <w:noProof/>
          <w:color w:val="000000" w:themeColor="text1"/>
          <w:sz w:val="22"/>
          <w:szCs w:val="22"/>
        </w:rPr>
      </w:pPr>
      <w:r w:rsidRPr="00EE35AE">
        <w:rPr>
          <w:noProof/>
          <w:color w:val="000000" w:themeColor="text1"/>
        </w:rPr>
        <w:t>Статья 11.</w:t>
      </w:r>
      <w:r w:rsidRPr="00EE35AE">
        <w:rPr>
          <w:rFonts w:asciiTheme="minorHAnsi" w:eastAsiaTheme="minorEastAsia" w:hAnsiTheme="minorHAnsi"/>
          <w:noProof/>
          <w:color w:val="000000" w:themeColor="text1"/>
          <w:sz w:val="22"/>
          <w:szCs w:val="22"/>
        </w:rPr>
        <w:tab/>
      </w:r>
      <w:r w:rsidRPr="00EE35AE">
        <w:rPr>
          <w:noProof/>
          <w:color w:val="000000" w:themeColor="text1"/>
        </w:rPr>
        <w:t>Состав и порядок деятельности комиссии</w:t>
      </w:r>
      <w:r w:rsidRPr="00EE35AE">
        <w:rPr>
          <w:noProof/>
          <w:color w:val="000000" w:themeColor="text1"/>
        </w:rPr>
        <w:tab/>
      </w:r>
      <w:r w:rsidR="002C28CE" w:rsidRPr="00EE35AE">
        <w:rPr>
          <w:noProof/>
          <w:color w:val="000000" w:themeColor="text1"/>
        </w:rPr>
        <w:fldChar w:fldCharType="begin"/>
      </w:r>
      <w:r w:rsidRPr="00EE35AE">
        <w:rPr>
          <w:noProof/>
          <w:color w:val="000000" w:themeColor="text1"/>
        </w:rPr>
        <w:instrText xml:space="preserve"> PAGEREF _Toc486432359 \h </w:instrText>
      </w:r>
      <w:r w:rsidR="002C28CE" w:rsidRPr="00EE35AE">
        <w:rPr>
          <w:noProof/>
          <w:color w:val="000000" w:themeColor="text1"/>
        </w:rPr>
      </w:r>
      <w:r w:rsidR="002C28CE" w:rsidRPr="00EE35AE">
        <w:rPr>
          <w:noProof/>
          <w:color w:val="000000" w:themeColor="text1"/>
        </w:rPr>
        <w:fldChar w:fldCharType="separate"/>
      </w:r>
      <w:r w:rsidR="0045683E" w:rsidRPr="00EE35AE">
        <w:rPr>
          <w:noProof/>
          <w:color w:val="000000" w:themeColor="text1"/>
        </w:rPr>
        <w:t>18</w:t>
      </w:r>
      <w:r w:rsidR="002C28CE" w:rsidRPr="00EE35AE">
        <w:rPr>
          <w:noProof/>
          <w:color w:val="000000" w:themeColor="text1"/>
        </w:rPr>
        <w:fldChar w:fldCharType="end"/>
      </w:r>
    </w:p>
    <w:p w:rsidR="00A737ED" w:rsidRPr="00EE35AE" w:rsidRDefault="00A737ED">
      <w:pPr>
        <w:pStyle w:val="28"/>
        <w:tabs>
          <w:tab w:val="left" w:pos="1320"/>
          <w:tab w:val="right" w:leader="dot" w:pos="10082"/>
        </w:tabs>
        <w:rPr>
          <w:rFonts w:asciiTheme="minorHAnsi" w:eastAsiaTheme="minorEastAsia" w:hAnsiTheme="minorHAnsi"/>
          <w:noProof/>
          <w:color w:val="000000" w:themeColor="text1"/>
          <w:sz w:val="22"/>
          <w:szCs w:val="22"/>
        </w:rPr>
      </w:pPr>
      <w:r w:rsidRPr="00EE35AE">
        <w:rPr>
          <w:noProof/>
          <w:color w:val="000000" w:themeColor="text1"/>
        </w:rPr>
        <w:t>Глава 3.</w:t>
      </w:r>
      <w:r w:rsidRPr="00EE35AE">
        <w:rPr>
          <w:rFonts w:asciiTheme="minorHAnsi" w:eastAsiaTheme="minorEastAsia" w:hAnsiTheme="minorHAnsi"/>
          <w:noProof/>
          <w:color w:val="000000" w:themeColor="text1"/>
          <w:sz w:val="22"/>
          <w:szCs w:val="22"/>
        </w:rPr>
        <w:tab/>
      </w:r>
      <w:r w:rsidRPr="00EE35AE">
        <w:rPr>
          <w:noProof/>
          <w:color w:val="000000" w:themeColor="text1"/>
        </w:rPr>
        <w:t>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Pr="00EE35AE">
        <w:rPr>
          <w:noProof/>
          <w:color w:val="000000" w:themeColor="text1"/>
        </w:rPr>
        <w:tab/>
      </w:r>
      <w:r w:rsidR="002C28CE" w:rsidRPr="00EE35AE">
        <w:rPr>
          <w:noProof/>
          <w:color w:val="000000" w:themeColor="text1"/>
        </w:rPr>
        <w:fldChar w:fldCharType="begin"/>
      </w:r>
      <w:r w:rsidRPr="00EE35AE">
        <w:rPr>
          <w:noProof/>
          <w:color w:val="000000" w:themeColor="text1"/>
        </w:rPr>
        <w:instrText xml:space="preserve"> PAGEREF _Toc486432360 \h </w:instrText>
      </w:r>
      <w:r w:rsidR="002C28CE" w:rsidRPr="00EE35AE">
        <w:rPr>
          <w:noProof/>
          <w:color w:val="000000" w:themeColor="text1"/>
        </w:rPr>
      </w:r>
      <w:r w:rsidR="002C28CE" w:rsidRPr="00EE35AE">
        <w:rPr>
          <w:noProof/>
          <w:color w:val="000000" w:themeColor="text1"/>
        </w:rPr>
        <w:fldChar w:fldCharType="separate"/>
      </w:r>
      <w:r w:rsidR="0045683E" w:rsidRPr="00EE35AE">
        <w:rPr>
          <w:noProof/>
          <w:color w:val="000000" w:themeColor="text1"/>
        </w:rPr>
        <w:t>20</w:t>
      </w:r>
      <w:r w:rsidR="002C28CE" w:rsidRPr="00EE35AE">
        <w:rPr>
          <w:noProof/>
          <w:color w:val="000000" w:themeColor="text1"/>
        </w:rPr>
        <w:fldChar w:fldCharType="end"/>
      </w:r>
    </w:p>
    <w:p w:rsidR="00A737ED" w:rsidRPr="00EE35AE" w:rsidRDefault="00A737ED">
      <w:pPr>
        <w:pStyle w:val="31"/>
        <w:rPr>
          <w:rFonts w:asciiTheme="minorHAnsi" w:eastAsiaTheme="minorEastAsia" w:hAnsiTheme="minorHAnsi"/>
          <w:noProof/>
          <w:color w:val="000000" w:themeColor="text1"/>
          <w:sz w:val="22"/>
          <w:szCs w:val="22"/>
        </w:rPr>
      </w:pPr>
      <w:r w:rsidRPr="00EE35AE">
        <w:rPr>
          <w:noProof/>
          <w:color w:val="000000" w:themeColor="text1"/>
        </w:rPr>
        <w:t>Статья 12.</w:t>
      </w:r>
      <w:r w:rsidRPr="00EE35AE">
        <w:rPr>
          <w:rFonts w:asciiTheme="minorHAnsi" w:eastAsiaTheme="minorEastAsia" w:hAnsiTheme="minorHAnsi"/>
          <w:noProof/>
          <w:color w:val="000000" w:themeColor="text1"/>
          <w:sz w:val="22"/>
          <w:szCs w:val="22"/>
        </w:rPr>
        <w:tab/>
      </w:r>
      <w:r w:rsidRPr="00EE35AE">
        <w:rPr>
          <w:noProof/>
          <w:color w:val="000000" w:themeColor="text1"/>
        </w:rPr>
        <w:t>Виды разрешенного использования земельных участков и объектов капитального строительства.</w:t>
      </w:r>
      <w:r w:rsidRPr="00EE35AE">
        <w:rPr>
          <w:noProof/>
          <w:color w:val="000000" w:themeColor="text1"/>
        </w:rPr>
        <w:tab/>
      </w:r>
      <w:r w:rsidR="002C28CE" w:rsidRPr="00EE35AE">
        <w:rPr>
          <w:noProof/>
          <w:color w:val="000000" w:themeColor="text1"/>
        </w:rPr>
        <w:fldChar w:fldCharType="begin"/>
      </w:r>
      <w:r w:rsidRPr="00EE35AE">
        <w:rPr>
          <w:noProof/>
          <w:color w:val="000000" w:themeColor="text1"/>
        </w:rPr>
        <w:instrText xml:space="preserve"> PAGEREF _Toc486432361 \h </w:instrText>
      </w:r>
      <w:r w:rsidR="002C28CE" w:rsidRPr="00EE35AE">
        <w:rPr>
          <w:noProof/>
          <w:color w:val="000000" w:themeColor="text1"/>
        </w:rPr>
      </w:r>
      <w:r w:rsidR="002C28CE" w:rsidRPr="00EE35AE">
        <w:rPr>
          <w:noProof/>
          <w:color w:val="000000" w:themeColor="text1"/>
        </w:rPr>
        <w:fldChar w:fldCharType="separate"/>
      </w:r>
      <w:r w:rsidR="0045683E" w:rsidRPr="00EE35AE">
        <w:rPr>
          <w:noProof/>
          <w:color w:val="000000" w:themeColor="text1"/>
        </w:rPr>
        <w:t>20</w:t>
      </w:r>
      <w:r w:rsidR="002C28CE" w:rsidRPr="00EE35AE">
        <w:rPr>
          <w:noProof/>
          <w:color w:val="000000" w:themeColor="text1"/>
        </w:rPr>
        <w:fldChar w:fldCharType="end"/>
      </w:r>
    </w:p>
    <w:p w:rsidR="00A737ED" w:rsidRPr="00EE35AE" w:rsidRDefault="00A737ED">
      <w:pPr>
        <w:pStyle w:val="31"/>
        <w:rPr>
          <w:rFonts w:asciiTheme="minorHAnsi" w:eastAsiaTheme="minorEastAsia" w:hAnsiTheme="minorHAnsi"/>
          <w:noProof/>
          <w:color w:val="000000" w:themeColor="text1"/>
          <w:sz w:val="22"/>
          <w:szCs w:val="22"/>
        </w:rPr>
      </w:pPr>
      <w:r w:rsidRPr="00EE35AE">
        <w:rPr>
          <w:noProof/>
          <w:color w:val="000000" w:themeColor="text1"/>
        </w:rPr>
        <w:t>Статья 13.</w:t>
      </w:r>
      <w:r w:rsidRPr="00EE35AE">
        <w:rPr>
          <w:rFonts w:asciiTheme="minorHAnsi" w:eastAsiaTheme="minorEastAsia" w:hAnsiTheme="minorHAnsi"/>
          <w:noProof/>
          <w:color w:val="000000" w:themeColor="text1"/>
          <w:sz w:val="22"/>
          <w:szCs w:val="22"/>
        </w:rPr>
        <w:tab/>
      </w:r>
      <w:r w:rsidRPr="00EE35AE">
        <w:rPr>
          <w:noProof/>
          <w:color w:val="000000" w:themeColor="text1"/>
        </w:rPr>
        <w:t>Общий порядок изменения видов разрешенного использования земельных участков и объектов капитального строительства</w:t>
      </w:r>
      <w:r w:rsidRPr="00EE35AE">
        <w:rPr>
          <w:noProof/>
          <w:color w:val="000000" w:themeColor="text1"/>
        </w:rPr>
        <w:tab/>
      </w:r>
      <w:r w:rsidR="002C28CE" w:rsidRPr="00EE35AE">
        <w:rPr>
          <w:noProof/>
          <w:color w:val="000000" w:themeColor="text1"/>
        </w:rPr>
        <w:fldChar w:fldCharType="begin"/>
      </w:r>
      <w:r w:rsidRPr="00EE35AE">
        <w:rPr>
          <w:noProof/>
          <w:color w:val="000000" w:themeColor="text1"/>
        </w:rPr>
        <w:instrText xml:space="preserve"> PAGEREF _Toc486432362 \h </w:instrText>
      </w:r>
      <w:r w:rsidR="002C28CE" w:rsidRPr="00EE35AE">
        <w:rPr>
          <w:noProof/>
          <w:color w:val="000000" w:themeColor="text1"/>
        </w:rPr>
      </w:r>
      <w:r w:rsidR="002C28CE" w:rsidRPr="00EE35AE">
        <w:rPr>
          <w:noProof/>
          <w:color w:val="000000" w:themeColor="text1"/>
        </w:rPr>
        <w:fldChar w:fldCharType="separate"/>
      </w:r>
      <w:r w:rsidR="0045683E" w:rsidRPr="00EE35AE">
        <w:rPr>
          <w:noProof/>
          <w:color w:val="000000" w:themeColor="text1"/>
        </w:rPr>
        <w:t>20</w:t>
      </w:r>
      <w:r w:rsidR="002C28CE" w:rsidRPr="00EE35AE">
        <w:rPr>
          <w:noProof/>
          <w:color w:val="000000" w:themeColor="text1"/>
        </w:rPr>
        <w:fldChar w:fldCharType="end"/>
      </w:r>
    </w:p>
    <w:p w:rsidR="00A737ED" w:rsidRPr="00EE35AE" w:rsidRDefault="00A737ED">
      <w:pPr>
        <w:pStyle w:val="31"/>
        <w:rPr>
          <w:rFonts w:asciiTheme="minorHAnsi" w:eastAsiaTheme="minorEastAsia" w:hAnsiTheme="minorHAnsi"/>
          <w:noProof/>
          <w:color w:val="000000" w:themeColor="text1"/>
          <w:sz w:val="22"/>
          <w:szCs w:val="22"/>
        </w:rPr>
      </w:pPr>
      <w:r w:rsidRPr="00EE35AE">
        <w:rPr>
          <w:noProof/>
          <w:color w:val="000000" w:themeColor="text1"/>
        </w:rPr>
        <w:t>Статья 14.</w:t>
      </w:r>
      <w:r w:rsidRPr="00EE35AE">
        <w:rPr>
          <w:rFonts w:asciiTheme="minorHAnsi" w:eastAsiaTheme="minorEastAsia" w:hAnsiTheme="minorHAnsi"/>
          <w:noProof/>
          <w:color w:val="000000" w:themeColor="text1"/>
          <w:sz w:val="22"/>
          <w:szCs w:val="22"/>
        </w:rPr>
        <w:tab/>
      </w:r>
      <w:r w:rsidRPr="00EE35AE">
        <w:rPr>
          <w:noProof/>
          <w:color w:val="000000" w:themeColor="text1"/>
        </w:rPr>
        <w:t>Порядок предоставления разрешения на условно разрешенный вид использования земельного участка или объекта капитального строительства</w:t>
      </w:r>
      <w:r w:rsidRPr="00EE35AE">
        <w:rPr>
          <w:noProof/>
          <w:color w:val="000000" w:themeColor="text1"/>
        </w:rPr>
        <w:tab/>
      </w:r>
      <w:r w:rsidR="002C28CE" w:rsidRPr="00EE35AE">
        <w:rPr>
          <w:noProof/>
          <w:color w:val="000000" w:themeColor="text1"/>
        </w:rPr>
        <w:fldChar w:fldCharType="begin"/>
      </w:r>
      <w:r w:rsidRPr="00EE35AE">
        <w:rPr>
          <w:noProof/>
          <w:color w:val="000000" w:themeColor="text1"/>
        </w:rPr>
        <w:instrText xml:space="preserve"> PAGEREF _Toc486432363 \h </w:instrText>
      </w:r>
      <w:r w:rsidR="002C28CE" w:rsidRPr="00EE35AE">
        <w:rPr>
          <w:noProof/>
          <w:color w:val="000000" w:themeColor="text1"/>
        </w:rPr>
      </w:r>
      <w:r w:rsidR="002C28CE" w:rsidRPr="00EE35AE">
        <w:rPr>
          <w:noProof/>
          <w:color w:val="000000" w:themeColor="text1"/>
        </w:rPr>
        <w:fldChar w:fldCharType="separate"/>
      </w:r>
      <w:r w:rsidR="0045683E" w:rsidRPr="00EE35AE">
        <w:rPr>
          <w:noProof/>
          <w:color w:val="000000" w:themeColor="text1"/>
        </w:rPr>
        <w:t>21</w:t>
      </w:r>
      <w:r w:rsidR="002C28CE" w:rsidRPr="00EE35AE">
        <w:rPr>
          <w:noProof/>
          <w:color w:val="000000" w:themeColor="text1"/>
        </w:rPr>
        <w:fldChar w:fldCharType="end"/>
      </w:r>
    </w:p>
    <w:p w:rsidR="00A737ED" w:rsidRPr="00EE35AE" w:rsidRDefault="00A737ED">
      <w:pPr>
        <w:pStyle w:val="31"/>
        <w:rPr>
          <w:rFonts w:asciiTheme="minorHAnsi" w:eastAsiaTheme="minorEastAsia" w:hAnsiTheme="minorHAnsi"/>
          <w:noProof/>
          <w:color w:val="000000" w:themeColor="text1"/>
          <w:sz w:val="22"/>
          <w:szCs w:val="22"/>
        </w:rPr>
      </w:pPr>
      <w:r w:rsidRPr="00EE35AE">
        <w:rPr>
          <w:noProof/>
          <w:color w:val="000000" w:themeColor="text1"/>
        </w:rPr>
        <w:t>Статья 15.</w:t>
      </w:r>
      <w:r w:rsidRPr="00EE35AE">
        <w:rPr>
          <w:rFonts w:asciiTheme="minorHAnsi" w:eastAsiaTheme="minorEastAsia" w:hAnsiTheme="minorHAnsi"/>
          <w:noProof/>
          <w:color w:val="000000" w:themeColor="text1"/>
          <w:sz w:val="22"/>
          <w:szCs w:val="22"/>
        </w:rPr>
        <w:tab/>
      </w:r>
      <w:r w:rsidRPr="00EE35AE">
        <w:rPr>
          <w:noProof/>
          <w:color w:val="000000" w:themeColor="text1"/>
        </w:rPr>
        <w:t>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r w:rsidRPr="00EE35AE">
        <w:rPr>
          <w:noProof/>
          <w:color w:val="000000" w:themeColor="text1"/>
        </w:rPr>
        <w:tab/>
      </w:r>
      <w:r w:rsidR="002C28CE" w:rsidRPr="00EE35AE">
        <w:rPr>
          <w:noProof/>
          <w:color w:val="000000" w:themeColor="text1"/>
        </w:rPr>
        <w:fldChar w:fldCharType="begin"/>
      </w:r>
      <w:r w:rsidRPr="00EE35AE">
        <w:rPr>
          <w:noProof/>
          <w:color w:val="000000" w:themeColor="text1"/>
        </w:rPr>
        <w:instrText xml:space="preserve"> PAGEREF _Toc486432364 \h </w:instrText>
      </w:r>
      <w:r w:rsidR="002C28CE" w:rsidRPr="00EE35AE">
        <w:rPr>
          <w:noProof/>
          <w:color w:val="000000" w:themeColor="text1"/>
        </w:rPr>
      </w:r>
      <w:r w:rsidR="002C28CE" w:rsidRPr="00EE35AE">
        <w:rPr>
          <w:noProof/>
          <w:color w:val="000000" w:themeColor="text1"/>
        </w:rPr>
        <w:fldChar w:fldCharType="separate"/>
      </w:r>
      <w:r w:rsidR="0045683E" w:rsidRPr="00EE35AE">
        <w:rPr>
          <w:noProof/>
          <w:color w:val="000000" w:themeColor="text1"/>
        </w:rPr>
        <w:t>21</w:t>
      </w:r>
      <w:r w:rsidR="002C28CE" w:rsidRPr="00EE35AE">
        <w:rPr>
          <w:noProof/>
          <w:color w:val="000000" w:themeColor="text1"/>
        </w:rPr>
        <w:fldChar w:fldCharType="end"/>
      </w:r>
    </w:p>
    <w:p w:rsidR="00A737ED" w:rsidRPr="00EE35AE" w:rsidRDefault="00A737ED">
      <w:pPr>
        <w:pStyle w:val="28"/>
        <w:tabs>
          <w:tab w:val="left" w:pos="1320"/>
          <w:tab w:val="right" w:leader="dot" w:pos="10082"/>
        </w:tabs>
        <w:rPr>
          <w:rFonts w:asciiTheme="minorHAnsi" w:eastAsiaTheme="minorEastAsia" w:hAnsiTheme="minorHAnsi"/>
          <w:noProof/>
          <w:color w:val="000000" w:themeColor="text1"/>
          <w:sz w:val="22"/>
          <w:szCs w:val="22"/>
        </w:rPr>
      </w:pPr>
      <w:r w:rsidRPr="00EE35AE">
        <w:rPr>
          <w:noProof/>
          <w:color w:val="000000" w:themeColor="text1"/>
        </w:rPr>
        <w:t>Глава 4.</w:t>
      </w:r>
      <w:r w:rsidRPr="00EE35AE">
        <w:rPr>
          <w:rFonts w:asciiTheme="minorHAnsi" w:eastAsiaTheme="minorEastAsia" w:hAnsiTheme="minorHAnsi"/>
          <w:noProof/>
          <w:color w:val="000000" w:themeColor="text1"/>
          <w:sz w:val="22"/>
          <w:szCs w:val="22"/>
        </w:rPr>
        <w:tab/>
      </w:r>
      <w:r w:rsidRPr="00EE35AE">
        <w:rPr>
          <w:noProof/>
          <w:color w:val="000000" w:themeColor="text1"/>
        </w:rPr>
        <w:t>Положение о подготовке документации по планировке территории органами местного самоуправления.</w:t>
      </w:r>
      <w:r w:rsidRPr="00EE35AE">
        <w:rPr>
          <w:noProof/>
          <w:color w:val="000000" w:themeColor="text1"/>
        </w:rPr>
        <w:tab/>
      </w:r>
      <w:r w:rsidR="002C28CE" w:rsidRPr="00EE35AE">
        <w:rPr>
          <w:noProof/>
          <w:color w:val="000000" w:themeColor="text1"/>
        </w:rPr>
        <w:fldChar w:fldCharType="begin"/>
      </w:r>
      <w:r w:rsidRPr="00EE35AE">
        <w:rPr>
          <w:noProof/>
          <w:color w:val="000000" w:themeColor="text1"/>
        </w:rPr>
        <w:instrText xml:space="preserve"> PAGEREF _Toc486432365 \h </w:instrText>
      </w:r>
      <w:r w:rsidR="002C28CE" w:rsidRPr="00EE35AE">
        <w:rPr>
          <w:noProof/>
          <w:color w:val="000000" w:themeColor="text1"/>
        </w:rPr>
      </w:r>
      <w:r w:rsidR="002C28CE" w:rsidRPr="00EE35AE">
        <w:rPr>
          <w:noProof/>
          <w:color w:val="000000" w:themeColor="text1"/>
        </w:rPr>
        <w:fldChar w:fldCharType="separate"/>
      </w:r>
      <w:r w:rsidR="0045683E" w:rsidRPr="00EE35AE">
        <w:rPr>
          <w:noProof/>
          <w:color w:val="000000" w:themeColor="text1"/>
        </w:rPr>
        <w:t>23</w:t>
      </w:r>
      <w:r w:rsidR="002C28CE" w:rsidRPr="00EE35AE">
        <w:rPr>
          <w:noProof/>
          <w:color w:val="000000" w:themeColor="text1"/>
        </w:rPr>
        <w:fldChar w:fldCharType="end"/>
      </w:r>
    </w:p>
    <w:p w:rsidR="00A737ED" w:rsidRPr="00EE35AE" w:rsidRDefault="00A737ED">
      <w:pPr>
        <w:pStyle w:val="31"/>
        <w:rPr>
          <w:rFonts w:asciiTheme="minorHAnsi" w:eastAsiaTheme="minorEastAsia" w:hAnsiTheme="minorHAnsi"/>
          <w:noProof/>
          <w:color w:val="000000" w:themeColor="text1"/>
          <w:sz w:val="22"/>
          <w:szCs w:val="22"/>
        </w:rPr>
      </w:pPr>
      <w:r w:rsidRPr="00EE35AE">
        <w:rPr>
          <w:noProof/>
          <w:color w:val="000000" w:themeColor="text1"/>
        </w:rPr>
        <w:t>Статья 16.</w:t>
      </w:r>
      <w:r w:rsidRPr="00EE35AE">
        <w:rPr>
          <w:rFonts w:asciiTheme="minorHAnsi" w:eastAsiaTheme="minorEastAsia" w:hAnsiTheme="minorHAnsi"/>
          <w:noProof/>
          <w:color w:val="000000" w:themeColor="text1"/>
          <w:sz w:val="22"/>
          <w:szCs w:val="22"/>
        </w:rPr>
        <w:tab/>
      </w:r>
      <w:r w:rsidRPr="00EE35AE">
        <w:rPr>
          <w:noProof/>
          <w:color w:val="000000" w:themeColor="text1"/>
        </w:rPr>
        <w:t>Общие положения о планировке территории</w:t>
      </w:r>
      <w:r w:rsidRPr="00EE35AE">
        <w:rPr>
          <w:noProof/>
          <w:color w:val="000000" w:themeColor="text1"/>
        </w:rPr>
        <w:tab/>
      </w:r>
      <w:r w:rsidR="002C28CE" w:rsidRPr="00EE35AE">
        <w:rPr>
          <w:noProof/>
          <w:color w:val="000000" w:themeColor="text1"/>
        </w:rPr>
        <w:fldChar w:fldCharType="begin"/>
      </w:r>
      <w:r w:rsidRPr="00EE35AE">
        <w:rPr>
          <w:noProof/>
          <w:color w:val="000000" w:themeColor="text1"/>
        </w:rPr>
        <w:instrText xml:space="preserve"> PAGEREF _Toc486432366 \h </w:instrText>
      </w:r>
      <w:r w:rsidR="002C28CE" w:rsidRPr="00EE35AE">
        <w:rPr>
          <w:noProof/>
          <w:color w:val="000000" w:themeColor="text1"/>
        </w:rPr>
      </w:r>
      <w:r w:rsidR="002C28CE" w:rsidRPr="00EE35AE">
        <w:rPr>
          <w:noProof/>
          <w:color w:val="000000" w:themeColor="text1"/>
        </w:rPr>
        <w:fldChar w:fldCharType="separate"/>
      </w:r>
      <w:r w:rsidR="0045683E" w:rsidRPr="00EE35AE">
        <w:rPr>
          <w:noProof/>
          <w:color w:val="000000" w:themeColor="text1"/>
        </w:rPr>
        <w:t>23</w:t>
      </w:r>
      <w:r w:rsidR="002C28CE" w:rsidRPr="00EE35AE">
        <w:rPr>
          <w:noProof/>
          <w:color w:val="000000" w:themeColor="text1"/>
        </w:rPr>
        <w:fldChar w:fldCharType="end"/>
      </w:r>
    </w:p>
    <w:p w:rsidR="00A737ED" w:rsidRPr="00EE35AE" w:rsidRDefault="00A737ED">
      <w:pPr>
        <w:pStyle w:val="31"/>
        <w:rPr>
          <w:rFonts w:asciiTheme="minorHAnsi" w:eastAsiaTheme="minorEastAsia" w:hAnsiTheme="minorHAnsi"/>
          <w:noProof/>
          <w:color w:val="000000" w:themeColor="text1"/>
          <w:sz w:val="22"/>
          <w:szCs w:val="22"/>
        </w:rPr>
      </w:pPr>
      <w:r w:rsidRPr="00EE35AE">
        <w:rPr>
          <w:noProof/>
          <w:color w:val="000000" w:themeColor="text1"/>
        </w:rPr>
        <w:t>Статья 17.</w:t>
      </w:r>
      <w:r w:rsidRPr="00EE35AE">
        <w:rPr>
          <w:rFonts w:asciiTheme="minorHAnsi" w:eastAsiaTheme="minorEastAsia" w:hAnsiTheme="minorHAnsi"/>
          <w:noProof/>
          <w:color w:val="000000" w:themeColor="text1"/>
          <w:sz w:val="22"/>
          <w:szCs w:val="22"/>
        </w:rPr>
        <w:tab/>
      </w:r>
      <w:r w:rsidRPr="00EE35AE">
        <w:rPr>
          <w:noProof/>
          <w:color w:val="000000" w:themeColor="text1"/>
        </w:rPr>
        <w:t>Порядок подготовки и утверждения документации по планировке территории на основании решения администрации Волоконовского района</w:t>
      </w:r>
      <w:r w:rsidRPr="00EE35AE">
        <w:rPr>
          <w:noProof/>
          <w:color w:val="000000" w:themeColor="text1"/>
        </w:rPr>
        <w:tab/>
      </w:r>
      <w:r w:rsidR="002C28CE" w:rsidRPr="00EE35AE">
        <w:rPr>
          <w:noProof/>
          <w:color w:val="000000" w:themeColor="text1"/>
        </w:rPr>
        <w:fldChar w:fldCharType="begin"/>
      </w:r>
      <w:r w:rsidRPr="00EE35AE">
        <w:rPr>
          <w:noProof/>
          <w:color w:val="000000" w:themeColor="text1"/>
        </w:rPr>
        <w:instrText xml:space="preserve"> PAGEREF _Toc486432367 \h </w:instrText>
      </w:r>
      <w:r w:rsidR="002C28CE" w:rsidRPr="00EE35AE">
        <w:rPr>
          <w:noProof/>
          <w:color w:val="000000" w:themeColor="text1"/>
        </w:rPr>
      </w:r>
      <w:r w:rsidR="002C28CE" w:rsidRPr="00EE35AE">
        <w:rPr>
          <w:noProof/>
          <w:color w:val="000000" w:themeColor="text1"/>
        </w:rPr>
        <w:fldChar w:fldCharType="separate"/>
      </w:r>
      <w:r w:rsidR="0045683E" w:rsidRPr="00EE35AE">
        <w:rPr>
          <w:noProof/>
          <w:color w:val="000000" w:themeColor="text1"/>
        </w:rPr>
        <w:t>24</w:t>
      </w:r>
      <w:r w:rsidR="002C28CE" w:rsidRPr="00EE35AE">
        <w:rPr>
          <w:noProof/>
          <w:color w:val="000000" w:themeColor="text1"/>
        </w:rPr>
        <w:fldChar w:fldCharType="end"/>
      </w:r>
    </w:p>
    <w:p w:rsidR="00A737ED" w:rsidRPr="00EE35AE" w:rsidRDefault="00A737ED">
      <w:pPr>
        <w:pStyle w:val="28"/>
        <w:tabs>
          <w:tab w:val="left" w:pos="1320"/>
          <w:tab w:val="right" w:leader="dot" w:pos="10082"/>
        </w:tabs>
        <w:rPr>
          <w:rFonts w:asciiTheme="minorHAnsi" w:eastAsiaTheme="minorEastAsia" w:hAnsiTheme="minorHAnsi"/>
          <w:noProof/>
          <w:color w:val="000000" w:themeColor="text1"/>
          <w:sz w:val="22"/>
          <w:szCs w:val="22"/>
        </w:rPr>
      </w:pPr>
      <w:r w:rsidRPr="00EE35AE">
        <w:rPr>
          <w:noProof/>
          <w:color w:val="000000" w:themeColor="text1"/>
        </w:rPr>
        <w:t>Глава 5.</w:t>
      </w:r>
      <w:r w:rsidRPr="00EE35AE">
        <w:rPr>
          <w:rFonts w:asciiTheme="minorHAnsi" w:eastAsiaTheme="minorEastAsia" w:hAnsiTheme="minorHAnsi"/>
          <w:noProof/>
          <w:color w:val="000000" w:themeColor="text1"/>
          <w:sz w:val="22"/>
          <w:szCs w:val="22"/>
        </w:rPr>
        <w:tab/>
      </w:r>
      <w:r w:rsidRPr="00EE35AE">
        <w:rPr>
          <w:noProof/>
          <w:color w:val="000000" w:themeColor="text1"/>
        </w:rPr>
        <w:t>Положение о проведении публичных слушаний по вопросам землепользования и застройки</w:t>
      </w:r>
      <w:r w:rsidRPr="00EE35AE">
        <w:rPr>
          <w:noProof/>
          <w:color w:val="000000" w:themeColor="text1"/>
        </w:rPr>
        <w:tab/>
      </w:r>
      <w:r w:rsidR="002C28CE" w:rsidRPr="00EE35AE">
        <w:rPr>
          <w:noProof/>
          <w:color w:val="000000" w:themeColor="text1"/>
        </w:rPr>
        <w:fldChar w:fldCharType="begin"/>
      </w:r>
      <w:r w:rsidRPr="00EE35AE">
        <w:rPr>
          <w:noProof/>
          <w:color w:val="000000" w:themeColor="text1"/>
        </w:rPr>
        <w:instrText xml:space="preserve"> PAGEREF _Toc486432368 \h </w:instrText>
      </w:r>
      <w:r w:rsidR="002C28CE" w:rsidRPr="00EE35AE">
        <w:rPr>
          <w:noProof/>
          <w:color w:val="000000" w:themeColor="text1"/>
        </w:rPr>
      </w:r>
      <w:r w:rsidR="002C28CE" w:rsidRPr="00EE35AE">
        <w:rPr>
          <w:noProof/>
          <w:color w:val="000000" w:themeColor="text1"/>
        </w:rPr>
        <w:fldChar w:fldCharType="separate"/>
      </w:r>
      <w:r w:rsidR="0045683E" w:rsidRPr="00EE35AE">
        <w:rPr>
          <w:noProof/>
          <w:color w:val="000000" w:themeColor="text1"/>
        </w:rPr>
        <w:t>27</w:t>
      </w:r>
      <w:r w:rsidR="002C28CE" w:rsidRPr="00EE35AE">
        <w:rPr>
          <w:noProof/>
          <w:color w:val="000000" w:themeColor="text1"/>
        </w:rPr>
        <w:fldChar w:fldCharType="end"/>
      </w:r>
    </w:p>
    <w:p w:rsidR="00A737ED" w:rsidRPr="00EE35AE" w:rsidRDefault="00A737ED">
      <w:pPr>
        <w:pStyle w:val="31"/>
        <w:rPr>
          <w:rFonts w:asciiTheme="minorHAnsi" w:eastAsiaTheme="minorEastAsia" w:hAnsiTheme="minorHAnsi"/>
          <w:noProof/>
          <w:color w:val="000000" w:themeColor="text1"/>
          <w:sz w:val="22"/>
          <w:szCs w:val="22"/>
        </w:rPr>
      </w:pPr>
      <w:r w:rsidRPr="00EE35AE">
        <w:rPr>
          <w:noProof/>
          <w:color w:val="000000" w:themeColor="text1"/>
        </w:rPr>
        <w:t>Статья 18.</w:t>
      </w:r>
      <w:r w:rsidRPr="00EE35AE">
        <w:rPr>
          <w:rFonts w:asciiTheme="minorHAnsi" w:eastAsiaTheme="minorEastAsia" w:hAnsiTheme="minorHAnsi"/>
          <w:noProof/>
          <w:color w:val="000000" w:themeColor="text1"/>
          <w:sz w:val="22"/>
          <w:szCs w:val="22"/>
        </w:rPr>
        <w:tab/>
      </w:r>
      <w:r w:rsidRPr="00EE35AE">
        <w:rPr>
          <w:noProof/>
          <w:color w:val="000000" w:themeColor="text1"/>
        </w:rPr>
        <w:t>Общие положения о публичных слушаниях</w:t>
      </w:r>
      <w:r w:rsidRPr="00EE35AE">
        <w:rPr>
          <w:noProof/>
          <w:color w:val="000000" w:themeColor="text1"/>
        </w:rPr>
        <w:tab/>
      </w:r>
      <w:r w:rsidR="002C28CE" w:rsidRPr="00EE35AE">
        <w:rPr>
          <w:noProof/>
          <w:color w:val="000000" w:themeColor="text1"/>
        </w:rPr>
        <w:fldChar w:fldCharType="begin"/>
      </w:r>
      <w:r w:rsidRPr="00EE35AE">
        <w:rPr>
          <w:noProof/>
          <w:color w:val="000000" w:themeColor="text1"/>
        </w:rPr>
        <w:instrText xml:space="preserve"> PAGEREF _Toc486432369 \h </w:instrText>
      </w:r>
      <w:r w:rsidR="002C28CE" w:rsidRPr="00EE35AE">
        <w:rPr>
          <w:noProof/>
          <w:color w:val="000000" w:themeColor="text1"/>
        </w:rPr>
      </w:r>
      <w:r w:rsidR="002C28CE" w:rsidRPr="00EE35AE">
        <w:rPr>
          <w:noProof/>
          <w:color w:val="000000" w:themeColor="text1"/>
        </w:rPr>
        <w:fldChar w:fldCharType="separate"/>
      </w:r>
      <w:r w:rsidR="0045683E" w:rsidRPr="00EE35AE">
        <w:rPr>
          <w:noProof/>
          <w:color w:val="000000" w:themeColor="text1"/>
        </w:rPr>
        <w:t>27</w:t>
      </w:r>
      <w:r w:rsidR="002C28CE" w:rsidRPr="00EE35AE">
        <w:rPr>
          <w:noProof/>
          <w:color w:val="000000" w:themeColor="text1"/>
        </w:rPr>
        <w:fldChar w:fldCharType="end"/>
      </w:r>
    </w:p>
    <w:p w:rsidR="00A737ED" w:rsidRPr="00EE35AE" w:rsidRDefault="00A737ED">
      <w:pPr>
        <w:pStyle w:val="31"/>
        <w:rPr>
          <w:rFonts w:asciiTheme="minorHAnsi" w:eastAsiaTheme="minorEastAsia" w:hAnsiTheme="minorHAnsi"/>
          <w:noProof/>
          <w:color w:val="000000" w:themeColor="text1"/>
          <w:sz w:val="22"/>
          <w:szCs w:val="22"/>
        </w:rPr>
      </w:pPr>
      <w:r w:rsidRPr="00EE35AE">
        <w:rPr>
          <w:noProof/>
          <w:color w:val="000000" w:themeColor="text1"/>
        </w:rPr>
        <w:lastRenderedPageBreak/>
        <w:t>Статья 19.</w:t>
      </w:r>
      <w:r w:rsidRPr="00EE35AE">
        <w:rPr>
          <w:rFonts w:asciiTheme="minorHAnsi" w:eastAsiaTheme="minorEastAsia" w:hAnsiTheme="minorHAnsi"/>
          <w:noProof/>
          <w:color w:val="000000" w:themeColor="text1"/>
          <w:sz w:val="22"/>
          <w:szCs w:val="22"/>
        </w:rPr>
        <w:tab/>
      </w:r>
      <w:r w:rsidRPr="00EE35AE">
        <w:rPr>
          <w:noProof/>
          <w:color w:val="000000" w:themeColor="text1"/>
        </w:rPr>
        <w:t>Порядок проведения публичных слушаний по вопросам градостроительной деятельности</w:t>
      </w:r>
      <w:r w:rsidRPr="00EE35AE">
        <w:rPr>
          <w:noProof/>
          <w:color w:val="000000" w:themeColor="text1"/>
        </w:rPr>
        <w:tab/>
      </w:r>
      <w:r w:rsidR="002C28CE" w:rsidRPr="00EE35AE">
        <w:rPr>
          <w:noProof/>
          <w:color w:val="000000" w:themeColor="text1"/>
        </w:rPr>
        <w:fldChar w:fldCharType="begin"/>
      </w:r>
      <w:r w:rsidRPr="00EE35AE">
        <w:rPr>
          <w:noProof/>
          <w:color w:val="000000" w:themeColor="text1"/>
        </w:rPr>
        <w:instrText xml:space="preserve"> PAGEREF _Toc486432370 \h </w:instrText>
      </w:r>
      <w:r w:rsidR="002C28CE" w:rsidRPr="00EE35AE">
        <w:rPr>
          <w:noProof/>
          <w:color w:val="000000" w:themeColor="text1"/>
        </w:rPr>
      </w:r>
      <w:r w:rsidR="002C28CE" w:rsidRPr="00EE35AE">
        <w:rPr>
          <w:noProof/>
          <w:color w:val="000000" w:themeColor="text1"/>
        </w:rPr>
        <w:fldChar w:fldCharType="separate"/>
      </w:r>
      <w:r w:rsidR="0045683E" w:rsidRPr="00EE35AE">
        <w:rPr>
          <w:noProof/>
          <w:color w:val="000000" w:themeColor="text1"/>
        </w:rPr>
        <w:t>28</w:t>
      </w:r>
      <w:r w:rsidR="002C28CE" w:rsidRPr="00EE35AE">
        <w:rPr>
          <w:noProof/>
          <w:color w:val="000000" w:themeColor="text1"/>
        </w:rPr>
        <w:fldChar w:fldCharType="end"/>
      </w:r>
    </w:p>
    <w:p w:rsidR="00A737ED" w:rsidRPr="00EE35AE" w:rsidRDefault="00A737ED">
      <w:pPr>
        <w:pStyle w:val="31"/>
        <w:rPr>
          <w:rFonts w:asciiTheme="minorHAnsi" w:eastAsiaTheme="minorEastAsia" w:hAnsiTheme="minorHAnsi"/>
          <w:noProof/>
          <w:color w:val="000000" w:themeColor="text1"/>
          <w:sz w:val="22"/>
          <w:szCs w:val="22"/>
        </w:rPr>
      </w:pPr>
      <w:r w:rsidRPr="00EE35AE">
        <w:rPr>
          <w:noProof/>
          <w:color w:val="000000" w:themeColor="text1"/>
        </w:rPr>
        <w:t>Статья 20.</w:t>
      </w:r>
      <w:r w:rsidRPr="00EE35AE">
        <w:rPr>
          <w:rFonts w:asciiTheme="minorHAnsi" w:eastAsiaTheme="minorEastAsia" w:hAnsiTheme="minorHAnsi"/>
          <w:noProof/>
          <w:color w:val="000000" w:themeColor="text1"/>
          <w:sz w:val="22"/>
          <w:szCs w:val="22"/>
        </w:rPr>
        <w:tab/>
      </w:r>
      <w:r w:rsidRPr="00EE35AE">
        <w:rPr>
          <w:noProof/>
          <w:color w:val="000000" w:themeColor="text1"/>
        </w:rPr>
        <w:t>Сроки проведения публичных слушаний</w:t>
      </w:r>
      <w:r w:rsidRPr="00EE35AE">
        <w:rPr>
          <w:noProof/>
          <w:color w:val="000000" w:themeColor="text1"/>
        </w:rPr>
        <w:tab/>
      </w:r>
      <w:r w:rsidR="002C28CE" w:rsidRPr="00EE35AE">
        <w:rPr>
          <w:noProof/>
          <w:color w:val="000000" w:themeColor="text1"/>
        </w:rPr>
        <w:fldChar w:fldCharType="begin"/>
      </w:r>
      <w:r w:rsidRPr="00EE35AE">
        <w:rPr>
          <w:noProof/>
          <w:color w:val="000000" w:themeColor="text1"/>
        </w:rPr>
        <w:instrText xml:space="preserve"> PAGEREF _Toc486432371 \h </w:instrText>
      </w:r>
      <w:r w:rsidR="002C28CE" w:rsidRPr="00EE35AE">
        <w:rPr>
          <w:noProof/>
          <w:color w:val="000000" w:themeColor="text1"/>
        </w:rPr>
      </w:r>
      <w:r w:rsidR="002C28CE" w:rsidRPr="00EE35AE">
        <w:rPr>
          <w:noProof/>
          <w:color w:val="000000" w:themeColor="text1"/>
        </w:rPr>
        <w:fldChar w:fldCharType="separate"/>
      </w:r>
      <w:r w:rsidR="0045683E" w:rsidRPr="00EE35AE">
        <w:rPr>
          <w:noProof/>
          <w:color w:val="000000" w:themeColor="text1"/>
        </w:rPr>
        <w:t>29</w:t>
      </w:r>
      <w:r w:rsidR="002C28CE" w:rsidRPr="00EE35AE">
        <w:rPr>
          <w:noProof/>
          <w:color w:val="000000" w:themeColor="text1"/>
        </w:rPr>
        <w:fldChar w:fldCharType="end"/>
      </w:r>
    </w:p>
    <w:p w:rsidR="00A737ED" w:rsidRPr="00EE35AE" w:rsidRDefault="00A737ED">
      <w:pPr>
        <w:pStyle w:val="28"/>
        <w:tabs>
          <w:tab w:val="left" w:pos="1320"/>
          <w:tab w:val="right" w:leader="dot" w:pos="10082"/>
        </w:tabs>
        <w:rPr>
          <w:rFonts w:asciiTheme="minorHAnsi" w:eastAsiaTheme="minorEastAsia" w:hAnsiTheme="minorHAnsi"/>
          <w:noProof/>
          <w:color w:val="000000" w:themeColor="text1"/>
          <w:sz w:val="22"/>
          <w:szCs w:val="22"/>
        </w:rPr>
      </w:pPr>
      <w:r w:rsidRPr="00EE35AE">
        <w:rPr>
          <w:noProof/>
          <w:color w:val="000000" w:themeColor="text1"/>
        </w:rPr>
        <w:t>Глава 6.</w:t>
      </w:r>
      <w:r w:rsidRPr="00EE35AE">
        <w:rPr>
          <w:rFonts w:asciiTheme="minorHAnsi" w:eastAsiaTheme="minorEastAsia" w:hAnsiTheme="minorHAnsi"/>
          <w:noProof/>
          <w:color w:val="000000" w:themeColor="text1"/>
          <w:sz w:val="22"/>
          <w:szCs w:val="22"/>
        </w:rPr>
        <w:tab/>
      </w:r>
      <w:r w:rsidRPr="00EE35AE">
        <w:rPr>
          <w:noProof/>
          <w:color w:val="000000" w:themeColor="text1"/>
        </w:rPr>
        <w:t>Положение о внесении изменения в правила землепользования и застройки.</w:t>
      </w:r>
      <w:r w:rsidRPr="00EE35AE">
        <w:rPr>
          <w:noProof/>
          <w:color w:val="000000" w:themeColor="text1"/>
        </w:rPr>
        <w:tab/>
      </w:r>
      <w:r w:rsidR="002C28CE" w:rsidRPr="00EE35AE">
        <w:rPr>
          <w:noProof/>
          <w:color w:val="000000" w:themeColor="text1"/>
        </w:rPr>
        <w:fldChar w:fldCharType="begin"/>
      </w:r>
      <w:r w:rsidRPr="00EE35AE">
        <w:rPr>
          <w:noProof/>
          <w:color w:val="000000" w:themeColor="text1"/>
        </w:rPr>
        <w:instrText xml:space="preserve"> PAGEREF _Toc486432372 \h </w:instrText>
      </w:r>
      <w:r w:rsidR="002C28CE" w:rsidRPr="00EE35AE">
        <w:rPr>
          <w:noProof/>
          <w:color w:val="000000" w:themeColor="text1"/>
        </w:rPr>
      </w:r>
      <w:r w:rsidR="002C28CE" w:rsidRPr="00EE35AE">
        <w:rPr>
          <w:noProof/>
          <w:color w:val="000000" w:themeColor="text1"/>
        </w:rPr>
        <w:fldChar w:fldCharType="separate"/>
      </w:r>
      <w:r w:rsidR="0045683E" w:rsidRPr="00EE35AE">
        <w:rPr>
          <w:noProof/>
          <w:color w:val="000000" w:themeColor="text1"/>
        </w:rPr>
        <w:t>30</w:t>
      </w:r>
      <w:r w:rsidR="002C28CE" w:rsidRPr="00EE35AE">
        <w:rPr>
          <w:noProof/>
          <w:color w:val="000000" w:themeColor="text1"/>
        </w:rPr>
        <w:fldChar w:fldCharType="end"/>
      </w:r>
    </w:p>
    <w:p w:rsidR="00A737ED" w:rsidRPr="00EE35AE" w:rsidRDefault="00A737ED">
      <w:pPr>
        <w:pStyle w:val="31"/>
        <w:rPr>
          <w:rFonts w:asciiTheme="minorHAnsi" w:eastAsiaTheme="minorEastAsia" w:hAnsiTheme="minorHAnsi"/>
          <w:noProof/>
          <w:color w:val="000000" w:themeColor="text1"/>
          <w:sz w:val="22"/>
          <w:szCs w:val="22"/>
        </w:rPr>
      </w:pPr>
      <w:r w:rsidRPr="00EE35AE">
        <w:rPr>
          <w:noProof/>
          <w:color w:val="000000" w:themeColor="text1"/>
        </w:rPr>
        <w:t>Статья 21.</w:t>
      </w:r>
      <w:r w:rsidRPr="00EE35AE">
        <w:rPr>
          <w:rFonts w:asciiTheme="minorHAnsi" w:eastAsiaTheme="minorEastAsia" w:hAnsiTheme="minorHAnsi"/>
          <w:noProof/>
          <w:color w:val="000000" w:themeColor="text1"/>
          <w:sz w:val="22"/>
          <w:szCs w:val="22"/>
        </w:rPr>
        <w:tab/>
      </w:r>
      <w:r w:rsidRPr="00EE35AE">
        <w:rPr>
          <w:noProof/>
          <w:color w:val="000000" w:themeColor="text1"/>
        </w:rPr>
        <w:t>Основания внесения изменений в Правила.</w:t>
      </w:r>
      <w:r w:rsidRPr="00EE35AE">
        <w:rPr>
          <w:noProof/>
          <w:color w:val="000000" w:themeColor="text1"/>
        </w:rPr>
        <w:tab/>
      </w:r>
      <w:r w:rsidR="002C28CE" w:rsidRPr="00EE35AE">
        <w:rPr>
          <w:noProof/>
          <w:color w:val="000000" w:themeColor="text1"/>
        </w:rPr>
        <w:fldChar w:fldCharType="begin"/>
      </w:r>
      <w:r w:rsidRPr="00EE35AE">
        <w:rPr>
          <w:noProof/>
          <w:color w:val="000000" w:themeColor="text1"/>
        </w:rPr>
        <w:instrText xml:space="preserve"> PAGEREF _Toc486432373 \h </w:instrText>
      </w:r>
      <w:r w:rsidR="002C28CE" w:rsidRPr="00EE35AE">
        <w:rPr>
          <w:noProof/>
          <w:color w:val="000000" w:themeColor="text1"/>
        </w:rPr>
      </w:r>
      <w:r w:rsidR="002C28CE" w:rsidRPr="00EE35AE">
        <w:rPr>
          <w:noProof/>
          <w:color w:val="000000" w:themeColor="text1"/>
        </w:rPr>
        <w:fldChar w:fldCharType="separate"/>
      </w:r>
      <w:r w:rsidR="0045683E" w:rsidRPr="00EE35AE">
        <w:rPr>
          <w:noProof/>
          <w:color w:val="000000" w:themeColor="text1"/>
        </w:rPr>
        <w:t>30</w:t>
      </w:r>
      <w:r w:rsidR="002C28CE" w:rsidRPr="00EE35AE">
        <w:rPr>
          <w:noProof/>
          <w:color w:val="000000" w:themeColor="text1"/>
        </w:rPr>
        <w:fldChar w:fldCharType="end"/>
      </w:r>
    </w:p>
    <w:p w:rsidR="00A737ED" w:rsidRPr="00EE35AE" w:rsidRDefault="00A737ED">
      <w:pPr>
        <w:pStyle w:val="31"/>
        <w:rPr>
          <w:rFonts w:asciiTheme="minorHAnsi" w:eastAsiaTheme="minorEastAsia" w:hAnsiTheme="minorHAnsi"/>
          <w:noProof/>
          <w:color w:val="000000" w:themeColor="text1"/>
          <w:sz w:val="22"/>
          <w:szCs w:val="22"/>
        </w:rPr>
      </w:pPr>
      <w:r w:rsidRPr="00EE35AE">
        <w:rPr>
          <w:noProof/>
          <w:color w:val="000000" w:themeColor="text1"/>
        </w:rPr>
        <w:t>Статья 22.</w:t>
      </w:r>
      <w:r w:rsidRPr="00EE35AE">
        <w:rPr>
          <w:rFonts w:asciiTheme="minorHAnsi" w:eastAsiaTheme="minorEastAsia" w:hAnsiTheme="minorHAnsi"/>
          <w:noProof/>
          <w:color w:val="000000" w:themeColor="text1"/>
          <w:sz w:val="22"/>
          <w:szCs w:val="22"/>
        </w:rPr>
        <w:tab/>
      </w:r>
      <w:r w:rsidRPr="00EE35AE">
        <w:rPr>
          <w:noProof/>
          <w:color w:val="000000" w:themeColor="text1"/>
        </w:rPr>
        <w:t>Порядок внесения изменений в Правила.</w:t>
      </w:r>
      <w:r w:rsidRPr="00EE35AE">
        <w:rPr>
          <w:noProof/>
          <w:color w:val="000000" w:themeColor="text1"/>
        </w:rPr>
        <w:tab/>
      </w:r>
      <w:r w:rsidR="002C28CE" w:rsidRPr="00EE35AE">
        <w:rPr>
          <w:noProof/>
          <w:color w:val="000000" w:themeColor="text1"/>
        </w:rPr>
        <w:fldChar w:fldCharType="begin"/>
      </w:r>
      <w:r w:rsidRPr="00EE35AE">
        <w:rPr>
          <w:noProof/>
          <w:color w:val="000000" w:themeColor="text1"/>
        </w:rPr>
        <w:instrText xml:space="preserve"> PAGEREF _Toc486432374 \h </w:instrText>
      </w:r>
      <w:r w:rsidR="002C28CE" w:rsidRPr="00EE35AE">
        <w:rPr>
          <w:noProof/>
          <w:color w:val="000000" w:themeColor="text1"/>
        </w:rPr>
      </w:r>
      <w:r w:rsidR="002C28CE" w:rsidRPr="00EE35AE">
        <w:rPr>
          <w:noProof/>
          <w:color w:val="000000" w:themeColor="text1"/>
        </w:rPr>
        <w:fldChar w:fldCharType="separate"/>
      </w:r>
      <w:r w:rsidR="0045683E" w:rsidRPr="00EE35AE">
        <w:rPr>
          <w:noProof/>
          <w:color w:val="000000" w:themeColor="text1"/>
        </w:rPr>
        <w:t>30</w:t>
      </w:r>
      <w:r w:rsidR="002C28CE" w:rsidRPr="00EE35AE">
        <w:rPr>
          <w:noProof/>
          <w:color w:val="000000" w:themeColor="text1"/>
        </w:rPr>
        <w:fldChar w:fldCharType="end"/>
      </w:r>
    </w:p>
    <w:p w:rsidR="00A737ED" w:rsidRPr="00EE35AE" w:rsidRDefault="00A737ED">
      <w:pPr>
        <w:pStyle w:val="28"/>
        <w:tabs>
          <w:tab w:val="left" w:pos="1320"/>
          <w:tab w:val="right" w:leader="dot" w:pos="10082"/>
        </w:tabs>
        <w:rPr>
          <w:rFonts w:asciiTheme="minorHAnsi" w:eastAsiaTheme="minorEastAsia" w:hAnsiTheme="minorHAnsi"/>
          <w:noProof/>
          <w:color w:val="000000" w:themeColor="text1"/>
          <w:sz w:val="22"/>
          <w:szCs w:val="22"/>
        </w:rPr>
      </w:pPr>
      <w:r w:rsidRPr="00EE35AE">
        <w:rPr>
          <w:noProof/>
          <w:color w:val="000000" w:themeColor="text1"/>
        </w:rPr>
        <w:t>Глава 7.</w:t>
      </w:r>
      <w:r w:rsidRPr="00EE35AE">
        <w:rPr>
          <w:rFonts w:asciiTheme="minorHAnsi" w:eastAsiaTheme="minorEastAsia" w:hAnsiTheme="minorHAnsi"/>
          <w:noProof/>
          <w:color w:val="000000" w:themeColor="text1"/>
          <w:sz w:val="22"/>
          <w:szCs w:val="22"/>
        </w:rPr>
        <w:tab/>
      </w:r>
      <w:r w:rsidRPr="00EE35AE">
        <w:rPr>
          <w:noProof/>
          <w:color w:val="000000" w:themeColor="text1"/>
        </w:rPr>
        <w:t>Контроль за использованием земельных участков и иных объектов недвижимости. Ответственность за нарушения Правил</w:t>
      </w:r>
      <w:r w:rsidRPr="00EE35AE">
        <w:rPr>
          <w:noProof/>
          <w:color w:val="000000" w:themeColor="text1"/>
        </w:rPr>
        <w:tab/>
      </w:r>
      <w:r w:rsidR="002C28CE" w:rsidRPr="00EE35AE">
        <w:rPr>
          <w:noProof/>
          <w:color w:val="000000" w:themeColor="text1"/>
        </w:rPr>
        <w:fldChar w:fldCharType="begin"/>
      </w:r>
      <w:r w:rsidRPr="00EE35AE">
        <w:rPr>
          <w:noProof/>
          <w:color w:val="000000" w:themeColor="text1"/>
        </w:rPr>
        <w:instrText xml:space="preserve"> PAGEREF _Toc486432375 \h </w:instrText>
      </w:r>
      <w:r w:rsidR="002C28CE" w:rsidRPr="00EE35AE">
        <w:rPr>
          <w:noProof/>
          <w:color w:val="000000" w:themeColor="text1"/>
        </w:rPr>
      </w:r>
      <w:r w:rsidR="002C28CE" w:rsidRPr="00EE35AE">
        <w:rPr>
          <w:noProof/>
          <w:color w:val="000000" w:themeColor="text1"/>
        </w:rPr>
        <w:fldChar w:fldCharType="separate"/>
      </w:r>
      <w:r w:rsidR="0045683E" w:rsidRPr="00EE35AE">
        <w:rPr>
          <w:noProof/>
          <w:color w:val="000000" w:themeColor="text1"/>
        </w:rPr>
        <w:t>33</w:t>
      </w:r>
      <w:r w:rsidR="002C28CE" w:rsidRPr="00EE35AE">
        <w:rPr>
          <w:noProof/>
          <w:color w:val="000000" w:themeColor="text1"/>
        </w:rPr>
        <w:fldChar w:fldCharType="end"/>
      </w:r>
    </w:p>
    <w:p w:rsidR="00A737ED" w:rsidRPr="00EE35AE" w:rsidRDefault="00A737ED">
      <w:pPr>
        <w:pStyle w:val="31"/>
        <w:rPr>
          <w:rFonts w:asciiTheme="minorHAnsi" w:eastAsiaTheme="minorEastAsia" w:hAnsiTheme="minorHAnsi"/>
          <w:noProof/>
          <w:color w:val="000000" w:themeColor="text1"/>
          <w:sz w:val="22"/>
          <w:szCs w:val="22"/>
        </w:rPr>
      </w:pPr>
      <w:r w:rsidRPr="00EE35AE">
        <w:rPr>
          <w:noProof/>
          <w:color w:val="000000" w:themeColor="text1"/>
        </w:rPr>
        <w:t>Статья 23.</w:t>
      </w:r>
      <w:r w:rsidRPr="00EE35AE">
        <w:rPr>
          <w:rFonts w:asciiTheme="minorHAnsi" w:eastAsiaTheme="minorEastAsia" w:hAnsiTheme="minorHAnsi"/>
          <w:noProof/>
          <w:color w:val="000000" w:themeColor="text1"/>
          <w:sz w:val="22"/>
          <w:szCs w:val="22"/>
        </w:rPr>
        <w:tab/>
      </w:r>
      <w:r w:rsidRPr="00EE35AE">
        <w:rPr>
          <w:noProof/>
          <w:color w:val="000000" w:themeColor="text1"/>
        </w:rPr>
        <w:t>Контроль за использованием объектов недвижимости</w:t>
      </w:r>
      <w:r w:rsidRPr="00EE35AE">
        <w:rPr>
          <w:noProof/>
          <w:color w:val="000000" w:themeColor="text1"/>
        </w:rPr>
        <w:tab/>
      </w:r>
      <w:r w:rsidR="002C28CE" w:rsidRPr="00EE35AE">
        <w:rPr>
          <w:noProof/>
          <w:color w:val="000000" w:themeColor="text1"/>
        </w:rPr>
        <w:fldChar w:fldCharType="begin"/>
      </w:r>
      <w:r w:rsidRPr="00EE35AE">
        <w:rPr>
          <w:noProof/>
          <w:color w:val="000000" w:themeColor="text1"/>
        </w:rPr>
        <w:instrText xml:space="preserve"> PAGEREF _Toc486432376 \h </w:instrText>
      </w:r>
      <w:r w:rsidR="002C28CE" w:rsidRPr="00EE35AE">
        <w:rPr>
          <w:noProof/>
          <w:color w:val="000000" w:themeColor="text1"/>
        </w:rPr>
      </w:r>
      <w:r w:rsidR="002C28CE" w:rsidRPr="00EE35AE">
        <w:rPr>
          <w:noProof/>
          <w:color w:val="000000" w:themeColor="text1"/>
        </w:rPr>
        <w:fldChar w:fldCharType="separate"/>
      </w:r>
      <w:r w:rsidR="0045683E" w:rsidRPr="00EE35AE">
        <w:rPr>
          <w:noProof/>
          <w:color w:val="000000" w:themeColor="text1"/>
        </w:rPr>
        <w:t>33</w:t>
      </w:r>
      <w:r w:rsidR="002C28CE" w:rsidRPr="00EE35AE">
        <w:rPr>
          <w:noProof/>
          <w:color w:val="000000" w:themeColor="text1"/>
        </w:rPr>
        <w:fldChar w:fldCharType="end"/>
      </w:r>
    </w:p>
    <w:p w:rsidR="00A737ED" w:rsidRPr="00EE35AE" w:rsidRDefault="00A737ED">
      <w:pPr>
        <w:pStyle w:val="31"/>
        <w:rPr>
          <w:rFonts w:asciiTheme="minorHAnsi" w:eastAsiaTheme="minorEastAsia" w:hAnsiTheme="minorHAnsi"/>
          <w:noProof/>
          <w:color w:val="000000" w:themeColor="text1"/>
          <w:sz w:val="22"/>
          <w:szCs w:val="22"/>
        </w:rPr>
      </w:pPr>
      <w:r w:rsidRPr="00EE35AE">
        <w:rPr>
          <w:noProof/>
          <w:color w:val="000000" w:themeColor="text1"/>
        </w:rPr>
        <w:t>Статья 24.</w:t>
      </w:r>
      <w:r w:rsidRPr="00EE35AE">
        <w:rPr>
          <w:rFonts w:asciiTheme="minorHAnsi" w:eastAsiaTheme="minorEastAsia" w:hAnsiTheme="minorHAnsi"/>
          <w:noProof/>
          <w:color w:val="000000" w:themeColor="text1"/>
          <w:sz w:val="22"/>
          <w:szCs w:val="22"/>
        </w:rPr>
        <w:tab/>
      </w:r>
      <w:r w:rsidRPr="00EE35AE">
        <w:rPr>
          <w:noProof/>
          <w:color w:val="000000" w:themeColor="text1"/>
        </w:rPr>
        <w:t>Ответственность за нарушение Правил</w:t>
      </w:r>
      <w:r w:rsidRPr="00EE35AE">
        <w:rPr>
          <w:noProof/>
          <w:color w:val="000000" w:themeColor="text1"/>
        </w:rPr>
        <w:tab/>
      </w:r>
      <w:r w:rsidR="002C28CE" w:rsidRPr="00EE35AE">
        <w:rPr>
          <w:noProof/>
          <w:color w:val="000000" w:themeColor="text1"/>
        </w:rPr>
        <w:fldChar w:fldCharType="begin"/>
      </w:r>
      <w:r w:rsidRPr="00EE35AE">
        <w:rPr>
          <w:noProof/>
          <w:color w:val="000000" w:themeColor="text1"/>
        </w:rPr>
        <w:instrText xml:space="preserve"> PAGEREF _Toc486432377 \h </w:instrText>
      </w:r>
      <w:r w:rsidR="002C28CE" w:rsidRPr="00EE35AE">
        <w:rPr>
          <w:noProof/>
          <w:color w:val="000000" w:themeColor="text1"/>
        </w:rPr>
      </w:r>
      <w:r w:rsidR="002C28CE" w:rsidRPr="00EE35AE">
        <w:rPr>
          <w:noProof/>
          <w:color w:val="000000" w:themeColor="text1"/>
        </w:rPr>
        <w:fldChar w:fldCharType="separate"/>
      </w:r>
      <w:r w:rsidR="0045683E" w:rsidRPr="00EE35AE">
        <w:rPr>
          <w:noProof/>
          <w:color w:val="000000" w:themeColor="text1"/>
        </w:rPr>
        <w:t>33</w:t>
      </w:r>
      <w:r w:rsidR="002C28CE" w:rsidRPr="00EE35AE">
        <w:rPr>
          <w:noProof/>
          <w:color w:val="000000" w:themeColor="text1"/>
        </w:rPr>
        <w:fldChar w:fldCharType="end"/>
      </w:r>
    </w:p>
    <w:p w:rsidR="00B4497C" w:rsidRPr="00EE35AE" w:rsidRDefault="002C28CE" w:rsidP="004C5E1B">
      <w:pPr>
        <w:pStyle w:val="31"/>
        <w:rPr>
          <w:color w:val="000000" w:themeColor="text1"/>
        </w:rPr>
      </w:pPr>
      <w:r w:rsidRPr="00EE35AE">
        <w:rPr>
          <w:b/>
          <w:color w:val="000000" w:themeColor="text1"/>
          <w:sz w:val="28"/>
        </w:rPr>
        <w:fldChar w:fldCharType="end"/>
      </w:r>
    </w:p>
    <w:p w:rsidR="00E94EE3" w:rsidRPr="00EE35AE" w:rsidRDefault="00E94EE3" w:rsidP="00306B88">
      <w:pPr>
        <w:rPr>
          <w:color w:val="000000" w:themeColor="text1"/>
        </w:rPr>
      </w:pPr>
    </w:p>
    <w:p w:rsidR="00916340" w:rsidRPr="00EE35AE" w:rsidRDefault="00916340" w:rsidP="00306B88">
      <w:pPr>
        <w:rPr>
          <w:color w:val="000000" w:themeColor="text1"/>
        </w:rPr>
      </w:pPr>
    </w:p>
    <w:p w:rsidR="00916340" w:rsidRPr="00EE35AE" w:rsidRDefault="00916340" w:rsidP="00306B88">
      <w:pPr>
        <w:rPr>
          <w:color w:val="000000" w:themeColor="text1"/>
        </w:rPr>
      </w:pPr>
    </w:p>
    <w:p w:rsidR="00916340" w:rsidRPr="00EE35AE" w:rsidRDefault="00916340" w:rsidP="00306B88">
      <w:pPr>
        <w:rPr>
          <w:color w:val="000000" w:themeColor="text1"/>
        </w:rPr>
      </w:pPr>
    </w:p>
    <w:p w:rsidR="00916340" w:rsidRPr="00EE35AE" w:rsidRDefault="00916340" w:rsidP="00306B88">
      <w:pPr>
        <w:rPr>
          <w:color w:val="000000" w:themeColor="text1"/>
        </w:rPr>
      </w:pPr>
    </w:p>
    <w:p w:rsidR="00916340" w:rsidRPr="00EE35AE" w:rsidRDefault="00916340" w:rsidP="00306B88">
      <w:pPr>
        <w:rPr>
          <w:color w:val="000000" w:themeColor="text1"/>
        </w:rPr>
      </w:pPr>
    </w:p>
    <w:p w:rsidR="00916340" w:rsidRPr="00EE35AE" w:rsidRDefault="00916340" w:rsidP="00306B88">
      <w:pPr>
        <w:rPr>
          <w:color w:val="000000" w:themeColor="text1"/>
        </w:rPr>
      </w:pPr>
    </w:p>
    <w:p w:rsidR="00916340" w:rsidRPr="00EE35AE" w:rsidRDefault="00916340" w:rsidP="00306B88">
      <w:pPr>
        <w:rPr>
          <w:color w:val="000000" w:themeColor="text1"/>
        </w:rPr>
      </w:pPr>
    </w:p>
    <w:p w:rsidR="00916340" w:rsidRPr="00EE35AE" w:rsidRDefault="00916340" w:rsidP="00306B88">
      <w:pPr>
        <w:rPr>
          <w:color w:val="000000" w:themeColor="text1"/>
        </w:rPr>
      </w:pPr>
    </w:p>
    <w:p w:rsidR="00916340" w:rsidRPr="00EE35AE" w:rsidRDefault="00916340" w:rsidP="00306B88">
      <w:pPr>
        <w:rPr>
          <w:color w:val="000000" w:themeColor="text1"/>
        </w:rPr>
      </w:pPr>
    </w:p>
    <w:p w:rsidR="00916340" w:rsidRPr="00EE35AE" w:rsidRDefault="00916340" w:rsidP="00306B88">
      <w:pPr>
        <w:rPr>
          <w:color w:val="000000" w:themeColor="text1"/>
        </w:rPr>
      </w:pPr>
    </w:p>
    <w:p w:rsidR="00916340" w:rsidRPr="00EE35AE" w:rsidRDefault="00916340" w:rsidP="00306B88">
      <w:pPr>
        <w:rPr>
          <w:color w:val="000000" w:themeColor="text1"/>
        </w:rPr>
      </w:pPr>
    </w:p>
    <w:p w:rsidR="006670BC" w:rsidRPr="00EE35AE" w:rsidRDefault="006670BC" w:rsidP="00306B88">
      <w:pPr>
        <w:rPr>
          <w:color w:val="000000" w:themeColor="text1"/>
        </w:rPr>
      </w:pPr>
    </w:p>
    <w:p w:rsidR="006670BC" w:rsidRPr="00EE35AE" w:rsidRDefault="006670BC" w:rsidP="00306B88">
      <w:pPr>
        <w:rPr>
          <w:color w:val="000000" w:themeColor="text1"/>
        </w:rPr>
      </w:pPr>
    </w:p>
    <w:p w:rsidR="006670BC" w:rsidRPr="00EE35AE" w:rsidRDefault="006670BC" w:rsidP="00306B88">
      <w:pPr>
        <w:rPr>
          <w:color w:val="000000" w:themeColor="text1"/>
        </w:rPr>
      </w:pPr>
    </w:p>
    <w:p w:rsidR="006670BC" w:rsidRPr="00EE35AE" w:rsidRDefault="006670BC" w:rsidP="00306B88">
      <w:pPr>
        <w:rPr>
          <w:color w:val="000000" w:themeColor="text1"/>
        </w:rPr>
      </w:pPr>
    </w:p>
    <w:p w:rsidR="006670BC" w:rsidRPr="00EE35AE" w:rsidRDefault="006670BC" w:rsidP="00306B88">
      <w:pPr>
        <w:rPr>
          <w:color w:val="000000" w:themeColor="text1"/>
        </w:rPr>
      </w:pPr>
    </w:p>
    <w:p w:rsidR="006670BC" w:rsidRPr="00EE35AE" w:rsidRDefault="006670BC" w:rsidP="00306B88">
      <w:pPr>
        <w:rPr>
          <w:color w:val="000000" w:themeColor="text1"/>
        </w:rPr>
      </w:pPr>
    </w:p>
    <w:p w:rsidR="006670BC" w:rsidRPr="00EE35AE" w:rsidRDefault="006670BC" w:rsidP="00306B88">
      <w:pPr>
        <w:rPr>
          <w:color w:val="000000" w:themeColor="text1"/>
        </w:rPr>
      </w:pPr>
    </w:p>
    <w:p w:rsidR="003910C5" w:rsidRPr="00EE35AE" w:rsidRDefault="003910C5" w:rsidP="00306B88">
      <w:pPr>
        <w:rPr>
          <w:color w:val="000000" w:themeColor="text1"/>
        </w:rPr>
      </w:pPr>
    </w:p>
    <w:p w:rsidR="003910C5" w:rsidRPr="00EE35AE" w:rsidRDefault="003910C5" w:rsidP="00306B88">
      <w:pPr>
        <w:rPr>
          <w:color w:val="000000" w:themeColor="text1"/>
        </w:rPr>
      </w:pPr>
    </w:p>
    <w:p w:rsidR="003910C5" w:rsidRPr="00EE35AE" w:rsidRDefault="003910C5" w:rsidP="00306B88">
      <w:pPr>
        <w:rPr>
          <w:color w:val="000000" w:themeColor="text1"/>
        </w:rPr>
      </w:pPr>
    </w:p>
    <w:p w:rsidR="003910C5" w:rsidRPr="00EE35AE" w:rsidRDefault="003910C5" w:rsidP="00306B88">
      <w:pPr>
        <w:rPr>
          <w:color w:val="000000" w:themeColor="text1"/>
        </w:rPr>
      </w:pPr>
    </w:p>
    <w:p w:rsidR="003910C5" w:rsidRPr="00EE35AE" w:rsidRDefault="003910C5" w:rsidP="00306B88">
      <w:pPr>
        <w:rPr>
          <w:color w:val="000000" w:themeColor="text1"/>
        </w:rPr>
      </w:pPr>
    </w:p>
    <w:p w:rsidR="003910C5" w:rsidRPr="00EE35AE" w:rsidRDefault="003910C5" w:rsidP="00306B88">
      <w:pPr>
        <w:rPr>
          <w:color w:val="000000" w:themeColor="text1"/>
        </w:rPr>
      </w:pPr>
    </w:p>
    <w:p w:rsidR="003910C5" w:rsidRPr="00EE35AE" w:rsidRDefault="003910C5" w:rsidP="00306B88">
      <w:pPr>
        <w:rPr>
          <w:color w:val="000000" w:themeColor="text1"/>
        </w:rPr>
      </w:pPr>
    </w:p>
    <w:p w:rsidR="00916340" w:rsidRPr="00EE35AE" w:rsidRDefault="00916340" w:rsidP="00306B88">
      <w:pPr>
        <w:rPr>
          <w:color w:val="000000" w:themeColor="text1"/>
        </w:rPr>
      </w:pPr>
    </w:p>
    <w:p w:rsidR="00916340" w:rsidRPr="00EE35AE" w:rsidRDefault="00916340" w:rsidP="00306B88">
      <w:pPr>
        <w:rPr>
          <w:color w:val="000000" w:themeColor="text1"/>
        </w:rPr>
      </w:pPr>
    </w:p>
    <w:p w:rsidR="000E6F94" w:rsidRPr="00EE35AE" w:rsidRDefault="000E6F94" w:rsidP="00306B88">
      <w:pPr>
        <w:rPr>
          <w:color w:val="000000" w:themeColor="text1"/>
        </w:rPr>
      </w:pPr>
    </w:p>
    <w:p w:rsidR="00F409A8" w:rsidRPr="00EE35AE" w:rsidRDefault="00F409A8" w:rsidP="00306B88">
      <w:pPr>
        <w:rPr>
          <w:color w:val="000000" w:themeColor="text1"/>
        </w:rPr>
      </w:pPr>
    </w:p>
    <w:p w:rsidR="00F409A8" w:rsidRPr="00EE35AE" w:rsidRDefault="00F409A8" w:rsidP="00306B88">
      <w:pPr>
        <w:rPr>
          <w:color w:val="000000" w:themeColor="text1"/>
        </w:rPr>
      </w:pPr>
    </w:p>
    <w:p w:rsidR="00F409A8" w:rsidRPr="00EE35AE" w:rsidRDefault="00F409A8" w:rsidP="00306B88">
      <w:pPr>
        <w:rPr>
          <w:color w:val="000000" w:themeColor="text1"/>
        </w:rPr>
      </w:pPr>
    </w:p>
    <w:p w:rsidR="00F409A8" w:rsidRPr="00EE35AE" w:rsidRDefault="00F409A8" w:rsidP="00306B88">
      <w:pPr>
        <w:rPr>
          <w:color w:val="000000" w:themeColor="text1"/>
        </w:rPr>
      </w:pPr>
    </w:p>
    <w:p w:rsidR="000E6F94" w:rsidRPr="00EE35AE" w:rsidRDefault="000E6F94" w:rsidP="00306B88">
      <w:pPr>
        <w:rPr>
          <w:color w:val="000000" w:themeColor="text1"/>
        </w:rPr>
      </w:pPr>
    </w:p>
    <w:p w:rsidR="000E6F94" w:rsidRPr="00EE35AE" w:rsidRDefault="000E6F94" w:rsidP="00306B88">
      <w:pPr>
        <w:rPr>
          <w:color w:val="000000" w:themeColor="text1"/>
        </w:rPr>
      </w:pPr>
    </w:p>
    <w:p w:rsidR="000E6F94" w:rsidRPr="00EE35AE" w:rsidRDefault="000E6F94" w:rsidP="00306B88">
      <w:pPr>
        <w:rPr>
          <w:color w:val="000000" w:themeColor="text1"/>
        </w:rPr>
      </w:pPr>
    </w:p>
    <w:p w:rsidR="000E6F94" w:rsidRPr="00EE35AE" w:rsidRDefault="000E6F94" w:rsidP="00306B88">
      <w:pPr>
        <w:rPr>
          <w:color w:val="000000" w:themeColor="text1"/>
        </w:rPr>
      </w:pPr>
    </w:p>
    <w:p w:rsidR="000E6F94" w:rsidRPr="00EE35AE" w:rsidRDefault="000E6F94" w:rsidP="00306B88">
      <w:pPr>
        <w:rPr>
          <w:color w:val="000000" w:themeColor="text1"/>
        </w:rPr>
      </w:pPr>
    </w:p>
    <w:p w:rsidR="007E4771" w:rsidRPr="00EE35AE" w:rsidRDefault="007E4771" w:rsidP="007E4771">
      <w:pPr>
        <w:pStyle w:val="af9"/>
        <w:rPr>
          <w:color w:val="000000" w:themeColor="text1"/>
        </w:rPr>
      </w:pPr>
      <w:r w:rsidRPr="00EE35AE">
        <w:rPr>
          <w:color w:val="000000" w:themeColor="text1"/>
        </w:rPr>
        <w:lastRenderedPageBreak/>
        <w:t>РАЗДЕЛ 1</w:t>
      </w:r>
    </w:p>
    <w:p w:rsidR="007E4771" w:rsidRPr="00EE35AE" w:rsidRDefault="007E4771" w:rsidP="007E4771">
      <w:pPr>
        <w:pStyle w:val="10"/>
        <w:spacing w:line="276" w:lineRule="auto"/>
        <w:rPr>
          <w:color w:val="000000" w:themeColor="text1"/>
        </w:rPr>
      </w:pPr>
      <w:bookmarkStart w:id="1" w:name="_Toc461011433"/>
      <w:bookmarkStart w:id="2" w:name="_Toc463359593"/>
      <w:bookmarkStart w:id="3" w:name="_Toc486432346"/>
      <w:r w:rsidRPr="00EE35AE">
        <w:rPr>
          <w:color w:val="000000" w:themeColor="text1"/>
        </w:rPr>
        <w:t>РАЗДЕЛ 1</w:t>
      </w:r>
      <w:bookmarkEnd w:id="1"/>
      <w:r w:rsidRPr="00EE35AE">
        <w:rPr>
          <w:color w:val="000000" w:themeColor="text1"/>
        </w:rPr>
        <w:t>. Порядок применения Правил землепользования и застройки и внесение в них изменений.</w:t>
      </w:r>
      <w:bookmarkEnd w:id="2"/>
      <w:bookmarkEnd w:id="3"/>
    </w:p>
    <w:p w:rsidR="00442DF5" w:rsidRPr="00EE35AE" w:rsidRDefault="00442DF5" w:rsidP="004D0FDD">
      <w:pPr>
        <w:ind w:firstLine="709"/>
        <w:jc w:val="both"/>
        <w:rPr>
          <w:color w:val="000000" w:themeColor="text1"/>
        </w:rPr>
      </w:pPr>
      <w:bookmarkStart w:id="4" w:name="_Toc453928988"/>
      <w:r w:rsidRPr="00EE35AE">
        <w:rPr>
          <w:color w:val="000000" w:themeColor="text1"/>
        </w:rPr>
        <w:t xml:space="preserve">Правила землепользования и застройки </w:t>
      </w:r>
      <w:r w:rsidR="00D92BED" w:rsidRPr="00EE35AE">
        <w:rPr>
          <w:color w:val="000000" w:themeColor="text1"/>
        </w:rPr>
        <w:t xml:space="preserve">(далее по тексту – Правила) </w:t>
      </w:r>
      <w:r w:rsidR="00536475" w:rsidRPr="00EE35AE">
        <w:rPr>
          <w:color w:val="000000" w:themeColor="text1"/>
        </w:rPr>
        <w:t>Фощеватовского</w:t>
      </w:r>
      <w:r w:rsidRPr="00EE35AE">
        <w:rPr>
          <w:color w:val="000000" w:themeColor="text1"/>
        </w:rPr>
        <w:t xml:space="preserve"> сельского поселения </w:t>
      </w:r>
      <w:r w:rsidR="0028528D" w:rsidRPr="00EE35AE">
        <w:rPr>
          <w:color w:val="000000" w:themeColor="text1"/>
        </w:rPr>
        <w:t>м</w:t>
      </w:r>
      <w:r w:rsidRPr="00EE35AE">
        <w:rPr>
          <w:color w:val="000000" w:themeColor="text1"/>
        </w:rPr>
        <w:t>униципального района «</w:t>
      </w:r>
      <w:r w:rsidR="0036263D" w:rsidRPr="00EE35AE">
        <w:rPr>
          <w:color w:val="000000" w:themeColor="text1"/>
        </w:rPr>
        <w:t>Волоконовский</w:t>
      </w:r>
      <w:r w:rsidRPr="00EE35AE">
        <w:rPr>
          <w:color w:val="000000" w:themeColor="text1"/>
        </w:rPr>
        <w:t xml:space="preserve"> район» Белгородской области  (далее по тексту – </w:t>
      </w:r>
      <w:r w:rsidR="0036263D" w:rsidRPr="00EE35AE">
        <w:rPr>
          <w:color w:val="000000" w:themeColor="text1"/>
        </w:rPr>
        <w:t>Волоконовский</w:t>
      </w:r>
      <w:r w:rsidR="00D92BED" w:rsidRPr="00EE35AE">
        <w:rPr>
          <w:color w:val="000000" w:themeColor="text1"/>
        </w:rPr>
        <w:t xml:space="preserve"> район</w:t>
      </w:r>
      <w:r w:rsidRPr="00EE35AE">
        <w:rPr>
          <w:color w:val="000000" w:themeColor="text1"/>
        </w:rPr>
        <w:t>) -нормативно-правовойдокумент</w:t>
      </w:r>
      <w:r w:rsidR="007D5881" w:rsidRPr="00EE35AE">
        <w:rPr>
          <w:color w:val="000000" w:themeColor="text1"/>
        </w:rPr>
        <w:t xml:space="preserve"> градостроительного зонирования</w:t>
      </w:r>
      <w:r w:rsidRPr="00EE35AE">
        <w:rPr>
          <w:color w:val="000000" w:themeColor="text1"/>
        </w:rPr>
        <w:t>,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Белгородской области, а также с учетом положений и иных актов и документов, определяющих основные направления социально-экономического и градостроительного развития сельского поселения, охраны культурного наследия, окружающей среды и рационального использования природных ресурсов, и устанавливающий территориальные зоны, регламенты использования территорий, порядок применения такого документа и порядок внесения в него изменений.</w:t>
      </w:r>
    </w:p>
    <w:p w:rsidR="004A269E" w:rsidRPr="00EE35AE" w:rsidRDefault="00442DF5" w:rsidP="004A269E">
      <w:pPr>
        <w:ind w:firstLine="360"/>
        <w:jc w:val="both"/>
        <w:rPr>
          <w:b/>
          <w:color w:val="000000" w:themeColor="text1"/>
        </w:rPr>
      </w:pPr>
      <w:r w:rsidRPr="00EE35AE">
        <w:rPr>
          <w:color w:val="000000" w:themeColor="text1"/>
        </w:rPr>
        <w:t xml:space="preserve">Правила землепользования и застройки разработаны на основе Генерального плана </w:t>
      </w:r>
      <w:r w:rsidR="00536475" w:rsidRPr="00EE35AE">
        <w:rPr>
          <w:color w:val="000000" w:themeColor="text1"/>
        </w:rPr>
        <w:t>Фощеватовского</w:t>
      </w:r>
      <w:r w:rsidRPr="00EE35AE">
        <w:rPr>
          <w:color w:val="000000" w:themeColor="text1"/>
        </w:rPr>
        <w:t xml:space="preserve"> сельского поселения, муниципального района «</w:t>
      </w:r>
      <w:r w:rsidR="0036263D" w:rsidRPr="00EE35AE">
        <w:rPr>
          <w:color w:val="000000" w:themeColor="text1"/>
        </w:rPr>
        <w:t>Волоконовский</w:t>
      </w:r>
      <w:r w:rsidRPr="00EE35AE">
        <w:rPr>
          <w:color w:val="000000" w:themeColor="text1"/>
        </w:rPr>
        <w:t xml:space="preserve"> район» Белгородской области, выполненного на основании Муниципального контракта, выполненного </w:t>
      </w:r>
      <w:r w:rsidR="004A269E" w:rsidRPr="00EE35AE">
        <w:rPr>
          <w:color w:val="000000" w:themeColor="text1"/>
        </w:rPr>
        <w:t>Государственное Унитарное предприятие Белгородской области «Архитектурно-планировочное бюро».</w:t>
      </w:r>
    </w:p>
    <w:p w:rsidR="00CE02D7" w:rsidRPr="00EE35AE" w:rsidRDefault="00CE02D7" w:rsidP="004A269E">
      <w:pPr>
        <w:pStyle w:val="aff6"/>
        <w:rPr>
          <w:color w:val="000000" w:themeColor="text1"/>
        </w:rPr>
      </w:pPr>
      <w:r w:rsidRPr="00EE35AE">
        <w:rPr>
          <w:color w:val="000000" w:themeColor="text1"/>
        </w:rPr>
        <w:t xml:space="preserve">       Настоящие Правила содержат </w:t>
      </w:r>
      <w:r w:rsidR="00B132F5" w:rsidRPr="00EE35AE">
        <w:rPr>
          <w:color w:val="000000" w:themeColor="text1"/>
        </w:rPr>
        <w:t>три</w:t>
      </w:r>
      <w:r w:rsidRPr="00EE35AE">
        <w:rPr>
          <w:color w:val="000000" w:themeColor="text1"/>
        </w:rPr>
        <w:t xml:space="preserve"> части: </w:t>
      </w:r>
    </w:p>
    <w:p w:rsidR="00D0198A" w:rsidRPr="00EE35AE" w:rsidRDefault="00D0198A" w:rsidP="00CE02D7">
      <w:pPr>
        <w:pStyle w:val="af7"/>
        <w:spacing w:before="0" w:beforeAutospacing="0" w:after="0" w:afterAutospacing="0"/>
        <w:jc w:val="both"/>
        <w:rPr>
          <w:color w:val="000000" w:themeColor="text1"/>
        </w:rPr>
      </w:pPr>
    </w:p>
    <w:p w:rsidR="00B132F5" w:rsidRPr="00EE35AE" w:rsidRDefault="00B132F5" w:rsidP="00B132F5">
      <w:pPr>
        <w:ind w:firstLine="709"/>
        <w:rPr>
          <w:b/>
          <w:color w:val="000000" w:themeColor="text1"/>
        </w:rPr>
      </w:pPr>
      <w:r w:rsidRPr="00EE35AE">
        <w:rPr>
          <w:b/>
          <w:color w:val="000000" w:themeColor="text1"/>
        </w:rPr>
        <w:t>Раздел I. Порядок применения Правил землепользования и застройки.</w:t>
      </w:r>
    </w:p>
    <w:p w:rsidR="00B132F5" w:rsidRPr="00EE35AE" w:rsidRDefault="00B132F5" w:rsidP="00B132F5">
      <w:pPr>
        <w:ind w:firstLine="709"/>
        <w:rPr>
          <w:b/>
          <w:color w:val="000000" w:themeColor="text1"/>
        </w:rPr>
      </w:pPr>
      <w:r w:rsidRPr="00EE35AE">
        <w:rPr>
          <w:b/>
          <w:color w:val="000000" w:themeColor="text1"/>
        </w:rPr>
        <w:t>Раздел II. Карта градостроительного зонирования.</w:t>
      </w:r>
    </w:p>
    <w:p w:rsidR="00B132F5" w:rsidRPr="00EE35AE" w:rsidRDefault="00B132F5" w:rsidP="00B132F5">
      <w:pPr>
        <w:ind w:firstLine="709"/>
        <w:rPr>
          <w:b/>
          <w:color w:val="000000" w:themeColor="text1"/>
        </w:rPr>
      </w:pPr>
      <w:r w:rsidRPr="00EE35AE">
        <w:rPr>
          <w:b/>
          <w:color w:val="000000" w:themeColor="text1"/>
        </w:rPr>
        <w:t>Раздел III. Градостроительные регламенты.</w:t>
      </w:r>
    </w:p>
    <w:p w:rsidR="00B132F5" w:rsidRPr="00EE35AE" w:rsidRDefault="00B132F5" w:rsidP="00B132F5">
      <w:pPr>
        <w:ind w:firstLine="709"/>
        <w:rPr>
          <w:color w:val="000000" w:themeColor="text1"/>
        </w:rPr>
      </w:pPr>
    </w:p>
    <w:p w:rsidR="00CE02D7" w:rsidRPr="00EE35AE" w:rsidRDefault="00B132F5" w:rsidP="00CE02D7">
      <w:pPr>
        <w:pStyle w:val="af7"/>
        <w:spacing w:before="0" w:beforeAutospacing="0" w:after="0" w:afterAutospacing="0"/>
        <w:jc w:val="both"/>
        <w:rPr>
          <w:color w:val="000000" w:themeColor="text1"/>
        </w:rPr>
      </w:pPr>
      <w:r w:rsidRPr="00EE35AE">
        <w:rPr>
          <w:b/>
          <w:bCs/>
          <w:color w:val="000000" w:themeColor="text1"/>
        </w:rPr>
        <w:t>Раздел</w:t>
      </w:r>
      <w:r w:rsidR="00CE02D7" w:rsidRPr="00EE35AE">
        <w:rPr>
          <w:b/>
          <w:bCs/>
          <w:color w:val="000000" w:themeColor="text1"/>
        </w:rPr>
        <w:t xml:space="preserve"> I</w:t>
      </w:r>
      <w:r w:rsidR="00CE02D7" w:rsidRPr="00EE35AE">
        <w:rPr>
          <w:color w:val="000000" w:themeColor="text1"/>
        </w:rPr>
        <w:t xml:space="preserve"> настоящих Правил </w:t>
      </w:r>
      <w:r w:rsidR="009910B6" w:rsidRPr="00EE35AE">
        <w:rPr>
          <w:color w:val="000000" w:themeColor="text1"/>
        </w:rPr>
        <w:t>–</w:t>
      </w:r>
      <w:r w:rsidR="009910B6" w:rsidRPr="00EE35AE">
        <w:rPr>
          <w:b/>
          <w:color w:val="000000" w:themeColor="text1"/>
        </w:rPr>
        <w:t>«</w:t>
      </w:r>
      <w:r w:rsidRPr="00EE35AE">
        <w:rPr>
          <w:b/>
          <w:color w:val="000000" w:themeColor="text1"/>
        </w:rPr>
        <w:t>Порядок применения Правил землепользования и застройки</w:t>
      </w:r>
      <w:r w:rsidR="00536475" w:rsidRPr="00EE35AE">
        <w:rPr>
          <w:rFonts w:cs="Times New Roman"/>
          <w:b/>
          <w:color w:val="000000" w:themeColor="text1"/>
        </w:rPr>
        <w:t>Фощеватовского</w:t>
      </w:r>
      <w:r w:rsidR="00CE02D7" w:rsidRPr="00EE35AE">
        <w:rPr>
          <w:b/>
          <w:color w:val="000000" w:themeColor="text1"/>
        </w:rPr>
        <w:t>сельского поселения</w:t>
      </w:r>
      <w:r w:rsidR="009910B6" w:rsidRPr="00EE35AE">
        <w:rPr>
          <w:b/>
          <w:color w:val="000000" w:themeColor="text1"/>
        </w:rPr>
        <w:t>»</w:t>
      </w:r>
      <w:r w:rsidR="00CE02D7" w:rsidRPr="00EE35AE">
        <w:rPr>
          <w:color w:val="000000" w:themeColor="text1"/>
        </w:rPr>
        <w:t xml:space="preserve">, представлена в форме текста правовых и процедурных норм, регламентирующих: </w:t>
      </w:r>
    </w:p>
    <w:p w:rsidR="00CE02D7" w:rsidRPr="00EE35AE" w:rsidRDefault="00CE02D7" w:rsidP="00CE02D7">
      <w:pPr>
        <w:pStyle w:val="af7"/>
        <w:spacing w:before="0" w:beforeAutospacing="0" w:after="0" w:afterAutospacing="0"/>
        <w:jc w:val="both"/>
        <w:rPr>
          <w:color w:val="000000" w:themeColor="text1"/>
        </w:rPr>
      </w:pPr>
      <w:r w:rsidRPr="00EE35AE">
        <w:rPr>
          <w:color w:val="000000" w:themeColor="text1"/>
        </w:rPr>
        <w:t xml:space="preserve">        - полномочия и порядок деятельности органов местного самоуправления по созданию и применению системы регулирования землепользования и застройки на основе зонирования территории; </w:t>
      </w:r>
    </w:p>
    <w:p w:rsidR="00CE02D7" w:rsidRPr="00EE35AE" w:rsidRDefault="00CE02D7" w:rsidP="00CE02D7">
      <w:pPr>
        <w:pStyle w:val="af7"/>
        <w:spacing w:before="0" w:beforeAutospacing="0" w:after="0" w:afterAutospacing="0"/>
        <w:jc w:val="both"/>
        <w:rPr>
          <w:color w:val="000000" w:themeColor="text1"/>
        </w:rPr>
      </w:pPr>
      <w:r w:rsidRPr="00EE35AE">
        <w:rPr>
          <w:color w:val="000000" w:themeColor="text1"/>
        </w:rPr>
        <w:t xml:space="preserve">        -права и обязанности физических и юридических лиц по использованию и строительному изменению недвижимости;</w:t>
      </w:r>
    </w:p>
    <w:p w:rsidR="00CE02D7" w:rsidRPr="00EE35AE" w:rsidRDefault="00CE02D7" w:rsidP="00CE02D7">
      <w:pPr>
        <w:pStyle w:val="af7"/>
        <w:spacing w:before="0" w:beforeAutospacing="0" w:after="0" w:afterAutospacing="0"/>
        <w:jc w:val="both"/>
        <w:rPr>
          <w:color w:val="000000" w:themeColor="text1"/>
        </w:rPr>
      </w:pPr>
      <w:r w:rsidRPr="00EE35AE">
        <w:rPr>
          <w:color w:val="000000" w:themeColor="text1"/>
        </w:rPr>
        <w:t xml:space="preserve">        -порядок осуществления контроля за использованием и строительными изменениями недвижимости;</w:t>
      </w:r>
    </w:p>
    <w:p w:rsidR="00CE02D7" w:rsidRPr="00EE35AE" w:rsidRDefault="00CE02D7" w:rsidP="00CE02D7">
      <w:pPr>
        <w:pStyle w:val="af7"/>
        <w:spacing w:before="0" w:beforeAutospacing="0" w:after="0" w:afterAutospacing="0"/>
        <w:jc w:val="both"/>
        <w:rPr>
          <w:color w:val="000000" w:themeColor="text1"/>
        </w:rPr>
      </w:pPr>
      <w:r w:rsidRPr="00EE35AE">
        <w:rPr>
          <w:color w:val="000000" w:themeColor="text1"/>
        </w:rPr>
        <w:t xml:space="preserve">        - порядок совершенствования настоящих Правил путем внесения в них дополнений и изменений. </w:t>
      </w:r>
    </w:p>
    <w:p w:rsidR="007D5881" w:rsidRPr="00EE35AE" w:rsidRDefault="00B132F5" w:rsidP="007D5881">
      <w:pPr>
        <w:ind w:firstLine="567"/>
        <w:jc w:val="both"/>
        <w:rPr>
          <w:color w:val="000000" w:themeColor="text1"/>
        </w:rPr>
      </w:pPr>
      <w:r w:rsidRPr="00EE35AE">
        <w:rPr>
          <w:b/>
          <w:bCs/>
          <w:color w:val="000000" w:themeColor="text1"/>
        </w:rPr>
        <w:t>Раздел</w:t>
      </w:r>
      <w:r w:rsidR="00CE02D7" w:rsidRPr="00EE35AE">
        <w:rPr>
          <w:b/>
          <w:bCs/>
          <w:color w:val="000000" w:themeColor="text1"/>
        </w:rPr>
        <w:t xml:space="preserve"> II</w:t>
      </w:r>
      <w:r w:rsidR="00CE02D7" w:rsidRPr="00EE35AE">
        <w:rPr>
          <w:color w:val="000000" w:themeColor="text1"/>
        </w:rPr>
        <w:t xml:space="preserve"> настоящих Правил – </w:t>
      </w:r>
      <w:r w:rsidR="007D5881" w:rsidRPr="00EE35AE">
        <w:rPr>
          <w:color w:val="000000" w:themeColor="text1"/>
        </w:rPr>
        <w:t xml:space="preserve">на </w:t>
      </w:r>
      <w:r w:rsidR="00CE02D7" w:rsidRPr="00EE35AE">
        <w:rPr>
          <w:b/>
          <w:color w:val="000000" w:themeColor="text1"/>
        </w:rPr>
        <w:t>«</w:t>
      </w:r>
      <w:r w:rsidRPr="00EE35AE">
        <w:rPr>
          <w:b/>
          <w:color w:val="000000" w:themeColor="text1"/>
        </w:rPr>
        <w:t>Карт</w:t>
      </w:r>
      <w:r w:rsidR="007D5881" w:rsidRPr="00EE35AE">
        <w:rPr>
          <w:b/>
          <w:color w:val="000000" w:themeColor="text1"/>
        </w:rPr>
        <w:t>е</w:t>
      </w:r>
      <w:r w:rsidRPr="00EE35AE">
        <w:rPr>
          <w:b/>
          <w:color w:val="000000" w:themeColor="text1"/>
        </w:rPr>
        <w:t xml:space="preserve"> градостроительного зонирования</w:t>
      </w:r>
      <w:r w:rsidR="00CE02D7" w:rsidRPr="00EE35AE">
        <w:rPr>
          <w:b/>
          <w:color w:val="000000" w:themeColor="text1"/>
        </w:rPr>
        <w:t>»</w:t>
      </w:r>
      <w:r w:rsidR="009910B6" w:rsidRPr="00EE35AE">
        <w:rPr>
          <w:color w:val="000000" w:themeColor="text1"/>
        </w:rPr>
        <w:t>установл</w:t>
      </w:r>
      <w:r w:rsidR="007D5881" w:rsidRPr="00EE35AE">
        <w:rPr>
          <w:color w:val="000000" w:themeColor="text1"/>
        </w:rPr>
        <w:t>ены:</w:t>
      </w:r>
    </w:p>
    <w:p w:rsidR="00095A8F" w:rsidRPr="00EE35AE" w:rsidRDefault="00095A8F" w:rsidP="00095A8F">
      <w:pPr>
        <w:pStyle w:val="af"/>
        <w:numPr>
          <w:ilvl w:val="0"/>
          <w:numId w:val="9"/>
        </w:numPr>
        <w:rPr>
          <w:color w:val="000000" w:themeColor="text1"/>
        </w:rPr>
      </w:pPr>
      <w:r w:rsidRPr="00EE35AE">
        <w:rPr>
          <w:color w:val="000000" w:themeColor="text1"/>
        </w:rPr>
        <w:t>территориальные зоны;</w:t>
      </w:r>
      <w:bookmarkStart w:id="5" w:name="_Toc464835422"/>
    </w:p>
    <w:bookmarkEnd w:id="5"/>
    <w:p w:rsidR="00095A8F" w:rsidRPr="00EE35AE" w:rsidRDefault="00095A8F" w:rsidP="00095A8F">
      <w:pPr>
        <w:pStyle w:val="af"/>
        <w:numPr>
          <w:ilvl w:val="0"/>
          <w:numId w:val="9"/>
        </w:numPr>
        <w:rPr>
          <w:color w:val="000000" w:themeColor="text1"/>
        </w:rPr>
      </w:pPr>
      <w:r w:rsidRPr="00EE35AE">
        <w:rPr>
          <w:color w:val="000000" w:themeColor="text1"/>
        </w:rPr>
        <w:t>зоны особо охраняемых территорий;</w:t>
      </w:r>
    </w:p>
    <w:p w:rsidR="00095A8F" w:rsidRPr="00EE35AE" w:rsidRDefault="00095A8F" w:rsidP="00095A8F">
      <w:pPr>
        <w:pStyle w:val="af"/>
        <w:numPr>
          <w:ilvl w:val="0"/>
          <w:numId w:val="9"/>
        </w:numPr>
        <w:rPr>
          <w:color w:val="000000" w:themeColor="text1"/>
        </w:rPr>
      </w:pPr>
      <w:r w:rsidRPr="00EE35AE">
        <w:rPr>
          <w:color w:val="000000" w:themeColor="text1"/>
        </w:rPr>
        <w:t>зоны с особыми условиями использования территорий;</w:t>
      </w:r>
    </w:p>
    <w:p w:rsidR="00095A8F" w:rsidRPr="00EE35AE" w:rsidRDefault="00095A8F" w:rsidP="00095A8F">
      <w:pPr>
        <w:pStyle w:val="af"/>
        <w:numPr>
          <w:ilvl w:val="0"/>
          <w:numId w:val="9"/>
        </w:numPr>
        <w:rPr>
          <w:color w:val="000000" w:themeColor="text1"/>
        </w:rPr>
      </w:pPr>
      <w:r w:rsidRPr="00EE35AE">
        <w:rPr>
          <w:color w:val="000000" w:themeColor="text1"/>
        </w:rPr>
        <w:t>границы территорий объектов культурного значения;</w:t>
      </w:r>
    </w:p>
    <w:p w:rsidR="00095A8F" w:rsidRPr="00EE35AE" w:rsidRDefault="00095A8F" w:rsidP="00095A8F">
      <w:pPr>
        <w:pStyle w:val="af"/>
        <w:numPr>
          <w:ilvl w:val="0"/>
          <w:numId w:val="9"/>
        </w:numPr>
        <w:rPr>
          <w:color w:val="000000" w:themeColor="text1"/>
        </w:rPr>
      </w:pPr>
      <w:r w:rsidRPr="00EE35AE">
        <w:rPr>
          <w:color w:val="000000" w:themeColor="text1"/>
        </w:rPr>
        <w:t>территории общего пользования и земли, применительно к которым градостроительные регламенты не устанавливаются.</w:t>
      </w:r>
    </w:p>
    <w:p w:rsidR="007D5881" w:rsidRPr="00EE35AE" w:rsidRDefault="0029097A" w:rsidP="0029097A">
      <w:pPr>
        <w:ind w:firstLine="709"/>
        <w:rPr>
          <w:color w:val="000000" w:themeColor="text1"/>
        </w:rPr>
      </w:pPr>
      <w:r w:rsidRPr="00EE35AE">
        <w:rPr>
          <w:color w:val="000000" w:themeColor="text1"/>
        </w:rPr>
        <w:t xml:space="preserve">Помимо территориальных зон, зон особо охраняемых территорий </w:t>
      </w:r>
      <w:r w:rsidR="007D5881" w:rsidRPr="00EE35AE">
        <w:rPr>
          <w:color w:val="000000" w:themeColor="text1"/>
        </w:rPr>
        <w:t xml:space="preserve">и зон с особыми условиями использования территорий, выделены основные территории и земли, на которые, в </w:t>
      </w:r>
      <w:r w:rsidR="007D5881" w:rsidRPr="00EE35AE">
        <w:rPr>
          <w:color w:val="000000" w:themeColor="text1"/>
        </w:rPr>
        <w:lastRenderedPageBreak/>
        <w:t>соответствии с Градостроительным кодексом Российской Федерации, не распространяется действие градостроительных регламентов</w:t>
      </w:r>
      <w:r w:rsidRPr="00EE35AE">
        <w:rPr>
          <w:color w:val="000000" w:themeColor="text1"/>
        </w:rPr>
        <w:t>.</w:t>
      </w:r>
    </w:p>
    <w:p w:rsidR="0037195C" w:rsidRPr="00EE35AE" w:rsidRDefault="0029097A" w:rsidP="0029097A">
      <w:pPr>
        <w:pStyle w:val="af7"/>
        <w:tabs>
          <w:tab w:val="left" w:pos="540"/>
          <w:tab w:val="left" w:pos="720"/>
        </w:tabs>
        <w:spacing w:before="0" w:beforeAutospacing="0" w:after="0" w:afterAutospacing="0"/>
        <w:ind w:firstLine="709"/>
        <w:jc w:val="both"/>
        <w:rPr>
          <w:color w:val="000000" w:themeColor="text1"/>
        </w:rPr>
      </w:pPr>
      <w:r w:rsidRPr="00EE35AE">
        <w:rPr>
          <w:color w:val="000000" w:themeColor="text1"/>
        </w:rPr>
        <w:t xml:space="preserve"> Границы и зоны отображены </w:t>
      </w:r>
      <w:r w:rsidR="009910B6" w:rsidRPr="00EE35AE">
        <w:rPr>
          <w:color w:val="000000" w:themeColor="text1"/>
        </w:rPr>
        <w:t>с учетом требования принадлежности каждого земельного участка только к одной территориальной зоне.</w:t>
      </w:r>
    </w:p>
    <w:p w:rsidR="009910B6" w:rsidRPr="00EE35AE" w:rsidRDefault="009910B6" w:rsidP="009910B6">
      <w:pPr>
        <w:pStyle w:val="af7"/>
        <w:tabs>
          <w:tab w:val="left" w:pos="540"/>
          <w:tab w:val="left" w:pos="720"/>
        </w:tabs>
        <w:spacing w:before="0" w:beforeAutospacing="0" w:after="0" w:afterAutospacing="0"/>
        <w:jc w:val="both"/>
        <w:rPr>
          <w:color w:val="000000" w:themeColor="text1"/>
        </w:rPr>
      </w:pPr>
      <w:r w:rsidRPr="00EE35AE">
        <w:rPr>
          <w:b/>
          <w:bCs/>
          <w:color w:val="000000" w:themeColor="text1"/>
        </w:rPr>
        <w:t xml:space="preserve">       Раздел III</w:t>
      </w:r>
      <w:r w:rsidRPr="00EE35AE">
        <w:rPr>
          <w:color w:val="000000" w:themeColor="text1"/>
        </w:rPr>
        <w:t xml:space="preserve"> настоящих Правил – </w:t>
      </w:r>
      <w:r w:rsidRPr="00EE35AE">
        <w:rPr>
          <w:b/>
          <w:color w:val="000000" w:themeColor="text1"/>
        </w:rPr>
        <w:t>«Градостроительный регламент»</w:t>
      </w:r>
      <w:r w:rsidRPr="00EE35AE">
        <w:rPr>
          <w:color w:val="000000" w:themeColor="text1"/>
        </w:rPr>
        <w:t xml:space="preserve"> представлен в форме текста которым определен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9910B6" w:rsidRPr="00EE35AE" w:rsidRDefault="009910B6" w:rsidP="00CE02D7">
      <w:pPr>
        <w:pStyle w:val="af7"/>
        <w:tabs>
          <w:tab w:val="left" w:pos="540"/>
          <w:tab w:val="left" w:pos="720"/>
        </w:tabs>
        <w:spacing w:before="0" w:beforeAutospacing="0" w:after="0" w:afterAutospacing="0"/>
        <w:jc w:val="both"/>
        <w:rPr>
          <w:color w:val="000000" w:themeColor="text1"/>
        </w:rPr>
      </w:pPr>
    </w:p>
    <w:p w:rsidR="0037195C" w:rsidRPr="00EE35AE" w:rsidRDefault="0037195C" w:rsidP="0037195C">
      <w:pPr>
        <w:shd w:val="clear" w:color="auto" w:fill="FFFFFF"/>
        <w:ind w:firstLine="709"/>
        <w:jc w:val="both"/>
        <w:rPr>
          <w:color w:val="000000" w:themeColor="text1"/>
        </w:rPr>
      </w:pPr>
    </w:p>
    <w:p w:rsidR="0037195C" w:rsidRPr="00EE35AE" w:rsidRDefault="0037195C" w:rsidP="0037195C">
      <w:pPr>
        <w:shd w:val="clear" w:color="auto" w:fill="FFFFFF"/>
        <w:ind w:firstLine="709"/>
        <w:jc w:val="both"/>
        <w:rPr>
          <w:color w:val="000000" w:themeColor="text1"/>
        </w:rPr>
      </w:pPr>
    </w:p>
    <w:p w:rsidR="009A1734" w:rsidRPr="00EE35AE" w:rsidRDefault="00CE02D7" w:rsidP="0037195C">
      <w:pPr>
        <w:pStyle w:val="20"/>
        <w:pageBreakBefore/>
        <w:tabs>
          <w:tab w:val="clear" w:pos="1619"/>
        </w:tabs>
        <w:ind w:left="851"/>
        <w:rPr>
          <w:color w:val="000000" w:themeColor="text1"/>
        </w:rPr>
      </w:pPr>
      <w:bookmarkStart w:id="6" w:name="_Toc486432347"/>
      <w:bookmarkEnd w:id="4"/>
      <w:r w:rsidRPr="00EE35AE">
        <w:rPr>
          <w:color w:val="000000" w:themeColor="text1"/>
        </w:rPr>
        <w:lastRenderedPageBreak/>
        <w:t>Положение о регулировании землепользования и застройки органами местного самоуправления</w:t>
      </w:r>
      <w:bookmarkEnd w:id="6"/>
    </w:p>
    <w:p w:rsidR="00CE02D7" w:rsidRPr="00EE35AE" w:rsidRDefault="00CE02D7" w:rsidP="00CE02D7">
      <w:pPr>
        <w:pStyle w:val="3"/>
        <w:ind w:left="709" w:firstLine="0"/>
      </w:pPr>
      <w:bookmarkStart w:id="7" w:name="_Toc486432348"/>
      <w:r w:rsidRPr="00EE35AE">
        <w:t>Основные понятия, используемые при осуществлении градостроительной деятельности и в настоящих Правилах</w:t>
      </w:r>
      <w:bookmarkEnd w:id="7"/>
    </w:p>
    <w:p w:rsidR="00F51805" w:rsidRPr="00EE35AE" w:rsidRDefault="00F51805" w:rsidP="00CE02D7">
      <w:pPr>
        <w:pStyle w:val="a0"/>
        <w:numPr>
          <w:ilvl w:val="0"/>
          <w:numId w:val="0"/>
        </w:numPr>
        <w:ind w:left="2062"/>
        <w:rPr>
          <w:color w:val="000000" w:themeColor="text1"/>
        </w:rPr>
      </w:pPr>
      <w:r w:rsidRPr="00EE35AE">
        <w:rPr>
          <w:color w:val="000000" w:themeColor="text1"/>
        </w:rPr>
        <w:t>Основные понятия, используемые в настоящих Правилах</w:t>
      </w:r>
    </w:p>
    <w:p w:rsidR="00F51805" w:rsidRPr="00EE35AE" w:rsidRDefault="00F51805" w:rsidP="0060427D">
      <w:pPr>
        <w:pStyle w:val="aff6"/>
        <w:rPr>
          <w:color w:val="000000" w:themeColor="text1"/>
          <w:u w:val="single"/>
        </w:rPr>
      </w:pPr>
      <w:r w:rsidRPr="00EE35AE">
        <w:rPr>
          <w:color w:val="000000" w:themeColor="text1"/>
          <w:u w:val="single"/>
        </w:rPr>
        <w:t>Понятия, используемые в настоящих Правилах, применяются в следующем значении:</w:t>
      </w:r>
    </w:p>
    <w:p w:rsidR="003746C2" w:rsidRPr="00EE35AE" w:rsidRDefault="003746C2" w:rsidP="003746C2">
      <w:pPr>
        <w:pStyle w:val="ConsPlusNormal"/>
        <w:numPr>
          <w:ilvl w:val="0"/>
          <w:numId w:val="10"/>
        </w:numPr>
        <w:ind w:left="0" w:firstLine="709"/>
        <w:jc w:val="both"/>
        <w:rPr>
          <w:rFonts w:ascii="Times New Roman" w:eastAsiaTheme="minorHAnsi" w:hAnsi="Times New Roman" w:cstheme="minorBidi"/>
          <w:color w:val="000000" w:themeColor="text1"/>
          <w:sz w:val="24"/>
          <w:szCs w:val="24"/>
        </w:rPr>
      </w:pPr>
      <w:r w:rsidRPr="00EE35AE">
        <w:rPr>
          <w:rFonts w:ascii="Times New Roman" w:eastAsiaTheme="minorHAnsi" w:hAnsi="Times New Roman" w:cstheme="minorBidi"/>
          <w:i/>
          <w:color w:val="000000" w:themeColor="text1"/>
          <w:sz w:val="24"/>
          <w:szCs w:val="24"/>
        </w:rPr>
        <w:t>зоны с особыми условиями использования территорий</w:t>
      </w:r>
      <w:r w:rsidRPr="00EE35AE">
        <w:rPr>
          <w:rFonts w:ascii="Times New Roman" w:eastAsiaTheme="minorHAnsi" w:hAnsi="Times New Roman" w:cstheme="minorBidi"/>
          <w:color w:val="000000" w:themeColor="text1"/>
          <w:sz w:val="24"/>
          <w:szCs w:val="24"/>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w:t>
      </w:r>
      <w:r w:rsidR="00BC6EE8" w:rsidRPr="00EE35AE">
        <w:rPr>
          <w:rFonts w:ascii="Times New Roman" w:eastAsiaTheme="minorHAnsi" w:hAnsi="Times New Roman" w:cstheme="minorBidi"/>
          <w:color w:val="000000" w:themeColor="text1"/>
          <w:sz w:val="24"/>
          <w:szCs w:val="24"/>
        </w:rPr>
        <w:t>защитные зоны объектов культурного наследия,</w:t>
      </w:r>
      <w:r w:rsidRPr="00EE35AE">
        <w:rPr>
          <w:rFonts w:ascii="Times New Roman" w:eastAsiaTheme="minorHAnsi" w:hAnsi="Times New Roman" w:cstheme="minorBidi"/>
          <w:color w:val="000000" w:themeColor="text1"/>
          <w:sz w:val="24"/>
          <w:szCs w:val="24"/>
        </w:rPr>
        <w:t xml:space="preserve">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3746C2" w:rsidRPr="00EE35AE"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EE35AE">
        <w:rPr>
          <w:rFonts w:ascii="Times New Roman" w:eastAsiaTheme="minorHAnsi" w:hAnsi="Times New Roman" w:cstheme="minorBidi"/>
          <w:i/>
          <w:color w:val="000000" w:themeColor="text1"/>
          <w:sz w:val="24"/>
          <w:szCs w:val="24"/>
        </w:rPr>
        <w:t>градостроительное зонирование</w:t>
      </w:r>
      <w:r w:rsidRPr="00EE35AE">
        <w:rPr>
          <w:rFonts w:ascii="Times New Roman" w:eastAsiaTheme="minorHAnsi" w:hAnsi="Times New Roman" w:cstheme="minorBidi"/>
          <w:color w:val="000000" w:themeColor="text1"/>
          <w:sz w:val="24"/>
          <w:szCs w:val="24"/>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3746C2" w:rsidRPr="00EE35AE"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EE35AE">
        <w:rPr>
          <w:rFonts w:ascii="Times New Roman" w:eastAsiaTheme="minorHAnsi" w:hAnsi="Times New Roman" w:cstheme="minorBidi"/>
          <w:i/>
          <w:color w:val="000000" w:themeColor="text1"/>
          <w:sz w:val="24"/>
          <w:szCs w:val="24"/>
        </w:rPr>
        <w:t>территориальные зоны</w:t>
      </w:r>
      <w:r w:rsidRPr="00EE35AE">
        <w:rPr>
          <w:rFonts w:ascii="Times New Roman" w:eastAsiaTheme="minorHAnsi" w:hAnsi="Times New Roman" w:cstheme="minorBidi"/>
          <w:color w:val="000000" w:themeColor="text1"/>
          <w:sz w:val="24"/>
          <w:szCs w:val="24"/>
        </w:rPr>
        <w:t xml:space="preserve"> - зоны, для которых в правилах землепользования и застройки определены границы и установлены градостроительные регламенты;</w:t>
      </w:r>
    </w:p>
    <w:p w:rsidR="003746C2" w:rsidRPr="00EE35AE"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EE35AE">
        <w:rPr>
          <w:rFonts w:ascii="Times New Roman" w:eastAsiaTheme="minorHAnsi" w:hAnsi="Times New Roman" w:cstheme="minorBidi"/>
          <w:i/>
          <w:color w:val="000000" w:themeColor="text1"/>
          <w:sz w:val="24"/>
          <w:szCs w:val="24"/>
        </w:rPr>
        <w:t>правила землепользования и застройки</w:t>
      </w:r>
      <w:r w:rsidRPr="00EE35AE">
        <w:rPr>
          <w:rFonts w:ascii="Times New Roman" w:eastAsiaTheme="minorHAnsi" w:hAnsi="Times New Roman" w:cstheme="minorBidi"/>
          <w:color w:val="000000" w:themeColor="text1"/>
          <w:sz w:val="24"/>
          <w:szCs w:val="24"/>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BC6EE8" w:rsidRPr="00EE35AE" w:rsidRDefault="003746C2" w:rsidP="00BC6EE8">
      <w:pPr>
        <w:pStyle w:val="af"/>
        <w:numPr>
          <w:ilvl w:val="0"/>
          <w:numId w:val="10"/>
        </w:numPr>
        <w:ind w:left="142" w:firstLine="458"/>
        <w:jc w:val="both"/>
        <w:rPr>
          <w:rFonts w:eastAsiaTheme="minorHAnsi"/>
          <w:color w:val="000000" w:themeColor="text1"/>
          <w:szCs w:val="24"/>
          <w:lang w:eastAsia="ru-RU"/>
        </w:rPr>
      </w:pPr>
      <w:r w:rsidRPr="00EE35AE">
        <w:rPr>
          <w:rFonts w:eastAsiaTheme="minorHAnsi"/>
          <w:i/>
          <w:color w:val="000000" w:themeColor="text1"/>
          <w:szCs w:val="24"/>
        </w:rPr>
        <w:t>градостроительный регламент</w:t>
      </w:r>
      <w:r w:rsidRPr="00EE35AE">
        <w:rPr>
          <w:rFonts w:eastAsiaTheme="minorHAnsi"/>
          <w:color w:val="000000" w:themeColor="text1"/>
          <w:szCs w:val="24"/>
        </w:rPr>
        <w:t xml:space="preserve"> - </w:t>
      </w:r>
      <w:r w:rsidR="00BC6EE8" w:rsidRPr="00EE35AE">
        <w:rPr>
          <w:rFonts w:eastAsiaTheme="minorHAnsi"/>
          <w:color w:val="000000" w:themeColor="text1"/>
          <w:szCs w:val="24"/>
          <w:lang w:eastAsia="ru-RU"/>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3746C2" w:rsidRPr="00EE35AE"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EE35AE">
        <w:rPr>
          <w:rFonts w:ascii="Times New Roman" w:eastAsiaTheme="minorHAnsi" w:hAnsi="Times New Roman" w:cstheme="minorBidi"/>
          <w:i/>
          <w:color w:val="000000" w:themeColor="text1"/>
          <w:sz w:val="24"/>
          <w:szCs w:val="24"/>
        </w:rPr>
        <w:t>объект капитального строительства</w:t>
      </w:r>
      <w:r w:rsidRPr="00EE35AE">
        <w:rPr>
          <w:rFonts w:ascii="Times New Roman" w:eastAsiaTheme="minorHAnsi" w:hAnsi="Times New Roman" w:cstheme="minorBidi"/>
          <w:color w:val="000000" w:themeColor="text1"/>
          <w:sz w:val="24"/>
          <w:szCs w:val="24"/>
        </w:rPr>
        <w:t xml:space="preserve">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8F4BA1" w:rsidRPr="00EE35AE" w:rsidRDefault="003746C2" w:rsidP="008F4BA1">
      <w:pPr>
        <w:pStyle w:val="af"/>
        <w:numPr>
          <w:ilvl w:val="0"/>
          <w:numId w:val="10"/>
        </w:numPr>
        <w:ind w:left="0" w:firstLine="600"/>
        <w:rPr>
          <w:rFonts w:eastAsiaTheme="minorHAnsi"/>
          <w:color w:val="000000" w:themeColor="text1"/>
          <w:szCs w:val="24"/>
          <w:lang w:eastAsia="ru-RU"/>
        </w:rPr>
      </w:pPr>
      <w:r w:rsidRPr="00EE35AE">
        <w:rPr>
          <w:rFonts w:eastAsiaTheme="minorHAnsi"/>
          <w:i/>
          <w:color w:val="000000" w:themeColor="text1"/>
          <w:szCs w:val="24"/>
        </w:rPr>
        <w:t>красные линии</w:t>
      </w:r>
      <w:r w:rsidRPr="00EE35AE">
        <w:rPr>
          <w:rFonts w:eastAsiaTheme="minorHAnsi"/>
          <w:color w:val="000000" w:themeColor="text1"/>
          <w:szCs w:val="24"/>
        </w:rPr>
        <w:t xml:space="preserve"> - </w:t>
      </w:r>
      <w:r w:rsidR="008F4BA1" w:rsidRPr="00EE35AE">
        <w:rPr>
          <w:rFonts w:eastAsiaTheme="minorHAnsi"/>
          <w:color w:val="000000" w:themeColor="text1"/>
          <w:szCs w:val="24"/>
          <w:lang w:eastAsia="ru-RU"/>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3746C2" w:rsidRPr="00EE35AE"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EE35AE">
        <w:rPr>
          <w:rFonts w:ascii="Times New Roman" w:eastAsiaTheme="minorHAnsi" w:hAnsi="Times New Roman" w:cstheme="minorBidi"/>
          <w:i/>
          <w:color w:val="000000" w:themeColor="text1"/>
          <w:sz w:val="24"/>
          <w:szCs w:val="24"/>
        </w:rPr>
        <w:t>территории общего пользования</w:t>
      </w:r>
      <w:r w:rsidRPr="00EE35AE">
        <w:rPr>
          <w:rFonts w:ascii="Times New Roman" w:eastAsiaTheme="minorHAnsi" w:hAnsi="Times New Roman" w:cstheme="minorBidi"/>
          <w:color w:val="000000" w:themeColor="text1"/>
          <w:sz w:val="24"/>
          <w:szCs w:val="24"/>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3746C2" w:rsidRPr="00EE35AE"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EE35AE">
        <w:rPr>
          <w:rFonts w:ascii="Times New Roman" w:eastAsiaTheme="minorHAnsi" w:hAnsi="Times New Roman" w:cstheme="minorBidi"/>
          <w:i/>
          <w:color w:val="000000" w:themeColor="text1"/>
          <w:sz w:val="24"/>
          <w:szCs w:val="24"/>
        </w:rPr>
        <w:t>строительство</w:t>
      </w:r>
      <w:r w:rsidRPr="00EE35AE">
        <w:rPr>
          <w:rFonts w:ascii="Times New Roman" w:eastAsiaTheme="minorHAnsi" w:hAnsi="Times New Roman" w:cstheme="minorBidi"/>
          <w:color w:val="000000" w:themeColor="text1"/>
          <w:sz w:val="24"/>
          <w:szCs w:val="24"/>
        </w:rPr>
        <w:t xml:space="preserve"> - создание зданий, строений, сооружений (в том числе на месте сносимых объектов капитального строительства);</w:t>
      </w:r>
    </w:p>
    <w:p w:rsidR="003746C2" w:rsidRPr="00EE35AE"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EE35AE">
        <w:rPr>
          <w:rFonts w:ascii="Times New Roman" w:eastAsiaTheme="minorHAnsi" w:hAnsi="Times New Roman" w:cstheme="minorBidi"/>
          <w:i/>
          <w:color w:val="000000" w:themeColor="text1"/>
          <w:sz w:val="24"/>
          <w:szCs w:val="24"/>
        </w:rPr>
        <w:t>реконструкция объектов капитального строительства (за исключением линейных объектов)</w:t>
      </w:r>
      <w:r w:rsidRPr="00EE35AE">
        <w:rPr>
          <w:rFonts w:ascii="Times New Roman" w:eastAsiaTheme="minorHAnsi" w:hAnsi="Times New Roman" w:cstheme="minorBidi"/>
          <w:color w:val="000000" w:themeColor="text1"/>
          <w:sz w:val="24"/>
          <w:szCs w:val="24"/>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w:t>
      </w:r>
      <w:r w:rsidRPr="00EE35AE">
        <w:rPr>
          <w:rFonts w:ascii="Times New Roman" w:eastAsiaTheme="minorHAnsi" w:hAnsi="Times New Roman" w:cstheme="minorBidi"/>
          <w:color w:val="000000" w:themeColor="text1"/>
          <w:sz w:val="24"/>
          <w:szCs w:val="24"/>
        </w:rPr>
        <w:lastRenderedPageBreak/>
        <w:t>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3746C2" w:rsidRPr="00EE35AE"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EE35AE">
        <w:rPr>
          <w:rFonts w:ascii="Times New Roman" w:eastAsiaTheme="minorHAnsi" w:hAnsi="Times New Roman" w:cstheme="minorBidi"/>
          <w:i/>
          <w:color w:val="000000" w:themeColor="text1"/>
          <w:sz w:val="24"/>
          <w:szCs w:val="24"/>
        </w:rPr>
        <w:t>реконструкция линейных объектов</w:t>
      </w:r>
      <w:r w:rsidRPr="00EE35AE">
        <w:rPr>
          <w:rFonts w:ascii="Times New Roman" w:eastAsiaTheme="minorHAnsi" w:hAnsi="Times New Roman" w:cstheme="minorBidi"/>
          <w:color w:val="000000" w:themeColor="text1"/>
          <w:sz w:val="24"/>
          <w:szCs w:val="24"/>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3746C2" w:rsidRPr="00EE35AE"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EE35AE">
        <w:rPr>
          <w:rFonts w:ascii="Times New Roman" w:eastAsiaTheme="minorHAnsi" w:hAnsi="Times New Roman" w:cstheme="minorBidi"/>
          <w:i/>
          <w:color w:val="000000" w:themeColor="text1"/>
          <w:sz w:val="24"/>
          <w:szCs w:val="24"/>
        </w:rPr>
        <w:t>инженерные изыскания</w:t>
      </w:r>
      <w:r w:rsidRPr="00EE35AE">
        <w:rPr>
          <w:rFonts w:ascii="Times New Roman" w:eastAsiaTheme="minorHAnsi" w:hAnsi="Times New Roman" w:cstheme="minorBidi"/>
          <w:color w:val="000000" w:themeColor="text1"/>
          <w:sz w:val="24"/>
          <w:szCs w:val="24"/>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3746C2" w:rsidRPr="00EE35AE"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EE35AE">
        <w:rPr>
          <w:rFonts w:ascii="Times New Roman" w:eastAsiaTheme="minorHAnsi" w:hAnsi="Times New Roman" w:cstheme="minorBidi"/>
          <w:i/>
          <w:color w:val="000000" w:themeColor="text1"/>
          <w:sz w:val="24"/>
          <w:szCs w:val="24"/>
        </w:rPr>
        <w:t>застройщик</w:t>
      </w:r>
      <w:r w:rsidRPr="00EE35AE">
        <w:rPr>
          <w:rFonts w:ascii="Times New Roman" w:eastAsiaTheme="minorHAnsi" w:hAnsi="Times New Roman" w:cstheme="minorBidi"/>
          <w:color w:val="000000" w:themeColor="text1"/>
          <w:sz w:val="24"/>
          <w:szCs w:val="24"/>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3746C2" w:rsidRPr="00EE35AE"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EE35AE">
        <w:rPr>
          <w:rFonts w:ascii="Times New Roman" w:eastAsiaTheme="minorHAnsi" w:hAnsi="Times New Roman" w:cstheme="minorBidi"/>
          <w:i/>
          <w:color w:val="000000" w:themeColor="text1"/>
          <w:sz w:val="24"/>
          <w:szCs w:val="24"/>
        </w:rPr>
        <w:t>объекты федерального значения</w:t>
      </w:r>
      <w:r w:rsidRPr="00EE35AE">
        <w:rPr>
          <w:rFonts w:ascii="Times New Roman" w:eastAsiaTheme="minorHAnsi" w:hAnsi="Times New Roman" w:cstheme="minorBidi"/>
          <w:color w:val="000000" w:themeColor="text1"/>
          <w:sz w:val="24"/>
          <w:szCs w:val="24"/>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Федерации.Виды объектов федерального значения, подлежащих отображению на схемах территориального планирования Российской Федерации в указанных в </w:t>
      </w:r>
      <w:hyperlink w:anchor="Par361" w:tooltip="Ссылка на текущий документ" w:history="1">
        <w:r w:rsidRPr="00EE35AE">
          <w:rPr>
            <w:rFonts w:ascii="Times New Roman" w:eastAsiaTheme="minorHAnsi" w:hAnsi="Times New Roman" w:cstheme="minorBidi"/>
            <w:color w:val="000000" w:themeColor="text1"/>
            <w:sz w:val="24"/>
            <w:szCs w:val="24"/>
          </w:rPr>
          <w:t>части 1 статьи 10</w:t>
        </w:r>
      </w:hyperlink>
      <w:r w:rsidRPr="00EE35AE">
        <w:rPr>
          <w:rFonts w:ascii="Times New Roman" w:eastAsiaTheme="minorHAnsi" w:hAnsi="Times New Roman" w:cstheme="minorBidi"/>
          <w:color w:val="000000" w:themeColor="text1"/>
          <w:sz w:val="24"/>
          <w:szCs w:val="24"/>
        </w:rPr>
        <w:t xml:space="preserve"> настоящего Кодекса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rsidR="003746C2" w:rsidRPr="00EE35AE"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EE35AE">
        <w:rPr>
          <w:rFonts w:ascii="Times New Roman" w:eastAsiaTheme="minorHAnsi" w:hAnsi="Times New Roman" w:cstheme="minorBidi"/>
          <w:i/>
          <w:color w:val="000000" w:themeColor="text1"/>
          <w:sz w:val="24"/>
          <w:szCs w:val="24"/>
        </w:rPr>
        <w:t>объекты регионального значения</w:t>
      </w:r>
      <w:r w:rsidRPr="00EE35AE">
        <w:rPr>
          <w:rFonts w:ascii="Times New Roman" w:eastAsiaTheme="minorHAnsi" w:hAnsi="Times New Roman" w:cstheme="minorBidi"/>
          <w:color w:val="000000" w:themeColor="text1"/>
          <w:sz w:val="24"/>
          <w:szCs w:val="24"/>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w:t>
      </w:r>
      <w:hyperlink w:anchor="Par440" w:tooltip="Ссылка на текущий документ" w:history="1">
        <w:r w:rsidRPr="00EE35AE">
          <w:rPr>
            <w:rFonts w:ascii="Times New Roman" w:eastAsiaTheme="minorHAnsi" w:hAnsi="Times New Roman" w:cstheme="minorBidi"/>
            <w:color w:val="000000" w:themeColor="text1"/>
            <w:sz w:val="24"/>
            <w:szCs w:val="24"/>
          </w:rPr>
          <w:t>части 3 статьи 14</w:t>
        </w:r>
      </w:hyperlink>
      <w:r w:rsidRPr="00EE35AE">
        <w:rPr>
          <w:rFonts w:ascii="Times New Roman" w:eastAsiaTheme="minorHAnsi" w:hAnsi="Times New Roman" w:cstheme="minorBidi"/>
          <w:color w:val="000000" w:themeColor="text1"/>
          <w:sz w:val="24"/>
          <w:szCs w:val="24"/>
        </w:rPr>
        <w:t xml:space="preserve"> настоящего Кодекса областях, подлежащих отображению на схеме территориального планирования субъекта Российской Федерации, определяются законом субъекта Российской Федерации;</w:t>
      </w:r>
    </w:p>
    <w:p w:rsidR="003746C2" w:rsidRPr="00EE35AE"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EE35AE">
        <w:rPr>
          <w:rFonts w:ascii="Times New Roman" w:eastAsiaTheme="minorHAnsi" w:hAnsi="Times New Roman" w:cstheme="minorBidi"/>
          <w:i/>
          <w:color w:val="000000" w:themeColor="text1"/>
          <w:sz w:val="24"/>
          <w:szCs w:val="24"/>
        </w:rPr>
        <w:t>объекты местного значения</w:t>
      </w:r>
      <w:r w:rsidRPr="00EE35AE">
        <w:rPr>
          <w:rFonts w:ascii="Times New Roman" w:eastAsiaTheme="minorHAnsi" w:hAnsi="Times New Roman" w:cstheme="minorBidi"/>
          <w:color w:val="000000" w:themeColor="text1"/>
          <w:sz w:val="24"/>
          <w:szCs w:val="24"/>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w:t>
      </w:r>
      <w:r w:rsidRPr="00EE35AE">
        <w:rPr>
          <w:rFonts w:ascii="Times New Roman" w:eastAsiaTheme="minorHAnsi" w:hAnsi="Times New Roman" w:cstheme="minorBidi"/>
          <w:color w:val="000000" w:themeColor="text1"/>
          <w:sz w:val="24"/>
          <w:szCs w:val="24"/>
        </w:rPr>
        <w:lastRenderedPageBreak/>
        <w:t xml:space="preserve">округов.Виды объектов местного значения муниципального района, поселения, городского округа в указанных в </w:t>
      </w:r>
      <w:hyperlink w:anchor="Par552" w:tooltip="Ссылка на текущий документ" w:history="1">
        <w:r w:rsidRPr="00EE35AE">
          <w:rPr>
            <w:rFonts w:ascii="Times New Roman" w:eastAsiaTheme="minorHAnsi" w:hAnsi="Times New Roman" w:cstheme="minorBidi"/>
            <w:color w:val="000000" w:themeColor="text1"/>
            <w:sz w:val="24"/>
            <w:szCs w:val="24"/>
          </w:rPr>
          <w:t>пункте 1 части 3 статьи 19</w:t>
        </w:r>
      </w:hyperlink>
      <w:r w:rsidRPr="00EE35AE">
        <w:rPr>
          <w:rFonts w:ascii="Times New Roman" w:eastAsiaTheme="minorHAnsi" w:hAnsi="Times New Roman" w:cstheme="minorBidi"/>
          <w:color w:val="000000" w:themeColor="text1"/>
          <w:sz w:val="24"/>
          <w:szCs w:val="24"/>
        </w:rPr>
        <w:t xml:space="preserve"> и </w:t>
      </w:r>
      <w:hyperlink w:anchor="Par649" w:tooltip="Ссылка на текущий документ" w:history="1">
        <w:r w:rsidRPr="00EE35AE">
          <w:rPr>
            <w:rFonts w:ascii="Times New Roman" w:eastAsiaTheme="minorHAnsi" w:hAnsi="Times New Roman" w:cstheme="minorBidi"/>
            <w:color w:val="000000" w:themeColor="text1"/>
            <w:sz w:val="24"/>
            <w:szCs w:val="24"/>
          </w:rPr>
          <w:t>пункте 1 части 5 статьи 23</w:t>
        </w:r>
      </w:hyperlink>
      <w:r w:rsidRPr="00EE35AE">
        <w:rPr>
          <w:rFonts w:ascii="Times New Roman" w:eastAsiaTheme="minorHAnsi" w:hAnsi="Times New Roman" w:cstheme="minorBidi"/>
          <w:color w:val="000000" w:themeColor="text1"/>
          <w:sz w:val="24"/>
          <w:szCs w:val="24"/>
        </w:rPr>
        <w:t xml:space="preserve"> настоящего Кодекса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субъекта Российской Федерации;</w:t>
      </w:r>
    </w:p>
    <w:p w:rsidR="003746C2" w:rsidRPr="00EE35AE" w:rsidRDefault="003746C2" w:rsidP="003746C2">
      <w:pPr>
        <w:pStyle w:val="ConsPlusNormal"/>
        <w:numPr>
          <w:ilvl w:val="0"/>
          <w:numId w:val="10"/>
        </w:numPr>
        <w:ind w:left="142" w:firstLine="540"/>
        <w:jc w:val="both"/>
        <w:rPr>
          <w:color w:val="000000" w:themeColor="text1"/>
        </w:rPr>
      </w:pPr>
      <w:r w:rsidRPr="00EE35AE">
        <w:rPr>
          <w:rFonts w:ascii="Times New Roman" w:eastAsiaTheme="minorHAnsi" w:hAnsi="Times New Roman" w:cstheme="minorBidi"/>
          <w:i/>
          <w:color w:val="000000" w:themeColor="text1"/>
          <w:sz w:val="24"/>
          <w:szCs w:val="24"/>
        </w:rPr>
        <w:t>парковка (парковочное место)</w:t>
      </w:r>
      <w:r w:rsidRPr="00EE35AE">
        <w:rPr>
          <w:rFonts w:ascii="Times New Roman" w:eastAsiaTheme="minorHAnsi" w:hAnsi="Times New Roman" w:cstheme="minorBidi"/>
          <w:color w:val="000000" w:themeColor="text1"/>
          <w:sz w:val="24"/>
          <w:szCs w:val="24"/>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3746C2" w:rsidRPr="00EE35AE"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EE35AE">
        <w:rPr>
          <w:rFonts w:ascii="Times New Roman" w:eastAsiaTheme="minorHAnsi" w:hAnsi="Times New Roman" w:cstheme="minorBidi"/>
          <w:i/>
          <w:color w:val="000000" w:themeColor="text1"/>
          <w:sz w:val="24"/>
          <w:szCs w:val="24"/>
        </w:rPr>
        <w:t>блокированный жилой дом</w:t>
      </w:r>
      <w:r w:rsidRPr="00EE35AE">
        <w:rPr>
          <w:rFonts w:ascii="Times New Roman" w:eastAsiaTheme="minorHAnsi" w:hAnsi="Times New Roman" w:cstheme="minorBidi"/>
          <w:color w:val="000000" w:themeColor="text1"/>
          <w:sz w:val="24"/>
          <w:szCs w:val="24"/>
        </w:rPr>
        <w:t xml:space="preserve"> - жилой дом с количеством этажей не более чем три, состоящий из нескольких блоков, количество которых не превышает десять, каждый из которых предназначен для проживания одной семьи, имеет общую стену (общие стены) без проемов с соседними блоками, расположен на отдельном земельном участке и имеет выход на территорию общего пользования. В соответствии с частью 2 статьи 49 Градостроительного кодекса Российской Федерации государственная экспертиза не проводится в отношении проектной документации, подготовленной для строительства жилых домов блокированной застройки;</w:t>
      </w:r>
    </w:p>
    <w:p w:rsidR="003746C2" w:rsidRPr="00EE35AE"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EE35AE">
        <w:rPr>
          <w:rFonts w:ascii="Times New Roman" w:eastAsiaTheme="minorHAnsi" w:hAnsi="Times New Roman" w:cstheme="minorBidi"/>
          <w:i/>
          <w:color w:val="000000" w:themeColor="text1"/>
          <w:sz w:val="24"/>
          <w:szCs w:val="24"/>
        </w:rPr>
        <w:t>Разрешенное использование земельных участков и объектов капитального строительства следующих видов</w:t>
      </w:r>
      <w:r w:rsidRPr="00EE35AE">
        <w:rPr>
          <w:rFonts w:ascii="Times New Roman" w:eastAsiaTheme="minorHAnsi" w:hAnsi="Times New Roman" w:cstheme="minorBidi"/>
          <w:color w:val="000000" w:themeColor="text1"/>
          <w:sz w:val="24"/>
          <w:szCs w:val="24"/>
        </w:rPr>
        <w:t>:</w:t>
      </w:r>
    </w:p>
    <w:p w:rsidR="003746C2" w:rsidRPr="00EE35AE" w:rsidRDefault="003746C2" w:rsidP="003746C2">
      <w:pPr>
        <w:pStyle w:val="ConsPlusNormal"/>
        <w:ind w:firstLine="540"/>
        <w:jc w:val="both"/>
        <w:rPr>
          <w:rFonts w:ascii="Times New Roman" w:eastAsiaTheme="minorHAnsi" w:hAnsi="Times New Roman" w:cstheme="minorBidi"/>
          <w:color w:val="000000" w:themeColor="text1"/>
          <w:sz w:val="24"/>
          <w:szCs w:val="24"/>
        </w:rPr>
      </w:pPr>
      <w:r w:rsidRPr="00EE35AE">
        <w:rPr>
          <w:rFonts w:ascii="Times New Roman" w:eastAsiaTheme="minorHAnsi" w:hAnsi="Times New Roman" w:cstheme="minorBidi"/>
          <w:color w:val="000000" w:themeColor="text1"/>
          <w:sz w:val="24"/>
          <w:szCs w:val="24"/>
        </w:rPr>
        <w:t>- основные виды разрешенного использования;</w:t>
      </w:r>
    </w:p>
    <w:p w:rsidR="003746C2" w:rsidRPr="00EE35AE" w:rsidRDefault="003746C2" w:rsidP="003746C2">
      <w:pPr>
        <w:pStyle w:val="ConsPlusNormal"/>
        <w:ind w:firstLine="540"/>
        <w:jc w:val="both"/>
        <w:rPr>
          <w:rFonts w:ascii="Times New Roman" w:eastAsiaTheme="minorHAnsi" w:hAnsi="Times New Roman" w:cstheme="minorBidi"/>
          <w:color w:val="000000" w:themeColor="text1"/>
          <w:sz w:val="24"/>
          <w:szCs w:val="24"/>
        </w:rPr>
      </w:pPr>
      <w:r w:rsidRPr="00EE35AE">
        <w:rPr>
          <w:rFonts w:ascii="Times New Roman" w:eastAsiaTheme="minorHAnsi" w:hAnsi="Times New Roman" w:cstheme="minorBidi"/>
          <w:color w:val="000000" w:themeColor="text1"/>
          <w:sz w:val="24"/>
          <w:szCs w:val="24"/>
        </w:rPr>
        <w:t>- условно разрешенные виды использования;</w:t>
      </w:r>
    </w:p>
    <w:p w:rsidR="003746C2" w:rsidRPr="00EE35AE" w:rsidRDefault="003746C2" w:rsidP="003746C2">
      <w:pPr>
        <w:pStyle w:val="ConsPlusNormal"/>
        <w:ind w:firstLine="540"/>
        <w:jc w:val="both"/>
        <w:rPr>
          <w:rFonts w:ascii="Times New Roman" w:eastAsiaTheme="minorHAnsi" w:hAnsi="Times New Roman" w:cstheme="minorBidi"/>
          <w:color w:val="000000" w:themeColor="text1"/>
          <w:sz w:val="24"/>
          <w:szCs w:val="24"/>
        </w:rPr>
      </w:pPr>
      <w:r w:rsidRPr="00EE35AE">
        <w:rPr>
          <w:rFonts w:ascii="Times New Roman" w:eastAsiaTheme="minorHAnsi" w:hAnsi="Times New Roman" w:cstheme="minorBidi"/>
          <w:color w:val="000000" w:themeColor="text1"/>
          <w:sz w:val="24"/>
          <w:szCs w:val="24"/>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3746C2" w:rsidRPr="00EE35AE" w:rsidRDefault="003746C2" w:rsidP="003746C2">
      <w:pPr>
        <w:pStyle w:val="ConsPlusNormal"/>
        <w:numPr>
          <w:ilvl w:val="0"/>
          <w:numId w:val="10"/>
        </w:numPr>
        <w:ind w:left="142" w:firstLine="540"/>
        <w:jc w:val="both"/>
        <w:rPr>
          <w:color w:val="000000" w:themeColor="text1"/>
        </w:rPr>
      </w:pPr>
      <w:r w:rsidRPr="00EE35AE">
        <w:rPr>
          <w:rFonts w:ascii="Times New Roman" w:eastAsiaTheme="minorHAnsi" w:hAnsi="Times New Roman" w:cstheme="minorBidi"/>
          <w:i/>
          <w:color w:val="000000" w:themeColor="text1"/>
          <w:sz w:val="24"/>
          <w:szCs w:val="24"/>
        </w:rPr>
        <w:t>Вновь выявленный объект культурного наследия</w:t>
      </w:r>
      <w:r w:rsidRPr="00EE35AE">
        <w:rPr>
          <w:rFonts w:ascii="Times New Roman" w:eastAsiaTheme="minorHAnsi" w:hAnsi="Times New Roman" w:cstheme="minorBidi"/>
          <w:color w:val="000000" w:themeColor="text1"/>
          <w:sz w:val="24"/>
          <w:szCs w:val="24"/>
        </w:rPr>
        <w:t xml:space="preserve"> - объект, представляющий собой историко-культурную ценность, в отношении которого подготовлено предложение государственной историко-культурной экспертизы о включении его в реестр как объекта культурного наследия и в отношении которого предстоит принятие решения уполномоченным органом государственной власти о включении его в указанный реестр, об отказе в таком включении;</w:t>
      </w:r>
    </w:p>
    <w:p w:rsidR="003746C2" w:rsidRPr="00EE35AE" w:rsidRDefault="003746C2" w:rsidP="003746C2">
      <w:pPr>
        <w:pStyle w:val="ConsPlusNormal"/>
        <w:numPr>
          <w:ilvl w:val="0"/>
          <w:numId w:val="10"/>
        </w:numPr>
        <w:ind w:left="142" w:firstLine="540"/>
        <w:jc w:val="both"/>
        <w:rPr>
          <w:color w:val="000000" w:themeColor="text1"/>
        </w:rPr>
      </w:pPr>
      <w:r w:rsidRPr="00EE35AE">
        <w:rPr>
          <w:rFonts w:ascii="Times New Roman" w:eastAsiaTheme="minorHAnsi" w:hAnsi="Times New Roman" w:cstheme="minorBidi"/>
          <w:i/>
          <w:color w:val="000000" w:themeColor="text1"/>
          <w:sz w:val="24"/>
          <w:szCs w:val="24"/>
        </w:rPr>
        <w:t>водоохранная зона</w:t>
      </w:r>
      <w:r w:rsidRPr="00EE35AE">
        <w:rPr>
          <w:rFonts w:ascii="Times New Roman" w:eastAsiaTheme="minorHAnsi" w:hAnsi="Times New Roman" w:cstheme="minorBidi"/>
          <w:color w:val="000000" w:themeColor="text1"/>
          <w:sz w:val="24"/>
          <w:szCs w:val="24"/>
        </w:rPr>
        <w:t xml:space="preserve"> - территория, примыкающая к акваториям рек, озер, водохранилищ и другим поверхностным водным объектам, для которой устанавливается специальный режим осуществления хозяйственной и иной деятельности в соответствии с действующим законодательством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мира;</w:t>
      </w:r>
    </w:p>
    <w:p w:rsidR="003746C2" w:rsidRPr="00EE35AE"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EE35AE">
        <w:rPr>
          <w:rFonts w:ascii="Times New Roman" w:eastAsiaTheme="minorHAnsi" w:hAnsi="Times New Roman" w:cstheme="minorBidi"/>
          <w:i/>
          <w:color w:val="000000" w:themeColor="text1"/>
          <w:sz w:val="24"/>
          <w:szCs w:val="24"/>
        </w:rPr>
        <w:t>временные здания и сооружения</w:t>
      </w:r>
      <w:r w:rsidRPr="00EE35AE">
        <w:rPr>
          <w:rFonts w:ascii="Times New Roman" w:eastAsiaTheme="minorHAnsi" w:hAnsi="Times New Roman" w:cstheme="minorBidi"/>
          <w:color w:val="000000" w:themeColor="text1"/>
          <w:sz w:val="24"/>
          <w:szCs w:val="24"/>
        </w:rPr>
        <w:t xml:space="preserve"> - объекты, размещаемые на определенный срок, по истечении которого подлежащие демонтажу, если иное не предусмотрено договором аренды земельного участка (автомоечный комплекс, размещаемый до реконструкции дороги, и др.);</w:t>
      </w:r>
    </w:p>
    <w:p w:rsidR="003746C2" w:rsidRPr="00EE35AE"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EE35AE">
        <w:rPr>
          <w:rFonts w:ascii="Times New Roman" w:eastAsiaTheme="minorHAnsi" w:hAnsi="Times New Roman" w:cstheme="minorBidi"/>
          <w:i/>
          <w:color w:val="000000" w:themeColor="text1"/>
          <w:sz w:val="24"/>
          <w:szCs w:val="24"/>
        </w:rPr>
        <w:t>временные здания и сооружения для нужд строительного процесса</w:t>
      </w:r>
      <w:r w:rsidRPr="00EE35AE">
        <w:rPr>
          <w:rFonts w:ascii="Times New Roman" w:eastAsiaTheme="minorHAnsi" w:hAnsi="Times New Roman" w:cstheme="minorBidi"/>
          <w:color w:val="000000" w:themeColor="text1"/>
          <w:sz w:val="24"/>
          <w:szCs w:val="24"/>
        </w:rPr>
        <w:t xml:space="preserve"> – здания и сооружения, возводимые для использования при строительстве объекта капитального строительства на период производства градостроительных изменений и подлежащие демонтажу после прекращения деятельности, для которой они возводились;</w:t>
      </w:r>
    </w:p>
    <w:p w:rsidR="003746C2" w:rsidRPr="00EE35AE"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EE35AE">
        <w:rPr>
          <w:rFonts w:ascii="Times New Roman" w:eastAsiaTheme="minorHAnsi" w:hAnsi="Times New Roman" w:cstheme="minorBidi"/>
          <w:i/>
          <w:color w:val="000000" w:themeColor="text1"/>
          <w:sz w:val="24"/>
          <w:szCs w:val="24"/>
        </w:rPr>
        <w:t>вспомогательные виды разрешенного использования земельных участков и объектов капитального строительства</w:t>
      </w:r>
      <w:r w:rsidRPr="00EE35AE">
        <w:rPr>
          <w:rFonts w:ascii="Times New Roman" w:eastAsiaTheme="minorHAnsi" w:hAnsi="Times New Roman" w:cstheme="minorBidi"/>
          <w:color w:val="000000" w:themeColor="text1"/>
          <w:sz w:val="24"/>
          <w:szCs w:val="24"/>
        </w:rPr>
        <w:t xml:space="preserve"> - виды деятельности, объекты, осуществлять и размещать которые на земельных участках разрешено в силу перечисления этих видов деятельности и объектов в составе регламентов использования территорий применительно к соответствующим территориальным зонам, при этом такие виды деятельности, объекты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w:t>
      </w:r>
      <w:r w:rsidRPr="00EE35AE">
        <w:rPr>
          <w:rFonts w:ascii="Times New Roman" w:eastAsiaTheme="minorHAnsi" w:hAnsi="Times New Roman" w:cstheme="minorBidi"/>
          <w:color w:val="000000" w:themeColor="text1"/>
          <w:sz w:val="24"/>
          <w:szCs w:val="24"/>
        </w:rPr>
        <w:lastRenderedPageBreak/>
        <w:t>ними.</w:t>
      </w:r>
    </w:p>
    <w:p w:rsidR="003746C2" w:rsidRPr="00EE35AE"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EE35AE">
        <w:rPr>
          <w:rFonts w:ascii="Times New Roman" w:eastAsiaTheme="minorHAnsi" w:hAnsi="Times New Roman" w:cstheme="minorBidi"/>
          <w:i/>
          <w:color w:val="000000" w:themeColor="text1"/>
          <w:sz w:val="24"/>
          <w:szCs w:val="24"/>
        </w:rPr>
        <w:t>высота здания, строения, сооружения</w:t>
      </w:r>
      <w:r w:rsidRPr="00EE35AE">
        <w:rPr>
          <w:rFonts w:ascii="Times New Roman" w:eastAsiaTheme="minorHAnsi" w:hAnsi="Times New Roman" w:cstheme="minorBidi"/>
          <w:color w:val="000000" w:themeColor="text1"/>
          <w:sz w:val="24"/>
          <w:szCs w:val="24"/>
        </w:rPr>
        <w:t xml:space="preserve"> - расстояние по вертикали, измеренное от проектной отметки земли до наивысшей отметки плоской крыши здания или до наивысшей отметки конька скатной крыши здания, наивысшей точки строения, сооружения; может устанавливаться в составе регламента использования территорий применительно к соответствующей территориальной зоне, обозначенной на карте градостроительного зонирования государственный строительный надзор - надзор, осуществляемый при строительстве, реконструкции объектов капитального строительства, а также при их капитальном ремонте, если при его проведении затрагиваются конструктивные и другие характеристики надежности и безопасности таких объектов и проектная документация таких объектов капитального строительства подлежит государственной экспертизе в соответствии со статьей 49 Градостроительного кодекса Российской Федерации либо проектная документация таких объектов капитального строительства является типовой проектной документацией или ее модификацией;</w:t>
      </w:r>
    </w:p>
    <w:p w:rsidR="003746C2" w:rsidRPr="00EE35AE"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bookmarkStart w:id="8" w:name="а1"/>
      <w:bookmarkEnd w:id="8"/>
      <w:r w:rsidRPr="00EE35AE">
        <w:rPr>
          <w:rFonts w:ascii="Times New Roman" w:eastAsiaTheme="minorHAnsi" w:hAnsi="Times New Roman" w:cstheme="minorBidi"/>
          <w:i/>
          <w:color w:val="000000" w:themeColor="text1"/>
          <w:sz w:val="24"/>
          <w:szCs w:val="24"/>
        </w:rPr>
        <w:t>землевладельцы</w:t>
      </w:r>
      <w:r w:rsidRPr="00EE35AE">
        <w:rPr>
          <w:rFonts w:ascii="Times New Roman" w:eastAsiaTheme="minorHAnsi" w:hAnsi="Times New Roman" w:cstheme="minorBidi"/>
          <w:color w:val="000000" w:themeColor="text1"/>
          <w:sz w:val="24"/>
          <w:szCs w:val="24"/>
        </w:rPr>
        <w:t xml:space="preserve"> - лица, владеющие и пользующиеся земельными участками на праве пожизненного наследуемого владения;</w:t>
      </w:r>
    </w:p>
    <w:p w:rsidR="003746C2" w:rsidRPr="00EE35AE"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EE35AE">
        <w:rPr>
          <w:rFonts w:ascii="Times New Roman" w:eastAsiaTheme="minorHAnsi" w:hAnsi="Times New Roman" w:cstheme="minorBidi"/>
          <w:i/>
          <w:color w:val="000000" w:themeColor="text1"/>
          <w:sz w:val="24"/>
          <w:szCs w:val="24"/>
        </w:rPr>
        <w:t>землепользователи</w:t>
      </w:r>
      <w:r w:rsidRPr="00EE35AE">
        <w:rPr>
          <w:rFonts w:ascii="Times New Roman" w:eastAsiaTheme="minorHAnsi" w:hAnsi="Times New Roman" w:cstheme="minorBidi"/>
          <w:color w:val="000000" w:themeColor="text1"/>
          <w:sz w:val="24"/>
          <w:szCs w:val="24"/>
        </w:rPr>
        <w:t xml:space="preserve">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3746C2" w:rsidRPr="00EE35AE"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EE35AE">
        <w:rPr>
          <w:rFonts w:ascii="Times New Roman" w:eastAsiaTheme="minorHAnsi" w:hAnsi="Times New Roman" w:cstheme="minorBidi"/>
          <w:i/>
          <w:color w:val="000000" w:themeColor="text1"/>
          <w:sz w:val="24"/>
          <w:szCs w:val="24"/>
        </w:rPr>
        <w:t>инженерное (инженерно-техническое) обеспечение территории</w:t>
      </w:r>
      <w:r w:rsidRPr="00EE35AE">
        <w:rPr>
          <w:rFonts w:ascii="Times New Roman" w:eastAsiaTheme="minorHAnsi" w:hAnsi="Times New Roman" w:cstheme="minorBidi"/>
          <w:color w:val="000000" w:themeColor="text1"/>
          <w:sz w:val="24"/>
          <w:szCs w:val="24"/>
        </w:rPr>
        <w:t xml:space="preserve"> - комплекс мероприятий по строительству новых (реконструкции существующих) сетей и сооружений объектов инженерной инфраструктуры с целью обеспечения устойчивого развития территории;</w:t>
      </w:r>
    </w:p>
    <w:p w:rsidR="003746C2" w:rsidRPr="00EE35AE"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EE35AE">
        <w:rPr>
          <w:rFonts w:ascii="Times New Roman" w:eastAsiaTheme="minorHAnsi" w:hAnsi="Times New Roman" w:cstheme="minorBidi"/>
          <w:i/>
          <w:color w:val="000000" w:themeColor="text1"/>
          <w:sz w:val="24"/>
          <w:szCs w:val="24"/>
        </w:rPr>
        <w:t>инженерная подготовка территории</w:t>
      </w:r>
      <w:r w:rsidRPr="00EE35AE">
        <w:rPr>
          <w:rFonts w:ascii="Times New Roman" w:eastAsiaTheme="minorHAnsi" w:hAnsi="Times New Roman" w:cstheme="minorBidi"/>
          <w:color w:val="000000" w:themeColor="text1"/>
          <w:sz w:val="24"/>
          <w:szCs w:val="24"/>
        </w:rPr>
        <w:t xml:space="preserve"> - комплекс инженерных мероприятий по освоению территории, обеспечивающих размещение объектов капитального строительства (вертикальная планировка, организация поверхностного стока, удаление застойных вод, регулирование водотоков, устройство и реконструкция водоемов, берегоукрепительных сооружений, благоустройство береговой полосы, понижение уровня грунтовых вод, защита территории от затопления и подтопления, освоение оврагов, дренаж, выторфовка, подсыпка и т.д.);</w:t>
      </w:r>
    </w:p>
    <w:p w:rsidR="003746C2" w:rsidRPr="00EE35AE"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EE35AE">
        <w:rPr>
          <w:rFonts w:ascii="Times New Roman" w:eastAsiaTheme="minorHAnsi" w:hAnsi="Times New Roman" w:cstheme="minorBidi"/>
          <w:i/>
          <w:color w:val="000000" w:themeColor="text1"/>
          <w:sz w:val="24"/>
          <w:szCs w:val="24"/>
        </w:rPr>
        <w:t>инженерная, транспортная и социальная инфраструктуры</w:t>
      </w:r>
      <w:r w:rsidRPr="00EE35AE">
        <w:rPr>
          <w:rFonts w:ascii="Times New Roman" w:eastAsiaTheme="minorHAnsi" w:hAnsi="Times New Roman" w:cstheme="minorBidi"/>
          <w:color w:val="000000" w:themeColor="text1"/>
          <w:sz w:val="24"/>
          <w:szCs w:val="24"/>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поселения;</w:t>
      </w:r>
    </w:p>
    <w:p w:rsidR="003746C2" w:rsidRPr="00EE35AE"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EE35AE">
        <w:rPr>
          <w:rFonts w:ascii="Times New Roman" w:eastAsiaTheme="minorHAnsi" w:hAnsi="Times New Roman" w:cstheme="minorBidi"/>
          <w:i/>
          <w:color w:val="000000" w:themeColor="text1"/>
          <w:sz w:val="24"/>
          <w:szCs w:val="24"/>
        </w:rPr>
        <w:t>квартал (микрорайон)</w:t>
      </w:r>
      <w:r w:rsidRPr="00EE35AE">
        <w:rPr>
          <w:rFonts w:ascii="Times New Roman" w:eastAsiaTheme="minorHAnsi" w:hAnsi="Times New Roman" w:cstheme="minorBidi"/>
          <w:color w:val="000000" w:themeColor="text1"/>
          <w:sz w:val="24"/>
          <w:szCs w:val="24"/>
        </w:rPr>
        <w:t xml:space="preserve"> - основной планировочный элемент застройки в структуре поселения, не расчлененный магистральными улицами и дорогами, ограниченный красными линиями, а также иными линиями градостроительного регулирования, от территории улично-дорожной сети, иных элементов планировочной структуры города, в пределах которого размещаются жилые дома, учреждения и предприятия обслуживания местного значения, иные объекты обслуживания.</w:t>
      </w:r>
    </w:p>
    <w:p w:rsidR="003746C2" w:rsidRPr="00EE35AE"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EE35AE">
        <w:rPr>
          <w:rFonts w:ascii="Times New Roman" w:eastAsiaTheme="minorHAnsi" w:hAnsi="Times New Roman" w:cstheme="minorBidi"/>
          <w:i/>
          <w:color w:val="000000" w:themeColor="text1"/>
          <w:sz w:val="24"/>
          <w:szCs w:val="24"/>
        </w:rPr>
        <w:t xml:space="preserve">Комиссия по землепользованию и застройке (далее также - Комиссия) </w:t>
      </w:r>
      <w:r w:rsidRPr="00EE35AE">
        <w:rPr>
          <w:rFonts w:ascii="Times New Roman" w:eastAsiaTheme="minorHAnsi" w:hAnsi="Times New Roman" w:cstheme="minorBidi"/>
          <w:color w:val="000000" w:themeColor="text1"/>
          <w:sz w:val="24"/>
          <w:szCs w:val="24"/>
        </w:rPr>
        <w:t xml:space="preserve">- постоянно действующий коллегиальный совещательный орган при администрации муниципального района «Волоконовский район» Белгородской области, создаваемый в соответствии с законодательством, муниципальными правовыми актами с целью организации подготовки Правил, внесения в них изменений, подготовки проведения публичных слушаний и для решения иных вопросов в соответствии с положением о Комиссии; </w:t>
      </w:r>
    </w:p>
    <w:p w:rsidR="003746C2" w:rsidRPr="00EE35AE"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EE35AE">
        <w:rPr>
          <w:rFonts w:ascii="Times New Roman" w:eastAsiaTheme="minorHAnsi" w:hAnsi="Times New Roman" w:cstheme="minorBidi"/>
          <w:i/>
          <w:color w:val="000000" w:themeColor="text1"/>
          <w:sz w:val="24"/>
          <w:szCs w:val="24"/>
        </w:rPr>
        <w:t>коэффициент озеленения</w:t>
      </w:r>
      <w:r w:rsidRPr="00EE35AE">
        <w:rPr>
          <w:rFonts w:ascii="Times New Roman" w:eastAsiaTheme="minorHAnsi" w:hAnsi="Times New Roman" w:cstheme="minorBidi"/>
          <w:color w:val="000000" w:themeColor="text1"/>
          <w:sz w:val="24"/>
          <w:szCs w:val="24"/>
        </w:rPr>
        <w:t xml:space="preserve"> - отношение площади зеленых насаждений (сохраняемых и искусственно высаженных) к площади земельного участка, свободного от озеленения (%);</w:t>
      </w:r>
    </w:p>
    <w:p w:rsidR="003746C2" w:rsidRPr="00EE35AE"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EE35AE">
        <w:rPr>
          <w:rFonts w:ascii="Times New Roman" w:eastAsiaTheme="minorHAnsi" w:hAnsi="Times New Roman" w:cstheme="minorBidi"/>
          <w:i/>
          <w:color w:val="000000" w:themeColor="text1"/>
          <w:sz w:val="24"/>
          <w:szCs w:val="24"/>
        </w:rPr>
        <w:t>линейные объекты</w:t>
      </w:r>
      <w:r w:rsidRPr="00EE35AE">
        <w:rPr>
          <w:rFonts w:ascii="Times New Roman" w:eastAsiaTheme="minorHAnsi" w:hAnsi="Times New Roman" w:cstheme="minorBidi"/>
          <w:color w:val="000000" w:themeColor="text1"/>
          <w:sz w:val="24"/>
          <w:szCs w:val="24"/>
        </w:rPr>
        <w:t xml:space="preserve"> - линии электропередачи, линии связи (в том числе линейно-кабельные сооружения), сети инженерно-технического обеспечения, трубопроводы, автомобильные дороги, железнодорожные линии и иные подобные сооружения и объекты капитального строительства;</w:t>
      </w:r>
    </w:p>
    <w:p w:rsidR="003746C2" w:rsidRPr="00EE35AE"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EE35AE">
        <w:rPr>
          <w:rFonts w:ascii="Times New Roman" w:eastAsiaTheme="minorHAnsi" w:hAnsi="Times New Roman" w:cstheme="minorBidi"/>
          <w:i/>
          <w:color w:val="000000" w:themeColor="text1"/>
          <w:sz w:val="24"/>
          <w:szCs w:val="24"/>
        </w:rPr>
        <w:t>линии градостроительного регулирования</w:t>
      </w:r>
      <w:r w:rsidRPr="00EE35AE">
        <w:rPr>
          <w:rFonts w:ascii="Times New Roman" w:eastAsiaTheme="minorHAnsi" w:hAnsi="Times New Roman" w:cstheme="minorBidi"/>
          <w:color w:val="000000" w:themeColor="text1"/>
          <w:sz w:val="24"/>
          <w:szCs w:val="24"/>
        </w:rPr>
        <w:t xml:space="preserve"> – красные линии; границы земельных участков; линии, обозначающие минимальные отступы построек от границ земельных участков </w:t>
      </w:r>
      <w:r w:rsidRPr="00EE35AE">
        <w:rPr>
          <w:rFonts w:ascii="Times New Roman" w:eastAsiaTheme="minorHAnsi" w:hAnsi="Times New Roman" w:cstheme="minorBidi"/>
          <w:color w:val="000000" w:themeColor="text1"/>
          <w:sz w:val="24"/>
          <w:szCs w:val="24"/>
        </w:rPr>
        <w:lastRenderedPageBreak/>
        <w:t>(включая линии регулирования застройки); границы зон действия публичных сервитутов, границы зон резервирования земель, изъятия, в том числе путем выкупа, земельных участков, зданий, строений, сооружений для государственных или муниципальных нужд; границы санитарно-защитных, водоохранных и иных зон с особыми условиями использования земельных участков, зданий, строений, сооружений;</w:t>
      </w:r>
    </w:p>
    <w:p w:rsidR="003746C2" w:rsidRPr="00EE35AE"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EE35AE">
        <w:rPr>
          <w:rFonts w:ascii="Times New Roman" w:eastAsiaTheme="minorHAnsi" w:hAnsi="Times New Roman" w:cstheme="minorBidi"/>
          <w:i/>
          <w:color w:val="000000" w:themeColor="text1"/>
          <w:sz w:val="24"/>
          <w:szCs w:val="24"/>
        </w:rPr>
        <w:t>линии регулирования застройки</w:t>
      </w:r>
      <w:r w:rsidRPr="00EE35AE">
        <w:rPr>
          <w:rFonts w:ascii="Times New Roman" w:eastAsiaTheme="minorHAnsi" w:hAnsi="Times New Roman" w:cstheme="minorBidi"/>
          <w:color w:val="000000" w:themeColor="text1"/>
          <w:sz w:val="24"/>
          <w:szCs w:val="24"/>
        </w:rPr>
        <w:t xml:space="preserve"> -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в соответствии с Градостроительным кодексом Российской Федерации, определяющие место допустимого размещения зданий, строений, сооружений;</w:t>
      </w:r>
    </w:p>
    <w:p w:rsidR="003746C2" w:rsidRPr="00EE35AE"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EE35AE">
        <w:rPr>
          <w:rFonts w:ascii="Times New Roman" w:eastAsiaTheme="minorHAnsi" w:hAnsi="Times New Roman" w:cstheme="minorBidi"/>
          <w:i/>
          <w:color w:val="000000" w:themeColor="text1"/>
          <w:sz w:val="24"/>
          <w:szCs w:val="24"/>
        </w:rPr>
        <w:t>многоквартирный жилой дом</w:t>
      </w:r>
      <w:r w:rsidRPr="00EE35AE">
        <w:rPr>
          <w:rFonts w:ascii="Times New Roman" w:eastAsiaTheme="minorHAnsi" w:hAnsi="Times New Roman" w:cstheme="minorBidi"/>
          <w:color w:val="000000" w:themeColor="text1"/>
          <w:sz w:val="24"/>
          <w:szCs w:val="24"/>
        </w:rPr>
        <w:t xml:space="preserve">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жилой дом содержит в себе элементы общего имущества собственников жилых помещений в соответствии с жилищным законодательством;</w:t>
      </w:r>
    </w:p>
    <w:p w:rsidR="003746C2" w:rsidRPr="00EE35AE"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EE35AE">
        <w:rPr>
          <w:rFonts w:ascii="Times New Roman" w:eastAsiaTheme="minorHAnsi" w:hAnsi="Times New Roman" w:cstheme="minorBidi"/>
          <w:i/>
          <w:color w:val="000000" w:themeColor="text1"/>
          <w:sz w:val="24"/>
          <w:szCs w:val="24"/>
        </w:rPr>
        <w:t>огородничество</w:t>
      </w:r>
      <w:r w:rsidRPr="00EE35AE">
        <w:rPr>
          <w:rFonts w:ascii="Times New Roman" w:eastAsiaTheme="minorHAnsi" w:hAnsi="Times New Roman" w:cstheme="minorBidi"/>
          <w:color w:val="000000" w:themeColor="text1"/>
          <w:sz w:val="24"/>
          <w:szCs w:val="24"/>
        </w:rPr>
        <w:t xml:space="preserve"> – использование земельного участка, предоставленного гражданину или приобретенного им для выращивания ягодных, овощных, бахчевых или иных сельскохозяйственных культур и картофеля (с правом или без права возведения некапитального жилого строения и хозяйственных строений и сооружений в зависимости от разрешенного использования земельного участка, определенного при зонировании территории);</w:t>
      </w:r>
    </w:p>
    <w:p w:rsidR="003746C2" w:rsidRPr="00EE35AE"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EE35AE">
        <w:rPr>
          <w:rFonts w:ascii="Times New Roman" w:eastAsiaTheme="minorHAnsi" w:hAnsi="Times New Roman" w:cstheme="minorBidi"/>
          <w:i/>
          <w:color w:val="000000" w:themeColor="text1"/>
          <w:sz w:val="24"/>
          <w:szCs w:val="24"/>
        </w:rPr>
        <w:t>основные виды разрешенного использования земельных участков и объектов капитального строительства</w:t>
      </w:r>
      <w:r w:rsidRPr="00EE35AE">
        <w:rPr>
          <w:rFonts w:ascii="Times New Roman" w:eastAsiaTheme="minorHAnsi" w:hAnsi="Times New Roman" w:cstheme="minorBidi"/>
          <w:color w:val="000000" w:themeColor="text1"/>
          <w:sz w:val="24"/>
          <w:szCs w:val="24"/>
        </w:rPr>
        <w:t xml:space="preserve"> - виды деятельности и объекты, осуществлять и размещать которые на земельных участках разрешено в силу перечисления этих видов деятельности и объектов в составе регламентов использования территорий применительно к соответствующим территориальным зонам при том, что выбор таких видов деятельности и объектов осуществляется правообладателями земельных участков и объектов капитального строительства самостоятельно (без дополнительных разрешений и согласований) при условии соблюдения требований технических регламентов. Право указанного выбора без получения дополнительных разрешений и согласований не распространяется на органы государственной власти, органы местного самоуправления, государственные и муниципальные учреждения, государственные и муниципальные унитарные предприятия;</w:t>
      </w:r>
    </w:p>
    <w:p w:rsidR="003746C2" w:rsidRPr="00EE35AE"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EE35AE">
        <w:rPr>
          <w:rFonts w:ascii="Times New Roman" w:eastAsiaTheme="minorHAnsi" w:hAnsi="Times New Roman" w:cstheme="minorBidi"/>
          <w:i/>
          <w:color w:val="000000" w:themeColor="text1"/>
          <w:sz w:val="24"/>
          <w:szCs w:val="24"/>
        </w:rPr>
        <w:t>отступ здания, сооружения (от границы участка)</w:t>
      </w:r>
      <w:r w:rsidRPr="00EE35AE">
        <w:rPr>
          <w:rFonts w:ascii="Times New Roman" w:eastAsiaTheme="minorHAnsi" w:hAnsi="Times New Roman" w:cstheme="minorBidi"/>
          <w:color w:val="000000" w:themeColor="text1"/>
          <w:sz w:val="24"/>
          <w:szCs w:val="24"/>
        </w:rPr>
        <w:t xml:space="preserve"> - расстояние между границей участка и стеной здания;</w:t>
      </w:r>
    </w:p>
    <w:p w:rsidR="003746C2" w:rsidRPr="00EE35AE"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EE35AE">
        <w:rPr>
          <w:rFonts w:ascii="Times New Roman" w:eastAsiaTheme="minorHAnsi" w:hAnsi="Times New Roman" w:cstheme="minorBidi"/>
          <w:i/>
          <w:color w:val="000000" w:themeColor="text1"/>
          <w:sz w:val="24"/>
          <w:szCs w:val="24"/>
        </w:rPr>
        <w:t>площадь земельного участка</w:t>
      </w:r>
      <w:r w:rsidRPr="00EE35AE">
        <w:rPr>
          <w:rFonts w:ascii="Times New Roman" w:eastAsiaTheme="minorHAnsi" w:hAnsi="Times New Roman" w:cstheme="minorBidi"/>
          <w:color w:val="000000" w:themeColor="text1"/>
          <w:sz w:val="24"/>
          <w:szCs w:val="24"/>
        </w:rPr>
        <w:t xml:space="preserve"> - площадь территории горизонтальной проекции земельного участка;</w:t>
      </w:r>
    </w:p>
    <w:p w:rsidR="003746C2" w:rsidRPr="00EE35AE"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EE35AE">
        <w:rPr>
          <w:rFonts w:ascii="Times New Roman" w:eastAsiaTheme="minorHAnsi" w:hAnsi="Times New Roman" w:cstheme="minorBidi"/>
          <w:i/>
          <w:color w:val="000000" w:themeColor="text1"/>
          <w:sz w:val="24"/>
          <w:szCs w:val="24"/>
        </w:rPr>
        <w:t>подзона территориальной зоны</w:t>
      </w:r>
      <w:r w:rsidRPr="00EE35AE">
        <w:rPr>
          <w:rFonts w:ascii="Times New Roman" w:eastAsiaTheme="minorHAnsi" w:hAnsi="Times New Roman" w:cstheme="minorBidi"/>
          <w:color w:val="000000" w:themeColor="text1"/>
          <w:sz w:val="24"/>
          <w:szCs w:val="24"/>
        </w:rPr>
        <w:t xml:space="preserve"> - часть территориальной зоны, для которой определены индивидуальные 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3746C2" w:rsidRPr="00EE35AE"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EE35AE">
        <w:rPr>
          <w:rFonts w:ascii="Times New Roman" w:eastAsiaTheme="minorHAnsi" w:hAnsi="Times New Roman" w:cstheme="minorBidi"/>
          <w:i/>
          <w:color w:val="000000" w:themeColor="text1"/>
          <w:sz w:val="24"/>
          <w:szCs w:val="24"/>
        </w:rPr>
        <w:t>прибрежная защитная полоса</w:t>
      </w:r>
      <w:r w:rsidRPr="00EE35AE">
        <w:rPr>
          <w:rFonts w:ascii="Times New Roman" w:eastAsiaTheme="minorHAnsi" w:hAnsi="Times New Roman" w:cstheme="minorBidi"/>
          <w:color w:val="000000" w:themeColor="text1"/>
          <w:sz w:val="24"/>
          <w:szCs w:val="24"/>
        </w:rPr>
        <w:t xml:space="preserve"> - часть водоохранной зоны водоема, для которой вводятся дополнительные ограничения землепользования, застройки и природопользования;</w:t>
      </w:r>
    </w:p>
    <w:p w:rsidR="003746C2" w:rsidRPr="00EE35AE"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EE35AE">
        <w:rPr>
          <w:rFonts w:ascii="Times New Roman" w:eastAsiaTheme="minorHAnsi" w:hAnsi="Times New Roman" w:cstheme="minorBidi"/>
          <w:i/>
          <w:color w:val="000000" w:themeColor="text1"/>
          <w:sz w:val="24"/>
          <w:szCs w:val="24"/>
        </w:rPr>
        <w:t>разрешение на отклонение от предельных параметров разрешенного строительства, реконструкции объектов капитального строительства</w:t>
      </w:r>
      <w:r w:rsidRPr="00EE35AE">
        <w:rPr>
          <w:rFonts w:ascii="Times New Roman" w:eastAsiaTheme="minorHAnsi" w:hAnsi="Times New Roman" w:cstheme="minorBidi"/>
          <w:color w:val="000000" w:themeColor="text1"/>
          <w:sz w:val="24"/>
          <w:szCs w:val="24"/>
        </w:rPr>
        <w:t xml:space="preserve"> - документ, выдаваемый заявителю за подписью главы Администрации Волоконовского района, оформленный в соответствии с требованиями статьи 40 Градостроительного кодекса Российской Федерации, дающий правообладателю земельного участка право осуществлять строительство, реконструкцию объектов капитального строительства  с отклонением от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соответствующей территориальной зоны; </w:t>
      </w:r>
    </w:p>
    <w:p w:rsidR="003746C2" w:rsidRPr="00EE35AE"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EE35AE">
        <w:rPr>
          <w:rFonts w:ascii="Times New Roman" w:eastAsiaTheme="minorHAnsi" w:hAnsi="Times New Roman" w:cstheme="minorBidi"/>
          <w:i/>
          <w:color w:val="000000" w:themeColor="text1"/>
          <w:sz w:val="24"/>
          <w:szCs w:val="24"/>
        </w:rPr>
        <w:t>садоводство</w:t>
      </w:r>
      <w:r w:rsidRPr="00EE35AE">
        <w:rPr>
          <w:rFonts w:ascii="Times New Roman" w:eastAsiaTheme="minorHAnsi" w:hAnsi="Times New Roman" w:cstheme="minorBidi"/>
          <w:color w:val="000000" w:themeColor="text1"/>
          <w:sz w:val="24"/>
          <w:szCs w:val="24"/>
        </w:rPr>
        <w:t xml:space="preserve"> – использование земельного участка, предоставленного гражданину или приобретенного им для выращивания плодовых, ягодных, овощных, бахчевых или иных сельскохозяйственных культур и картофеля, а также для отдыха (с правом возведения жилого </w:t>
      </w:r>
      <w:r w:rsidRPr="00EE35AE">
        <w:rPr>
          <w:rFonts w:ascii="Times New Roman" w:eastAsiaTheme="minorHAnsi" w:hAnsi="Times New Roman" w:cstheme="minorBidi"/>
          <w:color w:val="000000" w:themeColor="text1"/>
          <w:sz w:val="24"/>
          <w:szCs w:val="24"/>
        </w:rPr>
        <w:lastRenderedPageBreak/>
        <w:t>строения без права регистрации проживания в нем и хозяйственных строений и сооружений);</w:t>
      </w:r>
    </w:p>
    <w:p w:rsidR="003746C2" w:rsidRPr="00EE35AE"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EE35AE">
        <w:rPr>
          <w:rFonts w:ascii="Times New Roman" w:eastAsiaTheme="minorHAnsi" w:hAnsi="Times New Roman" w:cstheme="minorBidi"/>
          <w:i/>
          <w:color w:val="000000" w:themeColor="text1"/>
          <w:sz w:val="24"/>
          <w:szCs w:val="24"/>
        </w:rPr>
        <w:t>санитарные разрывы</w:t>
      </w:r>
      <w:r w:rsidRPr="00EE35AE">
        <w:rPr>
          <w:rFonts w:ascii="Times New Roman" w:eastAsiaTheme="minorHAnsi" w:hAnsi="Times New Roman" w:cstheme="minorBidi"/>
          <w:color w:val="000000" w:themeColor="text1"/>
          <w:sz w:val="24"/>
          <w:szCs w:val="24"/>
        </w:rPr>
        <w:t xml:space="preserve"> - расстояние от источника химического, биологического и/или физического воздействия до значений гигиенических нормативов.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rsidR="003746C2" w:rsidRPr="00EE35AE"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EE35AE">
        <w:rPr>
          <w:rFonts w:ascii="Times New Roman" w:eastAsiaTheme="minorHAnsi" w:hAnsi="Times New Roman" w:cstheme="minorBidi"/>
          <w:i/>
          <w:color w:val="000000" w:themeColor="text1"/>
          <w:sz w:val="24"/>
          <w:szCs w:val="24"/>
        </w:rPr>
        <w:t>технические условия</w:t>
      </w:r>
      <w:r w:rsidRPr="00EE35AE">
        <w:rPr>
          <w:rFonts w:ascii="Times New Roman" w:eastAsiaTheme="minorHAnsi" w:hAnsi="Times New Roman" w:cstheme="minorBidi"/>
          <w:color w:val="000000" w:themeColor="text1"/>
          <w:sz w:val="24"/>
          <w:szCs w:val="24"/>
        </w:rPr>
        <w:t xml:space="preserve"> - условия подключения проектируемого объекта к внеплощадочным сетям инженерно-технического обеспечения, предусматривающие максимальную нагрузку и сроки подключения объектов капитального строительства к сетям инженерно-технического обеспечения;</w:t>
      </w:r>
    </w:p>
    <w:p w:rsidR="003746C2" w:rsidRPr="00EE35AE"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EE35AE">
        <w:rPr>
          <w:rFonts w:ascii="Times New Roman" w:eastAsiaTheme="minorHAnsi" w:hAnsi="Times New Roman" w:cstheme="minorBidi"/>
          <w:i/>
          <w:color w:val="000000" w:themeColor="text1"/>
          <w:sz w:val="24"/>
          <w:szCs w:val="24"/>
        </w:rPr>
        <w:t>улично-дорожная сеть (УДС)</w:t>
      </w:r>
      <w:r w:rsidRPr="00EE35AE">
        <w:rPr>
          <w:rFonts w:ascii="Times New Roman" w:eastAsiaTheme="minorHAnsi" w:hAnsi="Times New Roman" w:cstheme="minorBidi"/>
          <w:color w:val="000000" w:themeColor="text1"/>
          <w:sz w:val="24"/>
          <w:szCs w:val="24"/>
        </w:rPr>
        <w:t xml:space="preserve"> - система взаимосвязанных территориальных линейных объектов (площадей, улиц, проездов, набережных, бульваров) и территорий транспортных сооружений (развязок, тоннелей и т.д.), являющихся территориями общего пользования;</w:t>
      </w:r>
    </w:p>
    <w:p w:rsidR="003746C2" w:rsidRPr="00EE35AE"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EE35AE">
        <w:rPr>
          <w:rFonts w:ascii="Times New Roman" w:eastAsiaTheme="minorHAnsi" w:hAnsi="Times New Roman" w:cstheme="minorBidi"/>
          <w:i/>
          <w:color w:val="000000" w:themeColor="text1"/>
          <w:sz w:val="24"/>
          <w:szCs w:val="24"/>
        </w:rPr>
        <w:t>условно разрешенные виды использования</w:t>
      </w:r>
      <w:r w:rsidRPr="00EE35AE">
        <w:rPr>
          <w:rFonts w:ascii="Times New Roman" w:eastAsiaTheme="minorHAnsi" w:hAnsi="Times New Roman" w:cstheme="minorBidi"/>
          <w:color w:val="000000" w:themeColor="text1"/>
          <w:sz w:val="24"/>
          <w:szCs w:val="24"/>
        </w:rPr>
        <w:t xml:space="preserve">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регламентов использования территорий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статьей 34 настоящих Правил, и обязательного соблюдения требований технических регламентов;</w:t>
      </w:r>
    </w:p>
    <w:p w:rsidR="003746C2" w:rsidRPr="00EE35AE"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EE35AE">
        <w:rPr>
          <w:rFonts w:ascii="Times New Roman" w:eastAsiaTheme="minorHAnsi" w:hAnsi="Times New Roman" w:cstheme="minorBidi"/>
          <w:i/>
          <w:color w:val="000000" w:themeColor="text1"/>
          <w:sz w:val="24"/>
          <w:szCs w:val="24"/>
        </w:rPr>
        <w:t>элемент планировочной структуры</w:t>
      </w:r>
      <w:r w:rsidRPr="00EE35AE">
        <w:rPr>
          <w:rFonts w:ascii="Times New Roman" w:eastAsiaTheme="minorHAnsi" w:hAnsi="Times New Roman" w:cstheme="minorBidi"/>
          <w:color w:val="000000" w:themeColor="text1"/>
          <w:sz w:val="24"/>
          <w:szCs w:val="24"/>
        </w:rPr>
        <w:t xml:space="preserve"> - квартал или микрорайон, границами которого являются определенные документацией по планировке территории красные линии либо подлежащие определению красные линии (в случаях отсутствия документации по планировке территории в соответствии </w:t>
      </w:r>
      <w:r w:rsidR="00FB5189" w:rsidRPr="00EE35AE">
        <w:rPr>
          <w:rFonts w:ascii="Times New Roman" w:eastAsiaTheme="minorHAnsi" w:hAnsi="Times New Roman" w:cstheme="minorBidi"/>
          <w:color w:val="000000" w:themeColor="text1"/>
          <w:sz w:val="24"/>
          <w:szCs w:val="24"/>
        </w:rPr>
        <w:t>с</w:t>
      </w:r>
      <w:r w:rsidRPr="00EE35AE">
        <w:rPr>
          <w:rFonts w:ascii="Times New Roman" w:eastAsiaTheme="minorHAnsi" w:hAnsi="Times New Roman" w:cstheme="minorBidi"/>
          <w:color w:val="000000" w:themeColor="text1"/>
          <w:sz w:val="24"/>
          <w:szCs w:val="24"/>
        </w:rPr>
        <w:t xml:space="preserve"> настоящи</w:t>
      </w:r>
      <w:r w:rsidR="00FB5189" w:rsidRPr="00EE35AE">
        <w:rPr>
          <w:rFonts w:ascii="Times New Roman" w:eastAsiaTheme="minorHAnsi" w:hAnsi="Times New Roman" w:cstheme="minorBidi"/>
          <w:color w:val="000000" w:themeColor="text1"/>
          <w:sz w:val="24"/>
          <w:szCs w:val="24"/>
        </w:rPr>
        <w:t>ми</w:t>
      </w:r>
      <w:r w:rsidRPr="00EE35AE">
        <w:rPr>
          <w:rFonts w:ascii="Times New Roman" w:eastAsiaTheme="minorHAnsi" w:hAnsi="Times New Roman" w:cstheme="minorBidi"/>
          <w:color w:val="000000" w:themeColor="text1"/>
          <w:sz w:val="24"/>
          <w:szCs w:val="24"/>
        </w:rPr>
        <w:t xml:space="preserve"> Правил</w:t>
      </w:r>
      <w:r w:rsidR="00FB5189" w:rsidRPr="00EE35AE">
        <w:rPr>
          <w:rFonts w:ascii="Times New Roman" w:eastAsiaTheme="minorHAnsi" w:hAnsi="Times New Roman" w:cstheme="minorBidi"/>
          <w:color w:val="000000" w:themeColor="text1"/>
          <w:sz w:val="24"/>
          <w:szCs w:val="24"/>
        </w:rPr>
        <w:t>ами</w:t>
      </w:r>
      <w:r w:rsidRPr="00EE35AE">
        <w:rPr>
          <w:rFonts w:ascii="Times New Roman" w:eastAsiaTheme="minorHAnsi" w:hAnsi="Times New Roman" w:cstheme="minorBidi"/>
          <w:color w:val="000000" w:themeColor="text1"/>
          <w:sz w:val="24"/>
          <w:szCs w:val="24"/>
        </w:rPr>
        <w:t>), а также район, как совокупность кварталов, микрорайонов;</w:t>
      </w:r>
    </w:p>
    <w:p w:rsidR="003746C2" w:rsidRPr="00EE35AE"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EE35AE">
        <w:rPr>
          <w:rFonts w:ascii="Times New Roman" w:eastAsiaTheme="minorHAnsi" w:hAnsi="Times New Roman" w:cstheme="minorBidi"/>
          <w:i/>
          <w:color w:val="000000" w:themeColor="text1"/>
          <w:sz w:val="24"/>
          <w:szCs w:val="24"/>
        </w:rPr>
        <w:t>этаж</w:t>
      </w:r>
      <w:r w:rsidRPr="00EE35AE">
        <w:rPr>
          <w:rFonts w:ascii="Times New Roman" w:eastAsiaTheme="minorHAnsi" w:hAnsi="Times New Roman" w:cstheme="minorBidi"/>
          <w:color w:val="000000" w:themeColor="text1"/>
          <w:sz w:val="24"/>
          <w:szCs w:val="24"/>
        </w:rPr>
        <w:t xml:space="preserve"> - пространство между поверхностями двух последовательно расположенных перекрытий в здании, строении, сооружении;</w:t>
      </w:r>
    </w:p>
    <w:p w:rsidR="003746C2" w:rsidRPr="00EE35AE"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EE35AE">
        <w:rPr>
          <w:rFonts w:ascii="Times New Roman" w:eastAsiaTheme="minorHAnsi" w:hAnsi="Times New Roman" w:cstheme="minorBidi"/>
          <w:i/>
          <w:color w:val="000000" w:themeColor="text1"/>
          <w:sz w:val="24"/>
          <w:szCs w:val="24"/>
        </w:rPr>
        <w:t>этажность здания</w:t>
      </w:r>
      <w:r w:rsidRPr="00EE35AE">
        <w:rPr>
          <w:rFonts w:ascii="Times New Roman" w:eastAsiaTheme="minorHAnsi" w:hAnsi="Times New Roman" w:cstheme="minorBidi"/>
          <w:color w:val="000000" w:themeColor="text1"/>
          <w:sz w:val="24"/>
          <w:szCs w:val="24"/>
        </w:rPr>
        <w:t xml:space="preserve"> - количество этажей, определяемое как сумма наземных этажей (в том числе мансардных) и цокольного этажа (в случае, если верх его перекрытия возвышается над уровнем тротуара или отмостки не менее чем на два метра).</w:t>
      </w:r>
    </w:p>
    <w:p w:rsidR="003746C2" w:rsidRPr="00EE35AE" w:rsidRDefault="003746C2" w:rsidP="0060427D">
      <w:pPr>
        <w:pStyle w:val="aff6"/>
        <w:rPr>
          <w:color w:val="000000" w:themeColor="text1"/>
          <w:u w:val="single"/>
        </w:rPr>
      </w:pPr>
    </w:p>
    <w:p w:rsidR="008649B5" w:rsidRPr="00EE35AE" w:rsidRDefault="008649B5" w:rsidP="008649B5">
      <w:pPr>
        <w:pStyle w:val="3"/>
        <w:ind w:left="709" w:firstLine="0"/>
      </w:pPr>
      <w:bookmarkStart w:id="9" w:name="_Toc486432349"/>
      <w:bookmarkStart w:id="10" w:name="_Toc407009494"/>
      <w:r w:rsidRPr="00EE35AE">
        <w:t xml:space="preserve">Соотношение Правил землепользования и застройки с Генеральным планом </w:t>
      </w:r>
      <w:r w:rsidR="00536475" w:rsidRPr="00EE35AE">
        <w:t>Фощеватовского</w:t>
      </w:r>
      <w:r w:rsidRPr="00EE35AE">
        <w:t xml:space="preserve"> сельского поселения и документацией по планировке территории</w:t>
      </w:r>
      <w:bookmarkEnd w:id="9"/>
    </w:p>
    <w:p w:rsidR="003746C2" w:rsidRPr="00EE35AE" w:rsidRDefault="003746C2" w:rsidP="0054146C">
      <w:pPr>
        <w:pStyle w:val="2f0"/>
        <w:numPr>
          <w:ilvl w:val="0"/>
          <w:numId w:val="31"/>
        </w:numPr>
        <w:shd w:val="clear" w:color="auto" w:fill="auto"/>
        <w:tabs>
          <w:tab w:val="left" w:pos="766"/>
        </w:tabs>
        <w:spacing w:before="0" w:line="277" w:lineRule="exact"/>
        <w:ind w:firstLine="540"/>
        <w:jc w:val="both"/>
        <w:rPr>
          <w:color w:val="000000" w:themeColor="text1"/>
          <w:sz w:val="24"/>
        </w:rPr>
      </w:pPr>
      <w:bookmarkStart w:id="11" w:name="_Toc453928992"/>
      <w:r w:rsidRPr="00EE35AE">
        <w:rPr>
          <w:color w:val="000000" w:themeColor="text1"/>
          <w:sz w:val="24"/>
        </w:rPr>
        <w:t xml:space="preserve">Настоящие Правила в соответствии с Градостроительным кодексом Российской Федерации, Земельным кодексом Российской Федерации вводят в Борисовское сельское поселение систему регулирования землепользования и застройки, которая основана на градостроительном зонировании в целях создания условий для устойчивого развития </w:t>
      </w:r>
      <w:r w:rsidR="00536475" w:rsidRPr="00EE35AE">
        <w:rPr>
          <w:color w:val="000000" w:themeColor="text1"/>
          <w:sz w:val="24"/>
        </w:rPr>
        <w:t>Фощеватовского</w:t>
      </w:r>
      <w:r w:rsidRPr="00EE35AE">
        <w:rPr>
          <w:color w:val="000000" w:themeColor="text1"/>
          <w:sz w:val="24"/>
        </w:rPr>
        <w:t xml:space="preserve"> сельского поселения, сохранения окружающей среды и объектов культурного наследия;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объектов капитального строительства; подготовки документов для предоставления земельных участков, находящихся в государственной или муниципальной собственности, в целях осуществления строительства, реконструкции объектов капитального строительства; развития застроенных территорий; контроля соответствия градостроительным регламентам строительных намерений застройщиков, завершенных строительством объектов капитального строительства и их последующего использования.</w:t>
      </w:r>
    </w:p>
    <w:p w:rsidR="00095A8F" w:rsidRPr="00EE35AE" w:rsidRDefault="00095A8F" w:rsidP="0054146C">
      <w:pPr>
        <w:pStyle w:val="2f0"/>
        <w:numPr>
          <w:ilvl w:val="0"/>
          <w:numId w:val="31"/>
        </w:numPr>
        <w:shd w:val="clear" w:color="auto" w:fill="auto"/>
        <w:tabs>
          <w:tab w:val="left" w:pos="766"/>
        </w:tabs>
        <w:spacing w:before="0" w:line="277" w:lineRule="exact"/>
        <w:ind w:firstLine="540"/>
        <w:jc w:val="both"/>
        <w:rPr>
          <w:color w:val="000000" w:themeColor="text1"/>
        </w:rPr>
      </w:pPr>
      <w:r w:rsidRPr="00EE35AE">
        <w:rPr>
          <w:color w:val="000000" w:themeColor="text1"/>
          <w:sz w:val="24"/>
          <w:szCs w:val="24"/>
          <w:lang w:eastAsia="ru-RU" w:bidi="ru-RU"/>
        </w:rPr>
        <w:t xml:space="preserve">Правила землепользования и застройки разработаны на основе Генерального плана </w:t>
      </w:r>
      <w:r w:rsidR="00536475" w:rsidRPr="00EE35AE">
        <w:rPr>
          <w:color w:val="000000" w:themeColor="text1"/>
          <w:sz w:val="24"/>
          <w:szCs w:val="24"/>
          <w:lang w:eastAsia="ru-RU" w:bidi="ru-RU"/>
        </w:rPr>
        <w:t>Фощеватовского</w:t>
      </w:r>
      <w:r w:rsidRPr="00EE35AE">
        <w:rPr>
          <w:color w:val="000000" w:themeColor="text1"/>
          <w:sz w:val="24"/>
          <w:szCs w:val="24"/>
          <w:lang w:eastAsia="ru-RU" w:bidi="ru-RU"/>
        </w:rPr>
        <w:t xml:space="preserve"> сельского поселения и не должны ему противоречить.</w:t>
      </w:r>
    </w:p>
    <w:p w:rsidR="00095A8F" w:rsidRPr="00EE35AE" w:rsidRDefault="00095A8F" w:rsidP="00095A8F">
      <w:pPr>
        <w:pStyle w:val="2f0"/>
        <w:shd w:val="clear" w:color="auto" w:fill="auto"/>
        <w:spacing w:before="0" w:line="277" w:lineRule="exact"/>
        <w:ind w:firstLine="740"/>
        <w:jc w:val="both"/>
        <w:rPr>
          <w:color w:val="000000" w:themeColor="text1"/>
        </w:rPr>
      </w:pPr>
      <w:r w:rsidRPr="00EE35AE">
        <w:rPr>
          <w:color w:val="000000" w:themeColor="text1"/>
          <w:sz w:val="24"/>
          <w:szCs w:val="24"/>
          <w:lang w:eastAsia="ru-RU" w:bidi="ru-RU"/>
        </w:rPr>
        <w:t xml:space="preserve">В случае внесения изменений в Генеральный план </w:t>
      </w:r>
      <w:r w:rsidR="00536475" w:rsidRPr="00EE35AE">
        <w:rPr>
          <w:color w:val="000000" w:themeColor="text1"/>
          <w:sz w:val="24"/>
          <w:szCs w:val="24"/>
          <w:lang w:eastAsia="ru-RU" w:bidi="ru-RU"/>
        </w:rPr>
        <w:t>Фощеватовского</w:t>
      </w:r>
      <w:r w:rsidRPr="00EE35AE">
        <w:rPr>
          <w:color w:val="000000" w:themeColor="text1"/>
          <w:sz w:val="24"/>
          <w:szCs w:val="24"/>
          <w:lang w:eastAsia="ru-RU" w:bidi="ru-RU"/>
        </w:rPr>
        <w:t xml:space="preserve"> сельского поселения, </w:t>
      </w:r>
      <w:r w:rsidRPr="00EE35AE">
        <w:rPr>
          <w:color w:val="000000" w:themeColor="text1"/>
          <w:sz w:val="24"/>
          <w:szCs w:val="24"/>
          <w:lang w:eastAsia="ru-RU" w:bidi="ru-RU"/>
        </w:rPr>
        <w:lastRenderedPageBreak/>
        <w:t>соответствующие изменения должны быть внесены в Правила землепользования и застройки.</w:t>
      </w:r>
    </w:p>
    <w:p w:rsidR="00095A8F" w:rsidRPr="00EE35AE" w:rsidRDefault="00095A8F" w:rsidP="0054146C">
      <w:pPr>
        <w:pStyle w:val="2f0"/>
        <w:numPr>
          <w:ilvl w:val="0"/>
          <w:numId w:val="31"/>
        </w:numPr>
        <w:shd w:val="clear" w:color="auto" w:fill="auto"/>
        <w:tabs>
          <w:tab w:val="left" w:pos="763"/>
        </w:tabs>
        <w:spacing w:before="0" w:after="570" w:line="277" w:lineRule="exact"/>
        <w:ind w:firstLine="540"/>
        <w:jc w:val="both"/>
        <w:rPr>
          <w:color w:val="000000" w:themeColor="text1"/>
        </w:rPr>
      </w:pPr>
      <w:r w:rsidRPr="00EE35AE">
        <w:rPr>
          <w:color w:val="000000" w:themeColor="text1"/>
          <w:sz w:val="24"/>
          <w:szCs w:val="24"/>
          <w:lang w:eastAsia="ru-RU" w:bidi="ru-RU"/>
        </w:rPr>
        <w:t xml:space="preserve">Документация по планировке территории разрабатывается на основе Генерального плана </w:t>
      </w:r>
      <w:r w:rsidR="00536475" w:rsidRPr="00EE35AE">
        <w:rPr>
          <w:color w:val="000000" w:themeColor="text1"/>
          <w:sz w:val="24"/>
          <w:szCs w:val="24"/>
          <w:lang w:eastAsia="ru-RU" w:bidi="ru-RU"/>
        </w:rPr>
        <w:t>Фощеватовского</w:t>
      </w:r>
      <w:r w:rsidRPr="00EE35AE">
        <w:rPr>
          <w:color w:val="000000" w:themeColor="text1"/>
          <w:sz w:val="24"/>
          <w:szCs w:val="24"/>
          <w:lang w:eastAsia="ru-RU" w:bidi="ru-RU"/>
        </w:rPr>
        <w:t xml:space="preserve"> сельского поселения, Правил землепользования и застройки и не должна им противоречить.</w:t>
      </w:r>
    </w:p>
    <w:p w:rsidR="00916340" w:rsidRPr="00EE35AE" w:rsidRDefault="00916340" w:rsidP="00191989">
      <w:pPr>
        <w:pStyle w:val="3"/>
        <w:ind w:left="709" w:firstLine="0"/>
      </w:pPr>
      <w:bookmarkStart w:id="12" w:name="_Toc486432350"/>
      <w:r w:rsidRPr="00EE35AE">
        <w:t>Действие Правил по отношению к документации по планировке территории, утвержденной в установленном порядке до введения в действие Правил</w:t>
      </w:r>
      <w:bookmarkEnd w:id="11"/>
      <w:bookmarkEnd w:id="12"/>
    </w:p>
    <w:p w:rsidR="00916340" w:rsidRPr="00EE35AE" w:rsidRDefault="00916340" w:rsidP="0054146C">
      <w:pPr>
        <w:pStyle w:val="a0"/>
        <w:numPr>
          <w:ilvl w:val="3"/>
          <w:numId w:val="11"/>
        </w:numPr>
        <w:ind w:left="0" w:firstLine="284"/>
        <w:jc w:val="both"/>
        <w:rPr>
          <w:b w:val="0"/>
          <w:color w:val="000000" w:themeColor="text1"/>
        </w:rPr>
      </w:pPr>
      <w:r w:rsidRPr="00EE35AE">
        <w:rPr>
          <w:b w:val="0"/>
          <w:color w:val="000000" w:themeColor="text1"/>
        </w:rPr>
        <w:t xml:space="preserve">Со дня вступления в силу настоящих Правил документация по планировке территории, утвержденная в установленном порядке до введения в действие Правил, действуют в части, не противоречащей настоящим Правилам. </w:t>
      </w:r>
    </w:p>
    <w:p w:rsidR="00916340" w:rsidRPr="00EE35AE" w:rsidRDefault="00916340" w:rsidP="0054146C">
      <w:pPr>
        <w:pStyle w:val="a0"/>
        <w:numPr>
          <w:ilvl w:val="3"/>
          <w:numId w:val="11"/>
        </w:numPr>
        <w:ind w:left="0" w:firstLine="284"/>
        <w:jc w:val="both"/>
        <w:rPr>
          <w:b w:val="0"/>
          <w:color w:val="000000" w:themeColor="text1"/>
        </w:rPr>
      </w:pPr>
      <w:r w:rsidRPr="00EE35AE">
        <w:rPr>
          <w:b w:val="0"/>
          <w:color w:val="000000" w:themeColor="text1"/>
        </w:rPr>
        <w:t xml:space="preserve">Несоответствие </w:t>
      </w:r>
      <w:r w:rsidR="00AE4A41" w:rsidRPr="00EE35AE">
        <w:rPr>
          <w:b w:val="0"/>
          <w:color w:val="000000" w:themeColor="text1"/>
        </w:rPr>
        <w:t>П</w:t>
      </w:r>
      <w:r w:rsidRPr="00EE35AE">
        <w:rPr>
          <w:b w:val="0"/>
          <w:color w:val="000000" w:themeColor="text1"/>
        </w:rPr>
        <w:t xml:space="preserve">равил землепользования и застройки генеральному плану </w:t>
      </w:r>
      <w:r w:rsidR="008649B5" w:rsidRPr="00EE35AE">
        <w:rPr>
          <w:b w:val="0"/>
          <w:color w:val="000000" w:themeColor="text1"/>
        </w:rPr>
        <w:t>сельского</w:t>
      </w:r>
      <w:r w:rsidRPr="00EE35AE">
        <w:rPr>
          <w:b w:val="0"/>
          <w:color w:val="000000" w:themeColor="text1"/>
        </w:rPr>
        <w:t xml:space="preserve">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 а также</w:t>
      </w:r>
      <w:bookmarkStart w:id="13" w:name="dst100520"/>
      <w:bookmarkEnd w:id="13"/>
      <w:r w:rsidRPr="00EE35AE">
        <w:rPr>
          <w:b w:val="0"/>
          <w:color w:val="000000" w:themeColor="text1"/>
        </w:rPr>
        <w:t xml:space="preserve"> поступление предложений об изменении границ территориальных зон, изменении градостроительных регламентов требует внесения изменений в настоящие Правила.</w:t>
      </w:r>
    </w:p>
    <w:p w:rsidR="00916340" w:rsidRPr="00EE35AE" w:rsidRDefault="00916340" w:rsidP="00191989">
      <w:pPr>
        <w:pStyle w:val="3"/>
        <w:ind w:left="709" w:firstLine="0"/>
      </w:pPr>
      <w:bookmarkStart w:id="14" w:name="_Toc453928993"/>
      <w:bookmarkStart w:id="15" w:name="_Toc486432351"/>
      <w:r w:rsidRPr="00EE35AE">
        <w:t>Открытость и доступность информации о землепользовании и застройке</w:t>
      </w:r>
      <w:bookmarkEnd w:id="14"/>
      <w:bookmarkEnd w:id="15"/>
    </w:p>
    <w:p w:rsidR="008649B5" w:rsidRPr="00EE35AE" w:rsidRDefault="008649B5" w:rsidP="0054146C">
      <w:pPr>
        <w:pStyle w:val="a0"/>
        <w:numPr>
          <w:ilvl w:val="0"/>
          <w:numId w:val="12"/>
        </w:numPr>
        <w:ind w:left="284"/>
        <w:jc w:val="both"/>
        <w:rPr>
          <w:b w:val="0"/>
          <w:color w:val="000000" w:themeColor="text1"/>
        </w:rPr>
      </w:pPr>
      <w:r w:rsidRPr="00EE35AE">
        <w:rPr>
          <w:b w:val="0"/>
          <w:color w:val="000000" w:themeColor="text1"/>
        </w:rPr>
        <w:t xml:space="preserve">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 </w:t>
      </w:r>
    </w:p>
    <w:p w:rsidR="008649B5" w:rsidRPr="00EE35AE" w:rsidRDefault="00095A8F" w:rsidP="0054146C">
      <w:pPr>
        <w:pStyle w:val="a0"/>
        <w:numPr>
          <w:ilvl w:val="0"/>
          <w:numId w:val="12"/>
        </w:numPr>
        <w:ind w:left="284"/>
        <w:jc w:val="both"/>
        <w:rPr>
          <w:b w:val="0"/>
          <w:color w:val="000000" w:themeColor="text1"/>
        </w:rPr>
      </w:pPr>
      <w:r w:rsidRPr="00EE35AE">
        <w:rPr>
          <w:b w:val="0"/>
          <w:color w:val="000000" w:themeColor="text1"/>
        </w:rPr>
        <w:t xml:space="preserve">Администрация </w:t>
      </w:r>
      <w:r w:rsidR="0036263D" w:rsidRPr="00EE35AE">
        <w:rPr>
          <w:b w:val="0"/>
          <w:color w:val="000000" w:themeColor="text1"/>
        </w:rPr>
        <w:t>Волоконовск</w:t>
      </w:r>
      <w:r w:rsidRPr="00EE35AE">
        <w:rPr>
          <w:b w:val="0"/>
          <w:color w:val="000000" w:themeColor="text1"/>
        </w:rPr>
        <w:t>ого</w:t>
      </w:r>
      <w:r w:rsidR="006C12DB" w:rsidRPr="00EE35AE">
        <w:rPr>
          <w:b w:val="0"/>
          <w:color w:val="000000" w:themeColor="text1"/>
        </w:rPr>
        <w:t>район</w:t>
      </w:r>
      <w:r w:rsidRPr="00EE35AE">
        <w:rPr>
          <w:b w:val="0"/>
          <w:color w:val="000000" w:themeColor="text1"/>
        </w:rPr>
        <w:t>а</w:t>
      </w:r>
      <w:r w:rsidR="008649B5" w:rsidRPr="00EE35AE">
        <w:rPr>
          <w:b w:val="0"/>
          <w:color w:val="000000" w:themeColor="text1"/>
        </w:rPr>
        <w:t xml:space="preserve">беспечивает возможность ознакомления с настоящими Правилами всем желающим. </w:t>
      </w:r>
    </w:p>
    <w:p w:rsidR="008649B5" w:rsidRPr="00EE35AE" w:rsidRDefault="008649B5" w:rsidP="0054146C">
      <w:pPr>
        <w:pStyle w:val="a0"/>
        <w:numPr>
          <w:ilvl w:val="0"/>
          <w:numId w:val="12"/>
        </w:numPr>
        <w:ind w:left="284"/>
        <w:jc w:val="both"/>
        <w:rPr>
          <w:b w:val="0"/>
          <w:color w:val="000000" w:themeColor="text1"/>
        </w:rPr>
      </w:pPr>
      <w:r w:rsidRPr="00EE35AE">
        <w:rPr>
          <w:b w:val="0"/>
          <w:color w:val="000000" w:themeColor="text1"/>
        </w:rPr>
        <w:t xml:space="preserve">Граждане имеют право участвовать в принятии решений по вопросам землепользования и застройки в соответствии с законодательством о градостроительной деятельности.        </w:t>
      </w:r>
    </w:p>
    <w:p w:rsidR="008649B5" w:rsidRPr="00EE35AE" w:rsidRDefault="008649B5" w:rsidP="00191989">
      <w:pPr>
        <w:ind w:firstLine="567"/>
        <w:jc w:val="both"/>
        <w:rPr>
          <w:color w:val="000000" w:themeColor="text1"/>
        </w:rPr>
      </w:pPr>
    </w:p>
    <w:p w:rsidR="008649B5" w:rsidRPr="00EE35AE" w:rsidRDefault="008649B5" w:rsidP="008649B5">
      <w:pPr>
        <w:pStyle w:val="3"/>
        <w:ind w:left="709" w:firstLine="0"/>
      </w:pPr>
      <w:bookmarkStart w:id="16" w:name="_Toc486432352"/>
      <w:r w:rsidRPr="00EE35AE">
        <w:t>Основание введения Правил и их назначение, правовой статус и  сфера действия Правил, их назначение, цели и задачи градостроительного   зонирования, состав.</w:t>
      </w:r>
      <w:bookmarkEnd w:id="16"/>
    </w:p>
    <w:p w:rsidR="00095A8F" w:rsidRPr="00EE35AE" w:rsidRDefault="00095A8F" w:rsidP="00095A8F">
      <w:pPr>
        <w:pStyle w:val="af7"/>
        <w:tabs>
          <w:tab w:val="left" w:pos="540"/>
        </w:tabs>
        <w:spacing w:before="0" w:beforeAutospacing="0" w:after="0" w:afterAutospacing="0"/>
        <w:jc w:val="both"/>
        <w:rPr>
          <w:color w:val="000000" w:themeColor="text1"/>
          <w:szCs w:val="20"/>
        </w:rPr>
      </w:pPr>
      <w:bookmarkStart w:id="17" w:name="_Toc453928994"/>
      <w:r w:rsidRPr="00EE35AE">
        <w:rPr>
          <w:color w:val="000000" w:themeColor="text1"/>
          <w:szCs w:val="20"/>
        </w:rPr>
        <w:t xml:space="preserve">1. Настоящие Правила разработаны и вводят,  в соответствии с полномочиями органов местного самоуправления муниципальных образований в области градостроительной деятельности, в </w:t>
      </w:r>
      <w:r w:rsidR="0002529A" w:rsidRPr="00EE35AE">
        <w:rPr>
          <w:color w:val="000000" w:themeColor="text1"/>
        </w:rPr>
        <w:t>Фощеватовском</w:t>
      </w:r>
      <w:r w:rsidRPr="00EE35AE">
        <w:rPr>
          <w:color w:val="000000" w:themeColor="text1"/>
        </w:rPr>
        <w:t xml:space="preserve"> сельском поселении</w:t>
      </w:r>
      <w:r w:rsidRPr="00EE35AE">
        <w:rPr>
          <w:color w:val="000000" w:themeColor="text1"/>
          <w:szCs w:val="20"/>
        </w:rPr>
        <w:t xml:space="preserve"> систему регулирования землепользования и застройки, основанную на применении законодательства и нормативных правовых актов Российской Федерации, Белгородской  области, приведенных и установленных в настоящих Правилах, а также на зонировании - делении всей территории в границах сельского поселения и населенных пунктов на зоны, с установлением для каждой из них единого градостроительного регламента по видам разрешенного использования  земельных участков и параметрам разрешенного строительства с целью:</w:t>
      </w:r>
    </w:p>
    <w:p w:rsidR="00095A8F" w:rsidRPr="00EE35AE" w:rsidRDefault="00095A8F" w:rsidP="00095A8F">
      <w:pPr>
        <w:pStyle w:val="2d"/>
        <w:tabs>
          <w:tab w:val="left" w:pos="540"/>
        </w:tabs>
        <w:spacing w:after="0" w:line="240" w:lineRule="auto"/>
        <w:ind w:left="0"/>
        <w:rPr>
          <w:color w:val="000000" w:themeColor="text1"/>
        </w:rPr>
      </w:pPr>
      <w:r w:rsidRPr="00EE35AE">
        <w:rPr>
          <w:color w:val="000000" w:themeColor="text1"/>
        </w:rPr>
        <w:tab/>
        <w:t xml:space="preserve">1.1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w:t>
      </w:r>
    </w:p>
    <w:p w:rsidR="00095A8F" w:rsidRPr="00EE35AE" w:rsidRDefault="00095A8F" w:rsidP="00095A8F">
      <w:pPr>
        <w:pStyle w:val="2d"/>
        <w:tabs>
          <w:tab w:val="left" w:pos="540"/>
        </w:tabs>
        <w:spacing w:after="0" w:line="240" w:lineRule="auto"/>
        <w:ind w:left="0"/>
        <w:rPr>
          <w:color w:val="000000" w:themeColor="text1"/>
        </w:rPr>
      </w:pPr>
      <w:r w:rsidRPr="00EE35AE">
        <w:rPr>
          <w:color w:val="000000" w:themeColor="text1"/>
        </w:rPr>
        <w:tab/>
        <w:t xml:space="preserve">1.2 обеспечения открытой информации о Правилах и условиях использования земельных участков, осуществления на них строительства и реконструкции;                </w:t>
      </w:r>
    </w:p>
    <w:p w:rsidR="00095A8F" w:rsidRPr="00EE35AE" w:rsidRDefault="00095A8F" w:rsidP="00095A8F">
      <w:pPr>
        <w:pStyle w:val="2d"/>
        <w:tabs>
          <w:tab w:val="left" w:pos="540"/>
        </w:tabs>
        <w:spacing w:after="0" w:line="240" w:lineRule="auto"/>
        <w:ind w:left="0"/>
        <w:rPr>
          <w:color w:val="000000" w:themeColor="text1"/>
        </w:rPr>
      </w:pPr>
      <w:r w:rsidRPr="00EE35AE">
        <w:rPr>
          <w:color w:val="000000" w:themeColor="text1"/>
        </w:rPr>
        <w:tab/>
        <w:t xml:space="preserve">1.3 подготовки документации по планировке территории; </w:t>
      </w:r>
    </w:p>
    <w:p w:rsidR="00095A8F" w:rsidRPr="00EE35AE" w:rsidRDefault="00095A8F" w:rsidP="00095A8F">
      <w:pPr>
        <w:tabs>
          <w:tab w:val="left" w:pos="540"/>
        </w:tabs>
        <w:jc w:val="both"/>
        <w:rPr>
          <w:color w:val="000000" w:themeColor="text1"/>
        </w:rPr>
      </w:pPr>
      <w:r w:rsidRPr="00EE35AE">
        <w:rPr>
          <w:color w:val="000000" w:themeColor="text1"/>
        </w:rPr>
        <w:tab/>
        <w:t xml:space="preserve">1.4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 </w:t>
      </w:r>
    </w:p>
    <w:p w:rsidR="00095A8F" w:rsidRPr="00EE35AE" w:rsidRDefault="00095A8F" w:rsidP="00095A8F">
      <w:pPr>
        <w:pStyle w:val="af7"/>
        <w:spacing w:before="0" w:beforeAutospacing="0" w:after="0" w:afterAutospacing="0"/>
        <w:ind w:firstLine="708"/>
        <w:jc w:val="both"/>
        <w:rPr>
          <w:color w:val="000000" w:themeColor="text1"/>
        </w:rPr>
      </w:pPr>
      <w:r w:rsidRPr="00EE35AE">
        <w:rPr>
          <w:color w:val="000000" w:themeColor="text1"/>
        </w:rPr>
        <w:t>2. Основанная на зонировании система регулирования землепользования и застройки предназначена для:</w:t>
      </w:r>
    </w:p>
    <w:p w:rsidR="00095A8F" w:rsidRPr="00EE35AE" w:rsidRDefault="00095A8F" w:rsidP="00095A8F">
      <w:pPr>
        <w:pStyle w:val="af5"/>
        <w:spacing w:after="0"/>
        <w:ind w:left="0" w:firstLine="708"/>
        <w:rPr>
          <w:color w:val="000000" w:themeColor="text1"/>
        </w:rPr>
      </w:pPr>
      <w:r w:rsidRPr="00EE35AE">
        <w:rPr>
          <w:color w:val="000000" w:themeColor="text1"/>
        </w:rPr>
        <w:lastRenderedPageBreak/>
        <w:t>2.1.реализации планов и программ развития территории поселения, систем инженерного обеспечения и социального обслуживания, сохранения природной и культурно-исторической среды;</w:t>
      </w:r>
    </w:p>
    <w:p w:rsidR="00095A8F" w:rsidRPr="00EE35AE" w:rsidRDefault="00095A8F" w:rsidP="00095A8F">
      <w:pPr>
        <w:pStyle w:val="af5"/>
        <w:spacing w:after="0"/>
        <w:ind w:left="0" w:firstLine="708"/>
        <w:rPr>
          <w:color w:val="000000" w:themeColor="text1"/>
        </w:rPr>
      </w:pPr>
      <w:r w:rsidRPr="00EE35AE">
        <w:rPr>
          <w:color w:val="000000" w:themeColor="text1"/>
        </w:rPr>
        <w:t>2.2.установления правовых гарантий по использованию и строительному изменению недвижимости для собственников, землепользователей, землевладельцев, арендаторов и лиц, желающих приобрести права владения, пользования и распоряжения земельными участками, иными объектами недвижимости;</w:t>
      </w:r>
    </w:p>
    <w:p w:rsidR="00095A8F" w:rsidRPr="00EE35AE" w:rsidRDefault="00095A8F" w:rsidP="00095A8F">
      <w:pPr>
        <w:pStyle w:val="af5"/>
        <w:spacing w:after="0"/>
        <w:ind w:left="0" w:firstLine="708"/>
        <w:rPr>
          <w:color w:val="000000" w:themeColor="text1"/>
        </w:rPr>
      </w:pPr>
      <w:r w:rsidRPr="00EE35AE">
        <w:rPr>
          <w:color w:val="000000" w:themeColor="text1"/>
        </w:rPr>
        <w:t xml:space="preserve">2.3.создания благоприятных условий для привлечения инвестиций в строительство и обустройство недвижимости посредством предоставления инвесторам возможности выбора наиболее эффективного вида использования недвижимости в соответствии с градостроительными регламентами; </w:t>
      </w:r>
    </w:p>
    <w:p w:rsidR="00095A8F" w:rsidRPr="00EE35AE" w:rsidRDefault="00095A8F" w:rsidP="00095A8F">
      <w:pPr>
        <w:pStyle w:val="af5"/>
        <w:tabs>
          <w:tab w:val="left" w:pos="540"/>
        </w:tabs>
        <w:spacing w:after="0"/>
        <w:ind w:left="0"/>
        <w:rPr>
          <w:color w:val="000000" w:themeColor="text1"/>
        </w:rPr>
      </w:pPr>
      <w:r w:rsidRPr="00EE35AE">
        <w:rPr>
          <w:color w:val="000000" w:themeColor="text1"/>
        </w:rPr>
        <w:tab/>
        <w:t xml:space="preserve">2.4.  к информации и их участия в принятии решений по вопросам развития поселения, землепользования и застройки посредством проведения публичных слушаний;  </w:t>
      </w:r>
    </w:p>
    <w:p w:rsidR="00095A8F" w:rsidRPr="00EE35AE" w:rsidRDefault="00095A8F" w:rsidP="00095A8F">
      <w:pPr>
        <w:pStyle w:val="af5"/>
        <w:tabs>
          <w:tab w:val="left" w:pos="540"/>
          <w:tab w:val="left" w:pos="9355"/>
        </w:tabs>
        <w:spacing w:after="0"/>
        <w:ind w:left="0"/>
        <w:rPr>
          <w:color w:val="000000" w:themeColor="text1"/>
        </w:rPr>
      </w:pPr>
      <w:r w:rsidRPr="00EE35AE">
        <w:rPr>
          <w:color w:val="000000" w:themeColor="text1"/>
        </w:rPr>
        <w:tab/>
        <w:t>2.5. обеспечения контроля за соблюдением прав граждан и юридических лиц.</w:t>
      </w:r>
    </w:p>
    <w:p w:rsidR="00095A8F" w:rsidRPr="00EE35AE" w:rsidRDefault="00095A8F" w:rsidP="00095A8F">
      <w:pPr>
        <w:pStyle w:val="af7"/>
        <w:spacing w:before="0" w:beforeAutospacing="0" w:after="0" w:afterAutospacing="0"/>
        <w:ind w:firstLine="708"/>
        <w:jc w:val="both"/>
        <w:rPr>
          <w:color w:val="000000" w:themeColor="text1"/>
        </w:rPr>
      </w:pPr>
      <w:r w:rsidRPr="00EE35AE">
        <w:rPr>
          <w:rFonts w:cs="Times New Roman"/>
          <w:color w:val="000000" w:themeColor="text1"/>
        </w:rPr>
        <w:t xml:space="preserve">3. Настоящие Правила обязательны для органов местного самоуправления, физических и юридических лиц, должностных лиц, осуществляющих и контролирующих градостроительную (строительную) деятельность на территории </w:t>
      </w:r>
      <w:r w:rsidR="00536475" w:rsidRPr="00EE35AE">
        <w:rPr>
          <w:color w:val="000000" w:themeColor="text1"/>
        </w:rPr>
        <w:t>Фощеватовского</w:t>
      </w:r>
      <w:r w:rsidRPr="00EE35AE">
        <w:rPr>
          <w:color w:val="000000" w:themeColor="text1"/>
        </w:rPr>
        <w:t xml:space="preserve"> сельского поселения</w:t>
      </w:r>
      <w:r w:rsidRPr="00EE35AE">
        <w:rPr>
          <w:rFonts w:cs="Times New Roman"/>
          <w:color w:val="000000" w:themeColor="text1"/>
        </w:rPr>
        <w:t>, а также судебных органов - как основание для разрешения споров по вопросам землепользования и застройки.</w:t>
      </w:r>
    </w:p>
    <w:p w:rsidR="00916340" w:rsidRPr="00EE35AE" w:rsidRDefault="00916340" w:rsidP="00191989">
      <w:pPr>
        <w:pStyle w:val="3"/>
        <w:ind w:left="709" w:firstLine="0"/>
      </w:pPr>
      <w:bookmarkStart w:id="18" w:name="_Toc486432353"/>
      <w:r w:rsidRPr="00EE35AE">
        <w:t>Градостроительные регламенты и их применение</w:t>
      </w:r>
      <w:bookmarkEnd w:id="17"/>
      <w:bookmarkEnd w:id="18"/>
    </w:p>
    <w:p w:rsidR="00F409A8" w:rsidRPr="00EE35AE" w:rsidRDefault="00916340" w:rsidP="0054146C">
      <w:pPr>
        <w:pStyle w:val="af"/>
        <w:numPr>
          <w:ilvl w:val="0"/>
          <w:numId w:val="13"/>
        </w:numPr>
        <w:ind w:left="0" w:firstLine="567"/>
        <w:jc w:val="both"/>
        <w:rPr>
          <w:color w:val="000000" w:themeColor="text1"/>
        </w:rPr>
      </w:pPr>
      <w:r w:rsidRPr="00EE35AE">
        <w:rPr>
          <w:color w:val="000000" w:themeColor="text1"/>
        </w:rPr>
        <w:t xml:space="preserve">Решения по землепользованию и застройке принимаются с учетом положений о территориальном планировании, содержащихся в документах территориального планирования, включая Генеральный план </w:t>
      </w:r>
      <w:r w:rsidR="00536475" w:rsidRPr="00EE35AE">
        <w:rPr>
          <w:color w:val="000000" w:themeColor="text1"/>
        </w:rPr>
        <w:t>Фощеватовского</w:t>
      </w:r>
      <w:r w:rsidR="00442DF5" w:rsidRPr="00EE35AE">
        <w:rPr>
          <w:color w:val="000000" w:themeColor="text1"/>
        </w:rPr>
        <w:t xml:space="preserve">сельского поселения </w:t>
      </w:r>
      <w:r w:rsidRPr="00EE35AE">
        <w:rPr>
          <w:color w:val="000000" w:themeColor="text1"/>
        </w:rPr>
        <w:t xml:space="preserve">на период до 2025 года, документации по планировке территории и на основании установленных настоящими Правилами градостроительных регламентов, которые действуют в пределах территориальных зон и распространяются в равной мере на все расположенные в одной и той же территориальной зоне земельные участки, иные объекты недвижимости, независимо от форм собственности. </w:t>
      </w:r>
    </w:p>
    <w:p w:rsidR="00916340" w:rsidRPr="00EE35AE" w:rsidRDefault="00916340" w:rsidP="00C2428E">
      <w:pPr>
        <w:pStyle w:val="af"/>
        <w:ind w:left="0" w:firstLine="709"/>
        <w:jc w:val="both"/>
        <w:rPr>
          <w:color w:val="000000" w:themeColor="text1"/>
        </w:rPr>
      </w:pPr>
      <w:r w:rsidRPr="00EE35AE">
        <w:rPr>
          <w:color w:val="000000" w:themeColor="text1"/>
        </w:rPr>
        <w:t>Действие градостроительных регламентов не распространяется на земельные участки и расположенные на них объекты капитального строительства:</w:t>
      </w:r>
    </w:p>
    <w:p w:rsidR="00916340" w:rsidRPr="00EE35AE" w:rsidRDefault="00916340" w:rsidP="002C008C">
      <w:pPr>
        <w:ind w:left="567"/>
        <w:jc w:val="both"/>
        <w:rPr>
          <w:color w:val="000000" w:themeColor="text1"/>
        </w:rPr>
      </w:pPr>
      <w:r w:rsidRPr="00EE35AE">
        <w:rPr>
          <w:color w:val="000000" w:themeColor="text1"/>
        </w:rPr>
        <w:t>-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а также территорий памятников и ансамблей, которые являются вновь выявленными объектами культурного наследия, решения о режиме использования и содержания, параметрах и характеристиках реставрации, консервации, воссоздания, ремонта и приспособления которых принимаются уполномоченными органами вне системы градостроительного зонирования в соответствии с законодательством об охране объектов культурного наследия;</w:t>
      </w:r>
    </w:p>
    <w:p w:rsidR="00916340" w:rsidRPr="00EE35AE" w:rsidRDefault="00916340" w:rsidP="002C008C">
      <w:pPr>
        <w:ind w:left="567"/>
        <w:jc w:val="both"/>
        <w:rPr>
          <w:color w:val="000000" w:themeColor="text1"/>
        </w:rPr>
      </w:pPr>
      <w:r w:rsidRPr="00EE35AE">
        <w:rPr>
          <w:color w:val="000000" w:themeColor="text1"/>
        </w:rPr>
        <w:t>- в границах территорий общего пользования;</w:t>
      </w:r>
    </w:p>
    <w:p w:rsidR="00916340" w:rsidRPr="00EE35AE" w:rsidRDefault="00916340" w:rsidP="002C008C">
      <w:pPr>
        <w:ind w:left="567"/>
        <w:jc w:val="both"/>
        <w:rPr>
          <w:color w:val="000000" w:themeColor="text1"/>
        </w:rPr>
      </w:pPr>
      <w:r w:rsidRPr="00EE35AE">
        <w:rPr>
          <w:color w:val="000000" w:themeColor="text1"/>
        </w:rPr>
        <w:t>- предназначенные для размещения линейных объектов и (или) занятые линейными объектами;</w:t>
      </w:r>
    </w:p>
    <w:p w:rsidR="00916340" w:rsidRPr="00EE35AE" w:rsidRDefault="00916340" w:rsidP="002C008C">
      <w:pPr>
        <w:ind w:left="567"/>
        <w:jc w:val="both"/>
        <w:rPr>
          <w:color w:val="000000" w:themeColor="text1"/>
        </w:rPr>
      </w:pPr>
      <w:r w:rsidRPr="00EE35AE">
        <w:rPr>
          <w:color w:val="000000" w:themeColor="text1"/>
        </w:rPr>
        <w:t xml:space="preserve">- предоставленные для добычи полезных ископаемых, решения об использовании которых принимаются уполномоченными органами в соответствии с законодательством о недрах. </w:t>
      </w:r>
    </w:p>
    <w:p w:rsidR="00FB5189" w:rsidRPr="00EE35AE" w:rsidRDefault="00FB5189" w:rsidP="00FB5189">
      <w:pPr>
        <w:ind w:firstLine="567"/>
        <w:jc w:val="both"/>
        <w:rPr>
          <w:color w:val="000000" w:themeColor="text1"/>
        </w:rPr>
      </w:pPr>
      <w:r w:rsidRPr="00EE35AE">
        <w:rPr>
          <w:color w:val="000000" w:themeColor="text1"/>
        </w:rPr>
        <w:t xml:space="preserve">2. На карте градостроительного зонирования территории </w:t>
      </w:r>
      <w:r w:rsidR="00536475" w:rsidRPr="00EE35AE">
        <w:rPr>
          <w:color w:val="000000" w:themeColor="text1"/>
        </w:rPr>
        <w:t>Фощеватовского</w:t>
      </w:r>
      <w:r w:rsidRPr="00EE35AE">
        <w:rPr>
          <w:color w:val="000000" w:themeColor="text1"/>
        </w:rPr>
        <w:t xml:space="preserve"> сельского поселения настоящих Правил выделены:</w:t>
      </w:r>
    </w:p>
    <w:p w:rsidR="00FB5189" w:rsidRPr="00EE35AE" w:rsidRDefault="00FB5189" w:rsidP="00FB5189">
      <w:pPr>
        <w:ind w:firstLine="567"/>
        <w:jc w:val="both"/>
        <w:rPr>
          <w:color w:val="000000" w:themeColor="text1"/>
        </w:rPr>
      </w:pPr>
      <w:r w:rsidRPr="00EE35AE">
        <w:rPr>
          <w:color w:val="000000" w:themeColor="text1"/>
        </w:rPr>
        <w:t>1) территориальные зоны;</w:t>
      </w:r>
    </w:p>
    <w:p w:rsidR="00FB5189" w:rsidRPr="00EE35AE" w:rsidRDefault="00FB5189" w:rsidP="00FB5189">
      <w:pPr>
        <w:ind w:firstLine="567"/>
        <w:jc w:val="both"/>
        <w:rPr>
          <w:color w:val="000000" w:themeColor="text1"/>
        </w:rPr>
      </w:pPr>
      <w:r w:rsidRPr="00EE35AE">
        <w:rPr>
          <w:color w:val="000000" w:themeColor="text1"/>
        </w:rPr>
        <w:t>2) зоны с особыми условиями использования территорий;</w:t>
      </w:r>
    </w:p>
    <w:p w:rsidR="00FB5189" w:rsidRPr="00EE35AE" w:rsidRDefault="00FB5189" w:rsidP="00FB5189">
      <w:pPr>
        <w:ind w:firstLine="567"/>
        <w:jc w:val="both"/>
        <w:rPr>
          <w:color w:val="000000" w:themeColor="text1"/>
        </w:rPr>
      </w:pPr>
      <w:r w:rsidRPr="00EE35AE">
        <w:rPr>
          <w:color w:val="000000" w:themeColor="text1"/>
        </w:rPr>
        <w:t xml:space="preserve">3) зоны действия ограничений по условиям охраны объектов культурного наследия; </w:t>
      </w:r>
    </w:p>
    <w:p w:rsidR="00FB5189" w:rsidRPr="00EE35AE" w:rsidRDefault="00FB5189" w:rsidP="00FB5189">
      <w:pPr>
        <w:ind w:firstLine="567"/>
        <w:jc w:val="both"/>
        <w:rPr>
          <w:color w:val="000000" w:themeColor="text1"/>
        </w:rPr>
      </w:pPr>
      <w:r w:rsidRPr="00EE35AE">
        <w:rPr>
          <w:color w:val="000000" w:themeColor="text1"/>
        </w:rPr>
        <w:t>4) основные территории общего пользования и зоны, на которые, в соответствии с Градостроительным кодексом Российской Федерации, не распространяется действие градостроительных регламентов, а также применительно к которым не устанавливаются градостроительные регламенты.</w:t>
      </w:r>
    </w:p>
    <w:p w:rsidR="00FB5189" w:rsidRPr="00EE35AE" w:rsidRDefault="00FB5189" w:rsidP="00FB5189">
      <w:pPr>
        <w:ind w:firstLine="567"/>
        <w:jc w:val="both"/>
        <w:rPr>
          <w:color w:val="000000" w:themeColor="text1"/>
        </w:rPr>
      </w:pPr>
      <w:r w:rsidRPr="00EE35AE">
        <w:rPr>
          <w:color w:val="000000" w:themeColor="text1"/>
        </w:rPr>
        <w:t xml:space="preserve">3. На карте градостроительного зонирования территории </w:t>
      </w:r>
      <w:r w:rsidR="00536475" w:rsidRPr="00EE35AE">
        <w:rPr>
          <w:color w:val="000000" w:themeColor="text1"/>
        </w:rPr>
        <w:t>Фощеватовского</w:t>
      </w:r>
      <w:r w:rsidRPr="00EE35AE">
        <w:rPr>
          <w:color w:val="000000" w:themeColor="text1"/>
        </w:rPr>
        <w:t xml:space="preserve"> сельского поселения  выделены территориальные зоны, на которые установлены градостроительные регламенты.</w:t>
      </w:r>
    </w:p>
    <w:p w:rsidR="00FB5189" w:rsidRPr="00EE35AE" w:rsidRDefault="00FB5189" w:rsidP="00FB5189">
      <w:pPr>
        <w:ind w:firstLine="567"/>
        <w:jc w:val="both"/>
        <w:rPr>
          <w:color w:val="000000" w:themeColor="text1"/>
        </w:rPr>
      </w:pPr>
      <w:r w:rsidRPr="00EE35AE">
        <w:rPr>
          <w:color w:val="000000" w:themeColor="text1"/>
        </w:rPr>
        <w:lastRenderedPageBreak/>
        <w:t xml:space="preserve">Границы территориальных зон должны отвечать требованию однозначной идентификации принадлежности каждого земельного участка (за исключением земельных участков линейных объектов) только одной из территориальных зон, выделенных на карте градостроительного зонирования. В случаях когда в пределах элементов планировочной структуры не выделены земельные участки, допускается установление территориальных зон применительно к планировочным элементам, частям планировочных элементов при соблюдении требования, согласно которому последующие действия по выделению земельных участков (совершаемые после введения в действие настоящих Правил): </w:t>
      </w:r>
    </w:p>
    <w:p w:rsidR="00FB5189" w:rsidRPr="00EE35AE" w:rsidRDefault="00FB5189" w:rsidP="00FB5189">
      <w:pPr>
        <w:ind w:firstLine="567"/>
        <w:jc w:val="both"/>
        <w:rPr>
          <w:color w:val="000000" w:themeColor="text1"/>
        </w:rPr>
      </w:pPr>
      <w:r w:rsidRPr="00EE35AE">
        <w:rPr>
          <w:color w:val="000000" w:themeColor="text1"/>
        </w:rPr>
        <w:t xml:space="preserve">- производятся с учетом установленных границ территориальных зон; </w:t>
      </w:r>
    </w:p>
    <w:p w:rsidR="00FB5189" w:rsidRPr="00EE35AE" w:rsidRDefault="00FB5189" w:rsidP="00FB5189">
      <w:pPr>
        <w:ind w:firstLine="567"/>
        <w:jc w:val="both"/>
        <w:rPr>
          <w:color w:val="000000" w:themeColor="text1"/>
        </w:rPr>
      </w:pPr>
      <w:r w:rsidRPr="00EE35AE">
        <w:rPr>
          <w:color w:val="000000" w:themeColor="text1"/>
        </w:rPr>
        <w:t>- являются основанием для внесения изменений в настоящие Правила в части изменения ранее установленных границ территориальных зон.</w:t>
      </w:r>
    </w:p>
    <w:p w:rsidR="00FB5189" w:rsidRPr="00EE35AE" w:rsidRDefault="00FB5189" w:rsidP="00FB5189">
      <w:pPr>
        <w:ind w:firstLine="567"/>
        <w:jc w:val="both"/>
        <w:rPr>
          <w:rFonts w:eastAsia="Times New Roman" w:cs="Times New Roman"/>
          <w:color w:val="000000" w:themeColor="text1"/>
        </w:rPr>
      </w:pPr>
      <w:r w:rsidRPr="00EE35AE">
        <w:rPr>
          <w:color w:val="000000" w:themeColor="text1"/>
        </w:rPr>
        <w:t>Один и тот же земельный участок не может находиться одновременно в двух или более территориальных зонах, выделенных на карте градостроительного зонирования.</w:t>
      </w:r>
    </w:p>
    <w:p w:rsidR="00FB5189" w:rsidRPr="00EE35AE" w:rsidRDefault="00FB5189" w:rsidP="00FB5189">
      <w:pPr>
        <w:ind w:firstLine="567"/>
        <w:jc w:val="both"/>
        <w:rPr>
          <w:color w:val="000000" w:themeColor="text1"/>
        </w:rPr>
      </w:pPr>
      <w:r w:rsidRPr="00EE35AE">
        <w:rPr>
          <w:color w:val="000000" w:themeColor="text1"/>
        </w:rPr>
        <w:t xml:space="preserve">Границы территориальных зон и градостроительные регламенты устанавливаются с учетом общности функциональных и параметрических характеристик недвижимости, а также требований о взаимномнепричинении несоразмерного вреда друг другу рядом расположенными объектами недвижимости. </w:t>
      </w:r>
    </w:p>
    <w:p w:rsidR="00FB5189" w:rsidRPr="00EE35AE" w:rsidRDefault="00FB5189" w:rsidP="00FB5189">
      <w:pPr>
        <w:ind w:firstLine="567"/>
        <w:jc w:val="both"/>
        <w:rPr>
          <w:color w:val="000000" w:themeColor="text1"/>
        </w:rPr>
      </w:pPr>
      <w:r w:rsidRPr="00EE35AE">
        <w:rPr>
          <w:color w:val="000000" w:themeColor="text1"/>
        </w:rPr>
        <w:t xml:space="preserve">4. Для каждого объекта недвижимости, расположенного в границах </w:t>
      </w:r>
      <w:r w:rsidR="00536475" w:rsidRPr="00EE35AE">
        <w:rPr>
          <w:color w:val="000000" w:themeColor="text1"/>
        </w:rPr>
        <w:t>Фощеватовского</w:t>
      </w:r>
      <w:r w:rsidRPr="00EE35AE">
        <w:rPr>
          <w:color w:val="000000" w:themeColor="text1"/>
        </w:rPr>
        <w:t xml:space="preserve"> сельского поселения, разрешенным считается такое использование, которое соответствует:</w:t>
      </w:r>
    </w:p>
    <w:p w:rsidR="00FB5189" w:rsidRPr="00EE35AE" w:rsidRDefault="00FB5189" w:rsidP="00FB5189">
      <w:pPr>
        <w:ind w:firstLine="567"/>
        <w:jc w:val="both"/>
        <w:rPr>
          <w:color w:val="000000" w:themeColor="text1"/>
        </w:rPr>
      </w:pPr>
      <w:r w:rsidRPr="00EE35AE">
        <w:rPr>
          <w:color w:val="000000" w:themeColor="text1"/>
        </w:rPr>
        <w:t>- градостроительным регламентам, установленным настоящими Правилами – в случаях, когда на объект распространяется требование градостроительного регламента;</w:t>
      </w:r>
    </w:p>
    <w:p w:rsidR="00FB5189" w:rsidRPr="00EE35AE" w:rsidRDefault="00FB5189" w:rsidP="00FB5189">
      <w:pPr>
        <w:ind w:firstLine="567"/>
        <w:jc w:val="both"/>
        <w:rPr>
          <w:color w:val="000000" w:themeColor="text1"/>
        </w:rPr>
      </w:pPr>
      <w:r w:rsidRPr="00EE35AE">
        <w:rPr>
          <w:color w:val="000000" w:themeColor="text1"/>
        </w:rPr>
        <w:t>- ограничениям по условиям охраны объектов культурного наследия – в случаях, когда объект недвижимости расположен в зоне охраны объектов культурного наследия;</w:t>
      </w:r>
    </w:p>
    <w:p w:rsidR="00FB5189" w:rsidRPr="00EE35AE" w:rsidRDefault="00FB5189" w:rsidP="00FB5189">
      <w:pPr>
        <w:ind w:firstLine="567"/>
        <w:jc w:val="both"/>
        <w:rPr>
          <w:color w:val="000000" w:themeColor="text1"/>
        </w:rPr>
      </w:pPr>
      <w:r w:rsidRPr="00EE35AE">
        <w:rPr>
          <w:color w:val="000000" w:themeColor="text1"/>
        </w:rPr>
        <w:t xml:space="preserve">- ограничениям по экологическим и санитарно-эпидемиологическим условиям – в случаях, когда объект недвижимости расположен в зонах действия соответствующих ограничений; </w:t>
      </w:r>
    </w:p>
    <w:p w:rsidR="00FB5189" w:rsidRPr="00EE35AE" w:rsidRDefault="00FB5189" w:rsidP="00FB5189">
      <w:pPr>
        <w:ind w:firstLine="567"/>
        <w:jc w:val="both"/>
        <w:rPr>
          <w:color w:val="000000" w:themeColor="text1"/>
        </w:rPr>
      </w:pPr>
      <w:r w:rsidRPr="00EE35AE">
        <w:rPr>
          <w:color w:val="000000" w:themeColor="text1"/>
        </w:rPr>
        <w:t xml:space="preserve">- иным документально зафиксированным ограничениям на использование объектов недвижимости (включая муниципальные правовые акты об установлении публичных сервитутов, договоры об установлении частных сервитутов, иные предусмотренные законодательством документы). </w:t>
      </w:r>
    </w:p>
    <w:p w:rsidR="00FB5189" w:rsidRPr="00EE35AE" w:rsidRDefault="00FB5189" w:rsidP="00FB5189">
      <w:pPr>
        <w:ind w:firstLine="567"/>
        <w:jc w:val="both"/>
        <w:rPr>
          <w:color w:val="000000" w:themeColor="text1"/>
        </w:rPr>
      </w:pPr>
      <w:r w:rsidRPr="00EE35AE">
        <w:rPr>
          <w:color w:val="000000" w:themeColor="text1"/>
        </w:rPr>
        <w:t>5. Градостроительный регламент в части видов разрешенного использования недвижимости включает:</w:t>
      </w:r>
    </w:p>
    <w:p w:rsidR="00FB5189" w:rsidRPr="00EE35AE" w:rsidRDefault="00FB5189" w:rsidP="00FB5189">
      <w:pPr>
        <w:ind w:firstLine="567"/>
        <w:jc w:val="both"/>
        <w:rPr>
          <w:color w:val="000000" w:themeColor="text1"/>
        </w:rPr>
      </w:pPr>
      <w:r w:rsidRPr="00EE35AE">
        <w:rPr>
          <w:color w:val="000000" w:themeColor="text1"/>
        </w:rPr>
        <w:t xml:space="preserve">- основные виды разрешенного использования недвижимости, которые, при условии соблюдения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от 27 декабря 2002 года № 184-ФЗ «О техническом регулировании» и Градостроительному кодексу Российской Федерации), не могут быть запрещены; </w:t>
      </w:r>
    </w:p>
    <w:p w:rsidR="00FB5189" w:rsidRPr="00EE35AE" w:rsidRDefault="00FB5189" w:rsidP="00FB5189">
      <w:pPr>
        <w:ind w:firstLine="567"/>
        <w:jc w:val="both"/>
        <w:rPr>
          <w:color w:val="000000" w:themeColor="text1"/>
        </w:rPr>
      </w:pPr>
      <w:r w:rsidRPr="00EE35AE">
        <w:rPr>
          <w:color w:val="000000" w:themeColor="text1"/>
        </w:rPr>
        <w:t>- условно разрешенные виды использования, требующие получения разрешения, которое принимается в порядке, установленном статьей 39 Градостроительного кодекса Российской Федерации.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настоящих Правил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FB5189" w:rsidRPr="00EE35AE" w:rsidRDefault="00FB5189" w:rsidP="00FB5189">
      <w:pPr>
        <w:ind w:firstLine="567"/>
        <w:jc w:val="both"/>
        <w:rPr>
          <w:color w:val="000000" w:themeColor="text1"/>
        </w:rPr>
      </w:pPr>
      <w:r w:rsidRPr="00EE35AE">
        <w:rPr>
          <w:color w:val="000000" w:themeColor="text1"/>
        </w:rPr>
        <w:t xml:space="preserve">-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только совместно с ними. </w:t>
      </w:r>
    </w:p>
    <w:p w:rsidR="00FB5189" w:rsidRPr="00EE35AE" w:rsidRDefault="00FB5189" w:rsidP="00FB5189">
      <w:pPr>
        <w:ind w:firstLine="567"/>
        <w:jc w:val="both"/>
        <w:rPr>
          <w:color w:val="000000" w:themeColor="text1"/>
        </w:rPr>
      </w:pPr>
      <w:r w:rsidRPr="00EE35AE">
        <w:rPr>
          <w:color w:val="000000" w:themeColor="text1"/>
        </w:rPr>
        <w:t xml:space="preserve">6. Порядок изменения видов разрешенного использования земельных участков и объектов капитального строительства на территории </w:t>
      </w:r>
      <w:r w:rsidR="00536475" w:rsidRPr="00EE35AE">
        <w:rPr>
          <w:color w:val="000000" w:themeColor="text1"/>
        </w:rPr>
        <w:t>Фощеватовского</w:t>
      </w:r>
      <w:r w:rsidRPr="00EE35AE">
        <w:rPr>
          <w:color w:val="000000" w:themeColor="text1"/>
        </w:rPr>
        <w:t xml:space="preserve"> сельского поселения (далее - Порядок) разработан в соответствии с пунктом 2 части 3 статьи 30 Градостроительного кодекса РФ, в целях упорядочения правоотношений по изменению вида разрешенного использования земельного участка и объекта капитального строительства.</w:t>
      </w:r>
    </w:p>
    <w:p w:rsidR="00FB5189" w:rsidRPr="00EE35AE" w:rsidRDefault="00FB5189" w:rsidP="00FB5189">
      <w:pPr>
        <w:ind w:firstLine="567"/>
        <w:jc w:val="both"/>
        <w:rPr>
          <w:color w:val="000000" w:themeColor="text1"/>
        </w:rPr>
      </w:pPr>
      <w:r w:rsidRPr="00EE35AE">
        <w:rPr>
          <w:color w:val="000000" w:themeColor="text1"/>
        </w:rPr>
        <w:lastRenderedPageBreak/>
        <w:t>Порядок регулирует порядок изменения видов разрешенного использования земельных участков и объектов капитального строительства, находящихся в собственности, постоянном (бессрочном) пользовании и аренде физических и юридических лиц.</w:t>
      </w:r>
    </w:p>
    <w:p w:rsidR="00FB5189" w:rsidRPr="00EE35AE" w:rsidRDefault="00FB5189" w:rsidP="00FB5189">
      <w:pPr>
        <w:ind w:firstLine="567"/>
        <w:jc w:val="both"/>
        <w:rPr>
          <w:color w:val="000000" w:themeColor="text1"/>
        </w:rPr>
      </w:pPr>
      <w:r w:rsidRPr="00EE35AE">
        <w:rPr>
          <w:color w:val="000000" w:themeColor="text1"/>
        </w:rPr>
        <w:t>Порядок не распространяется на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w:t>
      </w:r>
    </w:p>
    <w:p w:rsidR="00FB5189" w:rsidRPr="00EE35AE" w:rsidRDefault="00FB5189" w:rsidP="00FB5189">
      <w:pPr>
        <w:ind w:firstLine="567"/>
        <w:jc w:val="both"/>
        <w:rPr>
          <w:color w:val="000000" w:themeColor="text1"/>
        </w:rPr>
      </w:pPr>
      <w:r w:rsidRPr="00EE35AE">
        <w:rPr>
          <w:color w:val="000000" w:themeColor="text1"/>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FB5189" w:rsidRPr="00EE35AE" w:rsidRDefault="00FB5189" w:rsidP="00FB5189">
      <w:pPr>
        <w:ind w:firstLine="567"/>
        <w:jc w:val="both"/>
        <w:rPr>
          <w:color w:val="000000" w:themeColor="text1"/>
        </w:rPr>
      </w:pPr>
      <w:r w:rsidRPr="00EE35AE">
        <w:rPr>
          <w:color w:val="000000" w:themeColor="text1"/>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FB5189" w:rsidRPr="00EE35AE" w:rsidRDefault="00FB5189" w:rsidP="00FB5189">
      <w:pPr>
        <w:ind w:firstLine="567"/>
        <w:jc w:val="both"/>
        <w:rPr>
          <w:color w:val="000000" w:themeColor="text1"/>
        </w:rPr>
      </w:pPr>
      <w:r w:rsidRPr="00EE35AE">
        <w:rPr>
          <w:color w:val="000000" w:themeColor="text1"/>
        </w:rPr>
        <w:t>7. Градостроительные регламенты в части предельных параметров разрешенного строительства, реконструкции объектов капитального строительства включают:</w:t>
      </w:r>
    </w:p>
    <w:p w:rsidR="00FB5189" w:rsidRPr="00EE35AE" w:rsidRDefault="00FB5189" w:rsidP="00FB5189">
      <w:pPr>
        <w:ind w:firstLine="567"/>
        <w:jc w:val="both"/>
        <w:rPr>
          <w:color w:val="000000" w:themeColor="text1"/>
        </w:rPr>
      </w:pPr>
      <w:r w:rsidRPr="00EE35AE">
        <w:rPr>
          <w:color w:val="000000" w:themeColor="text1"/>
        </w:rPr>
        <w:t>- размеры (минимальные и/или максимальные) земельных участков, включая линейные размеры предельной ширины участков по фронту улиц (проездов) и предельной глубины земельных участков;</w:t>
      </w:r>
    </w:p>
    <w:p w:rsidR="00FB5189" w:rsidRPr="00EE35AE" w:rsidRDefault="00FB5189" w:rsidP="00FB5189">
      <w:pPr>
        <w:ind w:firstLine="567"/>
        <w:jc w:val="both"/>
        <w:rPr>
          <w:color w:val="000000" w:themeColor="text1"/>
        </w:rPr>
      </w:pPr>
      <w:r w:rsidRPr="00EE35AE">
        <w:rPr>
          <w:color w:val="000000" w:themeColor="text1"/>
        </w:rPr>
        <w:t>- минимальные отступы построек от границ земельных участков, фиксирующие “пятно застройки”, за пределами которого возводить строения запрещено (линии регулирования застройки);</w:t>
      </w:r>
    </w:p>
    <w:p w:rsidR="00FB5189" w:rsidRPr="00EE35AE" w:rsidRDefault="00FB5189" w:rsidP="00FB5189">
      <w:pPr>
        <w:ind w:firstLine="567"/>
        <w:jc w:val="both"/>
        <w:rPr>
          <w:color w:val="000000" w:themeColor="text1"/>
        </w:rPr>
      </w:pPr>
      <w:r w:rsidRPr="00EE35AE">
        <w:rPr>
          <w:color w:val="000000" w:themeColor="text1"/>
        </w:rPr>
        <w:t>- предельное количество этажей или предельную высоту зданий, строений, сооружений;</w:t>
      </w:r>
    </w:p>
    <w:p w:rsidR="00FB5189" w:rsidRPr="00EE35AE" w:rsidRDefault="00FB5189" w:rsidP="00FB5189">
      <w:pPr>
        <w:ind w:firstLine="567"/>
        <w:jc w:val="both"/>
        <w:rPr>
          <w:color w:val="000000" w:themeColor="text1"/>
        </w:rPr>
      </w:pPr>
      <w:r w:rsidRPr="00EE35AE">
        <w:rPr>
          <w:color w:val="000000" w:themeColor="text1"/>
        </w:rPr>
        <w:t>- максимальный процент застройки участков;</w:t>
      </w:r>
    </w:p>
    <w:p w:rsidR="00FB5189" w:rsidRPr="00EE35AE" w:rsidRDefault="00FB5189" w:rsidP="00FB5189">
      <w:pPr>
        <w:ind w:firstLine="567"/>
        <w:jc w:val="both"/>
        <w:rPr>
          <w:color w:val="000000" w:themeColor="text1"/>
        </w:rPr>
      </w:pPr>
      <w:r w:rsidRPr="00EE35AE">
        <w:rPr>
          <w:color w:val="000000" w:themeColor="text1"/>
        </w:rPr>
        <w:t>-  иные параметры.</w:t>
      </w:r>
    </w:p>
    <w:p w:rsidR="00FB5189" w:rsidRPr="00EE35AE" w:rsidRDefault="00FB5189" w:rsidP="00FB5189">
      <w:pPr>
        <w:ind w:firstLine="567"/>
        <w:jc w:val="both"/>
        <w:rPr>
          <w:color w:val="000000" w:themeColor="text1"/>
        </w:rPr>
      </w:pPr>
      <w:r w:rsidRPr="00EE35AE">
        <w:rPr>
          <w:color w:val="000000" w:themeColor="text1"/>
        </w:rPr>
        <w:t>8. Инженерно-технические объекты, сооружения и коммуникации, обеспечивающие реализацию разрешенного использования недвижимости в границах отдельных земельных участков (электро-, водо-, газо</w:t>
      </w:r>
      <w:r w:rsidR="00184A3C" w:rsidRPr="00EE35AE">
        <w:rPr>
          <w:color w:val="000000" w:themeColor="text1"/>
        </w:rPr>
        <w:t>-</w:t>
      </w:r>
      <w:r w:rsidRPr="00EE35AE">
        <w:rPr>
          <w:color w:val="000000" w:themeColor="text1"/>
        </w:rPr>
        <w:t>обеспечение, канализование, телефонизация и т.д.), являются всегда разрешенными при условии соответствия техническим регламентам (а вплоть до их вступления в установленном порядке в силу – нормативным техническим документам в части, не противоречащей Федеральному закону от 27 декабря 2002 года № 184-ФЗ «О техническом регулировании» и Градостроительному кодексу Российской Федерации).</w:t>
      </w:r>
    </w:p>
    <w:p w:rsidR="00FB5189" w:rsidRPr="00EE35AE" w:rsidRDefault="00FB5189" w:rsidP="00FB5189">
      <w:pPr>
        <w:ind w:firstLine="567"/>
        <w:jc w:val="both"/>
        <w:rPr>
          <w:color w:val="000000" w:themeColor="text1"/>
        </w:rPr>
      </w:pPr>
      <w:r w:rsidRPr="00EE35AE">
        <w:rPr>
          <w:color w:val="000000" w:themeColor="text1"/>
        </w:rPr>
        <w:t>Инженерно-технические объекты, сооружения, предназначенные для обеспечения функционирования и нормальной эксплуатации объектов капитального строительства в пределах территории одного или нескольких элементов планировочной структуры, расположение которых требует отдельного земельного участка с установлением санитарно-защитных, иных защитных зон, определяются документацией по планировке территории.</w:t>
      </w:r>
    </w:p>
    <w:p w:rsidR="00916340" w:rsidRPr="00EE35AE" w:rsidRDefault="00916340" w:rsidP="00191989">
      <w:pPr>
        <w:ind w:firstLine="567"/>
        <w:jc w:val="both"/>
        <w:rPr>
          <w:color w:val="000000" w:themeColor="text1"/>
        </w:rPr>
      </w:pPr>
    </w:p>
    <w:p w:rsidR="00916340" w:rsidRPr="00EE35AE" w:rsidRDefault="00916340" w:rsidP="00191989">
      <w:pPr>
        <w:pStyle w:val="20"/>
        <w:pageBreakBefore/>
        <w:rPr>
          <w:color w:val="000000" w:themeColor="text1"/>
        </w:rPr>
      </w:pPr>
      <w:bookmarkStart w:id="19" w:name="_Toc453928995"/>
      <w:bookmarkStart w:id="20" w:name="_Toc486432354"/>
      <w:r w:rsidRPr="00EE35AE">
        <w:rPr>
          <w:color w:val="000000" w:themeColor="text1"/>
        </w:rPr>
        <w:lastRenderedPageBreak/>
        <w:t>Права использования недвижимости,</w:t>
      </w:r>
      <w:bookmarkStart w:id="21" w:name="_Toc453928996"/>
      <w:bookmarkEnd w:id="19"/>
      <w:r w:rsidRPr="00EE35AE">
        <w:rPr>
          <w:color w:val="000000" w:themeColor="text1"/>
        </w:rPr>
        <w:t>возникшие до вступления в силу Правил</w:t>
      </w:r>
      <w:bookmarkEnd w:id="20"/>
      <w:bookmarkEnd w:id="21"/>
    </w:p>
    <w:p w:rsidR="00916340" w:rsidRPr="00EE35AE" w:rsidRDefault="00916340" w:rsidP="00191989">
      <w:pPr>
        <w:pStyle w:val="3"/>
        <w:ind w:left="1560" w:hanging="567"/>
      </w:pPr>
      <w:bookmarkStart w:id="22" w:name="_Toc453928997"/>
      <w:bookmarkStart w:id="23" w:name="_Toc486432355"/>
      <w:r w:rsidRPr="00EE35AE">
        <w:t>Общие положения, относящиеся к ранее возникшим правам</w:t>
      </w:r>
      <w:bookmarkEnd w:id="22"/>
      <w:bookmarkEnd w:id="23"/>
    </w:p>
    <w:p w:rsidR="00916340" w:rsidRPr="00EE35AE" w:rsidRDefault="00916340" w:rsidP="0054146C">
      <w:pPr>
        <w:pStyle w:val="af"/>
        <w:numPr>
          <w:ilvl w:val="0"/>
          <w:numId w:val="14"/>
        </w:numPr>
        <w:ind w:left="0" w:firstLine="284"/>
        <w:rPr>
          <w:color w:val="000000" w:themeColor="text1"/>
        </w:rPr>
      </w:pPr>
      <w:r w:rsidRPr="00EE35AE">
        <w:rPr>
          <w:color w:val="000000" w:themeColor="text1"/>
        </w:rPr>
        <w:t>Принятые до вступления в силу настоящих Правил муниципальные правовые акты по вопросам землепользования и застройки применяются в части, не противоречащей настоящим Правилам.</w:t>
      </w:r>
    </w:p>
    <w:p w:rsidR="00916340" w:rsidRPr="00EE35AE" w:rsidRDefault="00916340" w:rsidP="0054146C">
      <w:pPr>
        <w:pStyle w:val="af"/>
        <w:numPr>
          <w:ilvl w:val="0"/>
          <w:numId w:val="14"/>
        </w:numPr>
        <w:ind w:left="0" w:firstLine="284"/>
        <w:rPr>
          <w:color w:val="000000" w:themeColor="text1"/>
        </w:rPr>
      </w:pPr>
      <w:r w:rsidRPr="00EE35AE">
        <w:rPr>
          <w:color w:val="000000" w:themeColor="text1"/>
        </w:rPr>
        <w:t>Разрешения на строительство, выданные физическим и юридическим лицам до вступления в силу настоящих Правил, являются действительными.</w:t>
      </w:r>
    </w:p>
    <w:p w:rsidR="00916340" w:rsidRPr="00EE35AE" w:rsidRDefault="00916340" w:rsidP="0054146C">
      <w:pPr>
        <w:pStyle w:val="af"/>
        <w:numPr>
          <w:ilvl w:val="0"/>
          <w:numId w:val="14"/>
        </w:numPr>
        <w:ind w:left="0" w:firstLine="284"/>
        <w:jc w:val="both"/>
        <w:rPr>
          <w:color w:val="000000" w:themeColor="text1"/>
        </w:rPr>
      </w:pPr>
      <w:r w:rsidRPr="00EE35AE">
        <w:rPr>
          <w:color w:val="000000" w:themeColor="text1"/>
        </w:rPr>
        <w:t xml:space="preserve"> Объекты недвижимости, существовавшие на законных основаниях до введения в действие настоящих Правил или до внесения изменений в настоящие Правила, являются не соответствующими настоящим Правилам в случаях, когда эти объекты:</w:t>
      </w:r>
    </w:p>
    <w:p w:rsidR="00916340" w:rsidRPr="00EE35AE" w:rsidRDefault="00916340" w:rsidP="002C008C">
      <w:pPr>
        <w:ind w:left="567"/>
        <w:jc w:val="both"/>
        <w:rPr>
          <w:color w:val="000000" w:themeColor="text1"/>
        </w:rPr>
      </w:pPr>
      <w:r w:rsidRPr="00EE35AE">
        <w:rPr>
          <w:color w:val="000000" w:themeColor="text1"/>
        </w:rPr>
        <w:t>1) имеют вид (виды) использования, которые не поименованы как разрешенные для соответствующих территориальных зон (</w:t>
      </w:r>
      <w:r w:rsidR="00FB5189" w:rsidRPr="00EE35AE">
        <w:rPr>
          <w:color w:val="000000" w:themeColor="text1"/>
        </w:rPr>
        <w:t xml:space="preserve">глава 2 раздел </w:t>
      </w:r>
      <w:r w:rsidR="00FB5189" w:rsidRPr="00EE35AE">
        <w:rPr>
          <w:color w:val="000000" w:themeColor="text1"/>
          <w:lang w:val="en-US"/>
        </w:rPr>
        <w:t>III</w:t>
      </w:r>
      <w:r w:rsidRPr="00EE35AE">
        <w:rPr>
          <w:color w:val="000000" w:themeColor="text1"/>
        </w:rPr>
        <w:t>настоящих Правил);</w:t>
      </w:r>
    </w:p>
    <w:p w:rsidR="00916340" w:rsidRPr="00EE35AE" w:rsidRDefault="00916340" w:rsidP="002C008C">
      <w:pPr>
        <w:ind w:left="567"/>
        <w:jc w:val="both"/>
        <w:rPr>
          <w:color w:val="000000" w:themeColor="text1"/>
        </w:rPr>
      </w:pPr>
      <w:r w:rsidRPr="00EE35AE">
        <w:rPr>
          <w:color w:val="000000" w:themeColor="text1"/>
        </w:rPr>
        <w:t>2) имеют вид (виды) использования, которые поименованы как разрешенные для соответствующих территориальных зон (</w:t>
      </w:r>
      <w:r w:rsidR="00FB5189" w:rsidRPr="00EE35AE">
        <w:rPr>
          <w:color w:val="000000" w:themeColor="text1"/>
        </w:rPr>
        <w:t xml:space="preserve">глава 2 раздел </w:t>
      </w:r>
      <w:r w:rsidR="00FB5189" w:rsidRPr="00EE35AE">
        <w:rPr>
          <w:color w:val="000000" w:themeColor="text1"/>
          <w:lang w:val="en-US"/>
        </w:rPr>
        <w:t>III</w:t>
      </w:r>
      <w:r w:rsidRPr="00EE35AE">
        <w:rPr>
          <w:color w:val="000000" w:themeColor="text1"/>
        </w:rPr>
        <w:t>настоящих Правил), но расположены в санитарно-защитных зонах и водо</w:t>
      </w:r>
      <w:r w:rsidR="00184A3C" w:rsidRPr="00EE35AE">
        <w:rPr>
          <w:color w:val="000000" w:themeColor="text1"/>
        </w:rPr>
        <w:t>-</w:t>
      </w:r>
      <w:r w:rsidRPr="00EE35AE">
        <w:rPr>
          <w:color w:val="000000" w:themeColor="text1"/>
        </w:rPr>
        <w:t xml:space="preserve">охранных зонах, в пределах которых не предусмотрено размещение соответствующих объектов в соответствии со статьей </w:t>
      </w:r>
      <w:r w:rsidR="00FB5189" w:rsidRPr="00EE35AE">
        <w:rPr>
          <w:color w:val="000000" w:themeColor="text1"/>
        </w:rPr>
        <w:t xml:space="preserve">16 глава 2 раздел </w:t>
      </w:r>
      <w:r w:rsidR="00FB5189" w:rsidRPr="00EE35AE">
        <w:rPr>
          <w:color w:val="000000" w:themeColor="text1"/>
          <w:lang w:val="en-US"/>
        </w:rPr>
        <w:t>III</w:t>
      </w:r>
      <w:r w:rsidRPr="00EE35AE">
        <w:rPr>
          <w:color w:val="000000" w:themeColor="text1"/>
        </w:rPr>
        <w:t xml:space="preserve"> настоящих Правил;</w:t>
      </w:r>
    </w:p>
    <w:p w:rsidR="00916340" w:rsidRPr="00EE35AE" w:rsidRDefault="00916340" w:rsidP="002C008C">
      <w:pPr>
        <w:ind w:left="567"/>
        <w:jc w:val="both"/>
        <w:rPr>
          <w:color w:val="000000" w:themeColor="text1"/>
        </w:rPr>
      </w:pPr>
      <w:r w:rsidRPr="00EE35AE">
        <w:rPr>
          <w:color w:val="000000" w:themeColor="text1"/>
        </w:rPr>
        <w:t>3) имеют параметры меньше (площадь и линейные размеры земельных участков, отступы построек от границ участка) или больше (плотность застройки – высота/</w:t>
      </w:r>
      <w:r w:rsidR="00FB5189" w:rsidRPr="00EE35AE">
        <w:rPr>
          <w:color w:val="000000" w:themeColor="text1"/>
        </w:rPr>
        <w:t>количество этажей</w:t>
      </w:r>
      <w:r w:rsidRPr="00EE35AE">
        <w:rPr>
          <w:color w:val="000000" w:themeColor="text1"/>
        </w:rPr>
        <w:t xml:space="preserve"> построек, максимальный процент застройки, коэффициент использования земельного уч</w:t>
      </w:r>
      <w:r w:rsidR="00322B21" w:rsidRPr="00EE35AE">
        <w:rPr>
          <w:color w:val="000000" w:themeColor="text1"/>
        </w:rPr>
        <w:t xml:space="preserve">астка) значений, установленных </w:t>
      </w:r>
      <w:r w:rsidRPr="00EE35AE">
        <w:rPr>
          <w:color w:val="000000" w:themeColor="text1"/>
        </w:rPr>
        <w:t xml:space="preserve"> настоящи</w:t>
      </w:r>
      <w:r w:rsidR="00322B21" w:rsidRPr="00EE35AE">
        <w:rPr>
          <w:color w:val="000000" w:themeColor="text1"/>
        </w:rPr>
        <w:t>ми</w:t>
      </w:r>
      <w:r w:rsidRPr="00EE35AE">
        <w:rPr>
          <w:color w:val="000000" w:themeColor="text1"/>
        </w:rPr>
        <w:t xml:space="preserve"> Правил</w:t>
      </w:r>
      <w:r w:rsidR="00322B21" w:rsidRPr="00EE35AE">
        <w:rPr>
          <w:color w:val="000000" w:themeColor="text1"/>
        </w:rPr>
        <w:t>ами</w:t>
      </w:r>
      <w:r w:rsidRPr="00EE35AE">
        <w:rPr>
          <w:color w:val="000000" w:themeColor="text1"/>
        </w:rPr>
        <w:t xml:space="preserve"> применительно к соответствующим территориальным зонам.</w:t>
      </w:r>
    </w:p>
    <w:p w:rsidR="00916340" w:rsidRPr="00EE35AE" w:rsidRDefault="00916340" w:rsidP="0054146C">
      <w:pPr>
        <w:pStyle w:val="af"/>
        <w:numPr>
          <w:ilvl w:val="0"/>
          <w:numId w:val="14"/>
        </w:numPr>
        <w:ind w:left="0" w:firstLine="284"/>
        <w:jc w:val="both"/>
        <w:rPr>
          <w:color w:val="000000" w:themeColor="text1"/>
        </w:rPr>
      </w:pPr>
      <w:r w:rsidRPr="00EE35AE">
        <w:rPr>
          <w:color w:val="000000" w:themeColor="text1"/>
        </w:rPr>
        <w:t xml:space="preserve">Использование объектов недвижимости, указанных в пункте 3 настоящей статьи, определяется в соответствии с частями 8-10 статьи 36 Градостроительного кодекса Российской Федерации, статьёй 7 настоящих Правил. </w:t>
      </w:r>
    </w:p>
    <w:p w:rsidR="00916340" w:rsidRPr="00EE35AE" w:rsidRDefault="00916340" w:rsidP="0054146C">
      <w:pPr>
        <w:pStyle w:val="af"/>
        <w:numPr>
          <w:ilvl w:val="0"/>
          <w:numId w:val="14"/>
        </w:numPr>
        <w:ind w:left="0" w:firstLine="284"/>
        <w:jc w:val="both"/>
        <w:rPr>
          <w:color w:val="000000" w:themeColor="text1"/>
        </w:rPr>
      </w:pPr>
      <w:r w:rsidRPr="00EE35AE">
        <w:rPr>
          <w:color w:val="000000" w:themeColor="text1"/>
        </w:rPr>
        <w:t>Отношения по поводу самовольного занятия земельных участков, использования самовольно занятых земельных участков регулируются земельным законодательством. Отношения по поводу самовольного строительства, использования самовольных построек регулируются гражданским законодательством.</w:t>
      </w:r>
    </w:p>
    <w:p w:rsidR="00916340" w:rsidRPr="00EE35AE" w:rsidRDefault="00916340" w:rsidP="00191989">
      <w:pPr>
        <w:pStyle w:val="3"/>
        <w:ind w:left="709" w:firstLine="0"/>
      </w:pPr>
      <w:bookmarkStart w:id="24" w:name="_Toc453928998"/>
      <w:bookmarkStart w:id="25" w:name="_Toc486432356"/>
      <w:r w:rsidRPr="00EE35AE">
        <w:t>Использование и строительные изменения объектов недвижимости, не соответствующих Правилам</w:t>
      </w:r>
      <w:bookmarkEnd w:id="24"/>
      <w:bookmarkEnd w:id="25"/>
    </w:p>
    <w:p w:rsidR="00916340" w:rsidRPr="00EE35AE" w:rsidRDefault="00916340" w:rsidP="00191989">
      <w:pPr>
        <w:rPr>
          <w:color w:val="000000" w:themeColor="text1"/>
        </w:rPr>
      </w:pPr>
    </w:p>
    <w:p w:rsidR="00916340" w:rsidRPr="00EE35AE" w:rsidRDefault="00916340" w:rsidP="0054146C">
      <w:pPr>
        <w:pStyle w:val="af"/>
        <w:numPr>
          <w:ilvl w:val="0"/>
          <w:numId w:val="15"/>
        </w:numPr>
        <w:ind w:left="0" w:firstLine="284"/>
        <w:jc w:val="both"/>
        <w:rPr>
          <w:color w:val="000000" w:themeColor="text1"/>
        </w:rPr>
      </w:pPr>
      <w:r w:rsidRPr="00EE35AE">
        <w:rPr>
          <w:color w:val="000000" w:themeColor="text1"/>
        </w:rPr>
        <w:t xml:space="preserve">Объекты недвижимости, указанные </w:t>
      </w:r>
      <w:r w:rsidR="00322B21" w:rsidRPr="00EE35AE">
        <w:rPr>
          <w:color w:val="000000" w:themeColor="text1"/>
        </w:rPr>
        <w:t>в статье 7</w:t>
      </w:r>
      <w:r w:rsidRPr="00EE35AE">
        <w:rPr>
          <w:color w:val="000000" w:themeColor="text1"/>
        </w:rPr>
        <w:t xml:space="preserve">настоящих Правил, а также ставшие не соответствующими настоящим Правилам после внесения изменений в настоящие Правила, могут использоваться без установления срока их приведения в соответствие с настоящими Правилами, за исключением, установленным федеральными законами и настоящими Правилами. </w:t>
      </w:r>
    </w:p>
    <w:p w:rsidR="00916340" w:rsidRPr="00EE35AE" w:rsidRDefault="00916340" w:rsidP="0054146C">
      <w:pPr>
        <w:pStyle w:val="af"/>
        <w:numPr>
          <w:ilvl w:val="0"/>
          <w:numId w:val="15"/>
        </w:numPr>
        <w:ind w:left="0" w:firstLine="284"/>
        <w:jc w:val="both"/>
        <w:rPr>
          <w:color w:val="000000" w:themeColor="text1"/>
        </w:rPr>
      </w:pPr>
      <w:r w:rsidRPr="00EE35AE">
        <w:rPr>
          <w:color w:val="000000" w:themeColor="text1"/>
        </w:rPr>
        <w:t xml:space="preserve">Указанные в подпункте 3 пункта 3 статьи </w:t>
      </w:r>
      <w:r w:rsidR="00322B21" w:rsidRPr="00EE35AE">
        <w:rPr>
          <w:color w:val="000000" w:themeColor="text1"/>
        </w:rPr>
        <w:t>7</w:t>
      </w:r>
      <w:r w:rsidRPr="00EE35AE">
        <w:rPr>
          <w:color w:val="000000" w:themeColor="text1"/>
        </w:rPr>
        <w:t xml:space="preserve">настоящих Правил объекты капитального строительства, не соответствующие настоящим Правилам по строительным параметрам (строения, затрудняющие или блокирующие возможность нормативного прохода, проезда, имеющие превышение площади и высоты по сравнению с разрешенными пределами и т.д.), поддерживаются и используются при условии, что действия по отношению к указанным объектам, выполняемые на основании разрешения на строительство, не увеличивают степень несоответствия таких объектов настоящим Правилам. </w:t>
      </w:r>
    </w:p>
    <w:p w:rsidR="00916340" w:rsidRPr="00EE35AE" w:rsidRDefault="00916340" w:rsidP="0054146C">
      <w:pPr>
        <w:pStyle w:val="af"/>
        <w:numPr>
          <w:ilvl w:val="0"/>
          <w:numId w:val="15"/>
        </w:numPr>
        <w:ind w:left="0" w:firstLine="284"/>
        <w:jc w:val="both"/>
        <w:rPr>
          <w:color w:val="000000" w:themeColor="text1"/>
        </w:rPr>
      </w:pPr>
      <w:r w:rsidRPr="00EE35AE">
        <w:rPr>
          <w:color w:val="000000" w:themeColor="text1"/>
        </w:rPr>
        <w:t>Изменение не соответствующего настоящим Правилам вида использования недвижимости на иной несоответствующий вид использования не допускается.</w:t>
      </w:r>
    </w:p>
    <w:p w:rsidR="00916340" w:rsidRPr="00EE35AE" w:rsidRDefault="00916340" w:rsidP="00191989">
      <w:pPr>
        <w:ind w:firstLine="567"/>
        <w:jc w:val="both"/>
        <w:rPr>
          <w:color w:val="000000" w:themeColor="text1"/>
        </w:rPr>
      </w:pPr>
    </w:p>
    <w:p w:rsidR="00916340" w:rsidRPr="00EE35AE" w:rsidRDefault="00916340" w:rsidP="00191989">
      <w:pPr>
        <w:ind w:firstLine="567"/>
        <w:jc w:val="both"/>
        <w:rPr>
          <w:color w:val="000000" w:themeColor="text1"/>
        </w:rPr>
      </w:pPr>
    </w:p>
    <w:p w:rsidR="00916340" w:rsidRPr="00EE35AE" w:rsidRDefault="00916340" w:rsidP="00191989">
      <w:pPr>
        <w:ind w:firstLine="567"/>
        <w:jc w:val="both"/>
        <w:rPr>
          <w:color w:val="000000" w:themeColor="text1"/>
        </w:rPr>
      </w:pPr>
    </w:p>
    <w:p w:rsidR="00916340" w:rsidRPr="00EE35AE" w:rsidRDefault="00916340" w:rsidP="00191989">
      <w:pPr>
        <w:pStyle w:val="3"/>
        <w:ind w:left="1701" w:hanging="850"/>
      </w:pPr>
      <w:bookmarkStart w:id="26" w:name="_Toc453929000"/>
      <w:bookmarkStart w:id="27" w:name="_Toc486432357"/>
      <w:r w:rsidRPr="00EE35AE">
        <w:lastRenderedPageBreak/>
        <w:t>Общие положения о физических и юридических лицах, осуществляющих землепользование и застройку, и их действиях</w:t>
      </w:r>
      <w:bookmarkEnd w:id="26"/>
      <w:bookmarkEnd w:id="27"/>
    </w:p>
    <w:p w:rsidR="00916340" w:rsidRPr="00EE35AE" w:rsidRDefault="00916340" w:rsidP="00191989">
      <w:pPr>
        <w:rPr>
          <w:color w:val="000000" w:themeColor="text1"/>
        </w:rPr>
      </w:pPr>
    </w:p>
    <w:p w:rsidR="00916340" w:rsidRPr="00EE35AE" w:rsidRDefault="00916340" w:rsidP="0054146C">
      <w:pPr>
        <w:pStyle w:val="af"/>
        <w:numPr>
          <w:ilvl w:val="0"/>
          <w:numId w:val="16"/>
        </w:numPr>
        <w:ind w:left="0" w:firstLine="284"/>
        <w:jc w:val="both"/>
        <w:rPr>
          <w:color w:val="000000" w:themeColor="text1"/>
        </w:rPr>
      </w:pPr>
      <w:r w:rsidRPr="00EE35AE">
        <w:rPr>
          <w:color w:val="000000" w:themeColor="text1"/>
        </w:rPr>
        <w:t>В соответствии с законодательством настоящие Правила, а также принимаемые в соответствии с ними иные муниципальные правовые акты регулируют действия физических и юридических лиц, которые:</w:t>
      </w:r>
    </w:p>
    <w:p w:rsidR="00916340" w:rsidRPr="00EE35AE" w:rsidRDefault="00916340" w:rsidP="002C008C">
      <w:pPr>
        <w:ind w:left="567"/>
        <w:jc w:val="both"/>
        <w:rPr>
          <w:color w:val="000000" w:themeColor="text1"/>
        </w:rPr>
      </w:pPr>
      <w:r w:rsidRPr="00EE35AE">
        <w:rPr>
          <w:color w:val="000000" w:themeColor="text1"/>
        </w:rPr>
        <w:t>- участвуют в торгах (конкурсах, аукционах) по предоставлению прав собственности или аренды на земельные участки, сформированные из состава земель, находящихся в государственной или муниципальной собственности, в целях нового строительства или реконструкции;</w:t>
      </w:r>
    </w:p>
    <w:p w:rsidR="00916340" w:rsidRPr="00EE35AE" w:rsidRDefault="00916340" w:rsidP="002C008C">
      <w:pPr>
        <w:ind w:left="567"/>
        <w:jc w:val="both"/>
        <w:rPr>
          <w:color w:val="000000" w:themeColor="text1"/>
        </w:rPr>
      </w:pPr>
      <w:r w:rsidRPr="00EE35AE">
        <w:rPr>
          <w:color w:val="000000" w:themeColor="text1"/>
        </w:rPr>
        <w:t xml:space="preserve">- обращаются в Администрацию </w:t>
      </w:r>
      <w:r w:rsidR="0036263D" w:rsidRPr="00EE35AE">
        <w:rPr>
          <w:color w:val="000000" w:themeColor="text1"/>
        </w:rPr>
        <w:t>Волоконовского</w:t>
      </w:r>
      <w:r w:rsidR="00322B21" w:rsidRPr="00EE35AE">
        <w:rPr>
          <w:color w:val="000000" w:themeColor="text1"/>
        </w:rPr>
        <w:t xml:space="preserve"> района</w:t>
      </w:r>
      <w:r w:rsidRPr="00EE35AE">
        <w:rPr>
          <w:color w:val="000000" w:themeColor="text1"/>
        </w:rPr>
        <w:t xml:space="preserve">с заявкой о подготовке и предоставлении земельного участка (земельных участков) для нового строительства, реконструкции и осуществляют действия по градостроительной подготовке земельных участков из состава земель, находящихся в государственной или муниципальной собственности; </w:t>
      </w:r>
    </w:p>
    <w:p w:rsidR="00916340" w:rsidRPr="00EE35AE" w:rsidRDefault="00916340" w:rsidP="002C008C">
      <w:pPr>
        <w:ind w:left="567"/>
        <w:jc w:val="both"/>
        <w:rPr>
          <w:color w:val="000000" w:themeColor="text1"/>
        </w:rPr>
      </w:pPr>
      <w:r w:rsidRPr="00EE35AE">
        <w:rPr>
          <w:color w:val="000000" w:themeColor="text1"/>
        </w:rPr>
        <w:t>- являясь правообладателями земельных участков, иных объектов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объектов капитального строительства;</w:t>
      </w:r>
    </w:p>
    <w:p w:rsidR="00916340" w:rsidRPr="00EE35AE" w:rsidRDefault="00916340" w:rsidP="002C008C">
      <w:pPr>
        <w:ind w:left="567"/>
        <w:jc w:val="both"/>
        <w:rPr>
          <w:color w:val="000000" w:themeColor="text1"/>
        </w:rPr>
      </w:pPr>
      <w:r w:rsidRPr="00EE35AE">
        <w:rPr>
          <w:color w:val="000000" w:themeColor="text1"/>
        </w:rPr>
        <w:t xml:space="preserve">- являясь собственниками помещений в многоквартирных домах, по своей инициативе обеспечивают действия по формированию земельных участков многоквартирных домов; </w:t>
      </w:r>
    </w:p>
    <w:p w:rsidR="00916340" w:rsidRPr="00EE35AE" w:rsidRDefault="00916340" w:rsidP="002C008C">
      <w:pPr>
        <w:ind w:left="567"/>
        <w:jc w:val="both"/>
        <w:rPr>
          <w:color w:val="000000" w:themeColor="text1"/>
        </w:rPr>
      </w:pPr>
      <w:r w:rsidRPr="00EE35AE">
        <w:rPr>
          <w:color w:val="000000" w:themeColor="text1"/>
        </w:rPr>
        <w:t xml:space="preserve">- осуществляют иные, не запрещенные законодательством действия в области землепользования и застройки. </w:t>
      </w:r>
    </w:p>
    <w:p w:rsidR="00916340" w:rsidRPr="00EE35AE" w:rsidRDefault="00916340" w:rsidP="0054146C">
      <w:pPr>
        <w:pStyle w:val="af"/>
        <w:numPr>
          <w:ilvl w:val="0"/>
          <w:numId w:val="16"/>
        </w:numPr>
        <w:ind w:left="0" w:firstLine="284"/>
        <w:jc w:val="both"/>
        <w:rPr>
          <w:color w:val="000000" w:themeColor="text1"/>
        </w:rPr>
      </w:pPr>
      <w:r w:rsidRPr="00EE35AE">
        <w:rPr>
          <w:color w:val="000000" w:themeColor="text1"/>
        </w:rPr>
        <w:t>К указанным в пункте 1 настоящей статьи иным действиям в области землепользования и застройки могут быть отнесены:</w:t>
      </w:r>
    </w:p>
    <w:p w:rsidR="00916340" w:rsidRPr="00EE35AE" w:rsidRDefault="00916340" w:rsidP="002C008C">
      <w:pPr>
        <w:ind w:left="567"/>
        <w:jc w:val="both"/>
        <w:rPr>
          <w:color w:val="000000" w:themeColor="text1"/>
        </w:rPr>
      </w:pPr>
      <w:r w:rsidRPr="00EE35AE">
        <w:rPr>
          <w:color w:val="000000" w:themeColor="text1"/>
        </w:rPr>
        <w:t>- возведение строений капитального или некапитального характера (с ограниченным сроком использования) на земельных участках в границах территорий общего пользования, не подлежащих приватизации и передаваемых в аренду на срок не более 5 лет;</w:t>
      </w:r>
    </w:p>
    <w:p w:rsidR="00916340" w:rsidRPr="00EE35AE" w:rsidRDefault="00916340" w:rsidP="002C008C">
      <w:pPr>
        <w:ind w:left="567"/>
        <w:jc w:val="both"/>
        <w:rPr>
          <w:color w:val="000000" w:themeColor="text1"/>
        </w:rPr>
      </w:pPr>
      <w:r w:rsidRPr="00EE35AE">
        <w:rPr>
          <w:color w:val="000000" w:themeColor="text1"/>
        </w:rPr>
        <w:t>- 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объектами капитального строительства, переоформление права пожизненного наследуемого владения земельными участками или права постоянного (бессрочного) пользования земельными участками на право собственности, аренды или безвозмездного срочного пользования;</w:t>
      </w:r>
    </w:p>
    <w:p w:rsidR="00916340" w:rsidRPr="00EE35AE" w:rsidRDefault="00916340" w:rsidP="002C008C">
      <w:pPr>
        <w:ind w:left="567"/>
        <w:jc w:val="both"/>
        <w:rPr>
          <w:color w:val="000000" w:themeColor="text1"/>
        </w:rPr>
      </w:pPr>
      <w:r w:rsidRPr="00EE35AE">
        <w:rPr>
          <w:color w:val="000000" w:themeColor="text1"/>
        </w:rPr>
        <w:t>- иные действия, связанные с подготовкой и реализацией общественных планов или частных намерений по землепользованию и застройке.</w:t>
      </w:r>
    </w:p>
    <w:p w:rsidR="00322B21" w:rsidRPr="00EE35AE" w:rsidRDefault="00916340" w:rsidP="0054146C">
      <w:pPr>
        <w:pStyle w:val="af"/>
        <w:numPr>
          <w:ilvl w:val="0"/>
          <w:numId w:val="16"/>
        </w:numPr>
        <w:ind w:left="0" w:firstLine="284"/>
        <w:jc w:val="both"/>
        <w:rPr>
          <w:color w:val="000000" w:themeColor="text1"/>
        </w:rPr>
      </w:pPr>
      <w:r w:rsidRPr="00EE35AE">
        <w:rPr>
          <w:color w:val="000000" w:themeColor="text1"/>
        </w:rPr>
        <w:t xml:space="preserve">Объединение земельных участков в один земельный участок допускается при условии, если образуемый участок находится в одной территориальной зоне. </w:t>
      </w:r>
    </w:p>
    <w:p w:rsidR="00916340" w:rsidRPr="00EE35AE" w:rsidRDefault="00916340" w:rsidP="0054146C">
      <w:pPr>
        <w:pStyle w:val="af"/>
        <w:numPr>
          <w:ilvl w:val="0"/>
          <w:numId w:val="16"/>
        </w:numPr>
        <w:ind w:left="0" w:firstLine="284"/>
        <w:jc w:val="both"/>
        <w:rPr>
          <w:color w:val="000000" w:themeColor="text1"/>
        </w:rPr>
      </w:pPr>
      <w:r w:rsidRPr="00EE35AE">
        <w:rPr>
          <w:color w:val="000000" w:themeColor="text1"/>
        </w:rPr>
        <w:t>В случае если по инициативе правообладателей земельных участков осуществляются разделение земельного участка на несколько земельных участков (за исключением разделения земельного участка, предоставленного из состава земель, находящихся в государственной или муниципальной собственности для комплексного освоения в целях жилищного строительства или развития застроенных территорий), объединение земельных участков в один земельный участок, изменение общей границы земельных участков, не требуется подготовка документации по планировке территории, а осуществляется подготовка землеустроительной документации в порядке, предусмотренном земельным законодательством, при соблюдении следующих требований законодательства о градостроительной деятельности:</w:t>
      </w:r>
    </w:p>
    <w:p w:rsidR="00916340" w:rsidRPr="00EE35AE" w:rsidRDefault="00916340" w:rsidP="002C008C">
      <w:pPr>
        <w:ind w:left="567"/>
        <w:jc w:val="both"/>
        <w:rPr>
          <w:color w:val="000000" w:themeColor="text1"/>
        </w:rPr>
      </w:pPr>
      <w:r w:rsidRPr="00EE35AE">
        <w:rPr>
          <w:color w:val="000000" w:themeColor="text1"/>
        </w:rPr>
        <w:t>1) размеры образуемых земельных участков не должны превышать предельные (минимальные и (или) максимальные) размеры земельных участков, предусмотренных градостроительным регламентом;</w:t>
      </w:r>
    </w:p>
    <w:p w:rsidR="00916340" w:rsidRPr="00EE35AE" w:rsidRDefault="00916340" w:rsidP="002C008C">
      <w:pPr>
        <w:ind w:left="567"/>
        <w:jc w:val="both"/>
        <w:rPr>
          <w:color w:val="000000" w:themeColor="text1"/>
        </w:rPr>
      </w:pPr>
      <w:r w:rsidRPr="00EE35AE">
        <w:rPr>
          <w:color w:val="000000" w:themeColor="text1"/>
        </w:rPr>
        <w:t>2) обязательным условием разделения земельного участка на несколько земельных участков является наличие самостоятельных подъездов, подходов к каждому образуемому земельному участку;</w:t>
      </w:r>
    </w:p>
    <w:p w:rsidR="00916340" w:rsidRPr="00EE35AE" w:rsidRDefault="00916340" w:rsidP="002C008C">
      <w:pPr>
        <w:ind w:left="567"/>
        <w:jc w:val="both"/>
        <w:rPr>
          <w:color w:val="000000" w:themeColor="text1"/>
        </w:rPr>
      </w:pPr>
      <w:r w:rsidRPr="00EE35AE">
        <w:rPr>
          <w:color w:val="000000" w:themeColor="text1"/>
        </w:rPr>
        <w:lastRenderedPageBreak/>
        <w:t xml:space="preserve">3) объединение земельных участков в один земельный участок допускается только при условии, если образуемый земельный участок будет находиться в границах одной территориальной зоны. </w:t>
      </w:r>
    </w:p>
    <w:p w:rsidR="00264DC3" w:rsidRPr="00EE35AE" w:rsidRDefault="00D92BED" w:rsidP="00191989">
      <w:pPr>
        <w:ind w:firstLine="567"/>
        <w:jc w:val="both"/>
        <w:rPr>
          <w:color w:val="000000" w:themeColor="text1"/>
        </w:rPr>
      </w:pPr>
      <w:r w:rsidRPr="00EE35AE">
        <w:rPr>
          <w:color w:val="000000" w:themeColor="text1"/>
        </w:rPr>
        <w:t xml:space="preserve">5. В указанных случаях контроль за соблюдением требований осуществляют уполномоченные должностные лица (и (или) структурные подразделения) администрации </w:t>
      </w:r>
      <w:r w:rsidR="0036263D" w:rsidRPr="00EE35AE">
        <w:rPr>
          <w:color w:val="000000" w:themeColor="text1"/>
        </w:rPr>
        <w:t>Волоконовского</w:t>
      </w:r>
      <w:r w:rsidRPr="00EE35AE">
        <w:rPr>
          <w:color w:val="000000" w:themeColor="text1"/>
        </w:rPr>
        <w:t xml:space="preserve"> района посредством проверки землеустроительной документации.</w:t>
      </w:r>
    </w:p>
    <w:p w:rsidR="00264DC3" w:rsidRPr="00EE35AE" w:rsidRDefault="00264DC3" w:rsidP="00191989">
      <w:pPr>
        <w:ind w:firstLine="567"/>
        <w:jc w:val="both"/>
        <w:rPr>
          <w:color w:val="000000" w:themeColor="text1"/>
        </w:rPr>
      </w:pPr>
    </w:p>
    <w:p w:rsidR="00541E51" w:rsidRPr="00EE35AE" w:rsidRDefault="00541E51" w:rsidP="00541E51">
      <w:pPr>
        <w:pStyle w:val="3"/>
        <w:ind w:left="1701" w:hanging="850"/>
        <w:rPr>
          <w:sz w:val="22"/>
        </w:rPr>
      </w:pPr>
      <w:bookmarkStart w:id="28" w:name="_Toc486432358"/>
      <w:r w:rsidRPr="00EE35AE">
        <w:rPr>
          <w:szCs w:val="28"/>
        </w:rPr>
        <w:t>Полномочия органов местного самоуправления и органов исполнительной власти Белгородской области в сфере градостроительной деятельности</w:t>
      </w:r>
    </w:p>
    <w:bookmarkEnd w:id="28"/>
    <w:p w:rsidR="00541E51" w:rsidRPr="00EE35AE" w:rsidRDefault="00541E51" w:rsidP="00541E51">
      <w:pPr>
        <w:tabs>
          <w:tab w:val="left" w:pos="540"/>
        </w:tabs>
        <w:spacing w:before="240"/>
        <w:ind w:left="284"/>
        <w:jc w:val="both"/>
        <w:rPr>
          <w:color w:val="000000" w:themeColor="text1"/>
          <w:szCs w:val="22"/>
        </w:rPr>
      </w:pPr>
    </w:p>
    <w:p w:rsidR="00541E51" w:rsidRPr="00EE35AE" w:rsidRDefault="00541E51" w:rsidP="004A269E">
      <w:pPr>
        <w:pStyle w:val="af"/>
        <w:numPr>
          <w:ilvl w:val="0"/>
          <w:numId w:val="17"/>
        </w:numPr>
        <w:ind w:left="567" w:hanging="283"/>
        <w:rPr>
          <w:color w:val="000000" w:themeColor="text1"/>
          <w:szCs w:val="24"/>
        </w:rPr>
      </w:pPr>
      <w:r w:rsidRPr="00EE35AE">
        <w:rPr>
          <w:color w:val="000000" w:themeColor="text1"/>
          <w:szCs w:val="24"/>
        </w:rPr>
        <w:t>К полномочиям департамента строительства  и транспорта Белгородской области отнесены следующие полномочия в сфере градостроительной деятельности:</w:t>
      </w:r>
    </w:p>
    <w:p w:rsidR="00541E51" w:rsidRPr="00EE35AE" w:rsidRDefault="00541E51" w:rsidP="004A269E">
      <w:pPr>
        <w:pStyle w:val="af"/>
        <w:ind w:left="567" w:hanging="283"/>
        <w:rPr>
          <w:color w:val="000000" w:themeColor="text1"/>
          <w:szCs w:val="24"/>
        </w:rPr>
      </w:pPr>
      <w:r w:rsidRPr="00EE35AE">
        <w:rPr>
          <w:color w:val="000000" w:themeColor="text1"/>
          <w:szCs w:val="24"/>
        </w:rPr>
        <w:t>- утверждение правил землепользования и застройки поселений;</w:t>
      </w:r>
    </w:p>
    <w:p w:rsidR="00541E51" w:rsidRPr="00EE35AE" w:rsidRDefault="00541E51" w:rsidP="004A269E">
      <w:pPr>
        <w:pStyle w:val="s1"/>
        <w:spacing w:before="0" w:beforeAutospacing="0" w:after="0" w:afterAutospacing="0"/>
        <w:ind w:left="567" w:hanging="283"/>
        <w:rPr>
          <w:color w:val="000000" w:themeColor="text1"/>
        </w:rPr>
      </w:pPr>
      <w:r w:rsidRPr="00EE35AE">
        <w:rPr>
          <w:color w:val="000000" w:themeColor="text1"/>
        </w:rPr>
        <w:t xml:space="preserve">- утверждение документации по планировке территории поселений, муниципальных районов,  в случаях, предусмотренных </w:t>
      </w:r>
      <w:hyperlink r:id="rId8" w:anchor="block_4504" w:history="1">
        <w:r w:rsidRPr="00EE35AE">
          <w:rPr>
            <w:rStyle w:val="af1"/>
            <w:color w:val="000000" w:themeColor="text1"/>
          </w:rPr>
          <w:t>частями 4</w:t>
        </w:r>
      </w:hyperlink>
      <w:r w:rsidRPr="00EE35AE">
        <w:rPr>
          <w:color w:val="000000" w:themeColor="text1"/>
        </w:rPr>
        <w:t xml:space="preserve">, </w:t>
      </w:r>
      <w:hyperlink r:id="rId9" w:anchor="block_45041" w:history="1">
        <w:r w:rsidRPr="00EE35AE">
          <w:rPr>
            <w:rStyle w:val="af1"/>
            <w:color w:val="000000" w:themeColor="text1"/>
          </w:rPr>
          <w:t>4.1</w:t>
        </w:r>
      </w:hyperlink>
      <w:r w:rsidRPr="00EE35AE">
        <w:rPr>
          <w:color w:val="000000" w:themeColor="text1"/>
        </w:rPr>
        <w:t xml:space="preserve">, </w:t>
      </w:r>
      <w:hyperlink r:id="rId10" w:anchor="block_4505" w:history="1">
        <w:r w:rsidRPr="00EE35AE">
          <w:rPr>
            <w:rStyle w:val="af1"/>
            <w:color w:val="000000" w:themeColor="text1"/>
          </w:rPr>
          <w:t>5</w:t>
        </w:r>
      </w:hyperlink>
      <w:r w:rsidRPr="00EE35AE">
        <w:rPr>
          <w:color w:val="000000" w:themeColor="text1"/>
        </w:rPr>
        <w:t xml:space="preserve">, </w:t>
      </w:r>
      <w:hyperlink r:id="rId11" w:anchor="block_45051" w:history="1">
        <w:r w:rsidRPr="00EE35AE">
          <w:rPr>
            <w:rStyle w:val="af1"/>
            <w:color w:val="000000" w:themeColor="text1"/>
          </w:rPr>
          <w:t>5.1 статьи 45 </w:t>
        </w:r>
      </w:hyperlink>
      <w:r w:rsidRPr="00EE35AE">
        <w:rPr>
          <w:color w:val="000000" w:themeColor="text1"/>
        </w:rPr>
        <w:t>Градостроительного кодекса Российской Федерации;</w:t>
      </w:r>
    </w:p>
    <w:p w:rsidR="00541E51" w:rsidRPr="00EE35AE" w:rsidRDefault="00541E51" w:rsidP="004A269E">
      <w:pPr>
        <w:pStyle w:val="s1"/>
        <w:spacing w:before="0" w:beforeAutospacing="0" w:after="0" w:afterAutospacing="0"/>
        <w:ind w:left="567" w:hanging="283"/>
        <w:rPr>
          <w:color w:val="000000" w:themeColor="text1"/>
        </w:rPr>
      </w:pPr>
      <w:r w:rsidRPr="00EE35AE">
        <w:rPr>
          <w:color w:val="000000" w:themeColor="text1"/>
        </w:rPr>
        <w:t>- принятие решений о предоставлении разрешений на условно разрешённый вид использования земельных участков или объектов капитального строительства поселений или об отказе в предоставлении таких разрешений;</w:t>
      </w:r>
    </w:p>
    <w:p w:rsidR="00541E51" w:rsidRPr="00EE35AE" w:rsidRDefault="00541E51" w:rsidP="004A269E">
      <w:pPr>
        <w:pStyle w:val="s1"/>
        <w:spacing w:before="0" w:beforeAutospacing="0" w:after="0" w:afterAutospacing="0"/>
        <w:ind w:left="567" w:hanging="283"/>
        <w:rPr>
          <w:color w:val="000000" w:themeColor="text1"/>
        </w:rPr>
      </w:pPr>
      <w:r w:rsidRPr="00EE35AE">
        <w:rPr>
          <w:color w:val="000000" w:themeColor="text1"/>
        </w:rPr>
        <w:t>- принятие решений о предоставлении разрешений на отклонение от предельных параметров разрешённого строительства, реконструкции объектовкапитального строительства поселений или об отказе в предоставлении таких разрешений.</w:t>
      </w:r>
    </w:p>
    <w:p w:rsidR="00541E51" w:rsidRPr="00EE35AE" w:rsidRDefault="00541E51" w:rsidP="00541E51">
      <w:pPr>
        <w:pStyle w:val="af"/>
        <w:numPr>
          <w:ilvl w:val="0"/>
          <w:numId w:val="17"/>
        </w:numPr>
        <w:tabs>
          <w:tab w:val="left" w:pos="540"/>
        </w:tabs>
        <w:spacing w:before="240"/>
        <w:ind w:left="0" w:firstLine="284"/>
        <w:jc w:val="both"/>
        <w:rPr>
          <w:color w:val="000000" w:themeColor="text1"/>
          <w:sz w:val="22"/>
        </w:rPr>
      </w:pPr>
      <w:r w:rsidRPr="00EE35AE">
        <w:rPr>
          <w:color w:val="000000" w:themeColor="text1"/>
          <w:szCs w:val="28"/>
        </w:rPr>
        <w:t xml:space="preserve">К полномочиям председателя </w:t>
      </w:r>
      <w:r w:rsidR="00184A3C" w:rsidRPr="00EE35AE">
        <w:rPr>
          <w:color w:val="000000" w:themeColor="text1"/>
          <w:szCs w:val="28"/>
        </w:rPr>
        <w:t>М</w:t>
      </w:r>
      <w:r w:rsidRPr="00EE35AE">
        <w:rPr>
          <w:color w:val="000000" w:themeColor="text1"/>
          <w:szCs w:val="28"/>
        </w:rPr>
        <w:t>униципального совета муниципального района «Волоконовский  район» в области землепользования и застройки относится принятие решений о проведении публичных слушаний по вопросам землепользования и застройки.</w:t>
      </w:r>
    </w:p>
    <w:p w:rsidR="00541E51" w:rsidRPr="00EE35AE" w:rsidRDefault="00541E51" w:rsidP="00A01EB2">
      <w:pPr>
        <w:pStyle w:val="S"/>
        <w:numPr>
          <w:ilvl w:val="0"/>
          <w:numId w:val="17"/>
        </w:numPr>
        <w:tabs>
          <w:tab w:val="left" w:pos="540"/>
        </w:tabs>
        <w:spacing w:line="240" w:lineRule="auto"/>
        <w:ind w:left="426" w:hanging="142"/>
        <w:rPr>
          <w:color w:val="000000" w:themeColor="text1"/>
          <w:szCs w:val="28"/>
        </w:rPr>
      </w:pPr>
      <w:r w:rsidRPr="00EE35AE">
        <w:rPr>
          <w:color w:val="000000" w:themeColor="text1"/>
          <w:szCs w:val="28"/>
        </w:rPr>
        <w:t>К полномочиям главы администрации муниципального района «Волоконовский район» относится принятие решения о подготовке проекта внесения изменений в Прави</w:t>
      </w:r>
      <w:r w:rsidR="00A01EB2" w:rsidRPr="00EE35AE">
        <w:rPr>
          <w:color w:val="000000" w:themeColor="text1"/>
          <w:szCs w:val="28"/>
        </w:rPr>
        <w:t>ла землепользования и застройки.</w:t>
      </w:r>
    </w:p>
    <w:p w:rsidR="00A01EB2" w:rsidRPr="00EE35AE" w:rsidRDefault="00A01EB2" w:rsidP="00A01EB2">
      <w:pPr>
        <w:pStyle w:val="S"/>
        <w:tabs>
          <w:tab w:val="left" w:pos="540"/>
        </w:tabs>
        <w:spacing w:line="240" w:lineRule="auto"/>
        <w:ind w:left="426" w:firstLine="0"/>
        <w:rPr>
          <w:color w:val="000000" w:themeColor="text1"/>
          <w:szCs w:val="28"/>
        </w:rPr>
      </w:pPr>
    </w:p>
    <w:p w:rsidR="00A01EB2" w:rsidRPr="00EE35AE" w:rsidRDefault="00A01EB2" w:rsidP="00A01EB2">
      <w:pPr>
        <w:pStyle w:val="af"/>
        <w:numPr>
          <w:ilvl w:val="0"/>
          <w:numId w:val="17"/>
        </w:numPr>
        <w:tabs>
          <w:tab w:val="left" w:pos="540"/>
        </w:tabs>
        <w:ind w:hanging="979"/>
        <w:jc w:val="both"/>
        <w:rPr>
          <w:rFonts w:cs="Times New Roman"/>
          <w:color w:val="000000" w:themeColor="text1"/>
        </w:rPr>
      </w:pPr>
      <w:r w:rsidRPr="00EE35AE">
        <w:rPr>
          <w:rFonts w:cs="Times New Roman"/>
          <w:color w:val="000000" w:themeColor="text1"/>
        </w:rPr>
        <w:t>К полномочиям администрации муниципального района «Волоконовский район» относятся:</w:t>
      </w:r>
    </w:p>
    <w:p w:rsidR="00A01EB2" w:rsidRPr="00EE35AE" w:rsidRDefault="00A01EB2" w:rsidP="00A01EB2">
      <w:pPr>
        <w:pStyle w:val="af"/>
        <w:ind w:left="1263"/>
        <w:jc w:val="both"/>
        <w:rPr>
          <w:rFonts w:cs="Times New Roman"/>
          <w:color w:val="000000" w:themeColor="text1"/>
        </w:rPr>
      </w:pPr>
      <w:r w:rsidRPr="00EE35AE">
        <w:rPr>
          <w:rFonts w:cs="Times New Roman"/>
          <w:color w:val="000000" w:themeColor="text1"/>
        </w:rPr>
        <w:t>- обеспечение разработки документации по планировке территории;</w:t>
      </w:r>
    </w:p>
    <w:p w:rsidR="00A01EB2" w:rsidRPr="00EE35AE" w:rsidRDefault="00A01EB2" w:rsidP="00A01EB2">
      <w:pPr>
        <w:pStyle w:val="af"/>
        <w:ind w:left="1263"/>
        <w:jc w:val="both"/>
        <w:rPr>
          <w:rFonts w:cs="Times New Roman"/>
          <w:color w:val="000000" w:themeColor="text1"/>
        </w:rPr>
      </w:pPr>
      <w:r w:rsidRPr="00EE35AE">
        <w:rPr>
          <w:rFonts w:cs="Times New Roman"/>
          <w:color w:val="000000" w:themeColor="text1"/>
        </w:rPr>
        <w:t>- формирование земельных участков как объектов недвижимости.</w:t>
      </w:r>
    </w:p>
    <w:p w:rsidR="00A01EB2" w:rsidRPr="00EE35AE" w:rsidRDefault="00A01EB2" w:rsidP="00541E51">
      <w:pPr>
        <w:pStyle w:val="af"/>
        <w:numPr>
          <w:ilvl w:val="0"/>
          <w:numId w:val="17"/>
        </w:numPr>
        <w:ind w:left="567" w:hanging="283"/>
        <w:jc w:val="both"/>
        <w:rPr>
          <w:color w:val="000000" w:themeColor="text1"/>
          <w:szCs w:val="24"/>
        </w:rPr>
      </w:pPr>
      <w:r w:rsidRPr="00EE35AE">
        <w:rPr>
          <w:rFonts w:cs="Times New Roman"/>
          <w:color w:val="000000" w:themeColor="text1"/>
        </w:rPr>
        <w:t xml:space="preserve"> Администрация </w:t>
      </w:r>
      <w:r w:rsidR="00536475" w:rsidRPr="00EE35AE">
        <w:rPr>
          <w:rFonts w:cs="Times New Roman"/>
          <w:color w:val="000000" w:themeColor="text1"/>
        </w:rPr>
        <w:t>Фощеватовского</w:t>
      </w:r>
      <w:r w:rsidRPr="00EE35AE">
        <w:rPr>
          <w:rFonts w:cs="Times New Roman"/>
          <w:color w:val="000000" w:themeColor="text1"/>
        </w:rPr>
        <w:t xml:space="preserve"> сельского поселения муниципального района «Волоконовский район» вправе заключать соглашения с администрацией муниципального района «Волоконовский район» о передаче им</w:t>
      </w:r>
      <w:r w:rsidRPr="00EE35AE">
        <w:rPr>
          <w:color w:val="000000" w:themeColor="text1"/>
        </w:rPr>
        <w:t xml:space="preserve"> части своих полномочий по решению вопросов местного значения за счет межбюджетных трансфертов.</w:t>
      </w:r>
    </w:p>
    <w:p w:rsidR="00A01EB2" w:rsidRPr="00EE35AE" w:rsidRDefault="00A01EB2" w:rsidP="00A01EB2">
      <w:pPr>
        <w:pStyle w:val="af"/>
        <w:numPr>
          <w:ilvl w:val="0"/>
          <w:numId w:val="17"/>
        </w:numPr>
        <w:ind w:left="567" w:hanging="283"/>
        <w:jc w:val="both"/>
        <w:rPr>
          <w:color w:val="000000" w:themeColor="text1"/>
        </w:rPr>
      </w:pPr>
      <w:r w:rsidRPr="00EE35AE">
        <w:rPr>
          <w:rFonts w:cs="Times New Roman"/>
          <w:color w:val="000000" w:themeColor="text1"/>
        </w:rPr>
        <w:t xml:space="preserve">При заключении соглашений о передаче полномочий (части полномочий) по землепользованию и застройке органам местного самоуправления муниципального района «Волоконовский район»  органами местного самоуправления </w:t>
      </w:r>
      <w:r w:rsidR="00536475" w:rsidRPr="00EE35AE">
        <w:rPr>
          <w:rFonts w:cs="Times New Roman"/>
          <w:color w:val="000000" w:themeColor="text1"/>
        </w:rPr>
        <w:t>Фощеватовского</w:t>
      </w:r>
      <w:r w:rsidRPr="00EE35AE">
        <w:rPr>
          <w:rFonts w:cs="Times New Roman"/>
          <w:color w:val="000000" w:themeColor="text1"/>
        </w:rPr>
        <w:t xml:space="preserve"> сельского поселения муниципального района «Волоконовский район» на период действия соглашений полномочия земского собрания </w:t>
      </w:r>
      <w:r w:rsidR="00536475" w:rsidRPr="00EE35AE">
        <w:rPr>
          <w:rFonts w:cs="Times New Roman"/>
          <w:color w:val="000000" w:themeColor="text1"/>
        </w:rPr>
        <w:t>Фощеватовского</w:t>
      </w:r>
      <w:r w:rsidRPr="00EE35AE">
        <w:rPr>
          <w:rFonts w:cs="Times New Roman"/>
          <w:color w:val="000000" w:themeColor="text1"/>
        </w:rPr>
        <w:t xml:space="preserve"> сельского поселения осуществляются муниципальным советом Волоконовского района, предусмотренные настоящими правилами и градостроительным законодательством.</w:t>
      </w:r>
    </w:p>
    <w:p w:rsidR="004256D7" w:rsidRPr="00EE35AE" w:rsidRDefault="004256D7" w:rsidP="00191989">
      <w:pPr>
        <w:rPr>
          <w:color w:val="000000" w:themeColor="text1"/>
        </w:rPr>
      </w:pPr>
    </w:p>
    <w:p w:rsidR="004256D7" w:rsidRPr="00EE35AE" w:rsidRDefault="00F328D4" w:rsidP="004256D7">
      <w:pPr>
        <w:pStyle w:val="3"/>
        <w:ind w:left="1701" w:hanging="850"/>
      </w:pPr>
      <w:bookmarkStart w:id="29" w:name="_Toc486432359"/>
      <w:r w:rsidRPr="00EE35AE">
        <w:t>Состав и порядок деятельности комиссии</w:t>
      </w:r>
      <w:bookmarkEnd w:id="29"/>
    </w:p>
    <w:p w:rsidR="004256D7" w:rsidRPr="00EE35AE" w:rsidRDefault="004256D7" w:rsidP="00191989">
      <w:pPr>
        <w:rPr>
          <w:color w:val="000000" w:themeColor="text1"/>
        </w:rPr>
      </w:pPr>
    </w:p>
    <w:p w:rsidR="007D0BBB" w:rsidRPr="00EE35AE" w:rsidRDefault="00916340" w:rsidP="0054146C">
      <w:pPr>
        <w:pStyle w:val="af"/>
        <w:numPr>
          <w:ilvl w:val="0"/>
          <w:numId w:val="18"/>
        </w:numPr>
        <w:ind w:left="0" w:firstLine="284"/>
        <w:jc w:val="both"/>
        <w:rPr>
          <w:color w:val="000000" w:themeColor="text1"/>
        </w:rPr>
      </w:pPr>
      <w:r w:rsidRPr="00EE35AE">
        <w:rPr>
          <w:color w:val="000000" w:themeColor="text1"/>
        </w:rPr>
        <w:t xml:space="preserve">Комиссия по землепользованию и застройке (далее – Комиссия) является постоянно действующим консультативным органом при Главе администрации </w:t>
      </w:r>
      <w:r w:rsidR="0036263D" w:rsidRPr="00EE35AE">
        <w:rPr>
          <w:color w:val="000000" w:themeColor="text1"/>
        </w:rPr>
        <w:t>Волоконовского</w:t>
      </w:r>
      <w:r w:rsidR="00322B21" w:rsidRPr="00EE35AE">
        <w:rPr>
          <w:color w:val="000000" w:themeColor="text1"/>
        </w:rPr>
        <w:t xml:space="preserve"> района </w:t>
      </w:r>
      <w:r w:rsidRPr="00EE35AE">
        <w:rPr>
          <w:color w:val="000000" w:themeColor="text1"/>
        </w:rPr>
        <w:t>и формируется для обеспечения реализации настоящих Правил.</w:t>
      </w:r>
    </w:p>
    <w:p w:rsidR="007D0BBB" w:rsidRPr="00EE35AE" w:rsidRDefault="00916340" w:rsidP="0054146C">
      <w:pPr>
        <w:pStyle w:val="af"/>
        <w:numPr>
          <w:ilvl w:val="0"/>
          <w:numId w:val="18"/>
        </w:numPr>
        <w:ind w:left="0" w:firstLine="284"/>
        <w:jc w:val="both"/>
        <w:rPr>
          <w:color w:val="000000" w:themeColor="text1"/>
        </w:rPr>
      </w:pPr>
      <w:r w:rsidRPr="00EE35AE">
        <w:rPr>
          <w:color w:val="000000" w:themeColor="text1"/>
        </w:rPr>
        <w:lastRenderedPageBreak/>
        <w:t xml:space="preserve">Комиссия формируется на основании </w:t>
      </w:r>
      <w:r w:rsidR="001A7D4B" w:rsidRPr="00EE35AE">
        <w:rPr>
          <w:color w:val="000000" w:themeColor="text1"/>
        </w:rPr>
        <w:t xml:space="preserve">постановления администрации </w:t>
      </w:r>
      <w:r w:rsidR="0036263D" w:rsidRPr="00EE35AE">
        <w:rPr>
          <w:color w:val="000000" w:themeColor="text1"/>
        </w:rPr>
        <w:t>Волоконовского</w:t>
      </w:r>
      <w:r w:rsidR="00322B21" w:rsidRPr="00EE35AE">
        <w:rPr>
          <w:color w:val="000000" w:themeColor="text1"/>
        </w:rPr>
        <w:t xml:space="preserve"> района</w:t>
      </w:r>
      <w:r w:rsidRPr="00EE35AE">
        <w:rPr>
          <w:color w:val="000000" w:themeColor="text1"/>
        </w:rPr>
        <w:t xml:space="preserve"> и осуществляет свою деятельность в соответствии с настоящими Правилами, Положением о Комиссии, иными документами, регламентирующими ее деятельность и утверждаемыми Главой администрации </w:t>
      </w:r>
      <w:r w:rsidR="0036263D" w:rsidRPr="00EE35AE">
        <w:rPr>
          <w:color w:val="000000" w:themeColor="text1"/>
        </w:rPr>
        <w:t>Волоконовского</w:t>
      </w:r>
      <w:r w:rsidR="00322B21" w:rsidRPr="00EE35AE">
        <w:rPr>
          <w:color w:val="000000" w:themeColor="text1"/>
        </w:rPr>
        <w:t xml:space="preserve"> района</w:t>
      </w:r>
      <w:r w:rsidRPr="00EE35AE">
        <w:rPr>
          <w:color w:val="000000" w:themeColor="text1"/>
        </w:rPr>
        <w:t xml:space="preserve">. </w:t>
      </w:r>
    </w:p>
    <w:p w:rsidR="00916340" w:rsidRPr="00EE35AE" w:rsidRDefault="00916340" w:rsidP="0054146C">
      <w:pPr>
        <w:pStyle w:val="af"/>
        <w:numPr>
          <w:ilvl w:val="0"/>
          <w:numId w:val="18"/>
        </w:numPr>
        <w:ind w:left="0" w:firstLine="284"/>
        <w:jc w:val="both"/>
        <w:rPr>
          <w:color w:val="000000" w:themeColor="text1"/>
        </w:rPr>
      </w:pPr>
      <w:r w:rsidRPr="00EE35AE">
        <w:rPr>
          <w:color w:val="000000" w:themeColor="text1"/>
        </w:rPr>
        <w:t>Комиссия:</w:t>
      </w:r>
    </w:p>
    <w:p w:rsidR="00916340" w:rsidRPr="00EE35AE" w:rsidRDefault="00916340" w:rsidP="007D0BBB">
      <w:pPr>
        <w:ind w:left="567"/>
        <w:jc w:val="both"/>
        <w:rPr>
          <w:color w:val="000000" w:themeColor="text1"/>
        </w:rPr>
      </w:pPr>
      <w:r w:rsidRPr="00EE35AE">
        <w:rPr>
          <w:color w:val="000000" w:themeColor="text1"/>
        </w:rPr>
        <w:t xml:space="preserve">- обеспечивает рассмотрение проектов предложений о внесении изменений в настоящие Правила, подготавливаемых по инициативе </w:t>
      </w:r>
      <w:r w:rsidR="00322B21" w:rsidRPr="00EE35AE">
        <w:rPr>
          <w:color w:val="000000" w:themeColor="text1"/>
        </w:rPr>
        <w:t>всех заинтересованных физических и юридических лиц</w:t>
      </w:r>
      <w:r w:rsidRPr="00EE35AE">
        <w:rPr>
          <w:color w:val="000000" w:themeColor="text1"/>
        </w:rPr>
        <w:t>, на этапе, предшествующем проведению публичных слушаний;</w:t>
      </w:r>
    </w:p>
    <w:p w:rsidR="00916340" w:rsidRPr="00EE35AE" w:rsidRDefault="00916340" w:rsidP="007D0BBB">
      <w:pPr>
        <w:ind w:left="567"/>
        <w:jc w:val="both"/>
        <w:rPr>
          <w:color w:val="000000" w:themeColor="text1"/>
        </w:rPr>
      </w:pPr>
      <w:r w:rsidRPr="00EE35AE">
        <w:rPr>
          <w:color w:val="000000" w:themeColor="text1"/>
        </w:rPr>
        <w:t xml:space="preserve">- проводит публичные слушания в случаях и порядке, определенных главой 8 настоящих Правил; </w:t>
      </w:r>
    </w:p>
    <w:p w:rsidR="00916340" w:rsidRPr="00EE35AE" w:rsidRDefault="00916340" w:rsidP="007D0BBB">
      <w:pPr>
        <w:ind w:left="567"/>
        <w:jc w:val="both"/>
        <w:rPr>
          <w:color w:val="000000" w:themeColor="text1"/>
        </w:rPr>
      </w:pPr>
      <w:r w:rsidRPr="00EE35AE">
        <w:rPr>
          <w:color w:val="000000" w:themeColor="text1"/>
        </w:rPr>
        <w:t xml:space="preserve">- подготавливает Главе администрации </w:t>
      </w:r>
      <w:r w:rsidR="00536475" w:rsidRPr="00EE35AE">
        <w:rPr>
          <w:color w:val="000000" w:themeColor="text1"/>
        </w:rPr>
        <w:t>Фощеватовского</w:t>
      </w:r>
      <w:r w:rsidR="00442DF5" w:rsidRPr="00EE35AE">
        <w:rPr>
          <w:color w:val="000000" w:themeColor="text1"/>
        </w:rPr>
        <w:t xml:space="preserve"> сельского поселения </w:t>
      </w:r>
      <w:r w:rsidRPr="00EE35AE">
        <w:rPr>
          <w:color w:val="000000" w:themeColor="text1"/>
        </w:rPr>
        <w:t xml:space="preserve">заключения по результатам публичных слушаний, предложения по досудебному урегулированию споров в связи с обращениями физических и юридических лиц по поводу решений Администрации </w:t>
      </w:r>
      <w:r w:rsidR="00536475" w:rsidRPr="00EE35AE">
        <w:rPr>
          <w:color w:val="000000" w:themeColor="text1"/>
        </w:rPr>
        <w:t>Фощеватовского</w:t>
      </w:r>
      <w:r w:rsidR="00442DF5" w:rsidRPr="00EE35AE">
        <w:rPr>
          <w:color w:val="000000" w:themeColor="text1"/>
        </w:rPr>
        <w:t xml:space="preserve"> сельского поселения</w:t>
      </w:r>
      <w:r w:rsidRPr="00EE35AE">
        <w:rPr>
          <w:color w:val="000000" w:themeColor="text1"/>
        </w:rPr>
        <w:t xml:space="preserve">, касающихся вопросов землепользования и застройки; </w:t>
      </w:r>
    </w:p>
    <w:p w:rsidR="00916340" w:rsidRPr="00EE35AE" w:rsidRDefault="00916340" w:rsidP="007D0BBB">
      <w:pPr>
        <w:ind w:left="567"/>
        <w:jc w:val="both"/>
        <w:rPr>
          <w:color w:val="000000" w:themeColor="text1"/>
        </w:rPr>
      </w:pPr>
      <w:r w:rsidRPr="00EE35AE">
        <w:rPr>
          <w:color w:val="000000" w:themeColor="text1"/>
        </w:rPr>
        <w:t xml:space="preserve">- организует подготовку проектов нормативных правовых актов, иных документов, связанных с реализацией и применением настоящих Правил. </w:t>
      </w:r>
    </w:p>
    <w:p w:rsidR="00916340" w:rsidRPr="00EE35AE" w:rsidRDefault="00916340" w:rsidP="0054146C">
      <w:pPr>
        <w:pStyle w:val="af"/>
        <w:numPr>
          <w:ilvl w:val="0"/>
          <w:numId w:val="18"/>
        </w:numPr>
        <w:ind w:left="0" w:firstLine="284"/>
        <w:jc w:val="both"/>
        <w:rPr>
          <w:color w:val="000000" w:themeColor="text1"/>
        </w:rPr>
      </w:pPr>
      <w:r w:rsidRPr="00EE35AE">
        <w:rPr>
          <w:color w:val="000000" w:themeColor="text1"/>
        </w:rPr>
        <w:t xml:space="preserve">Председателем Комиссии назначается заместитель Главы администрации </w:t>
      </w:r>
      <w:r w:rsidR="0036263D" w:rsidRPr="00EE35AE">
        <w:rPr>
          <w:color w:val="000000" w:themeColor="text1"/>
        </w:rPr>
        <w:t>Волоконовского</w:t>
      </w:r>
      <w:r w:rsidRPr="00EE35AE">
        <w:rPr>
          <w:color w:val="000000" w:themeColor="text1"/>
        </w:rPr>
        <w:t xml:space="preserve"> района по вопросам капитального строительства и землепользования.</w:t>
      </w:r>
    </w:p>
    <w:p w:rsidR="001A7D4B" w:rsidRPr="00EE35AE" w:rsidRDefault="001A7D4B" w:rsidP="0054146C">
      <w:pPr>
        <w:pStyle w:val="af"/>
        <w:numPr>
          <w:ilvl w:val="0"/>
          <w:numId w:val="18"/>
        </w:numPr>
        <w:ind w:left="567"/>
        <w:jc w:val="both"/>
        <w:rPr>
          <w:color w:val="000000" w:themeColor="text1"/>
        </w:rPr>
      </w:pPr>
      <w:r w:rsidRPr="00EE35AE">
        <w:rPr>
          <w:color w:val="000000" w:themeColor="text1"/>
        </w:rPr>
        <w:t xml:space="preserve">В состав Комиссии входят руководители структурных подразделений администрации </w:t>
      </w:r>
      <w:r w:rsidR="0036263D" w:rsidRPr="00EE35AE">
        <w:rPr>
          <w:color w:val="000000" w:themeColor="text1"/>
        </w:rPr>
        <w:t>Волоконовского</w:t>
      </w:r>
      <w:r w:rsidRPr="00EE35AE">
        <w:rPr>
          <w:color w:val="000000" w:themeColor="text1"/>
        </w:rPr>
        <w:t xml:space="preserve"> района по направлениям работы:</w:t>
      </w:r>
    </w:p>
    <w:p w:rsidR="001A7D4B" w:rsidRPr="00EE35AE" w:rsidRDefault="001A7D4B" w:rsidP="001A7D4B">
      <w:pPr>
        <w:pStyle w:val="af"/>
        <w:ind w:left="1830"/>
        <w:jc w:val="both"/>
        <w:rPr>
          <w:color w:val="000000" w:themeColor="text1"/>
        </w:rPr>
      </w:pPr>
      <w:r w:rsidRPr="00EE35AE">
        <w:rPr>
          <w:color w:val="000000" w:themeColor="text1"/>
        </w:rPr>
        <w:t>- архитектура;</w:t>
      </w:r>
    </w:p>
    <w:p w:rsidR="001A7D4B" w:rsidRPr="00EE35AE" w:rsidRDefault="001A7D4B" w:rsidP="001A7D4B">
      <w:pPr>
        <w:pStyle w:val="af"/>
        <w:ind w:left="1830"/>
        <w:jc w:val="both"/>
        <w:rPr>
          <w:color w:val="000000" w:themeColor="text1"/>
        </w:rPr>
      </w:pPr>
      <w:r w:rsidRPr="00EE35AE">
        <w:rPr>
          <w:color w:val="000000" w:themeColor="text1"/>
        </w:rPr>
        <w:t>- экономика;</w:t>
      </w:r>
    </w:p>
    <w:p w:rsidR="001A7D4B" w:rsidRPr="00EE35AE" w:rsidRDefault="001A7D4B" w:rsidP="001A7D4B">
      <w:pPr>
        <w:pStyle w:val="af"/>
        <w:ind w:left="1830"/>
        <w:jc w:val="both"/>
        <w:rPr>
          <w:color w:val="000000" w:themeColor="text1"/>
        </w:rPr>
      </w:pPr>
      <w:r w:rsidRPr="00EE35AE">
        <w:rPr>
          <w:color w:val="000000" w:themeColor="text1"/>
        </w:rPr>
        <w:t>- управление имуществом;</w:t>
      </w:r>
    </w:p>
    <w:p w:rsidR="001A7D4B" w:rsidRPr="00EE35AE" w:rsidRDefault="001A7D4B" w:rsidP="001A7D4B">
      <w:pPr>
        <w:pStyle w:val="af"/>
        <w:ind w:left="1830"/>
        <w:jc w:val="both"/>
        <w:rPr>
          <w:color w:val="000000" w:themeColor="text1"/>
        </w:rPr>
      </w:pPr>
      <w:r w:rsidRPr="00EE35AE">
        <w:rPr>
          <w:color w:val="000000" w:themeColor="text1"/>
        </w:rPr>
        <w:t>- экология и природопользование;</w:t>
      </w:r>
    </w:p>
    <w:p w:rsidR="001A7D4B" w:rsidRPr="00EE35AE" w:rsidRDefault="001A7D4B" w:rsidP="001A7D4B">
      <w:pPr>
        <w:pStyle w:val="af"/>
        <w:ind w:left="1830"/>
        <w:jc w:val="both"/>
        <w:rPr>
          <w:color w:val="000000" w:themeColor="text1"/>
        </w:rPr>
      </w:pPr>
      <w:r w:rsidRPr="00EE35AE">
        <w:rPr>
          <w:color w:val="000000" w:themeColor="text1"/>
        </w:rPr>
        <w:t>- инвестиционная деятельность;</w:t>
      </w:r>
    </w:p>
    <w:p w:rsidR="001A7D4B" w:rsidRPr="00EE35AE" w:rsidRDefault="001A7D4B" w:rsidP="001A7D4B">
      <w:pPr>
        <w:pStyle w:val="af"/>
        <w:ind w:left="1830"/>
        <w:jc w:val="both"/>
        <w:rPr>
          <w:color w:val="000000" w:themeColor="text1"/>
        </w:rPr>
      </w:pPr>
      <w:r w:rsidRPr="00EE35AE">
        <w:rPr>
          <w:color w:val="000000" w:themeColor="text1"/>
        </w:rPr>
        <w:t>- юридические услуги;</w:t>
      </w:r>
    </w:p>
    <w:p w:rsidR="001A7D4B" w:rsidRPr="00EE35AE" w:rsidRDefault="001A7D4B" w:rsidP="001A7D4B">
      <w:pPr>
        <w:pStyle w:val="af"/>
        <w:ind w:left="1830"/>
        <w:jc w:val="both"/>
        <w:rPr>
          <w:color w:val="000000" w:themeColor="text1"/>
        </w:rPr>
      </w:pPr>
      <w:r w:rsidRPr="00EE35AE">
        <w:rPr>
          <w:color w:val="000000" w:themeColor="text1"/>
        </w:rPr>
        <w:t>- информационные технологии;</w:t>
      </w:r>
    </w:p>
    <w:p w:rsidR="001A7D4B" w:rsidRPr="00EE35AE" w:rsidRDefault="001A7D4B" w:rsidP="001A7D4B">
      <w:pPr>
        <w:pStyle w:val="af"/>
        <w:ind w:left="1830"/>
        <w:jc w:val="both"/>
        <w:rPr>
          <w:color w:val="000000" w:themeColor="text1"/>
        </w:rPr>
      </w:pPr>
      <w:r w:rsidRPr="00EE35AE">
        <w:rPr>
          <w:color w:val="000000" w:themeColor="text1"/>
        </w:rPr>
        <w:t>- благоустройство.</w:t>
      </w:r>
    </w:p>
    <w:p w:rsidR="00916340" w:rsidRPr="00EE35AE" w:rsidRDefault="001A7D4B" w:rsidP="0054146C">
      <w:pPr>
        <w:pStyle w:val="af"/>
        <w:numPr>
          <w:ilvl w:val="0"/>
          <w:numId w:val="18"/>
        </w:numPr>
        <w:ind w:left="0" w:firstLine="567"/>
        <w:jc w:val="both"/>
        <w:rPr>
          <w:color w:val="000000" w:themeColor="text1"/>
        </w:rPr>
      </w:pPr>
      <w:r w:rsidRPr="00EE35AE">
        <w:rPr>
          <w:color w:val="000000" w:themeColor="text1"/>
        </w:rPr>
        <w:t xml:space="preserve">Общая численность Комиссии определяется постановлением администрации </w:t>
      </w:r>
      <w:r w:rsidR="0036263D" w:rsidRPr="00EE35AE">
        <w:rPr>
          <w:color w:val="000000" w:themeColor="text1"/>
        </w:rPr>
        <w:t>Волоконовского</w:t>
      </w:r>
      <w:r w:rsidRPr="00EE35AE">
        <w:rPr>
          <w:color w:val="000000" w:themeColor="text1"/>
        </w:rPr>
        <w:t xml:space="preserve"> района</w:t>
      </w:r>
      <w:r w:rsidR="00C27307" w:rsidRPr="00EE35AE">
        <w:rPr>
          <w:color w:val="000000" w:themeColor="text1"/>
        </w:rPr>
        <w:t>.</w:t>
      </w:r>
      <w:r w:rsidR="00916340" w:rsidRPr="00EE35AE">
        <w:rPr>
          <w:color w:val="000000" w:themeColor="text1"/>
        </w:rPr>
        <w:t xml:space="preserve">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 </w:t>
      </w:r>
    </w:p>
    <w:p w:rsidR="00916340" w:rsidRPr="00EE35AE" w:rsidRDefault="00916340" w:rsidP="0054146C">
      <w:pPr>
        <w:pStyle w:val="af"/>
        <w:numPr>
          <w:ilvl w:val="0"/>
          <w:numId w:val="18"/>
        </w:numPr>
        <w:ind w:left="0" w:firstLine="284"/>
        <w:jc w:val="both"/>
        <w:rPr>
          <w:color w:val="000000" w:themeColor="text1"/>
        </w:rPr>
      </w:pPr>
      <w:r w:rsidRPr="00EE35AE">
        <w:rPr>
          <w:color w:val="000000" w:themeColor="text1"/>
        </w:rPr>
        <w:t xml:space="preserve">Секретарём Комиссии является сотрудник </w:t>
      </w:r>
      <w:r w:rsidR="00D92BED" w:rsidRPr="00EE35AE">
        <w:rPr>
          <w:color w:val="000000" w:themeColor="text1"/>
        </w:rPr>
        <w:t xml:space="preserve">структурного подразделения  в области архитектуры и градостроительства администрации </w:t>
      </w:r>
      <w:r w:rsidR="0036263D" w:rsidRPr="00EE35AE">
        <w:rPr>
          <w:color w:val="000000" w:themeColor="text1"/>
        </w:rPr>
        <w:t>Волоконовского</w:t>
      </w:r>
      <w:r w:rsidR="00D92BED" w:rsidRPr="00EE35AE">
        <w:rPr>
          <w:color w:val="000000" w:themeColor="text1"/>
        </w:rPr>
        <w:t xml:space="preserve"> района. </w:t>
      </w:r>
      <w:r w:rsidRPr="00EE35AE">
        <w:rPr>
          <w:color w:val="000000" w:themeColor="text1"/>
        </w:rPr>
        <w:t>При наличии информации о прямой или косвенной финансовой заинтересованности члена Комиссии в решении вопроса, о родственных отношениях члена Комиссии с заявителем по конкретному вопросу, такой член Комиссии решением Комиссии должен быть освобожден от участия в голосовании по соответствующему вопросу.</w:t>
      </w:r>
    </w:p>
    <w:p w:rsidR="007D0BBB" w:rsidRPr="00EE35AE" w:rsidRDefault="00916340" w:rsidP="0054146C">
      <w:pPr>
        <w:pStyle w:val="af"/>
        <w:numPr>
          <w:ilvl w:val="0"/>
          <w:numId w:val="18"/>
        </w:numPr>
        <w:ind w:left="0" w:firstLine="284"/>
        <w:jc w:val="both"/>
        <w:rPr>
          <w:color w:val="000000" w:themeColor="text1"/>
        </w:rPr>
      </w:pPr>
      <w:r w:rsidRPr="00EE35AE">
        <w:rPr>
          <w:color w:val="000000" w:themeColor="text1"/>
        </w:rPr>
        <w:t>Заседания Комиссии ведет ее председатель или заместитель председателя, при отсутствии обоих – член Комиссии, уполномоченный председателем Комиссии.</w:t>
      </w:r>
    </w:p>
    <w:p w:rsidR="007D0BBB" w:rsidRPr="00EE35AE" w:rsidRDefault="00916340" w:rsidP="0054146C">
      <w:pPr>
        <w:pStyle w:val="af"/>
        <w:numPr>
          <w:ilvl w:val="0"/>
          <w:numId w:val="18"/>
        </w:numPr>
        <w:ind w:left="0" w:firstLine="284"/>
        <w:jc w:val="both"/>
        <w:rPr>
          <w:color w:val="000000" w:themeColor="text1"/>
        </w:rPr>
      </w:pPr>
      <w:r w:rsidRPr="00EE35AE">
        <w:rPr>
          <w:color w:val="000000" w:themeColor="text1"/>
        </w:rPr>
        <w:t>Итоги каждого заседания оформляются подписанным председателем и секретарем Комиссии протоколом, к которому могут прилагаться копии материалов, связанных с темой заседания.Комиссия имеет свой архив, в котором содержатся протоколы всех заседаний, другие материалы, связанные с деятельностью Комиссии.</w:t>
      </w:r>
    </w:p>
    <w:p w:rsidR="00916340" w:rsidRPr="00EE35AE" w:rsidRDefault="00916340" w:rsidP="0054146C">
      <w:pPr>
        <w:pStyle w:val="af"/>
        <w:numPr>
          <w:ilvl w:val="0"/>
          <w:numId w:val="18"/>
        </w:numPr>
        <w:ind w:left="0" w:firstLine="284"/>
        <w:jc w:val="both"/>
        <w:rPr>
          <w:color w:val="000000" w:themeColor="text1"/>
        </w:rPr>
      </w:pPr>
      <w:r w:rsidRPr="00EE35AE">
        <w:rPr>
          <w:color w:val="000000" w:themeColor="text1"/>
        </w:rPr>
        <w:t>Информация о работе Комиссии является открытой для всех заинтересованных лиц.</w:t>
      </w:r>
    </w:p>
    <w:p w:rsidR="00137D67" w:rsidRPr="00EE35AE" w:rsidRDefault="00137D67" w:rsidP="00137D67">
      <w:pPr>
        <w:pStyle w:val="20"/>
        <w:pageBreakBefore/>
        <w:rPr>
          <w:color w:val="000000" w:themeColor="text1"/>
        </w:rPr>
      </w:pPr>
      <w:bookmarkStart w:id="30" w:name="_Toc486432360"/>
      <w:r w:rsidRPr="00EE35AE">
        <w:rPr>
          <w:color w:val="000000" w:themeColor="text1"/>
        </w:rPr>
        <w:lastRenderedPageBreak/>
        <w:t>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30"/>
    </w:p>
    <w:p w:rsidR="00137D67" w:rsidRPr="00EE35AE" w:rsidRDefault="00137D67" w:rsidP="00137D67">
      <w:pPr>
        <w:pStyle w:val="3"/>
        <w:ind w:left="1560" w:hanging="567"/>
      </w:pPr>
      <w:bookmarkStart w:id="31" w:name="_Toc486432361"/>
      <w:r w:rsidRPr="00EE35AE">
        <w:t>Виды разрешенного использования земельных участков и объектов капитального строительства.</w:t>
      </w:r>
      <w:bookmarkEnd w:id="31"/>
    </w:p>
    <w:p w:rsidR="00137D67" w:rsidRPr="00EE35AE" w:rsidRDefault="00137D67" w:rsidP="00137D67">
      <w:pPr>
        <w:ind w:firstLine="540"/>
        <w:jc w:val="both"/>
        <w:rPr>
          <w:color w:val="000000" w:themeColor="text1"/>
          <w:szCs w:val="20"/>
        </w:rPr>
      </w:pPr>
    </w:p>
    <w:p w:rsidR="00C306F8" w:rsidRPr="00EE35AE" w:rsidRDefault="00137D67" w:rsidP="00C306F8">
      <w:pPr>
        <w:pStyle w:val="a0"/>
        <w:tabs>
          <w:tab w:val="clear" w:pos="2062"/>
          <w:tab w:val="num" w:pos="426"/>
        </w:tabs>
        <w:ind w:left="0" w:firstLine="284"/>
        <w:jc w:val="both"/>
        <w:rPr>
          <w:b w:val="0"/>
          <w:color w:val="000000" w:themeColor="text1"/>
          <w:szCs w:val="20"/>
        </w:rPr>
      </w:pPr>
      <w:r w:rsidRPr="00EE35AE">
        <w:rPr>
          <w:b w:val="0"/>
          <w:color w:val="000000" w:themeColor="text1"/>
        </w:rPr>
        <w:t>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137D67" w:rsidRPr="00EE35AE" w:rsidRDefault="00137D67" w:rsidP="00C306F8">
      <w:pPr>
        <w:pStyle w:val="a0"/>
        <w:tabs>
          <w:tab w:val="clear" w:pos="2062"/>
          <w:tab w:val="num" w:pos="426"/>
        </w:tabs>
        <w:ind w:left="0" w:firstLine="284"/>
        <w:jc w:val="both"/>
        <w:rPr>
          <w:b w:val="0"/>
          <w:color w:val="000000" w:themeColor="text1"/>
          <w:szCs w:val="20"/>
        </w:rPr>
      </w:pPr>
      <w:r w:rsidRPr="00EE35AE">
        <w:rPr>
          <w:b w:val="0"/>
          <w:color w:val="000000" w:themeColor="text1"/>
          <w:szCs w:val="20"/>
        </w:rPr>
        <w:t>Разрешенное использование земельных участков и объектов капитального строительства может быть следующих видов:</w:t>
      </w:r>
    </w:p>
    <w:p w:rsidR="00137D67" w:rsidRPr="00EE35AE" w:rsidRDefault="00137D67" w:rsidP="00137D67">
      <w:pPr>
        <w:ind w:firstLine="540"/>
        <w:jc w:val="both"/>
        <w:rPr>
          <w:color w:val="000000" w:themeColor="text1"/>
          <w:szCs w:val="20"/>
        </w:rPr>
      </w:pPr>
      <w:r w:rsidRPr="00EE35AE">
        <w:rPr>
          <w:color w:val="000000" w:themeColor="text1"/>
          <w:szCs w:val="20"/>
        </w:rPr>
        <w:t>1) основные виды разрешенного использования;</w:t>
      </w:r>
    </w:p>
    <w:p w:rsidR="00137D67" w:rsidRPr="00EE35AE" w:rsidRDefault="00137D67" w:rsidP="00137D67">
      <w:pPr>
        <w:ind w:firstLine="540"/>
        <w:jc w:val="both"/>
        <w:rPr>
          <w:color w:val="000000" w:themeColor="text1"/>
          <w:szCs w:val="20"/>
        </w:rPr>
      </w:pPr>
      <w:r w:rsidRPr="00EE35AE">
        <w:rPr>
          <w:color w:val="000000" w:themeColor="text1"/>
          <w:szCs w:val="20"/>
        </w:rPr>
        <w:t>2) условно разрешенные виды использования;</w:t>
      </w:r>
    </w:p>
    <w:p w:rsidR="00137D67" w:rsidRPr="00EE35AE" w:rsidRDefault="00137D67" w:rsidP="00137D67">
      <w:pPr>
        <w:ind w:firstLine="540"/>
        <w:jc w:val="both"/>
        <w:rPr>
          <w:color w:val="000000" w:themeColor="text1"/>
          <w:szCs w:val="20"/>
        </w:rPr>
      </w:pPr>
      <w:r w:rsidRPr="00EE35AE">
        <w:rPr>
          <w:color w:val="000000" w:themeColor="text1"/>
          <w:szCs w:val="20"/>
        </w:rPr>
        <w:t>3) вспомогательные виды разрешенного использования.</w:t>
      </w:r>
    </w:p>
    <w:p w:rsidR="00137D67" w:rsidRPr="00EE35AE" w:rsidRDefault="00137D67" w:rsidP="00137D67">
      <w:pPr>
        <w:ind w:firstLine="540"/>
        <w:jc w:val="both"/>
        <w:rPr>
          <w:color w:val="000000" w:themeColor="text1"/>
          <w:szCs w:val="20"/>
        </w:rPr>
      </w:pPr>
    </w:p>
    <w:p w:rsidR="00137D67" w:rsidRPr="00EE35AE" w:rsidRDefault="00137D67" w:rsidP="00137D67">
      <w:pPr>
        <w:pStyle w:val="3"/>
        <w:ind w:left="1560" w:hanging="567"/>
      </w:pPr>
      <w:bookmarkStart w:id="32" w:name="_Toc486432362"/>
      <w:r w:rsidRPr="00EE35AE">
        <w:t>Общий порядок изменения видов разрешенного использования земельных участков и объектов капитального строительства</w:t>
      </w:r>
      <w:bookmarkEnd w:id="32"/>
    </w:p>
    <w:p w:rsidR="008321B6" w:rsidRPr="00EE35AE" w:rsidRDefault="00137D67" w:rsidP="0054146C">
      <w:pPr>
        <w:pStyle w:val="a0"/>
        <w:numPr>
          <w:ilvl w:val="3"/>
          <w:numId w:val="19"/>
        </w:numPr>
        <w:tabs>
          <w:tab w:val="clear" w:pos="2062"/>
          <w:tab w:val="num" w:pos="426"/>
        </w:tabs>
        <w:ind w:left="0" w:firstLine="284"/>
        <w:jc w:val="both"/>
        <w:rPr>
          <w:b w:val="0"/>
          <w:color w:val="000000" w:themeColor="text1"/>
          <w:szCs w:val="20"/>
        </w:rPr>
      </w:pPr>
      <w:r w:rsidRPr="00EE35AE">
        <w:rPr>
          <w:b w:val="0"/>
          <w:color w:val="000000" w:themeColor="text1"/>
        </w:rPr>
        <w:t xml:space="preserve">Изменение видов разрешенного использования земельных участков и объектов капитального строительства на территории сельского поселения осуществляется в соответствии с градостроительными регламентами при условии соблюдения требований технических регламентов и иных требований в соответствии с действующим законодательством. </w:t>
      </w:r>
    </w:p>
    <w:p w:rsidR="007D0BBB" w:rsidRPr="00EE35AE" w:rsidRDefault="00137D67" w:rsidP="0054146C">
      <w:pPr>
        <w:pStyle w:val="a0"/>
        <w:numPr>
          <w:ilvl w:val="3"/>
          <w:numId w:val="19"/>
        </w:numPr>
        <w:tabs>
          <w:tab w:val="clear" w:pos="2062"/>
          <w:tab w:val="num" w:pos="426"/>
        </w:tabs>
        <w:ind w:left="0" w:firstLine="284"/>
        <w:jc w:val="both"/>
        <w:rPr>
          <w:b w:val="0"/>
          <w:color w:val="000000" w:themeColor="text1"/>
          <w:szCs w:val="20"/>
        </w:rPr>
      </w:pPr>
      <w:r w:rsidRPr="00EE35AE">
        <w:rPr>
          <w:b w:val="0"/>
          <w:color w:val="000000" w:themeColor="text1"/>
          <w:szCs w:val="20"/>
        </w:rPr>
        <w:t>Правообладатели земельных участков и объектов капитального строительства вправе по своему усмотрению выбирать и менять вид использования земельных участков и объектов капитального строительства, разрешенные как основные и вспомогательные для соответствующих территориальных зон, при условии соблюдения требований технических регламентов, нормативов градостроительного проектирования и иных обязательных требований, установленных в соответствии с законодательством Российской Федерации.</w:t>
      </w:r>
    </w:p>
    <w:p w:rsidR="00137D67" w:rsidRPr="00EE35AE" w:rsidRDefault="00137D67" w:rsidP="0054146C">
      <w:pPr>
        <w:pStyle w:val="a0"/>
        <w:numPr>
          <w:ilvl w:val="3"/>
          <w:numId w:val="19"/>
        </w:numPr>
        <w:tabs>
          <w:tab w:val="clear" w:pos="2062"/>
          <w:tab w:val="num" w:pos="426"/>
        </w:tabs>
        <w:ind w:left="0" w:firstLine="284"/>
        <w:jc w:val="both"/>
        <w:rPr>
          <w:b w:val="0"/>
          <w:color w:val="000000" w:themeColor="text1"/>
          <w:szCs w:val="20"/>
        </w:rPr>
      </w:pPr>
      <w:r w:rsidRPr="00EE35AE">
        <w:rPr>
          <w:b w:val="0"/>
          <w:color w:val="000000" w:themeColor="text1"/>
          <w:szCs w:val="20"/>
        </w:rPr>
        <w:t>Сведения о выбранном виде разрешенного использования земельного участка вносятся в государственный реестр объектов недвижимого имущества в установленном законом порядке на основании выписки из градостроительного регламента Правил землепользования и застройки. Основной вид разрешённого использования земельного участка будет считаться изменённым с момента внесения соответствующей записи в Государственный кадастр недвижимости.</w:t>
      </w:r>
    </w:p>
    <w:p w:rsidR="00137D67" w:rsidRPr="00EE35AE" w:rsidRDefault="00137D67" w:rsidP="0054146C">
      <w:pPr>
        <w:pStyle w:val="a0"/>
        <w:numPr>
          <w:ilvl w:val="3"/>
          <w:numId w:val="19"/>
        </w:numPr>
        <w:tabs>
          <w:tab w:val="clear" w:pos="2062"/>
          <w:tab w:val="num" w:pos="426"/>
        </w:tabs>
        <w:ind w:left="0" w:firstLine="284"/>
        <w:jc w:val="both"/>
        <w:rPr>
          <w:b w:val="0"/>
          <w:color w:val="000000" w:themeColor="text1"/>
          <w:szCs w:val="20"/>
        </w:rPr>
      </w:pPr>
      <w:r w:rsidRPr="00EE35AE">
        <w:rPr>
          <w:b w:val="0"/>
          <w:color w:val="000000" w:themeColor="text1"/>
          <w:szCs w:val="20"/>
        </w:rPr>
        <w:t>Порядок действий по реализации приведенного выше права устанавливается законодательством, настоящими Правилами и иными правовыми актами органами местного самоуправления муниципального района и сельского поселения.</w:t>
      </w:r>
    </w:p>
    <w:p w:rsidR="00137D67" w:rsidRPr="00EE35AE" w:rsidRDefault="00137D67" w:rsidP="0054146C">
      <w:pPr>
        <w:pStyle w:val="a0"/>
        <w:numPr>
          <w:ilvl w:val="3"/>
          <w:numId w:val="19"/>
        </w:numPr>
        <w:tabs>
          <w:tab w:val="clear" w:pos="2062"/>
          <w:tab w:val="num" w:pos="426"/>
        </w:tabs>
        <w:ind w:left="0" w:firstLine="284"/>
        <w:jc w:val="both"/>
        <w:rPr>
          <w:b w:val="0"/>
          <w:color w:val="000000" w:themeColor="text1"/>
          <w:szCs w:val="20"/>
        </w:rPr>
      </w:pPr>
      <w:r w:rsidRPr="00EE35AE">
        <w:rPr>
          <w:b w:val="0"/>
          <w:color w:val="000000" w:themeColor="text1"/>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594BB1" w:rsidRPr="00EE35AE" w:rsidRDefault="00137D67" w:rsidP="0054146C">
      <w:pPr>
        <w:pStyle w:val="a0"/>
        <w:numPr>
          <w:ilvl w:val="3"/>
          <w:numId w:val="19"/>
        </w:numPr>
        <w:tabs>
          <w:tab w:val="clear" w:pos="2062"/>
          <w:tab w:val="num" w:pos="426"/>
        </w:tabs>
        <w:ind w:left="0" w:firstLine="284"/>
        <w:jc w:val="both"/>
        <w:rPr>
          <w:b w:val="0"/>
          <w:color w:val="000000" w:themeColor="text1"/>
          <w:szCs w:val="20"/>
        </w:rPr>
      </w:pPr>
      <w:r w:rsidRPr="00EE35AE">
        <w:rPr>
          <w:b w:val="0"/>
          <w:color w:val="000000" w:themeColor="text1"/>
          <w:szCs w:val="20"/>
        </w:rPr>
        <w:t>Образование новых земельных участков путем разделения или выдела допускается при условии сохранения установленных настоящими Правилами разрешенного использования, минимальных/максимальных размеров земельных участков, обеспечения требований технических регламентов, градостроительных нормативов, в том числе, обеспечение свободного доступа ко вновь образованным земельным участкам с улицы, переулка, проезда.</w:t>
      </w:r>
    </w:p>
    <w:p w:rsidR="00137D67" w:rsidRPr="00EE35AE" w:rsidRDefault="00137D67" w:rsidP="0054146C">
      <w:pPr>
        <w:pStyle w:val="a0"/>
        <w:numPr>
          <w:ilvl w:val="3"/>
          <w:numId w:val="19"/>
        </w:numPr>
        <w:tabs>
          <w:tab w:val="clear" w:pos="2062"/>
          <w:tab w:val="num" w:pos="426"/>
        </w:tabs>
        <w:ind w:left="0" w:firstLine="284"/>
        <w:jc w:val="both"/>
        <w:rPr>
          <w:b w:val="0"/>
          <w:color w:val="000000" w:themeColor="text1"/>
          <w:szCs w:val="20"/>
        </w:rPr>
      </w:pPr>
      <w:r w:rsidRPr="00EE35AE">
        <w:rPr>
          <w:b w:val="0"/>
          <w:color w:val="000000" w:themeColor="text1"/>
          <w:szCs w:val="20"/>
        </w:rPr>
        <w:t xml:space="preserve">Образование нового земельного участка путем объединения земельных участков допускается при условии принадлежности преобразуемых земельных участков к одной </w:t>
      </w:r>
      <w:r w:rsidRPr="00EE35AE">
        <w:rPr>
          <w:b w:val="0"/>
          <w:color w:val="000000" w:themeColor="text1"/>
          <w:szCs w:val="20"/>
        </w:rPr>
        <w:lastRenderedPageBreak/>
        <w:t>территориальной зоне, установленных настоящими Правилами параметров земельных участков, обеспечения требований технических регламентов, градостроительных нормативов.</w:t>
      </w:r>
    </w:p>
    <w:p w:rsidR="00137D67" w:rsidRPr="00EE35AE" w:rsidRDefault="00137D67" w:rsidP="00137D67">
      <w:pPr>
        <w:ind w:firstLine="540"/>
        <w:jc w:val="both"/>
        <w:rPr>
          <w:color w:val="000000" w:themeColor="text1"/>
          <w:szCs w:val="20"/>
        </w:rPr>
      </w:pPr>
    </w:p>
    <w:p w:rsidR="00137D67" w:rsidRPr="00EE35AE" w:rsidRDefault="00137D67" w:rsidP="00137D67">
      <w:pPr>
        <w:pStyle w:val="3"/>
        <w:ind w:left="1560" w:hanging="567"/>
      </w:pPr>
      <w:bookmarkStart w:id="33" w:name="_Toc486432363"/>
      <w:r w:rsidRPr="00EE35AE">
        <w:t>Порядок предоставления разрешения на условно разрешенный вид использования земельного участка или объекта капитального строительства</w:t>
      </w:r>
      <w:bookmarkEnd w:id="33"/>
    </w:p>
    <w:p w:rsidR="00137D67" w:rsidRPr="00EE35AE" w:rsidRDefault="00137D67" w:rsidP="0054146C">
      <w:pPr>
        <w:pStyle w:val="af"/>
        <w:numPr>
          <w:ilvl w:val="6"/>
          <w:numId w:val="20"/>
        </w:numPr>
        <w:ind w:left="0" w:firstLine="284"/>
        <w:jc w:val="both"/>
        <w:rPr>
          <w:color w:val="000000" w:themeColor="text1"/>
          <w:szCs w:val="20"/>
        </w:rPr>
      </w:pPr>
      <w:r w:rsidRPr="00EE35AE">
        <w:rPr>
          <w:color w:val="000000" w:themeColor="text1"/>
          <w:szCs w:val="20"/>
        </w:rPr>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 разрешенный вид использования в Комиссию по </w:t>
      </w:r>
      <w:r w:rsidR="00AE4A41" w:rsidRPr="00EE35AE">
        <w:rPr>
          <w:color w:val="000000" w:themeColor="text1"/>
          <w:szCs w:val="20"/>
        </w:rPr>
        <w:t>П</w:t>
      </w:r>
      <w:r w:rsidRPr="00EE35AE">
        <w:rPr>
          <w:color w:val="000000" w:themeColor="text1"/>
          <w:szCs w:val="20"/>
        </w:rPr>
        <w:t>равилам землепользования и застройки.</w:t>
      </w:r>
    </w:p>
    <w:p w:rsidR="00137D67" w:rsidRPr="00EE35AE" w:rsidRDefault="001A7D4B" w:rsidP="0054146C">
      <w:pPr>
        <w:pStyle w:val="af"/>
        <w:numPr>
          <w:ilvl w:val="6"/>
          <w:numId w:val="20"/>
        </w:numPr>
        <w:ind w:left="0" w:firstLine="284"/>
        <w:jc w:val="both"/>
        <w:rPr>
          <w:color w:val="000000" w:themeColor="text1"/>
          <w:szCs w:val="20"/>
        </w:rPr>
      </w:pPr>
      <w:r w:rsidRPr="00EE35AE">
        <w:rPr>
          <w:color w:val="000000" w:themeColor="text1"/>
        </w:rPr>
        <w:t xml:space="preserve">Вопрос о предоставлении разрешения на условно разрешенный вид использования подлежит обсуждению на публичных слушаниях, назначаемых на основании соответствующего обращения главы администрации </w:t>
      </w:r>
      <w:r w:rsidR="0036263D" w:rsidRPr="00EE35AE">
        <w:rPr>
          <w:color w:val="000000" w:themeColor="text1"/>
        </w:rPr>
        <w:t>Волоконовского</w:t>
      </w:r>
      <w:r w:rsidRPr="00EE35AE">
        <w:rPr>
          <w:color w:val="000000" w:themeColor="text1"/>
        </w:rPr>
        <w:t xml:space="preserve"> района председателем Муниципального совета </w:t>
      </w:r>
      <w:r w:rsidR="0036263D" w:rsidRPr="00EE35AE">
        <w:rPr>
          <w:color w:val="000000" w:themeColor="text1"/>
        </w:rPr>
        <w:t>Волоконовского</w:t>
      </w:r>
      <w:r w:rsidRPr="00EE35AE">
        <w:rPr>
          <w:color w:val="000000" w:themeColor="text1"/>
        </w:rPr>
        <w:t xml:space="preserve"> района. </w:t>
      </w:r>
      <w:r w:rsidR="00137D67" w:rsidRPr="00EE35AE">
        <w:rPr>
          <w:color w:val="000000" w:themeColor="text1"/>
          <w:szCs w:val="20"/>
        </w:rPr>
        <w:t xml:space="preserve">Комиссия не позднее 10 дней с момента поступления уведомления обеспечивает уведомление заинтересованных лиц о проведении публичных слушаний, а также о месте и времени их проведения. </w:t>
      </w:r>
    </w:p>
    <w:p w:rsidR="00137D67" w:rsidRPr="00EE35AE" w:rsidRDefault="00137D67" w:rsidP="0054146C">
      <w:pPr>
        <w:pStyle w:val="af"/>
        <w:numPr>
          <w:ilvl w:val="6"/>
          <w:numId w:val="20"/>
        </w:numPr>
        <w:ind w:left="0" w:firstLine="284"/>
        <w:jc w:val="both"/>
        <w:rPr>
          <w:color w:val="000000" w:themeColor="text1"/>
          <w:szCs w:val="20"/>
        </w:rPr>
      </w:pPr>
      <w:r w:rsidRPr="00EE35AE">
        <w:rPr>
          <w:color w:val="000000" w:themeColor="text1"/>
          <w:szCs w:val="20"/>
        </w:rPr>
        <w:t xml:space="preserve">При проведении публичных слушаний ведется протокол, в который включаются все предложения и замечания участников публичных слушаний по рассматриваемому вопросу. </w:t>
      </w:r>
    </w:p>
    <w:p w:rsidR="00137D67" w:rsidRPr="00EE35AE" w:rsidRDefault="001A7D4B" w:rsidP="0054146C">
      <w:pPr>
        <w:pStyle w:val="af"/>
        <w:numPr>
          <w:ilvl w:val="6"/>
          <w:numId w:val="20"/>
        </w:numPr>
        <w:ind w:left="0" w:firstLine="284"/>
        <w:jc w:val="both"/>
        <w:rPr>
          <w:color w:val="000000" w:themeColor="text1"/>
          <w:szCs w:val="20"/>
        </w:rPr>
      </w:pPr>
      <w:r w:rsidRPr="00EE35AE">
        <w:rPr>
          <w:color w:val="000000" w:themeColor="text1"/>
        </w:rPr>
        <w:t>Итоги результатов публичных слушаний оформляются в виде Заключения</w:t>
      </w:r>
      <w:r w:rsidR="00137D67" w:rsidRPr="00EE35AE">
        <w:rPr>
          <w:color w:val="000000" w:themeColor="text1"/>
          <w:szCs w:val="20"/>
        </w:rPr>
        <w:t>, которое подлежит опубликованию в порядке, предусмотренном для официального опубликования муниципальных нормативных актов и размещается на официальном сайте муниципального района «</w:t>
      </w:r>
      <w:r w:rsidR="0036263D" w:rsidRPr="00EE35AE">
        <w:rPr>
          <w:color w:val="000000" w:themeColor="text1"/>
          <w:szCs w:val="20"/>
        </w:rPr>
        <w:t>Волоконовский</w:t>
      </w:r>
      <w:r w:rsidR="00137D67" w:rsidRPr="00EE35AE">
        <w:rPr>
          <w:color w:val="000000" w:themeColor="text1"/>
          <w:szCs w:val="20"/>
        </w:rPr>
        <w:t xml:space="preserve"> район» в сети «Интернет».</w:t>
      </w:r>
    </w:p>
    <w:p w:rsidR="00A01EB2" w:rsidRPr="00EE35AE" w:rsidRDefault="00137D67" w:rsidP="0054146C">
      <w:pPr>
        <w:pStyle w:val="af"/>
        <w:numPr>
          <w:ilvl w:val="6"/>
          <w:numId w:val="20"/>
        </w:numPr>
        <w:ind w:left="0" w:firstLine="284"/>
        <w:jc w:val="both"/>
        <w:rPr>
          <w:color w:val="000000" w:themeColor="text1"/>
          <w:szCs w:val="20"/>
        </w:rPr>
      </w:pPr>
      <w:r w:rsidRPr="00EE35AE">
        <w:rPr>
          <w:color w:val="000000" w:themeColor="text1"/>
          <w:szCs w:val="20"/>
        </w:rPr>
        <w:t xml:space="preserve">На основании заключения о результатах публичных слушаний по вопросу о предоставлении разрешения на условно разрешенный вид использования земельного участка,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w:t>
      </w:r>
      <w:r w:rsidR="00A01EB2" w:rsidRPr="00EE35AE">
        <w:rPr>
          <w:color w:val="000000" w:themeColor="text1"/>
          <w:szCs w:val="28"/>
        </w:rPr>
        <w:t>в департамент строительства  и транспорта Белгородской области</w:t>
      </w:r>
    </w:p>
    <w:p w:rsidR="00FA52CB" w:rsidRPr="00EE35AE" w:rsidRDefault="00FA52CB" w:rsidP="0054146C">
      <w:pPr>
        <w:pStyle w:val="af"/>
        <w:numPr>
          <w:ilvl w:val="6"/>
          <w:numId w:val="20"/>
        </w:numPr>
        <w:ind w:left="0" w:firstLine="284"/>
        <w:jc w:val="both"/>
        <w:rPr>
          <w:color w:val="000000" w:themeColor="text1"/>
          <w:sz w:val="22"/>
          <w:szCs w:val="20"/>
        </w:rPr>
      </w:pPr>
      <w:r w:rsidRPr="00EE35AE">
        <w:rPr>
          <w:color w:val="000000" w:themeColor="text1"/>
          <w:szCs w:val="28"/>
        </w:rPr>
        <w:t>Департамент строительства  и транспорта Белгородской области рассматривает Заключение Комиссии и в течение трех дней со дня поступления такого Заключения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предусмотренном для опубликования муниципальных нормативных актов в течение семи дней с момента его подписания, и размещается на официальном сайте муниципального района «Волоконовский район» в сети «Интернет».</w:t>
      </w:r>
    </w:p>
    <w:p w:rsidR="00137D67" w:rsidRPr="00EE35AE" w:rsidRDefault="00137D67" w:rsidP="0054146C">
      <w:pPr>
        <w:pStyle w:val="af"/>
        <w:numPr>
          <w:ilvl w:val="6"/>
          <w:numId w:val="20"/>
        </w:numPr>
        <w:ind w:left="0" w:firstLine="284"/>
        <w:jc w:val="both"/>
        <w:rPr>
          <w:color w:val="000000" w:themeColor="text1"/>
          <w:szCs w:val="20"/>
        </w:rPr>
      </w:pPr>
      <w:r w:rsidRPr="00EE35AE">
        <w:rPr>
          <w:color w:val="000000" w:themeColor="text1"/>
          <w:szCs w:val="20"/>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137D67" w:rsidRPr="00EE35AE" w:rsidRDefault="00137D67" w:rsidP="00137D67">
      <w:pPr>
        <w:ind w:firstLine="540"/>
        <w:jc w:val="both"/>
        <w:rPr>
          <w:color w:val="000000" w:themeColor="text1"/>
          <w:szCs w:val="20"/>
        </w:rPr>
      </w:pPr>
    </w:p>
    <w:p w:rsidR="00137D67" w:rsidRPr="00EE35AE" w:rsidRDefault="00137D67" w:rsidP="00137D67">
      <w:pPr>
        <w:pStyle w:val="3"/>
        <w:ind w:left="1560" w:hanging="567"/>
      </w:pPr>
      <w:bookmarkStart w:id="34" w:name="_Toc486432364"/>
      <w:r w:rsidRPr="00EE35AE">
        <w:t>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bookmarkEnd w:id="34"/>
    </w:p>
    <w:p w:rsidR="00137D67" w:rsidRPr="00EE35AE" w:rsidRDefault="00137D67" w:rsidP="0054146C">
      <w:pPr>
        <w:pStyle w:val="af"/>
        <w:numPr>
          <w:ilvl w:val="0"/>
          <w:numId w:val="21"/>
        </w:numPr>
        <w:ind w:left="0" w:firstLine="284"/>
        <w:jc w:val="both"/>
        <w:rPr>
          <w:color w:val="000000" w:themeColor="text1"/>
          <w:szCs w:val="20"/>
        </w:rPr>
      </w:pPr>
      <w:r w:rsidRPr="00EE35AE">
        <w:rPr>
          <w:color w:val="000000" w:themeColor="text1"/>
          <w:szCs w:val="20"/>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3B457D" w:rsidRPr="00EE35AE" w:rsidRDefault="003B457D" w:rsidP="003B457D">
      <w:pPr>
        <w:pStyle w:val="af"/>
        <w:ind w:left="0" w:firstLine="284"/>
        <w:jc w:val="both"/>
        <w:rPr>
          <w:color w:val="000000" w:themeColor="text1"/>
          <w:szCs w:val="20"/>
        </w:rPr>
      </w:pPr>
      <w:r w:rsidRPr="00EE35AE">
        <w:rPr>
          <w:color w:val="000000" w:themeColor="text1"/>
          <w:szCs w:val="20"/>
        </w:rPr>
        <w:t xml:space="preserve">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w:t>
      </w:r>
      <w:r w:rsidRPr="00EE35AE">
        <w:rPr>
          <w:color w:val="000000" w:themeColor="text1"/>
          <w:szCs w:val="20"/>
        </w:rPr>
        <w:lastRenderedPageBreak/>
        <w:t>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137D67" w:rsidRPr="00EE35AE" w:rsidRDefault="00137D67" w:rsidP="0054146C">
      <w:pPr>
        <w:pStyle w:val="af"/>
        <w:numPr>
          <w:ilvl w:val="0"/>
          <w:numId w:val="21"/>
        </w:numPr>
        <w:ind w:left="0" w:firstLine="284"/>
        <w:jc w:val="both"/>
        <w:rPr>
          <w:color w:val="000000" w:themeColor="text1"/>
          <w:szCs w:val="20"/>
        </w:rPr>
      </w:pPr>
      <w:r w:rsidRPr="00EE35AE">
        <w:rPr>
          <w:color w:val="000000" w:themeColor="text1"/>
          <w:szCs w:val="20"/>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137D67" w:rsidRPr="00EE35AE" w:rsidRDefault="00137D67" w:rsidP="0054146C">
      <w:pPr>
        <w:pStyle w:val="af"/>
        <w:numPr>
          <w:ilvl w:val="0"/>
          <w:numId w:val="21"/>
        </w:numPr>
        <w:ind w:left="0" w:firstLine="284"/>
        <w:jc w:val="both"/>
        <w:rPr>
          <w:color w:val="000000" w:themeColor="text1"/>
          <w:szCs w:val="20"/>
        </w:rPr>
      </w:pPr>
      <w:r w:rsidRPr="00EE35AE">
        <w:rPr>
          <w:color w:val="000000" w:themeColor="text1"/>
          <w:szCs w:val="20"/>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137D67" w:rsidRPr="00EE35AE" w:rsidRDefault="00137D67" w:rsidP="00A0725C">
      <w:pPr>
        <w:jc w:val="both"/>
        <w:rPr>
          <w:color w:val="000000" w:themeColor="text1"/>
          <w:szCs w:val="20"/>
        </w:rPr>
      </w:pPr>
      <w:r w:rsidRPr="00EE35AE">
        <w:rPr>
          <w:color w:val="000000" w:themeColor="text1"/>
          <w:szCs w:val="20"/>
        </w:rPr>
        <w:t>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w:t>
      </w:r>
      <w:r w:rsidR="00A0725C" w:rsidRPr="00EE35AE">
        <w:rPr>
          <w:color w:val="000000" w:themeColor="text1"/>
          <w:szCs w:val="20"/>
        </w:rPr>
        <w:t>суждению на публичных слушаниях, за исключением случая, указанного в части 1.1. настоящей статьи.</w:t>
      </w:r>
    </w:p>
    <w:p w:rsidR="00137D67" w:rsidRPr="00EE35AE" w:rsidRDefault="00FA52CB" w:rsidP="0054146C">
      <w:pPr>
        <w:pStyle w:val="af"/>
        <w:numPr>
          <w:ilvl w:val="0"/>
          <w:numId w:val="21"/>
        </w:numPr>
        <w:ind w:left="0" w:firstLine="284"/>
        <w:jc w:val="both"/>
        <w:rPr>
          <w:color w:val="000000" w:themeColor="text1"/>
          <w:sz w:val="22"/>
          <w:szCs w:val="20"/>
        </w:rPr>
      </w:pPr>
      <w:r w:rsidRPr="00EE35AE">
        <w:rPr>
          <w:color w:val="000000" w:themeColor="text1"/>
          <w:szCs w:val="28"/>
        </w:rPr>
        <w:t>Заключение о результатах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Комиссия направляет в департамент строительства  и транспорта Белгородской области для  принятия решения о предоставлении разрешений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r w:rsidR="00137D67" w:rsidRPr="00EE35AE">
        <w:rPr>
          <w:color w:val="000000" w:themeColor="text1"/>
          <w:sz w:val="22"/>
          <w:szCs w:val="20"/>
        </w:rPr>
        <w:t>.</w:t>
      </w:r>
    </w:p>
    <w:p w:rsidR="00137D67" w:rsidRPr="00EE35AE" w:rsidRDefault="00FA52CB" w:rsidP="0054146C">
      <w:pPr>
        <w:pStyle w:val="af"/>
        <w:numPr>
          <w:ilvl w:val="0"/>
          <w:numId w:val="21"/>
        </w:numPr>
        <w:ind w:left="0" w:firstLine="284"/>
        <w:jc w:val="both"/>
        <w:rPr>
          <w:color w:val="000000" w:themeColor="text1"/>
          <w:sz w:val="22"/>
          <w:szCs w:val="20"/>
        </w:rPr>
      </w:pPr>
      <w:r w:rsidRPr="00EE35AE">
        <w:rPr>
          <w:color w:val="000000" w:themeColor="text1"/>
          <w:szCs w:val="28"/>
        </w:rPr>
        <w:t>Департамент строительства  и транспорта Белгородской области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137D67" w:rsidRPr="00EE35AE" w:rsidRDefault="00137D67" w:rsidP="0054146C">
      <w:pPr>
        <w:pStyle w:val="af"/>
        <w:numPr>
          <w:ilvl w:val="0"/>
          <w:numId w:val="21"/>
        </w:numPr>
        <w:ind w:left="0" w:firstLine="284"/>
        <w:jc w:val="both"/>
        <w:rPr>
          <w:color w:val="000000" w:themeColor="text1"/>
          <w:szCs w:val="20"/>
        </w:rPr>
      </w:pPr>
      <w:r w:rsidRPr="00EE35AE">
        <w:rPr>
          <w:color w:val="000000" w:themeColor="text1"/>
          <w:szCs w:val="20"/>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137D67" w:rsidRPr="00EE35AE" w:rsidRDefault="00137D67" w:rsidP="00191989">
      <w:pPr>
        <w:ind w:firstLine="567"/>
        <w:jc w:val="both"/>
        <w:rPr>
          <w:color w:val="000000" w:themeColor="text1"/>
        </w:rPr>
      </w:pPr>
    </w:p>
    <w:p w:rsidR="00257C32" w:rsidRPr="00EE35AE" w:rsidRDefault="00257C32" w:rsidP="001B21B4">
      <w:pPr>
        <w:pStyle w:val="20"/>
        <w:pageBreakBefore/>
        <w:tabs>
          <w:tab w:val="clear" w:pos="1619"/>
        </w:tabs>
        <w:ind w:left="1701" w:hanging="850"/>
        <w:rPr>
          <w:color w:val="000000" w:themeColor="text1"/>
        </w:rPr>
      </w:pPr>
      <w:bookmarkStart w:id="35" w:name="_Toc486432365"/>
      <w:bookmarkStart w:id="36" w:name="_Toc453929015"/>
      <w:r w:rsidRPr="00EE35AE">
        <w:rPr>
          <w:color w:val="000000" w:themeColor="text1"/>
        </w:rPr>
        <w:lastRenderedPageBreak/>
        <w:t>Положение о подготовке документации по планировке территории органами местного самоуправления.</w:t>
      </w:r>
      <w:bookmarkEnd w:id="35"/>
    </w:p>
    <w:p w:rsidR="00916340" w:rsidRPr="00EE35AE" w:rsidRDefault="00916340" w:rsidP="00257C32">
      <w:pPr>
        <w:pStyle w:val="3"/>
        <w:ind w:left="1701" w:hanging="850"/>
      </w:pPr>
      <w:bookmarkStart w:id="37" w:name="_Toc486432366"/>
      <w:r w:rsidRPr="00EE35AE">
        <w:t>Общие положения о планировке территории</w:t>
      </w:r>
      <w:bookmarkEnd w:id="36"/>
      <w:bookmarkEnd w:id="37"/>
    </w:p>
    <w:p w:rsidR="008321B6" w:rsidRPr="00EE35AE" w:rsidRDefault="00916340" w:rsidP="0054146C">
      <w:pPr>
        <w:pStyle w:val="af"/>
        <w:numPr>
          <w:ilvl w:val="0"/>
          <w:numId w:val="22"/>
        </w:numPr>
        <w:ind w:left="0" w:firstLine="284"/>
        <w:jc w:val="both"/>
        <w:rPr>
          <w:color w:val="000000" w:themeColor="text1"/>
        </w:rPr>
      </w:pPr>
      <w:r w:rsidRPr="00EE35AE">
        <w:rPr>
          <w:color w:val="000000" w:themeColor="text1"/>
        </w:rPr>
        <w:t>Содержание и порядок действий по планировке территории определяется Градостроительным кодексом Российской Федерации, законодательством о градостроительной деятельности Белгородской области, настоящими Правилами, иными муниципальными правовыми актами.</w:t>
      </w:r>
    </w:p>
    <w:p w:rsidR="00FB5189" w:rsidRPr="00EE35AE" w:rsidRDefault="00FB5189" w:rsidP="00FB5189">
      <w:pPr>
        <w:pStyle w:val="af"/>
        <w:numPr>
          <w:ilvl w:val="0"/>
          <w:numId w:val="22"/>
        </w:numPr>
        <w:tabs>
          <w:tab w:val="left" w:pos="851"/>
        </w:tabs>
        <w:ind w:left="426"/>
        <w:jc w:val="both"/>
        <w:rPr>
          <w:color w:val="000000" w:themeColor="text1"/>
        </w:rPr>
      </w:pPr>
      <w:r w:rsidRPr="00EE35AE">
        <w:rPr>
          <w:color w:val="000000" w:themeColor="text1"/>
        </w:rPr>
        <w:t>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части 3 настоящей статьи.</w:t>
      </w:r>
    </w:p>
    <w:p w:rsidR="00FB5189" w:rsidRPr="00EE35AE" w:rsidRDefault="00FB5189" w:rsidP="00FB5189">
      <w:pPr>
        <w:pStyle w:val="af"/>
        <w:numPr>
          <w:ilvl w:val="0"/>
          <w:numId w:val="22"/>
        </w:numPr>
        <w:tabs>
          <w:tab w:val="left" w:pos="851"/>
        </w:tabs>
        <w:ind w:left="426"/>
        <w:jc w:val="both"/>
        <w:rPr>
          <w:color w:val="000000" w:themeColor="text1"/>
        </w:rPr>
      </w:pPr>
      <w:r w:rsidRPr="00EE35AE">
        <w:rPr>
          <w:color w:val="000000" w:themeColor="text1"/>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FB5189" w:rsidRPr="00EE35AE" w:rsidRDefault="00FB5189" w:rsidP="00FB5189">
      <w:pPr>
        <w:tabs>
          <w:tab w:val="left" w:pos="851"/>
        </w:tabs>
        <w:ind w:left="426" w:firstLine="567"/>
        <w:jc w:val="both"/>
        <w:rPr>
          <w:color w:val="000000" w:themeColor="text1"/>
        </w:rPr>
      </w:pPr>
      <w:r w:rsidRPr="00EE35AE">
        <w:rPr>
          <w:color w:val="000000" w:themeColor="text1"/>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FB5189" w:rsidRPr="00EE35AE" w:rsidRDefault="00FB5189" w:rsidP="00FB5189">
      <w:pPr>
        <w:tabs>
          <w:tab w:val="left" w:pos="851"/>
        </w:tabs>
        <w:ind w:left="426" w:firstLine="567"/>
        <w:jc w:val="both"/>
        <w:rPr>
          <w:color w:val="000000" w:themeColor="text1"/>
        </w:rPr>
      </w:pPr>
      <w:r w:rsidRPr="00EE35AE">
        <w:rPr>
          <w:color w:val="000000" w:themeColor="text1"/>
        </w:rPr>
        <w:t>2) необходимы установление, изменение или отмена красных линий;</w:t>
      </w:r>
    </w:p>
    <w:p w:rsidR="00FB5189" w:rsidRPr="00EE35AE" w:rsidRDefault="00FB5189" w:rsidP="00FB5189">
      <w:pPr>
        <w:tabs>
          <w:tab w:val="left" w:pos="851"/>
        </w:tabs>
        <w:ind w:left="426" w:firstLine="567"/>
        <w:jc w:val="both"/>
        <w:rPr>
          <w:color w:val="000000" w:themeColor="text1"/>
        </w:rPr>
      </w:pPr>
      <w:r w:rsidRPr="00EE35AE">
        <w:rPr>
          <w:color w:val="000000" w:themeColor="text1"/>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FB5189" w:rsidRPr="00EE35AE" w:rsidRDefault="00FB5189" w:rsidP="00FB5189">
      <w:pPr>
        <w:tabs>
          <w:tab w:val="left" w:pos="851"/>
        </w:tabs>
        <w:ind w:left="426" w:firstLine="567"/>
        <w:jc w:val="both"/>
        <w:rPr>
          <w:color w:val="000000" w:themeColor="text1"/>
        </w:rPr>
      </w:pPr>
      <w:r w:rsidRPr="00EE35AE">
        <w:rPr>
          <w:color w:val="000000" w:themeColor="text1"/>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FB5189" w:rsidRPr="00EE35AE" w:rsidRDefault="00FB5189" w:rsidP="00FB5189">
      <w:pPr>
        <w:tabs>
          <w:tab w:val="left" w:pos="851"/>
        </w:tabs>
        <w:ind w:left="426" w:firstLine="567"/>
        <w:jc w:val="both"/>
        <w:rPr>
          <w:color w:val="000000" w:themeColor="text1"/>
        </w:rPr>
      </w:pPr>
      <w:r w:rsidRPr="00EE35AE">
        <w:rPr>
          <w:color w:val="000000" w:themeColor="text1"/>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B52543" w:rsidRPr="00EE35AE" w:rsidRDefault="00B52543" w:rsidP="00FB5189">
      <w:pPr>
        <w:tabs>
          <w:tab w:val="left" w:pos="851"/>
        </w:tabs>
        <w:ind w:left="426" w:firstLine="567"/>
        <w:jc w:val="both"/>
        <w:rPr>
          <w:color w:val="000000" w:themeColor="text1"/>
        </w:rPr>
      </w:pPr>
      <w:r w:rsidRPr="00EE35AE">
        <w:rPr>
          <w:color w:val="000000" w:themeColor="text1"/>
        </w:rPr>
        <w:t>3.1. 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w:t>
      </w:r>
    </w:p>
    <w:p w:rsidR="00FB5189" w:rsidRPr="00EE35AE" w:rsidRDefault="00FB5189" w:rsidP="00FB5189">
      <w:pPr>
        <w:pStyle w:val="af"/>
        <w:numPr>
          <w:ilvl w:val="0"/>
          <w:numId w:val="22"/>
        </w:numPr>
        <w:tabs>
          <w:tab w:val="left" w:pos="851"/>
        </w:tabs>
        <w:ind w:left="426"/>
        <w:jc w:val="both"/>
        <w:rPr>
          <w:color w:val="000000" w:themeColor="text1"/>
        </w:rPr>
      </w:pPr>
      <w:r w:rsidRPr="00EE35AE">
        <w:rPr>
          <w:color w:val="000000" w:themeColor="text1"/>
        </w:rPr>
        <w:t>Видами документации по планировке территории являются:</w:t>
      </w:r>
    </w:p>
    <w:p w:rsidR="00FB5189" w:rsidRPr="00EE35AE" w:rsidRDefault="00FB5189" w:rsidP="00FB5189">
      <w:pPr>
        <w:tabs>
          <w:tab w:val="left" w:pos="851"/>
        </w:tabs>
        <w:ind w:left="426"/>
        <w:jc w:val="both"/>
        <w:rPr>
          <w:color w:val="000000" w:themeColor="text1"/>
        </w:rPr>
      </w:pPr>
      <w:r w:rsidRPr="00EE35AE">
        <w:rPr>
          <w:color w:val="000000" w:themeColor="text1"/>
        </w:rPr>
        <w:t>1) проект планировки территории;</w:t>
      </w:r>
    </w:p>
    <w:p w:rsidR="00FB5189" w:rsidRPr="00EE35AE" w:rsidRDefault="00FB5189" w:rsidP="00FB5189">
      <w:pPr>
        <w:tabs>
          <w:tab w:val="left" w:pos="851"/>
        </w:tabs>
        <w:ind w:left="426"/>
        <w:jc w:val="both"/>
        <w:rPr>
          <w:color w:val="000000" w:themeColor="text1"/>
        </w:rPr>
      </w:pPr>
      <w:r w:rsidRPr="00EE35AE">
        <w:rPr>
          <w:color w:val="000000" w:themeColor="text1"/>
        </w:rPr>
        <w:t>2) проект межевания территории.</w:t>
      </w:r>
    </w:p>
    <w:p w:rsidR="00FB5189" w:rsidRPr="00EE35AE" w:rsidRDefault="00FB5189" w:rsidP="00FB5189">
      <w:pPr>
        <w:pStyle w:val="af"/>
        <w:numPr>
          <w:ilvl w:val="0"/>
          <w:numId w:val="22"/>
        </w:numPr>
        <w:tabs>
          <w:tab w:val="left" w:pos="851"/>
        </w:tabs>
        <w:ind w:left="426"/>
        <w:jc w:val="both"/>
        <w:rPr>
          <w:color w:val="000000" w:themeColor="text1"/>
        </w:rPr>
      </w:pPr>
      <w:r w:rsidRPr="00EE35AE">
        <w:rPr>
          <w:color w:val="000000" w:themeColor="text1"/>
        </w:rPr>
        <w:t>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16 настоящих Правил.</w:t>
      </w:r>
    </w:p>
    <w:p w:rsidR="00FB5189" w:rsidRPr="00EE35AE" w:rsidRDefault="00FB5189" w:rsidP="00BE11C2">
      <w:pPr>
        <w:pStyle w:val="af"/>
        <w:numPr>
          <w:ilvl w:val="0"/>
          <w:numId w:val="22"/>
        </w:numPr>
        <w:tabs>
          <w:tab w:val="left" w:pos="851"/>
        </w:tabs>
        <w:ind w:left="426"/>
        <w:jc w:val="both"/>
        <w:rPr>
          <w:color w:val="000000" w:themeColor="text1"/>
        </w:rPr>
      </w:pPr>
      <w:r w:rsidRPr="00EE35AE">
        <w:rPr>
          <w:color w:val="000000" w:themeColor="text1"/>
        </w:rPr>
        <w:lastRenderedPageBreak/>
        <w:t>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r w:rsidR="00184A3C" w:rsidRPr="00EE35AE">
        <w:rPr>
          <w:color w:val="000000" w:themeColor="text1"/>
        </w:rPr>
        <w:t>.</w:t>
      </w:r>
    </w:p>
    <w:p w:rsidR="00FB5189" w:rsidRPr="00EE35AE" w:rsidRDefault="00FB5189" w:rsidP="00FB5189">
      <w:pPr>
        <w:pStyle w:val="af"/>
        <w:numPr>
          <w:ilvl w:val="0"/>
          <w:numId w:val="22"/>
        </w:numPr>
        <w:tabs>
          <w:tab w:val="left" w:pos="851"/>
        </w:tabs>
        <w:ind w:left="426"/>
        <w:jc w:val="both"/>
        <w:rPr>
          <w:color w:val="000000" w:themeColor="text1"/>
        </w:rPr>
      </w:pPr>
      <w:r w:rsidRPr="00EE35AE">
        <w:rPr>
          <w:color w:val="000000" w:themeColor="text1"/>
        </w:rPr>
        <w:t>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4 настоящей статьи.</w:t>
      </w:r>
    </w:p>
    <w:p w:rsidR="00FB5189" w:rsidRPr="00EE35AE" w:rsidRDefault="00FB5189" w:rsidP="00FB5189">
      <w:pPr>
        <w:pStyle w:val="af"/>
        <w:numPr>
          <w:ilvl w:val="0"/>
          <w:numId w:val="22"/>
        </w:numPr>
        <w:tabs>
          <w:tab w:val="left" w:pos="851"/>
        </w:tabs>
        <w:ind w:left="426"/>
        <w:jc w:val="both"/>
        <w:rPr>
          <w:color w:val="000000" w:themeColor="text1"/>
        </w:rPr>
      </w:pPr>
      <w:r w:rsidRPr="00EE35AE">
        <w:rPr>
          <w:color w:val="000000" w:themeColor="text1"/>
        </w:rPr>
        <w:t>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rsidR="00916340" w:rsidRPr="00EE35AE" w:rsidRDefault="00916340" w:rsidP="0054146C">
      <w:pPr>
        <w:pStyle w:val="af"/>
        <w:numPr>
          <w:ilvl w:val="0"/>
          <w:numId w:val="22"/>
        </w:numPr>
        <w:ind w:left="0" w:firstLine="284"/>
        <w:jc w:val="both"/>
        <w:rPr>
          <w:color w:val="000000" w:themeColor="text1"/>
        </w:rPr>
      </w:pPr>
      <w:r w:rsidRPr="00EE35AE">
        <w:rPr>
          <w:color w:val="000000" w:themeColor="text1"/>
        </w:rPr>
        <w:t>Решения о разработке различных видов документации по планировке территории применительно к конкретным ситуациям принимаются уполномоченным органом местного самоуправления с учетом характеристик планируемого развития конкретной территории, а также следующих особенностей:</w:t>
      </w:r>
    </w:p>
    <w:p w:rsidR="00916340" w:rsidRPr="00EE35AE" w:rsidRDefault="00916340" w:rsidP="00916340">
      <w:pPr>
        <w:ind w:firstLine="567"/>
        <w:jc w:val="both"/>
        <w:rPr>
          <w:color w:val="000000" w:themeColor="text1"/>
        </w:rPr>
      </w:pPr>
      <w:r w:rsidRPr="00EE35AE">
        <w:rPr>
          <w:color w:val="000000" w:themeColor="text1"/>
        </w:rPr>
        <w:t xml:space="preserve">1) проекты планировки территории без проектов межевания в составе проектов планировки территории разрабатываются в случаях, когда посредством красных линий необходимо определить, изменить: </w:t>
      </w:r>
    </w:p>
    <w:p w:rsidR="00916340" w:rsidRPr="00EE35AE" w:rsidRDefault="00916340" w:rsidP="00594BB1">
      <w:pPr>
        <w:ind w:left="709"/>
        <w:jc w:val="both"/>
        <w:rPr>
          <w:color w:val="000000" w:themeColor="text1"/>
        </w:rPr>
      </w:pPr>
      <w:r w:rsidRPr="00EE35AE">
        <w:rPr>
          <w:color w:val="000000" w:themeColor="text1"/>
        </w:rPr>
        <w:t xml:space="preserve">- границы элементов планировочной структуры – кварталов, микрорайонов, в том числе для предоставления земельных участков, выделенных в границах вновь образуемых элементов планировочной структуры, для комплексного освоения в целях жилищного и иных видов строительства; </w:t>
      </w:r>
    </w:p>
    <w:p w:rsidR="00916340" w:rsidRPr="00EE35AE" w:rsidRDefault="00916340" w:rsidP="00594BB1">
      <w:pPr>
        <w:ind w:left="709"/>
        <w:jc w:val="both"/>
        <w:rPr>
          <w:color w:val="000000" w:themeColor="text1"/>
        </w:rPr>
      </w:pPr>
      <w:r w:rsidRPr="00EE35AE">
        <w:rPr>
          <w:color w:val="000000" w:themeColor="text1"/>
        </w:rPr>
        <w:t xml:space="preserve">- границы территорий общего пользования (парков, скверов, бульваров, иных территорий общего пользования) и земельных участков линейных объектов без определения границ иных земельных участков; </w:t>
      </w:r>
    </w:p>
    <w:p w:rsidR="00916340" w:rsidRPr="00EE35AE" w:rsidRDefault="00916340" w:rsidP="00916340">
      <w:pPr>
        <w:ind w:firstLine="567"/>
        <w:jc w:val="both"/>
        <w:rPr>
          <w:color w:val="000000" w:themeColor="text1"/>
        </w:rPr>
      </w:pPr>
      <w:r w:rsidRPr="00EE35AE">
        <w:rPr>
          <w:color w:val="000000" w:themeColor="text1"/>
        </w:rPr>
        <w:t xml:space="preserve">2) проекты планировки территории с проектами межевания в составе проектов планировки территории разрабатываются в случаях, когда помимо границ, указанных в подпункте 1 настоящей части, а также помимо подготовки градостроительных планов вновь образуемых, изменяемых земельных участков, необходимо определить, изменить: </w:t>
      </w:r>
    </w:p>
    <w:p w:rsidR="00916340" w:rsidRPr="00EE35AE" w:rsidRDefault="00916340" w:rsidP="00594BB1">
      <w:pPr>
        <w:ind w:left="567"/>
        <w:jc w:val="both"/>
        <w:rPr>
          <w:color w:val="000000" w:themeColor="text1"/>
        </w:rPr>
      </w:pPr>
      <w:r w:rsidRPr="00EE35AE">
        <w:rPr>
          <w:color w:val="000000" w:themeColor="text1"/>
        </w:rPr>
        <w:t xml:space="preserve">- границы земельных участков, которые не являются земельными участками в составе территорий общего пользования; </w:t>
      </w:r>
    </w:p>
    <w:p w:rsidR="00916340" w:rsidRPr="00EE35AE" w:rsidRDefault="00916340" w:rsidP="00594BB1">
      <w:pPr>
        <w:ind w:left="567"/>
        <w:jc w:val="both"/>
        <w:rPr>
          <w:color w:val="000000" w:themeColor="text1"/>
        </w:rPr>
      </w:pPr>
      <w:r w:rsidRPr="00EE35AE">
        <w:rPr>
          <w:color w:val="000000" w:themeColor="text1"/>
        </w:rPr>
        <w:t xml:space="preserve">- границы зон действия публичных сервитутов; </w:t>
      </w:r>
    </w:p>
    <w:p w:rsidR="00916340" w:rsidRPr="00EE35AE" w:rsidRDefault="00916340" w:rsidP="00594BB1">
      <w:pPr>
        <w:ind w:left="567"/>
        <w:jc w:val="both"/>
        <w:rPr>
          <w:color w:val="000000" w:themeColor="text1"/>
        </w:rPr>
      </w:pPr>
      <w:r w:rsidRPr="00EE35AE">
        <w:rPr>
          <w:color w:val="000000" w:themeColor="text1"/>
        </w:rPr>
        <w:t>- границы зон планируемого размещения объектов капитального строительства для реализации государственных или муниципальных нужд;</w:t>
      </w:r>
    </w:p>
    <w:p w:rsidR="00916340" w:rsidRPr="00EE35AE" w:rsidRDefault="00916340" w:rsidP="00916340">
      <w:pPr>
        <w:ind w:firstLine="567"/>
        <w:jc w:val="both"/>
        <w:rPr>
          <w:color w:val="000000" w:themeColor="text1"/>
        </w:rPr>
      </w:pPr>
      <w:r w:rsidRPr="00EE35AE">
        <w:rPr>
          <w:color w:val="000000" w:themeColor="text1"/>
        </w:rPr>
        <w:t>3) проекты межевания территории вне состава про</w:t>
      </w:r>
      <w:r w:rsidR="00C47A1C" w:rsidRPr="00EE35AE">
        <w:rPr>
          <w:color w:val="000000" w:themeColor="text1"/>
        </w:rPr>
        <w:t xml:space="preserve">ектов планировки </w:t>
      </w:r>
      <w:r w:rsidRPr="00EE35AE">
        <w:rPr>
          <w:color w:val="000000" w:themeColor="text1"/>
        </w:rPr>
        <w:t xml:space="preserve"> разрабатываются в пределах красных линий, определяющих границы элементов планировочной структуры (ранее установленных проектами планировки), – территории, не разделенной на земельные участки, либо разделение которой на земельные участки не завершено, либо требуется изменение ранее установленных границ земельных участков.</w:t>
      </w:r>
    </w:p>
    <w:p w:rsidR="00257C32" w:rsidRPr="00EE35AE" w:rsidRDefault="00257C32" w:rsidP="00916340">
      <w:pPr>
        <w:ind w:firstLine="567"/>
        <w:jc w:val="both"/>
        <w:rPr>
          <w:color w:val="000000" w:themeColor="text1"/>
        </w:rPr>
      </w:pPr>
    </w:p>
    <w:p w:rsidR="00257C32" w:rsidRPr="00EE35AE" w:rsidRDefault="00257C32" w:rsidP="00257C32">
      <w:pPr>
        <w:pStyle w:val="3"/>
        <w:ind w:left="1701" w:hanging="850"/>
      </w:pPr>
      <w:bookmarkStart w:id="38" w:name="_Toc486432367"/>
      <w:r w:rsidRPr="00EE35AE">
        <w:t xml:space="preserve">Порядок подготовки и утверждения документации по планировке территории на основании решения администрации </w:t>
      </w:r>
      <w:r w:rsidR="0036263D" w:rsidRPr="00EE35AE">
        <w:t>Волоконовского</w:t>
      </w:r>
      <w:r w:rsidRPr="00EE35AE">
        <w:t xml:space="preserve"> района</w:t>
      </w:r>
      <w:bookmarkEnd w:id="38"/>
    </w:p>
    <w:p w:rsidR="00C2428E" w:rsidRPr="00EE35AE" w:rsidRDefault="00C2428E" w:rsidP="0054146C">
      <w:pPr>
        <w:pStyle w:val="2f0"/>
        <w:numPr>
          <w:ilvl w:val="0"/>
          <w:numId w:val="32"/>
        </w:numPr>
        <w:shd w:val="clear" w:color="auto" w:fill="auto"/>
        <w:tabs>
          <w:tab w:val="left" w:pos="802"/>
        </w:tabs>
        <w:spacing w:before="0"/>
        <w:ind w:firstLine="600"/>
        <w:jc w:val="both"/>
        <w:rPr>
          <w:color w:val="000000" w:themeColor="text1"/>
        </w:rPr>
      </w:pPr>
      <w:r w:rsidRPr="00EE35AE">
        <w:rPr>
          <w:color w:val="000000" w:themeColor="text1"/>
          <w:sz w:val="24"/>
          <w:szCs w:val="24"/>
          <w:lang w:eastAsia="ru-RU" w:bidi="ru-RU"/>
        </w:rPr>
        <w:t xml:space="preserve">Решение о подготовке документации по планировке территории поселения принимается Главой администрации </w:t>
      </w:r>
      <w:r w:rsidR="00AB7151" w:rsidRPr="00EE35AE">
        <w:rPr>
          <w:color w:val="000000" w:themeColor="text1"/>
          <w:sz w:val="24"/>
          <w:szCs w:val="24"/>
          <w:lang w:eastAsia="ru-RU" w:bidi="ru-RU"/>
        </w:rPr>
        <w:t>Волоконовского</w:t>
      </w:r>
      <w:r w:rsidRPr="00EE35AE">
        <w:rPr>
          <w:color w:val="000000" w:themeColor="text1"/>
          <w:sz w:val="24"/>
          <w:szCs w:val="24"/>
          <w:lang w:eastAsia="ru-RU" w:bidi="ru-RU"/>
        </w:rPr>
        <w:t xml:space="preserve"> района по инициативе органов местного самоуправления, либо на основании обращения юридических и физических лиц, за исключением случаев, предусмотренных частью 2 настоящей статьи.</w:t>
      </w:r>
    </w:p>
    <w:p w:rsidR="00C2428E" w:rsidRPr="00EE35AE" w:rsidRDefault="00C2428E" w:rsidP="0054146C">
      <w:pPr>
        <w:pStyle w:val="2f0"/>
        <w:numPr>
          <w:ilvl w:val="0"/>
          <w:numId w:val="32"/>
        </w:numPr>
        <w:shd w:val="clear" w:color="auto" w:fill="auto"/>
        <w:tabs>
          <w:tab w:val="left" w:pos="1480"/>
        </w:tabs>
        <w:spacing w:before="0"/>
        <w:ind w:firstLine="600"/>
        <w:jc w:val="both"/>
        <w:rPr>
          <w:color w:val="000000" w:themeColor="text1"/>
        </w:rPr>
      </w:pPr>
      <w:r w:rsidRPr="00EE35AE">
        <w:rPr>
          <w:color w:val="000000" w:themeColor="text1"/>
          <w:sz w:val="24"/>
          <w:szCs w:val="24"/>
          <w:lang w:eastAsia="ru-RU" w:bidi="ru-RU"/>
        </w:rPr>
        <w:t xml:space="preserve">Принятие решения о подготовке документации по планировке территории главой администрации </w:t>
      </w:r>
      <w:r w:rsidR="00AB7151" w:rsidRPr="00EE35AE">
        <w:rPr>
          <w:color w:val="000000" w:themeColor="text1"/>
          <w:sz w:val="24"/>
          <w:szCs w:val="24"/>
          <w:lang w:eastAsia="ru-RU" w:bidi="ru-RU"/>
        </w:rPr>
        <w:t>Волоконовского</w:t>
      </w:r>
      <w:r w:rsidRPr="00EE35AE">
        <w:rPr>
          <w:color w:val="000000" w:themeColor="text1"/>
          <w:sz w:val="24"/>
          <w:szCs w:val="24"/>
          <w:lang w:eastAsia="ru-RU" w:bidi="ru-RU"/>
        </w:rPr>
        <w:t xml:space="preserve"> района не требуется в случаях, когда решения о подготовке документации по планировке территории принимаются самостоятельно:</w:t>
      </w:r>
    </w:p>
    <w:p w:rsidR="00C2428E" w:rsidRPr="00EE35AE" w:rsidRDefault="00C2428E" w:rsidP="0054146C">
      <w:pPr>
        <w:pStyle w:val="2f0"/>
        <w:numPr>
          <w:ilvl w:val="0"/>
          <w:numId w:val="33"/>
        </w:numPr>
        <w:shd w:val="clear" w:color="auto" w:fill="auto"/>
        <w:tabs>
          <w:tab w:val="left" w:pos="874"/>
        </w:tabs>
        <w:spacing w:before="0"/>
        <w:ind w:firstLine="600"/>
        <w:jc w:val="both"/>
        <w:rPr>
          <w:color w:val="000000" w:themeColor="text1"/>
        </w:rPr>
      </w:pPr>
      <w:r w:rsidRPr="00EE35AE">
        <w:rPr>
          <w:color w:val="000000" w:themeColor="text1"/>
          <w:sz w:val="24"/>
          <w:szCs w:val="24"/>
          <w:lang w:eastAsia="ru-RU" w:bidi="ru-RU"/>
        </w:rPr>
        <w:t>лицами, с которыми заключены договоры о развитии застроенной территории, договоры о комплексном освоении территории, в том числе в целях строительства жилья экономического класса, договоры о комплексном развитии территории по инициативе органа местного самоуправления;</w:t>
      </w:r>
    </w:p>
    <w:p w:rsidR="00C2428E" w:rsidRPr="00EE35AE" w:rsidRDefault="00C2428E" w:rsidP="0054146C">
      <w:pPr>
        <w:pStyle w:val="2f0"/>
        <w:numPr>
          <w:ilvl w:val="0"/>
          <w:numId w:val="33"/>
        </w:numPr>
        <w:shd w:val="clear" w:color="auto" w:fill="auto"/>
        <w:tabs>
          <w:tab w:val="left" w:pos="874"/>
        </w:tabs>
        <w:spacing w:before="0"/>
        <w:ind w:firstLine="600"/>
        <w:jc w:val="both"/>
        <w:rPr>
          <w:color w:val="000000" w:themeColor="text1"/>
        </w:rPr>
      </w:pPr>
      <w:r w:rsidRPr="00EE35AE">
        <w:rPr>
          <w:color w:val="000000" w:themeColor="text1"/>
          <w:sz w:val="24"/>
          <w:szCs w:val="24"/>
          <w:lang w:eastAsia="ru-RU" w:bidi="ru-RU"/>
        </w:rPr>
        <w:t xml:space="preserve">правообладателями земельных участков и (или) объектов недвижимого имущества, </w:t>
      </w:r>
      <w:r w:rsidRPr="00EE35AE">
        <w:rPr>
          <w:color w:val="000000" w:themeColor="text1"/>
          <w:sz w:val="24"/>
          <w:szCs w:val="24"/>
          <w:lang w:eastAsia="ru-RU" w:bidi="ru-RU"/>
        </w:rPr>
        <w:lastRenderedPageBreak/>
        <w:t>расположенных в границах территории, в отношении которой осуществляется комплексное развитие, на основании договоров о комплексном развитии территории, заключенных органами местного самоуправления с правообладателями земельных участков и (или) расположенных на них объектов недвижимого имущества;</w:t>
      </w:r>
    </w:p>
    <w:p w:rsidR="00C47A1C" w:rsidRPr="00EE35AE" w:rsidRDefault="00C47A1C" w:rsidP="00B3388D">
      <w:pPr>
        <w:pStyle w:val="2f0"/>
        <w:numPr>
          <w:ilvl w:val="0"/>
          <w:numId w:val="33"/>
        </w:numPr>
        <w:shd w:val="clear" w:color="auto" w:fill="auto"/>
        <w:tabs>
          <w:tab w:val="left" w:pos="871"/>
        </w:tabs>
        <w:spacing w:before="0" w:line="240" w:lineRule="auto"/>
        <w:ind w:firstLine="601"/>
        <w:jc w:val="both"/>
        <w:rPr>
          <w:rStyle w:val="blk"/>
          <w:color w:val="000000" w:themeColor="text1"/>
          <w:sz w:val="24"/>
          <w:szCs w:val="24"/>
        </w:rPr>
      </w:pPr>
      <w:r w:rsidRPr="00EE35AE">
        <w:rPr>
          <w:rStyle w:val="blk"/>
          <w:color w:val="000000" w:themeColor="text1"/>
          <w:sz w:val="24"/>
          <w:szCs w:val="24"/>
        </w:rPr>
        <w:t>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12.12 Градостроительного Кодекса РФ);</w:t>
      </w:r>
    </w:p>
    <w:p w:rsidR="00C47A1C" w:rsidRPr="00EE35AE" w:rsidRDefault="00C47A1C" w:rsidP="00B3388D">
      <w:pPr>
        <w:pStyle w:val="2f0"/>
        <w:numPr>
          <w:ilvl w:val="0"/>
          <w:numId w:val="33"/>
        </w:numPr>
        <w:shd w:val="clear" w:color="auto" w:fill="auto"/>
        <w:tabs>
          <w:tab w:val="left" w:pos="871"/>
        </w:tabs>
        <w:spacing w:before="0" w:line="240" w:lineRule="auto"/>
        <w:ind w:firstLine="601"/>
        <w:jc w:val="both"/>
        <w:rPr>
          <w:rStyle w:val="blk"/>
          <w:color w:val="000000" w:themeColor="text1"/>
          <w:sz w:val="24"/>
          <w:szCs w:val="24"/>
        </w:rPr>
      </w:pPr>
      <w:r w:rsidRPr="00EE35AE">
        <w:rPr>
          <w:rStyle w:val="blk"/>
          <w:color w:val="000000" w:themeColor="text1"/>
          <w:sz w:val="24"/>
          <w:szCs w:val="24"/>
        </w:rPr>
        <w:t>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12.12 Градостроительного Кодекса РФ);</w:t>
      </w:r>
    </w:p>
    <w:p w:rsidR="00C47A1C" w:rsidRPr="00EE35AE" w:rsidRDefault="00C47A1C" w:rsidP="00B3388D">
      <w:pPr>
        <w:pStyle w:val="2f0"/>
        <w:numPr>
          <w:ilvl w:val="0"/>
          <w:numId w:val="33"/>
        </w:numPr>
        <w:shd w:val="clear" w:color="auto" w:fill="auto"/>
        <w:tabs>
          <w:tab w:val="left" w:pos="871"/>
        </w:tabs>
        <w:spacing w:before="0" w:line="240" w:lineRule="auto"/>
        <w:ind w:firstLine="601"/>
        <w:jc w:val="both"/>
        <w:rPr>
          <w:color w:val="000000" w:themeColor="text1"/>
          <w:sz w:val="24"/>
          <w:szCs w:val="24"/>
        </w:rPr>
      </w:pPr>
      <w:r w:rsidRPr="00EE35AE">
        <w:rPr>
          <w:rStyle w:val="blk"/>
          <w:color w:val="000000" w:themeColor="text1"/>
          <w:sz w:val="24"/>
          <w:szCs w:val="24"/>
        </w:rPr>
        <w:t>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C2428E" w:rsidRPr="00EE35AE" w:rsidRDefault="00C2428E" w:rsidP="0054146C">
      <w:pPr>
        <w:pStyle w:val="2f0"/>
        <w:numPr>
          <w:ilvl w:val="0"/>
          <w:numId w:val="32"/>
        </w:numPr>
        <w:shd w:val="clear" w:color="auto" w:fill="auto"/>
        <w:tabs>
          <w:tab w:val="left" w:pos="851"/>
        </w:tabs>
        <w:spacing w:before="0" w:after="120"/>
        <w:ind w:firstLine="480"/>
        <w:jc w:val="both"/>
        <w:rPr>
          <w:color w:val="000000" w:themeColor="text1"/>
        </w:rPr>
      </w:pPr>
      <w:r w:rsidRPr="00EE35AE">
        <w:rPr>
          <w:color w:val="000000" w:themeColor="text1"/>
          <w:sz w:val="24"/>
          <w:szCs w:val="24"/>
          <w:lang w:eastAsia="ru-RU" w:bidi="ru-RU"/>
        </w:rPr>
        <w:t xml:space="preserve">Указанное решение подлежит опубликованию в официальном печатном издании администрации </w:t>
      </w:r>
      <w:r w:rsidR="00AB7151" w:rsidRPr="00EE35AE">
        <w:rPr>
          <w:color w:val="000000" w:themeColor="text1"/>
          <w:sz w:val="24"/>
          <w:szCs w:val="24"/>
          <w:lang w:eastAsia="ru-RU" w:bidi="ru-RU"/>
        </w:rPr>
        <w:t>Волоконовского</w:t>
      </w:r>
      <w:r w:rsidRPr="00EE35AE">
        <w:rPr>
          <w:color w:val="000000" w:themeColor="text1"/>
          <w:sz w:val="24"/>
          <w:szCs w:val="24"/>
          <w:lang w:eastAsia="ru-RU" w:bidi="ru-RU"/>
        </w:rPr>
        <w:t xml:space="preserve"> района в течение трех дней с момента принятия и размещению на официальном сайте администрации</w:t>
      </w:r>
      <w:r w:rsidR="00B3388D" w:rsidRPr="00EE35AE">
        <w:rPr>
          <w:color w:val="000000" w:themeColor="text1"/>
          <w:sz w:val="24"/>
          <w:szCs w:val="24"/>
          <w:lang w:eastAsia="ru-RU" w:bidi="ru-RU"/>
        </w:rPr>
        <w:t xml:space="preserve"> </w:t>
      </w:r>
      <w:r w:rsidR="00AB7151" w:rsidRPr="00EE35AE">
        <w:rPr>
          <w:color w:val="000000" w:themeColor="text1"/>
          <w:sz w:val="24"/>
          <w:szCs w:val="24"/>
          <w:lang w:eastAsia="ru-RU" w:bidi="ru-RU"/>
        </w:rPr>
        <w:t>Волоконовского</w:t>
      </w:r>
      <w:r w:rsidR="00B3388D" w:rsidRPr="00EE35AE">
        <w:rPr>
          <w:color w:val="000000" w:themeColor="text1"/>
          <w:sz w:val="24"/>
          <w:szCs w:val="24"/>
          <w:lang w:eastAsia="ru-RU" w:bidi="ru-RU"/>
        </w:rPr>
        <w:t xml:space="preserve"> </w:t>
      </w:r>
      <w:r w:rsidRPr="00EE35AE">
        <w:rPr>
          <w:color w:val="000000" w:themeColor="text1"/>
          <w:sz w:val="24"/>
          <w:szCs w:val="24"/>
          <w:lang w:eastAsia="ru-RU" w:bidi="ru-RU"/>
        </w:rPr>
        <w:t>района.</w:t>
      </w:r>
    </w:p>
    <w:p w:rsidR="00C2428E" w:rsidRPr="00EE35AE" w:rsidRDefault="00C2428E" w:rsidP="00C2428E">
      <w:pPr>
        <w:pStyle w:val="2f0"/>
        <w:shd w:val="clear" w:color="auto" w:fill="auto"/>
        <w:spacing w:before="0" w:after="243"/>
        <w:ind w:firstLine="600"/>
        <w:jc w:val="both"/>
        <w:rPr>
          <w:color w:val="000000" w:themeColor="text1"/>
        </w:rPr>
      </w:pPr>
      <w:r w:rsidRPr="00EE35AE">
        <w:rPr>
          <w:color w:val="000000" w:themeColor="text1"/>
          <w:sz w:val="24"/>
          <w:szCs w:val="24"/>
          <w:lang w:eastAsia="ru-RU" w:bidi="ru-RU"/>
        </w:rPr>
        <w:t xml:space="preserve">1. В течение одного месяца со дня опубликования решения о подготовке документации по планировке территории физические или юридические лица вправе представить в администрацию </w:t>
      </w:r>
      <w:r w:rsidR="00BE11C2" w:rsidRPr="00EE35AE">
        <w:rPr>
          <w:color w:val="000000" w:themeColor="text1"/>
          <w:sz w:val="24"/>
          <w:szCs w:val="24"/>
          <w:lang w:eastAsia="ru-RU" w:bidi="ru-RU"/>
        </w:rPr>
        <w:t>Волоконовского</w:t>
      </w:r>
      <w:r w:rsidRPr="00EE35AE">
        <w:rPr>
          <w:color w:val="000000" w:themeColor="text1"/>
          <w:sz w:val="24"/>
          <w:szCs w:val="24"/>
          <w:lang w:eastAsia="ru-RU" w:bidi="ru-RU"/>
        </w:rPr>
        <w:t xml:space="preserve"> района свои предложения о порядке, сроках подготовки и содержании документации по планировке территории, путем направления заявлений посредством почтового отправления, факсимильной связью, по электронной почте на официальный электронный адрес администрации </w:t>
      </w:r>
      <w:r w:rsidR="00BE11C2" w:rsidRPr="00EE35AE">
        <w:rPr>
          <w:color w:val="000000" w:themeColor="text1"/>
          <w:sz w:val="24"/>
          <w:szCs w:val="24"/>
          <w:lang w:eastAsia="ru-RU" w:bidi="ru-RU"/>
        </w:rPr>
        <w:t>Волоконовского</w:t>
      </w:r>
      <w:r w:rsidRPr="00EE35AE">
        <w:rPr>
          <w:color w:val="000000" w:themeColor="text1"/>
          <w:sz w:val="24"/>
          <w:szCs w:val="24"/>
          <w:lang w:eastAsia="ru-RU" w:bidi="ru-RU"/>
        </w:rPr>
        <w:t xml:space="preserve"> района, при его наличии.</w:t>
      </w:r>
    </w:p>
    <w:p w:rsidR="00C2428E" w:rsidRPr="00EE35AE" w:rsidRDefault="00C2428E" w:rsidP="0054146C">
      <w:pPr>
        <w:pStyle w:val="2f0"/>
        <w:numPr>
          <w:ilvl w:val="0"/>
          <w:numId w:val="32"/>
        </w:numPr>
        <w:shd w:val="clear" w:color="auto" w:fill="auto"/>
        <w:tabs>
          <w:tab w:val="left" w:pos="851"/>
        </w:tabs>
        <w:spacing w:before="0" w:after="120"/>
        <w:ind w:firstLine="480"/>
        <w:jc w:val="both"/>
        <w:rPr>
          <w:color w:val="000000" w:themeColor="text1"/>
          <w:sz w:val="24"/>
          <w:szCs w:val="24"/>
          <w:lang w:eastAsia="ru-RU" w:bidi="ru-RU"/>
        </w:rPr>
      </w:pPr>
      <w:r w:rsidRPr="00EE35AE">
        <w:rPr>
          <w:color w:val="000000" w:themeColor="text1"/>
          <w:sz w:val="24"/>
          <w:szCs w:val="24"/>
          <w:lang w:eastAsia="ru-RU" w:bidi="ru-RU"/>
        </w:rPr>
        <w:t xml:space="preserve">Администрацией </w:t>
      </w:r>
      <w:r w:rsidR="00AB7151" w:rsidRPr="00EE35AE">
        <w:rPr>
          <w:color w:val="000000" w:themeColor="text1"/>
          <w:sz w:val="24"/>
          <w:szCs w:val="24"/>
          <w:lang w:eastAsia="ru-RU" w:bidi="ru-RU"/>
        </w:rPr>
        <w:t>Волоконовского</w:t>
      </w:r>
      <w:r w:rsidRPr="00EE35AE">
        <w:rPr>
          <w:color w:val="000000" w:themeColor="text1"/>
          <w:sz w:val="24"/>
          <w:szCs w:val="24"/>
          <w:lang w:eastAsia="ru-RU" w:bidi="ru-RU"/>
        </w:rPr>
        <w:t xml:space="preserve"> района предложения физических и юридических лиц будут рассмотрены и при наличии законных оснований учтены при подготовке соответствующей документации по планировке территории.</w:t>
      </w:r>
    </w:p>
    <w:p w:rsidR="00C2428E" w:rsidRPr="00EE35AE" w:rsidRDefault="00C2428E" w:rsidP="0054146C">
      <w:pPr>
        <w:pStyle w:val="2f0"/>
        <w:numPr>
          <w:ilvl w:val="0"/>
          <w:numId w:val="32"/>
        </w:numPr>
        <w:shd w:val="clear" w:color="auto" w:fill="auto"/>
        <w:tabs>
          <w:tab w:val="left" w:pos="851"/>
        </w:tabs>
        <w:spacing w:before="0" w:after="120"/>
        <w:ind w:firstLine="480"/>
        <w:jc w:val="both"/>
        <w:rPr>
          <w:color w:val="000000" w:themeColor="text1"/>
          <w:sz w:val="24"/>
          <w:szCs w:val="24"/>
          <w:lang w:eastAsia="ru-RU" w:bidi="ru-RU"/>
        </w:rPr>
      </w:pPr>
      <w:r w:rsidRPr="00EE35AE">
        <w:rPr>
          <w:color w:val="000000" w:themeColor="text1"/>
          <w:sz w:val="24"/>
          <w:szCs w:val="24"/>
          <w:lang w:eastAsia="ru-RU" w:bidi="ru-RU"/>
        </w:rPr>
        <w:t>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C2428E" w:rsidRPr="00EE35AE" w:rsidRDefault="00C2428E" w:rsidP="0054146C">
      <w:pPr>
        <w:pStyle w:val="2f0"/>
        <w:numPr>
          <w:ilvl w:val="0"/>
          <w:numId w:val="32"/>
        </w:numPr>
        <w:shd w:val="clear" w:color="auto" w:fill="auto"/>
        <w:tabs>
          <w:tab w:val="left" w:pos="851"/>
        </w:tabs>
        <w:spacing w:before="0" w:after="120"/>
        <w:ind w:firstLine="480"/>
        <w:jc w:val="both"/>
        <w:rPr>
          <w:color w:val="000000" w:themeColor="text1"/>
          <w:sz w:val="24"/>
          <w:szCs w:val="24"/>
          <w:lang w:eastAsia="ru-RU" w:bidi="ru-RU"/>
        </w:rPr>
      </w:pPr>
      <w:r w:rsidRPr="00EE35AE">
        <w:rPr>
          <w:color w:val="000000" w:themeColor="text1"/>
          <w:sz w:val="24"/>
          <w:szCs w:val="24"/>
          <w:lang w:eastAsia="ru-RU" w:bidi="ru-RU"/>
        </w:rPr>
        <w:t>Подготовка документации по планировке территории осуществляется органами местного самоуправления самостоятельно, подведомственными указанным органам муниципальными (бюджетными или автономными) учреждениями либо привлекаемыми ими на основании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2 настоящей статьи. Подготовка документации по планировке территории может осуществляться физическими или юридическими лицами за счет их средств.</w:t>
      </w:r>
    </w:p>
    <w:p w:rsidR="00C2428E" w:rsidRPr="00EE35AE" w:rsidRDefault="00C2428E" w:rsidP="0054146C">
      <w:pPr>
        <w:pStyle w:val="2f0"/>
        <w:numPr>
          <w:ilvl w:val="0"/>
          <w:numId w:val="32"/>
        </w:numPr>
        <w:shd w:val="clear" w:color="auto" w:fill="auto"/>
        <w:tabs>
          <w:tab w:val="left" w:pos="851"/>
        </w:tabs>
        <w:spacing w:before="0" w:after="120"/>
        <w:ind w:firstLine="480"/>
        <w:jc w:val="both"/>
        <w:rPr>
          <w:color w:val="000000" w:themeColor="text1"/>
          <w:sz w:val="24"/>
          <w:szCs w:val="24"/>
          <w:lang w:eastAsia="ru-RU" w:bidi="ru-RU"/>
        </w:rPr>
      </w:pPr>
      <w:r w:rsidRPr="00EE35AE">
        <w:rPr>
          <w:color w:val="000000" w:themeColor="text1"/>
          <w:sz w:val="24"/>
          <w:szCs w:val="24"/>
          <w:lang w:eastAsia="ru-RU" w:bidi="ru-RU"/>
        </w:rPr>
        <w:t xml:space="preserve">Заинтересованные лица, указанные в части 2 настоящей статьи, осуществляют подготовку документации по планировке территории в соответствии с требованиями, предусмотренными частью 6 настоящей статьи, и направляют ее для утверждения в орган местного самоуправления администрации </w:t>
      </w:r>
      <w:r w:rsidR="00AB7151" w:rsidRPr="00EE35AE">
        <w:rPr>
          <w:color w:val="000000" w:themeColor="text1"/>
          <w:sz w:val="24"/>
          <w:szCs w:val="24"/>
          <w:lang w:eastAsia="ru-RU" w:bidi="ru-RU"/>
        </w:rPr>
        <w:t>Волоконовского</w:t>
      </w:r>
      <w:r w:rsidRPr="00EE35AE">
        <w:rPr>
          <w:color w:val="000000" w:themeColor="text1"/>
          <w:sz w:val="24"/>
          <w:szCs w:val="24"/>
          <w:lang w:eastAsia="ru-RU" w:bidi="ru-RU"/>
        </w:rPr>
        <w:t xml:space="preserve"> района.</w:t>
      </w:r>
    </w:p>
    <w:p w:rsidR="00C2428E" w:rsidRPr="00EE35AE" w:rsidRDefault="00C2428E" w:rsidP="0054146C">
      <w:pPr>
        <w:pStyle w:val="2f0"/>
        <w:numPr>
          <w:ilvl w:val="0"/>
          <w:numId w:val="32"/>
        </w:numPr>
        <w:shd w:val="clear" w:color="auto" w:fill="auto"/>
        <w:tabs>
          <w:tab w:val="left" w:pos="851"/>
        </w:tabs>
        <w:spacing w:before="0" w:after="120"/>
        <w:ind w:firstLine="480"/>
        <w:jc w:val="both"/>
        <w:rPr>
          <w:color w:val="000000" w:themeColor="text1"/>
          <w:sz w:val="24"/>
          <w:szCs w:val="24"/>
          <w:lang w:eastAsia="ru-RU" w:bidi="ru-RU"/>
        </w:rPr>
      </w:pPr>
      <w:r w:rsidRPr="00EE35AE">
        <w:rPr>
          <w:color w:val="000000" w:themeColor="text1"/>
          <w:sz w:val="24"/>
          <w:szCs w:val="24"/>
          <w:lang w:eastAsia="ru-RU" w:bidi="ru-RU"/>
        </w:rPr>
        <w:t xml:space="preserve">Проекты планировки территории и проекты межевания территории, решение об </w:t>
      </w:r>
      <w:r w:rsidRPr="00EE35AE">
        <w:rPr>
          <w:color w:val="000000" w:themeColor="text1"/>
          <w:sz w:val="24"/>
          <w:szCs w:val="24"/>
          <w:lang w:eastAsia="ru-RU" w:bidi="ru-RU"/>
        </w:rPr>
        <w:lastRenderedPageBreak/>
        <w:t xml:space="preserve">утверждении которых принимается в соответствии с Градостроительным кодексом РФ органами местного самоуправления администрации </w:t>
      </w:r>
      <w:r w:rsidR="00AB7151" w:rsidRPr="00EE35AE">
        <w:rPr>
          <w:color w:val="000000" w:themeColor="text1"/>
          <w:sz w:val="24"/>
          <w:szCs w:val="24"/>
          <w:lang w:eastAsia="ru-RU" w:bidi="ru-RU"/>
        </w:rPr>
        <w:t>Волоконовского</w:t>
      </w:r>
      <w:r w:rsidRPr="00EE35AE">
        <w:rPr>
          <w:color w:val="000000" w:themeColor="text1"/>
          <w:sz w:val="24"/>
          <w:szCs w:val="24"/>
          <w:lang w:eastAsia="ru-RU" w:bidi="ru-RU"/>
        </w:rPr>
        <w:t xml:space="preserve"> района, до их утверждения подлежат обязательному рассмотрению на публичных слушаниях.</w:t>
      </w:r>
    </w:p>
    <w:p w:rsidR="00AD3FCC" w:rsidRPr="00EE35AE" w:rsidRDefault="00AD3FCC" w:rsidP="0054146C">
      <w:pPr>
        <w:pStyle w:val="2f0"/>
        <w:numPr>
          <w:ilvl w:val="0"/>
          <w:numId w:val="32"/>
        </w:numPr>
        <w:shd w:val="clear" w:color="auto" w:fill="auto"/>
        <w:tabs>
          <w:tab w:val="left" w:pos="851"/>
        </w:tabs>
        <w:spacing w:before="0" w:after="120"/>
        <w:ind w:firstLine="480"/>
        <w:jc w:val="both"/>
        <w:rPr>
          <w:color w:val="000000" w:themeColor="text1"/>
          <w:szCs w:val="24"/>
          <w:lang w:eastAsia="ru-RU" w:bidi="ru-RU"/>
        </w:rPr>
      </w:pPr>
      <w:r w:rsidRPr="00EE35AE">
        <w:rPr>
          <w:color w:val="000000" w:themeColor="text1"/>
          <w:sz w:val="24"/>
          <w:szCs w:val="28"/>
        </w:rPr>
        <w:t>Не позднее, чем через 15 дней со дня проведения публичных слушаний, документация по планировке, протокол публичных слушаний и заключение о результатах публичных слушаний направляется в департамент строительства  и транспорта Белгородской области для  принятия решения».</w:t>
      </w:r>
    </w:p>
    <w:p w:rsidR="00F11BDF" w:rsidRPr="00EE35AE" w:rsidRDefault="00F11BDF" w:rsidP="0054146C">
      <w:pPr>
        <w:pStyle w:val="2f0"/>
        <w:numPr>
          <w:ilvl w:val="0"/>
          <w:numId w:val="32"/>
        </w:numPr>
        <w:shd w:val="clear" w:color="auto" w:fill="auto"/>
        <w:tabs>
          <w:tab w:val="left" w:pos="851"/>
        </w:tabs>
        <w:spacing w:before="0" w:after="120"/>
        <w:ind w:firstLine="480"/>
        <w:jc w:val="both"/>
        <w:rPr>
          <w:color w:val="000000" w:themeColor="text1"/>
          <w:szCs w:val="24"/>
          <w:lang w:eastAsia="ru-RU" w:bidi="ru-RU"/>
        </w:rPr>
      </w:pPr>
      <w:r w:rsidRPr="00EE35AE">
        <w:rPr>
          <w:color w:val="000000" w:themeColor="text1"/>
          <w:sz w:val="24"/>
          <w:szCs w:val="28"/>
        </w:rPr>
        <w:t>Департамент строительства  и транспорта Белгородской области принимает решение об утверждении документации по планировке или об ее отклонении и о направлении в орган местного самоуправления на доработку с учетом указанных протокола и заключения. В данном решении указываются обоснованные причины отклонения, а также сроки доработки документации по планировке».</w:t>
      </w:r>
    </w:p>
    <w:p w:rsidR="00C2428E" w:rsidRPr="00EE35AE" w:rsidRDefault="00C2428E" w:rsidP="0054146C">
      <w:pPr>
        <w:pStyle w:val="2f0"/>
        <w:numPr>
          <w:ilvl w:val="0"/>
          <w:numId w:val="32"/>
        </w:numPr>
        <w:shd w:val="clear" w:color="auto" w:fill="auto"/>
        <w:tabs>
          <w:tab w:val="left" w:pos="851"/>
        </w:tabs>
        <w:spacing w:before="0" w:after="120"/>
        <w:ind w:firstLine="480"/>
        <w:jc w:val="both"/>
        <w:rPr>
          <w:color w:val="000000" w:themeColor="text1"/>
          <w:sz w:val="24"/>
          <w:szCs w:val="24"/>
          <w:lang w:eastAsia="ru-RU" w:bidi="ru-RU"/>
        </w:rPr>
      </w:pPr>
      <w:r w:rsidRPr="00EE35AE">
        <w:rPr>
          <w:color w:val="000000" w:themeColor="text1"/>
          <w:sz w:val="24"/>
          <w:szCs w:val="24"/>
          <w:lang w:eastAsia="ru-RU" w:bidi="ru-RU"/>
        </w:rPr>
        <w:t xml:space="preserve">Результаты публичных слушаний оформляются в заключение, которое подлежит опубликованию в течение семи дней со дня окончания публичных слушаний, и размещается на официальном сайте администрации </w:t>
      </w:r>
      <w:r w:rsidR="00AB7151" w:rsidRPr="00EE35AE">
        <w:rPr>
          <w:color w:val="000000" w:themeColor="text1"/>
          <w:sz w:val="24"/>
          <w:szCs w:val="24"/>
          <w:lang w:eastAsia="ru-RU" w:bidi="ru-RU"/>
        </w:rPr>
        <w:t>Волоконовского</w:t>
      </w:r>
      <w:r w:rsidRPr="00EE35AE">
        <w:rPr>
          <w:color w:val="000000" w:themeColor="text1"/>
          <w:sz w:val="24"/>
          <w:szCs w:val="24"/>
          <w:lang w:eastAsia="ru-RU" w:bidi="ru-RU"/>
        </w:rPr>
        <w:t xml:space="preserve"> района.</w:t>
      </w:r>
    </w:p>
    <w:p w:rsidR="00FB5189" w:rsidRPr="00EE35AE" w:rsidRDefault="00FB5189" w:rsidP="00FB5189">
      <w:pPr>
        <w:pStyle w:val="2f0"/>
        <w:numPr>
          <w:ilvl w:val="0"/>
          <w:numId w:val="32"/>
        </w:numPr>
        <w:shd w:val="clear" w:color="auto" w:fill="auto"/>
        <w:tabs>
          <w:tab w:val="left" w:pos="851"/>
        </w:tabs>
        <w:spacing w:before="0" w:after="120"/>
        <w:ind w:firstLine="480"/>
        <w:jc w:val="both"/>
        <w:rPr>
          <w:color w:val="000000" w:themeColor="text1"/>
          <w:sz w:val="24"/>
          <w:szCs w:val="24"/>
          <w:lang w:eastAsia="ru-RU" w:bidi="ru-RU"/>
        </w:rPr>
      </w:pPr>
      <w:r w:rsidRPr="00EE35AE">
        <w:rPr>
          <w:color w:val="000000" w:themeColor="text1"/>
          <w:sz w:val="24"/>
          <w:szCs w:val="24"/>
          <w:lang w:eastAsia="ru-RU" w:bidi="ru-RU"/>
        </w:rPr>
        <w:t xml:space="preserve">Публичные слушания по проекту планировки территории и проекту межевания территории не проводятся, если они подготовлены в отношении: </w:t>
      </w:r>
    </w:p>
    <w:p w:rsidR="00FB5189" w:rsidRPr="00EE35AE" w:rsidRDefault="00FB5189" w:rsidP="00FB5189">
      <w:pPr>
        <w:pStyle w:val="a0"/>
        <w:numPr>
          <w:ilvl w:val="0"/>
          <w:numId w:val="0"/>
        </w:numPr>
        <w:ind w:left="426" w:firstLine="284"/>
        <w:rPr>
          <w:b w:val="0"/>
          <w:color w:val="000000" w:themeColor="text1"/>
        </w:rPr>
      </w:pPr>
      <w:r w:rsidRPr="00EE35AE">
        <w:rPr>
          <w:b w:val="0"/>
          <w:color w:val="000000" w:themeColor="text1"/>
        </w:rPr>
        <w:t>1) территории, в границах которой в соответствии с Правилами предусматривается осуществление деятельности по комплексному и устойчивому развитию территории;</w:t>
      </w:r>
    </w:p>
    <w:p w:rsidR="00FB5189" w:rsidRPr="00EE35AE" w:rsidRDefault="00FB5189" w:rsidP="00FB5189">
      <w:pPr>
        <w:pStyle w:val="a0"/>
        <w:numPr>
          <w:ilvl w:val="0"/>
          <w:numId w:val="0"/>
        </w:numPr>
        <w:ind w:left="426" w:firstLine="284"/>
        <w:rPr>
          <w:b w:val="0"/>
          <w:color w:val="000000" w:themeColor="text1"/>
        </w:rPr>
      </w:pPr>
      <w:r w:rsidRPr="00EE35AE">
        <w:rPr>
          <w:b w:val="0"/>
          <w:color w:val="000000" w:themeColor="text1"/>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FB5189" w:rsidRPr="00EE35AE" w:rsidRDefault="00FB5189" w:rsidP="00FB5189">
      <w:pPr>
        <w:pStyle w:val="a0"/>
        <w:numPr>
          <w:ilvl w:val="0"/>
          <w:numId w:val="0"/>
        </w:numPr>
        <w:ind w:left="426" w:firstLine="284"/>
        <w:rPr>
          <w:b w:val="0"/>
          <w:color w:val="000000" w:themeColor="text1"/>
        </w:rPr>
      </w:pPr>
      <w:r w:rsidRPr="00EE35AE">
        <w:rPr>
          <w:b w:val="0"/>
          <w:color w:val="000000" w:themeColor="text1"/>
        </w:rPr>
        <w:t>3) территории для размещения линейных объектов в границах земель лесного фонда.</w:t>
      </w:r>
    </w:p>
    <w:p w:rsidR="003E4A43" w:rsidRPr="00EE35AE" w:rsidRDefault="003E4A43" w:rsidP="00FB5189">
      <w:pPr>
        <w:pStyle w:val="2f0"/>
        <w:numPr>
          <w:ilvl w:val="0"/>
          <w:numId w:val="32"/>
        </w:numPr>
        <w:shd w:val="clear" w:color="auto" w:fill="auto"/>
        <w:tabs>
          <w:tab w:val="left" w:pos="851"/>
        </w:tabs>
        <w:spacing w:before="0" w:after="120"/>
        <w:ind w:firstLine="480"/>
        <w:jc w:val="both"/>
        <w:rPr>
          <w:color w:val="000000" w:themeColor="text1"/>
          <w:szCs w:val="24"/>
          <w:lang w:eastAsia="ru-RU" w:bidi="ru-RU"/>
        </w:rPr>
      </w:pPr>
      <w:r w:rsidRPr="00EE35AE">
        <w:rPr>
          <w:color w:val="000000" w:themeColor="text1"/>
          <w:sz w:val="24"/>
          <w:szCs w:val="28"/>
        </w:rPr>
        <w:t>Департамент строительства  и транспорта Белгородской области принимает решение об утверждении документации по планировке или об ее отклонении и о направлении в орган местного самоуправления на доработку с учетом представленных протокола и заключения. В данном решении указываются обоснованные причины отклонения, а также сроки доработки документации по планировке».</w:t>
      </w:r>
    </w:p>
    <w:p w:rsidR="00FB5189" w:rsidRPr="00EE35AE" w:rsidRDefault="00FB5189" w:rsidP="00FB5189">
      <w:pPr>
        <w:pStyle w:val="2f0"/>
        <w:numPr>
          <w:ilvl w:val="0"/>
          <w:numId w:val="32"/>
        </w:numPr>
        <w:shd w:val="clear" w:color="auto" w:fill="auto"/>
        <w:tabs>
          <w:tab w:val="left" w:pos="851"/>
        </w:tabs>
        <w:spacing w:before="0" w:after="120"/>
        <w:ind w:firstLine="480"/>
        <w:jc w:val="both"/>
        <w:rPr>
          <w:color w:val="000000" w:themeColor="text1"/>
          <w:sz w:val="24"/>
          <w:szCs w:val="24"/>
          <w:lang w:eastAsia="ru-RU" w:bidi="ru-RU"/>
        </w:rPr>
      </w:pPr>
      <w:r w:rsidRPr="00EE35AE">
        <w:rPr>
          <w:color w:val="000000" w:themeColor="text1"/>
          <w:sz w:val="24"/>
          <w:szCs w:val="24"/>
          <w:lang w:eastAsia="ru-RU" w:bidi="ru-RU"/>
        </w:rPr>
        <w:t>Срок проведения публичных слушаний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менее одного месяца и более трех месяцев.</w:t>
      </w:r>
    </w:p>
    <w:p w:rsidR="005A786E" w:rsidRPr="00EE35AE" w:rsidRDefault="00C2428E" w:rsidP="0054146C">
      <w:pPr>
        <w:pStyle w:val="2f0"/>
        <w:numPr>
          <w:ilvl w:val="0"/>
          <w:numId w:val="32"/>
        </w:numPr>
        <w:shd w:val="clear" w:color="auto" w:fill="auto"/>
        <w:tabs>
          <w:tab w:val="left" w:pos="851"/>
        </w:tabs>
        <w:spacing w:before="0" w:after="120"/>
        <w:ind w:firstLine="480"/>
        <w:jc w:val="both"/>
        <w:rPr>
          <w:color w:val="000000" w:themeColor="text1"/>
          <w:szCs w:val="24"/>
          <w:lang w:eastAsia="ru-RU" w:bidi="ru-RU"/>
        </w:rPr>
      </w:pPr>
      <w:r w:rsidRPr="00EE35AE">
        <w:rPr>
          <w:color w:val="000000" w:themeColor="text1"/>
          <w:sz w:val="24"/>
          <w:szCs w:val="24"/>
          <w:lang w:eastAsia="ru-RU" w:bidi="ru-RU"/>
        </w:rPr>
        <w:t xml:space="preserve">Основанием для отклонения документации по планировке территории, подготовленной лицами, указанными в части 2 настоящей статьи, и направления ее на доработку является несоответствие такой документации требованиям, указанным в части 5 настоящей статьи. </w:t>
      </w:r>
    </w:p>
    <w:p w:rsidR="00C2428E" w:rsidRPr="00EE35AE" w:rsidRDefault="00C2428E" w:rsidP="0054146C">
      <w:pPr>
        <w:pStyle w:val="2f0"/>
        <w:numPr>
          <w:ilvl w:val="0"/>
          <w:numId w:val="32"/>
        </w:numPr>
        <w:shd w:val="clear" w:color="auto" w:fill="auto"/>
        <w:tabs>
          <w:tab w:val="left" w:pos="851"/>
        </w:tabs>
        <w:spacing w:before="0" w:after="120"/>
        <w:ind w:firstLine="480"/>
        <w:jc w:val="both"/>
        <w:rPr>
          <w:color w:val="000000" w:themeColor="text1"/>
          <w:sz w:val="24"/>
          <w:szCs w:val="24"/>
          <w:lang w:eastAsia="ru-RU" w:bidi="ru-RU"/>
        </w:rPr>
      </w:pPr>
      <w:r w:rsidRPr="00EE35AE">
        <w:rPr>
          <w:color w:val="000000" w:themeColor="text1"/>
          <w:sz w:val="24"/>
          <w:szCs w:val="24"/>
          <w:lang w:eastAsia="ru-RU" w:bidi="ru-RU"/>
        </w:rPr>
        <w:t xml:space="preserve">Утвержденная документация по планировке территории подлежит опубликованию в официальном печатном издании в соответствии с Уставом администрации </w:t>
      </w:r>
      <w:r w:rsidR="00AB7151" w:rsidRPr="00EE35AE">
        <w:rPr>
          <w:color w:val="000000" w:themeColor="text1"/>
          <w:sz w:val="24"/>
          <w:szCs w:val="24"/>
          <w:lang w:eastAsia="ru-RU" w:bidi="ru-RU"/>
        </w:rPr>
        <w:t>Волоконовского</w:t>
      </w:r>
      <w:r w:rsidRPr="00EE35AE">
        <w:rPr>
          <w:color w:val="000000" w:themeColor="text1"/>
          <w:sz w:val="24"/>
          <w:szCs w:val="24"/>
          <w:lang w:eastAsia="ru-RU" w:bidi="ru-RU"/>
        </w:rPr>
        <w:t xml:space="preserve"> района в течении семи дней и размещению на официальном сайте органов местного самоуправления администрации </w:t>
      </w:r>
      <w:r w:rsidR="00AB7151" w:rsidRPr="00EE35AE">
        <w:rPr>
          <w:color w:val="000000" w:themeColor="text1"/>
          <w:sz w:val="24"/>
          <w:szCs w:val="24"/>
          <w:lang w:eastAsia="ru-RU" w:bidi="ru-RU"/>
        </w:rPr>
        <w:t>Волоконовского</w:t>
      </w:r>
      <w:r w:rsidRPr="00EE35AE">
        <w:rPr>
          <w:color w:val="000000" w:themeColor="text1"/>
          <w:sz w:val="24"/>
          <w:szCs w:val="24"/>
          <w:lang w:eastAsia="ru-RU" w:bidi="ru-RU"/>
        </w:rPr>
        <w:t xml:space="preserve"> района.</w:t>
      </w:r>
    </w:p>
    <w:p w:rsidR="00257C32" w:rsidRPr="00EE35AE" w:rsidRDefault="00257C32" w:rsidP="00916340">
      <w:pPr>
        <w:ind w:firstLine="567"/>
        <w:jc w:val="both"/>
        <w:rPr>
          <w:color w:val="000000" w:themeColor="text1"/>
        </w:rPr>
      </w:pPr>
    </w:p>
    <w:p w:rsidR="00F05DF6" w:rsidRPr="00EE35AE" w:rsidRDefault="00F05DF6" w:rsidP="0054146C">
      <w:pPr>
        <w:pStyle w:val="20"/>
        <w:pageBreakBefore/>
        <w:numPr>
          <w:ilvl w:val="1"/>
          <w:numId w:val="23"/>
        </w:numPr>
        <w:tabs>
          <w:tab w:val="clear" w:pos="1619"/>
        </w:tabs>
        <w:rPr>
          <w:color w:val="000000" w:themeColor="text1"/>
        </w:rPr>
      </w:pPr>
      <w:bookmarkStart w:id="39" w:name="_Toc486432368"/>
      <w:bookmarkStart w:id="40" w:name="_Toc453929023"/>
      <w:r w:rsidRPr="00EE35AE">
        <w:rPr>
          <w:color w:val="000000" w:themeColor="text1"/>
        </w:rPr>
        <w:lastRenderedPageBreak/>
        <w:t>Положение о проведении публичных слушаний по вопросам землепользования и застройки</w:t>
      </w:r>
      <w:bookmarkStart w:id="41" w:name="_Toc453929024"/>
      <w:bookmarkEnd w:id="39"/>
      <w:bookmarkEnd w:id="40"/>
    </w:p>
    <w:p w:rsidR="00916340" w:rsidRPr="00EE35AE" w:rsidRDefault="00916340" w:rsidP="00F05DF6">
      <w:pPr>
        <w:pStyle w:val="3"/>
        <w:ind w:left="1701" w:hanging="850"/>
      </w:pPr>
      <w:bookmarkStart w:id="42" w:name="_Toc486432369"/>
      <w:r w:rsidRPr="00EE35AE">
        <w:t>Общие положения о публичных слушаниях</w:t>
      </w:r>
      <w:bookmarkEnd w:id="41"/>
      <w:bookmarkEnd w:id="42"/>
    </w:p>
    <w:p w:rsidR="00916340" w:rsidRPr="00EE35AE" w:rsidRDefault="00916340" w:rsidP="0054146C">
      <w:pPr>
        <w:pStyle w:val="af"/>
        <w:numPr>
          <w:ilvl w:val="0"/>
          <w:numId w:val="24"/>
        </w:numPr>
        <w:ind w:left="0" w:firstLine="284"/>
        <w:jc w:val="both"/>
        <w:rPr>
          <w:color w:val="000000" w:themeColor="text1"/>
        </w:rPr>
      </w:pPr>
      <w:r w:rsidRPr="00EE35AE">
        <w:rPr>
          <w:color w:val="000000" w:themeColor="text1"/>
        </w:rPr>
        <w:t>В соответствии с Градостроительным кодексом Российской Федерации публичные слушания по вопросам градостроительной деятельности в обязательном порядке проводятся в случаях обсуждения:</w:t>
      </w:r>
    </w:p>
    <w:p w:rsidR="00916340" w:rsidRPr="00EE35AE" w:rsidRDefault="00916340" w:rsidP="00916340">
      <w:pPr>
        <w:ind w:firstLine="567"/>
        <w:jc w:val="both"/>
        <w:rPr>
          <w:color w:val="000000" w:themeColor="text1"/>
        </w:rPr>
      </w:pPr>
      <w:r w:rsidRPr="00EE35AE">
        <w:rPr>
          <w:color w:val="000000" w:themeColor="text1"/>
        </w:rPr>
        <w:t>1) проекта внесени</w:t>
      </w:r>
      <w:r w:rsidR="008803F6" w:rsidRPr="00EE35AE">
        <w:rPr>
          <w:color w:val="000000" w:themeColor="text1"/>
        </w:rPr>
        <w:t>я</w:t>
      </w:r>
      <w:r w:rsidRPr="00EE35AE">
        <w:rPr>
          <w:color w:val="000000" w:themeColor="text1"/>
        </w:rPr>
        <w:t xml:space="preserve"> изменений в генеральный план, за исключением изменений, предусматривающих изменение границ населенных пунктов в целях жилищного строительства или определения зон рекреационного назначения;</w:t>
      </w:r>
    </w:p>
    <w:p w:rsidR="00916340" w:rsidRPr="00EE35AE" w:rsidRDefault="00916340" w:rsidP="00916340">
      <w:pPr>
        <w:ind w:firstLine="567"/>
        <w:jc w:val="both"/>
        <w:rPr>
          <w:color w:val="000000" w:themeColor="text1"/>
        </w:rPr>
      </w:pPr>
      <w:r w:rsidRPr="00EE35AE">
        <w:rPr>
          <w:color w:val="000000" w:themeColor="text1"/>
        </w:rPr>
        <w:t>2) проекта внесени</w:t>
      </w:r>
      <w:r w:rsidR="008803F6" w:rsidRPr="00EE35AE">
        <w:rPr>
          <w:color w:val="000000" w:themeColor="text1"/>
        </w:rPr>
        <w:t>я</w:t>
      </w:r>
      <w:r w:rsidRPr="00EE35AE">
        <w:rPr>
          <w:color w:val="000000" w:themeColor="text1"/>
        </w:rPr>
        <w:t xml:space="preserve"> изменений в настоящие Правила;</w:t>
      </w:r>
    </w:p>
    <w:p w:rsidR="00916340" w:rsidRPr="00EE35AE" w:rsidRDefault="00916340" w:rsidP="00916340">
      <w:pPr>
        <w:ind w:firstLine="567"/>
        <w:jc w:val="both"/>
        <w:rPr>
          <w:color w:val="000000" w:themeColor="text1"/>
        </w:rPr>
      </w:pPr>
      <w:r w:rsidRPr="00EE35AE">
        <w:rPr>
          <w:color w:val="000000" w:themeColor="text1"/>
        </w:rPr>
        <w:t>3) проекта документации по планировке территории:</w:t>
      </w:r>
    </w:p>
    <w:p w:rsidR="00916340" w:rsidRPr="00EE35AE" w:rsidRDefault="00916340" w:rsidP="00594BB1">
      <w:pPr>
        <w:ind w:left="567"/>
        <w:jc w:val="both"/>
        <w:rPr>
          <w:color w:val="000000" w:themeColor="text1"/>
        </w:rPr>
      </w:pPr>
      <w:r w:rsidRPr="00EE35AE">
        <w:rPr>
          <w:color w:val="000000" w:themeColor="text1"/>
        </w:rPr>
        <w:t>- проектов планировки территории, содержащих в своем составе проекты межевания территории;</w:t>
      </w:r>
    </w:p>
    <w:p w:rsidR="00916340" w:rsidRPr="00EE35AE" w:rsidRDefault="00916340" w:rsidP="00594BB1">
      <w:pPr>
        <w:ind w:left="567"/>
        <w:jc w:val="both"/>
        <w:rPr>
          <w:color w:val="000000" w:themeColor="text1"/>
        </w:rPr>
      </w:pPr>
      <w:r w:rsidRPr="00EE35AE">
        <w:rPr>
          <w:color w:val="000000" w:themeColor="text1"/>
        </w:rPr>
        <w:t>- проектов планировки территории, не содержащих в своем составе проектов межевания территории;</w:t>
      </w:r>
    </w:p>
    <w:p w:rsidR="00BA6DE8" w:rsidRPr="00EE35AE" w:rsidRDefault="00916340" w:rsidP="00594BB1">
      <w:pPr>
        <w:ind w:left="567"/>
        <w:jc w:val="both"/>
        <w:rPr>
          <w:rFonts w:eastAsia="Times New Roman" w:cs="Times New Roman"/>
          <w:color w:val="000000" w:themeColor="text1"/>
        </w:rPr>
      </w:pPr>
      <w:r w:rsidRPr="00EE35AE">
        <w:rPr>
          <w:color w:val="000000" w:themeColor="text1"/>
        </w:rPr>
        <w:t>- проектов межевания территории вне состава проектов планировки территории;</w:t>
      </w:r>
    </w:p>
    <w:p w:rsidR="00916340" w:rsidRPr="00EE35AE" w:rsidRDefault="00916340" w:rsidP="00916340">
      <w:pPr>
        <w:ind w:firstLine="567"/>
        <w:jc w:val="both"/>
        <w:rPr>
          <w:color w:val="000000" w:themeColor="text1"/>
        </w:rPr>
      </w:pPr>
      <w:r w:rsidRPr="00EE35AE">
        <w:rPr>
          <w:color w:val="000000" w:themeColor="text1"/>
        </w:rPr>
        <w:t>4) заявлений о предоставлении разрешений на условно разрешенные виды использования недвижимости;</w:t>
      </w:r>
    </w:p>
    <w:p w:rsidR="00916340" w:rsidRPr="00EE35AE" w:rsidRDefault="00916340" w:rsidP="00916340">
      <w:pPr>
        <w:ind w:firstLine="567"/>
        <w:jc w:val="both"/>
        <w:rPr>
          <w:color w:val="000000" w:themeColor="text1"/>
        </w:rPr>
      </w:pPr>
      <w:r w:rsidRPr="00EE35AE">
        <w:rPr>
          <w:color w:val="000000" w:themeColor="text1"/>
        </w:rPr>
        <w:t>5) заявлений о предоставлении разрешений на отклонения от предельных параметров разрешенного строительства, реконструкции объектов капитального строительства.</w:t>
      </w:r>
    </w:p>
    <w:p w:rsidR="00916340" w:rsidRPr="00EE35AE" w:rsidRDefault="00916340" w:rsidP="0054146C">
      <w:pPr>
        <w:pStyle w:val="af"/>
        <w:numPr>
          <w:ilvl w:val="0"/>
          <w:numId w:val="24"/>
        </w:numPr>
        <w:ind w:left="0" w:firstLine="284"/>
        <w:jc w:val="both"/>
        <w:rPr>
          <w:color w:val="000000" w:themeColor="text1"/>
        </w:rPr>
      </w:pPr>
      <w:r w:rsidRPr="00EE35AE">
        <w:rPr>
          <w:color w:val="000000" w:themeColor="text1"/>
        </w:rPr>
        <w:t xml:space="preserve">Публичные слушания проводятся также в случаях обсуждения проектов границ территории, в отношении которой подготавливается решение о развитии застроенной территории в соответствии с Градостроительным кодексом Российской Федерации. </w:t>
      </w:r>
    </w:p>
    <w:p w:rsidR="00916340" w:rsidRPr="00EE35AE" w:rsidRDefault="00916340" w:rsidP="0054146C">
      <w:pPr>
        <w:pStyle w:val="af"/>
        <w:numPr>
          <w:ilvl w:val="0"/>
          <w:numId w:val="24"/>
        </w:numPr>
        <w:ind w:left="0" w:firstLine="284"/>
        <w:jc w:val="both"/>
        <w:rPr>
          <w:color w:val="000000" w:themeColor="text1"/>
        </w:rPr>
      </w:pPr>
      <w:r w:rsidRPr="00EE35AE">
        <w:rPr>
          <w:color w:val="000000" w:themeColor="text1"/>
        </w:rPr>
        <w:t xml:space="preserve">Уполномоченный орган Администрации </w:t>
      </w:r>
      <w:r w:rsidR="0036263D" w:rsidRPr="00EE35AE">
        <w:rPr>
          <w:color w:val="000000" w:themeColor="text1"/>
        </w:rPr>
        <w:t>Волоконовского</w:t>
      </w:r>
      <w:r w:rsidR="009C12F0" w:rsidRPr="00EE35AE">
        <w:rPr>
          <w:color w:val="000000" w:themeColor="text1"/>
        </w:rPr>
        <w:t>района</w:t>
      </w:r>
      <w:r w:rsidRPr="00EE35AE">
        <w:rPr>
          <w:color w:val="000000" w:themeColor="text1"/>
        </w:rPr>
        <w:t>перед представлением на публичные слушания проектов документов, заявлений в обязательном порядке обеспечивает проверку представляемых проектов документов, заявлений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от 27 декабря 2002 года № 184-ФЗ «О техническом регулировании» и Градостроительному кодексу Российской Федерации).</w:t>
      </w:r>
    </w:p>
    <w:p w:rsidR="00916340" w:rsidRPr="00EE35AE" w:rsidRDefault="00BB2F1F" w:rsidP="0054146C">
      <w:pPr>
        <w:pStyle w:val="af"/>
        <w:numPr>
          <w:ilvl w:val="0"/>
          <w:numId w:val="24"/>
        </w:numPr>
        <w:ind w:left="0" w:firstLine="284"/>
        <w:jc w:val="both"/>
        <w:rPr>
          <w:color w:val="000000" w:themeColor="text1"/>
        </w:rPr>
      </w:pPr>
      <w:r w:rsidRPr="00EE35AE">
        <w:rPr>
          <w:color w:val="000000" w:themeColor="text1"/>
        </w:rPr>
        <w:t xml:space="preserve">Не допускается принимать положительные решения по поводу проектов документов, заявлений, представляемых на публичные слушания, при отсутствии положительного заключения структурного подразделения  в области архитектуры и градостроительства администрации </w:t>
      </w:r>
      <w:r w:rsidR="0036263D" w:rsidRPr="00EE35AE">
        <w:rPr>
          <w:color w:val="000000" w:themeColor="text1"/>
        </w:rPr>
        <w:t>Волоконовский</w:t>
      </w:r>
      <w:r w:rsidRPr="00EE35AE">
        <w:rPr>
          <w:color w:val="000000" w:themeColor="text1"/>
        </w:rPr>
        <w:t xml:space="preserve"> района, уполномоченного на проведение проверки таких проектов документов, заявлений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от 27 декабря 2002 года № 184-ФЗ «О техническом регулировании» и Градостроительному кодексу Российской Федерации), а также  правового управления администрации </w:t>
      </w:r>
      <w:r w:rsidR="0036263D" w:rsidRPr="00EE35AE">
        <w:rPr>
          <w:color w:val="000000" w:themeColor="text1"/>
        </w:rPr>
        <w:t>Волоконовского</w:t>
      </w:r>
      <w:r w:rsidRPr="00EE35AE">
        <w:rPr>
          <w:color w:val="000000" w:themeColor="text1"/>
        </w:rPr>
        <w:t xml:space="preserve"> района.</w:t>
      </w:r>
    </w:p>
    <w:p w:rsidR="00916340" w:rsidRPr="00EE35AE" w:rsidRDefault="00BB2F1F" w:rsidP="0054146C">
      <w:pPr>
        <w:pStyle w:val="af"/>
        <w:numPr>
          <w:ilvl w:val="0"/>
          <w:numId w:val="24"/>
        </w:numPr>
        <w:ind w:left="0" w:firstLine="284"/>
        <w:jc w:val="both"/>
        <w:rPr>
          <w:color w:val="000000" w:themeColor="text1"/>
        </w:rPr>
      </w:pPr>
      <w:r w:rsidRPr="00EE35AE">
        <w:rPr>
          <w:color w:val="000000" w:themeColor="text1"/>
        </w:rPr>
        <w:t xml:space="preserve">Публичные слушания по вопросам, указанным в части 1 настоящей статьи, проводятся на основании распоряжения председателя Муниципального совета </w:t>
      </w:r>
      <w:r w:rsidR="0036263D" w:rsidRPr="00EE35AE">
        <w:rPr>
          <w:color w:val="000000" w:themeColor="text1"/>
        </w:rPr>
        <w:t>Волоконовского</w:t>
      </w:r>
      <w:r w:rsidRPr="00EE35AE">
        <w:rPr>
          <w:color w:val="000000" w:themeColor="text1"/>
        </w:rPr>
        <w:t xml:space="preserve"> района о назначении публичных слушаний, изданному в связи с соответствующим обращением о проведении публичных слушаний главы администрации </w:t>
      </w:r>
      <w:r w:rsidR="0036263D" w:rsidRPr="00EE35AE">
        <w:rPr>
          <w:color w:val="000000" w:themeColor="text1"/>
        </w:rPr>
        <w:t>Волоконовского</w:t>
      </w:r>
      <w:r w:rsidRPr="00EE35AE">
        <w:rPr>
          <w:color w:val="000000" w:themeColor="text1"/>
        </w:rPr>
        <w:t xml:space="preserve"> района.</w:t>
      </w:r>
    </w:p>
    <w:p w:rsidR="00BB2F1F" w:rsidRPr="00EE35AE" w:rsidRDefault="00BB2F1F" w:rsidP="0054146C">
      <w:pPr>
        <w:pStyle w:val="af"/>
        <w:numPr>
          <w:ilvl w:val="0"/>
          <w:numId w:val="24"/>
        </w:numPr>
        <w:ind w:left="0" w:firstLine="284"/>
        <w:jc w:val="both"/>
        <w:rPr>
          <w:color w:val="000000" w:themeColor="text1"/>
        </w:rPr>
      </w:pPr>
      <w:r w:rsidRPr="00EE35AE">
        <w:rPr>
          <w:color w:val="000000" w:themeColor="text1"/>
        </w:rPr>
        <w:t xml:space="preserve">Публичные слушания организовываются и проводятся в соответствии с решением Муниципального совета </w:t>
      </w:r>
      <w:r w:rsidR="0036263D" w:rsidRPr="00EE35AE">
        <w:rPr>
          <w:color w:val="000000" w:themeColor="text1"/>
        </w:rPr>
        <w:t>Волоконовского</w:t>
      </w:r>
      <w:r w:rsidRPr="00EE35AE">
        <w:rPr>
          <w:color w:val="000000" w:themeColor="text1"/>
        </w:rPr>
        <w:t xml:space="preserve"> района от 3</w:t>
      </w:r>
      <w:r w:rsidR="00184A3C" w:rsidRPr="00EE35AE">
        <w:rPr>
          <w:color w:val="000000" w:themeColor="text1"/>
        </w:rPr>
        <w:t>1</w:t>
      </w:r>
      <w:r w:rsidRPr="00EE35AE">
        <w:rPr>
          <w:color w:val="000000" w:themeColor="text1"/>
        </w:rPr>
        <w:t>.</w:t>
      </w:r>
      <w:r w:rsidR="00184A3C" w:rsidRPr="00EE35AE">
        <w:rPr>
          <w:color w:val="000000" w:themeColor="text1"/>
        </w:rPr>
        <w:t>10</w:t>
      </w:r>
      <w:r w:rsidRPr="00EE35AE">
        <w:rPr>
          <w:color w:val="000000" w:themeColor="text1"/>
        </w:rPr>
        <w:t>.201</w:t>
      </w:r>
      <w:r w:rsidR="00184A3C" w:rsidRPr="00EE35AE">
        <w:rPr>
          <w:color w:val="000000" w:themeColor="text1"/>
        </w:rPr>
        <w:t>7</w:t>
      </w:r>
      <w:r w:rsidRPr="00EE35AE">
        <w:rPr>
          <w:color w:val="000000" w:themeColor="text1"/>
        </w:rPr>
        <w:t xml:space="preserve"> г. № </w:t>
      </w:r>
      <w:r w:rsidR="00184A3C" w:rsidRPr="00EE35AE">
        <w:rPr>
          <w:color w:val="000000" w:themeColor="text1"/>
        </w:rPr>
        <w:t>403</w:t>
      </w:r>
      <w:r w:rsidRPr="00EE35AE">
        <w:rPr>
          <w:color w:val="000000" w:themeColor="text1"/>
        </w:rPr>
        <w:t xml:space="preserve"> «Об утверждении Положения о</w:t>
      </w:r>
      <w:r w:rsidR="00184A3C" w:rsidRPr="00EE35AE">
        <w:rPr>
          <w:color w:val="000000" w:themeColor="text1"/>
        </w:rPr>
        <w:t xml:space="preserve"> порядке </w:t>
      </w:r>
      <w:r w:rsidRPr="00EE35AE">
        <w:rPr>
          <w:color w:val="000000" w:themeColor="text1"/>
        </w:rPr>
        <w:t xml:space="preserve">организации и проведении публичных слушаний в </w:t>
      </w:r>
      <w:r w:rsidR="00184A3C" w:rsidRPr="00EE35AE">
        <w:rPr>
          <w:color w:val="000000" w:themeColor="text1"/>
        </w:rPr>
        <w:t>муниципальном районе «</w:t>
      </w:r>
      <w:r w:rsidR="0036263D" w:rsidRPr="00EE35AE">
        <w:rPr>
          <w:color w:val="000000" w:themeColor="text1"/>
        </w:rPr>
        <w:t>Волоконовск</w:t>
      </w:r>
      <w:r w:rsidR="00184A3C" w:rsidRPr="00EE35AE">
        <w:rPr>
          <w:color w:val="000000" w:themeColor="text1"/>
        </w:rPr>
        <w:t>ий</w:t>
      </w:r>
      <w:r w:rsidRPr="00EE35AE">
        <w:rPr>
          <w:color w:val="000000" w:themeColor="text1"/>
        </w:rPr>
        <w:t xml:space="preserve"> район»</w:t>
      </w:r>
      <w:r w:rsidR="00184A3C" w:rsidRPr="00EE35AE">
        <w:rPr>
          <w:color w:val="000000" w:themeColor="text1"/>
        </w:rPr>
        <w:t xml:space="preserve"> Белгородской области» </w:t>
      </w:r>
      <w:r w:rsidRPr="00EE35AE">
        <w:rPr>
          <w:color w:val="000000" w:themeColor="text1"/>
        </w:rPr>
        <w:t xml:space="preserve"> рабочей группой по организации и проведению публичных слушаний.</w:t>
      </w:r>
    </w:p>
    <w:p w:rsidR="00BB2F1F" w:rsidRPr="00EE35AE" w:rsidRDefault="00BB2F1F" w:rsidP="0054146C">
      <w:pPr>
        <w:pStyle w:val="af"/>
        <w:numPr>
          <w:ilvl w:val="0"/>
          <w:numId w:val="24"/>
        </w:numPr>
        <w:ind w:left="0" w:firstLine="284"/>
        <w:jc w:val="both"/>
        <w:rPr>
          <w:color w:val="000000" w:themeColor="text1"/>
        </w:rPr>
      </w:pPr>
      <w:r w:rsidRPr="00EE35AE">
        <w:rPr>
          <w:color w:val="000000" w:themeColor="text1"/>
        </w:rPr>
        <w:t xml:space="preserve">В случае, если проектная документация не подлежит обязательному вынесению на утверждение Муниципальным советом </w:t>
      </w:r>
      <w:r w:rsidR="0036263D" w:rsidRPr="00EE35AE">
        <w:rPr>
          <w:color w:val="000000" w:themeColor="text1"/>
        </w:rPr>
        <w:t>Волоконовского</w:t>
      </w:r>
      <w:r w:rsidRPr="00EE35AE">
        <w:rPr>
          <w:color w:val="000000" w:themeColor="text1"/>
        </w:rPr>
        <w:t xml:space="preserve"> района (статья 10 настоящих Правил),  полномочия рабочей группы по организации и проведению публичных слушаний председателем </w:t>
      </w:r>
      <w:r w:rsidRPr="00EE35AE">
        <w:rPr>
          <w:color w:val="000000" w:themeColor="text1"/>
        </w:rPr>
        <w:lastRenderedPageBreak/>
        <w:t xml:space="preserve">Муниципального совета </w:t>
      </w:r>
      <w:r w:rsidR="0036263D" w:rsidRPr="00EE35AE">
        <w:rPr>
          <w:color w:val="000000" w:themeColor="text1"/>
        </w:rPr>
        <w:t>Волоконовского</w:t>
      </w:r>
      <w:r w:rsidRPr="00EE35AE">
        <w:rPr>
          <w:color w:val="000000" w:themeColor="text1"/>
        </w:rPr>
        <w:t xml:space="preserve"> района могут быть возложены на Комиссию или структурное подразделение  в области архитектуры и градостроительства администрации </w:t>
      </w:r>
      <w:r w:rsidR="0036263D" w:rsidRPr="00EE35AE">
        <w:rPr>
          <w:color w:val="000000" w:themeColor="text1"/>
        </w:rPr>
        <w:t>Волоконовского</w:t>
      </w:r>
      <w:r w:rsidRPr="00EE35AE">
        <w:rPr>
          <w:color w:val="000000" w:themeColor="text1"/>
        </w:rPr>
        <w:t xml:space="preserve"> района.</w:t>
      </w:r>
    </w:p>
    <w:p w:rsidR="00916340" w:rsidRPr="00EE35AE" w:rsidRDefault="00916340" w:rsidP="0054146C">
      <w:pPr>
        <w:pStyle w:val="af"/>
        <w:numPr>
          <w:ilvl w:val="0"/>
          <w:numId w:val="24"/>
        </w:numPr>
        <w:ind w:left="0" w:firstLine="284"/>
        <w:jc w:val="both"/>
        <w:rPr>
          <w:color w:val="000000" w:themeColor="text1"/>
        </w:rPr>
      </w:pPr>
      <w:r w:rsidRPr="00EE35AE">
        <w:rPr>
          <w:color w:val="000000" w:themeColor="text1"/>
        </w:rPr>
        <w:t>Предметом публичных слушаний в сфере градостроительной</w:t>
      </w:r>
      <w:r w:rsidR="009C12F0" w:rsidRPr="00EE35AE">
        <w:rPr>
          <w:color w:val="000000" w:themeColor="text1"/>
        </w:rPr>
        <w:t xml:space="preserve"> деятельности являются вопросы </w:t>
      </w:r>
      <w:r w:rsidRPr="00EE35AE">
        <w:rPr>
          <w:color w:val="000000" w:themeColor="text1"/>
        </w:rPr>
        <w:t xml:space="preserve">подлежащие утверждению в соответствии с полномочиями органов местного самоуправления </w:t>
      </w:r>
      <w:r w:rsidR="0036263D" w:rsidRPr="00EE35AE">
        <w:rPr>
          <w:color w:val="000000" w:themeColor="text1"/>
        </w:rPr>
        <w:t>Волоконовского</w:t>
      </w:r>
      <w:r w:rsidR="009C12F0" w:rsidRPr="00EE35AE">
        <w:rPr>
          <w:color w:val="000000" w:themeColor="text1"/>
        </w:rPr>
        <w:t xml:space="preserve"> района </w:t>
      </w:r>
      <w:r w:rsidRPr="00EE35AE">
        <w:rPr>
          <w:color w:val="000000" w:themeColor="text1"/>
        </w:rPr>
        <w:t>в области градостроительной деятельности.</w:t>
      </w:r>
    </w:p>
    <w:p w:rsidR="009C12F0" w:rsidRPr="00EE35AE" w:rsidRDefault="00916340" w:rsidP="0054146C">
      <w:pPr>
        <w:pStyle w:val="af"/>
        <w:numPr>
          <w:ilvl w:val="0"/>
          <w:numId w:val="24"/>
        </w:numPr>
        <w:ind w:left="0" w:firstLine="284"/>
        <w:jc w:val="both"/>
        <w:rPr>
          <w:color w:val="000000" w:themeColor="text1"/>
        </w:rPr>
      </w:pPr>
      <w:r w:rsidRPr="00EE35AE">
        <w:rPr>
          <w:color w:val="000000" w:themeColor="text1"/>
        </w:rPr>
        <w:t xml:space="preserve">Иные вопросы не подлежат обсуждению на публичных слушаниях по вопросам градостроительной деятельности. </w:t>
      </w:r>
    </w:p>
    <w:p w:rsidR="00916340" w:rsidRPr="00EE35AE" w:rsidRDefault="00916340" w:rsidP="0054146C">
      <w:pPr>
        <w:pStyle w:val="af"/>
        <w:numPr>
          <w:ilvl w:val="0"/>
          <w:numId w:val="24"/>
        </w:numPr>
        <w:ind w:left="0" w:firstLine="284"/>
        <w:jc w:val="both"/>
        <w:rPr>
          <w:color w:val="000000" w:themeColor="text1"/>
        </w:rPr>
      </w:pPr>
      <w:r w:rsidRPr="00EE35AE">
        <w:rPr>
          <w:color w:val="000000" w:themeColor="text1"/>
        </w:rPr>
        <w:t>Способами представления информации участникам публичных слушаний по вопросам градостроительной деятельности, помимо документов, материалов, определенных настоящими Правилами, являются выставки, экспозиции демонстрационных материалов, выступления представителей органов местного самоуправления, разработчиков проектов документов на публичных слушаниях, в печати, по радио, телевидению и в сети Интернет.</w:t>
      </w:r>
    </w:p>
    <w:p w:rsidR="00916340" w:rsidRPr="00EE35AE" w:rsidRDefault="00916340" w:rsidP="0054146C">
      <w:pPr>
        <w:pStyle w:val="af"/>
        <w:numPr>
          <w:ilvl w:val="0"/>
          <w:numId w:val="24"/>
        </w:numPr>
        <w:ind w:left="0" w:firstLine="284"/>
        <w:jc w:val="both"/>
        <w:rPr>
          <w:color w:val="000000" w:themeColor="text1"/>
        </w:rPr>
      </w:pPr>
      <w:r w:rsidRPr="00EE35AE">
        <w:rPr>
          <w:color w:val="000000" w:themeColor="text1"/>
        </w:rPr>
        <w:t>Участники публичных слушаний по вопросам градостроительной деятельности вправе представить свои предложения и замечания, касающиеся обсуждаемых вопросов для включения в протокол публичных слушаний.</w:t>
      </w:r>
    </w:p>
    <w:p w:rsidR="00916340" w:rsidRPr="00EE35AE" w:rsidRDefault="00916340" w:rsidP="0054146C">
      <w:pPr>
        <w:pStyle w:val="af"/>
        <w:numPr>
          <w:ilvl w:val="0"/>
          <w:numId w:val="24"/>
        </w:numPr>
        <w:ind w:left="0" w:firstLine="284"/>
        <w:jc w:val="both"/>
        <w:rPr>
          <w:color w:val="000000" w:themeColor="text1"/>
        </w:rPr>
      </w:pPr>
      <w:r w:rsidRPr="00EE35AE">
        <w:rPr>
          <w:color w:val="000000" w:themeColor="text1"/>
        </w:rPr>
        <w:t>Результаты публичных слушаний носят рекомендательный характер.</w:t>
      </w:r>
    </w:p>
    <w:p w:rsidR="00916340" w:rsidRPr="00EE35AE" w:rsidRDefault="00916340" w:rsidP="0054146C">
      <w:pPr>
        <w:pStyle w:val="af"/>
        <w:numPr>
          <w:ilvl w:val="0"/>
          <w:numId w:val="24"/>
        </w:numPr>
        <w:ind w:left="0" w:firstLine="284"/>
        <w:jc w:val="both"/>
        <w:rPr>
          <w:color w:val="000000" w:themeColor="text1"/>
        </w:rPr>
      </w:pPr>
      <w:r w:rsidRPr="00EE35AE">
        <w:rPr>
          <w:color w:val="000000" w:themeColor="text1"/>
        </w:rPr>
        <w:t xml:space="preserve">Публичные слушания считаются состоявшимися в случаях, когда выполнены все требования Градостроительного кодекса Российской Федерации и настоящих Правил в части сроков, процедур информирования и наличия подготовленных к публичным слушаниям документов и материалов. Тот факт, что в публичных слушаниях, подготовленных с соблюдением всех указанных требований, не приняло участие ни одно лицо, не является основанием для признания публичных слушаний несостоявшимися. </w:t>
      </w:r>
    </w:p>
    <w:p w:rsidR="00916340" w:rsidRPr="00EE35AE" w:rsidRDefault="00916340" w:rsidP="001B21B4">
      <w:pPr>
        <w:pStyle w:val="3"/>
        <w:ind w:left="1701" w:hanging="850"/>
      </w:pPr>
      <w:bookmarkStart w:id="43" w:name="_Toc453929025"/>
      <w:bookmarkStart w:id="44" w:name="_Toc486432370"/>
      <w:r w:rsidRPr="00EE35AE">
        <w:t>Порядок проведения публичных слушаний по вопросам градостроительной деятельности</w:t>
      </w:r>
      <w:bookmarkEnd w:id="43"/>
      <w:bookmarkEnd w:id="44"/>
    </w:p>
    <w:p w:rsidR="00916340" w:rsidRPr="00EE35AE" w:rsidRDefault="00916340" w:rsidP="00932AA8">
      <w:pPr>
        <w:shd w:val="clear" w:color="auto" w:fill="FFFFFF" w:themeFill="background1"/>
        <w:rPr>
          <w:color w:val="000000" w:themeColor="text1"/>
        </w:rPr>
      </w:pPr>
    </w:p>
    <w:p w:rsidR="00916340" w:rsidRPr="00EE35AE" w:rsidRDefault="00916340" w:rsidP="00932AA8">
      <w:pPr>
        <w:pStyle w:val="af"/>
        <w:numPr>
          <w:ilvl w:val="0"/>
          <w:numId w:val="25"/>
        </w:numPr>
        <w:shd w:val="clear" w:color="auto" w:fill="FFFFFF" w:themeFill="background1"/>
        <w:ind w:left="0" w:firstLine="284"/>
        <w:jc w:val="both"/>
        <w:rPr>
          <w:color w:val="000000" w:themeColor="text1"/>
        </w:rPr>
      </w:pPr>
      <w:r w:rsidRPr="00EE35AE">
        <w:rPr>
          <w:color w:val="000000" w:themeColor="text1"/>
        </w:rPr>
        <w:t xml:space="preserve">Решение о назначении публичных слушаний принимает Глава </w:t>
      </w:r>
      <w:r w:rsidR="0036263D" w:rsidRPr="00EE35AE">
        <w:rPr>
          <w:color w:val="000000" w:themeColor="text1"/>
        </w:rPr>
        <w:t>Волоконовского</w:t>
      </w:r>
      <w:r w:rsidR="009C12F0" w:rsidRPr="00EE35AE">
        <w:rPr>
          <w:color w:val="000000" w:themeColor="text1"/>
        </w:rPr>
        <w:t xml:space="preserve"> района</w:t>
      </w:r>
      <w:r w:rsidR="002F1AB5" w:rsidRPr="00EE35AE">
        <w:rPr>
          <w:color w:val="000000" w:themeColor="text1"/>
        </w:rPr>
        <w:t>.</w:t>
      </w:r>
    </w:p>
    <w:p w:rsidR="00916340" w:rsidRPr="00EE35AE" w:rsidRDefault="00916340" w:rsidP="00932AA8">
      <w:pPr>
        <w:pStyle w:val="af"/>
        <w:numPr>
          <w:ilvl w:val="0"/>
          <w:numId w:val="25"/>
        </w:numPr>
        <w:shd w:val="clear" w:color="auto" w:fill="FFFFFF" w:themeFill="background1"/>
        <w:ind w:left="0" w:firstLine="284"/>
        <w:jc w:val="both"/>
        <w:rPr>
          <w:color w:val="000000" w:themeColor="text1"/>
        </w:rPr>
      </w:pPr>
      <w:r w:rsidRPr="00EE35AE">
        <w:rPr>
          <w:color w:val="000000" w:themeColor="text1"/>
        </w:rPr>
        <w:t>Решение о назначении публичных слушаний должно содержать информацию:</w:t>
      </w:r>
    </w:p>
    <w:p w:rsidR="00916340" w:rsidRPr="00EE35AE" w:rsidRDefault="00916340" w:rsidP="00932AA8">
      <w:pPr>
        <w:shd w:val="clear" w:color="auto" w:fill="FFFFFF" w:themeFill="background1"/>
        <w:ind w:left="567"/>
        <w:jc w:val="both"/>
        <w:rPr>
          <w:color w:val="000000" w:themeColor="text1"/>
        </w:rPr>
      </w:pPr>
      <w:r w:rsidRPr="00EE35AE">
        <w:rPr>
          <w:color w:val="000000" w:themeColor="text1"/>
        </w:rPr>
        <w:t>- о вопросе публичных слушаний;</w:t>
      </w:r>
    </w:p>
    <w:p w:rsidR="00916340" w:rsidRPr="00EE35AE" w:rsidRDefault="00916340" w:rsidP="00932AA8">
      <w:pPr>
        <w:shd w:val="clear" w:color="auto" w:fill="FFFFFF" w:themeFill="background1"/>
        <w:ind w:left="567"/>
        <w:jc w:val="both"/>
        <w:rPr>
          <w:color w:val="000000" w:themeColor="text1"/>
        </w:rPr>
      </w:pPr>
      <w:r w:rsidRPr="00EE35AE">
        <w:rPr>
          <w:color w:val="000000" w:themeColor="text1"/>
        </w:rPr>
        <w:t>- о сроке проведения публичных слушаний;</w:t>
      </w:r>
    </w:p>
    <w:p w:rsidR="00916340" w:rsidRPr="00EE35AE" w:rsidRDefault="00916340" w:rsidP="00932AA8">
      <w:pPr>
        <w:shd w:val="clear" w:color="auto" w:fill="FFFFFF" w:themeFill="background1"/>
        <w:ind w:left="567"/>
        <w:jc w:val="both"/>
        <w:rPr>
          <w:color w:val="000000" w:themeColor="text1"/>
        </w:rPr>
      </w:pPr>
      <w:r w:rsidRPr="00EE35AE">
        <w:rPr>
          <w:color w:val="000000" w:themeColor="text1"/>
        </w:rPr>
        <w:t>- о дате (датах), времени и месте (местах) проведения публичных слушаний;</w:t>
      </w:r>
    </w:p>
    <w:p w:rsidR="00916340" w:rsidRPr="00EE35AE" w:rsidRDefault="00916340" w:rsidP="00932AA8">
      <w:pPr>
        <w:shd w:val="clear" w:color="auto" w:fill="FFFFFF" w:themeFill="background1"/>
        <w:ind w:left="567"/>
        <w:jc w:val="both"/>
        <w:rPr>
          <w:color w:val="000000" w:themeColor="text1"/>
        </w:rPr>
      </w:pPr>
      <w:r w:rsidRPr="00EE35AE">
        <w:rPr>
          <w:color w:val="000000" w:themeColor="text1"/>
        </w:rPr>
        <w:t>- о месте размещения документов, материалов, подлежащих рассмотрению на публичных слушаниях;</w:t>
      </w:r>
    </w:p>
    <w:p w:rsidR="00916340" w:rsidRPr="00EE35AE" w:rsidRDefault="00916340" w:rsidP="00932AA8">
      <w:pPr>
        <w:shd w:val="clear" w:color="auto" w:fill="FFFFFF" w:themeFill="background1"/>
        <w:ind w:left="567"/>
        <w:jc w:val="both"/>
        <w:rPr>
          <w:color w:val="000000" w:themeColor="text1"/>
        </w:rPr>
      </w:pPr>
      <w:r w:rsidRPr="00EE35AE">
        <w:rPr>
          <w:color w:val="000000" w:themeColor="text1"/>
        </w:rPr>
        <w:t>- об органе, уполномоченном в соответствии с настоящими Правилами на проведение публичных слушаний.</w:t>
      </w:r>
    </w:p>
    <w:p w:rsidR="00916340" w:rsidRPr="00EE35AE" w:rsidRDefault="00916340" w:rsidP="00932AA8">
      <w:pPr>
        <w:pStyle w:val="af"/>
        <w:numPr>
          <w:ilvl w:val="0"/>
          <w:numId w:val="25"/>
        </w:numPr>
        <w:shd w:val="clear" w:color="auto" w:fill="FFFFFF" w:themeFill="background1"/>
        <w:ind w:left="0" w:firstLine="284"/>
        <w:jc w:val="both"/>
        <w:rPr>
          <w:color w:val="000000" w:themeColor="text1"/>
        </w:rPr>
      </w:pPr>
      <w:r w:rsidRPr="00EE35AE">
        <w:rPr>
          <w:color w:val="000000" w:themeColor="text1"/>
        </w:rPr>
        <w:t xml:space="preserve">Решение Главы </w:t>
      </w:r>
      <w:r w:rsidR="0036263D" w:rsidRPr="00EE35AE">
        <w:rPr>
          <w:color w:val="000000" w:themeColor="text1"/>
        </w:rPr>
        <w:t>Волоконовского</w:t>
      </w:r>
      <w:r w:rsidR="009C12F0" w:rsidRPr="00EE35AE">
        <w:rPr>
          <w:color w:val="000000" w:themeColor="text1"/>
        </w:rPr>
        <w:t xml:space="preserve"> района</w:t>
      </w:r>
      <w:r w:rsidRPr="00EE35AE">
        <w:rPr>
          <w:color w:val="000000" w:themeColor="text1"/>
        </w:rPr>
        <w:t xml:space="preserve">о назначении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043FFA" w:rsidRPr="00EE35AE">
        <w:rPr>
          <w:color w:val="000000" w:themeColor="text1"/>
        </w:rPr>
        <w:t xml:space="preserve">администрации </w:t>
      </w:r>
      <w:r w:rsidR="0036263D" w:rsidRPr="00EE35AE">
        <w:rPr>
          <w:color w:val="000000" w:themeColor="text1"/>
        </w:rPr>
        <w:t>Волоконовского</w:t>
      </w:r>
      <w:r w:rsidR="00043FFA" w:rsidRPr="00EE35AE">
        <w:rPr>
          <w:color w:val="000000" w:themeColor="text1"/>
        </w:rPr>
        <w:t xml:space="preserve"> района</w:t>
      </w:r>
      <w:r w:rsidRPr="00EE35AE">
        <w:rPr>
          <w:color w:val="000000" w:themeColor="text1"/>
        </w:rPr>
        <w:t>в сети Интернет.</w:t>
      </w:r>
    </w:p>
    <w:p w:rsidR="00987B15" w:rsidRPr="00EE35AE" w:rsidRDefault="00916340" w:rsidP="0054146C">
      <w:pPr>
        <w:pStyle w:val="af"/>
        <w:numPr>
          <w:ilvl w:val="0"/>
          <w:numId w:val="25"/>
        </w:numPr>
        <w:ind w:left="0" w:firstLine="284"/>
        <w:jc w:val="both"/>
        <w:rPr>
          <w:color w:val="000000" w:themeColor="text1"/>
        </w:rPr>
      </w:pPr>
      <w:r w:rsidRPr="00EE35AE">
        <w:rPr>
          <w:color w:val="000000" w:themeColor="text1"/>
        </w:rPr>
        <w:t xml:space="preserve">Исчисление сроков проведения публичных слушаний начинается со дня размещения решения о назначении публичных слушаний на официальном сайте </w:t>
      </w:r>
      <w:r w:rsidR="0036263D" w:rsidRPr="00EE35AE">
        <w:rPr>
          <w:color w:val="000000" w:themeColor="text1"/>
        </w:rPr>
        <w:t>Волоконовского</w:t>
      </w:r>
      <w:r w:rsidR="00564AA9" w:rsidRPr="00EE35AE">
        <w:rPr>
          <w:color w:val="000000" w:themeColor="text1"/>
        </w:rPr>
        <w:t xml:space="preserve"> района</w:t>
      </w:r>
      <w:r w:rsidRPr="00EE35AE">
        <w:rPr>
          <w:color w:val="000000" w:themeColor="text1"/>
        </w:rPr>
        <w:t xml:space="preserve"> в сети Интернет.</w:t>
      </w:r>
    </w:p>
    <w:p w:rsidR="00916340" w:rsidRPr="00EE35AE" w:rsidRDefault="00916340" w:rsidP="0054146C">
      <w:pPr>
        <w:pStyle w:val="af"/>
        <w:numPr>
          <w:ilvl w:val="0"/>
          <w:numId w:val="25"/>
        </w:numPr>
        <w:ind w:left="0" w:firstLine="284"/>
        <w:jc w:val="both"/>
        <w:rPr>
          <w:color w:val="000000" w:themeColor="text1"/>
        </w:rPr>
      </w:pPr>
      <w:r w:rsidRPr="00EE35AE">
        <w:rPr>
          <w:color w:val="000000" w:themeColor="text1"/>
        </w:rPr>
        <w:t>Публичные слушания проводятся в рабочие дни.</w:t>
      </w:r>
    </w:p>
    <w:p w:rsidR="00916340" w:rsidRPr="00EE35AE" w:rsidRDefault="00916340" w:rsidP="0054146C">
      <w:pPr>
        <w:pStyle w:val="af"/>
        <w:numPr>
          <w:ilvl w:val="0"/>
          <w:numId w:val="25"/>
        </w:numPr>
        <w:ind w:left="0" w:firstLine="284"/>
        <w:jc w:val="both"/>
        <w:rPr>
          <w:color w:val="000000" w:themeColor="text1"/>
        </w:rPr>
      </w:pPr>
      <w:r w:rsidRPr="00EE35AE">
        <w:rPr>
          <w:color w:val="000000" w:themeColor="text1"/>
        </w:rPr>
        <w:t xml:space="preserve">В месте (местах) проведения публичных слушаний размещаются документы, материалы в составе, определенном требованиями статей </w:t>
      </w:r>
      <w:r w:rsidR="00A737ED" w:rsidRPr="00EE35AE">
        <w:rPr>
          <w:color w:val="000000" w:themeColor="text1"/>
        </w:rPr>
        <w:t>16-17</w:t>
      </w:r>
      <w:r w:rsidRPr="00EE35AE">
        <w:rPr>
          <w:color w:val="000000" w:themeColor="text1"/>
        </w:rPr>
        <w:t xml:space="preserve"> настоящих Правил.</w:t>
      </w:r>
    </w:p>
    <w:p w:rsidR="00916340" w:rsidRPr="00EE35AE" w:rsidRDefault="00916340" w:rsidP="0054146C">
      <w:pPr>
        <w:pStyle w:val="af"/>
        <w:numPr>
          <w:ilvl w:val="0"/>
          <w:numId w:val="25"/>
        </w:numPr>
        <w:ind w:left="0" w:firstLine="284"/>
        <w:jc w:val="both"/>
        <w:rPr>
          <w:color w:val="000000" w:themeColor="text1"/>
        </w:rPr>
      </w:pPr>
      <w:r w:rsidRPr="00EE35AE">
        <w:rPr>
          <w:color w:val="000000" w:themeColor="text1"/>
        </w:rPr>
        <w:t>Перед началом обсуждения участники публичных слушаний должны быть проинформированы:</w:t>
      </w:r>
    </w:p>
    <w:p w:rsidR="00916340" w:rsidRPr="00EE35AE" w:rsidRDefault="00916340" w:rsidP="00594BB1">
      <w:pPr>
        <w:ind w:left="567"/>
        <w:jc w:val="both"/>
        <w:rPr>
          <w:color w:val="000000" w:themeColor="text1"/>
        </w:rPr>
      </w:pPr>
      <w:r w:rsidRPr="00EE35AE">
        <w:rPr>
          <w:color w:val="000000" w:themeColor="text1"/>
        </w:rPr>
        <w:t>1) о продолжительности обсуждения, которое не может превышать 3 часов в день, если иное решение не принято голосованием участников публичных слушаний;</w:t>
      </w:r>
    </w:p>
    <w:p w:rsidR="00916340" w:rsidRPr="00EE35AE" w:rsidRDefault="00916340" w:rsidP="00594BB1">
      <w:pPr>
        <w:ind w:left="567"/>
        <w:jc w:val="both"/>
        <w:rPr>
          <w:color w:val="000000" w:themeColor="text1"/>
        </w:rPr>
      </w:pPr>
      <w:r w:rsidRPr="00EE35AE">
        <w:rPr>
          <w:color w:val="000000" w:themeColor="text1"/>
        </w:rPr>
        <w:t>2) о регламенте проведения публичных слушаний (включая вопросы предельной продолжительности выступлений участников публичных слушаний);</w:t>
      </w:r>
    </w:p>
    <w:p w:rsidR="00916340" w:rsidRPr="00EE35AE" w:rsidRDefault="00916340" w:rsidP="00594BB1">
      <w:pPr>
        <w:ind w:left="567"/>
        <w:jc w:val="both"/>
        <w:rPr>
          <w:color w:val="000000" w:themeColor="text1"/>
        </w:rPr>
      </w:pPr>
      <w:r w:rsidRPr="00EE35AE">
        <w:rPr>
          <w:color w:val="000000" w:themeColor="text1"/>
        </w:rPr>
        <w:t>3) о предмете публичных слушаний.</w:t>
      </w:r>
    </w:p>
    <w:p w:rsidR="00916340" w:rsidRPr="00EE35AE" w:rsidRDefault="00916340" w:rsidP="0054146C">
      <w:pPr>
        <w:pStyle w:val="af"/>
        <w:numPr>
          <w:ilvl w:val="0"/>
          <w:numId w:val="25"/>
        </w:numPr>
        <w:ind w:left="0" w:firstLine="284"/>
        <w:jc w:val="both"/>
        <w:rPr>
          <w:color w:val="000000" w:themeColor="text1"/>
        </w:rPr>
      </w:pPr>
      <w:r w:rsidRPr="00EE35AE">
        <w:rPr>
          <w:color w:val="000000" w:themeColor="text1"/>
        </w:rPr>
        <w:lastRenderedPageBreak/>
        <w:t>Ответы на вопросы, определяемые как предмет публичных слушаний, должны иметь соответствующее подтверждение, получаемое в виде предоставления участникам публичных слушаний копий документов и графических материалов.</w:t>
      </w:r>
    </w:p>
    <w:p w:rsidR="00916340" w:rsidRPr="00EE35AE" w:rsidRDefault="00916340" w:rsidP="0054146C">
      <w:pPr>
        <w:pStyle w:val="af"/>
        <w:numPr>
          <w:ilvl w:val="0"/>
          <w:numId w:val="25"/>
        </w:numPr>
        <w:ind w:left="0" w:firstLine="284"/>
        <w:jc w:val="both"/>
        <w:rPr>
          <w:color w:val="000000" w:themeColor="text1"/>
        </w:rPr>
      </w:pPr>
      <w:r w:rsidRPr="00EE35AE">
        <w:rPr>
          <w:color w:val="000000" w:themeColor="text1"/>
        </w:rPr>
        <w:t xml:space="preserve">Во время проведения публичных слушаний ведется протокол, в котором фиксируются устные и письменные замечания и предложения, относящиеся к предмету публичных слушаний, поступившие от их участников. </w:t>
      </w:r>
    </w:p>
    <w:p w:rsidR="00916340" w:rsidRPr="00EE35AE" w:rsidRDefault="00916340" w:rsidP="0054146C">
      <w:pPr>
        <w:pStyle w:val="af"/>
        <w:numPr>
          <w:ilvl w:val="0"/>
          <w:numId w:val="25"/>
        </w:numPr>
        <w:ind w:left="0" w:firstLine="284"/>
        <w:jc w:val="both"/>
        <w:rPr>
          <w:color w:val="000000" w:themeColor="text1"/>
        </w:rPr>
      </w:pPr>
      <w:r w:rsidRPr="00EE35AE">
        <w:rPr>
          <w:color w:val="000000" w:themeColor="text1"/>
        </w:rPr>
        <w:t>С учетом положений протокола орган, проводивший публичные слушания, подготавливает заключение об их результатах.</w:t>
      </w:r>
    </w:p>
    <w:p w:rsidR="00916340" w:rsidRPr="00EE35AE" w:rsidRDefault="00916340" w:rsidP="0054146C">
      <w:pPr>
        <w:pStyle w:val="af"/>
        <w:numPr>
          <w:ilvl w:val="0"/>
          <w:numId w:val="25"/>
        </w:numPr>
        <w:ind w:left="0" w:firstLine="284"/>
        <w:jc w:val="both"/>
        <w:rPr>
          <w:color w:val="000000" w:themeColor="text1"/>
        </w:rPr>
      </w:pPr>
      <w:r w:rsidRPr="00EE35AE">
        <w:rPr>
          <w:color w:val="000000" w:themeColor="text1"/>
        </w:rPr>
        <w:t xml:space="preserve">Заключения о результатах публичных слушаний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36263D" w:rsidRPr="00EE35AE">
        <w:rPr>
          <w:color w:val="000000" w:themeColor="text1"/>
        </w:rPr>
        <w:t>Волоконовского</w:t>
      </w:r>
      <w:r w:rsidR="00564AA9" w:rsidRPr="00EE35AE">
        <w:rPr>
          <w:color w:val="000000" w:themeColor="text1"/>
        </w:rPr>
        <w:t xml:space="preserve"> района</w:t>
      </w:r>
      <w:r w:rsidRPr="00EE35AE">
        <w:rPr>
          <w:color w:val="000000" w:themeColor="text1"/>
        </w:rPr>
        <w:t>.</w:t>
      </w:r>
    </w:p>
    <w:p w:rsidR="00916340" w:rsidRPr="00EE35AE" w:rsidRDefault="00916340" w:rsidP="0054146C">
      <w:pPr>
        <w:pStyle w:val="af"/>
        <w:numPr>
          <w:ilvl w:val="0"/>
          <w:numId w:val="25"/>
        </w:numPr>
        <w:ind w:left="0" w:firstLine="284"/>
        <w:jc w:val="both"/>
        <w:rPr>
          <w:color w:val="000000" w:themeColor="text1"/>
        </w:rPr>
      </w:pPr>
      <w:r w:rsidRPr="00EE35AE">
        <w:rPr>
          <w:color w:val="000000" w:themeColor="text1"/>
        </w:rPr>
        <w:t xml:space="preserve">Одновременно с подготовкой проекта заключения о результатах публичных слушаний по обсуждению заявления о предоставлении разрешения на условно разрешенный вид использования или на отклонение от предельных параметров разрешенного строительства Комиссия осуществляет подготовку проекта рекомендаций Главе </w:t>
      </w:r>
      <w:r w:rsidR="00536475" w:rsidRPr="00EE35AE">
        <w:rPr>
          <w:color w:val="000000" w:themeColor="text1"/>
        </w:rPr>
        <w:t>Фощеватовского</w:t>
      </w:r>
      <w:r w:rsidR="00BC4ED7" w:rsidRPr="00EE35AE">
        <w:rPr>
          <w:color w:val="000000" w:themeColor="text1"/>
        </w:rPr>
        <w:t xml:space="preserve"> сельского поселения</w:t>
      </w:r>
      <w:r w:rsidRPr="00EE35AE">
        <w:rPr>
          <w:color w:val="000000" w:themeColor="text1"/>
        </w:rPr>
        <w:t>.</w:t>
      </w:r>
    </w:p>
    <w:p w:rsidR="00916340" w:rsidRPr="00EE35AE" w:rsidRDefault="00916340" w:rsidP="00916340">
      <w:pPr>
        <w:ind w:firstLine="567"/>
        <w:jc w:val="both"/>
        <w:rPr>
          <w:color w:val="000000" w:themeColor="text1"/>
        </w:rPr>
      </w:pPr>
    </w:p>
    <w:p w:rsidR="00253D25" w:rsidRPr="00EE35AE" w:rsidRDefault="00253D25" w:rsidP="0089687C">
      <w:pPr>
        <w:pStyle w:val="3"/>
        <w:ind w:left="1701" w:hanging="850"/>
      </w:pPr>
      <w:bookmarkStart w:id="45" w:name="_Toc486432371"/>
      <w:r w:rsidRPr="00EE35AE">
        <w:t>Сроки проведения публичных слушаний</w:t>
      </w:r>
      <w:bookmarkEnd w:id="45"/>
    </w:p>
    <w:p w:rsidR="00253D25" w:rsidRPr="00EE35AE" w:rsidRDefault="00253D25" w:rsidP="0054146C">
      <w:pPr>
        <w:pStyle w:val="af"/>
        <w:numPr>
          <w:ilvl w:val="0"/>
          <w:numId w:val="26"/>
        </w:numPr>
        <w:ind w:left="0" w:firstLine="284"/>
        <w:jc w:val="both"/>
        <w:rPr>
          <w:rFonts w:eastAsia="Arial Unicode MS" w:cs="Arial Unicode MS"/>
          <w:bCs/>
          <w:iCs/>
          <w:color w:val="000000" w:themeColor="text1"/>
          <w:szCs w:val="36"/>
        </w:rPr>
      </w:pPr>
      <w:r w:rsidRPr="00EE35AE">
        <w:rPr>
          <w:rFonts w:eastAsia="Arial Unicode MS" w:cs="Arial Unicode MS"/>
          <w:bCs/>
          <w:iCs/>
          <w:color w:val="000000" w:themeColor="text1"/>
          <w:szCs w:val="36"/>
        </w:rPr>
        <w:t>Публичные слушания по проекту внесения изменений в настоящие Правила</w:t>
      </w:r>
      <w:r w:rsidR="006F21E4" w:rsidRPr="00EE35AE">
        <w:rPr>
          <w:rFonts w:eastAsia="Arial Unicode MS" w:cs="Arial Unicode MS"/>
          <w:bCs/>
          <w:iCs/>
          <w:color w:val="000000" w:themeColor="text1"/>
          <w:szCs w:val="36"/>
        </w:rPr>
        <w:t xml:space="preserve"> проводятся в срок не менее одного и не более трех</w:t>
      </w:r>
      <w:r w:rsidRPr="00EE35AE">
        <w:rPr>
          <w:rFonts w:eastAsia="Arial Unicode MS" w:cs="Arial Unicode MS"/>
          <w:bCs/>
          <w:iCs/>
          <w:color w:val="000000" w:themeColor="text1"/>
          <w:szCs w:val="36"/>
        </w:rPr>
        <w:t xml:space="preserve"> месяцев со дня официального опубликования соответствующего проекта.</w:t>
      </w:r>
    </w:p>
    <w:p w:rsidR="00253D25" w:rsidRPr="00EE35AE" w:rsidRDefault="00253D25" w:rsidP="0054146C">
      <w:pPr>
        <w:pStyle w:val="af"/>
        <w:numPr>
          <w:ilvl w:val="0"/>
          <w:numId w:val="26"/>
        </w:numPr>
        <w:ind w:left="0" w:firstLine="284"/>
        <w:jc w:val="both"/>
        <w:rPr>
          <w:rFonts w:eastAsia="Arial Unicode MS" w:cs="Arial Unicode MS"/>
          <w:bCs/>
          <w:iCs/>
          <w:color w:val="000000" w:themeColor="text1"/>
          <w:szCs w:val="36"/>
        </w:rPr>
      </w:pPr>
      <w:r w:rsidRPr="00EE35AE">
        <w:rPr>
          <w:rFonts w:eastAsia="Arial Unicode MS" w:cs="Arial Unicode MS"/>
          <w:bCs/>
          <w:iCs/>
          <w:color w:val="000000" w:themeColor="text1"/>
          <w:szCs w:val="36"/>
        </w:rPr>
        <w:t>Публичные слушания по вопросу предоставления разрешения на условно разрешенный вид использования земельного участка или объекта капитального строительства проводятся в срок не более одного месяца с момента оповещения жителей сельского поселения о времени и месте их проведения до дня официального опубликования заключения о результатах публичных слушаний.</w:t>
      </w:r>
    </w:p>
    <w:p w:rsidR="00253D25" w:rsidRPr="00EE35AE" w:rsidRDefault="00253D25" w:rsidP="0054146C">
      <w:pPr>
        <w:pStyle w:val="af"/>
        <w:numPr>
          <w:ilvl w:val="0"/>
          <w:numId w:val="26"/>
        </w:numPr>
        <w:ind w:left="0" w:firstLine="284"/>
        <w:jc w:val="both"/>
        <w:rPr>
          <w:rFonts w:eastAsia="Arial Unicode MS" w:cs="Arial Unicode MS"/>
          <w:bCs/>
          <w:iCs/>
          <w:color w:val="000000" w:themeColor="text1"/>
          <w:szCs w:val="36"/>
        </w:rPr>
      </w:pPr>
      <w:r w:rsidRPr="00EE35AE">
        <w:rPr>
          <w:rFonts w:eastAsia="Arial Unicode MS" w:cs="Arial Unicode MS"/>
          <w:bCs/>
          <w:iCs/>
          <w:color w:val="000000" w:themeColor="text1"/>
          <w:szCs w:val="36"/>
        </w:rPr>
        <w:t>Публичные слушания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проводятся в течение одного месяца с момента оповещения жителей сельского поселения о времени и месте их проведения до дня официального опубликования заключения о результатах публичных слушаний.</w:t>
      </w:r>
    </w:p>
    <w:p w:rsidR="00253D25" w:rsidRPr="00EE35AE" w:rsidRDefault="00253D25" w:rsidP="0054146C">
      <w:pPr>
        <w:pStyle w:val="af"/>
        <w:numPr>
          <w:ilvl w:val="0"/>
          <w:numId w:val="26"/>
        </w:numPr>
        <w:ind w:left="0" w:firstLine="284"/>
        <w:jc w:val="both"/>
        <w:rPr>
          <w:rFonts w:eastAsia="Arial Unicode MS" w:cs="Arial Unicode MS"/>
          <w:bCs/>
          <w:iCs/>
          <w:color w:val="000000" w:themeColor="text1"/>
          <w:szCs w:val="36"/>
        </w:rPr>
      </w:pPr>
      <w:r w:rsidRPr="00EE35AE">
        <w:rPr>
          <w:rFonts w:eastAsia="Arial Unicode MS" w:cs="Arial Unicode MS"/>
          <w:bCs/>
          <w:iCs/>
          <w:color w:val="000000" w:themeColor="text1"/>
          <w:szCs w:val="36"/>
        </w:rPr>
        <w:t xml:space="preserve">Публичные слушания по проектам планировки территории и проектам межевания территории, подготовленные в составе документации по планировке территории на основании решения органа местного самоуправления муниципального района, проводятся в срок не менее одного и не более трех месяцев со дня оповещения жителей сельского поселения о времени и месте их проведения до дня официального опубликования заключения о результатах публичных слушаний. </w:t>
      </w:r>
    </w:p>
    <w:p w:rsidR="00916340" w:rsidRPr="00EE35AE" w:rsidRDefault="00916340" w:rsidP="00916340">
      <w:pPr>
        <w:ind w:firstLine="567"/>
        <w:jc w:val="both"/>
        <w:rPr>
          <w:color w:val="000000" w:themeColor="text1"/>
        </w:rPr>
      </w:pPr>
    </w:p>
    <w:p w:rsidR="00253D25" w:rsidRPr="00EE35AE" w:rsidRDefault="00253D25" w:rsidP="0089687C">
      <w:pPr>
        <w:pStyle w:val="20"/>
        <w:pageBreakBefore/>
        <w:tabs>
          <w:tab w:val="clear" w:pos="1619"/>
        </w:tabs>
        <w:ind w:left="851"/>
        <w:rPr>
          <w:color w:val="000000" w:themeColor="text1"/>
        </w:rPr>
      </w:pPr>
      <w:bookmarkStart w:id="46" w:name="_Toc486432372"/>
      <w:r w:rsidRPr="00EE35AE">
        <w:rPr>
          <w:color w:val="000000" w:themeColor="text1"/>
        </w:rPr>
        <w:lastRenderedPageBreak/>
        <w:t>Положение о внесении изменения в правила землепользования и застройки.</w:t>
      </w:r>
      <w:bookmarkEnd w:id="46"/>
    </w:p>
    <w:p w:rsidR="00253D25" w:rsidRPr="00EE35AE" w:rsidRDefault="00253D25" w:rsidP="0089687C">
      <w:pPr>
        <w:pStyle w:val="3"/>
        <w:ind w:left="1701" w:hanging="850"/>
        <w:rPr>
          <w:b w:val="0"/>
          <w:bCs w:val="0"/>
        </w:rPr>
      </w:pPr>
      <w:bookmarkStart w:id="47" w:name="_Toc486432373"/>
      <w:r w:rsidRPr="00EE35AE">
        <w:t>Основания внесения изменений в Правила.</w:t>
      </w:r>
      <w:bookmarkEnd w:id="47"/>
    </w:p>
    <w:p w:rsidR="00253D25" w:rsidRPr="00EE35AE" w:rsidRDefault="00253D25" w:rsidP="0054146C">
      <w:pPr>
        <w:pStyle w:val="af"/>
        <w:numPr>
          <w:ilvl w:val="0"/>
          <w:numId w:val="27"/>
        </w:numPr>
        <w:ind w:left="0" w:firstLine="284"/>
        <w:jc w:val="both"/>
        <w:rPr>
          <w:bCs/>
          <w:color w:val="000000" w:themeColor="text1"/>
        </w:rPr>
      </w:pPr>
      <w:r w:rsidRPr="00EE35AE">
        <w:rPr>
          <w:bCs/>
          <w:color w:val="000000" w:themeColor="text1"/>
        </w:rPr>
        <w:t>Изменениями настоящих Правил считаются любые изменения разделов настоящих Правил:</w:t>
      </w:r>
    </w:p>
    <w:p w:rsidR="00253D25" w:rsidRPr="00EE35AE" w:rsidRDefault="00253D25" w:rsidP="00594BB1">
      <w:pPr>
        <w:ind w:left="567"/>
        <w:jc w:val="both"/>
        <w:rPr>
          <w:bCs/>
          <w:color w:val="000000" w:themeColor="text1"/>
        </w:rPr>
      </w:pPr>
      <w:r w:rsidRPr="00EE35AE">
        <w:rPr>
          <w:bCs/>
          <w:color w:val="000000" w:themeColor="text1"/>
        </w:rPr>
        <w:t xml:space="preserve">- карты градостроительного зонирования, </w:t>
      </w:r>
    </w:p>
    <w:p w:rsidR="00253D25" w:rsidRPr="00EE35AE" w:rsidRDefault="00253D25" w:rsidP="00594BB1">
      <w:pPr>
        <w:ind w:left="567"/>
        <w:jc w:val="both"/>
        <w:rPr>
          <w:bCs/>
          <w:color w:val="000000" w:themeColor="text1"/>
        </w:rPr>
      </w:pPr>
      <w:r w:rsidRPr="00EE35AE">
        <w:rPr>
          <w:bCs/>
          <w:color w:val="000000" w:themeColor="text1"/>
        </w:rPr>
        <w:t xml:space="preserve">- градостроительных регламентов, </w:t>
      </w:r>
    </w:p>
    <w:p w:rsidR="00253D25" w:rsidRPr="00EE35AE" w:rsidRDefault="00253D25" w:rsidP="00594BB1">
      <w:pPr>
        <w:ind w:left="567"/>
        <w:jc w:val="both"/>
        <w:rPr>
          <w:bCs/>
          <w:color w:val="000000" w:themeColor="text1"/>
        </w:rPr>
      </w:pPr>
      <w:r w:rsidRPr="00EE35AE">
        <w:rPr>
          <w:bCs/>
          <w:color w:val="000000" w:themeColor="text1"/>
        </w:rPr>
        <w:t>- положения о порядке применения Правил и внесения в них изменений.</w:t>
      </w:r>
    </w:p>
    <w:p w:rsidR="00253D25" w:rsidRPr="00EE35AE" w:rsidRDefault="00253D25" w:rsidP="0054146C">
      <w:pPr>
        <w:pStyle w:val="af"/>
        <w:numPr>
          <w:ilvl w:val="0"/>
          <w:numId w:val="27"/>
        </w:numPr>
        <w:ind w:left="0" w:firstLine="284"/>
        <w:jc w:val="both"/>
        <w:rPr>
          <w:bCs/>
          <w:color w:val="000000" w:themeColor="text1"/>
        </w:rPr>
      </w:pPr>
      <w:r w:rsidRPr="00EE35AE">
        <w:rPr>
          <w:bCs/>
          <w:color w:val="000000" w:themeColor="text1"/>
        </w:rPr>
        <w:t>Основаниями для рассмотрения вопроса о внесении изменений в настоящие Правила являются:</w:t>
      </w:r>
    </w:p>
    <w:p w:rsidR="00253D25" w:rsidRPr="00EE35AE" w:rsidRDefault="00253D25" w:rsidP="004E6464">
      <w:pPr>
        <w:ind w:firstLine="709"/>
        <w:jc w:val="both"/>
        <w:rPr>
          <w:bCs/>
          <w:color w:val="000000" w:themeColor="text1"/>
        </w:rPr>
      </w:pPr>
      <w:r w:rsidRPr="00EE35AE">
        <w:rPr>
          <w:bCs/>
          <w:color w:val="000000" w:themeColor="text1"/>
        </w:rPr>
        <w:t>1) несоответствие настоящих Правил генеральному плану поселения,</w:t>
      </w:r>
      <w:r w:rsidR="00A737ED" w:rsidRPr="00EE35AE">
        <w:rPr>
          <w:bCs/>
          <w:color w:val="000000" w:themeColor="text1"/>
        </w:rPr>
        <w:t xml:space="preserve"> СТП Волоконовского района </w:t>
      </w:r>
      <w:r w:rsidRPr="00EE35AE">
        <w:rPr>
          <w:bCs/>
          <w:color w:val="000000" w:themeColor="text1"/>
        </w:rPr>
        <w:t xml:space="preserve"> возникшее в результате внесения в генеральный план поселения изменений;</w:t>
      </w:r>
    </w:p>
    <w:p w:rsidR="006F21E4" w:rsidRPr="00EE35AE" w:rsidRDefault="006F21E4" w:rsidP="004E6464">
      <w:pPr>
        <w:ind w:firstLine="709"/>
        <w:jc w:val="both"/>
        <w:rPr>
          <w:bCs/>
          <w:color w:val="000000" w:themeColor="text1"/>
        </w:rPr>
      </w:pPr>
      <w:r w:rsidRPr="00EE35AE">
        <w:rPr>
          <w:bCs/>
          <w:color w:val="000000" w:themeColor="text1"/>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253D25" w:rsidRPr="00EE35AE" w:rsidRDefault="00253D25" w:rsidP="004E6464">
      <w:pPr>
        <w:ind w:firstLine="709"/>
        <w:jc w:val="both"/>
        <w:rPr>
          <w:bCs/>
          <w:color w:val="000000" w:themeColor="text1"/>
        </w:rPr>
      </w:pPr>
      <w:r w:rsidRPr="00EE35AE">
        <w:rPr>
          <w:bCs/>
          <w:color w:val="000000" w:themeColor="text1"/>
        </w:rPr>
        <w:t>2) поступление предложений об изменении границ территориальных зон, изменении градостроительных регламентов.</w:t>
      </w:r>
    </w:p>
    <w:p w:rsidR="0052694A" w:rsidRPr="00EE35AE" w:rsidRDefault="0052694A" w:rsidP="004E6464">
      <w:pPr>
        <w:ind w:firstLine="709"/>
        <w:jc w:val="both"/>
        <w:rPr>
          <w:bCs/>
          <w:color w:val="000000" w:themeColor="text1"/>
        </w:rPr>
      </w:pPr>
      <w:r w:rsidRPr="00EE35AE">
        <w:rPr>
          <w:bCs/>
          <w:color w:val="000000" w:themeColor="text1"/>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52694A" w:rsidRPr="00EE35AE" w:rsidRDefault="0052694A" w:rsidP="004E6464">
      <w:pPr>
        <w:ind w:firstLine="709"/>
        <w:jc w:val="both"/>
        <w:rPr>
          <w:bCs/>
          <w:color w:val="000000" w:themeColor="text1"/>
        </w:rPr>
      </w:pPr>
      <w:r w:rsidRPr="00EE35AE">
        <w:rPr>
          <w:bCs/>
          <w:color w:val="000000" w:themeColor="text1"/>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52694A" w:rsidRPr="00EE35AE" w:rsidRDefault="0052694A" w:rsidP="004E6464">
      <w:pPr>
        <w:ind w:firstLine="709"/>
        <w:jc w:val="both"/>
        <w:rPr>
          <w:bCs/>
          <w:color w:val="000000" w:themeColor="text1"/>
        </w:rPr>
      </w:pPr>
      <w:r w:rsidRPr="00EE35AE">
        <w:rPr>
          <w:bCs/>
          <w:color w:val="000000" w:themeColor="text1"/>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52694A" w:rsidRPr="00EE35AE" w:rsidRDefault="0052694A" w:rsidP="0052694A">
      <w:pPr>
        <w:ind w:left="709"/>
        <w:jc w:val="both"/>
        <w:rPr>
          <w:bCs/>
          <w:color w:val="000000" w:themeColor="text1"/>
        </w:rPr>
      </w:pPr>
    </w:p>
    <w:p w:rsidR="00253D25" w:rsidRPr="00EE35AE" w:rsidRDefault="007E291A" w:rsidP="0054146C">
      <w:pPr>
        <w:pStyle w:val="af"/>
        <w:numPr>
          <w:ilvl w:val="0"/>
          <w:numId w:val="27"/>
        </w:numPr>
        <w:ind w:left="0" w:firstLine="284"/>
        <w:jc w:val="both"/>
        <w:rPr>
          <w:bCs/>
          <w:color w:val="000000" w:themeColor="text1"/>
        </w:rPr>
      </w:pPr>
      <w:r w:rsidRPr="00EE35AE">
        <w:rPr>
          <w:bCs/>
          <w:color w:val="000000" w:themeColor="text1"/>
        </w:rPr>
        <w:t>С</w:t>
      </w:r>
      <w:r w:rsidR="00253D25" w:rsidRPr="00EE35AE">
        <w:rPr>
          <w:bCs/>
          <w:color w:val="000000" w:themeColor="text1"/>
        </w:rPr>
        <w:t xml:space="preserve"> предложениями о внесении изменений в настоящие Правила могут выступать:</w:t>
      </w:r>
    </w:p>
    <w:p w:rsidR="00253D25" w:rsidRPr="00EE35AE" w:rsidRDefault="00253D25" w:rsidP="004E6464">
      <w:pPr>
        <w:ind w:firstLine="709"/>
        <w:jc w:val="both"/>
        <w:rPr>
          <w:bCs/>
          <w:color w:val="000000" w:themeColor="text1"/>
        </w:rPr>
      </w:pPr>
      <w:r w:rsidRPr="00EE35AE">
        <w:rPr>
          <w:bCs/>
          <w:color w:val="000000" w:themeColor="text1"/>
        </w:rPr>
        <w:t>1)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253D25" w:rsidRPr="00EE35AE" w:rsidRDefault="00253D25" w:rsidP="004E6464">
      <w:pPr>
        <w:ind w:firstLine="709"/>
        <w:jc w:val="both"/>
        <w:rPr>
          <w:bCs/>
          <w:color w:val="000000" w:themeColor="text1"/>
        </w:rPr>
      </w:pPr>
      <w:r w:rsidRPr="00EE35AE">
        <w:rPr>
          <w:bCs/>
          <w:color w:val="000000" w:themeColor="text1"/>
        </w:rPr>
        <w:t>2) органы исполнительной власти Белгородской области в случаях, если настоящие Правила могут воспрепятствовать функционированию, размещению объектов капитального строительства областного значения;</w:t>
      </w:r>
    </w:p>
    <w:p w:rsidR="00253D25" w:rsidRPr="00EE35AE" w:rsidRDefault="00253D25" w:rsidP="004E6464">
      <w:pPr>
        <w:ind w:firstLine="709"/>
        <w:jc w:val="both"/>
        <w:rPr>
          <w:bCs/>
          <w:color w:val="000000" w:themeColor="text1"/>
        </w:rPr>
      </w:pPr>
      <w:r w:rsidRPr="00EE35AE">
        <w:rPr>
          <w:bCs/>
          <w:color w:val="000000" w:themeColor="text1"/>
        </w:rPr>
        <w:t>3) органами местного самоуправления муниципального района «</w:t>
      </w:r>
      <w:r w:rsidR="0036263D" w:rsidRPr="00EE35AE">
        <w:rPr>
          <w:color w:val="000000" w:themeColor="text1"/>
          <w:szCs w:val="20"/>
        </w:rPr>
        <w:t>Волоконовский</w:t>
      </w:r>
      <w:r w:rsidRPr="00EE35AE">
        <w:rPr>
          <w:bCs/>
          <w:color w:val="000000" w:themeColor="text1"/>
        </w:rPr>
        <w:t xml:space="preserve"> район» в случаях, если настоящие Правила могут воспрепятствовать функционированию, размещению объектов капитального строительства местного значения;</w:t>
      </w:r>
    </w:p>
    <w:p w:rsidR="00253D25" w:rsidRPr="00EE35AE" w:rsidRDefault="00253D25" w:rsidP="004E6464">
      <w:pPr>
        <w:ind w:firstLine="709"/>
        <w:jc w:val="both"/>
        <w:rPr>
          <w:bCs/>
          <w:color w:val="000000" w:themeColor="text1"/>
        </w:rPr>
      </w:pPr>
      <w:r w:rsidRPr="00EE35AE">
        <w:rPr>
          <w:bCs/>
          <w:color w:val="000000" w:themeColor="text1"/>
        </w:rPr>
        <w:t>4) органы местного самоуправления сельского поселения в случаях, если необходимо совершенствовать порядок регулирования землепользования и застройки на соответствующей территории поселения;</w:t>
      </w:r>
    </w:p>
    <w:p w:rsidR="00253D25" w:rsidRPr="00EE35AE" w:rsidRDefault="00253D25" w:rsidP="004E6464">
      <w:pPr>
        <w:ind w:firstLine="709"/>
        <w:jc w:val="both"/>
        <w:rPr>
          <w:bCs/>
          <w:color w:val="000000" w:themeColor="text1"/>
        </w:rPr>
      </w:pPr>
      <w:r w:rsidRPr="00EE35AE">
        <w:rPr>
          <w:bCs/>
          <w:color w:val="000000" w:themeColor="text1"/>
        </w:rPr>
        <w:t xml:space="preserve">5) физические или юридические лица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w:t>
      </w:r>
      <w:r w:rsidRPr="00EE35AE">
        <w:rPr>
          <w:bCs/>
          <w:color w:val="000000" w:themeColor="text1"/>
        </w:rPr>
        <w:lastRenderedPageBreak/>
        <w:t>стоимость земельных участков и объектов капитального строительства, не реализуются права и законные интересы граждан и их объединений.</w:t>
      </w:r>
    </w:p>
    <w:p w:rsidR="00A737ED" w:rsidRPr="00EE35AE" w:rsidRDefault="00A737ED" w:rsidP="00A737ED">
      <w:pPr>
        <w:pStyle w:val="af"/>
        <w:numPr>
          <w:ilvl w:val="0"/>
          <w:numId w:val="27"/>
        </w:numPr>
        <w:ind w:left="0" w:firstLine="284"/>
        <w:jc w:val="both"/>
        <w:rPr>
          <w:bCs/>
          <w:color w:val="000000" w:themeColor="text1"/>
        </w:rPr>
      </w:pPr>
      <w:r w:rsidRPr="00EE35AE">
        <w:rPr>
          <w:color w:val="000000" w:themeColor="text1"/>
        </w:rPr>
        <w:t>В случае, если Правилами не обеспечена в соответствии с частью 3.1 статьи 31 Градостроительного кодекса</w:t>
      </w:r>
      <w:r w:rsidR="004E6464" w:rsidRPr="00EE35AE">
        <w:rPr>
          <w:color w:val="000000" w:themeColor="text1"/>
        </w:rPr>
        <w:t xml:space="preserve">  РФ</w:t>
      </w:r>
      <w:r w:rsidRPr="00EE35AE">
        <w:rPr>
          <w:color w:val="000000" w:themeColor="text1"/>
        </w:rPr>
        <w:t xml:space="preserve"> возможность размещения на территории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требование о внесении изменений в правила землепользования и застройки в целях обеспечения размещения указанных объектов.</w:t>
      </w:r>
    </w:p>
    <w:p w:rsidR="00253D25" w:rsidRPr="00EE35AE" w:rsidRDefault="00E37D37" w:rsidP="00253D25">
      <w:pPr>
        <w:jc w:val="both"/>
        <w:rPr>
          <w:bCs/>
          <w:color w:val="000000" w:themeColor="text1"/>
        </w:rPr>
      </w:pPr>
      <w:r w:rsidRPr="00EE35AE">
        <w:rPr>
          <w:bCs/>
          <w:color w:val="000000" w:themeColor="text1"/>
        </w:rPr>
        <w:t>5.</w:t>
      </w:r>
      <w:r w:rsidRPr="00EE35AE">
        <w:rPr>
          <w:bCs/>
          <w:color w:val="000000" w:themeColor="text1"/>
        </w:rPr>
        <w:tab/>
        <w:t>В случаях, предусмотренных подпунктами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установления ограничений использования земельных участков и объектов капитального строительства в границах таких зон, территорий.</w:t>
      </w:r>
    </w:p>
    <w:p w:rsidR="00253D25" w:rsidRPr="00EE35AE" w:rsidRDefault="00253D25" w:rsidP="0089687C">
      <w:pPr>
        <w:pStyle w:val="3"/>
        <w:ind w:left="709" w:firstLine="0"/>
      </w:pPr>
      <w:bookmarkStart w:id="48" w:name="_Toc486432374"/>
      <w:r w:rsidRPr="00EE35AE">
        <w:t xml:space="preserve">Порядок внесения изменений в </w:t>
      </w:r>
      <w:r w:rsidR="00AE4A41" w:rsidRPr="00EE35AE">
        <w:t>П</w:t>
      </w:r>
      <w:r w:rsidRPr="00EE35AE">
        <w:t>равила.</w:t>
      </w:r>
      <w:bookmarkEnd w:id="48"/>
    </w:p>
    <w:p w:rsidR="00253D25" w:rsidRPr="00EE35AE" w:rsidRDefault="00253D25" w:rsidP="00253D25">
      <w:pPr>
        <w:jc w:val="both"/>
        <w:rPr>
          <w:bCs/>
          <w:color w:val="000000" w:themeColor="text1"/>
        </w:rPr>
      </w:pPr>
    </w:p>
    <w:p w:rsidR="00253D25" w:rsidRPr="00EE35AE" w:rsidRDefault="00253D25" w:rsidP="0054146C">
      <w:pPr>
        <w:pStyle w:val="af"/>
        <w:numPr>
          <w:ilvl w:val="0"/>
          <w:numId w:val="28"/>
        </w:numPr>
        <w:ind w:left="0" w:firstLine="284"/>
        <w:jc w:val="both"/>
        <w:rPr>
          <w:bCs/>
          <w:color w:val="000000" w:themeColor="text1"/>
        </w:rPr>
      </w:pPr>
      <w:r w:rsidRPr="00EE35AE">
        <w:rPr>
          <w:bCs/>
          <w:color w:val="000000" w:themeColor="text1"/>
        </w:rPr>
        <w:t>Предложение о внесении изменений в настоящие Правила направляется в письменной форме в Комиссию.</w:t>
      </w:r>
    </w:p>
    <w:p w:rsidR="00253D25" w:rsidRPr="00EE35AE" w:rsidRDefault="00253D25" w:rsidP="0054146C">
      <w:pPr>
        <w:pStyle w:val="af"/>
        <w:numPr>
          <w:ilvl w:val="0"/>
          <w:numId w:val="28"/>
        </w:numPr>
        <w:ind w:left="0" w:firstLine="284"/>
        <w:jc w:val="both"/>
        <w:rPr>
          <w:bCs/>
          <w:color w:val="000000" w:themeColor="text1"/>
        </w:rPr>
      </w:pPr>
      <w:r w:rsidRPr="00EE35AE">
        <w:rPr>
          <w:bCs/>
          <w:color w:val="000000" w:themeColor="text1"/>
        </w:rPr>
        <w:t xml:space="preserve">Комиссия в течение тридцати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администрации </w:t>
      </w:r>
      <w:r w:rsidR="0036263D" w:rsidRPr="00EE35AE">
        <w:rPr>
          <w:color w:val="000000" w:themeColor="text1"/>
        </w:rPr>
        <w:t>Волоконовского</w:t>
      </w:r>
      <w:r w:rsidR="000C3523" w:rsidRPr="00EE35AE">
        <w:rPr>
          <w:bCs/>
          <w:color w:val="000000" w:themeColor="text1"/>
        </w:rPr>
        <w:t xml:space="preserve"> района.</w:t>
      </w:r>
    </w:p>
    <w:p w:rsidR="005730AA" w:rsidRPr="00EE35AE" w:rsidRDefault="005730AA" w:rsidP="005730AA">
      <w:pPr>
        <w:pStyle w:val="af"/>
        <w:ind w:left="0" w:firstLine="284"/>
        <w:jc w:val="both"/>
        <w:rPr>
          <w:bCs/>
          <w:color w:val="000000" w:themeColor="text1"/>
        </w:rPr>
      </w:pPr>
      <w:r w:rsidRPr="00EE35AE">
        <w:rPr>
          <w:bCs/>
          <w:color w:val="000000" w:themeColor="text1"/>
        </w:rPr>
        <w:t>2.1. В целях внесения изменений в правила землепользования и застройки в случаях, предусмотренных пунктами 3 - 5 части 2 статьи 21 и частью 4 статьи 21 настоящего Порядка,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градостроительного Кодекса заключения комиссии не требуются.</w:t>
      </w:r>
    </w:p>
    <w:p w:rsidR="00253D25" w:rsidRPr="00EE35AE" w:rsidRDefault="00253D25" w:rsidP="0054146C">
      <w:pPr>
        <w:pStyle w:val="af"/>
        <w:numPr>
          <w:ilvl w:val="0"/>
          <w:numId w:val="28"/>
        </w:numPr>
        <w:ind w:left="0" w:firstLine="284"/>
        <w:jc w:val="both"/>
        <w:rPr>
          <w:bCs/>
          <w:color w:val="000000" w:themeColor="text1"/>
        </w:rPr>
      </w:pPr>
      <w:r w:rsidRPr="00EE35AE">
        <w:rPr>
          <w:bCs/>
          <w:color w:val="000000" w:themeColor="text1"/>
        </w:rPr>
        <w:t xml:space="preserve">Глава администрации </w:t>
      </w:r>
      <w:r w:rsidR="0036263D" w:rsidRPr="00EE35AE">
        <w:rPr>
          <w:color w:val="000000" w:themeColor="text1"/>
        </w:rPr>
        <w:t>Волоконовского</w:t>
      </w:r>
      <w:r w:rsidR="004E6464" w:rsidRPr="00EE35AE">
        <w:rPr>
          <w:color w:val="000000" w:themeColor="text1"/>
        </w:rPr>
        <w:t xml:space="preserve"> </w:t>
      </w:r>
      <w:r w:rsidRPr="00EE35AE">
        <w:rPr>
          <w:bCs/>
          <w:color w:val="000000" w:themeColor="text1"/>
        </w:rPr>
        <w:t>района с учетом рекомендаций, содержащихся в заключение комиссии, в течение тридцати дней принимает решение о подготовке проекта о внесении изменений в настоящие Правила или об отклонении предложения о внесении изменений в настоящие Правила с указанием причин отклонения и направляет копию такого решения заявителям. Указанное решение принимается в форме Постановления.</w:t>
      </w:r>
    </w:p>
    <w:p w:rsidR="00675768" w:rsidRPr="00EE35AE" w:rsidRDefault="00675768" w:rsidP="00675768">
      <w:pPr>
        <w:pStyle w:val="af"/>
        <w:jc w:val="both"/>
        <w:rPr>
          <w:bCs/>
          <w:color w:val="000000" w:themeColor="text1"/>
        </w:rPr>
      </w:pPr>
      <w:r w:rsidRPr="00EE35AE">
        <w:rPr>
          <w:bCs/>
          <w:color w:val="000000" w:themeColor="text1"/>
        </w:rPr>
        <w:t>3.1  В случае, предусмотренном частью 4 статьи 21 настоящего Порядка, глава поселения, глава городского округа обеспечивают внесение изменений в правила землепользования и застройки в течение тридцати дней со дня получения указанного в части 4 статьи 22 настоящего Порядка требования.</w:t>
      </w:r>
    </w:p>
    <w:p w:rsidR="00675768" w:rsidRPr="00EE35AE" w:rsidRDefault="00675768" w:rsidP="00675768">
      <w:pPr>
        <w:pStyle w:val="af"/>
        <w:jc w:val="both"/>
        <w:rPr>
          <w:bCs/>
          <w:color w:val="000000" w:themeColor="text1"/>
        </w:rPr>
      </w:pPr>
      <w:r w:rsidRPr="00EE35AE">
        <w:rPr>
          <w:bCs/>
          <w:color w:val="000000" w:themeColor="text1"/>
        </w:rPr>
        <w:t xml:space="preserve">3.2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РФ, не допускается внесение в правила </w:t>
      </w:r>
      <w:r w:rsidRPr="00EE35AE">
        <w:rPr>
          <w:bCs/>
          <w:color w:val="000000" w:themeColor="text1"/>
        </w:rPr>
        <w:lastRenderedPageBreak/>
        <w:t>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675768" w:rsidRPr="00EE35AE" w:rsidRDefault="00675768" w:rsidP="00675768">
      <w:pPr>
        <w:pStyle w:val="af"/>
        <w:jc w:val="both"/>
        <w:rPr>
          <w:bCs/>
          <w:color w:val="000000" w:themeColor="text1"/>
        </w:rPr>
      </w:pPr>
      <w:r w:rsidRPr="00EE35AE">
        <w:rPr>
          <w:bCs/>
          <w:color w:val="000000" w:themeColor="text1"/>
        </w:rPr>
        <w:t>3.3. В случае поступления требования, предусмотренного частью 5 статьи 21 настоящего Порядка,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статьи 22 настоящего Порядка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5 статьи 21 настоящего Порядка, не требуется.</w:t>
      </w:r>
    </w:p>
    <w:p w:rsidR="00675768" w:rsidRPr="00EE35AE" w:rsidRDefault="00675768" w:rsidP="00675768">
      <w:pPr>
        <w:pStyle w:val="af"/>
        <w:jc w:val="both"/>
        <w:rPr>
          <w:bCs/>
          <w:color w:val="000000" w:themeColor="text1"/>
        </w:rPr>
      </w:pPr>
      <w:r w:rsidRPr="00EE35AE">
        <w:rPr>
          <w:bCs/>
          <w:color w:val="000000" w:themeColor="text1"/>
        </w:rPr>
        <w:t>3.4. Срок уточнения правил землепользования и застройки в соответствии с частью 7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6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статьи 21  настоящего Порядка оснований для внесения изменений в правила землепользования и застройки.</w:t>
      </w:r>
    </w:p>
    <w:p w:rsidR="00253D25" w:rsidRPr="00EE35AE" w:rsidRDefault="00253D25" w:rsidP="0054146C">
      <w:pPr>
        <w:pStyle w:val="af"/>
        <w:numPr>
          <w:ilvl w:val="0"/>
          <w:numId w:val="28"/>
        </w:numPr>
        <w:ind w:left="0" w:firstLine="284"/>
        <w:jc w:val="both"/>
        <w:rPr>
          <w:bCs/>
          <w:color w:val="000000" w:themeColor="text1"/>
        </w:rPr>
      </w:pPr>
      <w:r w:rsidRPr="00EE35AE">
        <w:rPr>
          <w:bCs/>
          <w:color w:val="000000" w:themeColor="text1"/>
        </w:rPr>
        <w:t xml:space="preserve">По поручению главы администрации </w:t>
      </w:r>
      <w:r w:rsidR="0036263D" w:rsidRPr="00EE35AE">
        <w:rPr>
          <w:color w:val="000000" w:themeColor="text1"/>
        </w:rPr>
        <w:t>Волоконовского</w:t>
      </w:r>
      <w:r w:rsidRPr="00EE35AE">
        <w:rPr>
          <w:bCs/>
          <w:color w:val="000000" w:themeColor="text1"/>
        </w:rPr>
        <w:t xml:space="preserve"> района, Комиссия не позднее десяти дней с даты принятия решения о подготовке проекта решения о внесении изменений в настоящие Правила, обеспечивает опубликование сообщения о принятии такого решения в соответствии с Уставом, и размещение на официальном сайте органов местного самоуправления муниципального района в сети «Интернет», на информационных стендах, установленных в общедоступных местах. Сообщение о принятии такого решения также может быть распространено по местному радио и телевидению.</w:t>
      </w:r>
    </w:p>
    <w:p w:rsidR="00253D25" w:rsidRPr="00EE35AE" w:rsidRDefault="00253D25" w:rsidP="0054146C">
      <w:pPr>
        <w:pStyle w:val="af"/>
        <w:numPr>
          <w:ilvl w:val="0"/>
          <w:numId w:val="28"/>
        </w:numPr>
        <w:ind w:left="0" w:firstLine="284"/>
        <w:jc w:val="both"/>
        <w:rPr>
          <w:bCs/>
          <w:color w:val="000000" w:themeColor="text1"/>
        </w:rPr>
      </w:pPr>
      <w:r w:rsidRPr="00EE35AE">
        <w:rPr>
          <w:bCs/>
          <w:color w:val="000000" w:themeColor="text1"/>
        </w:rPr>
        <w:t xml:space="preserve">Проект внесения изменений в настоящие Правила рассматривается на публичных слушаниях, проводимых по решению председателя </w:t>
      </w:r>
      <w:r w:rsidR="00BB2F1F" w:rsidRPr="00EE35AE">
        <w:rPr>
          <w:bCs/>
          <w:color w:val="000000" w:themeColor="text1"/>
        </w:rPr>
        <w:t>М</w:t>
      </w:r>
      <w:r w:rsidRPr="00EE35AE">
        <w:rPr>
          <w:bCs/>
          <w:color w:val="000000" w:themeColor="text1"/>
        </w:rPr>
        <w:t>униципального совета</w:t>
      </w:r>
      <w:r w:rsidR="0036263D" w:rsidRPr="00EE35AE">
        <w:rPr>
          <w:bCs/>
          <w:color w:val="000000" w:themeColor="text1"/>
        </w:rPr>
        <w:t>Волоконовского</w:t>
      </w:r>
      <w:r w:rsidR="00D92BED" w:rsidRPr="00EE35AE">
        <w:rPr>
          <w:bCs/>
          <w:color w:val="000000" w:themeColor="text1"/>
        </w:rPr>
        <w:t xml:space="preserve"> района</w:t>
      </w:r>
      <w:r w:rsidRPr="00EE35AE">
        <w:rPr>
          <w:bCs/>
          <w:color w:val="000000" w:themeColor="text1"/>
        </w:rPr>
        <w:t>, в порядке и сроки, предусмотренные главой 5 настоящих Правил.</w:t>
      </w:r>
    </w:p>
    <w:p w:rsidR="00253D25" w:rsidRPr="00EE35AE" w:rsidRDefault="00BB2F1F" w:rsidP="0054146C">
      <w:pPr>
        <w:pStyle w:val="af"/>
        <w:numPr>
          <w:ilvl w:val="0"/>
          <w:numId w:val="28"/>
        </w:numPr>
        <w:ind w:left="0" w:firstLine="284"/>
        <w:jc w:val="both"/>
        <w:rPr>
          <w:bCs/>
          <w:color w:val="000000" w:themeColor="text1"/>
        </w:rPr>
      </w:pPr>
      <w:r w:rsidRPr="00EE35AE">
        <w:rPr>
          <w:bCs/>
          <w:color w:val="000000" w:themeColor="text1"/>
        </w:rPr>
        <w:t xml:space="preserve">После завершения публичных слушаний по проекту внесения изменений в настоящие Правила комиссия с учетом результатов таких публичных слушаний рассматривает вопрос необходимости корректировки проекта внесения изменений в Правила с привлечением необходимых специалистов и, в случае согласия с предложениями, указанными в заключении публичных слушаний,  обеспечивает внесение изменений в проект внесения изменений в Правила и представляет указанный проект главе администрации </w:t>
      </w:r>
      <w:r w:rsidR="0036263D" w:rsidRPr="00EE35AE">
        <w:rPr>
          <w:bCs/>
          <w:color w:val="000000" w:themeColor="text1"/>
        </w:rPr>
        <w:t>Волоконовского</w:t>
      </w:r>
      <w:r w:rsidRPr="00EE35AE">
        <w:rPr>
          <w:bCs/>
          <w:color w:val="000000" w:themeColor="text1"/>
        </w:rPr>
        <w:t xml:space="preserve"> района.</w:t>
      </w:r>
    </w:p>
    <w:p w:rsidR="003E4A43" w:rsidRPr="00EE35AE" w:rsidRDefault="003E4A43" w:rsidP="0054146C">
      <w:pPr>
        <w:pStyle w:val="af"/>
        <w:numPr>
          <w:ilvl w:val="0"/>
          <w:numId w:val="28"/>
        </w:numPr>
        <w:ind w:left="0" w:firstLine="284"/>
        <w:jc w:val="both"/>
        <w:rPr>
          <w:bCs/>
          <w:color w:val="000000" w:themeColor="text1"/>
          <w:sz w:val="22"/>
        </w:rPr>
      </w:pPr>
      <w:r w:rsidRPr="00EE35AE">
        <w:rPr>
          <w:bCs/>
          <w:color w:val="000000" w:themeColor="text1"/>
          <w:szCs w:val="28"/>
        </w:rPr>
        <w:lastRenderedPageBreak/>
        <w:t xml:space="preserve">Комиссия в течение десяти дней после подготовки проекта внесения изменений в настоящие Правила с обязательными приложениями к нему (протоколы публичных слушаний, заключение о результатах публичных слушаний) </w:t>
      </w:r>
      <w:r w:rsidRPr="00EE35AE">
        <w:rPr>
          <w:color w:val="000000" w:themeColor="text1"/>
          <w:szCs w:val="28"/>
        </w:rPr>
        <w:t xml:space="preserve"> представляет указанный проектв департамент строительства  и транспорта Белгородской области для принятия решения об утверждении</w:t>
      </w:r>
      <w:r w:rsidR="006722C4" w:rsidRPr="00EE35AE">
        <w:rPr>
          <w:color w:val="000000" w:themeColor="text1"/>
          <w:szCs w:val="28"/>
        </w:rPr>
        <w:t>.</w:t>
      </w:r>
    </w:p>
    <w:p w:rsidR="006722C4" w:rsidRPr="00EE35AE" w:rsidRDefault="006722C4" w:rsidP="006722C4">
      <w:pPr>
        <w:pStyle w:val="af"/>
        <w:numPr>
          <w:ilvl w:val="0"/>
          <w:numId w:val="28"/>
        </w:numPr>
        <w:ind w:hanging="436"/>
        <w:jc w:val="both"/>
        <w:rPr>
          <w:bCs/>
          <w:color w:val="000000" w:themeColor="text1"/>
          <w:szCs w:val="28"/>
        </w:rPr>
      </w:pPr>
      <w:r w:rsidRPr="00EE35AE">
        <w:rPr>
          <w:bCs/>
          <w:color w:val="000000" w:themeColor="text1"/>
          <w:szCs w:val="28"/>
        </w:rPr>
        <w:t xml:space="preserve">Для принятия решений о  </w:t>
      </w:r>
      <w:r w:rsidRPr="00EE35AE">
        <w:rPr>
          <w:rStyle w:val="blk"/>
          <w:color w:val="000000" w:themeColor="text1"/>
          <w:szCs w:val="28"/>
        </w:rPr>
        <w:t>внесении изменений в настоящие Правила</w:t>
      </w:r>
      <w:r w:rsidRPr="00EE35AE">
        <w:rPr>
          <w:color w:val="000000" w:themeColor="text1"/>
          <w:szCs w:val="28"/>
        </w:rPr>
        <w:t xml:space="preserve">в департамент строительства  и транспорта Белгородской области </w:t>
      </w:r>
      <w:r w:rsidRPr="00EE35AE">
        <w:rPr>
          <w:bCs/>
          <w:color w:val="000000" w:themeColor="text1"/>
          <w:szCs w:val="28"/>
        </w:rPr>
        <w:t>представляются:</w:t>
      </w:r>
    </w:p>
    <w:p w:rsidR="006722C4" w:rsidRPr="00EE35AE" w:rsidRDefault="006722C4" w:rsidP="006722C4">
      <w:pPr>
        <w:pStyle w:val="af"/>
        <w:ind w:left="720"/>
        <w:jc w:val="both"/>
        <w:rPr>
          <w:bCs/>
          <w:color w:val="000000" w:themeColor="text1"/>
          <w:szCs w:val="28"/>
        </w:rPr>
      </w:pPr>
      <w:r w:rsidRPr="00EE35AE">
        <w:rPr>
          <w:bCs/>
          <w:color w:val="000000" w:themeColor="text1"/>
          <w:szCs w:val="28"/>
        </w:rPr>
        <w:t>1) проект внесения изменений;</w:t>
      </w:r>
    </w:p>
    <w:p w:rsidR="006722C4" w:rsidRPr="00EE35AE" w:rsidRDefault="006722C4" w:rsidP="006722C4">
      <w:pPr>
        <w:pStyle w:val="af"/>
        <w:ind w:left="720"/>
        <w:jc w:val="both"/>
        <w:rPr>
          <w:bCs/>
          <w:color w:val="000000" w:themeColor="text1"/>
          <w:szCs w:val="28"/>
        </w:rPr>
      </w:pPr>
      <w:r w:rsidRPr="00EE35AE">
        <w:rPr>
          <w:bCs/>
          <w:color w:val="000000" w:themeColor="text1"/>
          <w:szCs w:val="28"/>
        </w:rPr>
        <w:t>2) протоколы публичных слушаний и заключение о результатах публичных слушаний;</w:t>
      </w:r>
    </w:p>
    <w:p w:rsidR="006722C4" w:rsidRPr="00EE35AE" w:rsidRDefault="006722C4" w:rsidP="006722C4">
      <w:pPr>
        <w:pStyle w:val="af"/>
        <w:ind w:left="720"/>
        <w:jc w:val="both"/>
        <w:rPr>
          <w:bCs/>
          <w:color w:val="000000" w:themeColor="text1"/>
          <w:szCs w:val="28"/>
        </w:rPr>
      </w:pPr>
      <w:r w:rsidRPr="00EE35AE">
        <w:rPr>
          <w:bCs/>
          <w:color w:val="000000" w:themeColor="text1"/>
          <w:szCs w:val="28"/>
        </w:rPr>
        <w:t>3) заключение комиссии.</w:t>
      </w:r>
    </w:p>
    <w:p w:rsidR="006722C4" w:rsidRPr="00EE35AE" w:rsidRDefault="006722C4" w:rsidP="006722C4">
      <w:pPr>
        <w:pStyle w:val="af"/>
        <w:numPr>
          <w:ilvl w:val="0"/>
          <w:numId w:val="28"/>
        </w:numPr>
        <w:jc w:val="both"/>
        <w:rPr>
          <w:bCs/>
          <w:color w:val="000000" w:themeColor="text1"/>
          <w:szCs w:val="28"/>
        </w:rPr>
      </w:pPr>
      <w:r w:rsidRPr="00EE35AE">
        <w:rPr>
          <w:bCs/>
          <w:color w:val="000000" w:themeColor="text1"/>
          <w:szCs w:val="28"/>
        </w:rPr>
        <w:t xml:space="preserve">По результатам рассмотрения проекта внесения изменения в Правила, </w:t>
      </w:r>
      <w:r w:rsidRPr="00EE35AE">
        <w:rPr>
          <w:color w:val="000000" w:themeColor="text1"/>
          <w:szCs w:val="28"/>
        </w:rPr>
        <w:t>департамент строительства  и транспорта Белгородской области</w:t>
      </w:r>
      <w:r w:rsidRPr="00EE35AE">
        <w:rPr>
          <w:bCs/>
          <w:color w:val="000000" w:themeColor="text1"/>
          <w:szCs w:val="28"/>
        </w:rPr>
        <w:t xml:space="preserve"> может утвердить проект внесения изменений в Правила, или направить его главе администрации </w:t>
      </w:r>
      <w:r w:rsidR="00536475" w:rsidRPr="00EE35AE">
        <w:rPr>
          <w:bCs/>
          <w:color w:val="000000" w:themeColor="text1"/>
          <w:szCs w:val="28"/>
        </w:rPr>
        <w:t>Фощеватовского</w:t>
      </w:r>
      <w:r w:rsidRPr="00EE35AE">
        <w:rPr>
          <w:bCs/>
          <w:color w:val="000000" w:themeColor="text1"/>
          <w:szCs w:val="28"/>
        </w:rPr>
        <w:t xml:space="preserve"> сельского поселения на доработку с учетом результатов публичных слушаний. </w:t>
      </w:r>
    </w:p>
    <w:p w:rsidR="006722C4" w:rsidRPr="00EE35AE" w:rsidRDefault="006722C4" w:rsidP="0054146C">
      <w:pPr>
        <w:pStyle w:val="af"/>
        <w:numPr>
          <w:ilvl w:val="0"/>
          <w:numId w:val="28"/>
        </w:numPr>
        <w:ind w:left="0" w:firstLine="284"/>
        <w:jc w:val="both"/>
        <w:rPr>
          <w:bCs/>
          <w:color w:val="000000" w:themeColor="text1"/>
          <w:sz w:val="20"/>
        </w:rPr>
      </w:pPr>
      <w:r w:rsidRPr="00EE35AE">
        <w:rPr>
          <w:bCs/>
          <w:color w:val="000000" w:themeColor="text1"/>
          <w:szCs w:val="28"/>
        </w:rPr>
        <w:t xml:space="preserve">После утверждения </w:t>
      </w:r>
      <w:r w:rsidRPr="00EE35AE">
        <w:rPr>
          <w:color w:val="000000" w:themeColor="text1"/>
          <w:szCs w:val="28"/>
        </w:rPr>
        <w:t>департаментом строительства  и транспорта Белгородской области</w:t>
      </w:r>
      <w:r w:rsidRPr="00EE35AE">
        <w:rPr>
          <w:bCs/>
          <w:color w:val="000000" w:themeColor="text1"/>
          <w:szCs w:val="28"/>
        </w:rPr>
        <w:t xml:space="preserve"> проекта внесения изменений в настоящие Правила, он подлежит опубликованию в соответствии с Уставом в порядке, предусмотренном для обнародования муниципальных правовых актов».</w:t>
      </w:r>
    </w:p>
    <w:p w:rsidR="00253D25" w:rsidRPr="00EE35AE" w:rsidRDefault="00253D25" w:rsidP="0054146C">
      <w:pPr>
        <w:pStyle w:val="af"/>
        <w:numPr>
          <w:ilvl w:val="0"/>
          <w:numId w:val="28"/>
        </w:numPr>
        <w:ind w:left="0" w:firstLine="284"/>
        <w:jc w:val="both"/>
        <w:rPr>
          <w:bCs/>
          <w:color w:val="000000" w:themeColor="text1"/>
        </w:rPr>
      </w:pPr>
      <w:r w:rsidRPr="00EE35AE">
        <w:rPr>
          <w:bCs/>
          <w:color w:val="000000" w:themeColor="text1"/>
        </w:rPr>
        <w:t>Органы государственной власти Российской Федерации, органы государственной власти субъектов Российской Федерации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схемам территориального планирования субъектов Российской Федерации, утвержденным до внесения изменений в настоящие Правила.</w:t>
      </w:r>
    </w:p>
    <w:p w:rsidR="00BB2F1F" w:rsidRPr="00EE35AE" w:rsidRDefault="00BB2F1F" w:rsidP="0054146C">
      <w:pPr>
        <w:pStyle w:val="af"/>
        <w:numPr>
          <w:ilvl w:val="0"/>
          <w:numId w:val="28"/>
        </w:numPr>
        <w:ind w:left="0" w:firstLine="284"/>
        <w:jc w:val="both"/>
        <w:rPr>
          <w:bCs/>
          <w:color w:val="000000" w:themeColor="text1"/>
        </w:rPr>
      </w:pPr>
      <w:r w:rsidRPr="00EE35AE">
        <w:rPr>
          <w:bCs/>
          <w:color w:val="000000" w:themeColor="text1"/>
        </w:rPr>
        <w:t>Утвержденные изменения в Правила землепользования и застройки поселения размещаются в информационной системе обеспечения градостроительной деятельности муниципального района.</w:t>
      </w:r>
    </w:p>
    <w:p w:rsidR="00BB2F1F" w:rsidRPr="00EE35AE" w:rsidRDefault="00BB2F1F" w:rsidP="0054146C">
      <w:pPr>
        <w:pStyle w:val="af"/>
        <w:numPr>
          <w:ilvl w:val="0"/>
          <w:numId w:val="28"/>
        </w:numPr>
        <w:ind w:left="0" w:firstLine="284"/>
        <w:jc w:val="both"/>
        <w:rPr>
          <w:bCs/>
          <w:color w:val="000000" w:themeColor="text1"/>
        </w:rPr>
      </w:pPr>
      <w:r w:rsidRPr="00EE35AE">
        <w:rPr>
          <w:bCs/>
          <w:color w:val="000000" w:themeColor="text1"/>
        </w:rPr>
        <w:t>Утвержденные изменения в Правила землепользования и застройки размещается в федеральной информационной системе территориального планирования.</w:t>
      </w:r>
    </w:p>
    <w:p w:rsidR="00253D25" w:rsidRPr="00EE35AE" w:rsidRDefault="00BB2F1F" w:rsidP="0054146C">
      <w:pPr>
        <w:pStyle w:val="af"/>
        <w:numPr>
          <w:ilvl w:val="0"/>
          <w:numId w:val="28"/>
        </w:numPr>
        <w:ind w:left="0" w:firstLine="284"/>
        <w:jc w:val="both"/>
        <w:rPr>
          <w:bCs/>
          <w:color w:val="000000" w:themeColor="text1"/>
        </w:rPr>
      </w:pPr>
      <w:r w:rsidRPr="00EE35AE">
        <w:rPr>
          <w:bCs/>
          <w:color w:val="000000" w:themeColor="text1"/>
        </w:rPr>
        <w:t xml:space="preserve">Председатель Муниципального совета </w:t>
      </w:r>
      <w:r w:rsidR="0036263D" w:rsidRPr="00EE35AE">
        <w:rPr>
          <w:bCs/>
          <w:color w:val="000000" w:themeColor="text1"/>
        </w:rPr>
        <w:t>Волоконовского</w:t>
      </w:r>
      <w:r w:rsidRPr="00EE35AE">
        <w:rPr>
          <w:bCs/>
          <w:color w:val="000000" w:themeColor="text1"/>
        </w:rPr>
        <w:t xml:space="preserve"> района направляет Правила (изменения в Правила) в двухнедельный срок после их утверждения в государственный орган исполнительной власти Белгородской области,</w:t>
      </w:r>
      <w:r w:rsidR="00253D25" w:rsidRPr="00EE35AE">
        <w:rPr>
          <w:bCs/>
          <w:color w:val="000000" w:themeColor="text1"/>
        </w:rPr>
        <w:t xml:space="preserve"> наделенный полномочиями по контролю за</w:t>
      </w:r>
      <w:r w:rsidR="00ED7D3E" w:rsidRPr="00EE35AE">
        <w:rPr>
          <w:bCs/>
          <w:color w:val="000000" w:themeColor="text1"/>
        </w:rPr>
        <w:t xml:space="preserve"> </w:t>
      </w:r>
      <w:r w:rsidR="00253D25" w:rsidRPr="00EE35AE">
        <w:rPr>
          <w:bCs/>
          <w:color w:val="000000" w:themeColor="text1"/>
        </w:rPr>
        <w:t>соблюдением органами местного самоуправления Белгородской области законодательства о градостроительной деятельности.</w:t>
      </w:r>
    </w:p>
    <w:p w:rsidR="00916340" w:rsidRPr="00EE35AE" w:rsidRDefault="00916340" w:rsidP="00916340">
      <w:pPr>
        <w:ind w:firstLine="567"/>
        <w:jc w:val="both"/>
        <w:rPr>
          <w:color w:val="000000" w:themeColor="text1"/>
        </w:rPr>
      </w:pPr>
    </w:p>
    <w:p w:rsidR="00916340" w:rsidRPr="00EE35AE" w:rsidRDefault="00916340" w:rsidP="00916340">
      <w:pPr>
        <w:ind w:firstLine="567"/>
        <w:jc w:val="both"/>
        <w:rPr>
          <w:color w:val="000000" w:themeColor="text1"/>
        </w:rPr>
      </w:pPr>
    </w:p>
    <w:p w:rsidR="00916340" w:rsidRPr="00EE35AE" w:rsidRDefault="00916340" w:rsidP="00916340">
      <w:pPr>
        <w:ind w:firstLine="567"/>
        <w:jc w:val="both"/>
        <w:rPr>
          <w:color w:val="000000" w:themeColor="text1"/>
        </w:rPr>
      </w:pPr>
    </w:p>
    <w:p w:rsidR="00916340" w:rsidRPr="00EE35AE" w:rsidRDefault="00916340" w:rsidP="00916340">
      <w:pPr>
        <w:rPr>
          <w:color w:val="000000" w:themeColor="text1"/>
        </w:rPr>
      </w:pPr>
    </w:p>
    <w:p w:rsidR="00916340" w:rsidRPr="00EE35AE" w:rsidRDefault="00916340" w:rsidP="001B21B4">
      <w:pPr>
        <w:pStyle w:val="20"/>
        <w:pageBreakBefore/>
        <w:tabs>
          <w:tab w:val="clear" w:pos="1619"/>
        </w:tabs>
        <w:ind w:left="851"/>
        <w:rPr>
          <w:color w:val="000000" w:themeColor="text1"/>
        </w:rPr>
      </w:pPr>
      <w:bookmarkStart w:id="49" w:name="_Toc453929045"/>
      <w:bookmarkStart w:id="50" w:name="_Toc486432375"/>
      <w:r w:rsidRPr="00EE35AE">
        <w:rPr>
          <w:color w:val="000000" w:themeColor="text1"/>
        </w:rPr>
        <w:lastRenderedPageBreak/>
        <w:t>Контроль за использованием земельных участков и иных объектов недвижимости. Ответственность за нарушения Правил</w:t>
      </w:r>
      <w:bookmarkEnd w:id="49"/>
      <w:bookmarkEnd w:id="50"/>
    </w:p>
    <w:p w:rsidR="00916340" w:rsidRPr="00EE35AE" w:rsidRDefault="00916340" w:rsidP="0089687C">
      <w:pPr>
        <w:pStyle w:val="3"/>
        <w:ind w:left="709" w:firstLine="0"/>
      </w:pPr>
      <w:bookmarkStart w:id="51" w:name="_Toc453929046"/>
      <w:bookmarkStart w:id="52" w:name="_Toc486432376"/>
      <w:r w:rsidRPr="00EE35AE">
        <w:t>Контроль за использованием объектов недвижимости</w:t>
      </w:r>
      <w:bookmarkEnd w:id="51"/>
      <w:bookmarkEnd w:id="52"/>
    </w:p>
    <w:p w:rsidR="00916340" w:rsidRPr="00EE35AE" w:rsidRDefault="00916340" w:rsidP="0054146C">
      <w:pPr>
        <w:pStyle w:val="af"/>
        <w:numPr>
          <w:ilvl w:val="0"/>
          <w:numId w:val="29"/>
        </w:numPr>
        <w:ind w:left="0" w:firstLine="284"/>
        <w:jc w:val="both"/>
        <w:rPr>
          <w:color w:val="000000" w:themeColor="text1"/>
        </w:rPr>
      </w:pPr>
      <w:r w:rsidRPr="00EE35AE">
        <w:rPr>
          <w:color w:val="000000" w:themeColor="text1"/>
        </w:rPr>
        <w:t>Контроль за использованием объектов недвижимости осуществляют должностные лица надзорных и контролирующих органов, которым, в соответствии с законодательством, предоставлены такие полномочия.</w:t>
      </w:r>
    </w:p>
    <w:p w:rsidR="00916340" w:rsidRPr="00EE35AE" w:rsidRDefault="00916340" w:rsidP="0054146C">
      <w:pPr>
        <w:pStyle w:val="af"/>
        <w:numPr>
          <w:ilvl w:val="0"/>
          <w:numId w:val="29"/>
        </w:numPr>
        <w:ind w:left="0" w:firstLine="284"/>
        <w:jc w:val="both"/>
        <w:rPr>
          <w:color w:val="000000" w:themeColor="text1"/>
        </w:rPr>
      </w:pPr>
      <w:r w:rsidRPr="00EE35AE">
        <w:rPr>
          <w:color w:val="000000" w:themeColor="text1"/>
        </w:rPr>
        <w:t xml:space="preserve">Муниципальный земельный контроль за использованием земельных участков на территории </w:t>
      </w:r>
      <w:r w:rsidR="00536475" w:rsidRPr="00EE35AE">
        <w:rPr>
          <w:color w:val="000000" w:themeColor="text1"/>
        </w:rPr>
        <w:t>Фощеватовского</w:t>
      </w:r>
      <w:r w:rsidR="001F3EE8" w:rsidRPr="00EE35AE">
        <w:rPr>
          <w:color w:val="000000" w:themeColor="text1"/>
        </w:rPr>
        <w:t xml:space="preserve"> сельского поселения </w:t>
      </w:r>
      <w:r w:rsidRPr="00EE35AE">
        <w:rPr>
          <w:color w:val="000000" w:themeColor="text1"/>
        </w:rPr>
        <w:t>осуществляется в соответствии с законодательством, муниципальными  правовыми актами. Должностные лица надзорных и контролирующих органов, действуя в соответствии с законодательством, вправе производить наружный и внутренний осмотр объектов недвижимости, получать от правообладателей недвижимости необходимую информацию, знакомиться с документацией, относящейся к использованию и изменению объектов недвижимости.</w:t>
      </w:r>
    </w:p>
    <w:p w:rsidR="00916340" w:rsidRPr="00EE35AE" w:rsidRDefault="00916340" w:rsidP="0054146C">
      <w:pPr>
        <w:pStyle w:val="af"/>
        <w:numPr>
          <w:ilvl w:val="0"/>
          <w:numId w:val="29"/>
        </w:numPr>
        <w:ind w:left="0" w:firstLine="284"/>
        <w:jc w:val="both"/>
        <w:rPr>
          <w:color w:val="000000" w:themeColor="text1"/>
        </w:rPr>
      </w:pPr>
      <w:r w:rsidRPr="00EE35AE">
        <w:rPr>
          <w:color w:val="000000" w:themeColor="text1"/>
        </w:rPr>
        <w:t>Правообладатели объектов недвижимости обязаны оказывать должностным лицам надзорных и контрольных органов, действующим в соответствии с законодательством, содействие в выполнении ими своих обязанностей.</w:t>
      </w:r>
    </w:p>
    <w:p w:rsidR="00916340" w:rsidRPr="00EE35AE" w:rsidRDefault="00916340" w:rsidP="0089687C">
      <w:pPr>
        <w:pStyle w:val="3"/>
        <w:ind w:left="709" w:firstLine="0"/>
      </w:pPr>
      <w:bookmarkStart w:id="53" w:name="_Toc453929047"/>
      <w:bookmarkStart w:id="54" w:name="_Toc486432377"/>
      <w:r w:rsidRPr="00EE35AE">
        <w:t>Ответственность за нарушение Правил</w:t>
      </w:r>
      <w:bookmarkEnd w:id="53"/>
      <w:bookmarkEnd w:id="54"/>
    </w:p>
    <w:p w:rsidR="00916340" w:rsidRPr="00EE35AE" w:rsidRDefault="00916340" w:rsidP="0054146C">
      <w:pPr>
        <w:pStyle w:val="af"/>
        <w:numPr>
          <w:ilvl w:val="0"/>
          <w:numId w:val="30"/>
        </w:numPr>
        <w:ind w:left="0" w:firstLine="284"/>
        <w:jc w:val="both"/>
        <w:rPr>
          <w:color w:val="000000" w:themeColor="text1"/>
        </w:rPr>
      </w:pPr>
      <w:r w:rsidRPr="00EE35AE">
        <w:rPr>
          <w:color w:val="000000" w:themeColor="text1"/>
        </w:rPr>
        <w:t xml:space="preserve">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Белгородской области, иными муниципальными правовыми актами. </w:t>
      </w:r>
    </w:p>
    <w:p w:rsidR="0037195C" w:rsidRPr="00EE35AE" w:rsidRDefault="0037195C" w:rsidP="00916340">
      <w:pPr>
        <w:ind w:firstLine="567"/>
        <w:jc w:val="both"/>
        <w:rPr>
          <w:color w:val="000000" w:themeColor="text1"/>
        </w:rPr>
      </w:pPr>
    </w:p>
    <w:p w:rsidR="0037195C" w:rsidRPr="00EE35AE" w:rsidRDefault="0037195C" w:rsidP="00916340">
      <w:pPr>
        <w:ind w:firstLine="567"/>
        <w:jc w:val="both"/>
        <w:rPr>
          <w:color w:val="000000" w:themeColor="text1"/>
        </w:rPr>
      </w:pPr>
    </w:p>
    <w:p w:rsidR="0037195C" w:rsidRPr="00EE35AE" w:rsidRDefault="0037195C" w:rsidP="00916340">
      <w:pPr>
        <w:ind w:firstLine="567"/>
        <w:jc w:val="both"/>
        <w:rPr>
          <w:color w:val="000000" w:themeColor="text1"/>
        </w:rPr>
      </w:pPr>
    </w:p>
    <w:p w:rsidR="0037195C" w:rsidRPr="00EE35AE" w:rsidRDefault="0037195C" w:rsidP="00916340">
      <w:pPr>
        <w:ind w:firstLine="567"/>
        <w:jc w:val="both"/>
        <w:rPr>
          <w:color w:val="000000" w:themeColor="text1"/>
        </w:rPr>
      </w:pPr>
    </w:p>
    <w:p w:rsidR="0037195C" w:rsidRPr="00EE35AE" w:rsidRDefault="0037195C" w:rsidP="00916340">
      <w:pPr>
        <w:ind w:firstLine="567"/>
        <w:jc w:val="both"/>
        <w:rPr>
          <w:color w:val="000000" w:themeColor="text1"/>
        </w:rPr>
      </w:pPr>
    </w:p>
    <w:p w:rsidR="0037195C" w:rsidRPr="00EE35AE" w:rsidRDefault="0037195C" w:rsidP="00916340">
      <w:pPr>
        <w:ind w:firstLine="567"/>
        <w:jc w:val="both"/>
        <w:rPr>
          <w:color w:val="000000" w:themeColor="text1"/>
        </w:rPr>
      </w:pPr>
    </w:p>
    <w:p w:rsidR="0037195C" w:rsidRPr="00EE35AE" w:rsidRDefault="0037195C" w:rsidP="00916340">
      <w:pPr>
        <w:ind w:firstLine="567"/>
        <w:jc w:val="both"/>
        <w:rPr>
          <w:color w:val="000000" w:themeColor="text1"/>
        </w:rPr>
      </w:pPr>
    </w:p>
    <w:p w:rsidR="0037195C" w:rsidRPr="00EE35AE" w:rsidRDefault="0037195C" w:rsidP="00916340">
      <w:pPr>
        <w:ind w:firstLine="567"/>
        <w:jc w:val="both"/>
        <w:rPr>
          <w:color w:val="000000" w:themeColor="text1"/>
        </w:rPr>
      </w:pPr>
    </w:p>
    <w:p w:rsidR="0037195C" w:rsidRPr="00EE35AE" w:rsidRDefault="0037195C" w:rsidP="00916340">
      <w:pPr>
        <w:ind w:firstLine="567"/>
        <w:jc w:val="both"/>
        <w:rPr>
          <w:color w:val="000000" w:themeColor="text1"/>
        </w:rPr>
      </w:pPr>
    </w:p>
    <w:p w:rsidR="0037195C" w:rsidRPr="00EE35AE" w:rsidRDefault="0037195C" w:rsidP="00916340">
      <w:pPr>
        <w:ind w:firstLine="567"/>
        <w:jc w:val="both"/>
        <w:rPr>
          <w:color w:val="000000" w:themeColor="text1"/>
        </w:rPr>
      </w:pPr>
    </w:p>
    <w:p w:rsidR="0037195C" w:rsidRPr="00EE35AE" w:rsidRDefault="0037195C" w:rsidP="00916340">
      <w:pPr>
        <w:ind w:firstLine="567"/>
        <w:jc w:val="both"/>
        <w:rPr>
          <w:color w:val="000000" w:themeColor="text1"/>
        </w:rPr>
      </w:pPr>
    </w:p>
    <w:p w:rsidR="0037195C" w:rsidRPr="00EE35AE" w:rsidRDefault="0037195C" w:rsidP="00916340">
      <w:pPr>
        <w:ind w:firstLine="567"/>
        <w:jc w:val="both"/>
        <w:rPr>
          <w:color w:val="000000" w:themeColor="text1"/>
        </w:rPr>
      </w:pPr>
    </w:p>
    <w:p w:rsidR="0037195C" w:rsidRPr="00EE35AE" w:rsidRDefault="0037195C" w:rsidP="00916340">
      <w:pPr>
        <w:ind w:firstLine="567"/>
        <w:jc w:val="both"/>
        <w:rPr>
          <w:color w:val="000000" w:themeColor="text1"/>
        </w:rPr>
      </w:pPr>
    </w:p>
    <w:p w:rsidR="0037195C" w:rsidRPr="00EE35AE" w:rsidRDefault="0037195C" w:rsidP="00916340">
      <w:pPr>
        <w:ind w:firstLine="567"/>
        <w:jc w:val="both"/>
        <w:rPr>
          <w:color w:val="000000" w:themeColor="text1"/>
        </w:rPr>
      </w:pPr>
    </w:p>
    <w:p w:rsidR="0037195C" w:rsidRPr="00EE35AE" w:rsidRDefault="0037195C" w:rsidP="00916340">
      <w:pPr>
        <w:ind w:firstLine="567"/>
        <w:jc w:val="both"/>
        <w:rPr>
          <w:color w:val="000000" w:themeColor="text1"/>
        </w:rPr>
      </w:pPr>
    </w:p>
    <w:p w:rsidR="0037195C" w:rsidRPr="00EE35AE" w:rsidRDefault="0037195C" w:rsidP="00916340">
      <w:pPr>
        <w:ind w:firstLine="567"/>
        <w:jc w:val="both"/>
        <w:rPr>
          <w:color w:val="000000" w:themeColor="text1"/>
        </w:rPr>
      </w:pPr>
    </w:p>
    <w:p w:rsidR="0037195C" w:rsidRPr="00EE35AE" w:rsidRDefault="0037195C" w:rsidP="00916340">
      <w:pPr>
        <w:ind w:firstLine="567"/>
        <w:jc w:val="both"/>
        <w:rPr>
          <w:color w:val="000000" w:themeColor="text1"/>
        </w:rPr>
      </w:pPr>
    </w:p>
    <w:p w:rsidR="0037195C" w:rsidRPr="00EE35AE" w:rsidRDefault="0037195C" w:rsidP="00916340">
      <w:pPr>
        <w:ind w:firstLine="567"/>
        <w:jc w:val="both"/>
        <w:rPr>
          <w:color w:val="000000" w:themeColor="text1"/>
        </w:rPr>
      </w:pPr>
    </w:p>
    <w:p w:rsidR="0037195C" w:rsidRPr="00EE35AE" w:rsidRDefault="0037195C" w:rsidP="00916340">
      <w:pPr>
        <w:ind w:firstLine="567"/>
        <w:jc w:val="both"/>
        <w:rPr>
          <w:color w:val="000000" w:themeColor="text1"/>
        </w:rPr>
      </w:pPr>
    </w:p>
    <w:p w:rsidR="0037195C" w:rsidRPr="00EE35AE" w:rsidRDefault="0037195C" w:rsidP="00916340">
      <w:pPr>
        <w:ind w:firstLine="567"/>
        <w:jc w:val="both"/>
        <w:rPr>
          <w:color w:val="000000" w:themeColor="text1"/>
        </w:rPr>
      </w:pPr>
    </w:p>
    <w:p w:rsidR="0037195C" w:rsidRPr="00EE35AE" w:rsidRDefault="0037195C" w:rsidP="00916340">
      <w:pPr>
        <w:ind w:firstLine="567"/>
        <w:jc w:val="both"/>
        <w:rPr>
          <w:color w:val="000000" w:themeColor="text1"/>
        </w:rPr>
      </w:pPr>
    </w:p>
    <w:p w:rsidR="0037195C" w:rsidRPr="00EE35AE" w:rsidRDefault="0037195C" w:rsidP="00916340">
      <w:pPr>
        <w:ind w:firstLine="567"/>
        <w:jc w:val="both"/>
        <w:rPr>
          <w:color w:val="000000" w:themeColor="text1"/>
        </w:rPr>
      </w:pPr>
    </w:p>
    <w:p w:rsidR="0037195C" w:rsidRPr="00EE35AE" w:rsidRDefault="0037195C" w:rsidP="00916340">
      <w:pPr>
        <w:ind w:firstLine="567"/>
        <w:jc w:val="both"/>
        <w:rPr>
          <w:color w:val="000000" w:themeColor="text1"/>
        </w:rPr>
      </w:pPr>
    </w:p>
    <w:p w:rsidR="0037195C" w:rsidRPr="00EE35AE" w:rsidRDefault="0037195C" w:rsidP="00916340">
      <w:pPr>
        <w:ind w:firstLine="567"/>
        <w:jc w:val="both"/>
        <w:rPr>
          <w:color w:val="000000" w:themeColor="text1"/>
        </w:rPr>
      </w:pPr>
    </w:p>
    <w:p w:rsidR="0037195C" w:rsidRPr="00EE35AE" w:rsidRDefault="0037195C" w:rsidP="00916340">
      <w:pPr>
        <w:ind w:firstLine="567"/>
        <w:jc w:val="both"/>
        <w:rPr>
          <w:color w:val="000000" w:themeColor="text1"/>
        </w:rPr>
      </w:pPr>
    </w:p>
    <w:p w:rsidR="0037195C" w:rsidRPr="00EE35AE" w:rsidRDefault="0037195C" w:rsidP="00916340">
      <w:pPr>
        <w:ind w:firstLine="567"/>
        <w:jc w:val="both"/>
        <w:rPr>
          <w:color w:val="000000" w:themeColor="text1"/>
        </w:rPr>
      </w:pPr>
    </w:p>
    <w:bookmarkEnd w:id="10"/>
    <w:p w:rsidR="0037195C" w:rsidRPr="00EE35AE" w:rsidRDefault="0037195C" w:rsidP="00916340">
      <w:pPr>
        <w:ind w:firstLine="567"/>
        <w:jc w:val="both"/>
        <w:rPr>
          <w:color w:val="000000" w:themeColor="text1"/>
        </w:rPr>
      </w:pPr>
    </w:p>
    <w:sectPr w:rsidR="0037195C" w:rsidRPr="00EE35AE" w:rsidSect="000E6F94">
      <w:footerReference w:type="default" r:id="rId12"/>
      <w:pgSz w:w="11906" w:h="16838" w:code="9"/>
      <w:pgMar w:top="680" w:right="680" w:bottom="851" w:left="1134" w:header="720" w:footer="720" w:gutter="0"/>
      <w:pgNumType w:start="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62CD" w:rsidRDefault="00FC62CD" w:rsidP="00306B88">
      <w:r>
        <w:separator/>
      </w:r>
    </w:p>
    <w:p w:rsidR="00FC62CD" w:rsidRDefault="00FC62CD" w:rsidP="00306B88"/>
    <w:p w:rsidR="00FC62CD" w:rsidRDefault="00FC62CD" w:rsidP="00306B88"/>
  </w:endnote>
  <w:endnote w:type="continuationSeparator" w:id="0">
    <w:p w:rsidR="00FC62CD" w:rsidRDefault="00FC62CD" w:rsidP="00306B88">
      <w:r>
        <w:continuationSeparator/>
      </w:r>
    </w:p>
    <w:p w:rsidR="00FC62CD" w:rsidRDefault="00FC62CD" w:rsidP="00306B88"/>
    <w:p w:rsidR="00FC62CD" w:rsidRDefault="00FC62CD" w:rsidP="00306B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482122"/>
      <w:docPartObj>
        <w:docPartGallery w:val="Page Numbers (Bottom of Page)"/>
        <w:docPartUnique/>
      </w:docPartObj>
    </w:sdtPr>
    <w:sdtEndPr/>
    <w:sdtContent>
      <w:p w:rsidR="008B15D3" w:rsidRDefault="002C28CE">
        <w:pPr>
          <w:pStyle w:val="a6"/>
          <w:jc w:val="right"/>
        </w:pPr>
        <w:r>
          <w:fldChar w:fldCharType="begin"/>
        </w:r>
        <w:r w:rsidR="008B15D3">
          <w:instrText>PAGE   \* MERGEFORMAT</w:instrText>
        </w:r>
        <w:r>
          <w:fldChar w:fldCharType="separate"/>
        </w:r>
        <w:r w:rsidR="00EF3872">
          <w:rPr>
            <w:noProof/>
          </w:rPr>
          <w:t>1</w:t>
        </w:r>
        <w:r>
          <w:rPr>
            <w:noProof/>
          </w:rPr>
          <w:fldChar w:fldCharType="end"/>
        </w:r>
      </w:p>
    </w:sdtContent>
  </w:sdt>
  <w:p w:rsidR="008B15D3" w:rsidRDefault="008B15D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62CD" w:rsidRDefault="00FC62CD" w:rsidP="00306B88">
      <w:r>
        <w:separator/>
      </w:r>
    </w:p>
    <w:p w:rsidR="00FC62CD" w:rsidRDefault="00FC62CD" w:rsidP="00306B88"/>
    <w:p w:rsidR="00FC62CD" w:rsidRDefault="00FC62CD" w:rsidP="00306B88"/>
  </w:footnote>
  <w:footnote w:type="continuationSeparator" w:id="0">
    <w:p w:rsidR="00FC62CD" w:rsidRDefault="00FC62CD" w:rsidP="00306B88">
      <w:r>
        <w:continuationSeparator/>
      </w:r>
    </w:p>
    <w:p w:rsidR="00FC62CD" w:rsidRDefault="00FC62CD" w:rsidP="00306B88"/>
    <w:p w:rsidR="00FC62CD" w:rsidRDefault="00FC62CD" w:rsidP="00306B8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D"/>
    <w:multiLevelType w:val="singleLevel"/>
    <w:tmpl w:val="B478CC94"/>
    <w:lvl w:ilvl="0">
      <w:start w:val="1"/>
      <w:numFmt w:val="decimal"/>
      <w:pStyle w:val="4"/>
      <w:lvlText w:val="%1."/>
      <w:lvlJc w:val="left"/>
      <w:pPr>
        <w:tabs>
          <w:tab w:val="num" w:pos="1209"/>
        </w:tabs>
        <w:ind w:left="1209" w:hanging="360"/>
      </w:pPr>
    </w:lvl>
  </w:abstractNum>
  <w:abstractNum w:abstractNumId="1">
    <w:nsid w:val="FFFFFF83"/>
    <w:multiLevelType w:val="singleLevel"/>
    <w:tmpl w:val="25BE5140"/>
    <w:lvl w:ilvl="0">
      <w:start w:val="1"/>
      <w:numFmt w:val="bullet"/>
      <w:pStyle w:val="2"/>
      <w:lvlText w:val=""/>
      <w:lvlJc w:val="left"/>
      <w:pPr>
        <w:tabs>
          <w:tab w:val="num" w:pos="643"/>
        </w:tabs>
        <w:ind w:left="643" w:hanging="360"/>
      </w:pPr>
      <w:rPr>
        <w:rFonts w:ascii="Symbol" w:hAnsi="Symbol" w:hint="default"/>
      </w:rPr>
    </w:lvl>
  </w:abstractNum>
  <w:abstractNum w:abstractNumId="2">
    <w:nsid w:val="FFFFFF88"/>
    <w:multiLevelType w:val="singleLevel"/>
    <w:tmpl w:val="8B8CEDF6"/>
    <w:lvl w:ilvl="0">
      <w:start w:val="1"/>
      <w:numFmt w:val="decimal"/>
      <w:pStyle w:val="a"/>
      <w:lvlText w:val="%1."/>
      <w:lvlJc w:val="left"/>
      <w:pPr>
        <w:tabs>
          <w:tab w:val="num" w:pos="360"/>
        </w:tabs>
        <w:ind w:left="360" w:hanging="360"/>
      </w:pPr>
    </w:lvl>
  </w:abstractNum>
  <w:abstractNum w:abstractNumId="3">
    <w:nsid w:val="00000006"/>
    <w:multiLevelType w:val="multilevel"/>
    <w:tmpl w:val="00000006"/>
    <w:name w:val="WW8Num6"/>
    <w:lvl w:ilvl="0">
      <w:start w:val="1"/>
      <w:numFmt w:val="bullet"/>
      <w:lvlText w:val=""/>
      <w:lvlJc w:val="left"/>
      <w:pPr>
        <w:tabs>
          <w:tab w:val="num" w:pos="1440"/>
        </w:tabs>
        <w:ind w:left="1440" w:hanging="360"/>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4">
    <w:nsid w:val="00000007"/>
    <w:multiLevelType w:val="multilevel"/>
    <w:tmpl w:val="00000007"/>
    <w:name w:val="WW8Num7"/>
    <w:lvl w:ilvl="0">
      <w:start w:val="1"/>
      <w:numFmt w:val="bullet"/>
      <w:lvlText w:val=""/>
      <w:lvlJc w:val="left"/>
      <w:pPr>
        <w:tabs>
          <w:tab w:val="num" w:pos="1440"/>
        </w:tabs>
        <w:ind w:left="1440" w:hanging="360"/>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5">
    <w:nsid w:val="0000000C"/>
    <w:multiLevelType w:val="multilevel"/>
    <w:tmpl w:val="0000000C"/>
    <w:name w:val="WW8Num12"/>
    <w:lvl w:ilvl="0">
      <w:start w:val="1"/>
      <w:numFmt w:val="bullet"/>
      <w:lvlText w:val="-"/>
      <w:lvlJc w:val="left"/>
      <w:pPr>
        <w:tabs>
          <w:tab w:val="num" w:pos="1069"/>
        </w:tabs>
        <w:ind w:left="1069" w:hanging="360"/>
      </w:pPr>
      <w:rPr>
        <w:rFonts w:ascii="Times New Roman" w:hAnsi="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6">
    <w:nsid w:val="0000000F"/>
    <w:multiLevelType w:val="multilevel"/>
    <w:tmpl w:val="0000000F"/>
    <w:name w:val="WW8Num15"/>
    <w:lvl w:ilvl="0">
      <w:start w:val="1"/>
      <w:numFmt w:val="bullet"/>
      <w:lvlText w:val="-"/>
      <w:lvlJc w:val="left"/>
      <w:pPr>
        <w:tabs>
          <w:tab w:val="num" w:pos="1069"/>
        </w:tabs>
        <w:ind w:left="1069" w:hanging="360"/>
      </w:pPr>
      <w:rPr>
        <w:rFonts w:ascii="Times New Roman" w:hAnsi="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7">
    <w:nsid w:val="00000011"/>
    <w:multiLevelType w:val="multilevel"/>
    <w:tmpl w:val="00000011"/>
    <w:name w:val="WW8Num17"/>
    <w:lvl w:ilvl="0">
      <w:start w:val="1"/>
      <w:numFmt w:val="bullet"/>
      <w:lvlText w:val="-"/>
      <w:lvlJc w:val="left"/>
      <w:pPr>
        <w:tabs>
          <w:tab w:val="num" w:pos="1069"/>
        </w:tabs>
        <w:ind w:left="1069" w:hanging="360"/>
      </w:pPr>
      <w:rPr>
        <w:rFonts w:ascii="Times New Roman" w:hAnsi="Times New Roman" w:cs="Symbol"/>
      </w:rPr>
    </w:lvl>
    <w:lvl w:ilvl="1">
      <w:start w:val="1"/>
      <w:numFmt w:val="bullet"/>
      <w:lvlText w:val=""/>
      <w:lvlJc w:val="left"/>
      <w:pPr>
        <w:tabs>
          <w:tab w:val="num" w:pos="1825"/>
        </w:tabs>
        <w:ind w:left="1825" w:hanging="396"/>
      </w:pPr>
      <w:rPr>
        <w:rFonts w:ascii="Symbol" w:hAnsi="Symbol" w:cs="Courier New"/>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Courier New"/>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Courier New"/>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8">
    <w:nsid w:val="07711A57"/>
    <w:multiLevelType w:val="hybridMultilevel"/>
    <w:tmpl w:val="AA24C690"/>
    <w:lvl w:ilvl="0" w:tplc="0488246C">
      <w:start w:val="1"/>
      <w:numFmt w:val="bullet"/>
      <w:pStyle w:val="1"/>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9">
    <w:nsid w:val="0E894DD4"/>
    <w:multiLevelType w:val="hybridMultilevel"/>
    <w:tmpl w:val="F4923526"/>
    <w:lvl w:ilvl="0" w:tplc="C4A80C74">
      <w:start w:val="1"/>
      <w:numFmt w:val="decimal"/>
      <w:lvlText w:val="%1."/>
      <w:lvlJc w:val="left"/>
      <w:pPr>
        <w:ind w:left="126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FE44C5E"/>
    <w:multiLevelType w:val="multilevel"/>
    <w:tmpl w:val="CBB223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0BB1986"/>
    <w:multiLevelType w:val="hybridMultilevel"/>
    <w:tmpl w:val="C32C00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E3A54A3"/>
    <w:multiLevelType w:val="hybridMultilevel"/>
    <w:tmpl w:val="490CA942"/>
    <w:lvl w:ilvl="0" w:tplc="D276A846">
      <w:start w:val="1"/>
      <w:numFmt w:val="decimal"/>
      <w:pStyle w:val="3"/>
      <w:lvlText w:val="Статья %1."/>
      <w:lvlJc w:val="left"/>
      <w:pPr>
        <w:ind w:left="4613"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3">
    <w:nsid w:val="21921DC1"/>
    <w:multiLevelType w:val="hybridMultilevel"/>
    <w:tmpl w:val="2F52E30C"/>
    <w:lvl w:ilvl="0" w:tplc="EF149896">
      <w:start w:val="1"/>
      <w:numFmt w:val="decimal"/>
      <w:pStyle w:val="8"/>
      <w:lvlText w:val="Статья %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4">
    <w:nsid w:val="22F95AF7"/>
    <w:multiLevelType w:val="hybridMultilevel"/>
    <w:tmpl w:val="1F00B474"/>
    <w:lvl w:ilvl="0" w:tplc="FE242E36">
      <w:start w:val="1"/>
      <w:numFmt w:val="decimal"/>
      <w:lvlText w:val="%1."/>
      <w:lvlJc w:val="left"/>
      <w:pPr>
        <w:ind w:left="126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FB0A37"/>
    <w:multiLevelType w:val="multilevel"/>
    <w:tmpl w:val="3C0888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75405AB"/>
    <w:multiLevelType w:val="multilevel"/>
    <w:tmpl w:val="2C24D0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8C25EE5"/>
    <w:multiLevelType w:val="hybridMultilevel"/>
    <w:tmpl w:val="A3CEB2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8FE4D9D"/>
    <w:multiLevelType w:val="hybridMultilevel"/>
    <w:tmpl w:val="F3FEEC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E216057"/>
    <w:multiLevelType w:val="hybridMultilevel"/>
    <w:tmpl w:val="D00E2FEA"/>
    <w:lvl w:ilvl="0" w:tplc="567AE38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3921D60"/>
    <w:multiLevelType w:val="multilevel"/>
    <w:tmpl w:val="6A2A41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4153A14"/>
    <w:multiLevelType w:val="hybridMultilevel"/>
    <w:tmpl w:val="B63E1F18"/>
    <w:lvl w:ilvl="0" w:tplc="E96200FE">
      <w:start w:val="1"/>
      <w:numFmt w:val="decimal"/>
      <w:lvlText w:val="%1."/>
      <w:lvlJc w:val="left"/>
      <w:pPr>
        <w:ind w:left="126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9966C88"/>
    <w:multiLevelType w:val="multilevel"/>
    <w:tmpl w:val="CBB223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E3F4429"/>
    <w:multiLevelType w:val="hybridMultilevel"/>
    <w:tmpl w:val="5D1C72CC"/>
    <w:lvl w:ilvl="0" w:tplc="8880F618">
      <w:start w:val="1"/>
      <w:numFmt w:val="decimal"/>
      <w:lvlText w:val="%1."/>
      <w:lvlJc w:val="left"/>
      <w:pPr>
        <w:ind w:left="1263"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5162AA7"/>
    <w:multiLevelType w:val="hybridMultilevel"/>
    <w:tmpl w:val="27008E9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5">
    <w:nsid w:val="496C015F"/>
    <w:multiLevelType w:val="hybridMultilevel"/>
    <w:tmpl w:val="9F5E74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21C4F20"/>
    <w:multiLevelType w:val="hybridMultilevel"/>
    <w:tmpl w:val="19BEF504"/>
    <w:lvl w:ilvl="0" w:tplc="61624268">
      <w:start w:val="1"/>
      <w:numFmt w:val="decimal"/>
      <w:lvlText w:val="%1)"/>
      <w:lvlJc w:val="left"/>
      <w:pPr>
        <w:ind w:left="1410" w:hanging="81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7">
    <w:nsid w:val="57D67C63"/>
    <w:multiLevelType w:val="hybridMultilevel"/>
    <w:tmpl w:val="730E7C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8BC7D08"/>
    <w:multiLevelType w:val="hybridMultilevel"/>
    <w:tmpl w:val="ED28C52E"/>
    <w:lvl w:ilvl="0" w:tplc="8880F618">
      <w:start w:val="1"/>
      <w:numFmt w:val="decimal"/>
      <w:lvlText w:val="%1."/>
      <w:lvlJc w:val="left"/>
      <w:pPr>
        <w:ind w:left="1830"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5BC61474"/>
    <w:multiLevelType w:val="hybridMultilevel"/>
    <w:tmpl w:val="9EAEE978"/>
    <w:lvl w:ilvl="0" w:tplc="F908745E">
      <w:start w:val="1"/>
      <w:numFmt w:val="decimal"/>
      <w:lvlText w:val="%1."/>
      <w:lvlJc w:val="left"/>
      <w:pPr>
        <w:ind w:left="126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0C959C4"/>
    <w:multiLevelType w:val="hybridMultilevel"/>
    <w:tmpl w:val="4918ADAE"/>
    <w:lvl w:ilvl="0" w:tplc="675A46F6">
      <w:start w:val="1"/>
      <w:numFmt w:val="decimal"/>
      <w:pStyle w:val="1-1"/>
      <w:lvlText w:val="Статья 1-%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1">
    <w:nsid w:val="61251F3D"/>
    <w:multiLevelType w:val="hybridMultilevel"/>
    <w:tmpl w:val="1AE2AD42"/>
    <w:lvl w:ilvl="0" w:tplc="6C4ABF48">
      <w:start w:val="1"/>
      <w:numFmt w:val="decimal"/>
      <w:lvlText w:val="%1."/>
      <w:lvlJc w:val="left"/>
      <w:pPr>
        <w:ind w:left="126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13A33AD"/>
    <w:multiLevelType w:val="hybridMultilevel"/>
    <w:tmpl w:val="6E427D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E25A507E">
      <w:start w:val="1"/>
      <w:numFmt w:val="decimal"/>
      <w:lvlText w:val="%7."/>
      <w:lvlJc w:val="left"/>
      <w:pPr>
        <w:ind w:left="5040" w:hanging="360"/>
      </w:pPr>
      <w:rPr>
        <w:rFonts w:hint="default"/>
      </w:r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3B01D3B"/>
    <w:multiLevelType w:val="hybridMultilevel"/>
    <w:tmpl w:val="39DC1048"/>
    <w:lvl w:ilvl="0" w:tplc="8D0A5BA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B3C2192"/>
    <w:multiLevelType w:val="hybridMultilevel"/>
    <w:tmpl w:val="23AE1E82"/>
    <w:lvl w:ilvl="0" w:tplc="247879EC">
      <w:start w:val="1"/>
      <w:numFmt w:val="decimal"/>
      <w:lvlText w:val="%1."/>
      <w:lvlJc w:val="left"/>
      <w:pPr>
        <w:ind w:left="126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DF472ED"/>
    <w:multiLevelType w:val="multilevel"/>
    <w:tmpl w:val="7B8632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135422F"/>
    <w:multiLevelType w:val="hybridMultilevel"/>
    <w:tmpl w:val="8E8C3522"/>
    <w:lvl w:ilvl="0" w:tplc="0419000F">
      <w:start w:val="1"/>
      <w:numFmt w:val="decimal"/>
      <w:lvlText w:val="%1."/>
      <w:lvlJc w:val="left"/>
      <w:pPr>
        <w:ind w:left="788" w:hanging="360"/>
      </w:pPr>
    </w:lvl>
    <w:lvl w:ilvl="1" w:tplc="04190019" w:tentative="1">
      <w:start w:val="1"/>
      <w:numFmt w:val="lowerLetter"/>
      <w:lvlText w:val="%2."/>
      <w:lvlJc w:val="left"/>
      <w:pPr>
        <w:ind w:left="1508" w:hanging="360"/>
      </w:pPr>
    </w:lvl>
    <w:lvl w:ilvl="2" w:tplc="0419001B" w:tentative="1">
      <w:start w:val="1"/>
      <w:numFmt w:val="lowerRoman"/>
      <w:lvlText w:val="%3."/>
      <w:lvlJc w:val="right"/>
      <w:pPr>
        <w:ind w:left="2228" w:hanging="180"/>
      </w:pPr>
    </w:lvl>
    <w:lvl w:ilvl="3" w:tplc="0419000F">
      <w:start w:val="1"/>
      <w:numFmt w:val="decimal"/>
      <w:lvlText w:val="%4."/>
      <w:lvlJc w:val="left"/>
      <w:pPr>
        <w:ind w:left="2948" w:hanging="360"/>
      </w:pPr>
    </w:lvl>
    <w:lvl w:ilvl="4" w:tplc="04190019" w:tentative="1">
      <w:start w:val="1"/>
      <w:numFmt w:val="lowerLetter"/>
      <w:lvlText w:val="%5."/>
      <w:lvlJc w:val="left"/>
      <w:pPr>
        <w:ind w:left="3668" w:hanging="360"/>
      </w:pPr>
    </w:lvl>
    <w:lvl w:ilvl="5" w:tplc="0419001B" w:tentative="1">
      <w:start w:val="1"/>
      <w:numFmt w:val="lowerRoman"/>
      <w:lvlText w:val="%6."/>
      <w:lvlJc w:val="right"/>
      <w:pPr>
        <w:ind w:left="4388" w:hanging="180"/>
      </w:pPr>
    </w:lvl>
    <w:lvl w:ilvl="6" w:tplc="0419000F" w:tentative="1">
      <w:start w:val="1"/>
      <w:numFmt w:val="decimal"/>
      <w:lvlText w:val="%7."/>
      <w:lvlJc w:val="left"/>
      <w:pPr>
        <w:ind w:left="5108" w:hanging="360"/>
      </w:pPr>
    </w:lvl>
    <w:lvl w:ilvl="7" w:tplc="04190019" w:tentative="1">
      <w:start w:val="1"/>
      <w:numFmt w:val="lowerLetter"/>
      <w:lvlText w:val="%8."/>
      <w:lvlJc w:val="left"/>
      <w:pPr>
        <w:ind w:left="5828" w:hanging="360"/>
      </w:pPr>
    </w:lvl>
    <w:lvl w:ilvl="8" w:tplc="0419001B" w:tentative="1">
      <w:start w:val="1"/>
      <w:numFmt w:val="lowerRoman"/>
      <w:lvlText w:val="%9."/>
      <w:lvlJc w:val="right"/>
      <w:pPr>
        <w:ind w:left="6548" w:hanging="180"/>
      </w:pPr>
    </w:lvl>
  </w:abstractNum>
  <w:abstractNum w:abstractNumId="37">
    <w:nsid w:val="753679FB"/>
    <w:multiLevelType w:val="hybridMultilevel"/>
    <w:tmpl w:val="950C88D6"/>
    <w:lvl w:ilvl="0" w:tplc="E5349D2E">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6F55E3E"/>
    <w:multiLevelType w:val="hybridMultilevel"/>
    <w:tmpl w:val="9E606B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79D8C9B4">
      <w:start w:val="1"/>
      <w:numFmt w:val="decimal"/>
      <w:lvlText w:val="%4."/>
      <w:lvlJc w:val="left"/>
      <w:pPr>
        <w:ind w:left="3447" w:hanging="360"/>
      </w:pPr>
      <w:rPr>
        <w:rFonts w:hint="default"/>
      </w:r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9">
    <w:nsid w:val="77F7236C"/>
    <w:multiLevelType w:val="hybridMultilevel"/>
    <w:tmpl w:val="45763A9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0">
    <w:nsid w:val="79533930"/>
    <w:multiLevelType w:val="multilevel"/>
    <w:tmpl w:val="B6929938"/>
    <w:lvl w:ilvl="0">
      <w:start w:val="1"/>
      <w:numFmt w:val="decimal"/>
      <w:lvlText w:val="%1."/>
      <w:lvlJc w:val="left"/>
      <w:pPr>
        <w:tabs>
          <w:tab w:val="num" w:pos="786"/>
        </w:tabs>
        <w:ind w:left="786" w:hanging="360"/>
      </w:pPr>
      <w:rPr>
        <w:rFonts w:hint="default"/>
        <w:color w:val="auto"/>
      </w:rPr>
    </w:lvl>
    <w:lvl w:ilvl="1">
      <w:start w:val="1"/>
      <w:numFmt w:val="decimal"/>
      <w:pStyle w:val="20"/>
      <w:lvlText w:val="Глава %2."/>
      <w:lvlJc w:val="left"/>
      <w:pPr>
        <w:tabs>
          <w:tab w:val="num" w:pos="1619"/>
        </w:tabs>
        <w:ind w:left="1619" w:hanging="360"/>
      </w:pPr>
      <w:rPr>
        <w:rFonts w:hint="default"/>
      </w:rPr>
    </w:lvl>
    <w:lvl w:ilvl="2">
      <w:start w:val="1"/>
      <w:numFmt w:val="lowerRoman"/>
      <w:lvlText w:val="%3."/>
      <w:lvlJc w:val="right"/>
      <w:pPr>
        <w:tabs>
          <w:tab w:val="num" w:pos="2339"/>
        </w:tabs>
        <w:ind w:left="2339" w:hanging="180"/>
      </w:pPr>
      <w:rPr>
        <w:rFonts w:hint="default"/>
      </w:rPr>
    </w:lvl>
    <w:lvl w:ilvl="3">
      <w:start w:val="1"/>
      <w:numFmt w:val="decimal"/>
      <w:pStyle w:val="a0"/>
      <w:lvlText w:val="%4."/>
      <w:lvlJc w:val="left"/>
      <w:pPr>
        <w:tabs>
          <w:tab w:val="num" w:pos="2062"/>
        </w:tabs>
        <w:ind w:left="2062" w:hanging="360"/>
      </w:pPr>
      <w:rPr>
        <w:rFonts w:hint="default"/>
      </w:rPr>
    </w:lvl>
    <w:lvl w:ilvl="4">
      <w:start w:val="1"/>
      <w:numFmt w:val="lowerLetter"/>
      <w:lvlText w:val="%5."/>
      <w:lvlJc w:val="left"/>
      <w:pPr>
        <w:tabs>
          <w:tab w:val="num" w:pos="3779"/>
        </w:tabs>
        <w:ind w:left="3779" w:hanging="360"/>
      </w:pPr>
      <w:rPr>
        <w:rFonts w:hint="default"/>
      </w:rPr>
    </w:lvl>
    <w:lvl w:ilvl="5">
      <w:start w:val="1"/>
      <w:numFmt w:val="lowerRoman"/>
      <w:lvlText w:val="%6."/>
      <w:lvlJc w:val="right"/>
      <w:pPr>
        <w:tabs>
          <w:tab w:val="num" w:pos="4499"/>
        </w:tabs>
        <w:ind w:left="4499" w:hanging="180"/>
      </w:pPr>
      <w:rPr>
        <w:rFonts w:hint="default"/>
      </w:rPr>
    </w:lvl>
    <w:lvl w:ilvl="6">
      <w:start w:val="1"/>
      <w:numFmt w:val="decimal"/>
      <w:lvlText w:val="%7."/>
      <w:lvlJc w:val="left"/>
      <w:pPr>
        <w:tabs>
          <w:tab w:val="num" w:pos="5219"/>
        </w:tabs>
        <w:ind w:left="5219" w:hanging="360"/>
      </w:pPr>
      <w:rPr>
        <w:rFonts w:hint="default"/>
      </w:rPr>
    </w:lvl>
    <w:lvl w:ilvl="7">
      <w:start w:val="1"/>
      <w:numFmt w:val="lowerLetter"/>
      <w:lvlText w:val="%8."/>
      <w:lvlJc w:val="left"/>
      <w:pPr>
        <w:tabs>
          <w:tab w:val="num" w:pos="5939"/>
        </w:tabs>
        <w:ind w:left="5939" w:hanging="360"/>
      </w:pPr>
      <w:rPr>
        <w:rFonts w:hint="default"/>
      </w:rPr>
    </w:lvl>
    <w:lvl w:ilvl="8">
      <w:start w:val="1"/>
      <w:numFmt w:val="lowerRoman"/>
      <w:lvlText w:val="%9."/>
      <w:lvlJc w:val="right"/>
      <w:pPr>
        <w:tabs>
          <w:tab w:val="num" w:pos="6659"/>
        </w:tabs>
        <w:ind w:left="6659" w:hanging="180"/>
      </w:pPr>
      <w:rPr>
        <w:rFonts w:hint="default"/>
      </w:rPr>
    </w:lvl>
  </w:abstractNum>
  <w:abstractNum w:abstractNumId="41">
    <w:nsid w:val="7DC70D23"/>
    <w:multiLevelType w:val="hybridMultilevel"/>
    <w:tmpl w:val="382E9BA0"/>
    <w:lvl w:ilvl="0" w:tplc="46BC306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F843857"/>
    <w:multiLevelType w:val="multilevel"/>
    <w:tmpl w:val="3FF884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40"/>
  </w:num>
  <w:num w:numId="3">
    <w:abstractNumId w:val="13"/>
  </w:num>
  <w:num w:numId="4">
    <w:abstractNumId w:val="0"/>
  </w:num>
  <w:num w:numId="5">
    <w:abstractNumId w:val="2"/>
  </w:num>
  <w:num w:numId="6">
    <w:abstractNumId w:val="1"/>
  </w:num>
  <w:num w:numId="7">
    <w:abstractNumId w:val="12"/>
  </w:num>
  <w:num w:numId="8">
    <w:abstractNumId w:val="30"/>
  </w:num>
  <w:num w:numId="9">
    <w:abstractNumId w:val="25"/>
  </w:num>
  <w:num w:numId="10">
    <w:abstractNumId w:val="26"/>
  </w:num>
  <w:num w:numId="11">
    <w:abstractNumId w:val="38"/>
  </w:num>
  <w:num w:numId="12">
    <w:abstractNumId w:val="24"/>
  </w:num>
  <w:num w:numId="13">
    <w:abstractNumId w:val="21"/>
  </w:num>
  <w:num w:numId="14">
    <w:abstractNumId w:val="14"/>
  </w:num>
  <w:num w:numId="15">
    <w:abstractNumId w:val="29"/>
  </w:num>
  <w:num w:numId="16">
    <w:abstractNumId w:val="31"/>
  </w:num>
  <w:num w:numId="17">
    <w:abstractNumId w:val="23"/>
  </w:num>
  <w:num w:numId="18">
    <w:abstractNumId w:val="28"/>
  </w:num>
  <w:num w:numId="19">
    <w:abstractNumId w:val="4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2"/>
  </w:num>
  <w:num w:numId="21">
    <w:abstractNumId w:val="34"/>
  </w:num>
  <w:num w:numId="22">
    <w:abstractNumId w:val="9"/>
  </w:num>
  <w:num w:numId="23">
    <w:abstractNumId w:val="40"/>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7"/>
  </w:num>
  <w:num w:numId="26">
    <w:abstractNumId w:val="27"/>
  </w:num>
  <w:num w:numId="27">
    <w:abstractNumId w:val="18"/>
  </w:num>
  <w:num w:numId="28">
    <w:abstractNumId w:val="37"/>
  </w:num>
  <w:num w:numId="29">
    <w:abstractNumId w:val="41"/>
  </w:num>
  <w:num w:numId="30">
    <w:abstractNumId w:val="33"/>
  </w:num>
  <w:num w:numId="31">
    <w:abstractNumId w:val="35"/>
  </w:num>
  <w:num w:numId="32">
    <w:abstractNumId w:val="15"/>
  </w:num>
  <w:num w:numId="33">
    <w:abstractNumId w:val="22"/>
  </w:num>
  <w:num w:numId="34">
    <w:abstractNumId w:val="20"/>
  </w:num>
  <w:num w:numId="35">
    <w:abstractNumId w:val="16"/>
  </w:num>
  <w:num w:numId="36">
    <w:abstractNumId w:val="42"/>
  </w:num>
  <w:num w:numId="37">
    <w:abstractNumId w:val="39"/>
  </w:num>
  <w:num w:numId="38">
    <w:abstractNumId w:val="36"/>
  </w:num>
  <w:num w:numId="39">
    <w:abstractNumId w:val="19"/>
  </w:num>
  <w:num w:numId="40">
    <w:abstractNumId w:val="1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51805"/>
    <w:rsid w:val="00001608"/>
    <w:rsid w:val="00002E1C"/>
    <w:rsid w:val="000039CC"/>
    <w:rsid w:val="00004303"/>
    <w:rsid w:val="000043F2"/>
    <w:rsid w:val="0000526B"/>
    <w:rsid w:val="00005F2F"/>
    <w:rsid w:val="00010F48"/>
    <w:rsid w:val="00011685"/>
    <w:rsid w:val="00013C19"/>
    <w:rsid w:val="000147B9"/>
    <w:rsid w:val="00014F61"/>
    <w:rsid w:val="00017409"/>
    <w:rsid w:val="0001746D"/>
    <w:rsid w:val="00017B1F"/>
    <w:rsid w:val="000201AE"/>
    <w:rsid w:val="00022655"/>
    <w:rsid w:val="00024A53"/>
    <w:rsid w:val="0002529A"/>
    <w:rsid w:val="0002575B"/>
    <w:rsid w:val="00025CED"/>
    <w:rsid w:val="000268B1"/>
    <w:rsid w:val="00026F5A"/>
    <w:rsid w:val="000270CF"/>
    <w:rsid w:val="0003040F"/>
    <w:rsid w:val="00030486"/>
    <w:rsid w:val="000307C8"/>
    <w:rsid w:val="00034CD2"/>
    <w:rsid w:val="00035E74"/>
    <w:rsid w:val="000378F2"/>
    <w:rsid w:val="00040207"/>
    <w:rsid w:val="00040215"/>
    <w:rsid w:val="00040311"/>
    <w:rsid w:val="00040F5E"/>
    <w:rsid w:val="00041CE8"/>
    <w:rsid w:val="00041FC8"/>
    <w:rsid w:val="00042280"/>
    <w:rsid w:val="00043727"/>
    <w:rsid w:val="00043FFA"/>
    <w:rsid w:val="0004755D"/>
    <w:rsid w:val="000501E3"/>
    <w:rsid w:val="00051CD7"/>
    <w:rsid w:val="00052276"/>
    <w:rsid w:val="0005326C"/>
    <w:rsid w:val="0005335C"/>
    <w:rsid w:val="00053A56"/>
    <w:rsid w:val="00053CC4"/>
    <w:rsid w:val="00054C0C"/>
    <w:rsid w:val="00055EA6"/>
    <w:rsid w:val="0006119B"/>
    <w:rsid w:val="000619B2"/>
    <w:rsid w:val="000629AC"/>
    <w:rsid w:val="00062AF8"/>
    <w:rsid w:val="00063871"/>
    <w:rsid w:val="000649C2"/>
    <w:rsid w:val="00065E32"/>
    <w:rsid w:val="00072461"/>
    <w:rsid w:val="0007274C"/>
    <w:rsid w:val="00073EFD"/>
    <w:rsid w:val="000743C7"/>
    <w:rsid w:val="00081231"/>
    <w:rsid w:val="000914DF"/>
    <w:rsid w:val="000920AE"/>
    <w:rsid w:val="0009227E"/>
    <w:rsid w:val="00092B96"/>
    <w:rsid w:val="0009583B"/>
    <w:rsid w:val="00095A8F"/>
    <w:rsid w:val="00096600"/>
    <w:rsid w:val="00096FA1"/>
    <w:rsid w:val="00097CF0"/>
    <w:rsid w:val="000A755C"/>
    <w:rsid w:val="000B0B99"/>
    <w:rsid w:val="000C3523"/>
    <w:rsid w:val="000C5112"/>
    <w:rsid w:val="000C7AEC"/>
    <w:rsid w:val="000D0178"/>
    <w:rsid w:val="000D180F"/>
    <w:rsid w:val="000D2464"/>
    <w:rsid w:val="000D2940"/>
    <w:rsid w:val="000D4C28"/>
    <w:rsid w:val="000E0386"/>
    <w:rsid w:val="000E448C"/>
    <w:rsid w:val="000E4512"/>
    <w:rsid w:val="000E5859"/>
    <w:rsid w:val="000E68B1"/>
    <w:rsid w:val="000E6F94"/>
    <w:rsid w:val="000F16BA"/>
    <w:rsid w:val="000F20B4"/>
    <w:rsid w:val="000F2262"/>
    <w:rsid w:val="000F289B"/>
    <w:rsid w:val="000F289F"/>
    <w:rsid w:val="000F60CC"/>
    <w:rsid w:val="00104A48"/>
    <w:rsid w:val="00111A29"/>
    <w:rsid w:val="0011245C"/>
    <w:rsid w:val="00114B71"/>
    <w:rsid w:val="00115F8E"/>
    <w:rsid w:val="00121ED8"/>
    <w:rsid w:val="00123CAD"/>
    <w:rsid w:val="00124B22"/>
    <w:rsid w:val="001254C2"/>
    <w:rsid w:val="001312D6"/>
    <w:rsid w:val="001323D4"/>
    <w:rsid w:val="00134E51"/>
    <w:rsid w:val="00134F27"/>
    <w:rsid w:val="00137861"/>
    <w:rsid w:val="00137D67"/>
    <w:rsid w:val="0014032C"/>
    <w:rsid w:val="00140D40"/>
    <w:rsid w:val="001417A7"/>
    <w:rsid w:val="00142334"/>
    <w:rsid w:val="001431CE"/>
    <w:rsid w:val="00147442"/>
    <w:rsid w:val="001476F6"/>
    <w:rsid w:val="00150057"/>
    <w:rsid w:val="00150E82"/>
    <w:rsid w:val="00151D60"/>
    <w:rsid w:val="001531D8"/>
    <w:rsid w:val="00153C38"/>
    <w:rsid w:val="001571BD"/>
    <w:rsid w:val="00160E92"/>
    <w:rsid w:val="00161255"/>
    <w:rsid w:val="00162FCC"/>
    <w:rsid w:val="0016483B"/>
    <w:rsid w:val="001648E0"/>
    <w:rsid w:val="001700D3"/>
    <w:rsid w:val="001713C9"/>
    <w:rsid w:val="001728E6"/>
    <w:rsid w:val="00173C19"/>
    <w:rsid w:val="001758BA"/>
    <w:rsid w:val="001759F6"/>
    <w:rsid w:val="00175A72"/>
    <w:rsid w:val="0017697F"/>
    <w:rsid w:val="00176A52"/>
    <w:rsid w:val="00177D0A"/>
    <w:rsid w:val="001824F4"/>
    <w:rsid w:val="00183352"/>
    <w:rsid w:val="00184A3C"/>
    <w:rsid w:val="001869BE"/>
    <w:rsid w:val="001871A2"/>
    <w:rsid w:val="001877BE"/>
    <w:rsid w:val="00187B9C"/>
    <w:rsid w:val="00190388"/>
    <w:rsid w:val="00190918"/>
    <w:rsid w:val="00191989"/>
    <w:rsid w:val="001919D5"/>
    <w:rsid w:val="00193778"/>
    <w:rsid w:val="0019472A"/>
    <w:rsid w:val="00195278"/>
    <w:rsid w:val="00195D5D"/>
    <w:rsid w:val="001A16A1"/>
    <w:rsid w:val="001A3622"/>
    <w:rsid w:val="001A613A"/>
    <w:rsid w:val="001A7D4B"/>
    <w:rsid w:val="001A7E86"/>
    <w:rsid w:val="001B06CF"/>
    <w:rsid w:val="001B0AA0"/>
    <w:rsid w:val="001B1F09"/>
    <w:rsid w:val="001B21B4"/>
    <w:rsid w:val="001B3535"/>
    <w:rsid w:val="001B4EB9"/>
    <w:rsid w:val="001C39CA"/>
    <w:rsid w:val="001C5C7E"/>
    <w:rsid w:val="001C764B"/>
    <w:rsid w:val="001D01FC"/>
    <w:rsid w:val="001D07F8"/>
    <w:rsid w:val="001D1C4E"/>
    <w:rsid w:val="001D38A7"/>
    <w:rsid w:val="001D4523"/>
    <w:rsid w:val="001D4B5F"/>
    <w:rsid w:val="001D5C57"/>
    <w:rsid w:val="001D6952"/>
    <w:rsid w:val="001E0DC0"/>
    <w:rsid w:val="001E1219"/>
    <w:rsid w:val="001E1531"/>
    <w:rsid w:val="001E63E3"/>
    <w:rsid w:val="001E6887"/>
    <w:rsid w:val="001F38FE"/>
    <w:rsid w:val="001F3EE8"/>
    <w:rsid w:val="001F50F6"/>
    <w:rsid w:val="001F6B9B"/>
    <w:rsid w:val="001F72BE"/>
    <w:rsid w:val="002020FF"/>
    <w:rsid w:val="002024FD"/>
    <w:rsid w:val="00203E02"/>
    <w:rsid w:val="00205E63"/>
    <w:rsid w:val="0021080D"/>
    <w:rsid w:val="00210FFF"/>
    <w:rsid w:val="002124B5"/>
    <w:rsid w:val="00212B4E"/>
    <w:rsid w:val="00213D88"/>
    <w:rsid w:val="002151BB"/>
    <w:rsid w:val="00221148"/>
    <w:rsid w:val="002224CA"/>
    <w:rsid w:val="00225376"/>
    <w:rsid w:val="002258A4"/>
    <w:rsid w:val="00226B39"/>
    <w:rsid w:val="00226F91"/>
    <w:rsid w:val="0023045C"/>
    <w:rsid w:val="0023322B"/>
    <w:rsid w:val="0023468A"/>
    <w:rsid w:val="00234C38"/>
    <w:rsid w:val="0023522D"/>
    <w:rsid w:val="0023524F"/>
    <w:rsid w:val="00235B92"/>
    <w:rsid w:val="0023788F"/>
    <w:rsid w:val="00237A62"/>
    <w:rsid w:val="00237CB9"/>
    <w:rsid w:val="00241A27"/>
    <w:rsid w:val="002420AF"/>
    <w:rsid w:val="0024210C"/>
    <w:rsid w:val="00243A40"/>
    <w:rsid w:val="00244F7C"/>
    <w:rsid w:val="0024716A"/>
    <w:rsid w:val="0024763D"/>
    <w:rsid w:val="00247CD7"/>
    <w:rsid w:val="00247EFB"/>
    <w:rsid w:val="002515F9"/>
    <w:rsid w:val="00251DE4"/>
    <w:rsid w:val="00253716"/>
    <w:rsid w:val="00253D25"/>
    <w:rsid w:val="002545AE"/>
    <w:rsid w:val="002554A5"/>
    <w:rsid w:val="002561A8"/>
    <w:rsid w:val="00256337"/>
    <w:rsid w:val="00257C32"/>
    <w:rsid w:val="00261641"/>
    <w:rsid w:val="0026188F"/>
    <w:rsid w:val="00264DC3"/>
    <w:rsid w:val="0026519F"/>
    <w:rsid w:val="002652FB"/>
    <w:rsid w:val="00267644"/>
    <w:rsid w:val="00270F4A"/>
    <w:rsid w:val="00273CB5"/>
    <w:rsid w:val="002757D9"/>
    <w:rsid w:val="0027604B"/>
    <w:rsid w:val="0027634D"/>
    <w:rsid w:val="00277030"/>
    <w:rsid w:val="00277F37"/>
    <w:rsid w:val="00277FA0"/>
    <w:rsid w:val="002819FB"/>
    <w:rsid w:val="002822DA"/>
    <w:rsid w:val="00283FAA"/>
    <w:rsid w:val="0028528D"/>
    <w:rsid w:val="00287E11"/>
    <w:rsid w:val="0029097A"/>
    <w:rsid w:val="002940BE"/>
    <w:rsid w:val="00295556"/>
    <w:rsid w:val="00295D16"/>
    <w:rsid w:val="00297D1F"/>
    <w:rsid w:val="002A1851"/>
    <w:rsid w:val="002A65F9"/>
    <w:rsid w:val="002A7194"/>
    <w:rsid w:val="002B10B3"/>
    <w:rsid w:val="002B1412"/>
    <w:rsid w:val="002B1A43"/>
    <w:rsid w:val="002B39C6"/>
    <w:rsid w:val="002B49EF"/>
    <w:rsid w:val="002B4BA3"/>
    <w:rsid w:val="002B500A"/>
    <w:rsid w:val="002B5036"/>
    <w:rsid w:val="002B7BAE"/>
    <w:rsid w:val="002C008C"/>
    <w:rsid w:val="002C123C"/>
    <w:rsid w:val="002C28CE"/>
    <w:rsid w:val="002C318C"/>
    <w:rsid w:val="002C3EB8"/>
    <w:rsid w:val="002C5C6E"/>
    <w:rsid w:val="002C5E7E"/>
    <w:rsid w:val="002D2009"/>
    <w:rsid w:val="002D4E16"/>
    <w:rsid w:val="002E0FD8"/>
    <w:rsid w:val="002E3346"/>
    <w:rsid w:val="002E460B"/>
    <w:rsid w:val="002E7F08"/>
    <w:rsid w:val="002F1125"/>
    <w:rsid w:val="002F185C"/>
    <w:rsid w:val="002F1AB5"/>
    <w:rsid w:val="002F4AC6"/>
    <w:rsid w:val="0030075B"/>
    <w:rsid w:val="00305252"/>
    <w:rsid w:val="003060A3"/>
    <w:rsid w:val="00306B88"/>
    <w:rsid w:val="003071FC"/>
    <w:rsid w:val="00307384"/>
    <w:rsid w:val="00312E54"/>
    <w:rsid w:val="00312F1B"/>
    <w:rsid w:val="00320480"/>
    <w:rsid w:val="003218B4"/>
    <w:rsid w:val="00322B21"/>
    <w:rsid w:val="00323E5C"/>
    <w:rsid w:val="00327676"/>
    <w:rsid w:val="003319B6"/>
    <w:rsid w:val="00334432"/>
    <w:rsid w:val="0033593E"/>
    <w:rsid w:val="00336560"/>
    <w:rsid w:val="003367E0"/>
    <w:rsid w:val="0034205D"/>
    <w:rsid w:val="0034248A"/>
    <w:rsid w:val="00342A40"/>
    <w:rsid w:val="00350EF7"/>
    <w:rsid w:val="003513E5"/>
    <w:rsid w:val="00352311"/>
    <w:rsid w:val="003528B3"/>
    <w:rsid w:val="003536D1"/>
    <w:rsid w:val="00354CAF"/>
    <w:rsid w:val="0035629C"/>
    <w:rsid w:val="00357046"/>
    <w:rsid w:val="00360193"/>
    <w:rsid w:val="00360F2A"/>
    <w:rsid w:val="0036263D"/>
    <w:rsid w:val="00362DEE"/>
    <w:rsid w:val="003631F3"/>
    <w:rsid w:val="00363297"/>
    <w:rsid w:val="00363EF9"/>
    <w:rsid w:val="00367504"/>
    <w:rsid w:val="0037195C"/>
    <w:rsid w:val="00372FF5"/>
    <w:rsid w:val="003746C2"/>
    <w:rsid w:val="00375208"/>
    <w:rsid w:val="00376332"/>
    <w:rsid w:val="00377FEA"/>
    <w:rsid w:val="003821C3"/>
    <w:rsid w:val="00384028"/>
    <w:rsid w:val="00390AF5"/>
    <w:rsid w:val="003910C5"/>
    <w:rsid w:val="003932B2"/>
    <w:rsid w:val="00394BBF"/>
    <w:rsid w:val="00397411"/>
    <w:rsid w:val="0039759A"/>
    <w:rsid w:val="003A02ED"/>
    <w:rsid w:val="003A3EFA"/>
    <w:rsid w:val="003A46EF"/>
    <w:rsid w:val="003A647B"/>
    <w:rsid w:val="003A73E9"/>
    <w:rsid w:val="003A7B3F"/>
    <w:rsid w:val="003B2377"/>
    <w:rsid w:val="003B457D"/>
    <w:rsid w:val="003B5D7E"/>
    <w:rsid w:val="003B686B"/>
    <w:rsid w:val="003B763F"/>
    <w:rsid w:val="003C0453"/>
    <w:rsid w:val="003C212E"/>
    <w:rsid w:val="003C3AAB"/>
    <w:rsid w:val="003C5571"/>
    <w:rsid w:val="003C5E9F"/>
    <w:rsid w:val="003D2D3F"/>
    <w:rsid w:val="003D30FC"/>
    <w:rsid w:val="003D38C5"/>
    <w:rsid w:val="003D4C63"/>
    <w:rsid w:val="003D4C84"/>
    <w:rsid w:val="003D78D7"/>
    <w:rsid w:val="003E3711"/>
    <w:rsid w:val="003E3C7F"/>
    <w:rsid w:val="003E4A43"/>
    <w:rsid w:val="003E6E74"/>
    <w:rsid w:val="003F5279"/>
    <w:rsid w:val="0040082D"/>
    <w:rsid w:val="004039FA"/>
    <w:rsid w:val="00412AAE"/>
    <w:rsid w:val="0041542C"/>
    <w:rsid w:val="00417BE9"/>
    <w:rsid w:val="0042141C"/>
    <w:rsid w:val="004247BF"/>
    <w:rsid w:val="004256D7"/>
    <w:rsid w:val="00425A82"/>
    <w:rsid w:val="00425E16"/>
    <w:rsid w:val="00431C39"/>
    <w:rsid w:val="00431ED7"/>
    <w:rsid w:val="00432528"/>
    <w:rsid w:val="00433782"/>
    <w:rsid w:val="00435874"/>
    <w:rsid w:val="00436BAB"/>
    <w:rsid w:val="00442DF5"/>
    <w:rsid w:val="004469A3"/>
    <w:rsid w:val="0045033E"/>
    <w:rsid w:val="00450A0C"/>
    <w:rsid w:val="00450DCF"/>
    <w:rsid w:val="004513F6"/>
    <w:rsid w:val="004514B0"/>
    <w:rsid w:val="00454D35"/>
    <w:rsid w:val="004552FC"/>
    <w:rsid w:val="00456294"/>
    <w:rsid w:val="0045683E"/>
    <w:rsid w:val="00456A3F"/>
    <w:rsid w:val="004606DD"/>
    <w:rsid w:val="00460AB5"/>
    <w:rsid w:val="00461080"/>
    <w:rsid w:val="00463543"/>
    <w:rsid w:val="004657FF"/>
    <w:rsid w:val="004669B2"/>
    <w:rsid w:val="0046756F"/>
    <w:rsid w:val="004676D5"/>
    <w:rsid w:val="00470069"/>
    <w:rsid w:val="00470E87"/>
    <w:rsid w:val="004714AD"/>
    <w:rsid w:val="004714BB"/>
    <w:rsid w:val="00474556"/>
    <w:rsid w:val="00474DA9"/>
    <w:rsid w:val="00477DD2"/>
    <w:rsid w:val="004800E0"/>
    <w:rsid w:val="00480D88"/>
    <w:rsid w:val="0048265A"/>
    <w:rsid w:val="00483603"/>
    <w:rsid w:val="00484204"/>
    <w:rsid w:val="0048434C"/>
    <w:rsid w:val="00493CE0"/>
    <w:rsid w:val="004A0688"/>
    <w:rsid w:val="004A072F"/>
    <w:rsid w:val="004A0AE0"/>
    <w:rsid w:val="004A269E"/>
    <w:rsid w:val="004A3198"/>
    <w:rsid w:val="004A31AC"/>
    <w:rsid w:val="004A78A5"/>
    <w:rsid w:val="004A7CEF"/>
    <w:rsid w:val="004B2703"/>
    <w:rsid w:val="004B53D1"/>
    <w:rsid w:val="004B6FE7"/>
    <w:rsid w:val="004B7211"/>
    <w:rsid w:val="004B7973"/>
    <w:rsid w:val="004C2689"/>
    <w:rsid w:val="004C40D9"/>
    <w:rsid w:val="004C5E1B"/>
    <w:rsid w:val="004C6D00"/>
    <w:rsid w:val="004C7E88"/>
    <w:rsid w:val="004D0158"/>
    <w:rsid w:val="004D0FDD"/>
    <w:rsid w:val="004D3256"/>
    <w:rsid w:val="004D6B4D"/>
    <w:rsid w:val="004E1E82"/>
    <w:rsid w:val="004E3C95"/>
    <w:rsid w:val="004E439D"/>
    <w:rsid w:val="004E4887"/>
    <w:rsid w:val="004E6179"/>
    <w:rsid w:val="004E6464"/>
    <w:rsid w:val="004F28D4"/>
    <w:rsid w:val="004F3F9C"/>
    <w:rsid w:val="004F4587"/>
    <w:rsid w:val="00500422"/>
    <w:rsid w:val="00513862"/>
    <w:rsid w:val="00514BB7"/>
    <w:rsid w:val="005152B2"/>
    <w:rsid w:val="005160D1"/>
    <w:rsid w:val="00516E48"/>
    <w:rsid w:val="00522306"/>
    <w:rsid w:val="005248EC"/>
    <w:rsid w:val="0052511B"/>
    <w:rsid w:val="0052694A"/>
    <w:rsid w:val="00530FA5"/>
    <w:rsid w:val="00531F5B"/>
    <w:rsid w:val="00536475"/>
    <w:rsid w:val="00537044"/>
    <w:rsid w:val="005402A5"/>
    <w:rsid w:val="0054146C"/>
    <w:rsid w:val="00541E51"/>
    <w:rsid w:val="005438A9"/>
    <w:rsid w:val="00546433"/>
    <w:rsid w:val="005479AD"/>
    <w:rsid w:val="0055303A"/>
    <w:rsid w:val="00553415"/>
    <w:rsid w:val="00554D67"/>
    <w:rsid w:val="00560BC1"/>
    <w:rsid w:val="0056273C"/>
    <w:rsid w:val="00564AA9"/>
    <w:rsid w:val="005657AB"/>
    <w:rsid w:val="005709E3"/>
    <w:rsid w:val="00571433"/>
    <w:rsid w:val="005719AF"/>
    <w:rsid w:val="0057243F"/>
    <w:rsid w:val="005730AA"/>
    <w:rsid w:val="00575491"/>
    <w:rsid w:val="00575FE1"/>
    <w:rsid w:val="00581356"/>
    <w:rsid w:val="00582FBA"/>
    <w:rsid w:val="005838A3"/>
    <w:rsid w:val="00586EC9"/>
    <w:rsid w:val="00587121"/>
    <w:rsid w:val="00591637"/>
    <w:rsid w:val="00594BB1"/>
    <w:rsid w:val="00596603"/>
    <w:rsid w:val="005A0294"/>
    <w:rsid w:val="005A0699"/>
    <w:rsid w:val="005A1589"/>
    <w:rsid w:val="005A18CA"/>
    <w:rsid w:val="005A4062"/>
    <w:rsid w:val="005A5EE7"/>
    <w:rsid w:val="005A7267"/>
    <w:rsid w:val="005A786E"/>
    <w:rsid w:val="005A7D55"/>
    <w:rsid w:val="005B4C3C"/>
    <w:rsid w:val="005C0FE0"/>
    <w:rsid w:val="005C4C04"/>
    <w:rsid w:val="005C787B"/>
    <w:rsid w:val="005D2D4D"/>
    <w:rsid w:val="005D4A66"/>
    <w:rsid w:val="005D5AA5"/>
    <w:rsid w:val="005D5C8F"/>
    <w:rsid w:val="005D7527"/>
    <w:rsid w:val="005E2E5E"/>
    <w:rsid w:val="005E31FC"/>
    <w:rsid w:val="005E77F9"/>
    <w:rsid w:val="005F05AC"/>
    <w:rsid w:val="005F1F32"/>
    <w:rsid w:val="005F37A6"/>
    <w:rsid w:val="005F5B28"/>
    <w:rsid w:val="005F6576"/>
    <w:rsid w:val="005F7F67"/>
    <w:rsid w:val="006030C7"/>
    <w:rsid w:val="0060427D"/>
    <w:rsid w:val="00604A55"/>
    <w:rsid w:val="00610D19"/>
    <w:rsid w:val="006132F5"/>
    <w:rsid w:val="00614E4C"/>
    <w:rsid w:val="006151D3"/>
    <w:rsid w:val="00615601"/>
    <w:rsid w:val="00617968"/>
    <w:rsid w:val="006233FB"/>
    <w:rsid w:val="00624018"/>
    <w:rsid w:val="00627467"/>
    <w:rsid w:val="00627DAA"/>
    <w:rsid w:val="00643618"/>
    <w:rsid w:val="006438F6"/>
    <w:rsid w:val="006441E6"/>
    <w:rsid w:val="00644BBE"/>
    <w:rsid w:val="0065030F"/>
    <w:rsid w:val="006574CF"/>
    <w:rsid w:val="0065753C"/>
    <w:rsid w:val="0066009D"/>
    <w:rsid w:val="00666F55"/>
    <w:rsid w:val="006670BC"/>
    <w:rsid w:val="0067000A"/>
    <w:rsid w:val="00671FF4"/>
    <w:rsid w:val="006722C4"/>
    <w:rsid w:val="0067440E"/>
    <w:rsid w:val="0067572F"/>
    <w:rsid w:val="00675768"/>
    <w:rsid w:val="00675F66"/>
    <w:rsid w:val="00676962"/>
    <w:rsid w:val="00677725"/>
    <w:rsid w:val="00677FE3"/>
    <w:rsid w:val="006813E8"/>
    <w:rsid w:val="00683AB2"/>
    <w:rsid w:val="00684DD1"/>
    <w:rsid w:val="00685CCD"/>
    <w:rsid w:val="00690F91"/>
    <w:rsid w:val="006950C1"/>
    <w:rsid w:val="00697DCE"/>
    <w:rsid w:val="006A15B1"/>
    <w:rsid w:val="006A2521"/>
    <w:rsid w:val="006A3A11"/>
    <w:rsid w:val="006A3EA6"/>
    <w:rsid w:val="006A69ED"/>
    <w:rsid w:val="006A6B5C"/>
    <w:rsid w:val="006B1883"/>
    <w:rsid w:val="006B1F6E"/>
    <w:rsid w:val="006B5305"/>
    <w:rsid w:val="006B555A"/>
    <w:rsid w:val="006B656A"/>
    <w:rsid w:val="006B7FB6"/>
    <w:rsid w:val="006C12DB"/>
    <w:rsid w:val="006C765B"/>
    <w:rsid w:val="006C788D"/>
    <w:rsid w:val="006D3B6A"/>
    <w:rsid w:val="006D5C11"/>
    <w:rsid w:val="006D6423"/>
    <w:rsid w:val="006D672B"/>
    <w:rsid w:val="006D6C05"/>
    <w:rsid w:val="006D6C22"/>
    <w:rsid w:val="006E00EF"/>
    <w:rsid w:val="006E0E64"/>
    <w:rsid w:val="006E2812"/>
    <w:rsid w:val="006E3E6B"/>
    <w:rsid w:val="006E61A1"/>
    <w:rsid w:val="006F21E4"/>
    <w:rsid w:val="006F2332"/>
    <w:rsid w:val="006F36F4"/>
    <w:rsid w:val="006F5CDA"/>
    <w:rsid w:val="006F66DF"/>
    <w:rsid w:val="006F7DE7"/>
    <w:rsid w:val="00701050"/>
    <w:rsid w:val="007018E1"/>
    <w:rsid w:val="007025A9"/>
    <w:rsid w:val="00702F4E"/>
    <w:rsid w:val="00705E6D"/>
    <w:rsid w:val="007126FA"/>
    <w:rsid w:val="00716470"/>
    <w:rsid w:val="00716B04"/>
    <w:rsid w:val="00722D9D"/>
    <w:rsid w:val="007247AF"/>
    <w:rsid w:val="00724D4B"/>
    <w:rsid w:val="007263C4"/>
    <w:rsid w:val="00726472"/>
    <w:rsid w:val="00726A17"/>
    <w:rsid w:val="00741172"/>
    <w:rsid w:val="00741B1D"/>
    <w:rsid w:val="00744498"/>
    <w:rsid w:val="00745BE4"/>
    <w:rsid w:val="0074791D"/>
    <w:rsid w:val="007535B8"/>
    <w:rsid w:val="00753DC0"/>
    <w:rsid w:val="007625DD"/>
    <w:rsid w:val="007626CD"/>
    <w:rsid w:val="00764A19"/>
    <w:rsid w:val="00766D91"/>
    <w:rsid w:val="00774D9A"/>
    <w:rsid w:val="007754D0"/>
    <w:rsid w:val="007757BE"/>
    <w:rsid w:val="007764DA"/>
    <w:rsid w:val="00782754"/>
    <w:rsid w:val="00794844"/>
    <w:rsid w:val="007A03CE"/>
    <w:rsid w:val="007A15EA"/>
    <w:rsid w:val="007A1D5E"/>
    <w:rsid w:val="007A3FB8"/>
    <w:rsid w:val="007A4C84"/>
    <w:rsid w:val="007A6CB1"/>
    <w:rsid w:val="007A7066"/>
    <w:rsid w:val="007B4322"/>
    <w:rsid w:val="007C030F"/>
    <w:rsid w:val="007C2A30"/>
    <w:rsid w:val="007C3DC9"/>
    <w:rsid w:val="007C52BF"/>
    <w:rsid w:val="007C7591"/>
    <w:rsid w:val="007D0233"/>
    <w:rsid w:val="007D0BBB"/>
    <w:rsid w:val="007D0C0B"/>
    <w:rsid w:val="007D12D0"/>
    <w:rsid w:val="007D4F6E"/>
    <w:rsid w:val="007D5881"/>
    <w:rsid w:val="007D5FD2"/>
    <w:rsid w:val="007D738F"/>
    <w:rsid w:val="007E099A"/>
    <w:rsid w:val="007E291A"/>
    <w:rsid w:val="007E3367"/>
    <w:rsid w:val="007E40A9"/>
    <w:rsid w:val="007E4771"/>
    <w:rsid w:val="007E6BFC"/>
    <w:rsid w:val="007E7AF0"/>
    <w:rsid w:val="007F0C5A"/>
    <w:rsid w:val="007F130E"/>
    <w:rsid w:val="007F393C"/>
    <w:rsid w:val="007F7860"/>
    <w:rsid w:val="008038B6"/>
    <w:rsid w:val="00813F01"/>
    <w:rsid w:val="00814FA2"/>
    <w:rsid w:val="00816F1B"/>
    <w:rsid w:val="008220C6"/>
    <w:rsid w:val="00823FB5"/>
    <w:rsid w:val="00825723"/>
    <w:rsid w:val="00826355"/>
    <w:rsid w:val="00826DEF"/>
    <w:rsid w:val="00830C3B"/>
    <w:rsid w:val="008321B6"/>
    <w:rsid w:val="00832931"/>
    <w:rsid w:val="00835393"/>
    <w:rsid w:val="00835ABA"/>
    <w:rsid w:val="00835E2D"/>
    <w:rsid w:val="00840C36"/>
    <w:rsid w:val="008410BC"/>
    <w:rsid w:val="008439D9"/>
    <w:rsid w:val="00850EC3"/>
    <w:rsid w:val="00851E42"/>
    <w:rsid w:val="00853802"/>
    <w:rsid w:val="00854CF1"/>
    <w:rsid w:val="00861C2D"/>
    <w:rsid w:val="008649B5"/>
    <w:rsid w:val="00866C7A"/>
    <w:rsid w:val="00867725"/>
    <w:rsid w:val="00867A5A"/>
    <w:rsid w:val="008717BA"/>
    <w:rsid w:val="00873B89"/>
    <w:rsid w:val="008747D6"/>
    <w:rsid w:val="00874CC4"/>
    <w:rsid w:val="0087556C"/>
    <w:rsid w:val="00877309"/>
    <w:rsid w:val="0087732C"/>
    <w:rsid w:val="00877CB9"/>
    <w:rsid w:val="008803F6"/>
    <w:rsid w:val="00881AFA"/>
    <w:rsid w:val="008824E3"/>
    <w:rsid w:val="0088573F"/>
    <w:rsid w:val="00893F4E"/>
    <w:rsid w:val="00893FB3"/>
    <w:rsid w:val="00895A11"/>
    <w:rsid w:val="0089687C"/>
    <w:rsid w:val="00897EB3"/>
    <w:rsid w:val="008A05E0"/>
    <w:rsid w:val="008A15D7"/>
    <w:rsid w:val="008A1A14"/>
    <w:rsid w:val="008A44B9"/>
    <w:rsid w:val="008A62E5"/>
    <w:rsid w:val="008B03B3"/>
    <w:rsid w:val="008B15D3"/>
    <w:rsid w:val="008B17A2"/>
    <w:rsid w:val="008B3B2B"/>
    <w:rsid w:val="008B4246"/>
    <w:rsid w:val="008B46EF"/>
    <w:rsid w:val="008C1E96"/>
    <w:rsid w:val="008C5DBC"/>
    <w:rsid w:val="008C7AE1"/>
    <w:rsid w:val="008D0EFD"/>
    <w:rsid w:val="008D1F09"/>
    <w:rsid w:val="008D29B1"/>
    <w:rsid w:val="008D29CF"/>
    <w:rsid w:val="008D68E8"/>
    <w:rsid w:val="008D7984"/>
    <w:rsid w:val="008D7B88"/>
    <w:rsid w:val="008E196E"/>
    <w:rsid w:val="008E2560"/>
    <w:rsid w:val="008E2FC5"/>
    <w:rsid w:val="008E3BC4"/>
    <w:rsid w:val="008E4476"/>
    <w:rsid w:val="008E7784"/>
    <w:rsid w:val="008E7DBA"/>
    <w:rsid w:val="008F1D1D"/>
    <w:rsid w:val="008F2476"/>
    <w:rsid w:val="008F2807"/>
    <w:rsid w:val="008F4BA1"/>
    <w:rsid w:val="008F55F6"/>
    <w:rsid w:val="008F733C"/>
    <w:rsid w:val="008F7D9F"/>
    <w:rsid w:val="00900274"/>
    <w:rsid w:val="0090107E"/>
    <w:rsid w:val="00902584"/>
    <w:rsid w:val="0090308C"/>
    <w:rsid w:val="009059B8"/>
    <w:rsid w:val="00912933"/>
    <w:rsid w:val="009145DA"/>
    <w:rsid w:val="00914A15"/>
    <w:rsid w:val="00914C12"/>
    <w:rsid w:val="0091533B"/>
    <w:rsid w:val="00916340"/>
    <w:rsid w:val="00916BD3"/>
    <w:rsid w:val="009175FB"/>
    <w:rsid w:val="00917657"/>
    <w:rsid w:val="009177F8"/>
    <w:rsid w:val="0091786C"/>
    <w:rsid w:val="00920522"/>
    <w:rsid w:val="00923680"/>
    <w:rsid w:val="0092631E"/>
    <w:rsid w:val="00926FD7"/>
    <w:rsid w:val="00927B9C"/>
    <w:rsid w:val="00931363"/>
    <w:rsid w:val="00932AA8"/>
    <w:rsid w:val="00933673"/>
    <w:rsid w:val="00933918"/>
    <w:rsid w:val="00933FBB"/>
    <w:rsid w:val="009376F8"/>
    <w:rsid w:val="00941500"/>
    <w:rsid w:val="00941764"/>
    <w:rsid w:val="009421FE"/>
    <w:rsid w:val="00943FBA"/>
    <w:rsid w:val="00952837"/>
    <w:rsid w:val="00954897"/>
    <w:rsid w:val="0096222C"/>
    <w:rsid w:val="0096393E"/>
    <w:rsid w:val="00964233"/>
    <w:rsid w:val="00965D18"/>
    <w:rsid w:val="00967ABC"/>
    <w:rsid w:val="00970995"/>
    <w:rsid w:val="00970CD9"/>
    <w:rsid w:val="009718D9"/>
    <w:rsid w:val="00971E67"/>
    <w:rsid w:val="00980875"/>
    <w:rsid w:val="009822CA"/>
    <w:rsid w:val="0098414D"/>
    <w:rsid w:val="00984C93"/>
    <w:rsid w:val="00986B8B"/>
    <w:rsid w:val="00987B15"/>
    <w:rsid w:val="009904B6"/>
    <w:rsid w:val="009910B6"/>
    <w:rsid w:val="00993152"/>
    <w:rsid w:val="0099599E"/>
    <w:rsid w:val="0099604A"/>
    <w:rsid w:val="009A1734"/>
    <w:rsid w:val="009A225C"/>
    <w:rsid w:val="009A2988"/>
    <w:rsid w:val="009A4F95"/>
    <w:rsid w:val="009A623B"/>
    <w:rsid w:val="009B155B"/>
    <w:rsid w:val="009B4509"/>
    <w:rsid w:val="009B59DB"/>
    <w:rsid w:val="009C12F0"/>
    <w:rsid w:val="009C4F5B"/>
    <w:rsid w:val="009D0710"/>
    <w:rsid w:val="009D076F"/>
    <w:rsid w:val="009D1F12"/>
    <w:rsid w:val="009D334C"/>
    <w:rsid w:val="009D3657"/>
    <w:rsid w:val="009D685B"/>
    <w:rsid w:val="009D7D3B"/>
    <w:rsid w:val="009D7F50"/>
    <w:rsid w:val="009E30AB"/>
    <w:rsid w:val="009E5168"/>
    <w:rsid w:val="009F27A0"/>
    <w:rsid w:val="009F2CB5"/>
    <w:rsid w:val="009F2ED4"/>
    <w:rsid w:val="009F3E79"/>
    <w:rsid w:val="009F7A96"/>
    <w:rsid w:val="00A01EB2"/>
    <w:rsid w:val="00A03DF2"/>
    <w:rsid w:val="00A055FE"/>
    <w:rsid w:val="00A0725C"/>
    <w:rsid w:val="00A073CB"/>
    <w:rsid w:val="00A10B7C"/>
    <w:rsid w:val="00A22DE7"/>
    <w:rsid w:val="00A262B5"/>
    <w:rsid w:val="00A270DD"/>
    <w:rsid w:val="00A30249"/>
    <w:rsid w:val="00A30F8C"/>
    <w:rsid w:val="00A32827"/>
    <w:rsid w:val="00A44584"/>
    <w:rsid w:val="00A4558E"/>
    <w:rsid w:val="00A507A1"/>
    <w:rsid w:val="00A50DB6"/>
    <w:rsid w:val="00A5216A"/>
    <w:rsid w:val="00A548FC"/>
    <w:rsid w:val="00A54FB8"/>
    <w:rsid w:val="00A647D4"/>
    <w:rsid w:val="00A64F8D"/>
    <w:rsid w:val="00A65340"/>
    <w:rsid w:val="00A66D63"/>
    <w:rsid w:val="00A66F77"/>
    <w:rsid w:val="00A7075E"/>
    <w:rsid w:val="00A72F04"/>
    <w:rsid w:val="00A737ED"/>
    <w:rsid w:val="00A74702"/>
    <w:rsid w:val="00A760A9"/>
    <w:rsid w:val="00A76A62"/>
    <w:rsid w:val="00A77014"/>
    <w:rsid w:val="00A82466"/>
    <w:rsid w:val="00A82A5F"/>
    <w:rsid w:val="00A87CA3"/>
    <w:rsid w:val="00A87D12"/>
    <w:rsid w:val="00A91583"/>
    <w:rsid w:val="00A917E7"/>
    <w:rsid w:val="00A93D37"/>
    <w:rsid w:val="00A94108"/>
    <w:rsid w:val="00AA0465"/>
    <w:rsid w:val="00AA1470"/>
    <w:rsid w:val="00AA2EE2"/>
    <w:rsid w:val="00AB02E4"/>
    <w:rsid w:val="00AB5070"/>
    <w:rsid w:val="00AB7151"/>
    <w:rsid w:val="00AC2294"/>
    <w:rsid w:val="00AC24B0"/>
    <w:rsid w:val="00AC2CB2"/>
    <w:rsid w:val="00AC2E0E"/>
    <w:rsid w:val="00AC433E"/>
    <w:rsid w:val="00AC45A0"/>
    <w:rsid w:val="00AC62CE"/>
    <w:rsid w:val="00AC7610"/>
    <w:rsid w:val="00AC7CFC"/>
    <w:rsid w:val="00AC7D3C"/>
    <w:rsid w:val="00AD24F6"/>
    <w:rsid w:val="00AD3FCC"/>
    <w:rsid w:val="00AD5E1D"/>
    <w:rsid w:val="00AD68F2"/>
    <w:rsid w:val="00AD69D3"/>
    <w:rsid w:val="00AE012C"/>
    <w:rsid w:val="00AE4A41"/>
    <w:rsid w:val="00AE5596"/>
    <w:rsid w:val="00AE6D88"/>
    <w:rsid w:val="00AF0B1D"/>
    <w:rsid w:val="00AF0F94"/>
    <w:rsid w:val="00AF285B"/>
    <w:rsid w:val="00AF2C26"/>
    <w:rsid w:val="00AF7FEA"/>
    <w:rsid w:val="00B007C1"/>
    <w:rsid w:val="00B010CF"/>
    <w:rsid w:val="00B01AC4"/>
    <w:rsid w:val="00B03140"/>
    <w:rsid w:val="00B03AE0"/>
    <w:rsid w:val="00B042B0"/>
    <w:rsid w:val="00B074C5"/>
    <w:rsid w:val="00B07BE3"/>
    <w:rsid w:val="00B10300"/>
    <w:rsid w:val="00B10310"/>
    <w:rsid w:val="00B10F15"/>
    <w:rsid w:val="00B11A69"/>
    <w:rsid w:val="00B13237"/>
    <w:rsid w:val="00B132F5"/>
    <w:rsid w:val="00B14217"/>
    <w:rsid w:val="00B152BE"/>
    <w:rsid w:val="00B15583"/>
    <w:rsid w:val="00B23CC1"/>
    <w:rsid w:val="00B30F20"/>
    <w:rsid w:val="00B3357A"/>
    <w:rsid w:val="00B3388D"/>
    <w:rsid w:val="00B33A1C"/>
    <w:rsid w:val="00B36FC9"/>
    <w:rsid w:val="00B40E85"/>
    <w:rsid w:val="00B419D9"/>
    <w:rsid w:val="00B43353"/>
    <w:rsid w:val="00B4497C"/>
    <w:rsid w:val="00B52543"/>
    <w:rsid w:val="00B52687"/>
    <w:rsid w:val="00B5273D"/>
    <w:rsid w:val="00B531B4"/>
    <w:rsid w:val="00B53C00"/>
    <w:rsid w:val="00B54B63"/>
    <w:rsid w:val="00B55B12"/>
    <w:rsid w:val="00B617E2"/>
    <w:rsid w:val="00B61BDA"/>
    <w:rsid w:val="00B6206F"/>
    <w:rsid w:val="00B640A2"/>
    <w:rsid w:val="00B65D79"/>
    <w:rsid w:val="00B66AD4"/>
    <w:rsid w:val="00B67288"/>
    <w:rsid w:val="00B71576"/>
    <w:rsid w:val="00B71A35"/>
    <w:rsid w:val="00B71A78"/>
    <w:rsid w:val="00B7357F"/>
    <w:rsid w:val="00B7384D"/>
    <w:rsid w:val="00B73955"/>
    <w:rsid w:val="00B73BFD"/>
    <w:rsid w:val="00B7477B"/>
    <w:rsid w:val="00B80F13"/>
    <w:rsid w:val="00B812B6"/>
    <w:rsid w:val="00B82737"/>
    <w:rsid w:val="00B8436B"/>
    <w:rsid w:val="00B95410"/>
    <w:rsid w:val="00BA1894"/>
    <w:rsid w:val="00BA2C57"/>
    <w:rsid w:val="00BA2CB3"/>
    <w:rsid w:val="00BA384A"/>
    <w:rsid w:val="00BA4753"/>
    <w:rsid w:val="00BA6A87"/>
    <w:rsid w:val="00BA6DE8"/>
    <w:rsid w:val="00BB1B81"/>
    <w:rsid w:val="00BB2114"/>
    <w:rsid w:val="00BB2F1F"/>
    <w:rsid w:val="00BB3DE5"/>
    <w:rsid w:val="00BB700D"/>
    <w:rsid w:val="00BC43C9"/>
    <w:rsid w:val="00BC4B92"/>
    <w:rsid w:val="00BC4ED7"/>
    <w:rsid w:val="00BC5923"/>
    <w:rsid w:val="00BC6282"/>
    <w:rsid w:val="00BC6EE8"/>
    <w:rsid w:val="00BD128B"/>
    <w:rsid w:val="00BD6AB6"/>
    <w:rsid w:val="00BD7575"/>
    <w:rsid w:val="00BE11C2"/>
    <w:rsid w:val="00BE28A1"/>
    <w:rsid w:val="00BE50AA"/>
    <w:rsid w:val="00BE60DB"/>
    <w:rsid w:val="00BE6DDA"/>
    <w:rsid w:val="00BE7B63"/>
    <w:rsid w:val="00BF1B37"/>
    <w:rsid w:val="00BF24E6"/>
    <w:rsid w:val="00BF35B6"/>
    <w:rsid w:val="00BF7A8A"/>
    <w:rsid w:val="00BF7D45"/>
    <w:rsid w:val="00C06C84"/>
    <w:rsid w:val="00C11A28"/>
    <w:rsid w:val="00C12BCF"/>
    <w:rsid w:val="00C138C0"/>
    <w:rsid w:val="00C2052A"/>
    <w:rsid w:val="00C21309"/>
    <w:rsid w:val="00C22ADC"/>
    <w:rsid w:val="00C22FE9"/>
    <w:rsid w:val="00C2428E"/>
    <w:rsid w:val="00C25B88"/>
    <w:rsid w:val="00C26162"/>
    <w:rsid w:val="00C27307"/>
    <w:rsid w:val="00C275D8"/>
    <w:rsid w:val="00C300FB"/>
    <w:rsid w:val="00C306F8"/>
    <w:rsid w:val="00C30E1A"/>
    <w:rsid w:val="00C315E9"/>
    <w:rsid w:val="00C33330"/>
    <w:rsid w:val="00C33F9D"/>
    <w:rsid w:val="00C378E1"/>
    <w:rsid w:val="00C428E2"/>
    <w:rsid w:val="00C43409"/>
    <w:rsid w:val="00C435EC"/>
    <w:rsid w:val="00C44019"/>
    <w:rsid w:val="00C47A1C"/>
    <w:rsid w:val="00C503C7"/>
    <w:rsid w:val="00C50766"/>
    <w:rsid w:val="00C52590"/>
    <w:rsid w:val="00C530B8"/>
    <w:rsid w:val="00C53F4B"/>
    <w:rsid w:val="00C551BB"/>
    <w:rsid w:val="00C55EF5"/>
    <w:rsid w:val="00C56D59"/>
    <w:rsid w:val="00C60426"/>
    <w:rsid w:val="00C61B96"/>
    <w:rsid w:val="00C71F65"/>
    <w:rsid w:val="00C83C5C"/>
    <w:rsid w:val="00C83CD1"/>
    <w:rsid w:val="00C847F6"/>
    <w:rsid w:val="00C87F53"/>
    <w:rsid w:val="00C90C0C"/>
    <w:rsid w:val="00C92527"/>
    <w:rsid w:val="00C932A4"/>
    <w:rsid w:val="00C94455"/>
    <w:rsid w:val="00C952F9"/>
    <w:rsid w:val="00C95B2F"/>
    <w:rsid w:val="00CA3364"/>
    <w:rsid w:val="00CA3557"/>
    <w:rsid w:val="00CA52C0"/>
    <w:rsid w:val="00CA769F"/>
    <w:rsid w:val="00CB1372"/>
    <w:rsid w:val="00CB1C8F"/>
    <w:rsid w:val="00CB4BE3"/>
    <w:rsid w:val="00CB4C67"/>
    <w:rsid w:val="00CB4F6E"/>
    <w:rsid w:val="00CB578A"/>
    <w:rsid w:val="00CB7D54"/>
    <w:rsid w:val="00CC0192"/>
    <w:rsid w:val="00CC157F"/>
    <w:rsid w:val="00CC1DA5"/>
    <w:rsid w:val="00CC1EFC"/>
    <w:rsid w:val="00CC2107"/>
    <w:rsid w:val="00CC23D9"/>
    <w:rsid w:val="00CC27D0"/>
    <w:rsid w:val="00CD01C5"/>
    <w:rsid w:val="00CD131E"/>
    <w:rsid w:val="00CD1A56"/>
    <w:rsid w:val="00CD2134"/>
    <w:rsid w:val="00CE02D7"/>
    <w:rsid w:val="00CE18FE"/>
    <w:rsid w:val="00CE67C5"/>
    <w:rsid w:val="00CE77CD"/>
    <w:rsid w:val="00CF3AE5"/>
    <w:rsid w:val="00CF4F58"/>
    <w:rsid w:val="00CF74F9"/>
    <w:rsid w:val="00D0198A"/>
    <w:rsid w:val="00D01DCA"/>
    <w:rsid w:val="00D02008"/>
    <w:rsid w:val="00D05500"/>
    <w:rsid w:val="00D05A66"/>
    <w:rsid w:val="00D06C4F"/>
    <w:rsid w:val="00D0719E"/>
    <w:rsid w:val="00D07280"/>
    <w:rsid w:val="00D11B43"/>
    <w:rsid w:val="00D12AA6"/>
    <w:rsid w:val="00D13DA2"/>
    <w:rsid w:val="00D21A1D"/>
    <w:rsid w:val="00D21F66"/>
    <w:rsid w:val="00D2661F"/>
    <w:rsid w:val="00D30F89"/>
    <w:rsid w:val="00D314E0"/>
    <w:rsid w:val="00D32933"/>
    <w:rsid w:val="00D331B5"/>
    <w:rsid w:val="00D33B83"/>
    <w:rsid w:val="00D34431"/>
    <w:rsid w:val="00D34699"/>
    <w:rsid w:val="00D34A26"/>
    <w:rsid w:val="00D34E9A"/>
    <w:rsid w:val="00D37B34"/>
    <w:rsid w:val="00D40CC2"/>
    <w:rsid w:val="00D43235"/>
    <w:rsid w:val="00D435AE"/>
    <w:rsid w:val="00D43ACF"/>
    <w:rsid w:val="00D45BC1"/>
    <w:rsid w:val="00D502F2"/>
    <w:rsid w:val="00D511CB"/>
    <w:rsid w:val="00D52897"/>
    <w:rsid w:val="00D53218"/>
    <w:rsid w:val="00D53F3E"/>
    <w:rsid w:val="00D54AB8"/>
    <w:rsid w:val="00D5714D"/>
    <w:rsid w:val="00D632F2"/>
    <w:rsid w:val="00D63408"/>
    <w:rsid w:val="00D63C30"/>
    <w:rsid w:val="00D63ED3"/>
    <w:rsid w:val="00D64AD0"/>
    <w:rsid w:val="00D64EC9"/>
    <w:rsid w:val="00D656EA"/>
    <w:rsid w:val="00D72147"/>
    <w:rsid w:val="00D74D84"/>
    <w:rsid w:val="00D74E36"/>
    <w:rsid w:val="00D771F3"/>
    <w:rsid w:val="00D77C16"/>
    <w:rsid w:val="00D801EB"/>
    <w:rsid w:val="00D80E6A"/>
    <w:rsid w:val="00D84969"/>
    <w:rsid w:val="00D851AA"/>
    <w:rsid w:val="00D85572"/>
    <w:rsid w:val="00D91147"/>
    <w:rsid w:val="00D92BED"/>
    <w:rsid w:val="00D974F9"/>
    <w:rsid w:val="00DA153C"/>
    <w:rsid w:val="00DA1A4A"/>
    <w:rsid w:val="00DA3077"/>
    <w:rsid w:val="00DA4CB4"/>
    <w:rsid w:val="00DA664D"/>
    <w:rsid w:val="00DA6D50"/>
    <w:rsid w:val="00DA742B"/>
    <w:rsid w:val="00DB3293"/>
    <w:rsid w:val="00DB5591"/>
    <w:rsid w:val="00DB74EA"/>
    <w:rsid w:val="00DC01C9"/>
    <w:rsid w:val="00DC2EC2"/>
    <w:rsid w:val="00DC44E7"/>
    <w:rsid w:val="00DC460F"/>
    <w:rsid w:val="00DC64ED"/>
    <w:rsid w:val="00DC691B"/>
    <w:rsid w:val="00DC73BA"/>
    <w:rsid w:val="00DC7C95"/>
    <w:rsid w:val="00DD16BF"/>
    <w:rsid w:val="00DD3429"/>
    <w:rsid w:val="00DD3608"/>
    <w:rsid w:val="00DD4349"/>
    <w:rsid w:val="00DD4916"/>
    <w:rsid w:val="00DD4C19"/>
    <w:rsid w:val="00DD735D"/>
    <w:rsid w:val="00DD77DE"/>
    <w:rsid w:val="00DE1FF4"/>
    <w:rsid w:val="00DE3992"/>
    <w:rsid w:val="00DE4105"/>
    <w:rsid w:val="00DE6A28"/>
    <w:rsid w:val="00DF32AC"/>
    <w:rsid w:val="00DF36D8"/>
    <w:rsid w:val="00DF378D"/>
    <w:rsid w:val="00DF46E3"/>
    <w:rsid w:val="00DF68BD"/>
    <w:rsid w:val="00DF7FAC"/>
    <w:rsid w:val="00E015DF"/>
    <w:rsid w:val="00E017F0"/>
    <w:rsid w:val="00E05AD9"/>
    <w:rsid w:val="00E1189D"/>
    <w:rsid w:val="00E14D94"/>
    <w:rsid w:val="00E169B3"/>
    <w:rsid w:val="00E20774"/>
    <w:rsid w:val="00E266EA"/>
    <w:rsid w:val="00E3118F"/>
    <w:rsid w:val="00E32BF0"/>
    <w:rsid w:val="00E33755"/>
    <w:rsid w:val="00E353FE"/>
    <w:rsid w:val="00E354C4"/>
    <w:rsid w:val="00E36935"/>
    <w:rsid w:val="00E37D37"/>
    <w:rsid w:val="00E417A4"/>
    <w:rsid w:val="00E41BA4"/>
    <w:rsid w:val="00E42287"/>
    <w:rsid w:val="00E4312D"/>
    <w:rsid w:val="00E457FA"/>
    <w:rsid w:val="00E4650E"/>
    <w:rsid w:val="00E46F6B"/>
    <w:rsid w:val="00E473D4"/>
    <w:rsid w:val="00E535C7"/>
    <w:rsid w:val="00E54BA3"/>
    <w:rsid w:val="00E54BB8"/>
    <w:rsid w:val="00E60A38"/>
    <w:rsid w:val="00E60B8F"/>
    <w:rsid w:val="00E63AB8"/>
    <w:rsid w:val="00E6590B"/>
    <w:rsid w:val="00E6645B"/>
    <w:rsid w:val="00E6765C"/>
    <w:rsid w:val="00E719EA"/>
    <w:rsid w:val="00E73ABE"/>
    <w:rsid w:val="00E74754"/>
    <w:rsid w:val="00E751E9"/>
    <w:rsid w:val="00E754DD"/>
    <w:rsid w:val="00E75646"/>
    <w:rsid w:val="00E80F0F"/>
    <w:rsid w:val="00E81E9B"/>
    <w:rsid w:val="00E84FE9"/>
    <w:rsid w:val="00E85093"/>
    <w:rsid w:val="00E866F1"/>
    <w:rsid w:val="00E90A70"/>
    <w:rsid w:val="00E914D3"/>
    <w:rsid w:val="00E93CFB"/>
    <w:rsid w:val="00E94EE3"/>
    <w:rsid w:val="00E95266"/>
    <w:rsid w:val="00E967D4"/>
    <w:rsid w:val="00E97CB2"/>
    <w:rsid w:val="00EA21D5"/>
    <w:rsid w:val="00EA2C2A"/>
    <w:rsid w:val="00EA35B5"/>
    <w:rsid w:val="00EA5DD8"/>
    <w:rsid w:val="00EA5F96"/>
    <w:rsid w:val="00EA683F"/>
    <w:rsid w:val="00EA699E"/>
    <w:rsid w:val="00EB0B67"/>
    <w:rsid w:val="00EB0BC9"/>
    <w:rsid w:val="00EB1094"/>
    <w:rsid w:val="00EB217A"/>
    <w:rsid w:val="00EB3DA2"/>
    <w:rsid w:val="00EB41F1"/>
    <w:rsid w:val="00EB461D"/>
    <w:rsid w:val="00EB4BA4"/>
    <w:rsid w:val="00EC07E9"/>
    <w:rsid w:val="00EC0CC4"/>
    <w:rsid w:val="00EC0DEC"/>
    <w:rsid w:val="00EC300C"/>
    <w:rsid w:val="00EC39B0"/>
    <w:rsid w:val="00EC489F"/>
    <w:rsid w:val="00EC4EE8"/>
    <w:rsid w:val="00ED0169"/>
    <w:rsid w:val="00ED0723"/>
    <w:rsid w:val="00ED1021"/>
    <w:rsid w:val="00ED5182"/>
    <w:rsid w:val="00ED7D3E"/>
    <w:rsid w:val="00EE1744"/>
    <w:rsid w:val="00EE1AC5"/>
    <w:rsid w:val="00EE20A5"/>
    <w:rsid w:val="00EE35AE"/>
    <w:rsid w:val="00EE57E3"/>
    <w:rsid w:val="00EE7D76"/>
    <w:rsid w:val="00EF076B"/>
    <w:rsid w:val="00EF07FF"/>
    <w:rsid w:val="00EF3872"/>
    <w:rsid w:val="00EF7794"/>
    <w:rsid w:val="00EF7C9B"/>
    <w:rsid w:val="00F01754"/>
    <w:rsid w:val="00F04BF5"/>
    <w:rsid w:val="00F05DF6"/>
    <w:rsid w:val="00F078C2"/>
    <w:rsid w:val="00F109DA"/>
    <w:rsid w:val="00F10ED8"/>
    <w:rsid w:val="00F11BDF"/>
    <w:rsid w:val="00F13311"/>
    <w:rsid w:val="00F17CF3"/>
    <w:rsid w:val="00F20F3E"/>
    <w:rsid w:val="00F217CC"/>
    <w:rsid w:val="00F23C5E"/>
    <w:rsid w:val="00F2531B"/>
    <w:rsid w:val="00F261B4"/>
    <w:rsid w:val="00F26361"/>
    <w:rsid w:val="00F30543"/>
    <w:rsid w:val="00F30C00"/>
    <w:rsid w:val="00F32768"/>
    <w:rsid w:val="00F328D4"/>
    <w:rsid w:val="00F33353"/>
    <w:rsid w:val="00F341FE"/>
    <w:rsid w:val="00F3599C"/>
    <w:rsid w:val="00F36554"/>
    <w:rsid w:val="00F370DB"/>
    <w:rsid w:val="00F377CA"/>
    <w:rsid w:val="00F405CD"/>
    <w:rsid w:val="00F409A8"/>
    <w:rsid w:val="00F40C6B"/>
    <w:rsid w:val="00F40DAC"/>
    <w:rsid w:val="00F43427"/>
    <w:rsid w:val="00F43DFD"/>
    <w:rsid w:val="00F455A8"/>
    <w:rsid w:val="00F456A2"/>
    <w:rsid w:val="00F45D1F"/>
    <w:rsid w:val="00F45E47"/>
    <w:rsid w:val="00F46B90"/>
    <w:rsid w:val="00F47977"/>
    <w:rsid w:val="00F47EE5"/>
    <w:rsid w:val="00F51803"/>
    <w:rsid w:val="00F51805"/>
    <w:rsid w:val="00F53628"/>
    <w:rsid w:val="00F54AC5"/>
    <w:rsid w:val="00F5508F"/>
    <w:rsid w:val="00F60C59"/>
    <w:rsid w:val="00F632F0"/>
    <w:rsid w:val="00F65C11"/>
    <w:rsid w:val="00F70402"/>
    <w:rsid w:val="00F73A4E"/>
    <w:rsid w:val="00F73CAE"/>
    <w:rsid w:val="00F80D84"/>
    <w:rsid w:val="00F82FEB"/>
    <w:rsid w:val="00F84644"/>
    <w:rsid w:val="00F84D7C"/>
    <w:rsid w:val="00F904F1"/>
    <w:rsid w:val="00F91594"/>
    <w:rsid w:val="00F9180F"/>
    <w:rsid w:val="00F91D64"/>
    <w:rsid w:val="00F938F4"/>
    <w:rsid w:val="00F94CC7"/>
    <w:rsid w:val="00F96B2A"/>
    <w:rsid w:val="00F96BDB"/>
    <w:rsid w:val="00FA0307"/>
    <w:rsid w:val="00FA0364"/>
    <w:rsid w:val="00FA52CB"/>
    <w:rsid w:val="00FA6E74"/>
    <w:rsid w:val="00FB31C7"/>
    <w:rsid w:val="00FB4748"/>
    <w:rsid w:val="00FB48D5"/>
    <w:rsid w:val="00FB5189"/>
    <w:rsid w:val="00FC082C"/>
    <w:rsid w:val="00FC0CA7"/>
    <w:rsid w:val="00FC62CD"/>
    <w:rsid w:val="00FC6F82"/>
    <w:rsid w:val="00FC7208"/>
    <w:rsid w:val="00FD1274"/>
    <w:rsid w:val="00FD1D63"/>
    <w:rsid w:val="00FD1FAB"/>
    <w:rsid w:val="00FD2BB0"/>
    <w:rsid w:val="00FD45B6"/>
    <w:rsid w:val="00FE250D"/>
    <w:rsid w:val="00FF32D5"/>
    <w:rsid w:val="00FF3498"/>
    <w:rsid w:val="00FF360D"/>
    <w:rsid w:val="00FF3ED3"/>
    <w:rsid w:val="00FF483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664FA1CE-F6F9-482D-96FB-BF42B8654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632F0"/>
    <w:pPr>
      <w:jc w:val="left"/>
    </w:pPr>
    <w:rPr>
      <w:rFonts w:ascii="Times New Roman" w:hAnsi="Times New Roman"/>
      <w:sz w:val="24"/>
      <w:szCs w:val="24"/>
      <w:lang w:eastAsia="ru-RU"/>
    </w:rPr>
  </w:style>
  <w:style w:type="paragraph" w:styleId="10">
    <w:name w:val="heading 1"/>
    <w:basedOn w:val="a1"/>
    <w:next w:val="a1"/>
    <w:link w:val="11"/>
    <w:qFormat/>
    <w:rsid w:val="006A2521"/>
    <w:pPr>
      <w:keepNext/>
      <w:spacing w:before="120" w:after="120"/>
      <w:ind w:right="567"/>
      <w:jc w:val="center"/>
      <w:outlineLvl w:val="0"/>
    </w:pPr>
    <w:rPr>
      <w:rFonts w:eastAsiaTheme="majorEastAsia" w:cs="Arial"/>
      <w:b/>
      <w:bCs/>
      <w:kern w:val="32"/>
      <w:sz w:val="32"/>
      <w:szCs w:val="32"/>
    </w:rPr>
  </w:style>
  <w:style w:type="paragraph" w:styleId="20">
    <w:name w:val="heading 2"/>
    <w:basedOn w:val="10"/>
    <w:next w:val="a1"/>
    <w:link w:val="21"/>
    <w:unhideWhenUsed/>
    <w:qFormat/>
    <w:rsid w:val="00615601"/>
    <w:pPr>
      <w:numPr>
        <w:ilvl w:val="1"/>
        <w:numId w:val="2"/>
      </w:numPr>
      <w:spacing w:before="240"/>
      <w:outlineLvl w:val="1"/>
    </w:pPr>
    <w:rPr>
      <w:bCs w:val="0"/>
      <w:iCs/>
      <w:caps/>
      <w:sz w:val="24"/>
    </w:rPr>
  </w:style>
  <w:style w:type="paragraph" w:styleId="3">
    <w:name w:val="heading 3"/>
    <w:aliases w:val="Статья"/>
    <w:basedOn w:val="a1"/>
    <w:next w:val="a2"/>
    <w:link w:val="30"/>
    <w:unhideWhenUsed/>
    <w:qFormat/>
    <w:rsid w:val="00741B1D"/>
    <w:pPr>
      <w:keepNext/>
      <w:keepLines/>
      <w:numPr>
        <w:numId w:val="7"/>
      </w:numPr>
      <w:spacing w:before="120" w:after="120"/>
      <w:jc w:val="center"/>
      <w:outlineLvl w:val="2"/>
    </w:pPr>
    <w:rPr>
      <w:rFonts w:eastAsiaTheme="majorEastAsia" w:cstheme="majorBidi"/>
      <w:b/>
      <w:bCs/>
      <w:color w:val="000000" w:themeColor="text1"/>
    </w:rPr>
  </w:style>
  <w:style w:type="paragraph" w:styleId="40">
    <w:name w:val="heading 4"/>
    <w:basedOn w:val="a1"/>
    <w:next w:val="a1"/>
    <w:link w:val="41"/>
    <w:unhideWhenUsed/>
    <w:qFormat/>
    <w:rsid w:val="00F632F0"/>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unhideWhenUsed/>
    <w:qFormat/>
    <w:rsid w:val="007754D0"/>
    <w:pPr>
      <w:keepNext/>
      <w:keepLines/>
      <w:spacing w:before="120" w:after="120"/>
      <w:jc w:val="center"/>
      <w:outlineLvl w:val="4"/>
    </w:pPr>
    <w:rPr>
      <w:rFonts w:eastAsiaTheme="majorEastAsia" w:cstheme="majorBidi"/>
      <w:caps/>
      <w:sz w:val="28"/>
    </w:rPr>
  </w:style>
  <w:style w:type="paragraph" w:styleId="6">
    <w:name w:val="heading 6"/>
    <w:basedOn w:val="a1"/>
    <w:next w:val="a1"/>
    <w:link w:val="60"/>
    <w:uiPriority w:val="9"/>
    <w:unhideWhenUsed/>
    <w:qFormat/>
    <w:rsid w:val="00F632F0"/>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632F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aliases w:val="Статья 1"/>
    <w:basedOn w:val="42"/>
    <w:next w:val="a1"/>
    <w:link w:val="80"/>
    <w:autoRedefine/>
    <w:qFormat/>
    <w:rsid w:val="005C0FE0"/>
    <w:pPr>
      <w:numPr>
        <w:numId w:val="3"/>
      </w:numPr>
      <w:suppressAutoHyphens/>
      <w:ind w:left="1134" w:hanging="1134"/>
      <w:outlineLvl w:val="7"/>
    </w:pPr>
  </w:style>
  <w:style w:type="paragraph" w:styleId="9">
    <w:name w:val="heading 9"/>
    <w:basedOn w:val="a1"/>
    <w:next w:val="a1"/>
    <w:link w:val="90"/>
    <w:uiPriority w:val="9"/>
    <w:semiHidden/>
    <w:unhideWhenUsed/>
    <w:qFormat/>
    <w:rsid w:val="00F632F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ConsPlusNormal">
    <w:name w:val="ConsPlusNormal"/>
    <w:rsid w:val="00F51805"/>
    <w:pPr>
      <w:widowControl w:val="0"/>
      <w:autoSpaceDE w:val="0"/>
      <w:autoSpaceDN w:val="0"/>
      <w:adjustRightInd w:val="0"/>
      <w:ind w:firstLine="720"/>
      <w:jc w:val="left"/>
    </w:pPr>
    <w:rPr>
      <w:rFonts w:ascii="Arial" w:eastAsia="Times New Roman" w:hAnsi="Arial" w:cs="Arial"/>
      <w:sz w:val="20"/>
      <w:szCs w:val="20"/>
      <w:lang w:eastAsia="ru-RU"/>
    </w:rPr>
  </w:style>
  <w:style w:type="paragraph" w:customStyle="1" w:styleId="ConsPlusNonformat">
    <w:name w:val="ConsPlusNonformat"/>
    <w:rsid w:val="00F51805"/>
    <w:pPr>
      <w:widowControl w:val="0"/>
      <w:autoSpaceDE w:val="0"/>
      <w:autoSpaceDN w:val="0"/>
      <w:adjustRightInd w:val="0"/>
      <w:jc w:val="left"/>
    </w:pPr>
    <w:rPr>
      <w:rFonts w:ascii="Courier New" w:eastAsia="Times New Roman" w:hAnsi="Courier New" w:cs="Courier New"/>
      <w:sz w:val="20"/>
      <w:szCs w:val="20"/>
      <w:lang w:eastAsia="ru-RU"/>
    </w:rPr>
  </w:style>
  <w:style w:type="paragraph" w:customStyle="1" w:styleId="ConsPlusTitle">
    <w:name w:val="ConsPlusTitle"/>
    <w:rsid w:val="00F51805"/>
    <w:pPr>
      <w:widowControl w:val="0"/>
      <w:autoSpaceDE w:val="0"/>
      <w:autoSpaceDN w:val="0"/>
      <w:adjustRightInd w:val="0"/>
      <w:jc w:val="left"/>
    </w:pPr>
    <w:rPr>
      <w:rFonts w:ascii="Arial" w:eastAsia="Times New Roman" w:hAnsi="Arial" w:cs="Arial"/>
      <w:b/>
      <w:bCs/>
      <w:sz w:val="20"/>
      <w:szCs w:val="20"/>
      <w:lang w:eastAsia="ru-RU"/>
    </w:rPr>
  </w:style>
  <w:style w:type="paragraph" w:customStyle="1" w:styleId="ConsPlusCell">
    <w:name w:val="ConsPlusCell"/>
    <w:rsid w:val="00F51805"/>
    <w:pPr>
      <w:widowControl w:val="0"/>
      <w:autoSpaceDE w:val="0"/>
      <w:autoSpaceDN w:val="0"/>
      <w:adjustRightInd w:val="0"/>
      <w:jc w:val="left"/>
    </w:pPr>
    <w:rPr>
      <w:rFonts w:ascii="Arial" w:eastAsia="Times New Roman" w:hAnsi="Arial" w:cs="Arial"/>
      <w:sz w:val="20"/>
      <w:szCs w:val="20"/>
      <w:lang w:eastAsia="ru-RU"/>
    </w:rPr>
  </w:style>
  <w:style w:type="paragraph" w:customStyle="1" w:styleId="ConsPlusDocList">
    <w:name w:val="ConsPlusDocList"/>
    <w:rsid w:val="00F51805"/>
    <w:pPr>
      <w:widowControl w:val="0"/>
      <w:autoSpaceDE w:val="0"/>
      <w:autoSpaceDN w:val="0"/>
      <w:adjustRightInd w:val="0"/>
      <w:jc w:val="left"/>
    </w:pPr>
    <w:rPr>
      <w:rFonts w:ascii="Courier New" w:eastAsia="Times New Roman" w:hAnsi="Courier New" w:cs="Courier New"/>
      <w:sz w:val="20"/>
      <w:szCs w:val="20"/>
      <w:lang w:eastAsia="ru-RU"/>
    </w:rPr>
  </w:style>
  <w:style w:type="paragraph" w:styleId="a6">
    <w:name w:val="footer"/>
    <w:basedOn w:val="a1"/>
    <w:link w:val="a7"/>
    <w:uiPriority w:val="99"/>
    <w:rsid w:val="00F51805"/>
    <w:pPr>
      <w:tabs>
        <w:tab w:val="center" w:pos="4677"/>
        <w:tab w:val="right" w:pos="9355"/>
      </w:tabs>
    </w:pPr>
  </w:style>
  <w:style w:type="character" w:customStyle="1" w:styleId="a7">
    <w:name w:val="Нижний колонтитул Знак"/>
    <w:basedOn w:val="a3"/>
    <w:link w:val="a6"/>
    <w:uiPriority w:val="99"/>
    <w:rsid w:val="00F51805"/>
    <w:rPr>
      <w:rFonts w:ascii="Times New Roman" w:eastAsia="Times New Roman" w:hAnsi="Times New Roman" w:cs="Times New Roman"/>
      <w:sz w:val="24"/>
      <w:szCs w:val="24"/>
      <w:lang w:eastAsia="ru-RU"/>
    </w:rPr>
  </w:style>
  <w:style w:type="character" w:styleId="a8">
    <w:name w:val="page number"/>
    <w:basedOn w:val="a3"/>
    <w:rsid w:val="00F51805"/>
  </w:style>
  <w:style w:type="paragraph" w:styleId="a9">
    <w:name w:val="Document Map"/>
    <w:basedOn w:val="a1"/>
    <w:link w:val="aa"/>
    <w:semiHidden/>
    <w:rsid w:val="00F51805"/>
    <w:pPr>
      <w:shd w:val="clear" w:color="auto" w:fill="000080"/>
    </w:pPr>
    <w:rPr>
      <w:rFonts w:ascii="Tahoma" w:hAnsi="Tahoma" w:cs="Tahoma"/>
      <w:sz w:val="20"/>
      <w:szCs w:val="20"/>
    </w:rPr>
  </w:style>
  <w:style w:type="character" w:customStyle="1" w:styleId="aa">
    <w:name w:val="Схема документа Знак"/>
    <w:basedOn w:val="a3"/>
    <w:link w:val="a9"/>
    <w:uiPriority w:val="99"/>
    <w:semiHidden/>
    <w:rsid w:val="00F51805"/>
    <w:rPr>
      <w:rFonts w:ascii="Tahoma" w:eastAsia="Times New Roman" w:hAnsi="Tahoma" w:cs="Tahoma"/>
      <w:sz w:val="20"/>
      <w:szCs w:val="20"/>
      <w:shd w:val="clear" w:color="auto" w:fill="000080"/>
      <w:lang w:eastAsia="ru-RU"/>
    </w:rPr>
  </w:style>
  <w:style w:type="character" w:styleId="ab">
    <w:name w:val="Strong"/>
    <w:basedOn w:val="a3"/>
    <w:uiPriority w:val="22"/>
    <w:qFormat/>
    <w:rsid w:val="00F632F0"/>
    <w:rPr>
      <w:b/>
      <w:bCs/>
    </w:rPr>
  </w:style>
  <w:style w:type="paragraph" w:customStyle="1" w:styleId="style13222631300000000552consplusnormal">
    <w:name w:val="style_13222631300000000552consplusnormal"/>
    <w:basedOn w:val="a1"/>
    <w:rsid w:val="00F51805"/>
    <w:pPr>
      <w:spacing w:before="100" w:beforeAutospacing="1" w:after="100" w:afterAutospacing="1"/>
    </w:pPr>
  </w:style>
  <w:style w:type="table" w:styleId="ac">
    <w:name w:val="Table Grid"/>
    <w:basedOn w:val="a4"/>
    <w:rsid w:val="0092368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2">
    <w:name w:val="Основной текст 2 Знак"/>
    <w:basedOn w:val="a3"/>
    <w:link w:val="23"/>
    <w:rsid w:val="00E4312D"/>
    <w:rPr>
      <w:rFonts w:ascii="Arial" w:hAnsi="Arial" w:cs="Arial"/>
    </w:rPr>
  </w:style>
  <w:style w:type="paragraph" w:styleId="ad">
    <w:name w:val="Balloon Text"/>
    <w:basedOn w:val="a1"/>
    <w:link w:val="ae"/>
    <w:semiHidden/>
    <w:unhideWhenUsed/>
    <w:rsid w:val="009A4F95"/>
    <w:rPr>
      <w:rFonts w:ascii="Tahoma" w:hAnsi="Tahoma" w:cs="Tahoma"/>
      <w:sz w:val="16"/>
      <w:szCs w:val="16"/>
    </w:rPr>
  </w:style>
  <w:style w:type="character" w:customStyle="1" w:styleId="ae">
    <w:name w:val="Текст выноски Знак"/>
    <w:basedOn w:val="a3"/>
    <w:link w:val="ad"/>
    <w:semiHidden/>
    <w:rsid w:val="009A4F95"/>
    <w:rPr>
      <w:rFonts w:ascii="Tahoma" w:eastAsia="Times New Roman" w:hAnsi="Tahoma" w:cs="Tahoma"/>
      <w:sz w:val="16"/>
      <w:szCs w:val="16"/>
      <w:lang w:eastAsia="ru-RU"/>
    </w:rPr>
  </w:style>
  <w:style w:type="paragraph" w:styleId="af">
    <w:name w:val="List Paragraph"/>
    <w:basedOn w:val="a1"/>
    <w:link w:val="af0"/>
    <w:qFormat/>
    <w:rsid w:val="00267644"/>
    <w:pPr>
      <w:ind w:left="284"/>
      <w:contextualSpacing/>
    </w:pPr>
    <w:rPr>
      <w:rFonts w:eastAsia="Calibri"/>
      <w:szCs w:val="22"/>
      <w:lang w:eastAsia="en-US"/>
    </w:rPr>
  </w:style>
  <w:style w:type="character" w:customStyle="1" w:styleId="80">
    <w:name w:val="Заголовок 8 Знак"/>
    <w:aliases w:val="Статья 1 Знак"/>
    <w:basedOn w:val="a3"/>
    <w:link w:val="8"/>
    <w:rsid w:val="005C0FE0"/>
    <w:rPr>
      <w:rFonts w:ascii="Times New Roman" w:eastAsia="Times New Roman" w:hAnsi="Times New Roman" w:cs="Times New Roman"/>
      <w:b/>
      <w:bCs/>
      <w:sz w:val="24"/>
      <w:szCs w:val="28"/>
      <w:lang w:eastAsia="ru-RU"/>
    </w:rPr>
  </w:style>
  <w:style w:type="character" w:styleId="af1">
    <w:name w:val="Hyperlink"/>
    <w:uiPriority w:val="99"/>
    <w:rsid w:val="00B4497C"/>
    <w:rPr>
      <w:color w:val="0000FF"/>
      <w:u w:val="single"/>
    </w:rPr>
  </w:style>
  <w:style w:type="paragraph" w:styleId="23">
    <w:name w:val="Body Text 2"/>
    <w:basedOn w:val="a1"/>
    <w:link w:val="22"/>
    <w:rsid w:val="00B4497C"/>
    <w:pPr>
      <w:spacing w:after="120" w:line="480" w:lineRule="auto"/>
      <w:ind w:firstLine="708"/>
      <w:jc w:val="both"/>
    </w:pPr>
    <w:rPr>
      <w:rFonts w:ascii="Arial" w:hAnsi="Arial" w:cs="Arial"/>
      <w:sz w:val="22"/>
      <w:szCs w:val="22"/>
      <w:lang w:eastAsia="en-US"/>
    </w:rPr>
  </w:style>
  <w:style w:type="character" w:customStyle="1" w:styleId="210">
    <w:name w:val="Основной текст 2 Знак1"/>
    <w:basedOn w:val="a3"/>
    <w:uiPriority w:val="99"/>
    <w:semiHidden/>
    <w:rsid w:val="00B4497C"/>
    <w:rPr>
      <w:rFonts w:ascii="Times New Roman" w:eastAsia="Times New Roman" w:hAnsi="Times New Roman" w:cs="Times New Roman"/>
      <w:sz w:val="24"/>
      <w:szCs w:val="24"/>
      <w:lang w:eastAsia="ru-RU"/>
    </w:rPr>
  </w:style>
  <w:style w:type="paragraph" w:styleId="af2">
    <w:name w:val="header"/>
    <w:basedOn w:val="a1"/>
    <w:link w:val="af3"/>
    <w:unhideWhenUsed/>
    <w:rsid w:val="00195D5D"/>
    <w:pPr>
      <w:tabs>
        <w:tab w:val="center" w:pos="4677"/>
        <w:tab w:val="right" w:pos="9355"/>
      </w:tabs>
    </w:pPr>
  </w:style>
  <w:style w:type="character" w:customStyle="1" w:styleId="af3">
    <w:name w:val="Верхний колонтитул Знак"/>
    <w:basedOn w:val="a3"/>
    <w:link w:val="af2"/>
    <w:uiPriority w:val="99"/>
    <w:rsid w:val="00195D5D"/>
    <w:rPr>
      <w:rFonts w:ascii="Times New Roman" w:eastAsia="Times New Roman" w:hAnsi="Times New Roman" w:cs="Times New Roman"/>
      <w:sz w:val="24"/>
      <w:szCs w:val="24"/>
      <w:lang w:eastAsia="ru-RU"/>
    </w:rPr>
  </w:style>
  <w:style w:type="paragraph" w:styleId="af4">
    <w:name w:val="caption"/>
    <w:basedOn w:val="a1"/>
    <w:next w:val="a1"/>
    <w:unhideWhenUsed/>
    <w:qFormat/>
    <w:rsid w:val="00123CAD"/>
    <w:pPr>
      <w:keepNext/>
      <w:spacing w:after="60"/>
    </w:pPr>
    <w:rPr>
      <w:b/>
      <w:bCs/>
      <w:sz w:val="22"/>
      <w:szCs w:val="22"/>
    </w:rPr>
  </w:style>
  <w:style w:type="character" w:customStyle="1" w:styleId="30">
    <w:name w:val="Заголовок 3 Знак"/>
    <w:aliases w:val="Статья Знак"/>
    <w:basedOn w:val="a3"/>
    <w:link w:val="3"/>
    <w:rsid w:val="00741B1D"/>
    <w:rPr>
      <w:rFonts w:ascii="Times New Roman" w:eastAsiaTheme="majorEastAsia" w:hAnsi="Times New Roman" w:cstheme="majorBidi"/>
      <w:b/>
      <w:bCs/>
      <w:color w:val="000000" w:themeColor="text1"/>
      <w:sz w:val="24"/>
      <w:szCs w:val="24"/>
      <w:lang w:eastAsia="ru-RU"/>
    </w:rPr>
  </w:style>
  <w:style w:type="paragraph" w:styleId="af5">
    <w:name w:val="Body Text Indent"/>
    <w:basedOn w:val="a1"/>
    <w:link w:val="af6"/>
    <w:unhideWhenUsed/>
    <w:rsid w:val="00643618"/>
    <w:pPr>
      <w:spacing w:after="120"/>
      <w:ind w:left="283"/>
    </w:pPr>
  </w:style>
  <w:style w:type="character" w:customStyle="1" w:styleId="af6">
    <w:name w:val="Основной текст с отступом Знак"/>
    <w:basedOn w:val="a3"/>
    <w:link w:val="af5"/>
    <w:uiPriority w:val="99"/>
    <w:semiHidden/>
    <w:rsid w:val="00643618"/>
    <w:rPr>
      <w:rFonts w:ascii="Times New Roman" w:eastAsia="Times New Roman" w:hAnsi="Times New Roman" w:cs="Times New Roman"/>
      <w:sz w:val="24"/>
      <w:szCs w:val="24"/>
      <w:lang w:eastAsia="ru-RU"/>
    </w:rPr>
  </w:style>
  <w:style w:type="paragraph" w:styleId="24">
    <w:name w:val="Body Text First Indent 2"/>
    <w:basedOn w:val="af5"/>
    <w:link w:val="25"/>
    <w:uiPriority w:val="99"/>
    <w:semiHidden/>
    <w:unhideWhenUsed/>
    <w:rsid w:val="00643618"/>
    <w:pPr>
      <w:spacing w:after="0"/>
      <w:ind w:left="360" w:firstLine="360"/>
    </w:pPr>
  </w:style>
  <w:style w:type="character" w:customStyle="1" w:styleId="25">
    <w:name w:val="Красная строка 2 Знак"/>
    <w:basedOn w:val="af6"/>
    <w:link w:val="24"/>
    <w:uiPriority w:val="99"/>
    <w:rsid w:val="00643618"/>
    <w:rPr>
      <w:rFonts w:ascii="Times New Roman" w:eastAsia="Times New Roman" w:hAnsi="Times New Roman" w:cs="Times New Roman"/>
      <w:sz w:val="24"/>
      <w:szCs w:val="24"/>
      <w:lang w:eastAsia="ru-RU"/>
    </w:rPr>
  </w:style>
  <w:style w:type="character" w:customStyle="1" w:styleId="11">
    <w:name w:val="Заголовок 1 Знак"/>
    <w:basedOn w:val="a3"/>
    <w:link w:val="10"/>
    <w:rsid w:val="006A2521"/>
    <w:rPr>
      <w:rFonts w:ascii="Times New Roman" w:eastAsiaTheme="majorEastAsia" w:hAnsi="Times New Roman" w:cs="Arial"/>
      <w:b/>
      <w:bCs/>
      <w:kern w:val="32"/>
      <w:sz w:val="32"/>
      <w:szCs w:val="32"/>
      <w:lang w:eastAsia="ru-RU"/>
    </w:rPr>
  </w:style>
  <w:style w:type="character" w:customStyle="1" w:styleId="21">
    <w:name w:val="Заголовок 2 Знак"/>
    <w:basedOn w:val="a3"/>
    <w:link w:val="20"/>
    <w:rsid w:val="00615601"/>
    <w:rPr>
      <w:rFonts w:ascii="Times New Roman" w:eastAsiaTheme="majorEastAsia" w:hAnsi="Times New Roman" w:cs="Arial"/>
      <w:b/>
      <w:iCs/>
      <w:caps/>
      <w:kern w:val="32"/>
      <w:sz w:val="24"/>
      <w:szCs w:val="32"/>
      <w:lang w:eastAsia="ru-RU"/>
    </w:rPr>
  </w:style>
  <w:style w:type="paragraph" w:customStyle="1" w:styleId="42">
    <w:name w:val="Стиль Заголовок 4 + полужирный"/>
    <w:basedOn w:val="40"/>
    <w:link w:val="43"/>
    <w:rsid w:val="00643618"/>
    <w:pPr>
      <w:keepLines w:val="0"/>
      <w:tabs>
        <w:tab w:val="num" w:pos="1418"/>
      </w:tabs>
      <w:spacing w:before="120" w:after="120"/>
      <w:ind w:left="1418" w:hanging="1418"/>
      <w:jc w:val="both"/>
    </w:pPr>
    <w:rPr>
      <w:rFonts w:ascii="Times New Roman" w:eastAsia="Times New Roman" w:hAnsi="Times New Roman" w:cs="Times New Roman"/>
      <w:i w:val="0"/>
      <w:iCs w:val="0"/>
      <w:color w:val="auto"/>
      <w:szCs w:val="28"/>
    </w:rPr>
  </w:style>
  <w:style w:type="paragraph" w:customStyle="1" w:styleId="61">
    <w:name w:val="Стиль По ширине Перед:  6 пт"/>
    <w:basedOn w:val="a1"/>
    <w:autoRedefine/>
    <w:rsid w:val="00643618"/>
    <w:pPr>
      <w:ind w:firstLine="567"/>
      <w:jc w:val="both"/>
    </w:pPr>
  </w:style>
  <w:style w:type="character" w:customStyle="1" w:styleId="41">
    <w:name w:val="Заголовок 4 Знак"/>
    <w:basedOn w:val="a3"/>
    <w:link w:val="40"/>
    <w:rsid w:val="00F632F0"/>
    <w:rPr>
      <w:rFonts w:asciiTheme="majorHAnsi" w:eastAsiaTheme="majorEastAsia" w:hAnsiTheme="majorHAnsi" w:cstheme="majorBidi"/>
      <w:b/>
      <w:bCs/>
      <w:i/>
      <w:iCs/>
      <w:color w:val="4F81BD" w:themeColor="accent1"/>
      <w:sz w:val="24"/>
      <w:szCs w:val="24"/>
      <w:lang w:eastAsia="ru-RU"/>
    </w:rPr>
  </w:style>
  <w:style w:type="paragraph" w:customStyle="1" w:styleId="ConsNormal">
    <w:name w:val="ConsNormal"/>
    <w:rsid w:val="00591637"/>
    <w:pPr>
      <w:widowControl w:val="0"/>
      <w:suppressAutoHyphens/>
      <w:autoSpaceDE w:val="0"/>
      <w:ind w:firstLine="720"/>
      <w:jc w:val="left"/>
    </w:pPr>
    <w:rPr>
      <w:rFonts w:ascii="Arial" w:eastAsia="Arial" w:hAnsi="Arial" w:cs="Arial"/>
      <w:sz w:val="20"/>
      <w:szCs w:val="20"/>
      <w:lang w:eastAsia="ar-SA"/>
    </w:rPr>
  </w:style>
  <w:style w:type="paragraph" w:styleId="af7">
    <w:name w:val="Normal (Web)"/>
    <w:basedOn w:val="a1"/>
    <w:rsid w:val="001C764B"/>
    <w:pPr>
      <w:spacing w:before="100" w:beforeAutospacing="1" w:after="100" w:afterAutospacing="1"/>
    </w:pPr>
  </w:style>
  <w:style w:type="paragraph" w:customStyle="1" w:styleId="12">
    <w:name w:val="Абзац списка1"/>
    <w:basedOn w:val="a1"/>
    <w:rsid w:val="0067572F"/>
    <w:pPr>
      <w:ind w:left="720"/>
      <w:contextualSpacing/>
      <w:jc w:val="both"/>
    </w:pPr>
    <w:rPr>
      <w:rFonts w:ascii="Calibri" w:hAnsi="Calibri"/>
      <w:sz w:val="22"/>
      <w:szCs w:val="22"/>
      <w:lang w:eastAsia="en-US"/>
    </w:rPr>
  </w:style>
  <w:style w:type="paragraph" w:customStyle="1" w:styleId="Default">
    <w:name w:val="Default"/>
    <w:rsid w:val="0067572F"/>
    <w:pPr>
      <w:autoSpaceDE w:val="0"/>
      <w:autoSpaceDN w:val="0"/>
      <w:adjustRightInd w:val="0"/>
      <w:jc w:val="left"/>
    </w:pPr>
    <w:rPr>
      <w:rFonts w:ascii="Times New Roman" w:eastAsia="Calibri" w:hAnsi="Times New Roman" w:cs="Times New Roman"/>
      <w:color w:val="000000"/>
      <w:sz w:val="24"/>
      <w:szCs w:val="24"/>
      <w:lang w:eastAsia="ru-RU"/>
    </w:rPr>
  </w:style>
  <w:style w:type="character" w:styleId="af8">
    <w:name w:val="Emphasis"/>
    <w:aliases w:val="Основной"/>
    <w:basedOn w:val="a3"/>
    <w:uiPriority w:val="20"/>
    <w:qFormat/>
    <w:rsid w:val="00F632F0"/>
    <w:rPr>
      <w:i/>
      <w:iCs/>
    </w:rPr>
  </w:style>
  <w:style w:type="character" w:customStyle="1" w:styleId="90">
    <w:name w:val="Заголовок 9 Знак"/>
    <w:basedOn w:val="a3"/>
    <w:link w:val="9"/>
    <w:uiPriority w:val="9"/>
    <w:semiHidden/>
    <w:rsid w:val="00F632F0"/>
    <w:rPr>
      <w:rFonts w:asciiTheme="majorHAnsi" w:eastAsiaTheme="majorEastAsia" w:hAnsiTheme="majorHAnsi" w:cstheme="majorBidi"/>
      <w:i/>
      <w:iCs/>
      <w:color w:val="404040" w:themeColor="text1" w:themeTint="BF"/>
      <w:sz w:val="20"/>
      <w:szCs w:val="20"/>
      <w:lang w:eastAsia="ru-RU"/>
    </w:rPr>
  </w:style>
  <w:style w:type="paragraph" w:styleId="af9">
    <w:name w:val="Title"/>
    <w:basedOn w:val="a1"/>
    <w:next w:val="a1"/>
    <w:link w:val="afa"/>
    <w:uiPriority w:val="10"/>
    <w:qFormat/>
    <w:rsid w:val="00F632F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a">
    <w:name w:val="Название Знак"/>
    <w:basedOn w:val="a3"/>
    <w:link w:val="af9"/>
    <w:uiPriority w:val="10"/>
    <w:rsid w:val="00F632F0"/>
    <w:rPr>
      <w:rFonts w:asciiTheme="majorHAnsi" w:eastAsiaTheme="majorEastAsia" w:hAnsiTheme="majorHAnsi" w:cstheme="majorBidi"/>
      <w:color w:val="17365D" w:themeColor="text2" w:themeShade="BF"/>
      <w:spacing w:val="5"/>
      <w:kern w:val="28"/>
      <w:sz w:val="52"/>
      <w:szCs w:val="52"/>
      <w:lang w:eastAsia="ru-RU"/>
    </w:rPr>
  </w:style>
  <w:style w:type="paragraph" w:styleId="afb">
    <w:name w:val="Subtitle"/>
    <w:basedOn w:val="a1"/>
    <w:next w:val="a1"/>
    <w:link w:val="afc"/>
    <w:uiPriority w:val="11"/>
    <w:qFormat/>
    <w:rsid w:val="00F632F0"/>
    <w:pPr>
      <w:numPr>
        <w:ilvl w:val="1"/>
      </w:numPr>
    </w:pPr>
    <w:rPr>
      <w:rFonts w:asciiTheme="majorHAnsi" w:eastAsiaTheme="majorEastAsia" w:hAnsiTheme="majorHAnsi" w:cstheme="majorBidi"/>
      <w:i/>
      <w:iCs/>
      <w:color w:val="4F81BD" w:themeColor="accent1"/>
      <w:spacing w:val="15"/>
    </w:rPr>
  </w:style>
  <w:style w:type="character" w:customStyle="1" w:styleId="afc">
    <w:name w:val="Подзаголовок Знак"/>
    <w:basedOn w:val="a3"/>
    <w:link w:val="afb"/>
    <w:uiPriority w:val="11"/>
    <w:rsid w:val="00F632F0"/>
    <w:rPr>
      <w:rFonts w:asciiTheme="majorHAnsi" w:eastAsiaTheme="majorEastAsia" w:hAnsiTheme="majorHAnsi" w:cstheme="majorBidi"/>
      <w:i/>
      <w:iCs/>
      <w:color w:val="4F81BD" w:themeColor="accent1"/>
      <w:spacing w:val="15"/>
      <w:sz w:val="24"/>
      <w:szCs w:val="24"/>
      <w:lang w:eastAsia="ru-RU"/>
    </w:rPr>
  </w:style>
  <w:style w:type="character" w:styleId="afd">
    <w:name w:val="Subtle Emphasis"/>
    <w:uiPriority w:val="19"/>
    <w:qFormat/>
    <w:rsid w:val="00F632F0"/>
    <w:rPr>
      <w:i/>
      <w:iCs/>
      <w:color w:val="808080" w:themeColor="text1" w:themeTint="7F"/>
    </w:rPr>
  </w:style>
  <w:style w:type="paragraph" w:styleId="afe">
    <w:name w:val="No Spacing"/>
    <w:basedOn w:val="a1"/>
    <w:uiPriority w:val="1"/>
    <w:qFormat/>
    <w:rsid w:val="00C25B88"/>
    <w:pPr>
      <w:ind w:left="57" w:right="57"/>
    </w:pPr>
  </w:style>
  <w:style w:type="character" w:customStyle="1" w:styleId="50">
    <w:name w:val="Заголовок 5 Знак"/>
    <w:basedOn w:val="a3"/>
    <w:link w:val="5"/>
    <w:uiPriority w:val="9"/>
    <w:rsid w:val="007754D0"/>
    <w:rPr>
      <w:rFonts w:ascii="Times New Roman" w:eastAsiaTheme="majorEastAsia" w:hAnsi="Times New Roman" w:cstheme="majorBidi"/>
      <w:caps/>
      <w:sz w:val="28"/>
      <w:szCs w:val="24"/>
      <w:lang w:eastAsia="ru-RU"/>
    </w:rPr>
  </w:style>
  <w:style w:type="character" w:customStyle="1" w:styleId="60">
    <w:name w:val="Заголовок 6 Знак"/>
    <w:basedOn w:val="a3"/>
    <w:link w:val="6"/>
    <w:uiPriority w:val="9"/>
    <w:rsid w:val="00F632F0"/>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3"/>
    <w:link w:val="7"/>
    <w:uiPriority w:val="9"/>
    <w:semiHidden/>
    <w:rsid w:val="00F632F0"/>
    <w:rPr>
      <w:rFonts w:asciiTheme="majorHAnsi" w:eastAsiaTheme="majorEastAsia" w:hAnsiTheme="majorHAnsi" w:cstheme="majorBidi"/>
      <w:i/>
      <w:iCs/>
      <w:color w:val="404040" w:themeColor="text1" w:themeTint="BF"/>
      <w:sz w:val="24"/>
      <w:szCs w:val="24"/>
      <w:lang w:eastAsia="ru-RU"/>
    </w:rPr>
  </w:style>
  <w:style w:type="paragraph" w:styleId="26">
    <w:name w:val="Quote"/>
    <w:basedOn w:val="a1"/>
    <w:next w:val="a1"/>
    <w:link w:val="27"/>
    <w:uiPriority w:val="29"/>
    <w:qFormat/>
    <w:rsid w:val="00F632F0"/>
    <w:rPr>
      <w:i/>
      <w:iCs/>
      <w:color w:val="000000" w:themeColor="text1"/>
    </w:rPr>
  </w:style>
  <w:style w:type="character" w:customStyle="1" w:styleId="27">
    <w:name w:val="Цитата 2 Знак"/>
    <w:basedOn w:val="a3"/>
    <w:link w:val="26"/>
    <w:uiPriority w:val="29"/>
    <w:rsid w:val="00F632F0"/>
    <w:rPr>
      <w:rFonts w:ascii="Times New Roman" w:hAnsi="Times New Roman"/>
      <w:i/>
      <w:iCs/>
      <w:color w:val="000000" w:themeColor="text1"/>
      <w:sz w:val="24"/>
      <w:szCs w:val="24"/>
      <w:lang w:eastAsia="ru-RU"/>
    </w:rPr>
  </w:style>
  <w:style w:type="paragraph" w:styleId="aff">
    <w:name w:val="Intense Quote"/>
    <w:basedOn w:val="a1"/>
    <w:next w:val="a1"/>
    <w:link w:val="aff0"/>
    <w:uiPriority w:val="30"/>
    <w:qFormat/>
    <w:rsid w:val="00F632F0"/>
    <w:pPr>
      <w:pBdr>
        <w:bottom w:val="single" w:sz="4" w:space="4" w:color="4F81BD" w:themeColor="accent1"/>
      </w:pBdr>
      <w:spacing w:before="200" w:after="280"/>
      <w:ind w:left="936" w:right="936"/>
    </w:pPr>
    <w:rPr>
      <w:b/>
      <w:bCs/>
      <w:i/>
      <w:iCs/>
      <w:color w:val="4F81BD" w:themeColor="accent1"/>
    </w:rPr>
  </w:style>
  <w:style w:type="character" w:customStyle="1" w:styleId="aff0">
    <w:name w:val="Выделенная цитата Знак"/>
    <w:basedOn w:val="a3"/>
    <w:link w:val="aff"/>
    <w:uiPriority w:val="30"/>
    <w:rsid w:val="00F632F0"/>
    <w:rPr>
      <w:rFonts w:ascii="Times New Roman" w:hAnsi="Times New Roman"/>
      <w:b/>
      <w:bCs/>
      <w:i/>
      <w:iCs/>
      <w:color w:val="4F81BD" w:themeColor="accent1"/>
      <w:sz w:val="24"/>
      <w:szCs w:val="24"/>
      <w:lang w:eastAsia="ru-RU"/>
    </w:rPr>
  </w:style>
  <w:style w:type="character" w:styleId="aff1">
    <w:name w:val="Intense Emphasis"/>
    <w:basedOn w:val="a3"/>
    <w:uiPriority w:val="21"/>
    <w:qFormat/>
    <w:rsid w:val="00F632F0"/>
    <w:rPr>
      <w:b/>
      <w:bCs/>
      <w:i/>
      <w:iCs/>
      <w:color w:val="4F81BD" w:themeColor="accent1"/>
    </w:rPr>
  </w:style>
  <w:style w:type="character" w:styleId="aff2">
    <w:name w:val="Subtle Reference"/>
    <w:basedOn w:val="a3"/>
    <w:uiPriority w:val="31"/>
    <w:qFormat/>
    <w:rsid w:val="00F632F0"/>
    <w:rPr>
      <w:smallCaps/>
      <w:color w:val="C0504D" w:themeColor="accent2"/>
      <w:u w:val="single"/>
    </w:rPr>
  </w:style>
  <w:style w:type="character" w:styleId="aff3">
    <w:name w:val="Intense Reference"/>
    <w:basedOn w:val="a3"/>
    <w:uiPriority w:val="32"/>
    <w:qFormat/>
    <w:rsid w:val="00F632F0"/>
    <w:rPr>
      <w:b/>
      <w:bCs/>
      <w:smallCaps/>
      <w:color w:val="C0504D" w:themeColor="accent2"/>
      <w:spacing w:val="5"/>
      <w:u w:val="single"/>
    </w:rPr>
  </w:style>
  <w:style w:type="character" w:styleId="aff4">
    <w:name w:val="Book Title"/>
    <w:basedOn w:val="a3"/>
    <w:uiPriority w:val="33"/>
    <w:qFormat/>
    <w:rsid w:val="00F632F0"/>
    <w:rPr>
      <w:b/>
      <w:bCs/>
      <w:smallCaps/>
      <w:spacing w:val="5"/>
    </w:rPr>
  </w:style>
  <w:style w:type="paragraph" w:styleId="aff5">
    <w:name w:val="TOC Heading"/>
    <w:basedOn w:val="10"/>
    <w:next w:val="a1"/>
    <w:uiPriority w:val="39"/>
    <w:semiHidden/>
    <w:unhideWhenUsed/>
    <w:qFormat/>
    <w:rsid w:val="00F632F0"/>
    <w:pPr>
      <w:keepLines/>
      <w:spacing w:before="480" w:after="0"/>
      <w:jc w:val="left"/>
      <w:outlineLvl w:val="9"/>
    </w:pPr>
    <w:rPr>
      <w:rFonts w:asciiTheme="majorHAnsi" w:hAnsiTheme="majorHAnsi" w:cstheme="majorBidi"/>
      <w:color w:val="365F91" w:themeColor="accent1" w:themeShade="BF"/>
      <w:kern w:val="0"/>
      <w:szCs w:val="28"/>
    </w:rPr>
  </w:style>
  <w:style w:type="paragraph" w:customStyle="1" w:styleId="1">
    <w:name w:val="Стиль1"/>
    <w:basedOn w:val="af"/>
    <w:link w:val="13"/>
    <w:qFormat/>
    <w:rsid w:val="00F632F0"/>
    <w:pPr>
      <w:numPr>
        <w:numId w:val="1"/>
      </w:numPr>
      <w:spacing w:before="120" w:after="120"/>
      <w:jc w:val="both"/>
    </w:pPr>
    <w:rPr>
      <w:szCs w:val="24"/>
    </w:rPr>
  </w:style>
  <w:style w:type="paragraph" w:customStyle="1" w:styleId="aff6">
    <w:name w:val="Основной стиль"/>
    <w:basedOn w:val="24"/>
    <w:link w:val="aff7"/>
    <w:qFormat/>
    <w:rsid w:val="0060427D"/>
    <w:pPr>
      <w:ind w:left="0"/>
      <w:jc w:val="both"/>
    </w:pPr>
  </w:style>
  <w:style w:type="character" w:customStyle="1" w:styleId="af0">
    <w:name w:val="Абзац списка Знак"/>
    <w:basedOn w:val="a3"/>
    <w:link w:val="af"/>
    <w:rsid w:val="00267644"/>
    <w:rPr>
      <w:rFonts w:ascii="Times New Roman" w:eastAsia="Calibri" w:hAnsi="Times New Roman"/>
      <w:sz w:val="24"/>
    </w:rPr>
  </w:style>
  <w:style w:type="character" w:customStyle="1" w:styleId="13">
    <w:name w:val="Стиль1 Знак"/>
    <w:basedOn w:val="af0"/>
    <w:link w:val="1"/>
    <w:rsid w:val="00F632F0"/>
    <w:rPr>
      <w:rFonts w:ascii="Times New Roman" w:eastAsia="Calibri" w:hAnsi="Times New Roman"/>
      <w:sz w:val="24"/>
      <w:szCs w:val="24"/>
    </w:rPr>
  </w:style>
  <w:style w:type="paragraph" w:customStyle="1" w:styleId="a0">
    <w:name w:val="№ Основной выделение"/>
    <w:basedOn w:val="a1"/>
    <w:link w:val="aff8"/>
    <w:qFormat/>
    <w:rsid w:val="00902584"/>
    <w:pPr>
      <w:numPr>
        <w:ilvl w:val="3"/>
        <w:numId w:val="2"/>
      </w:numPr>
      <w:spacing w:before="120" w:after="120"/>
    </w:pPr>
    <w:rPr>
      <w:b/>
    </w:rPr>
  </w:style>
  <w:style w:type="character" w:customStyle="1" w:styleId="aff7">
    <w:name w:val="Основной стиль Знак"/>
    <w:basedOn w:val="a3"/>
    <w:link w:val="aff6"/>
    <w:rsid w:val="0060427D"/>
    <w:rPr>
      <w:rFonts w:ascii="Times New Roman" w:hAnsi="Times New Roman"/>
      <w:sz w:val="24"/>
      <w:szCs w:val="24"/>
      <w:lang w:eastAsia="ru-RU"/>
    </w:rPr>
  </w:style>
  <w:style w:type="character" w:customStyle="1" w:styleId="aff8">
    <w:name w:val="№ Основной выделение Знак"/>
    <w:basedOn w:val="a3"/>
    <w:link w:val="a0"/>
    <w:rsid w:val="00902584"/>
    <w:rPr>
      <w:rFonts w:ascii="Times New Roman" w:hAnsi="Times New Roman"/>
      <w:b/>
      <w:sz w:val="24"/>
      <w:szCs w:val="24"/>
      <w:lang w:eastAsia="ru-RU"/>
    </w:rPr>
  </w:style>
  <w:style w:type="character" w:customStyle="1" w:styleId="fts-hit">
    <w:name w:val="fts-hit"/>
    <w:basedOn w:val="a3"/>
    <w:rsid w:val="009F7A96"/>
  </w:style>
  <w:style w:type="paragraph" w:styleId="28">
    <w:name w:val="toc 2"/>
    <w:basedOn w:val="a1"/>
    <w:next w:val="a1"/>
    <w:autoRedefine/>
    <w:uiPriority w:val="39"/>
    <w:unhideWhenUsed/>
    <w:rsid w:val="008E2FC5"/>
    <w:pPr>
      <w:spacing w:after="100"/>
      <w:ind w:left="240"/>
    </w:pPr>
  </w:style>
  <w:style w:type="paragraph" w:styleId="14">
    <w:name w:val="toc 1"/>
    <w:basedOn w:val="a1"/>
    <w:next w:val="a1"/>
    <w:autoRedefine/>
    <w:uiPriority w:val="39"/>
    <w:unhideWhenUsed/>
    <w:rsid w:val="00342A40"/>
    <w:pPr>
      <w:tabs>
        <w:tab w:val="right" w:leader="dot" w:pos="10082"/>
      </w:tabs>
      <w:spacing w:after="100"/>
      <w:jc w:val="both"/>
    </w:pPr>
  </w:style>
  <w:style w:type="paragraph" w:styleId="31">
    <w:name w:val="toc 3"/>
    <w:basedOn w:val="a1"/>
    <w:next w:val="a1"/>
    <w:autoRedefine/>
    <w:uiPriority w:val="39"/>
    <w:unhideWhenUsed/>
    <w:rsid w:val="006A2521"/>
    <w:pPr>
      <w:tabs>
        <w:tab w:val="left" w:pos="1760"/>
        <w:tab w:val="right" w:leader="dot" w:pos="10082"/>
      </w:tabs>
      <w:spacing w:after="100"/>
      <w:ind w:left="480"/>
      <w:jc w:val="both"/>
    </w:pPr>
  </w:style>
  <w:style w:type="paragraph" w:customStyle="1" w:styleId="a2">
    <w:name w:val="Регламенты"/>
    <w:basedOn w:val="42"/>
    <w:next w:val="aff9"/>
    <w:link w:val="affa"/>
    <w:qFormat/>
    <w:rsid w:val="00AF0B1D"/>
    <w:pPr>
      <w:pageBreakBefore/>
      <w:tabs>
        <w:tab w:val="clear" w:pos="1418"/>
      </w:tabs>
      <w:suppressAutoHyphens/>
      <w:ind w:left="357" w:firstLine="0"/>
      <w:jc w:val="center"/>
    </w:pPr>
    <w:rPr>
      <w:noProof/>
    </w:rPr>
  </w:style>
  <w:style w:type="character" w:customStyle="1" w:styleId="43">
    <w:name w:val="Стиль Заголовок 4 + полужирный Знак"/>
    <w:basedOn w:val="41"/>
    <w:link w:val="42"/>
    <w:rsid w:val="004C5E1B"/>
    <w:rPr>
      <w:rFonts w:ascii="Times New Roman" w:eastAsia="Times New Roman" w:hAnsi="Times New Roman" w:cs="Times New Roman"/>
      <w:b/>
      <w:bCs/>
      <w:i w:val="0"/>
      <w:iCs w:val="0"/>
      <w:color w:val="4F81BD" w:themeColor="accent1"/>
      <w:sz w:val="24"/>
      <w:szCs w:val="28"/>
      <w:lang w:eastAsia="ru-RU"/>
    </w:rPr>
  </w:style>
  <w:style w:type="character" w:customStyle="1" w:styleId="affa">
    <w:name w:val="Регламенты Знак"/>
    <w:basedOn w:val="43"/>
    <w:link w:val="a2"/>
    <w:rsid w:val="00AF0B1D"/>
    <w:rPr>
      <w:rFonts w:ascii="Times New Roman" w:eastAsia="Times New Roman" w:hAnsi="Times New Roman" w:cs="Times New Roman"/>
      <w:b/>
      <w:bCs/>
      <w:i w:val="0"/>
      <w:iCs w:val="0"/>
      <w:noProof/>
      <w:color w:val="4F81BD" w:themeColor="accent1"/>
      <w:sz w:val="24"/>
      <w:szCs w:val="28"/>
      <w:lang w:eastAsia="ru-RU"/>
    </w:rPr>
  </w:style>
  <w:style w:type="paragraph" w:styleId="4">
    <w:name w:val="List Number 4"/>
    <w:basedOn w:val="a1"/>
    <w:uiPriority w:val="99"/>
    <w:semiHidden/>
    <w:unhideWhenUsed/>
    <w:rsid w:val="00E81E9B"/>
    <w:pPr>
      <w:numPr>
        <w:numId w:val="4"/>
      </w:numPr>
      <w:contextualSpacing/>
    </w:pPr>
  </w:style>
  <w:style w:type="paragraph" w:styleId="a">
    <w:name w:val="List Number"/>
    <w:basedOn w:val="a1"/>
    <w:uiPriority w:val="99"/>
    <w:semiHidden/>
    <w:unhideWhenUsed/>
    <w:rsid w:val="00E81E9B"/>
    <w:pPr>
      <w:numPr>
        <w:numId w:val="5"/>
      </w:numPr>
      <w:contextualSpacing/>
    </w:pPr>
  </w:style>
  <w:style w:type="paragraph" w:styleId="51">
    <w:name w:val="List Continue 5"/>
    <w:basedOn w:val="a1"/>
    <w:uiPriority w:val="99"/>
    <w:semiHidden/>
    <w:unhideWhenUsed/>
    <w:rsid w:val="002B39C6"/>
    <w:pPr>
      <w:spacing w:after="120"/>
      <w:ind w:left="1415"/>
      <w:contextualSpacing/>
    </w:pPr>
  </w:style>
  <w:style w:type="paragraph" w:styleId="affb">
    <w:name w:val="List"/>
    <w:basedOn w:val="a1"/>
    <w:uiPriority w:val="99"/>
    <w:semiHidden/>
    <w:unhideWhenUsed/>
    <w:rsid w:val="002B39C6"/>
    <w:pPr>
      <w:ind w:left="283" w:hanging="283"/>
      <w:contextualSpacing/>
    </w:pPr>
  </w:style>
  <w:style w:type="paragraph" w:customStyle="1" w:styleId="affc">
    <w:name w:val="Нормальный (таблица)"/>
    <w:basedOn w:val="a1"/>
    <w:next w:val="a1"/>
    <w:uiPriority w:val="99"/>
    <w:rsid w:val="00CB1372"/>
    <w:pPr>
      <w:widowControl w:val="0"/>
      <w:autoSpaceDE w:val="0"/>
      <w:autoSpaceDN w:val="0"/>
      <w:adjustRightInd w:val="0"/>
      <w:jc w:val="both"/>
    </w:pPr>
    <w:rPr>
      <w:rFonts w:eastAsia="Times New Roman" w:cs="Times New Roman"/>
    </w:rPr>
  </w:style>
  <w:style w:type="paragraph" w:customStyle="1" w:styleId="affd">
    <w:name w:val="Пример."/>
    <w:basedOn w:val="a1"/>
    <w:next w:val="a1"/>
    <w:uiPriority w:val="99"/>
    <w:rsid w:val="00CB1372"/>
    <w:pPr>
      <w:widowControl w:val="0"/>
      <w:autoSpaceDE w:val="0"/>
      <w:autoSpaceDN w:val="0"/>
      <w:adjustRightInd w:val="0"/>
      <w:ind w:left="118" w:firstLine="602"/>
      <w:jc w:val="both"/>
    </w:pPr>
    <w:rPr>
      <w:rFonts w:eastAsia="Times New Roman" w:cs="Times New Roman"/>
    </w:rPr>
  </w:style>
  <w:style w:type="paragraph" w:customStyle="1" w:styleId="affe">
    <w:name w:val="Центрированный (таблица)"/>
    <w:basedOn w:val="affc"/>
    <w:next w:val="a1"/>
    <w:uiPriority w:val="99"/>
    <w:rsid w:val="00384028"/>
    <w:pPr>
      <w:jc w:val="center"/>
    </w:pPr>
  </w:style>
  <w:style w:type="character" w:customStyle="1" w:styleId="afff">
    <w:name w:val="Цветовое выделение"/>
    <w:uiPriority w:val="99"/>
    <w:rsid w:val="00011685"/>
    <w:rPr>
      <w:color w:val="0000FF"/>
    </w:rPr>
  </w:style>
  <w:style w:type="paragraph" w:styleId="2">
    <w:name w:val="List Bullet 2"/>
    <w:basedOn w:val="a1"/>
    <w:unhideWhenUsed/>
    <w:rsid w:val="007E7AF0"/>
    <w:pPr>
      <w:numPr>
        <w:numId w:val="6"/>
      </w:numPr>
      <w:contextualSpacing/>
    </w:pPr>
  </w:style>
  <w:style w:type="paragraph" w:styleId="aff9">
    <w:name w:val="List Continue"/>
    <w:basedOn w:val="a1"/>
    <w:uiPriority w:val="99"/>
    <w:semiHidden/>
    <w:unhideWhenUsed/>
    <w:rsid w:val="00AF0B1D"/>
    <w:pPr>
      <w:spacing w:after="120"/>
      <w:ind w:left="283"/>
      <w:contextualSpacing/>
    </w:pPr>
  </w:style>
  <w:style w:type="paragraph" w:customStyle="1" w:styleId="afff0">
    <w:name w:val="Заголовок ЭР (левое окно)"/>
    <w:basedOn w:val="a1"/>
    <w:next w:val="a1"/>
    <w:uiPriority w:val="99"/>
    <w:rsid w:val="00C428E2"/>
    <w:pPr>
      <w:widowControl w:val="0"/>
      <w:autoSpaceDE w:val="0"/>
      <w:autoSpaceDN w:val="0"/>
      <w:adjustRightInd w:val="0"/>
      <w:spacing w:before="300" w:after="250"/>
      <w:jc w:val="center"/>
    </w:pPr>
    <w:rPr>
      <w:rFonts w:eastAsia="Times New Roman" w:cs="Times New Roman"/>
      <w:b/>
      <w:bCs/>
      <w:color w:val="26282F"/>
      <w:sz w:val="28"/>
      <w:szCs w:val="28"/>
    </w:rPr>
  </w:style>
  <w:style w:type="paragraph" w:customStyle="1" w:styleId="1-1">
    <w:name w:val="Статья 1-1"/>
    <w:basedOn w:val="42"/>
    <w:next w:val="a"/>
    <w:link w:val="1-10"/>
    <w:qFormat/>
    <w:rsid w:val="0024716A"/>
    <w:pPr>
      <w:numPr>
        <w:numId w:val="8"/>
      </w:numPr>
      <w:suppressAutoHyphens/>
    </w:pPr>
    <w:rPr>
      <w:noProof/>
      <w:color w:val="4F81BD" w:themeColor="accent1"/>
    </w:rPr>
  </w:style>
  <w:style w:type="character" w:customStyle="1" w:styleId="1-10">
    <w:name w:val="Статья 1-1 Знак"/>
    <w:basedOn w:val="43"/>
    <w:link w:val="1-1"/>
    <w:rsid w:val="0024716A"/>
    <w:rPr>
      <w:rFonts w:ascii="Times New Roman" w:eastAsia="Times New Roman" w:hAnsi="Times New Roman" w:cs="Times New Roman"/>
      <w:b/>
      <w:bCs/>
      <w:i w:val="0"/>
      <w:iCs w:val="0"/>
      <w:noProof/>
      <w:color w:val="4F81BD" w:themeColor="accent1"/>
      <w:sz w:val="24"/>
      <w:szCs w:val="28"/>
      <w:lang w:eastAsia="ru-RU"/>
    </w:rPr>
  </w:style>
  <w:style w:type="paragraph" w:styleId="afff1">
    <w:name w:val="Plain Text"/>
    <w:aliases w:val="Знак, Знак"/>
    <w:basedOn w:val="a1"/>
    <w:link w:val="afff2"/>
    <w:rsid w:val="00916340"/>
    <w:rPr>
      <w:rFonts w:ascii="Courier New" w:eastAsia="Times New Roman" w:hAnsi="Courier New" w:cs="Times New Roman"/>
      <w:sz w:val="20"/>
      <w:szCs w:val="20"/>
    </w:rPr>
  </w:style>
  <w:style w:type="character" w:customStyle="1" w:styleId="afff2">
    <w:name w:val="Текст Знак"/>
    <w:aliases w:val="Знак Знак, Знак Знак"/>
    <w:basedOn w:val="a3"/>
    <w:link w:val="afff1"/>
    <w:rsid w:val="00916340"/>
    <w:rPr>
      <w:rFonts w:ascii="Courier New" w:eastAsia="Times New Roman" w:hAnsi="Courier New" w:cs="Times New Roman"/>
      <w:sz w:val="20"/>
      <w:szCs w:val="20"/>
      <w:lang w:eastAsia="ru-RU"/>
    </w:rPr>
  </w:style>
  <w:style w:type="paragraph" w:customStyle="1" w:styleId="Iauiue">
    <w:name w:val="Iau?iue"/>
    <w:rsid w:val="00916340"/>
    <w:pPr>
      <w:widowControl w:val="0"/>
      <w:jc w:val="left"/>
    </w:pPr>
    <w:rPr>
      <w:rFonts w:ascii="Times New Roman" w:eastAsia="Times New Roman" w:hAnsi="Times New Roman" w:cs="Times New Roman"/>
      <w:sz w:val="20"/>
      <w:szCs w:val="20"/>
      <w:lang w:eastAsia="ru-RU"/>
    </w:rPr>
  </w:style>
  <w:style w:type="paragraph" w:customStyle="1" w:styleId="nienie">
    <w:name w:val="nienie"/>
    <w:basedOn w:val="Iauiue"/>
    <w:rsid w:val="00916340"/>
    <w:pPr>
      <w:keepLines/>
      <w:ind w:left="709" w:hanging="284"/>
      <w:jc w:val="both"/>
    </w:pPr>
    <w:rPr>
      <w:rFonts w:ascii="Peterburg" w:hAnsi="Peterburg" w:cs="Peterburg"/>
      <w:sz w:val="24"/>
      <w:szCs w:val="24"/>
    </w:rPr>
  </w:style>
  <w:style w:type="paragraph" w:customStyle="1" w:styleId="29">
    <w:name w:val="Знак2"/>
    <w:basedOn w:val="a1"/>
    <w:rsid w:val="00916340"/>
    <w:pPr>
      <w:spacing w:after="160" w:line="240" w:lineRule="exact"/>
    </w:pPr>
    <w:rPr>
      <w:rFonts w:ascii="Verdana" w:eastAsia="Times New Roman" w:hAnsi="Verdana" w:cs="Times New Roman"/>
      <w:lang w:val="en-US" w:eastAsia="en-US"/>
    </w:rPr>
  </w:style>
  <w:style w:type="paragraph" w:styleId="32">
    <w:name w:val="Body Text 3"/>
    <w:basedOn w:val="a1"/>
    <w:link w:val="33"/>
    <w:rsid w:val="00916340"/>
    <w:pPr>
      <w:spacing w:after="120"/>
    </w:pPr>
    <w:rPr>
      <w:rFonts w:eastAsia="Times New Roman" w:cs="Times New Roman"/>
      <w:sz w:val="16"/>
      <w:szCs w:val="16"/>
    </w:rPr>
  </w:style>
  <w:style w:type="character" w:customStyle="1" w:styleId="33">
    <w:name w:val="Основной текст 3 Знак"/>
    <w:basedOn w:val="a3"/>
    <w:link w:val="32"/>
    <w:rsid w:val="00916340"/>
    <w:rPr>
      <w:rFonts w:ascii="Times New Roman" w:eastAsia="Times New Roman" w:hAnsi="Times New Roman" w:cs="Times New Roman"/>
      <w:sz w:val="16"/>
      <w:szCs w:val="16"/>
      <w:lang w:eastAsia="ru-RU"/>
    </w:rPr>
  </w:style>
  <w:style w:type="character" w:customStyle="1" w:styleId="txt">
    <w:name w:val="txt"/>
    <w:basedOn w:val="a3"/>
    <w:rsid w:val="00916340"/>
  </w:style>
  <w:style w:type="paragraph" w:customStyle="1" w:styleId="15">
    <w:name w:val="Обычный1"/>
    <w:rsid w:val="00916340"/>
    <w:pPr>
      <w:jc w:val="left"/>
    </w:pPr>
    <w:rPr>
      <w:rFonts w:ascii="Arial" w:eastAsia="Times New Roman" w:hAnsi="Arial" w:cs="Times New Roman"/>
      <w:snapToGrid w:val="0"/>
      <w:sz w:val="18"/>
      <w:szCs w:val="20"/>
      <w:lang w:eastAsia="ru-RU"/>
    </w:rPr>
  </w:style>
  <w:style w:type="paragraph" w:customStyle="1" w:styleId="16">
    <w:name w:val="Основной текст с отступом1"/>
    <w:basedOn w:val="a1"/>
    <w:rsid w:val="00916340"/>
    <w:pPr>
      <w:keepLines/>
      <w:widowControl w:val="0"/>
      <w:overflowPunct w:val="0"/>
      <w:autoSpaceDE w:val="0"/>
      <w:autoSpaceDN w:val="0"/>
      <w:adjustRightInd w:val="0"/>
      <w:spacing w:line="320" w:lineRule="atLeast"/>
      <w:ind w:firstLine="709"/>
      <w:jc w:val="both"/>
    </w:pPr>
    <w:rPr>
      <w:rFonts w:eastAsia="Times New Roman" w:cs="Times New Roman"/>
      <w:sz w:val="28"/>
      <w:szCs w:val="28"/>
    </w:rPr>
  </w:style>
  <w:style w:type="paragraph" w:customStyle="1" w:styleId="2a">
    <w:name w:val="Îñíîâíîé òåêñò 2"/>
    <w:basedOn w:val="a1"/>
    <w:rsid w:val="00916340"/>
    <w:pPr>
      <w:widowControl w:val="0"/>
      <w:ind w:firstLine="720"/>
      <w:jc w:val="both"/>
    </w:pPr>
    <w:rPr>
      <w:rFonts w:eastAsia="Times New Roman" w:cs="Times New Roman"/>
      <w:b/>
      <w:bCs/>
      <w:color w:val="000000"/>
      <w:lang w:val="en-US"/>
    </w:rPr>
  </w:style>
  <w:style w:type="paragraph" w:customStyle="1" w:styleId="125">
    <w:name w:val="Стиль По ширине Первая строка:  1.25 см"/>
    <w:basedOn w:val="a1"/>
    <w:rsid w:val="00916340"/>
    <w:pPr>
      <w:spacing w:before="120"/>
      <w:ind w:firstLine="709"/>
      <w:jc w:val="both"/>
    </w:pPr>
    <w:rPr>
      <w:rFonts w:eastAsia="Times New Roman" w:cs="Times New Roman"/>
      <w:szCs w:val="20"/>
    </w:rPr>
  </w:style>
  <w:style w:type="character" w:customStyle="1" w:styleId="grame">
    <w:name w:val="grame"/>
    <w:basedOn w:val="a3"/>
    <w:rsid w:val="00916340"/>
  </w:style>
  <w:style w:type="character" w:customStyle="1" w:styleId="spelle">
    <w:name w:val="spelle"/>
    <w:basedOn w:val="a3"/>
    <w:rsid w:val="00916340"/>
  </w:style>
  <w:style w:type="paragraph" w:customStyle="1" w:styleId="2b">
    <w:name w:val="Обычный2"/>
    <w:rsid w:val="00916340"/>
    <w:pPr>
      <w:jc w:val="left"/>
    </w:pPr>
    <w:rPr>
      <w:rFonts w:ascii="Arial" w:eastAsia="Times New Roman" w:hAnsi="Arial" w:cs="Times New Roman"/>
      <w:snapToGrid w:val="0"/>
      <w:sz w:val="18"/>
      <w:szCs w:val="20"/>
      <w:lang w:eastAsia="ru-RU"/>
    </w:rPr>
  </w:style>
  <w:style w:type="paragraph" w:customStyle="1" w:styleId="2c">
    <w:name w:val="Основной текст с отступом2"/>
    <w:basedOn w:val="a1"/>
    <w:rsid w:val="00916340"/>
    <w:pPr>
      <w:keepLines/>
      <w:widowControl w:val="0"/>
      <w:overflowPunct w:val="0"/>
      <w:autoSpaceDE w:val="0"/>
      <w:autoSpaceDN w:val="0"/>
      <w:adjustRightInd w:val="0"/>
      <w:spacing w:line="320" w:lineRule="atLeast"/>
      <w:ind w:firstLine="709"/>
      <w:jc w:val="both"/>
    </w:pPr>
    <w:rPr>
      <w:rFonts w:eastAsia="Times New Roman" w:cs="Times New Roman"/>
      <w:sz w:val="28"/>
      <w:szCs w:val="28"/>
    </w:rPr>
  </w:style>
  <w:style w:type="paragraph" w:styleId="44">
    <w:name w:val="toc 4"/>
    <w:basedOn w:val="a1"/>
    <w:next w:val="a1"/>
    <w:autoRedefine/>
    <w:uiPriority w:val="39"/>
    <w:unhideWhenUsed/>
    <w:rsid w:val="00916340"/>
    <w:pPr>
      <w:spacing w:after="100" w:line="276" w:lineRule="auto"/>
      <w:ind w:left="660"/>
    </w:pPr>
    <w:rPr>
      <w:rFonts w:ascii="Calibri" w:eastAsia="Times New Roman" w:hAnsi="Calibri" w:cs="Times New Roman"/>
      <w:sz w:val="22"/>
      <w:szCs w:val="22"/>
    </w:rPr>
  </w:style>
  <w:style w:type="paragraph" w:styleId="52">
    <w:name w:val="toc 5"/>
    <w:basedOn w:val="a1"/>
    <w:next w:val="a1"/>
    <w:autoRedefine/>
    <w:uiPriority w:val="39"/>
    <w:unhideWhenUsed/>
    <w:rsid w:val="00916340"/>
    <w:pPr>
      <w:spacing w:after="100" w:line="276" w:lineRule="auto"/>
      <w:ind w:left="880"/>
    </w:pPr>
    <w:rPr>
      <w:rFonts w:ascii="Calibri" w:eastAsia="Times New Roman" w:hAnsi="Calibri" w:cs="Times New Roman"/>
      <w:sz w:val="22"/>
      <w:szCs w:val="22"/>
    </w:rPr>
  </w:style>
  <w:style w:type="paragraph" w:styleId="62">
    <w:name w:val="toc 6"/>
    <w:basedOn w:val="a1"/>
    <w:next w:val="a1"/>
    <w:autoRedefine/>
    <w:uiPriority w:val="39"/>
    <w:unhideWhenUsed/>
    <w:rsid w:val="00916340"/>
    <w:pPr>
      <w:spacing w:after="100" w:line="276" w:lineRule="auto"/>
      <w:ind w:left="1100"/>
    </w:pPr>
    <w:rPr>
      <w:rFonts w:ascii="Calibri" w:eastAsia="Times New Roman" w:hAnsi="Calibri" w:cs="Times New Roman"/>
      <w:sz w:val="22"/>
      <w:szCs w:val="22"/>
    </w:rPr>
  </w:style>
  <w:style w:type="paragraph" w:styleId="71">
    <w:name w:val="toc 7"/>
    <w:basedOn w:val="a1"/>
    <w:next w:val="a1"/>
    <w:autoRedefine/>
    <w:uiPriority w:val="39"/>
    <w:unhideWhenUsed/>
    <w:rsid w:val="00916340"/>
    <w:pPr>
      <w:spacing w:after="100" w:line="276" w:lineRule="auto"/>
      <w:ind w:left="1320"/>
    </w:pPr>
    <w:rPr>
      <w:rFonts w:ascii="Calibri" w:eastAsia="Times New Roman" w:hAnsi="Calibri" w:cs="Times New Roman"/>
      <w:sz w:val="22"/>
      <w:szCs w:val="22"/>
    </w:rPr>
  </w:style>
  <w:style w:type="paragraph" w:styleId="81">
    <w:name w:val="toc 8"/>
    <w:basedOn w:val="a1"/>
    <w:next w:val="a1"/>
    <w:autoRedefine/>
    <w:uiPriority w:val="39"/>
    <w:unhideWhenUsed/>
    <w:rsid w:val="00916340"/>
    <w:pPr>
      <w:spacing w:after="100" w:line="276" w:lineRule="auto"/>
      <w:ind w:left="1540"/>
    </w:pPr>
    <w:rPr>
      <w:rFonts w:ascii="Calibri" w:eastAsia="Times New Roman" w:hAnsi="Calibri" w:cs="Times New Roman"/>
      <w:sz w:val="22"/>
      <w:szCs w:val="22"/>
    </w:rPr>
  </w:style>
  <w:style w:type="paragraph" w:styleId="91">
    <w:name w:val="toc 9"/>
    <w:basedOn w:val="a1"/>
    <w:next w:val="a1"/>
    <w:autoRedefine/>
    <w:uiPriority w:val="39"/>
    <w:unhideWhenUsed/>
    <w:rsid w:val="00916340"/>
    <w:pPr>
      <w:spacing w:after="100" w:line="276" w:lineRule="auto"/>
      <w:ind w:left="1760"/>
    </w:pPr>
    <w:rPr>
      <w:rFonts w:ascii="Calibri" w:eastAsia="Times New Roman" w:hAnsi="Calibri" w:cs="Times New Roman"/>
      <w:sz w:val="22"/>
      <w:szCs w:val="22"/>
    </w:rPr>
  </w:style>
  <w:style w:type="paragraph" w:customStyle="1" w:styleId="S">
    <w:name w:val="S_Обычный"/>
    <w:basedOn w:val="a1"/>
    <w:rsid w:val="00CE02D7"/>
    <w:pPr>
      <w:spacing w:line="360" w:lineRule="auto"/>
      <w:ind w:firstLine="709"/>
      <w:jc w:val="both"/>
    </w:pPr>
    <w:rPr>
      <w:rFonts w:eastAsia="Times New Roman" w:cs="Times New Roman"/>
    </w:rPr>
  </w:style>
  <w:style w:type="paragraph" w:styleId="2d">
    <w:name w:val="Body Text Indent 2"/>
    <w:basedOn w:val="a1"/>
    <w:link w:val="2e"/>
    <w:uiPriority w:val="99"/>
    <w:unhideWhenUsed/>
    <w:rsid w:val="008649B5"/>
    <w:pPr>
      <w:spacing w:after="120" w:line="480" w:lineRule="auto"/>
      <w:ind w:left="283"/>
    </w:pPr>
  </w:style>
  <w:style w:type="character" w:customStyle="1" w:styleId="2e">
    <w:name w:val="Основной текст с отступом 2 Знак"/>
    <w:basedOn w:val="a3"/>
    <w:link w:val="2d"/>
    <w:uiPriority w:val="99"/>
    <w:rsid w:val="008649B5"/>
    <w:rPr>
      <w:rFonts w:ascii="Times New Roman" w:hAnsi="Times New Roman"/>
      <w:sz w:val="24"/>
      <w:szCs w:val="24"/>
      <w:lang w:eastAsia="ru-RU"/>
    </w:rPr>
  </w:style>
  <w:style w:type="character" w:customStyle="1" w:styleId="apple-converted-space">
    <w:name w:val="apple-converted-space"/>
    <w:basedOn w:val="a3"/>
    <w:rsid w:val="004E4887"/>
  </w:style>
  <w:style w:type="character" w:customStyle="1" w:styleId="blk">
    <w:name w:val="blk"/>
    <w:basedOn w:val="a3"/>
    <w:rsid w:val="00A72F04"/>
  </w:style>
  <w:style w:type="character" w:customStyle="1" w:styleId="2f">
    <w:name w:val="Основной текст (2)_"/>
    <w:basedOn w:val="a3"/>
    <w:link w:val="2f0"/>
    <w:rsid w:val="00095A8F"/>
    <w:rPr>
      <w:rFonts w:ascii="Times New Roman" w:eastAsia="Times New Roman" w:hAnsi="Times New Roman" w:cs="Times New Roman"/>
      <w:shd w:val="clear" w:color="auto" w:fill="FFFFFF"/>
    </w:rPr>
  </w:style>
  <w:style w:type="paragraph" w:customStyle="1" w:styleId="2f0">
    <w:name w:val="Основной текст (2)"/>
    <w:basedOn w:val="a1"/>
    <w:link w:val="2f"/>
    <w:rsid w:val="00095A8F"/>
    <w:pPr>
      <w:widowControl w:val="0"/>
      <w:shd w:val="clear" w:color="auto" w:fill="FFFFFF"/>
      <w:spacing w:before="420" w:line="274" w:lineRule="exact"/>
      <w:ind w:hanging="360"/>
    </w:pPr>
    <w:rPr>
      <w:rFonts w:eastAsia="Times New Roman" w:cs="Times New Roman"/>
      <w:sz w:val="22"/>
      <w:szCs w:val="22"/>
      <w:lang w:eastAsia="en-US"/>
    </w:rPr>
  </w:style>
  <w:style w:type="paragraph" w:customStyle="1" w:styleId="s1">
    <w:name w:val="s_1"/>
    <w:basedOn w:val="a1"/>
    <w:rsid w:val="00541E51"/>
    <w:pPr>
      <w:spacing w:before="100" w:beforeAutospacing="1" w:after="100" w:afterAutospacing="1"/>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792491">
      <w:bodyDiv w:val="1"/>
      <w:marLeft w:val="0"/>
      <w:marRight w:val="0"/>
      <w:marTop w:val="0"/>
      <w:marBottom w:val="0"/>
      <w:divBdr>
        <w:top w:val="none" w:sz="0" w:space="0" w:color="auto"/>
        <w:left w:val="none" w:sz="0" w:space="0" w:color="auto"/>
        <w:bottom w:val="none" w:sz="0" w:space="0" w:color="auto"/>
        <w:right w:val="none" w:sz="0" w:space="0" w:color="auto"/>
      </w:divBdr>
    </w:div>
    <w:div w:id="67044726">
      <w:bodyDiv w:val="1"/>
      <w:marLeft w:val="0"/>
      <w:marRight w:val="0"/>
      <w:marTop w:val="0"/>
      <w:marBottom w:val="0"/>
      <w:divBdr>
        <w:top w:val="none" w:sz="0" w:space="0" w:color="auto"/>
        <w:left w:val="none" w:sz="0" w:space="0" w:color="auto"/>
        <w:bottom w:val="none" w:sz="0" w:space="0" w:color="auto"/>
        <w:right w:val="none" w:sz="0" w:space="0" w:color="auto"/>
      </w:divBdr>
    </w:div>
    <w:div w:id="135949368">
      <w:bodyDiv w:val="1"/>
      <w:marLeft w:val="0"/>
      <w:marRight w:val="0"/>
      <w:marTop w:val="0"/>
      <w:marBottom w:val="0"/>
      <w:divBdr>
        <w:top w:val="none" w:sz="0" w:space="0" w:color="auto"/>
        <w:left w:val="none" w:sz="0" w:space="0" w:color="auto"/>
        <w:bottom w:val="none" w:sz="0" w:space="0" w:color="auto"/>
        <w:right w:val="none" w:sz="0" w:space="0" w:color="auto"/>
      </w:divBdr>
    </w:div>
    <w:div w:id="191772562">
      <w:bodyDiv w:val="1"/>
      <w:marLeft w:val="0"/>
      <w:marRight w:val="0"/>
      <w:marTop w:val="0"/>
      <w:marBottom w:val="0"/>
      <w:divBdr>
        <w:top w:val="none" w:sz="0" w:space="0" w:color="auto"/>
        <w:left w:val="none" w:sz="0" w:space="0" w:color="auto"/>
        <w:bottom w:val="none" w:sz="0" w:space="0" w:color="auto"/>
        <w:right w:val="none" w:sz="0" w:space="0" w:color="auto"/>
      </w:divBdr>
    </w:div>
    <w:div w:id="262881924">
      <w:bodyDiv w:val="1"/>
      <w:marLeft w:val="0"/>
      <w:marRight w:val="0"/>
      <w:marTop w:val="0"/>
      <w:marBottom w:val="0"/>
      <w:divBdr>
        <w:top w:val="none" w:sz="0" w:space="0" w:color="auto"/>
        <w:left w:val="none" w:sz="0" w:space="0" w:color="auto"/>
        <w:bottom w:val="none" w:sz="0" w:space="0" w:color="auto"/>
        <w:right w:val="none" w:sz="0" w:space="0" w:color="auto"/>
      </w:divBdr>
    </w:div>
    <w:div w:id="288170530">
      <w:bodyDiv w:val="1"/>
      <w:marLeft w:val="0"/>
      <w:marRight w:val="0"/>
      <w:marTop w:val="0"/>
      <w:marBottom w:val="0"/>
      <w:divBdr>
        <w:top w:val="none" w:sz="0" w:space="0" w:color="auto"/>
        <w:left w:val="none" w:sz="0" w:space="0" w:color="auto"/>
        <w:bottom w:val="none" w:sz="0" w:space="0" w:color="auto"/>
        <w:right w:val="none" w:sz="0" w:space="0" w:color="auto"/>
      </w:divBdr>
    </w:div>
    <w:div w:id="293559153">
      <w:bodyDiv w:val="1"/>
      <w:marLeft w:val="0"/>
      <w:marRight w:val="0"/>
      <w:marTop w:val="0"/>
      <w:marBottom w:val="0"/>
      <w:divBdr>
        <w:top w:val="none" w:sz="0" w:space="0" w:color="auto"/>
        <w:left w:val="none" w:sz="0" w:space="0" w:color="auto"/>
        <w:bottom w:val="none" w:sz="0" w:space="0" w:color="auto"/>
        <w:right w:val="none" w:sz="0" w:space="0" w:color="auto"/>
      </w:divBdr>
    </w:div>
    <w:div w:id="318264717">
      <w:bodyDiv w:val="1"/>
      <w:marLeft w:val="0"/>
      <w:marRight w:val="0"/>
      <w:marTop w:val="0"/>
      <w:marBottom w:val="0"/>
      <w:divBdr>
        <w:top w:val="none" w:sz="0" w:space="0" w:color="auto"/>
        <w:left w:val="none" w:sz="0" w:space="0" w:color="auto"/>
        <w:bottom w:val="none" w:sz="0" w:space="0" w:color="auto"/>
        <w:right w:val="none" w:sz="0" w:space="0" w:color="auto"/>
      </w:divBdr>
    </w:div>
    <w:div w:id="353314643">
      <w:bodyDiv w:val="1"/>
      <w:marLeft w:val="0"/>
      <w:marRight w:val="0"/>
      <w:marTop w:val="0"/>
      <w:marBottom w:val="0"/>
      <w:divBdr>
        <w:top w:val="none" w:sz="0" w:space="0" w:color="auto"/>
        <w:left w:val="none" w:sz="0" w:space="0" w:color="auto"/>
        <w:bottom w:val="none" w:sz="0" w:space="0" w:color="auto"/>
        <w:right w:val="none" w:sz="0" w:space="0" w:color="auto"/>
      </w:divBdr>
    </w:div>
    <w:div w:id="496922300">
      <w:bodyDiv w:val="1"/>
      <w:marLeft w:val="0"/>
      <w:marRight w:val="0"/>
      <w:marTop w:val="0"/>
      <w:marBottom w:val="0"/>
      <w:divBdr>
        <w:top w:val="none" w:sz="0" w:space="0" w:color="auto"/>
        <w:left w:val="none" w:sz="0" w:space="0" w:color="auto"/>
        <w:bottom w:val="none" w:sz="0" w:space="0" w:color="auto"/>
        <w:right w:val="none" w:sz="0" w:space="0" w:color="auto"/>
      </w:divBdr>
    </w:div>
    <w:div w:id="590235614">
      <w:bodyDiv w:val="1"/>
      <w:marLeft w:val="0"/>
      <w:marRight w:val="0"/>
      <w:marTop w:val="0"/>
      <w:marBottom w:val="0"/>
      <w:divBdr>
        <w:top w:val="none" w:sz="0" w:space="0" w:color="auto"/>
        <w:left w:val="none" w:sz="0" w:space="0" w:color="auto"/>
        <w:bottom w:val="none" w:sz="0" w:space="0" w:color="auto"/>
        <w:right w:val="none" w:sz="0" w:space="0" w:color="auto"/>
      </w:divBdr>
    </w:div>
    <w:div w:id="614337514">
      <w:bodyDiv w:val="1"/>
      <w:marLeft w:val="0"/>
      <w:marRight w:val="0"/>
      <w:marTop w:val="0"/>
      <w:marBottom w:val="0"/>
      <w:divBdr>
        <w:top w:val="none" w:sz="0" w:space="0" w:color="auto"/>
        <w:left w:val="none" w:sz="0" w:space="0" w:color="auto"/>
        <w:bottom w:val="none" w:sz="0" w:space="0" w:color="auto"/>
        <w:right w:val="none" w:sz="0" w:space="0" w:color="auto"/>
      </w:divBdr>
    </w:div>
    <w:div w:id="731275166">
      <w:bodyDiv w:val="1"/>
      <w:marLeft w:val="0"/>
      <w:marRight w:val="0"/>
      <w:marTop w:val="0"/>
      <w:marBottom w:val="0"/>
      <w:divBdr>
        <w:top w:val="none" w:sz="0" w:space="0" w:color="auto"/>
        <w:left w:val="none" w:sz="0" w:space="0" w:color="auto"/>
        <w:bottom w:val="none" w:sz="0" w:space="0" w:color="auto"/>
        <w:right w:val="none" w:sz="0" w:space="0" w:color="auto"/>
      </w:divBdr>
    </w:div>
    <w:div w:id="744838754">
      <w:bodyDiv w:val="1"/>
      <w:marLeft w:val="0"/>
      <w:marRight w:val="0"/>
      <w:marTop w:val="0"/>
      <w:marBottom w:val="0"/>
      <w:divBdr>
        <w:top w:val="none" w:sz="0" w:space="0" w:color="auto"/>
        <w:left w:val="none" w:sz="0" w:space="0" w:color="auto"/>
        <w:bottom w:val="none" w:sz="0" w:space="0" w:color="auto"/>
        <w:right w:val="none" w:sz="0" w:space="0" w:color="auto"/>
      </w:divBdr>
    </w:div>
    <w:div w:id="751046016">
      <w:bodyDiv w:val="1"/>
      <w:marLeft w:val="0"/>
      <w:marRight w:val="0"/>
      <w:marTop w:val="0"/>
      <w:marBottom w:val="0"/>
      <w:divBdr>
        <w:top w:val="none" w:sz="0" w:space="0" w:color="auto"/>
        <w:left w:val="none" w:sz="0" w:space="0" w:color="auto"/>
        <w:bottom w:val="none" w:sz="0" w:space="0" w:color="auto"/>
        <w:right w:val="none" w:sz="0" w:space="0" w:color="auto"/>
      </w:divBdr>
    </w:div>
    <w:div w:id="788553110">
      <w:bodyDiv w:val="1"/>
      <w:marLeft w:val="0"/>
      <w:marRight w:val="0"/>
      <w:marTop w:val="0"/>
      <w:marBottom w:val="0"/>
      <w:divBdr>
        <w:top w:val="none" w:sz="0" w:space="0" w:color="auto"/>
        <w:left w:val="none" w:sz="0" w:space="0" w:color="auto"/>
        <w:bottom w:val="none" w:sz="0" w:space="0" w:color="auto"/>
        <w:right w:val="none" w:sz="0" w:space="0" w:color="auto"/>
      </w:divBdr>
    </w:div>
    <w:div w:id="851185588">
      <w:bodyDiv w:val="1"/>
      <w:marLeft w:val="0"/>
      <w:marRight w:val="0"/>
      <w:marTop w:val="0"/>
      <w:marBottom w:val="0"/>
      <w:divBdr>
        <w:top w:val="none" w:sz="0" w:space="0" w:color="auto"/>
        <w:left w:val="none" w:sz="0" w:space="0" w:color="auto"/>
        <w:bottom w:val="none" w:sz="0" w:space="0" w:color="auto"/>
        <w:right w:val="none" w:sz="0" w:space="0" w:color="auto"/>
      </w:divBdr>
    </w:div>
    <w:div w:id="899904007">
      <w:bodyDiv w:val="1"/>
      <w:marLeft w:val="0"/>
      <w:marRight w:val="0"/>
      <w:marTop w:val="0"/>
      <w:marBottom w:val="0"/>
      <w:divBdr>
        <w:top w:val="none" w:sz="0" w:space="0" w:color="auto"/>
        <w:left w:val="none" w:sz="0" w:space="0" w:color="auto"/>
        <w:bottom w:val="none" w:sz="0" w:space="0" w:color="auto"/>
        <w:right w:val="none" w:sz="0" w:space="0" w:color="auto"/>
      </w:divBdr>
    </w:div>
    <w:div w:id="927035893">
      <w:bodyDiv w:val="1"/>
      <w:marLeft w:val="0"/>
      <w:marRight w:val="0"/>
      <w:marTop w:val="0"/>
      <w:marBottom w:val="0"/>
      <w:divBdr>
        <w:top w:val="none" w:sz="0" w:space="0" w:color="auto"/>
        <w:left w:val="none" w:sz="0" w:space="0" w:color="auto"/>
        <w:bottom w:val="none" w:sz="0" w:space="0" w:color="auto"/>
        <w:right w:val="none" w:sz="0" w:space="0" w:color="auto"/>
      </w:divBdr>
    </w:div>
    <w:div w:id="930505151">
      <w:bodyDiv w:val="1"/>
      <w:marLeft w:val="0"/>
      <w:marRight w:val="0"/>
      <w:marTop w:val="0"/>
      <w:marBottom w:val="0"/>
      <w:divBdr>
        <w:top w:val="none" w:sz="0" w:space="0" w:color="auto"/>
        <w:left w:val="none" w:sz="0" w:space="0" w:color="auto"/>
        <w:bottom w:val="none" w:sz="0" w:space="0" w:color="auto"/>
        <w:right w:val="none" w:sz="0" w:space="0" w:color="auto"/>
      </w:divBdr>
    </w:div>
    <w:div w:id="970861216">
      <w:bodyDiv w:val="1"/>
      <w:marLeft w:val="0"/>
      <w:marRight w:val="0"/>
      <w:marTop w:val="0"/>
      <w:marBottom w:val="0"/>
      <w:divBdr>
        <w:top w:val="none" w:sz="0" w:space="0" w:color="auto"/>
        <w:left w:val="none" w:sz="0" w:space="0" w:color="auto"/>
        <w:bottom w:val="none" w:sz="0" w:space="0" w:color="auto"/>
        <w:right w:val="none" w:sz="0" w:space="0" w:color="auto"/>
      </w:divBdr>
    </w:div>
    <w:div w:id="979384177">
      <w:bodyDiv w:val="1"/>
      <w:marLeft w:val="0"/>
      <w:marRight w:val="0"/>
      <w:marTop w:val="0"/>
      <w:marBottom w:val="0"/>
      <w:divBdr>
        <w:top w:val="none" w:sz="0" w:space="0" w:color="auto"/>
        <w:left w:val="none" w:sz="0" w:space="0" w:color="auto"/>
        <w:bottom w:val="none" w:sz="0" w:space="0" w:color="auto"/>
        <w:right w:val="none" w:sz="0" w:space="0" w:color="auto"/>
      </w:divBdr>
    </w:div>
    <w:div w:id="1028456790">
      <w:bodyDiv w:val="1"/>
      <w:marLeft w:val="0"/>
      <w:marRight w:val="0"/>
      <w:marTop w:val="0"/>
      <w:marBottom w:val="0"/>
      <w:divBdr>
        <w:top w:val="none" w:sz="0" w:space="0" w:color="auto"/>
        <w:left w:val="none" w:sz="0" w:space="0" w:color="auto"/>
        <w:bottom w:val="none" w:sz="0" w:space="0" w:color="auto"/>
        <w:right w:val="none" w:sz="0" w:space="0" w:color="auto"/>
      </w:divBdr>
    </w:div>
    <w:div w:id="1030061729">
      <w:bodyDiv w:val="1"/>
      <w:marLeft w:val="0"/>
      <w:marRight w:val="0"/>
      <w:marTop w:val="0"/>
      <w:marBottom w:val="0"/>
      <w:divBdr>
        <w:top w:val="none" w:sz="0" w:space="0" w:color="auto"/>
        <w:left w:val="none" w:sz="0" w:space="0" w:color="auto"/>
        <w:bottom w:val="none" w:sz="0" w:space="0" w:color="auto"/>
        <w:right w:val="none" w:sz="0" w:space="0" w:color="auto"/>
      </w:divBdr>
    </w:div>
    <w:div w:id="1044137903">
      <w:bodyDiv w:val="1"/>
      <w:marLeft w:val="0"/>
      <w:marRight w:val="0"/>
      <w:marTop w:val="0"/>
      <w:marBottom w:val="0"/>
      <w:divBdr>
        <w:top w:val="none" w:sz="0" w:space="0" w:color="auto"/>
        <w:left w:val="none" w:sz="0" w:space="0" w:color="auto"/>
        <w:bottom w:val="none" w:sz="0" w:space="0" w:color="auto"/>
        <w:right w:val="none" w:sz="0" w:space="0" w:color="auto"/>
      </w:divBdr>
    </w:div>
    <w:div w:id="1123814775">
      <w:bodyDiv w:val="1"/>
      <w:marLeft w:val="0"/>
      <w:marRight w:val="0"/>
      <w:marTop w:val="0"/>
      <w:marBottom w:val="0"/>
      <w:divBdr>
        <w:top w:val="none" w:sz="0" w:space="0" w:color="auto"/>
        <w:left w:val="none" w:sz="0" w:space="0" w:color="auto"/>
        <w:bottom w:val="none" w:sz="0" w:space="0" w:color="auto"/>
        <w:right w:val="none" w:sz="0" w:space="0" w:color="auto"/>
      </w:divBdr>
    </w:div>
    <w:div w:id="1163004907">
      <w:bodyDiv w:val="1"/>
      <w:marLeft w:val="0"/>
      <w:marRight w:val="0"/>
      <w:marTop w:val="0"/>
      <w:marBottom w:val="0"/>
      <w:divBdr>
        <w:top w:val="none" w:sz="0" w:space="0" w:color="auto"/>
        <w:left w:val="none" w:sz="0" w:space="0" w:color="auto"/>
        <w:bottom w:val="none" w:sz="0" w:space="0" w:color="auto"/>
        <w:right w:val="none" w:sz="0" w:space="0" w:color="auto"/>
      </w:divBdr>
    </w:div>
    <w:div w:id="1233344544">
      <w:bodyDiv w:val="1"/>
      <w:marLeft w:val="0"/>
      <w:marRight w:val="0"/>
      <w:marTop w:val="0"/>
      <w:marBottom w:val="0"/>
      <w:divBdr>
        <w:top w:val="none" w:sz="0" w:space="0" w:color="auto"/>
        <w:left w:val="none" w:sz="0" w:space="0" w:color="auto"/>
        <w:bottom w:val="none" w:sz="0" w:space="0" w:color="auto"/>
        <w:right w:val="none" w:sz="0" w:space="0" w:color="auto"/>
      </w:divBdr>
    </w:div>
    <w:div w:id="1329942448">
      <w:bodyDiv w:val="1"/>
      <w:marLeft w:val="0"/>
      <w:marRight w:val="0"/>
      <w:marTop w:val="0"/>
      <w:marBottom w:val="0"/>
      <w:divBdr>
        <w:top w:val="none" w:sz="0" w:space="0" w:color="auto"/>
        <w:left w:val="none" w:sz="0" w:space="0" w:color="auto"/>
        <w:bottom w:val="none" w:sz="0" w:space="0" w:color="auto"/>
        <w:right w:val="none" w:sz="0" w:space="0" w:color="auto"/>
      </w:divBdr>
    </w:div>
    <w:div w:id="1337419345">
      <w:bodyDiv w:val="1"/>
      <w:marLeft w:val="0"/>
      <w:marRight w:val="0"/>
      <w:marTop w:val="0"/>
      <w:marBottom w:val="0"/>
      <w:divBdr>
        <w:top w:val="none" w:sz="0" w:space="0" w:color="auto"/>
        <w:left w:val="none" w:sz="0" w:space="0" w:color="auto"/>
        <w:bottom w:val="none" w:sz="0" w:space="0" w:color="auto"/>
        <w:right w:val="none" w:sz="0" w:space="0" w:color="auto"/>
      </w:divBdr>
    </w:div>
    <w:div w:id="1473209918">
      <w:bodyDiv w:val="1"/>
      <w:marLeft w:val="0"/>
      <w:marRight w:val="0"/>
      <w:marTop w:val="0"/>
      <w:marBottom w:val="0"/>
      <w:divBdr>
        <w:top w:val="none" w:sz="0" w:space="0" w:color="auto"/>
        <w:left w:val="none" w:sz="0" w:space="0" w:color="auto"/>
        <w:bottom w:val="none" w:sz="0" w:space="0" w:color="auto"/>
        <w:right w:val="none" w:sz="0" w:space="0" w:color="auto"/>
      </w:divBdr>
    </w:div>
    <w:div w:id="1505631411">
      <w:bodyDiv w:val="1"/>
      <w:marLeft w:val="0"/>
      <w:marRight w:val="0"/>
      <w:marTop w:val="0"/>
      <w:marBottom w:val="0"/>
      <w:divBdr>
        <w:top w:val="none" w:sz="0" w:space="0" w:color="auto"/>
        <w:left w:val="none" w:sz="0" w:space="0" w:color="auto"/>
        <w:bottom w:val="none" w:sz="0" w:space="0" w:color="auto"/>
        <w:right w:val="none" w:sz="0" w:space="0" w:color="auto"/>
      </w:divBdr>
    </w:div>
    <w:div w:id="1545560320">
      <w:bodyDiv w:val="1"/>
      <w:marLeft w:val="0"/>
      <w:marRight w:val="0"/>
      <w:marTop w:val="0"/>
      <w:marBottom w:val="0"/>
      <w:divBdr>
        <w:top w:val="none" w:sz="0" w:space="0" w:color="auto"/>
        <w:left w:val="none" w:sz="0" w:space="0" w:color="auto"/>
        <w:bottom w:val="none" w:sz="0" w:space="0" w:color="auto"/>
        <w:right w:val="none" w:sz="0" w:space="0" w:color="auto"/>
      </w:divBdr>
    </w:div>
    <w:div w:id="1567181832">
      <w:bodyDiv w:val="1"/>
      <w:marLeft w:val="0"/>
      <w:marRight w:val="0"/>
      <w:marTop w:val="0"/>
      <w:marBottom w:val="0"/>
      <w:divBdr>
        <w:top w:val="none" w:sz="0" w:space="0" w:color="auto"/>
        <w:left w:val="none" w:sz="0" w:space="0" w:color="auto"/>
        <w:bottom w:val="none" w:sz="0" w:space="0" w:color="auto"/>
        <w:right w:val="none" w:sz="0" w:space="0" w:color="auto"/>
      </w:divBdr>
    </w:div>
    <w:div w:id="1575897418">
      <w:bodyDiv w:val="1"/>
      <w:marLeft w:val="0"/>
      <w:marRight w:val="0"/>
      <w:marTop w:val="0"/>
      <w:marBottom w:val="0"/>
      <w:divBdr>
        <w:top w:val="none" w:sz="0" w:space="0" w:color="auto"/>
        <w:left w:val="none" w:sz="0" w:space="0" w:color="auto"/>
        <w:bottom w:val="none" w:sz="0" w:space="0" w:color="auto"/>
        <w:right w:val="none" w:sz="0" w:space="0" w:color="auto"/>
      </w:divBdr>
    </w:div>
    <w:div w:id="1584799610">
      <w:bodyDiv w:val="1"/>
      <w:marLeft w:val="0"/>
      <w:marRight w:val="0"/>
      <w:marTop w:val="0"/>
      <w:marBottom w:val="0"/>
      <w:divBdr>
        <w:top w:val="none" w:sz="0" w:space="0" w:color="auto"/>
        <w:left w:val="none" w:sz="0" w:space="0" w:color="auto"/>
        <w:bottom w:val="none" w:sz="0" w:space="0" w:color="auto"/>
        <w:right w:val="none" w:sz="0" w:space="0" w:color="auto"/>
      </w:divBdr>
    </w:div>
    <w:div w:id="1628973543">
      <w:bodyDiv w:val="1"/>
      <w:marLeft w:val="0"/>
      <w:marRight w:val="0"/>
      <w:marTop w:val="0"/>
      <w:marBottom w:val="0"/>
      <w:divBdr>
        <w:top w:val="none" w:sz="0" w:space="0" w:color="auto"/>
        <w:left w:val="none" w:sz="0" w:space="0" w:color="auto"/>
        <w:bottom w:val="none" w:sz="0" w:space="0" w:color="auto"/>
        <w:right w:val="none" w:sz="0" w:space="0" w:color="auto"/>
      </w:divBdr>
    </w:div>
    <w:div w:id="1668553393">
      <w:bodyDiv w:val="1"/>
      <w:marLeft w:val="0"/>
      <w:marRight w:val="0"/>
      <w:marTop w:val="0"/>
      <w:marBottom w:val="0"/>
      <w:divBdr>
        <w:top w:val="none" w:sz="0" w:space="0" w:color="auto"/>
        <w:left w:val="none" w:sz="0" w:space="0" w:color="auto"/>
        <w:bottom w:val="none" w:sz="0" w:space="0" w:color="auto"/>
        <w:right w:val="none" w:sz="0" w:space="0" w:color="auto"/>
      </w:divBdr>
    </w:div>
    <w:div w:id="1756395771">
      <w:bodyDiv w:val="1"/>
      <w:marLeft w:val="0"/>
      <w:marRight w:val="0"/>
      <w:marTop w:val="0"/>
      <w:marBottom w:val="0"/>
      <w:divBdr>
        <w:top w:val="none" w:sz="0" w:space="0" w:color="auto"/>
        <w:left w:val="none" w:sz="0" w:space="0" w:color="auto"/>
        <w:bottom w:val="none" w:sz="0" w:space="0" w:color="auto"/>
        <w:right w:val="none" w:sz="0" w:space="0" w:color="auto"/>
      </w:divBdr>
    </w:div>
    <w:div w:id="1778407055">
      <w:bodyDiv w:val="1"/>
      <w:marLeft w:val="0"/>
      <w:marRight w:val="0"/>
      <w:marTop w:val="0"/>
      <w:marBottom w:val="0"/>
      <w:divBdr>
        <w:top w:val="none" w:sz="0" w:space="0" w:color="auto"/>
        <w:left w:val="none" w:sz="0" w:space="0" w:color="auto"/>
        <w:bottom w:val="none" w:sz="0" w:space="0" w:color="auto"/>
        <w:right w:val="none" w:sz="0" w:space="0" w:color="auto"/>
      </w:divBdr>
    </w:div>
    <w:div w:id="1791362047">
      <w:bodyDiv w:val="1"/>
      <w:marLeft w:val="0"/>
      <w:marRight w:val="0"/>
      <w:marTop w:val="0"/>
      <w:marBottom w:val="0"/>
      <w:divBdr>
        <w:top w:val="none" w:sz="0" w:space="0" w:color="auto"/>
        <w:left w:val="none" w:sz="0" w:space="0" w:color="auto"/>
        <w:bottom w:val="none" w:sz="0" w:space="0" w:color="auto"/>
        <w:right w:val="none" w:sz="0" w:space="0" w:color="auto"/>
      </w:divBdr>
    </w:div>
    <w:div w:id="1792478270">
      <w:bodyDiv w:val="1"/>
      <w:marLeft w:val="0"/>
      <w:marRight w:val="0"/>
      <w:marTop w:val="0"/>
      <w:marBottom w:val="0"/>
      <w:divBdr>
        <w:top w:val="none" w:sz="0" w:space="0" w:color="auto"/>
        <w:left w:val="none" w:sz="0" w:space="0" w:color="auto"/>
        <w:bottom w:val="none" w:sz="0" w:space="0" w:color="auto"/>
        <w:right w:val="none" w:sz="0" w:space="0" w:color="auto"/>
      </w:divBdr>
    </w:div>
    <w:div w:id="1804225746">
      <w:bodyDiv w:val="1"/>
      <w:marLeft w:val="0"/>
      <w:marRight w:val="0"/>
      <w:marTop w:val="0"/>
      <w:marBottom w:val="0"/>
      <w:divBdr>
        <w:top w:val="none" w:sz="0" w:space="0" w:color="auto"/>
        <w:left w:val="none" w:sz="0" w:space="0" w:color="auto"/>
        <w:bottom w:val="none" w:sz="0" w:space="0" w:color="auto"/>
        <w:right w:val="none" w:sz="0" w:space="0" w:color="auto"/>
      </w:divBdr>
    </w:div>
    <w:div w:id="1829705776">
      <w:bodyDiv w:val="1"/>
      <w:marLeft w:val="0"/>
      <w:marRight w:val="0"/>
      <w:marTop w:val="0"/>
      <w:marBottom w:val="0"/>
      <w:divBdr>
        <w:top w:val="none" w:sz="0" w:space="0" w:color="auto"/>
        <w:left w:val="none" w:sz="0" w:space="0" w:color="auto"/>
        <w:bottom w:val="none" w:sz="0" w:space="0" w:color="auto"/>
        <w:right w:val="none" w:sz="0" w:space="0" w:color="auto"/>
      </w:divBdr>
    </w:div>
    <w:div w:id="1847548464">
      <w:bodyDiv w:val="1"/>
      <w:marLeft w:val="0"/>
      <w:marRight w:val="0"/>
      <w:marTop w:val="0"/>
      <w:marBottom w:val="0"/>
      <w:divBdr>
        <w:top w:val="none" w:sz="0" w:space="0" w:color="auto"/>
        <w:left w:val="none" w:sz="0" w:space="0" w:color="auto"/>
        <w:bottom w:val="none" w:sz="0" w:space="0" w:color="auto"/>
        <w:right w:val="none" w:sz="0" w:space="0" w:color="auto"/>
      </w:divBdr>
    </w:div>
    <w:div w:id="1948347676">
      <w:bodyDiv w:val="1"/>
      <w:marLeft w:val="0"/>
      <w:marRight w:val="0"/>
      <w:marTop w:val="0"/>
      <w:marBottom w:val="0"/>
      <w:divBdr>
        <w:top w:val="none" w:sz="0" w:space="0" w:color="auto"/>
        <w:left w:val="none" w:sz="0" w:space="0" w:color="auto"/>
        <w:bottom w:val="none" w:sz="0" w:space="0" w:color="auto"/>
        <w:right w:val="none" w:sz="0" w:space="0" w:color="auto"/>
      </w:divBdr>
    </w:div>
    <w:div w:id="1983582769">
      <w:bodyDiv w:val="1"/>
      <w:marLeft w:val="0"/>
      <w:marRight w:val="0"/>
      <w:marTop w:val="0"/>
      <w:marBottom w:val="0"/>
      <w:divBdr>
        <w:top w:val="none" w:sz="0" w:space="0" w:color="auto"/>
        <w:left w:val="none" w:sz="0" w:space="0" w:color="auto"/>
        <w:bottom w:val="none" w:sz="0" w:space="0" w:color="auto"/>
        <w:right w:val="none" w:sz="0" w:space="0" w:color="auto"/>
      </w:divBdr>
    </w:div>
    <w:div w:id="1999990731">
      <w:bodyDiv w:val="1"/>
      <w:marLeft w:val="0"/>
      <w:marRight w:val="0"/>
      <w:marTop w:val="0"/>
      <w:marBottom w:val="0"/>
      <w:divBdr>
        <w:top w:val="none" w:sz="0" w:space="0" w:color="auto"/>
        <w:left w:val="none" w:sz="0" w:space="0" w:color="auto"/>
        <w:bottom w:val="none" w:sz="0" w:space="0" w:color="auto"/>
        <w:right w:val="none" w:sz="0" w:space="0" w:color="auto"/>
      </w:divBdr>
    </w:div>
    <w:div w:id="2067147286">
      <w:bodyDiv w:val="1"/>
      <w:marLeft w:val="0"/>
      <w:marRight w:val="0"/>
      <w:marTop w:val="0"/>
      <w:marBottom w:val="0"/>
      <w:divBdr>
        <w:top w:val="none" w:sz="0" w:space="0" w:color="auto"/>
        <w:left w:val="none" w:sz="0" w:space="0" w:color="auto"/>
        <w:bottom w:val="none" w:sz="0" w:space="0" w:color="auto"/>
        <w:right w:val="none" w:sz="0" w:space="0" w:color="auto"/>
      </w:divBdr>
    </w:div>
    <w:div w:id="2084404648">
      <w:bodyDiv w:val="1"/>
      <w:marLeft w:val="0"/>
      <w:marRight w:val="0"/>
      <w:marTop w:val="0"/>
      <w:marBottom w:val="0"/>
      <w:divBdr>
        <w:top w:val="none" w:sz="0" w:space="0" w:color="auto"/>
        <w:left w:val="none" w:sz="0" w:space="0" w:color="auto"/>
        <w:bottom w:val="none" w:sz="0" w:space="0" w:color="auto"/>
        <w:right w:val="none" w:sz="0" w:space="0" w:color="auto"/>
      </w:divBdr>
    </w:div>
    <w:div w:id="2087996661">
      <w:bodyDiv w:val="1"/>
      <w:marLeft w:val="0"/>
      <w:marRight w:val="0"/>
      <w:marTop w:val="0"/>
      <w:marBottom w:val="0"/>
      <w:divBdr>
        <w:top w:val="none" w:sz="0" w:space="0" w:color="auto"/>
        <w:left w:val="none" w:sz="0" w:space="0" w:color="auto"/>
        <w:bottom w:val="none" w:sz="0" w:space="0" w:color="auto"/>
        <w:right w:val="none" w:sz="0" w:space="0" w:color="auto"/>
      </w:divBdr>
    </w:div>
    <w:div w:id="2089301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se.garant.ru/12138258/7/"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ase.garant.ru/12138258/7/" TargetMode="External"/><Relationship Id="rId5" Type="http://schemas.openxmlformats.org/officeDocument/2006/relationships/webSettings" Target="webSettings.xml"/><Relationship Id="rId10" Type="http://schemas.openxmlformats.org/officeDocument/2006/relationships/hyperlink" Target="http://base.garant.ru/12138258/7/" TargetMode="External"/><Relationship Id="rId4" Type="http://schemas.openxmlformats.org/officeDocument/2006/relationships/settings" Target="settings.xml"/><Relationship Id="rId9" Type="http://schemas.openxmlformats.org/officeDocument/2006/relationships/hyperlink" Target="http://base.garant.ru/12138258/7/"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CDEAC2-04F2-453F-B7A8-0FC7B7A29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15848</Words>
  <Characters>90334</Characters>
  <Application>Microsoft Office Word</Application>
  <DocSecurity>0</DocSecurity>
  <Lines>752</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105971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Лариса</dc:creator>
  <cp:lastModifiedBy>Александр</cp:lastModifiedBy>
  <cp:revision>26</cp:revision>
  <cp:lastPrinted>2018-08-07T12:04:00Z</cp:lastPrinted>
  <dcterms:created xsi:type="dcterms:W3CDTF">2018-09-10T12:52:00Z</dcterms:created>
  <dcterms:modified xsi:type="dcterms:W3CDTF">2019-12-04T12:21:00Z</dcterms:modified>
</cp:coreProperties>
</file>