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F94" w:rsidRPr="00014EDD" w:rsidRDefault="000E6F94" w:rsidP="000E6F94">
      <w:pPr>
        <w:rPr>
          <w:color w:val="000000" w:themeColor="text1"/>
        </w:rPr>
      </w:pPr>
    </w:p>
    <w:tbl>
      <w:tblPr>
        <w:tblStyle w:val="ac"/>
        <w:tblpPr w:leftFromText="180" w:rightFromText="180" w:vertAnchor="text" w:horzAnchor="margin" w:tblpXSpec="right" w:tblpY="2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tblGrid>
      <w:tr w:rsidR="00014EDD" w:rsidRPr="00014EDD" w:rsidTr="00575491">
        <w:tc>
          <w:tcPr>
            <w:tcW w:w="3963" w:type="dxa"/>
          </w:tcPr>
          <w:p w:rsidR="00575491" w:rsidRPr="00014EDD" w:rsidRDefault="00575491" w:rsidP="00292AAB">
            <w:pPr>
              <w:jc w:val="center"/>
              <w:rPr>
                <w:color w:val="000000" w:themeColor="text1"/>
                <w:sz w:val="20"/>
              </w:rPr>
            </w:pPr>
          </w:p>
        </w:tc>
      </w:tr>
    </w:tbl>
    <w:p w:rsidR="000E6F94" w:rsidRPr="00014EDD" w:rsidRDefault="00D43603" w:rsidP="00575491">
      <w:pPr>
        <w:jc w:val="right"/>
        <w:rPr>
          <w:color w:val="000000" w:themeColor="text1"/>
        </w:rPr>
      </w:pPr>
      <w:r>
        <w:rPr>
          <w:noProof/>
          <w:color w:val="000000" w:themeColor="text1"/>
        </w:rPr>
        <w:pict>
          <v:group id="Group 2" o:spid="_x0000_s1026" style="position:absolute;left:0;text-align:left;margin-left:-19.1pt;margin-top:-5.5pt;width:537.15pt;height:771pt;z-index:-251658240;mso-position-horizontal-relative:text;mso-position-vertical-relative:text"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ZCsIA&#10;AADaAAAADwAAAGRycy9kb3ducmV2LnhtbESPQWvCQBSE74X+h+UVems2FS0SXcUKYhF6MAbPz+wz&#10;CWbfht3VxH/vCoUeh5n5hpkvB9OKGznfWFbwmaQgiEurG64UFIfNxxSED8gaW8uk4E4elovXlzlm&#10;2va8p1seKhEh7DNUUIfQZVL6siaDPrEdcfTO1hkMUbpKaod9hJtWjtL0SxpsOC7U2NG6pvKSX42C&#10;xo13x4K293L4HfenvN9874tWqfe3YTUDEWgI/+G/9o9WMIH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pkKwgAAANoAAAAPAAAAAAAAAAAAAAAAAJgCAABkcnMvZG93&#10;bnJldi54bWxQSwUGAAAAAAQABAD1AAAAhwMAAAAA&#10;" filled="f" strokeweight=".5pt">
              <v:stroke dashstyle="1 1"/>
            </v:rect>
            <v:rect id="Rectangle 4" o:spid="_x0000_s1028" style="position:absolute;left:970;top:594;width:10560;height:15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group>
        </w:pict>
      </w:r>
    </w:p>
    <w:p w:rsidR="007E4771" w:rsidRPr="00014EDD" w:rsidRDefault="007E4771" w:rsidP="007E4771">
      <w:pPr>
        <w:rPr>
          <w:color w:val="000000" w:themeColor="text1"/>
        </w:rPr>
      </w:pPr>
    </w:p>
    <w:p w:rsidR="00575491" w:rsidRPr="00014EDD" w:rsidRDefault="00575491" w:rsidP="007E4771">
      <w:pPr>
        <w:jc w:val="center"/>
        <w:rPr>
          <w:b/>
          <w:color w:val="000000" w:themeColor="text1"/>
        </w:rPr>
      </w:pPr>
    </w:p>
    <w:p w:rsidR="00575491" w:rsidRPr="00014EDD" w:rsidRDefault="00575491" w:rsidP="007E4771">
      <w:pPr>
        <w:jc w:val="center"/>
        <w:rPr>
          <w:b/>
          <w:color w:val="000000" w:themeColor="text1"/>
        </w:rPr>
      </w:pPr>
    </w:p>
    <w:p w:rsidR="00575491" w:rsidRPr="00014EDD" w:rsidRDefault="00575491" w:rsidP="007E4771">
      <w:pPr>
        <w:jc w:val="center"/>
        <w:rPr>
          <w:b/>
          <w:color w:val="000000" w:themeColor="text1"/>
        </w:rPr>
      </w:pPr>
    </w:p>
    <w:p w:rsidR="00575491" w:rsidRPr="00014EDD" w:rsidRDefault="00575491" w:rsidP="007E4771">
      <w:pPr>
        <w:jc w:val="center"/>
        <w:rPr>
          <w:b/>
          <w:color w:val="000000" w:themeColor="text1"/>
        </w:rPr>
      </w:pPr>
    </w:p>
    <w:p w:rsidR="00575491" w:rsidRPr="00014EDD" w:rsidRDefault="00575491" w:rsidP="007E4771">
      <w:pPr>
        <w:jc w:val="center"/>
        <w:rPr>
          <w:b/>
          <w:color w:val="000000" w:themeColor="text1"/>
        </w:rPr>
      </w:pPr>
    </w:p>
    <w:p w:rsidR="00575491" w:rsidRPr="00014EDD" w:rsidRDefault="00575491" w:rsidP="007E4771">
      <w:pPr>
        <w:jc w:val="center"/>
        <w:rPr>
          <w:b/>
          <w:color w:val="000000" w:themeColor="text1"/>
        </w:rPr>
      </w:pPr>
    </w:p>
    <w:p w:rsidR="007E4771" w:rsidRPr="00014EDD" w:rsidRDefault="007E4771" w:rsidP="007E4771">
      <w:pPr>
        <w:jc w:val="center"/>
        <w:rPr>
          <w:b/>
          <w:color w:val="000000" w:themeColor="text1"/>
        </w:rPr>
      </w:pPr>
      <w:r w:rsidRPr="00014EDD">
        <w:rPr>
          <w:b/>
          <w:color w:val="000000" w:themeColor="text1"/>
        </w:rPr>
        <w:t>Государственное Унитарное предприятие Белгородской области</w:t>
      </w:r>
    </w:p>
    <w:p w:rsidR="007E4771" w:rsidRPr="00014EDD" w:rsidRDefault="007E4771" w:rsidP="007E4771">
      <w:pPr>
        <w:jc w:val="center"/>
        <w:rPr>
          <w:b/>
          <w:color w:val="000000" w:themeColor="text1"/>
        </w:rPr>
      </w:pPr>
      <w:r w:rsidRPr="00014EDD">
        <w:rPr>
          <w:b/>
          <w:color w:val="000000" w:themeColor="text1"/>
        </w:rPr>
        <w:t>«Архитектурно-планировочное бюро»</w:t>
      </w:r>
    </w:p>
    <w:p w:rsidR="007E4771" w:rsidRPr="00014EDD" w:rsidRDefault="007E4771" w:rsidP="007E4771">
      <w:pPr>
        <w:jc w:val="center"/>
        <w:rPr>
          <w:b/>
          <w:color w:val="000000" w:themeColor="text1"/>
        </w:rPr>
      </w:pPr>
    </w:p>
    <w:p w:rsidR="007E4771" w:rsidRPr="00014EDD" w:rsidRDefault="007E4771" w:rsidP="007E4771">
      <w:pPr>
        <w:jc w:val="center"/>
        <w:rPr>
          <w:b/>
          <w:color w:val="000000" w:themeColor="text1"/>
        </w:rPr>
      </w:pPr>
    </w:p>
    <w:p w:rsidR="007E4771" w:rsidRPr="00014EDD" w:rsidRDefault="007E4771" w:rsidP="007E4771">
      <w:pPr>
        <w:rPr>
          <w:color w:val="000000" w:themeColor="text1"/>
          <w:sz w:val="20"/>
          <w:szCs w:val="20"/>
        </w:rPr>
      </w:pPr>
      <w:r w:rsidRPr="00014EDD">
        <w:rPr>
          <w:color w:val="000000" w:themeColor="text1"/>
          <w:sz w:val="20"/>
          <w:szCs w:val="20"/>
        </w:rPr>
        <w:t xml:space="preserve"> г. Белгород, ул. Кн. Трубецкого, 40.                                                                                            тел.27-35-02</w:t>
      </w:r>
    </w:p>
    <w:p w:rsidR="007E4771" w:rsidRPr="00FE579E" w:rsidRDefault="007E4771" w:rsidP="007E4771">
      <w:pPr>
        <w:rPr>
          <w:color w:val="000000" w:themeColor="text1"/>
          <w:sz w:val="20"/>
          <w:szCs w:val="20"/>
          <w:lang w:eastAsia="en-US"/>
        </w:rPr>
      </w:pPr>
      <w:r w:rsidRPr="00014EDD">
        <w:rPr>
          <w:color w:val="000000" w:themeColor="text1"/>
          <w:sz w:val="20"/>
          <w:szCs w:val="20"/>
          <w:lang w:val="en-US" w:eastAsia="en-US"/>
        </w:rPr>
        <w:t>E</w:t>
      </w:r>
      <w:r w:rsidRPr="00FE579E">
        <w:rPr>
          <w:color w:val="000000" w:themeColor="text1"/>
          <w:sz w:val="20"/>
          <w:szCs w:val="20"/>
          <w:lang w:eastAsia="en-US"/>
        </w:rPr>
        <w:t>-</w:t>
      </w:r>
      <w:r w:rsidRPr="00014EDD">
        <w:rPr>
          <w:color w:val="000000" w:themeColor="text1"/>
          <w:sz w:val="20"/>
          <w:szCs w:val="20"/>
          <w:lang w:val="en-US" w:eastAsia="en-US"/>
        </w:rPr>
        <w:t>mail</w:t>
      </w:r>
      <w:r w:rsidRPr="00FE579E">
        <w:rPr>
          <w:color w:val="000000" w:themeColor="text1"/>
          <w:sz w:val="20"/>
          <w:szCs w:val="20"/>
          <w:lang w:eastAsia="en-US"/>
        </w:rPr>
        <w:t xml:space="preserve">: </w:t>
      </w:r>
      <w:r w:rsidRPr="00014EDD">
        <w:rPr>
          <w:color w:val="000000" w:themeColor="text1"/>
          <w:sz w:val="20"/>
          <w:szCs w:val="20"/>
          <w:lang w:val="en-US" w:eastAsia="en-US"/>
        </w:rPr>
        <w:t>arhplanbyro</w:t>
      </w:r>
      <w:r w:rsidRPr="00FE579E">
        <w:rPr>
          <w:color w:val="000000" w:themeColor="text1"/>
          <w:sz w:val="20"/>
          <w:szCs w:val="20"/>
          <w:lang w:eastAsia="en-US"/>
        </w:rPr>
        <w:t>@</w:t>
      </w:r>
      <w:r w:rsidRPr="00014EDD">
        <w:rPr>
          <w:color w:val="000000" w:themeColor="text1"/>
          <w:sz w:val="20"/>
          <w:szCs w:val="20"/>
          <w:lang w:val="en-US" w:eastAsia="en-US"/>
        </w:rPr>
        <w:t>mail</w:t>
      </w:r>
      <w:r w:rsidRPr="00FE579E">
        <w:rPr>
          <w:color w:val="000000" w:themeColor="text1"/>
          <w:sz w:val="20"/>
          <w:szCs w:val="20"/>
          <w:lang w:eastAsia="en-US"/>
        </w:rPr>
        <w:t>.</w:t>
      </w:r>
      <w:r w:rsidRPr="00014EDD">
        <w:rPr>
          <w:color w:val="000000" w:themeColor="text1"/>
          <w:sz w:val="20"/>
          <w:szCs w:val="20"/>
          <w:lang w:val="en-US" w:eastAsia="en-US"/>
        </w:rPr>
        <w:t>ru</w:t>
      </w:r>
    </w:p>
    <w:p w:rsidR="007E4771" w:rsidRPr="00FE579E" w:rsidRDefault="007E4771" w:rsidP="007E4771">
      <w:pPr>
        <w:rPr>
          <w:color w:val="000000" w:themeColor="text1"/>
          <w:sz w:val="20"/>
          <w:szCs w:val="20"/>
        </w:rPr>
      </w:pPr>
    </w:p>
    <w:p w:rsidR="007E4771" w:rsidRPr="00FE579E" w:rsidRDefault="007E4771" w:rsidP="007E4771">
      <w:pPr>
        <w:jc w:val="center"/>
        <w:rPr>
          <w:b/>
          <w:color w:val="000000" w:themeColor="text1"/>
          <w:sz w:val="28"/>
          <w:szCs w:val="28"/>
        </w:rPr>
      </w:pPr>
    </w:p>
    <w:p w:rsidR="00941764" w:rsidRPr="00FE579E" w:rsidRDefault="00941764" w:rsidP="00941764">
      <w:pPr>
        <w:jc w:val="center"/>
        <w:rPr>
          <w:b/>
          <w:color w:val="000000" w:themeColor="text1"/>
          <w:sz w:val="28"/>
          <w:szCs w:val="28"/>
        </w:rPr>
      </w:pPr>
      <w:r w:rsidRPr="00FE579E">
        <w:rPr>
          <w:b/>
          <w:color w:val="000000" w:themeColor="text1"/>
          <w:sz w:val="28"/>
          <w:szCs w:val="28"/>
        </w:rPr>
        <w:t>№1</w:t>
      </w:r>
      <w:r w:rsidR="00B007C1" w:rsidRPr="00FE579E">
        <w:rPr>
          <w:b/>
          <w:color w:val="000000" w:themeColor="text1"/>
          <w:sz w:val="28"/>
          <w:szCs w:val="28"/>
        </w:rPr>
        <w:t>7</w:t>
      </w:r>
      <w:r w:rsidR="00AF0F94" w:rsidRPr="00FE579E">
        <w:rPr>
          <w:b/>
          <w:color w:val="000000" w:themeColor="text1"/>
          <w:sz w:val="28"/>
          <w:szCs w:val="28"/>
        </w:rPr>
        <w:t>4</w:t>
      </w:r>
      <w:r w:rsidRPr="00FE579E">
        <w:rPr>
          <w:b/>
          <w:color w:val="000000" w:themeColor="text1"/>
          <w:sz w:val="28"/>
          <w:szCs w:val="28"/>
        </w:rPr>
        <w:t>-17</w:t>
      </w:r>
      <w:r w:rsidRPr="00014EDD">
        <w:rPr>
          <w:b/>
          <w:color w:val="000000" w:themeColor="text1"/>
          <w:sz w:val="28"/>
          <w:szCs w:val="28"/>
        </w:rPr>
        <w:t>Аот</w:t>
      </w:r>
      <w:r w:rsidR="0036263D" w:rsidRPr="00FE579E">
        <w:rPr>
          <w:b/>
          <w:color w:val="000000" w:themeColor="text1"/>
          <w:sz w:val="28"/>
          <w:szCs w:val="28"/>
        </w:rPr>
        <w:t>03</w:t>
      </w:r>
      <w:r w:rsidRPr="00FE579E">
        <w:rPr>
          <w:b/>
          <w:color w:val="000000" w:themeColor="text1"/>
          <w:sz w:val="28"/>
          <w:szCs w:val="28"/>
        </w:rPr>
        <w:t>.0</w:t>
      </w:r>
      <w:r w:rsidR="0036263D" w:rsidRPr="00FE579E">
        <w:rPr>
          <w:b/>
          <w:color w:val="000000" w:themeColor="text1"/>
          <w:sz w:val="28"/>
          <w:szCs w:val="28"/>
        </w:rPr>
        <w:t>4</w:t>
      </w:r>
      <w:r w:rsidRPr="00FE579E">
        <w:rPr>
          <w:b/>
          <w:color w:val="000000" w:themeColor="text1"/>
          <w:sz w:val="28"/>
          <w:szCs w:val="28"/>
        </w:rPr>
        <w:t>.17.</w:t>
      </w:r>
    </w:p>
    <w:p w:rsidR="007E4771" w:rsidRPr="00FE579E" w:rsidRDefault="007E4771" w:rsidP="007E4771">
      <w:pPr>
        <w:jc w:val="center"/>
        <w:rPr>
          <w:rFonts w:ascii="Arial" w:hAnsi="Arial" w:cs="Arial"/>
          <w:color w:val="000000" w:themeColor="text1"/>
        </w:rPr>
      </w:pPr>
    </w:p>
    <w:p w:rsidR="007E4771" w:rsidRPr="00FE579E" w:rsidRDefault="007E4771" w:rsidP="007E4771">
      <w:pPr>
        <w:rPr>
          <w:color w:val="000000" w:themeColor="text1"/>
        </w:rPr>
      </w:pPr>
    </w:p>
    <w:p w:rsidR="007E4771" w:rsidRPr="00FE579E" w:rsidRDefault="007E4771" w:rsidP="007E4771">
      <w:pPr>
        <w:jc w:val="center"/>
        <w:rPr>
          <w:b/>
          <w:bCs/>
          <w:color w:val="000000" w:themeColor="text1"/>
          <w:kern w:val="36"/>
          <w:sz w:val="40"/>
          <w:szCs w:val="40"/>
        </w:rPr>
      </w:pPr>
    </w:p>
    <w:p w:rsidR="007E4771" w:rsidRPr="00014EDD" w:rsidRDefault="007E4771" w:rsidP="007E4771">
      <w:pPr>
        <w:jc w:val="center"/>
        <w:rPr>
          <w:b/>
          <w:color w:val="000000" w:themeColor="text1"/>
          <w:sz w:val="34"/>
          <w:szCs w:val="34"/>
        </w:rPr>
      </w:pPr>
      <w:r w:rsidRPr="00014EDD">
        <w:rPr>
          <w:b/>
          <w:bCs/>
          <w:color w:val="000000" w:themeColor="text1"/>
          <w:kern w:val="36"/>
          <w:sz w:val="34"/>
          <w:szCs w:val="34"/>
        </w:rPr>
        <w:t>«</w:t>
      </w:r>
      <w:r w:rsidRPr="00014EDD">
        <w:rPr>
          <w:b/>
          <w:color w:val="000000" w:themeColor="text1"/>
          <w:sz w:val="34"/>
          <w:szCs w:val="34"/>
        </w:rPr>
        <w:t>ПРАВИЛА ЗЕМЛЕПОЛЬЗОВАНИЯ И ЗАСТРОЙКИ</w:t>
      </w:r>
    </w:p>
    <w:p w:rsidR="007E4771" w:rsidRPr="00014EDD" w:rsidRDefault="00483603" w:rsidP="007E4771">
      <w:pPr>
        <w:jc w:val="center"/>
        <w:rPr>
          <w:b/>
          <w:color w:val="000000" w:themeColor="text1"/>
          <w:sz w:val="34"/>
          <w:szCs w:val="34"/>
        </w:rPr>
      </w:pPr>
      <w:r w:rsidRPr="00014EDD">
        <w:rPr>
          <w:b/>
          <w:color w:val="000000" w:themeColor="text1"/>
          <w:sz w:val="34"/>
          <w:szCs w:val="34"/>
          <w:u w:val="single"/>
        </w:rPr>
        <w:t>ВОЛЧЬЕ-АЛЕКСАНДРОВСКОГО</w:t>
      </w:r>
      <w:r w:rsidR="007E4771" w:rsidRPr="00014EDD">
        <w:rPr>
          <w:b/>
          <w:color w:val="000000" w:themeColor="text1"/>
          <w:sz w:val="34"/>
          <w:szCs w:val="34"/>
          <w:u w:val="single"/>
        </w:rPr>
        <w:t xml:space="preserve"> СЕЛЬСКОГО ПОСЕЛЕНИЯ </w:t>
      </w:r>
      <w:r w:rsidR="007E4771" w:rsidRPr="00014EDD">
        <w:rPr>
          <w:b/>
          <w:color w:val="000000" w:themeColor="text1"/>
          <w:sz w:val="34"/>
          <w:szCs w:val="34"/>
        </w:rPr>
        <w:t>МУНИЦИПАЛЬНОГО РАЙОНА «</w:t>
      </w:r>
      <w:r w:rsidR="0036263D" w:rsidRPr="00014EDD">
        <w:rPr>
          <w:b/>
          <w:color w:val="000000" w:themeColor="text1"/>
          <w:sz w:val="34"/>
          <w:szCs w:val="34"/>
        </w:rPr>
        <w:t>ВОЛОКОНОВСКИЙ</w:t>
      </w:r>
      <w:r w:rsidR="007E4771" w:rsidRPr="00014EDD">
        <w:rPr>
          <w:b/>
          <w:color w:val="000000" w:themeColor="text1"/>
          <w:sz w:val="34"/>
          <w:szCs w:val="34"/>
        </w:rPr>
        <w:t xml:space="preserve"> РАЙОН» БЕЛГОРОДСКОЙ ОБЛАСТИ</w:t>
      </w:r>
    </w:p>
    <w:p w:rsidR="007E4771" w:rsidRPr="00014EDD" w:rsidRDefault="007E4771" w:rsidP="007E4771">
      <w:pPr>
        <w:jc w:val="center"/>
        <w:rPr>
          <w:b/>
          <w:color w:val="000000" w:themeColor="text1"/>
          <w:sz w:val="32"/>
          <w:szCs w:val="32"/>
        </w:rPr>
      </w:pPr>
    </w:p>
    <w:p w:rsidR="003E3711" w:rsidRPr="00014EDD" w:rsidRDefault="003E3711" w:rsidP="007E4771">
      <w:pPr>
        <w:jc w:val="center"/>
        <w:rPr>
          <w:b/>
          <w:color w:val="000000" w:themeColor="text1"/>
          <w:sz w:val="32"/>
          <w:szCs w:val="32"/>
        </w:rPr>
      </w:pPr>
    </w:p>
    <w:p w:rsidR="00E6765C" w:rsidRPr="00014EDD" w:rsidRDefault="00E6765C" w:rsidP="007E4771">
      <w:pPr>
        <w:jc w:val="center"/>
        <w:rPr>
          <w:b/>
          <w:color w:val="000000" w:themeColor="text1"/>
          <w:sz w:val="32"/>
          <w:szCs w:val="32"/>
        </w:rPr>
      </w:pPr>
    </w:p>
    <w:p w:rsidR="007E4771" w:rsidRPr="00014EDD" w:rsidRDefault="007E4771" w:rsidP="007E4771">
      <w:pPr>
        <w:jc w:val="center"/>
        <w:rPr>
          <w:b/>
          <w:color w:val="000000" w:themeColor="text1"/>
          <w:sz w:val="32"/>
          <w:szCs w:val="32"/>
        </w:rPr>
      </w:pPr>
    </w:p>
    <w:p w:rsidR="007E4771" w:rsidRPr="00014EDD" w:rsidRDefault="007E4771" w:rsidP="007E4771">
      <w:pPr>
        <w:spacing w:line="360" w:lineRule="auto"/>
        <w:ind w:left="567"/>
        <w:rPr>
          <w:b/>
          <w:bCs/>
          <w:color w:val="000000" w:themeColor="text1"/>
          <w:kern w:val="36"/>
          <w:sz w:val="28"/>
          <w:szCs w:val="28"/>
        </w:rPr>
      </w:pPr>
      <w:r w:rsidRPr="00014EDD">
        <w:rPr>
          <w:b/>
          <w:bCs/>
          <w:color w:val="000000" w:themeColor="text1"/>
          <w:kern w:val="36"/>
          <w:sz w:val="28"/>
          <w:szCs w:val="28"/>
        </w:rPr>
        <w:t>Раздел I. Порядок применения Правил землепользования и застройки.</w:t>
      </w:r>
    </w:p>
    <w:p w:rsidR="007E4771" w:rsidRPr="00014EDD" w:rsidRDefault="007E4771" w:rsidP="007E4771">
      <w:pPr>
        <w:jc w:val="center"/>
        <w:rPr>
          <w:noProof/>
          <w:color w:val="000000" w:themeColor="text1"/>
        </w:rPr>
      </w:pPr>
    </w:p>
    <w:p w:rsidR="007E4771" w:rsidRPr="00014EDD" w:rsidRDefault="007E4771" w:rsidP="007E4771">
      <w:pPr>
        <w:jc w:val="center"/>
        <w:rPr>
          <w:noProof/>
          <w:color w:val="000000" w:themeColor="text1"/>
        </w:rPr>
      </w:pPr>
    </w:p>
    <w:p w:rsidR="007E4771" w:rsidRPr="00014EDD" w:rsidRDefault="007E4771" w:rsidP="007E4771">
      <w:pPr>
        <w:jc w:val="center"/>
        <w:rPr>
          <w:noProof/>
          <w:color w:val="000000" w:themeColor="text1"/>
        </w:rPr>
      </w:pPr>
    </w:p>
    <w:p w:rsidR="00941764" w:rsidRPr="00014EDD" w:rsidRDefault="00941764" w:rsidP="007E4771">
      <w:pPr>
        <w:jc w:val="center"/>
        <w:rPr>
          <w:color w:val="000000" w:themeColor="text1"/>
        </w:rPr>
      </w:pPr>
    </w:p>
    <w:p w:rsidR="00941764" w:rsidRPr="00014EDD" w:rsidRDefault="00941764" w:rsidP="007E4771">
      <w:pPr>
        <w:jc w:val="center"/>
        <w:rPr>
          <w:color w:val="000000" w:themeColor="text1"/>
        </w:rPr>
      </w:pPr>
    </w:p>
    <w:p w:rsidR="007E4771" w:rsidRPr="00014EDD" w:rsidRDefault="007E4771" w:rsidP="007E4771">
      <w:pPr>
        <w:jc w:val="center"/>
        <w:rPr>
          <w:color w:val="000000" w:themeColor="text1"/>
        </w:rPr>
      </w:pPr>
    </w:p>
    <w:p w:rsidR="007E4771" w:rsidRPr="00014EDD" w:rsidRDefault="007E4771" w:rsidP="007E4771">
      <w:pPr>
        <w:jc w:val="center"/>
        <w:rPr>
          <w:color w:val="000000" w:themeColor="text1"/>
        </w:rPr>
      </w:pPr>
    </w:p>
    <w:p w:rsidR="00FE579E" w:rsidRDefault="00FE579E" w:rsidP="007E4771">
      <w:pPr>
        <w:jc w:val="center"/>
        <w:rPr>
          <w:color w:val="000000" w:themeColor="text1"/>
          <w:sz w:val="28"/>
          <w:szCs w:val="28"/>
        </w:rPr>
      </w:pPr>
    </w:p>
    <w:p w:rsidR="00FE579E" w:rsidRDefault="00FE579E" w:rsidP="007E4771">
      <w:pPr>
        <w:jc w:val="center"/>
        <w:rPr>
          <w:color w:val="000000" w:themeColor="text1"/>
          <w:sz w:val="28"/>
          <w:szCs w:val="28"/>
        </w:rPr>
      </w:pPr>
    </w:p>
    <w:p w:rsidR="00FE579E" w:rsidRDefault="00FE579E" w:rsidP="007E4771">
      <w:pPr>
        <w:jc w:val="center"/>
        <w:rPr>
          <w:color w:val="000000" w:themeColor="text1"/>
          <w:sz w:val="28"/>
          <w:szCs w:val="28"/>
        </w:rPr>
      </w:pPr>
    </w:p>
    <w:p w:rsidR="00FE579E" w:rsidRDefault="00FE579E" w:rsidP="007E4771">
      <w:pPr>
        <w:jc w:val="center"/>
        <w:rPr>
          <w:color w:val="000000" w:themeColor="text1"/>
          <w:sz w:val="28"/>
          <w:szCs w:val="28"/>
        </w:rPr>
      </w:pPr>
    </w:p>
    <w:p w:rsidR="00FE579E" w:rsidRDefault="00FE579E" w:rsidP="007E4771">
      <w:pPr>
        <w:jc w:val="center"/>
        <w:rPr>
          <w:color w:val="000000" w:themeColor="text1"/>
          <w:sz w:val="28"/>
          <w:szCs w:val="28"/>
        </w:rPr>
      </w:pPr>
    </w:p>
    <w:p w:rsidR="00FE579E" w:rsidRDefault="00FE579E" w:rsidP="007E4771">
      <w:pPr>
        <w:jc w:val="center"/>
        <w:rPr>
          <w:color w:val="000000" w:themeColor="text1"/>
          <w:sz w:val="28"/>
          <w:szCs w:val="28"/>
        </w:rPr>
      </w:pPr>
    </w:p>
    <w:p w:rsidR="007E4771" w:rsidRPr="00014EDD" w:rsidRDefault="007E4771" w:rsidP="007E4771">
      <w:pPr>
        <w:jc w:val="center"/>
        <w:rPr>
          <w:color w:val="000000" w:themeColor="text1"/>
          <w:sz w:val="28"/>
          <w:szCs w:val="28"/>
        </w:rPr>
      </w:pPr>
      <w:r w:rsidRPr="00014EDD">
        <w:rPr>
          <w:color w:val="000000" w:themeColor="text1"/>
          <w:sz w:val="28"/>
          <w:szCs w:val="28"/>
        </w:rPr>
        <w:t>Белгород 20</w:t>
      </w:r>
      <w:r w:rsidR="00FE579E">
        <w:rPr>
          <w:color w:val="000000" w:themeColor="text1"/>
          <w:sz w:val="28"/>
          <w:szCs w:val="28"/>
        </w:rPr>
        <w:t>20</w:t>
      </w:r>
      <w:bookmarkStart w:id="0" w:name="_GoBack"/>
      <w:bookmarkEnd w:id="0"/>
      <w:r w:rsidRPr="00014EDD">
        <w:rPr>
          <w:color w:val="000000" w:themeColor="text1"/>
          <w:sz w:val="28"/>
          <w:szCs w:val="28"/>
        </w:rPr>
        <w:t xml:space="preserve"> г.</w:t>
      </w:r>
    </w:p>
    <w:p w:rsidR="00FB5189" w:rsidRPr="00014EDD" w:rsidRDefault="00FB5189" w:rsidP="007E4771">
      <w:pPr>
        <w:jc w:val="center"/>
        <w:rPr>
          <w:color w:val="000000" w:themeColor="text1"/>
        </w:rPr>
      </w:pPr>
    </w:p>
    <w:p w:rsidR="00575491" w:rsidRPr="00014EDD" w:rsidRDefault="00575491" w:rsidP="007E4771">
      <w:pPr>
        <w:rPr>
          <w:b/>
          <w:color w:val="000000" w:themeColor="text1"/>
        </w:rPr>
      </w:pPr>
    </w:p>
    <w:p w:rsidR="00575491" w:rsidRPr="00014EDD" w:rsidRDefault="00575491" w:rsidP="007E4771">
      <w:pPr>
        <w:rPr>
          <w:b/>
          <w:color w:val="000000" w:themeColor="text1"/>
        </w:rPr>
      </w:pPr>
    </w:p>
    <w:p w:rsidR="00FE579E" w:rsidRDefault="00FE579E">
      <w:pPr>
        <w:jc w:val="both"/>
        <w:rPr>
          <w:b/>
          <w:color w:val="000000" w:themeColor="text1"/>
        </w:rPr>
      </w:pPr>
      <w:r>
        <w:rPr>
          <w:b/>
          <w:color w:val="000000" w:themeColor="text1"/>
        </w:rPr>
        <w:br w:type="page"/>
      </w:r>
    </w:p>
    <w:p w:rsidR="008E2FC5" w:rsidRPr="00014EDD" w:rsidRDefault="008E2FC5" w:rsidP="007E4771">
      <w:pPr>
        <w:rPr>
          <w:b/>
          <w:color w:val="000000" w:themeColor="text1"/>
        </w:rPr>
      </w:pPr>
      <w:r w:rsidRPr="00014EDD">
        <w:rPr>
          <w:b/>
          <w:color w:val="000000" w:themeColor="text1"/>
        </w:rPr>
        <w:lastRenderedPageBreak/>
        <w:t>СОДЕРЖАНИЕ</w:t>
      </w:r>
    </w:p>
    <w:p w:rsidR="008E2FC5" w:rsidRPr="00014EDD" w:rsidRDefault="008E2FC5" w:rsidP="00342A40">
      <w:pPr>
        <w:pStyle w:val="14"/>
        <w:rPr>
          <w:color w:val="000000" w:themeColor="text1"/>
        </w:rPr>
      </w:pPr>
    </w:p>
    <w:p w:rsidR="00A737ED" w:rsidRPr="00014EDD" w:rsidRDefault="00302E9D">
      <w:pPr>
        <w:pStyle w:val="14"/>
        <w:rPr>
          <w:rFonts w:asciiTheme="minorHAnsi" w:eastAsiaTheme="minorEastAsia" w:hAnsiTheme="minorHAnsi"/>
          <w:noProof/>
          <w:color w:val="000000" w:themeColor="text1"/>
          <w:sz w:val="22"/>
          <w:szCs w:val="22"/>
        </w:rPr>
      </w:pPr>
      <w:r w:rsidRPr="00014EDD">
        <w:rPr>
          <w:color w:val="000000" w:themeColor="text1"/>
        </w:rPr>
        <w:fldChar w:fldCharType="begin"/>
      </w:r>
      <w:r w:rsidR="004C5E1B" w:rsidRPr="00014EDD">
        <w:rPr>
          <w:color w:val="000000" w:themeColor="text1"/>
        </w:rPr>
        <w:instrText xml:space="preserve"> TOC \o "1-1" \t "Заголовок 2;2;Заголовок 3;3;Стиль Заголовок 4 + полужирный;3;Загол. 4;3" </w:instrText>
      </w:r>
      <w:r w:rsidRPr="00014EDD">
        <w:rPr>
          <w:color w:val="000000" w:themeColor="text1"/>
        </w:rPr>
        <w:fldChar w:fldCharType="separate"/>
      </w:r>
      <w:r w:rsidR="00A737ED" w:rsidRPr="00014EDD">
        <w:rPr>
          <w:noProof/>
          <w:color w:val="000000" w:themeColor="text1"/>
        </w:rPr>
        <w:t>РАЗДЕЛ 1. Порядок применения Правил землепользования и застройки и внесение в них изменений.</w:t>
      </w:r>
      <w:r w:rsidR="00A737ED" w:rsidRPr="00014EDD">
        <w:rPr>
          <w:noProof/>
          <w:color w:val="000000" w:themeColor="text1"/>
        </w:rPr>
        <w:tab/>
      </w:r>
      <w:r w:rsidRPr="00014EDD">
        <w:rPr>
          <w:noProof/>
          <w:color w:val="000000" w:themeColor="text1"/>
        </w:rPr>
        <w:fldChar w:fldCharType="begin"/>
      </w:r>
      <w:r w:rsidR="00A737ED" w:rsidRPr="00014EDD">
        <w:rPr>
          <w:noProof/>
          <w:color w:val="000000" w:themeColor="text1"/>
        </w:rPr>
        <w:instrText xml:space="preserve"> PAGEREF _Toc486432346 \h </w:instrText>
      </w:r>
      <w:r w:rsidRPr="00014EDD">
        <w:rPr>
          <w:noProof/>
          <w:color w:val="000000" w:themeColor="text1"/>
        </w:rPr>
      </w:r>
      <w:r w:rsidRPr="00014EDD">
        <w:rPr>
          <w:noProof/>
          <w:color w:val="000000" w:themeColor="text1"/>
        </w:rPr>
        <w:fldChar w:fldCharType="separate"/>
      </w:r>
      <w:r w:rsidR="0045683E" w:rsidRPr="00014EDD">
        <w:rPr>
          <w:noProof/>
          <w:color w:val="000000" w:themeColor="text1"/>
        </w:rPr>
        <w:t>3</w:t>
      </w:r>
      <w:r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1.</w:t>
      </w:r>
      <w:r w:rsidRPr="00014EDD">
        <w:rPr>
          <w:rFonts w:asciiTheme="minorHAnsi" w:eastAsiaTheme="minorEastAsia" w:hAnsiTheme="minorHAnsi"/>
          <w:noProof/>
          <w:color w:val="000000" w:themeColor="text1"/>
          <w:sz w:val="22"/>
          <w:szCs w:val="22"/>
        </w:rPr>
        <w:tab/>
      </w:r>
      <w:r w:rsidRPr="00014EDD">
        <w:rPr>
          <w:noProof/>
          <w:color w:val="000000" w:themeColor="text1"/>
        </w:rPr>
        <w:t>Положение о регулировании землепользования и застройки органами местного самоуправления</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_Toc486432347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5</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w:t>
      </w:r>
      <w:r w:rsidRPr="00014EDD">
        <w:rPr>
          <w:rFonts w:asciiTheme="minorHAnsi" w:eastAsiaTheme="minorEastAsia" w:hAnsiTheme="minorHAnsi"/>
          <w:noProof/>
          <w:color w:val="000000" w:themeColor="text1"/>
          <w:sz w:val="22"/>
          <w:szCs w:val="22"/>
        </w:rPr>
        <w:tab/>
      </w:r>
      <w:r w:rsidRPr="00014EDD">
        <w:rPr>
          <w:noProof/>
          <w:color w:val="000000" w:themeColor="text1"/>
        </w:rPr>
        <w:t>Основные понятия, используемые при осуществлении градостроительной деятельности и в настоящих Правилах</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_Toc486432348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5</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w:t>
      </w:r>
      <w:r w:rsidRPr="00014EDD">
        <w:rPr>
          <w:rFonts w:asciiTheme="minorHAnsi" w:eastAsiaTheme="minorEastAsia" w:hAnsiTheme="minorHAnsi"/>
          <w:noProof/>
          <w:color w:val="000000" w:themeColor="text1"/>
          <w:sz w:val="22"/>
          <w:szCs w:val="22"/>
        </w:rPr>
        <w:tab/>
      </w:r>
      <w:r w:rsidRPr="00014EDD">
        <w:rPr>
          <w:noProof/>
          <w:color w:val="000000" w:themeColor="text1"/>
        </w:rPr>
        <w:t xml:space="preserve">Соотношение Правил землепользования и застройки с Генеральным планом </w:t>
      </w:r>
      <w:r w:rsidR="00483603" w:rsidRPr="00014EDD">
        <w:rPr>
          <w:noProof/>
          <w:color w:val="000000" w:themeColor="text1"/>
        </w:rPr>
        <w:t>Волчье-Александровского</w:t>
      </w:r>
      <w:r w:rsidRPr="00014EDD">
        <w:rPr>
          <w:noProof/>
          <w:color w:val="000000" w:themeColor="text1"/>
        </w:rPr>
        <w:t xml:space="preserve"> сельского поселения и документацией по планировке территории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_Toc486432349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3.</w:t>
      </w:r>
      <w:r w:rsidRPr="00014EDD">
        <w:rPr>
          <w:rFonts w:asciiTheme="minorHAnsi" w:eastAsiaTheme="minorEastAsia" w:hAnsiTheme="minorHAnsi"/>
          <w:noProof/>
          <w:color w:val="000000" w:themeColor="text1"/>
          <w:sz w:val="22"/>
          <w:szCs w:val="22"/>
        </w:rPr>
        <w:tab/>
      </w:r>
      <w:r w:rsidRPr="00014EDD">
        <w:rPr>
          <w:noProof/>
          <w:color w:val="000000" w:themeColor="text1"/>
        </w:rPr>
        <w:t>Действие Правил по отношению к документации по планировке территории, утвержденной в установленном порядке до введения в действие Правил</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_Toc486432350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11</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4.</w:t>
      </w:r>
      <w:r w:rsidRPr="00014EDD">
        <w:rPr>
          <w:rFonts w:asciiTheme="minorHAnsi" w:eastAsiaTheme="minorEastAsia" w:hAnsiTheme="minorHAnsi"/>
          <w:noProof/>
          <w:color w:val="000000" w:themeColor="text1"/>
          <w:sz w:val="22"/>
          <w:szCs w:val="22"/>
        </w:rPr>
        <w:tab/>
      </w:r>
      <w:r w:rsidRPr="00014EDD">
        <w:rPr>
          <w:noProof/>
          <w:color w:val="000000" w:themeColor="text1"/>
        </w:rPr>
        <w:t>Открытость и доступность информации о землепользовании и застройке</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_Toc486432351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11</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5.</w:t>
      </w:r>
      <w:r w:rsidRPr="00014EDD">
        <w:rPr>
          <w:rFonts w:asciiTheme="minorHAnsi" w:eastAsiaTheme="minorEastAsia" w:hAnsiTheme="minorHAnsi"/>
          <w:noProof/>
          <w:color w:val="000000" w:themeColor="text1"/>
          <w:sz w:val="22"/>
          <w:szCs w:val="22"/>
        </w:rPr>
        <w:tab/>
      </w:r>
      <w:r w:rsidRPr="00014EDD">
        <w:rPr>
          <w:noProof/>
          <w:color w:val="000000" w:themeColor="text1"/>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_Toc486432352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11</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6.</w:t>
      </w:r>
      <w:r w:rsidRPr="00014EDD">
        <w:rPr>
          <w:rFonts w:asciiTheme="minorHAnsi" w:eastAsiaTheme="minorEastAsia" w:hAnsiTheme="minorHAnsi"/>
          <w:noProof/>
          <w:color w:val="000000" w:themeColor="text1"/>
          <w:sz w:val="22"/>
          <w:szCs w:val="22"/>
        </w:rPr>
        <w:tab/>
      </w:r>
      <w:r w:rsidRPr="00014EDD">
        <w:rPr>
          <w:noProof/>
          <w:color w:val="000000" w:themeColor="text1"/>
        </w:rPr>
        <w:t>Градостроительные регламенты и их применение</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_Toc486432353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12</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2.</w:t>
      </w:r>
      <w:r w:rsidRPr="00014EDD">
        <w:rPr>
          <w:rFonts w:asciiTheme="minorHAnsi" w:eastAsiaTheme="minorEastAsia" w:hAnsiTheme="minorHAnsi"/>
          <w:noProof/>
          <w:color w:val="000000" w:themeColor="text1"/>
          <w:sz w:val="22"/>
          <w:szCs w:val="22"/>
        </w:rPr>
        <w:tab/>
      </w:r>
      <w:r w:rsidRPr="00014EDD">
        <w:rPr>
          <w:noProof/>
          <w:color w:val="000000" w:themeColor="text1"/>
        </w:rPr>
        <w:t>Права использования недвижимости, возникшие до вступления в силу Правил</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_Toc486432354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15</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7.</w:t>
      </w:r>
      <w:r w:rsidRPr="00014EDD">
        <w:rPr>
          <w:rFonts w:asciiTheme="minorHAnsi" w:eastAsiaTheme="minorEastAsia" w:hAnsiTheme="minorHAnsi"/>
          <w:noProof/>
          <w:color w:val="000000" w:themeColor="text1"/>
          <w:sz w:val="22"/>
          <w:szCs w:val="22"/>
        </w:rPr>
        <w:tab/>
      </w:r>
      <w:r w:rsidRPr="00014EDD">
        <w:rPr>
          <w:noProof/>
          <w:color w:val="000000" w:themeColor="text1"/>
        </w:rPr>
        <w:t>Общие положения, относящиеся к ранее возникшим правам</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_Toc486432355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15</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8.</w:t>
      </w:r>
      <w:r w:rsidRPr="00014EDD">
        <w:rPr>
          <w:rFonts w:asciiTheme="minorHAnsi" w:eastAsiaTheme="minorEastAsia" w:hAnsiTheme="minorHAnsi"/>
          <w:noProof/>
          <w:color w:val="000000" w:themeColor="text1"/>
          <w:sz w:val="22"/>
          <w:szCs w:val="22"/>
        </w:rPr>
        <w:tab/>
      </w:r>
      <w:r w:rsidRPr="00014EDD">
        <w:rPr>
          <w:noProof/>
          <w:color w:val="000000" w:themeColor="text1"/>
        </w:rPr>
        <w:t>Использование и строительные изменения объектов недвижимости, не соответствующих Правилам</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_Toc486432356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15</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9.</w:t>
      </w:r>
      <w:r w:rsidRPr="00014EDD">
        <w:rPr>
          <w:rFonts w:asciiTheme="minorHAnsi" w:eastAsiaTheme="minorEastAsia" w:hAnsiTheme="minorHAnsi"/>
          <w:noProof/>
          <w:color w:val="000000" w:themeColor="text1"/>
          <w:sz w:val="22"/>
          <w:szCs w:val="22"/>
        </w:rPr>
        <w:tab/>
      </w:r>
      <w:r w:rsidRPr="00014EDD">
        <w:rPr>
          <w:noProof/>
          <w:color w:val="000000" w:themeColor="text1"/>
        </w:rPr>
        <w:t>Общие положения о физических и юридических лицах, осуществляющих землепользование и застройку, и их действиях</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_Toc486432357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16</w:t>
      </w:r>
      <w:r w:rsidR="00302E9D" w:rsidRPr="00014EDD">
        <w:rPr>
          <w:noProof/>
          <w:color w:val="000000" w:themeColor="text1"/>
        </w:rPr>
        <w:fldChar w:fldCharType="end"/>
      </w:r>
    </w:p>
    <w:p w:rsidR="005D2E2D" w:rsidRPr="00014EDD" w:rsidRDefault="005D2E2D" w:rsidP="005D2E2D">
      <w:pPr>
        <w:pStyle w:val="31"/>
        <w:rPr>
          <w:rFonts w:asciiTheme="minorHAnsi" w:eastAsiaTheme="minorEastAsia" w:hAnsiTheme="minorHAnsi"/>
          <w:noProof/>
          <w:color w:val="000000" w:themeColor="text1"/>
          <w:sz w:val="22"/>
          <w:szCs w:val="22"/>
        </w:rPr>
      </w:pPr>
      <w:r w:rsidRPr="00014EDD">
        <w:rPr>
          <w:noProof/>
          <w:color w:val="000000" w:themeColor="text1"/>
        </w:rPr>
        <w:t>Статья 10.</w:t>
      </w:r>
      <w:r w:rsidRPr="00014EDD">
        <w:rPr>
          <w:rFonts w:asciiTheme="minorHAnsi" w:eastAsiaTheme="minorEastAsia" w:hAnsiTheme="minorHAnsi"/>
          <w:noProof/>
          <w:color w:val="000000" w:themeColor="text1"/>
          <w:sz w:val="22"/>
          <w:szCs w:val="22"/>
        </w:rPr>
        <w:tab/>
      </w:r>
      <w:r w:rsidRPr="00014EDD">
        <w:rPr>
          <w:noProof/>
          <w:color w:val="000000" w:themeColor="text1"/>
        </w:rPr>
        <w:t>Полномочия органов местного самоуправления и органов исполнительной власти Белгородской области в сфере градостроительной деятельности</w:t>
      </w:r>
      <w:r w:rsidRPr="00014EDD">
        <w:rPr>
          <w:noProof/>
          <w:color w:val="000000" w:themeColor="text1"/>
        </w:rPr>
        <w:tab/>
      </w:r>
      <w:r w:rsidRPr="00014EDD">
        <w:rPr>
          <w:noProof/>
          <w:color w:val="000000" w:themeColor="text1"/>
        </w:rPr>
        <w:fldChar w:fldCharType="begin"/>
      </w:r>
      <w:r w:rsidRPr="00014EDD">
        <w:rPr>
          <w:noProof/>
          <w:color w:val="000000" w:themeColor="text1"/>
        </w:rPr>
        <w:instrText xml:space="preserve"> PAGEREF _Toc486432358 \h </w:instrText>
      </w:r>
      <w:r w:rsidRPr="00014EDD">
        <w:rPr>
          <w:noProof/>
          <w:color w:val="000000" w:themeColor="text1"/>
        </w:rPr>
      </w:r>
      <w:r w:rsidRPr="00014EDD">
        <w:rPr>
          <w:noProof/>
          <w:color w:val="000000" w:themeColor="text1"/>
        </w:rPr>
        <w:fldChar w:fldCharType="separate"/>
      </w:r>
      <w:r w:rsidRPr="00014EDD">
        <w:rPr>
          <w:noProof/>
          <w:color w:val="000000" w:themeColor="text1"/>
        </w:rPr>
        <w:t>17</w:t>
      </w:r>
      <w:r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11.</w:t>
      </w:r>
      <w:r w:rsidRPr="00014EDD">
        <w:rPr>
          <w:rFonts w:asciiTheme="minorHAnsi" w:eastAsiaTheme="minorEastAsia" w:hAnsiTheme="minorHAnsi"/>
          <w:noProof/>
          <w:color w:val="000000" w:themeColor="text1"/>
          <w:sz w:val="22"/>
          <w:szCs w:val="22"/>
        </w:rPr>
        <w:tab/>
      </w:r>
      <w:r w:rsidRPr="00014EDD">
        <w:rPr>
          <w:noProof/>
          <w:color w:val="000000" w:themeColor="text1"/>
        </w:rPr>
        <w:t>Состав и порядок деятельности комиссии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_Toc486432359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18</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3.</w:t>
      </w:r>
      <w:r w:rsidRPr="00014EDD">
        <w:rPr>
          <w:rFonts w:asciiTheme="minorHAnsi" w:eastAsiaTheme="minorEastAsia" w:hAnsiTheme="minorHAnsi"/>
          <w:noProof/>
          <w:color w:val="000000" w:themeColor="text1"/>
          <w:sz w:val="22"/>
          <w:szCs w:val="22"/>
        </w:rPr>
        <w:tab/>
      </w:r>
      <w:r w:rsidRPr="00014EDD">
        <w:rPr>
          <w:noProof/>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_Toc486432360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12.</w:t>
      </w:r>
      <w:r w:rsidRPr="00014EDD">
        <w:rPr>
          <w:rFonts w:asciiTheme="minorHAnsi" w:eastAsiaTheme="minorEastAsia" w:hAnsiTheme="minorHAnsi"/>
          <w:noProof/>
          <w:color w:val="000000" w:themeColor="text1"/>
          <w:sz w:val="22"/>
          <w:szCs w:val="22"/>
        </w:rPr>
        <w:tab/>
      </w:r>
      <w:r w:rsidRPr="00014EDD">
        <w:rPr>
          <w:noProof/>
          <w:color w:val="000000" w:themeColor="text1"/>
        </w:rPr>
        <w:t>Виды разрешенного использования земельных участков и объектов капитального строительства.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_Toc486432361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13.</w:t>
      </w:r>
      <w:r w:rsidRPr="00014EDD">
        <w:rPr>
          <w:rFonts w:asciiTheme="minorHAnsi" w:eastAsiaTheme="minorEastAsia" w:hAnsiTheme="minorHAnsi"/>
          <w:noProof/>
          <w:color w:val="000000" w:themeColor="text1"/>
          <w:sz w:val="22"/>
          <w:szCs w:val="22"/>
        </w:rPr>
        <w:tab/>
      </w:r>
      <w:r w:rsidRPr="00014EDD">
        <w:rPr>
          <w:noProof/>
          <w:color w:val="000000" w:themeColor="text1"/>
        </w:rPr>
        <w:t>Общий порядок изменения видов разрешенного использования земельных участков и объектов капитального строительства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_Toc486432362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14.</w:t>
      </w:r>
      <w:r w:rsidRPr="00014EDD">
        <w:rPr>
          <w:rFonts w:asciiTheme="minorHAnsi" w:eastAsiaTheme="minorEastAsia" w:hAnsiTheme="minorHAnsi"/>
          <w:noProof/>
          <w:color w:val="000000" w:themeColor="text1"/>
          <w:sz w:val="22"/>
          <w:szCs w:val="22"/>
        </w:rPr>
        <w:tab/>
      </w:r>
      <w:r w:rsidRPr="00014EDD">
        <w:rPr>
          <w:noProof/>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_Toc486432363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21</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15.</w:t>
      </w:r>
      <w:r w:rsidRPr="00014EDD">
        <w:rPr>
          <w:rFonts w:asciiTheme="minorHAnsi" w:eastAsiaTheme="minorEastAsia" w:hAnsiTheme="minorHAnsi"/>
          <w:noProof/>
          <w:color w:val="000000" w:themeColor="text1"/>
          <w:sz w:val="22"/>
          <w:szCs w:val="22"/>
        </w:rPr>
        <w:tab/>
      </w:r>
      <w:r w:rsidRPr="00014EDD">
        <w:rPr>
          <w:noProof/>
          <w:color w:val="000000" w:themeColor="text1"/>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_Toc486432364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21</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4.</w:t>
      </w:r>
      <w:r w:rsidRPr="00014EDD">
        <w:rPr>
          <w:rFonts w:asciiTheme="minorHAnsi" w:eastAsiaTheme="minorEastAsia" w:hAnsiTheme="minorHAnsi"/>
          <w:noProof/>
          <w:color w:val="000000" w:themeColor="text1"/>
          <w:sz w:val="22"/>
          <w:szCs w:val="22"/>
        </w:rPr>
        <w:tab/>
      </w:r>
      <w:r w:rsidRPr="00014EDD">
        <w:rPr>
          <w:noProof/>
          <w:color w:val="000000" w:themeColor="text1"/>
        </w:rPr>
        <w:t>Положение о подготовке документации по планировке территории органами местного самоуправления.</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_Toc486432365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23</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16.</w:t>
      </w:r>
      <w:r w:rsidRPr="00014EDD">
        <w:rPr>
          <w:rFonts w:asciiTheme="minorHAnsi" w:eastAsiaTheme="minorEastAsia" w:hAnsiTheme="minorHAnsi"/>
          <w:noProof/>
          <w:color w:val="000000" w:themeColor="text1"/>
          <w:sz w:val="22"/>
          <w:szCs w:val="22"/>
        </w:rPr>
        <w:tab/>
      </w:r>
      <w:r w:rsidRPr="00014EDD">
        <w:rPr>
          <w:noProof/>
          <w:color w:val="000000" w:themeColor="text1"/>
        </w:rPr>
        <w:t>Общие положения о планировке территории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_Toc486432366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23</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17.</w:t>
      </w:r>
      <w:r w:rsidRPr="00014EDD">
        <w:rPr>
          <w:rFonts w:asciiTheme="minorHAnsi" w:eastAsiaTheme="minorEastAsia" w:hAnsiTheme="minorHAnsi"/>
          <w:noProof/>
          <w:color w:val="000000" w:themeColor="text1"/>
          <w:sz w:val="22"/>
          <w:szCs w:val="22"/>
        </w:rPr>
        <w:tab/>
      </w:r>
      <w:r w:rsidRPr="00014EDD">
        <w:rPr>
          <w:noProof/>
          <w:color w:val="000000" w:themeColor="text1"/>
        </w:rPr>
        <w:t>Порядок подготовки и утверждения документации по планировке территории на основании решения администрации Волоконовского района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_Toc486432367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24</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5.</w:t>
      </w:r>
      <w:r w:rsidRPr="00014EDD">
        <w:rPr>
          <w:rFonts w:asciiTheme="minorHAnsi" w:eastAsiaTheme="minorEastAsia" w:hAnsiTheme="minorHAnsi"/>
          <w:noProof/>
          <w:color w:val="000000" w:themeColor="text1"/>
          <w:sz w:val="22"/>
          <w:szCs w:val="22"/>
        </w:rPr>
        <w:tab/>
      </w:r>
      <w:r w:rsidRPr="00014EDD">
        <w:rPr>
          <w:noProof/>
          <w:color w:val="000000" w:themeColor="text1"/>
        </w:rPr>
        <w:t>Положение о проведении публичных слушаний по вопросам землепользования и застройки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_Toc486432368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27</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18.</w:t>
      </w:r>
      <w:r w:rsidRPr="00014EDD">
        <w:rPr>
          <w:rFonts w:asciiTheme="minorHAnsi" w:eastAsiaTheme="minorEastAsia" w:hAnsiTheme="minorHAnsi"/>
          <w:noProof/>
          <w:color w:val="000000" w:themeColor="text1"/>
          <w:sz w:val="22"/>
          <w:szCs w:val="22"/>
        </w:rPr>
        <w:tab/>
      </w:r>
      <w:r w:rsidRPr="00014EDD">
        <w:rPr>
          <w:noProof/>
          <w:color w:val="000000" w:themeColor="text1"/>
        </w:rPr>
        <w:t>Общие положения о публичных слушаниях</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_Toc486432369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27</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lastRenderedPageBreak/>
        <w:t>Статья 19.</w:t>
      </w:r>
      <w:r w:rsidRPr="00014EDD">
        <w:rPr>
          <w:rFonts w:asciiTheme="minorHAnsi" w:eastAsiaTheme="minorEastAsia" w:hAnsiTheme="minorHAnsi"/>
          <w:noProof/>
          <w:color w:val="000000" w:themeColor="text1"/>
          <w:sz w:val="22"/>
          <w:szCs w:val="22"/>
        </w:rPr>
        <w:tab/>
      </w:r>
      <w:r w:rsidRPr="00014EDD">
        <w:rPr>
          <w:noProof/>
          <w:color w:val="000000" w:themeColor="text1"/>
        </w:rPr>
        <w:t>Порядок проведения публичных слушаний по вопросам градостроительной деятельности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_Toc486432370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28</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20.</w:t>
      </w:r>
      <w:r w:rsidRPr="00014EDD">
        <w:rPr>
          <w:rFonts w:asciiTheme="minorHAnsi" w:eastAsiaTheme="minorEastAsia" w:hAnsiTheme="minorHAnsi"/>
          <w:noProof/>
          <w:color w:val="000000" w:themeColor="text1"/>
          <w:sz w:val="22"/>
          <w:szCs w:val="22"/>
        </w:rPr>
        <w:tab/>
      </w:r>
      <w:r w:rsidRPr="00014EDD">
        <w:rPr>
          <w:noProof/>
          <w:color w:val="000000" w:themeColor="text1"/>
        </w:rPr>
        <w:t>Сроки проведения публичных слушаний</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_Toc486432371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29</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6.</w:t>
      </w:r>
      <w:r w:rsidRPr="00014EDD">
        <w:rPr>
          <w:rFonts w:asciiTheme="minorHAnsi" w:eastAsiaTheme="minorEastAsia" w:hAnsiTheme="minorHAnsi"/>
          <w:noProof/>
          <w:color w:val="000000" w:themeColor="text1"/>
          <w:sz w:val="22"/>
          <w:szCs w:val="22"/>
        </w:rPr>
        <w:tab/>
      </w:r>
      <w:r w:rsidRPr="00014EDD">
        <w:rPr>
          <w:noProof/>
          <w:color w:val="000000" w:themeColor="text1"/>
        </w:rPr>
        <w:t>Положение о внесении изменения в правила землепользования и застройки.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_Toc486432372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21.</w:t>
      </w:r>
      <w:r w:rsidRPr="00014EDD">
        <w:rPr>
          <w:rFonts w:asciiTheme="minorHAnsi" w:eastAsiaTheme="minorEastAsia" w:hAnsiTheme="minorHAnsi"/>
          <w:noProof/>
          <w:color w:val="000000" w:themeColor="text1"/>
          <w:sz w:val="22"/>
          <w:szCs w:val="22"/>
        </w:rPr>
        <w:tab/>
      </w:r>
      <w:r w:rsidRPr="00014EDD">
        <w:rPr>
          <w:noProof/>
          <w:color w:val="000000" w:themeColor="text1"/>
        </w:rPr>
        <w:t>Основания внесения изменений в Правила.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_Toc486432373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30</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22.</w:t>
      </w:r>
      <w:r w:rsidRPr="00014EDD">
        <w:rPr>
          <w:rFonts w:asciiTheme="minorHAnsi" w:eastAsiaTheme="minorEastAsia" w:hAnsiTheme="minorHAnsi"/>
          <w:noProof/>
          <w:color w:val="000000" w:themeColor="text1"/>
          <w:sz w:val="22"/>
          <w:szCs w:val="22"/>
        </w:rPr>
        <w:tab/>
      </w:r>
      <w:r w:rsidRPr="00014EDD">
        <w:rPr>
          <w:noProof/>
          <w:color w:val="000000" w:themeColor="text1"/>
        </w:rPr>
        <w:t>Порядок внесения изменений в Правила.</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_Toc486432374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30</w:t>
      </w:r>
      <w:r w:rsidR="00302E9D" w:rsidRPr="00014EDD">
        <w:rPr>
          <w:noProof/>
          <w:color w:val="000000" w:themeColor="text1"/>
        </w:rPr>
        <w:fldChar w:fldCharType="end"/>
      </w:r>
    </w:p>
    <w:p w:rsidR="00A737ED" w:rsidRPr="00014EDD"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014EDD">
        <w:rPr>
          <w:noProof/>
          <w:color w:val="000000" w:themeColor="text1"/>
        </w:rPr>
        <w:t>Глава 7.</w:t>
      </w:r>
      <w:r w:rsidRPr="00014EDD">
        <w:rPr>
          <w:rFonts w:asciiTheme="minorHAnsi" w:eastAsiaTheme="minorEastAsia" w:hAnsiTheme="minorHAnsi"/>
          <w:noProof/>
          <w:color w:val="000000" w:themeColor="text1"/>
          <w:sz w:val="22"/>
          <w:szCs w:val="22"/>
        </w:rPr>
        <w:tab/>
      </w:r>
      <w:r w:rsidRPr="00014EDD">
        <w:rPr>
          <w:noProof/>
          <w:color w:val="000000" w:themeColor="text1"/>
        </w:rPr>
        <w:t>Контроль за использованием земельных участков и иных объектов недвижимости. Ответственность за нарушения Правил</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_Toc486432375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33</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23.</w:t>
      </w:r>
      <w:r w:rsidRPr="00014EDD">
        <w:rPr>
          <w:rFonts w:asciiTheme="minorHAnsi" w:eastAsiaTheme="minorEastAsia" w:hAnsiTheme="minorHAnsi"/>
          <w:noProof/>
          <w:color w:val="000000" w:themeColor="text1"/>
          <w:sz w:val="22"/>
          <w:szCs w:val="22"/>
        </w:rPr>
        <w:tab/>
      </w:r>
      <w:r w:rsidRPr="00014EDD">
        <w:rPr>
          <w:noProof/>
          <w:color w:val="000000" w:themeColor="text1"/>
        </w:rPr>
        <w:t>Контроль за использованием объектов недвижимости</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_Toc486432376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33</w:t>
      </w:r>
      <w:r w:rsidR="00302E9D" w:rsidRPr="00014EDD">
        <w:rPr>
          <w:noProof/>
          <w:color w:val="000000" w:themeColor="text1"/>
        </w:rPr>
        <w:fldChar w:fldCharType="end"/>
      </w:r>
    </w:p>
    <w:p w:rsidR="00A737ED" w:rsidRPr="00014EDD" w:rsidRDefault="00A737ED">
      <w:pPr>
        <w:pStyle w:val="31"/>
        <w:rPr>
          <w:rFonts w:asciiTheme="minorHAnsi" w:eastAsiaTheme="minorEastAsia" w:hAnsiTheme="minorHAnsi"/>
          <w:noProof/>
          <w:color w:val="000000" w:themeColor="text1"/>
          <w:sz w:val="22"/>
          <w:szCs w:val="22"/>
        </w:rPr>
      </w:pPr>
      <w:r w:rsidRPr="00014EDD">
        <w:rPr>
          <w:noProof/>
          <w:color w:val="000000" w:themeColor="text1"/>
        </w:rPr>
        <w:t>Статья 24.</w:t>
      </w:r>
      <w:r w:rsidRPr="00014EDD">
        <w:rPr>
          <w:rFonts w:asciiTheme="minorHAnsi" w:eastAsiaTheme="minorEastAsia" w:hAnsiTheme="minorHAnsi"/>
          <w:noProof/>
          <w:color w:val="000000" w:themeColor="text1"/>
          <w:sz w:val="22"/>
          <w:szCs w:val="22"/>
        </w:rPr>
        <w:tab/>
      </w:r>
      <w:r w:rsidRPr="00014EDD">
        <w:rPr>
          <w:noProof/>
          <w:color w:val="000000" w:themeColor="text1"/>
        </w:rPr>
        <w:t>Ответственность за нарушение Правил</w:t>
      </w:r>
      <w:r w:rsidRPr="00014EDD">
        <w:rPr>
          <w:noProof/>
          <w:color w:val="000000" w:themeColor="text1"/>
        </w:rPr>
        <w:tab/>
      </w:r>
      <w:r w:rsidR="00302E9D" w:rsidRPr="00014EDD">
        <w:rPr>
          <w:noProof/>
          <w:color w:val="000000" w:themeColor="text1"/>
        </w:rPr>
        <w:fldChar w:fldCharType="begin"/>
      </w:r>
      <w:r w:rsidRPr="00014EDD">
        <w:rPr>
          <w:noProof/>
          <w:color w:val="000000" w:themeColor="text1"/>
        </w:rPr>
        <w:instrText xml:space="preserve"> PAGEREF _Toc486432377 \h </w:instrText>
      </w:r>
      <w:r w:rsidR="00302E9D" w:rsidRPr="00014EDD">
        <w:rPr>
          <w:noProof/>
          <w:color w:val="000000" w:themeColor="text1"/>
        </w:rPr>
      </w:r>
      <w:r w:rsidR="00302E9D" w:rsidRPr="00014EDD">
        <w:rPr>
          <w:noProof/>
          <w:color w:val="000000" w:themeColor="text1"/>
        </w:rPr>
        <w:fldChar w:fldCharType="separate"/>
      </w:r>
      <w:r w:rsidR="0045683E" w:rsidRPr="00014EDD">
        <w:rPr>
          <w:noProof/>
          <w:color w:val="000000" w:themeColor="text1"/>
        </w:rPr>
        <w:t>33</w:t>
      </w:r>
      <w:r w:rsidR="00302E9D" w:rsidRPr="00014EDD">
        <w:rPr>
          <w:noProof/>
          <w:color w:val="000000" w:themeColor="text1"/>
        </w:rPr>
        <w:fldChar w:fldCharType="end"/>
      </w:r>
    </w:p>
    <w:p w:rsidR="00B4497C" w:rsidRPr="00014EDD" w:rsidRDefault="00302E9D" w:rsidP="004C5E1B">
      <w:pPr>
        <w:pStyle w:val="31"/>
        <w:rPr>
          <w:color w:val="000000" w:themeColor="text1"/>
        </w:rPr>
      </w:pPr>
      <w:r w:rsidRPr="00014EDD">
        <w:rPr>
          <w:b/>
          <w:color w:val="000000" w:themeColor="text1"/>
          <w:sz w:val="28"/>
        </w:rPr>
        <w:fldChar w:fldCharType="end"/>
      </w:r>
    </w:p>
    <w:p w:rsidR="00E94EE3" w:rsidRPr="00014EDD" w:rsidRDefault="00E94EE3"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6670BC" w:rsidRPr="00014EDD" w:rsidRDefault="006670BC"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3910C5" w:rsidRPr="00014EDD" w:rsidRDefault="003910C5" w:rsidP="00306B88">
      <w:pPr>
        <w:rPr>
          <w:color w:val="000000" w:themeColor="text1"/>
        </w:rPr>
      </w:pPr>
    </w:p>
    <w:p w:rsidR="00916340" w:rsidRPr="00014EDD" w:rsidRDefault="00916340" w:rsidP="00306B88">
      <w:pPr>
        <w:rPr>
          <w:color w:val="000000" w:themeColor="text1"/>
        </w:rPr>
      </w:pPr>
    </w:p>
    <w:p w:rsidR="00916340" w:rsidRPr="00014EDD" w:rsidRDefault="00916340" w:rsidP="00306B88">
      <w:pPr>
        <w:rPr>
          <w:color w:val="000000" w:themeColor="text1"/>
        </w:rPr>
      </w:pPr>
    </w:p>
    <w:p w:rsidR="000E6F94" w:rsidRPr="00014EDD" w:rsidRDefault="000E6F94" w:rsidP="00306B88">
      <w:pPr>
        <w:rPr>
          <w:color w:val="000000" w:themeColor="text1"/>
        </w:rPr>
      </w:pPr>
    </w:p>
    <w:p w:rsidR="00F409A8" w:rsidRPr="00014EDD" w:rsidRDefault="00F409A8" w:rsidP="00306B88">
      <w:pPr>
        <w:rPr>
          <w:color w:val="000000" w:themeColor="text1"/>
        </w:rPr>
      </w:pPr>
    </w:p>
    <w:p w:rsidR="00F409A8" w:rsidRPr="00014EDD" w:rsidRDefault="00F409A8" w:rsidP="00306B88">
      <w:pPr>
        <w:rPr>
          <w:color w:val="000000" w:themeColor="text1"/>
        </w:rPr>
      </w:pPr>
    </w:p>
    <w:p w:rsidR="00F409A8" w:rsidRPr="00014EDD" w:rsidRDefault="00F409A8" w:rsidP="00306B88">
      <w:pPr>
        <w:rPr>
          <w:color w:val="000000" w:themeColor="text1"/>
        </w:rPr>
      </w:pPr>
    </w:p>
    <w:p w:rsidR="00F409A8" w:rsidRPr="00014EDD" w:rsidRDefault="00F409A8" w:rsidP="00306B88">
      <w:pPr>
        <w:rPr>
          <w:color w:val="000000" w:themeColor="text1"/>
        </w:rPr>
      </w:pPr>
    </w:p>
    <w:p w:rsidR="000E6F94" w:rsidRPr="00014EDD" w:rsidRDefault="000E6F94" w:rsidP="00306B88">
      <w:pPr>
        <w:rPr>
          <w:color w:val="000000" w:themeColor="text1"/>
        </w:rPr>
      </w:pPr>
    </w:p>
    <w:p w:rsidR="000E6F94" w:rsidRPr="00014EDD" w:rsidRDefault="000E6F94" w:rsidP="00306B88">
      <w:pPr>
        <w:rPr>
          <w:color w:val="000000" w:themeColor="text1"/>
        </w:rPr>
      </w:pPr>
    </w:p>
    <w:p w:rsidR="000E6F94" w:rsidRPr="00014EDD" w:rsidRDefault="000E6F94" w:rsidP="00306B88">
      <w:pPr>
        <w:rPr>
          <w:color w:val="000000" w:themeColor="text1"/>
        </w:rPr>
      </w:pPr>
    </w:p>
    <w:p w:rsidR="000E6F94" w:rsidRPr="00014EDD" w:rsidRDefault="000E6F94" w:rsidP="00306B88">
      <w:pPr>
        <w:rPr>
          <w:color w:val="000000" w:themeColor="text1"/>
        </w:rPr>
      </w:pPr>
    </w:p>
    <w:p w:rsidR="000E6F94" w:rsidRPr="00014EDD" w:rsidRDefault="000E6F94" w:rsidP="00306B88">
      <w:pPr>
        <w:rPr>
          <w:color w:val="000000" w:themeColor="text1"/>
        </w:rPr>
      </w:pPr>
    </w:p>
    <w:p w:rsidR="007E4771" w:rsidRPr="00014EDD" w:rsidRDefault="007E4771" w:rsidP="007E4771">
      <w:pPr>
        <w:pStyle w:val="af9"/>
        <w:rPr>
          <w:color w:val="000000" w:themeColor="text1"/>
        </w:rPr>
      </w:pPr>
      <w:r w:rsidRPr="00014EDD">
        <w:rPr>
          <w:color w:val="000000" w:themeColor="text1"/>
        </w:rPr>
        <w:lastRenderedPageBreak/>
        <w:t>РАЗДЕЛ 1</w:t>
      </w:r>
    </w:p>
    <w:p w:rsidR="007E4771" w:rsidRPr="00014EDD" w:rsidRDefault="007E4771" w:rsidP="007E4771">
      <w:pPr>
        <w:pStyle w:val="10"/>
        <w:spacing w:line="276" w:lineRule="auto"/>
        <w:rPr>
          <w:color w:val="000000" w:themeColor="text1"/>
        </w:rPr>
      </w:pPr>
      <w:bookmarkStart w:id="1" w:name="_Toc461011433"/>
      <w:bookmarkStart w:id="2" w:name="_Toc463359593"/>
      <w:bookmarkStart w:id="3" w:name="_Toc486432346"/>
      <w:r w:rsidRPr="00014EDD">
        <w:rPr>
          <w:color w:val="000000" w:themeColor="text1"/>
        </w:rPr>
        <w:t>РАЗДЕЛ 1</w:t>
      </w:r>
      <w:bookmarkEnd w:id="1"/>
      <w:r w:rsidRPr="00014EDD">
        <w:rPr>
          <w:color w:val="000000" w:themeColor="text1"/>
        </w:rPr>
        <w:t>. Порядок применения Правил землепользования и застройки и внесение в них изменений.</w:t>
      </w:r>
      <w:bookmarkEnd w:id="2"/>
      <w:bookmarkEnd w:id="3"/>
    </w:p>
    <w:p w:rsidR="00442DF5" w:rsidRPr="00014EDD" w:rsidRDefault="00442DF5" w:rsidP="004D0FDD">
      <w:pPr>
        <w:ind w:firstLine="709"/>
        <w:jc w:val="both"/>
        <w:rPr>
          <w:color w:val="000000" w:themeColor="text1"/>
        </w:rPr>
      </w:pPr>
      <w:bookmarkStart w:id="4" w:name="_Toc453928988"/>
      <w:r w:rsidRPr="00014EDD">
        <w:rPr>
          <w:color w:val="000000" w:themeColor="text1"/>
        </w:rPr>
        <w:t xml:space="preserve">Правила землепользования и застройки </w:t>
      </w:r>
      <w:r w:rsidR="00D92BED" w:rsidRPr="00014EDD">
        <w:rPr>
          <w:color w:val="000000" w:themeColor="text1"/>
        </w:rPr>
        <w:t xml:space="preserve">(далее по тексту – Правила) </w:t>
      </w:r>
      <w:r w:rsidR="00483603" w:rsidRPr="00014EDD">
        <w:rPr>
          <w:color w:val="000000" w:themeColor="text1"/>
        </w:rPr>
        <w:t>Волчье-Александровского</w:t>
      </w:r>
      <w:r w:rsidRPr="00014EDD">
        <w:rPr>
          <w:color w:val="000000" w:themeColor="text1"/>
        </w:rPr>
        <w:t xml:space="preserve"> сельского поселения </w:t>
      </w:r>
      <w:r w:rsidR="0028528D" w:rsidRPr="00014EDD">
        <w:rPr>
          <w:color w:val="000000" w:themeColor="text1"/>
        </w:rPr>
        <w:t>м</w:t>
      </w:r>
      <w:r w:rsidRPr="00014EDD">
        <w:rPr>
          <w:color w:val="000000" w:themeColor="text1"/>
        </w:rPr>
        <w:t>униципального района «</w:t>
      </w:r>
      <w:r w:rsidR="0036263D" w:rsidRPr="00014EDD">
        <w:rPr>
          <w:color w:val="000000" w:themeColor="text1"/>
        </w:rPr>
        <w:t>Волоконовский</w:t>
      </w:r>
      <w:r w:rsidRPr="00014EDD">
        <w:rPr>
          <w:color w:val="000000" w:themeColor="text1"/>
        </w:rPr>
        <w:t xml:space="preserve"> район» Белгородской области  (далее по тексту – </w:t>
      </w:r>
      <w:r w:rsidR="0036263D" w:rsidRPr="00014EDD">
        <w:rPr>
          <w:color w:val="000000" w:themeColor="text1"/>
        </w:rPr>
        <w:t>Волоконовский</w:t>
      </w:r>
      <w:r w:rsidR="00D92BED" w:rsidRPr="00014EDD">
        <w:rPr>
          <w:color w:val="000000" w:themeColor="text1"/>
        </w:rPr>
        <w:t xml:space="preserve"> район</w:t>
      </w:r>
      <w:r w:rsidRPr="00014EDD">
        <w:rPr>
          <w:color w:val="000000" w:themeColor="text1"/>
        </w:rPr>
        <w:t>) -нормативно-правовойдокумент</w:t>
      </w:r>
      <w:r w:rsidR="007D5881" w:rsidRPr="00014EDD">
        <w:rPr>
          <w:color w:val="000000" w:themeColor="text1"/>
        </w:rPr>
        <w:t xml:space="preserve"> градостроительного зонирования</w:t>
      </w:r>
      <w:r w:rsidRPr="00014EDD">
        <w:rPr>
          <w:color w:val="000000" w:themeColor="text1"/>
        </w:rPr>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A269E" w:rsidRPr="00014EDD" w:rsidRDefault="00442DF5" w:rsidP="004A269E">
      <w:pPr>
        <w:ind w:firstLine="360"/>
        <w:jc w:val="both"/>
        <w:rPr>
          <w:b/>
          <w:color w:val="000000" w:themeColor="text1"/>
        </w:rPr>
      </w:pPr>
      <w:r w:rsidRPr="00014EDD">
        <w:rPr>
          <w:color w:val="000000" w:themeColor="text1"/>
        </w:rPr>
        <w:t xml:space="preserve">Правила землепользования и застройки разработаны на основе Генерального плана </w:t>
      </w:r>
      <w:r w:rsidR="00483603" w:rsidRPr="00014EDD">
        <w:rPr>
          <w:color w:val="000000" w:themeColor="text1"/>
        </w:rPr>
        <w:t>Волчье-Александровского</w:t>
      </w:r>
      <w:r w:rsidRPr="00014EDD">
        <w:rPr>
          <w:color w:val="000000" w:themeColor="text1"/>
        </w:rPr>
        <w:t xml:space="preserve"> сельского поселения, муниципального района «</w:t>
      </w:r>
      <w:r w:rsidR="0036263D" w:rsidRPr="00014EDD">
        <w:rPr>
          <w:color w:val="000000" w:themeColor="text1"/>
        </w:rPr>
        <w:t>Волоконовский</w:t>
      </w:r>
      <w:r w:rsidRPr="00014EDD">
        <w:rPr>
          <w:color w:val="000000" w:themeColor="text1"/>
        </w:rPr>
        <w:t xml:space="preserve"> район» Белгородской области, выполненного на основании Муниципального контракта, выполненного </w:t>
      </w:r>
      <w:r w:rsidR="004A269E" w:rsidRPr="00014EDD">
        <w:rPr>
          <w:color w:val="000000" w:themeColor="text1"/>
        </w:rPr>
        <w:t>Государственное Унитарное предприятие Белгородской области «Архитектурно-планировочное бюро».</w:t>
      </w:r>
    </w:p>
    <w:p w:rsidR="00CE02D7" w:rsidRPr="00014EDD" w:rsidRDefault="00CE02D7" w:rsidP="004A269E">
      <w:pPr>
        <w:pStyle w:val="aff6"/>
        <w:rPr>
          <w:color w:val="000000" w:themeColor="text1"/>
        </w:rPr>
      </w:pPr>
      <w:r w:rsidRPr="00014EDD">
        <w:rPr>
          <w:color w:val="000000" w:themeColor="text1"/>
        </w:rPr>
        <w:t xml:space="preserve">       Настоящие Правила содержат </w:t>
      </w:r>
      <w:r w:rsidR="00B132F5" w:rsidRPr="00014EDD">
        <w:rPr>
          <w:color w:val="000000" w:themeColor="text1"/>
        </w:rPr>
        <w:t>три</w:t>
      </w:r>
      <w:r w:rsidRPr="00014EDD">
        <w:rPr>
          <w:color w:val="000000" w:themeColor="text1"/>
        </w:rPr>
        <w:t xml:space="preserve"> части: </w:t>
      </w:r>
    </w:p>
    <w:p w:rsidR="00D0198A" w:rsidRPr="00014EDD" w:rsidRDefault="00D0198A" w:rsidP="00CE02D7">
      <w:pPr>
        <w:pStyle w:val="af7"/>
        <w:spacing w:before="0" w:beforeAutospacing="0" w:after="0" w:afterAutospacing="0"/>
        <w:jc w:val="both"/>
        <w:rPr>
          <w:color w:val="000000" w:themeColor="text1"/>
        </w:rPr>
      </w:pPr>
    </w:p>
    <w:p w:rsidR="00B132F5" w:rsidRPr="00014EDD" w:rsidRDefault="00B132F5" w:rsidP="00B132F5">
      <w:pPr>
        <w:ind w:firstLine="709"/>
        <w:rPr>
          <w:b/>
          <w:color w:val="000000" w:themeColor="text1"/>
        </w:rPr>
      </w:pPr>
      <w:r w:rsidRPr="00014EDD">
        <w:rPr>
          <w:b/>
          <w:color w:val="000000" w:themeColor="text1"/>
        </w:rPr>
        <w:t>Раздел I. Порядок применения Правил землепользования и застройки.</w:t>
      </w:r>
    </w:p>
    <w:p w:rsidR="00B132F5" w:rsidRPr="00014EDD" w:rsidRDefault="00B132F5" w:rsidP="00B132F5">
      <w:pPr>
        <w:ind w:firstLine="709"/>
        <w:rPr>
          <w:b/>
          <w:color w:val="000000" w:themeColor="text1"/>
        </w:rPr>
      </w:pPr>
      <w:r w:rsidRPr="00014EDD">
        <w:rPr>
          <w:b/>
          <w:color w:val="000000" w:themeColor="text1"/>
        </w:rPr>
        <w:t>Раздел II. Карта градостроительного зонирования.</w:t>
      </w:r>
    </w:p>
    <w:p w:rsidR="00B132F5" w:rsidRPr="00014EDD" w:rsidRDefault="00B132F5" w:rsidP="00B132F5">
      <w:pPr>
        <w:ind w:firstLine="709"/>
        <w:rPr>
          <w:b/>
          <w:color w:val="000000" w:themeColor="text1"/>
        </w:rPr>
      </w:pPr>
      <w:r w:rsidRPr="00014EDD">
        <w:rPr>
          <w:b/>
          <w:color w:val="000000" w:themeColor="text1"/>
        </w:rPr>
        <w:t>Раздел III. Градостроительные регламенты.</w:t>
      </w:r>
    </w:p>
    <w:p w:rsidR="00B132F5" w:rsidRPr="00014EDD" w:rsidRDefault="00B132F5" w:rsidP="00B132F5">
      <w:pPr>
        <w:ind w:firstLine="709"/>
        <w:rPr>
          <w:color w:val="000000" w:themeColor="text1"/>
        </w:rPr>
      </w:pPr>
    </w:p>
    <w:p w:rsidR="00CE02D7" w:rsidRPr="00014EDD" w:rsidRDefault="00B132F5" w:rsidP="00CE02D7">
      <w:pPr>
        <w:pStyle w:val="af7"/>
        <w:spacing w:before="0" w:beforeAutospacing="0" w:after="0" w:afterAutospacing="0"/>
        <w:jc w:val="both"/>
        <w:rPr>
          <w:color w:val="000000" w:themeColor="text1"/>
        </w:rPr>
      </w:pPr>
      <w:r w:rsidRPr="00014EDD">
        <w:rPr>
          <w:b/>
          <w:bCs/>
          <w:color w:val="000000" w:themeColor="text1"/>
        </w:rPr>
        <w:t>Раздел</w:t>
      </w:r>
      <w:r w:rsidR="00CE02D7" w:rsidRPr="00014EDD">
        <w:rPr>
          <w:b/>
          <w:bCs/>
          <w:color w:val="000000" w:themeColor="text1"/>
        </w:rPr>
        <w:t xml:space="preserve"> I</w:t>
      </w:r>
      <w:r w:rsidR="00CE02D7" w:rsidRPr="00014EDD">
        <w:rPr>
          <w:color w:val="000000" w:themeColor="text1"/>
        </w:rPr>
        <w:t xml:space="preserve"> настоящих Правил </w:t>
      </w:r>
      <w:r w:rsidR="009910B6" w:rsidRPr="00014EDD">
        <w:rPr>
          <w:color w:val="000000" w:themeColor="text1"/>
        </w:rPr>
        <w:t>–</w:t>
      </w:r>
      <w:r w:rsidR="009910B6" w:rsidRPr="00014EDD">
        <w:rPr>
          <w:b/>
          <w:color w:val="000000" w:themeColor="text1"/>
        </w:rPr>
        <w:t>«</w:t>
      </w:r>
      <w:r w:rsidRPr="00014EDD">
        <w:rPr>
          <w:b/>
          <w:color w:val="000000" w:themeColor="text1"/>
        </w:rPr>
        <w:t>Порядок применения Правил землепользования и застройки</w:t>
      </w:r>
      <w:r w:rsidR="00483603" w:rsidRPr="00014EDD">
        <w:rPr>
          <w:rFonts w:cs="Times New Roman"/>
          <w:b/>
          <w:color w:val="000000" w:themeColor="text1"/>
        </w:rPr>
        <w:t>Волчье-Александровского</w:t>
      </w:r>
      <w:r w:rsidR="00CE02D7" w:rsidRPr="00014EDD">
        <w:rPr>
          <w:b/>
          <w:color w:val="000000" w:themeColor="text1"/>
        </w:rPr>
        <w:t>сельского поселения</w:t>
      </w:r>
      <w:r w:rsidR="009910B6" w:rsidRPr="00014EDD">
        <w:rPr>
          <w:b/>
          <w:color w:val="000000" w:themeColor="text1"/>
        </w:rPr>
        <w:t>»</w:t>
      </w:r>
      <w:r w:rsidR="00CE02D7" w:rsidRPr="00014EDD">
        <w:rPr>
          <w:color w:val="000000" w:themeColor="text1"/>
        </w:rPr>
        <w:t xml:space="preserve">, представлена в форме текста правовых и процедурных норм, регламентирующих: </w:t>
      </w:r>
    </w:p>
    <w:p w:rsidR="00CE02D7" w:rsidRPr="00014EDD" w:rsidRDefault="00CE02D7" w:rsidP="00CE02D7">
      <w:pPr>
        <w:pStyle w:val="af7"/>
        <w:spacing w:before="0" w:beforeAutospacing="0" w:after="0" w:afterAutospacing="0"/>
        <w:jc w:val="both"/>
        <w:rPr>
          <w:color w:val="000000" w:themeColor="text1"/>
        </w:rPr>
      </w:pPr>
      <w:r w:rsidRPr="00014EDD">
        <w:rPr>
          <w:color w:val="000000" w:themeColor="text1"/>
        </w:rPr>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014EDD" w:rsidRDefault="00CE02D7" w:rsidP="00CE02D7">
      <w:pPr>
        <w:pStyle w:val="af7"/>
        <w:spacing w:before="0" w:beforeAutospacing="0" w:after="0" w:afterAutospacing="0"/>
        <w:jc w:val="both"/>
        <w:rPr>
          <w:color w:val="000000" w:themeColor="text1"/>
        </w:rPr>
      </w:pPr>
      <w:r w:rsidRPr="00014EDD">
        <w:rPr>
          <w:color w:val="000000" w:themeColor="text1"/>
        </w:rPr>
        <w:t xml:space="preserve">        -права и обязанности физических и юридических лиц по использованию и строительному изменению недвижимости;</w:t>
      </w:r>
    </w:p>
    <w:p w:rsidR="00CE02D7" w:rsidRPr="00014EDD" w:rsidRDefault="00CE02D7" w:rsidP="00CE02D7">
      <w:pPr>
        <w:pStyle w:val="af7"/>
        <w:spacing w:before="0" w:beforeAutospacing="0" w:after="0" w:afterAutospacing="0"/>
        <w:jc w:val="both"/>
        <w:rPr>
          <w:color w:val="000000" w:themeColor="text1"/>
        </w:rPr>
      </w:pPr>
      <w:r w:rsidRPr="00014EDD">
        <w:rPr>
          <w:color w:val="000000" w:themeColor="text1"/>
        </w:rPr>
        <w:t xml:space="preserve">        -порядок осуществления контроля за использованием и строительными изменениями недвижимости;</w:t>
      </w:r>
    </w:p>
    <w:p w:rsidR="00CE02D7" w:rsidRPr="00014EDD" w:rsidRDefault="00CE02D7" w:rsidP="00CE02D7">
      <w:pPr>
        <w:pStyle w:val="af7"/>
        <w:spacing w:before="0" w:beforeAutospacing="0" w:after="0" w:afterAutospacing="0"/>
        <w:jc w:val="both"/>
        <w:rPr>
          <w:color w:val="000000" w:themeColor="text1"/>
        </w:rPr>
      </w:pPr>
      <w:r w:rsidRPr="00014EDD">
        <w:rPr>
          <w:color w:val="000000" w:themeColor="text1"/>
        </w:rPr>
        <w:t xml:space="preserve">        - порядок совершенствования настоящих Правил путем внесения в них дополнений и изменений. </w:t>
      </w:r>
    </w:p>
    <w:p w:rsidR="007D5881" w:rsidRPr="00014EDD" w:rsidRDefault="00B132F5" w:rsidP="007D5881">
      <w:pPr>
        <w:ind w:firstLine="567"/>
        <w:jc w:val="both"/>
        <w:rPr>
          <w:color w:val="000000" w:themeColor="text1"/>
        </w:rPr>
      </w:pPr>
      <w:r w:rsidRPr="00014EDD">
        <w:rPr>
          <w:b/>
          <w:bCs/>
          <w:color w:val="000000" w:themeColor="text1"/>
        </w:rPr>
        <w:t>Раздел</w:t>
      </w:r>
      <w:r w:rsidR="00CE02D7" w:rsidRPr="00014EDD">
        <w:rPr>
          <w:b/>
          <w:bCs/>
          <w:color w:val="000000" w:themeColor="text1"/>
        </w:rPr>
        <w:t xml:space="preserve"> II</w:t>
      </w:r>
      <w:r w:rsidR="00CE02D7" w:rsidRPr="00014EDD">
        <w:rPr>
          <w:color w:val="000000" w:themeColor="text1"/>
        </w:rPr>
        <w:t xml:space="preserve"> настоящих Правил – </w:t>
      </w:r>
      <w:r w:rsidR="007D5881" w:rsidRPr="00014EDD">
        <w:rPr>
          <w:color w:val="000000" w:themeColor="text1"/>
        </w:rPr>
        <w:t xml:space="preserve">на </w:t>
      </w:r>
      <w:r w:rsidR="00CE02D7" w:rsidRPr="00014EDD">
        <w:rPr>
          <w:b/>
          <w:color w:val="000000" w:themeColor="text1"/>
        </w:rPr>
        <w:t>«</w:t>
      </w:r>
      <w:r w:rsidRPr="00014EDD">
        <w:rPr>
          <w:b/>
          <w:color w:val="000000" w:themeColor="text1"/>
        </w:rPr>
        <w:t>Карт</w:t>
      </w:r>
      <w:r w:rsidR="007D5881" w:rsidRPr="00014EDD">
        <w:rPr>
          <w:b/>
          <w:color w:val="000000" w:themeColor="text1"/>
        </w:rPr>
        <w:t>е</w:t>
      </w:r>
      <w:r w:rsidRPr="00014EDD">
        <w:rPr>
          <w:b/>
          <w:color w:val="000000" w:themeColor="text1"/>
        </w:rPr>
        <w:t xml:space="preserve"> градостроительного зонирования</w:t>
      </w:r>
      <w:r w:rsidR="00CE02D7" w:rsidRPr="00014EDD">
        <w:rPr>
          <w:b/>
          <w:color w:val="000000" w:themeColor="text1"/>
        </w:rPr>
        <w:t>»</w:t>
      </w:r>
      <w:r w:rsidR="009910B6" w:rsidRPr="00014EDD">
        <w:rPr>
          <w:color w:val="000000" w:themeColor="text1"/>
        </w:rPr>
        <w:t>установл</w:t>
      </w:r>
      <w:r w:rsidR="007D5881" w:rsidRPr="00014EDD">
        <w:rPr>
          <w:color w:val="000000" w:themeColor="text1"/>
        </w:rPr>
        <w:t>ены:</w:t>
      </w:r>
    </w:p>
    <w:p w:rsidR="00095A8F" w:rsidRPr="00014EDD" w:rsidRDefault="00095A8F" w:rsidP="00095A8F">
      <w:pPr>
        <w:pStyle w:val="af"/>
        <w:numPr>
          <w:ilvl w:val="0"/>
          <w:numId w:val="9"/>
        </w:numPr>
        <w:rPr>
          <w:color w:val="000000" w:themeColor="text1"/>
        </w:rPr>
      </w:pPr>
      <w:r w:rsidRPr="00014EDD">
        <w:rPr>
          <w:color w:val="000000" w:themeColor="text1"/>
        </w:rPr>
        <w:t>территориальные зоны;</w:t>
      </w:r>
      <w:bookmarkStart w:id="5" w:name="_Toc464835422"/>
    </w:p>
    <w:bookmarkEnd w:id="5"/>
    <w:p w:rsidR="00095A8F" w:rsidRPr="00014EDD" w:rsidRDefault="00095A8F" w:rsidP="00095A8F">
      <w:pPr>
        <w:pStyle w:val="af"/>
        <w:numPr>
          <w:ilvl w:val="0"/>
          <w:numId w:val="9"/>
        </w:numPr>
        <w:rPr>
          <w:color w:val="000000" w:themeColor="text1"/>
        </w:rPr>
      </w:pPr>
      <w:r w:rsidRPr="00014EDD">
        <w:rPr>
          <w:color w:val="000000" w:themeColor="text1"/>
        </w:rPr>
        <w:t>зоны особо охраняемых территорий;</w:t>
      </w:r>
    </w:p>
    <w:p w:rsidR="00095A8F" w:rsidRPr="00014EDD" w:rsidRDefault="00095A8F" w:rsidP="00095A8F">
      <w:pPr>
        <w:pStyle w:val="af"/>
        <w:numPr>
          <w:ilvl w:val="0"/>
          <w:numId w:val="9"/>
        </w:numPr>
        <w:rPr>
          <w:color w:val="000000" w:themeColor="text1"/>
        </w:rPr>
      </w:pPr>
      <w:r w:rsidRPr="00014EDD">
        <w:rPr>
          <w:color w:val="000000" w:themeColor="text1"/>
        </w:rPr>
        <w:t>зоны с особыми условиями использования территорий;</w:t>
      </w:r>
    </w:p>
    <w:p w:rsidR="00095A8F" w:rsidRPr="00014EDD" w:rsidRDefault="00095A8F" w:rsidP="00095A8F">
      <w:pPr>
        <w:pStyle w:val="af"/>
        <w:numPr>
          <w:ilvl w:val="0"/>
          <w:numId w:val="9"/>
        </w:numPr>
        <w:rPr>
          <w:color w:val="000000" w:themeColor="text1"/>
        </w:rPr>
      </w:pPr>
      <w:r w:rsidRPr="00014EDD">
        <w:rPr>
          <w:color w:val="000000" w:themeColor="text1"/>
        </w:rPr>
        <w:t>границы территорий объектов культурного значения;</w:t>
      </w:r>
    </w:p>
    <w:p w:rsidR="00095A8F" w:rsidRPr="00014EDD" w:rsidRDefault="00095A8F" w:rsidP="00095A8F">
      <w:pPr>
        <w:pStyle w:val="af"/>
        <w:numPr>
          <w:ilvl w:val="0"/>
          <w:numId w:val="9"/>
        </w:numPr>
        <w:rPr>
          <w:color w:val="000000" w:themeColor="text1"/>
        </w:rPr>
      </w:pPr>
      <w:r w:rsidRPr="00014EDD">
        <w:rPr>
          <w:color w:val="000000" w:themeColor="text1"/>
        </w:rPr>
        <w:t>территории общего пользования и земли, применительно к которым градостроительные регламенты не устанавливаются.</w:t>
      </w:r>
    </w:p>
    <w:p w:rsidR="007D5881" w:rsidRPr="00014EDD" w:rsidRDefault="0029097A" w:rsidP="0029097A">
      <w:pPr>
        <w:ind w:firstLine="709"/>
        <w:rPr>
          <w:color w:val="000000" w:themeColor="text1"/>
        </w:rPr>
      </w:pPr>
      <w:r w:rsidRPr="00014EDD">
        <w:rPr>
          <w:color w:val="000000" w:themeColor="text1"/>
        </w:rPr>
        <w:t xml:space="preserve">Помимо территориальных зон, зон особо охраняемых территорий </w:t>
      </w:r>
      <w:r w:rsidR="007D5881" w:rsidRPr="00014EDD">
        <w:rPr>
          <w:color w:val="000000" w:themeColor="text1"/>
        </w:rPr>
        <w:t xml:space="preserve">и зон с особыми условиями использования территорий, выделены основные территории и земли, на которые, в </w:t>
      </w:r>
      <w:r w:rsidR="007D5881" w:rsidRPr="00014EDD">
        <w:rPr>
          <w:color w:val="000000" w:themeColor="text1"/>
        </w:rPr>
        <w:lastRenderedPageBreak/>
        <w:t>соответствии с Градостроительным кодексом Российской Федерации, не распространяется действие градостроительных регламентов</w:t>
      </w:r>
      <w:r w:rsidRPr="00014EDD">
        <w:rPr>
          <w:color w:val="000000" w:themeColor="text1"/>
        </w:rPr>
        <w:t>.</w:t>
      </w:r>
    </w:p>
    <w:p w:rsidR="0037195C" w:rsidRPr="00014EDD" w:rsidRDefault="0029097A" w:rsidP="0029097A">
      <w:pPr>
        <w:pStyle w:val="af7"/>
        <w:tabs>
          <w:tab w:val="left" w:pos="540"/>
          <w:tab w:val="left" w:pos="720"/>
        </w:tabs>
        <w:spacing w:before="0" w:beforeAutospacing="0" w:after="0" w:afterAutospacing="0"/>
        <w:ind w:firstLine="709"/>
        <w:jc w:val="both"/>
        <w:rPr>
          <w:color w:val="000000" w:themeColor="text1"/>
        </w:rPr>
      </w:pPr>
      <w:r w:rsidRPr="00014EDD">
        <w:rPr>
          <w:color w:val="000000" w:themeColor="text1"/>
        </w:rPr>
        <w:t xml:space="preserve"> Границы и зоны отображены </w:t>
      </w:r>
      <w:r w:rsidR="009910B6" w:rsidRPr="00014EDD">
        <w:rPr>
          <w:color w:val="000000" w:themeColor="text1"/>
        </w:rPr>
        <w:t>с учетом требования принадлежности каждого земельного участка только к одной территориальной зоне.</w:t>
      </w:r>
    </w:p>
    <w:p w:rsidR="009910B6" w:rsidRPr="00014EDD" w:rsidRDefault="009910B6" w:rsidP="009910B6">
      <w:pPr>
        <w:pStyle w:val="af7"/>
        <w:tabs>
          <w:tab w:val="left" w:pos="540"/>
          <w:tab w:val="left" w:pos="720"/>
        </w:tabs>
        <w:spacing w:before="0" w:beforeAutospacing="0" w:after="0" w:afterAutospacing="0"/>
        <w:jc w:val="both"/>
        <w:rPr>
          <w:color w:val="000000" w:themeColor="text1"/>
        </w:rPr>
      </w:pPr>
      <w:r w:rsidRPr="00014EDD">
        <w:rPr>
          <w:b/>
          <w:bCs/>
          <w:color w:val="000000" w:themeColor="text1"/>
        </w:rPr>
        <w:t xml:space="preserve">       Раздел III</w:t>
      </w:r>
      <w:r w:rsidRPr="00014EDD">
        <w:rPr>
          <w:color w:val="000000" w:themeColor="text1"/>
        </w:rPr>
        <w:t xml:space="preserve"> настоящих Правил – </w:t>
      </w:r>
      <w:r w:rsidRPr="00014EDD">
        <w:rPr>
          <w:b/>
          <w:color w:val="000000" w:themeColor="text1"/>
        </w:rPr>
        <w:t>«Градостроительный регламент»</w:t>
      </w:r>
      <w:r w:rsidRPr="00014EDD">
        <w:rPr>
          <w:color w:val="000000" w:themeColor="text1"/>
        </w:rPr>
        <w:t xml:space="preserve"> представлен в форме текста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014EDD" w:rsidRDefault="009910B6" w:rsidP="00CE02D7">
      <w:pPr>
        <w:pStyle w:val="af7"/>
        <w:tabs>
          <w:tab w:val="left" w:pos="540"/>
          <w:tab w:val="left" w:pos="720"/>
        </w:tabs>
        <w:spacing w:before="0" w:beforeAutospacing="0" w:after="0" w:afterAutospacing="0"/>
        <w:jc w:val="both"/>
        <w:rPr>
          <w:color w:val="000000" w:themeColor="text1"/>
        </w:rPr>
      </w:pPr>
    </w:p>
    <w:p w:rsidR="0037195C" w:rsidRPr="00014EDD" w:rsidRDefault="0037195C" w:rsidP="0037195C">
      <w:pPr>
        <w:shd w:val="clear" w:color="auto" w:fill="FFFFFF"/>
        <w:ind w:firstLine="709"/>
        <w:jc w:val="both"/>
        <w:rPr>
          <w:color w:val="000000" w:themeColor="text1"/>
        </w:rPr>
      </w:pPr>
    </w:p>
    <w:p w:rsidR="0037195C" w:rsidRPr="00014EDD" w:rsidRDefault="0037195C" w:rsidP="0037195C">
      <w:pPr>
        <w:shd w:val="clear" w:color="auto" w:fill="FFFFFF"/>
        <w:ind w:firstLine="709"/>
        <w:jc w:val="both"/>
        <w:rPr>
          <w:color w:val="000000" w:themeColor="text1"/>
        </w:rPr>
      </w:pPr>
    </w:p>
    <w:p w:rsidR="009A1734" w:rsidRPr="00014EDD" w:rsidRDefault="00CE02D7" w:rsidP="0037195C">
      <w:pPr>
        <w:pStyle w:val="20"/>
        <w:pageBreakBefore/>
        <w:tabs>
          <w:tab w:val="clear" w:pos="1619"/>
        </w:tabs>
        <w:ind w:left="851"/>
        <w:rPr>
          <w:color w:val="000000" w:themeColor="text1"/>
        </w:rPr>
      </w:pPr>
      <w:bookmarkStart w:id="6" w:name="_Toc486432347"/>
      <w:bookmarkEnd w:id="4"/>
      <w:r w:rsidRPr="00014EDD">
        <w:rPr>
          <w:color w:val="000000" w:themeColor="text1"/>
        </w:rPr>
        <w:lastRenderedPageBreak/>
        <w:t>Положение о регулировании землепользования и застройки органами местного самоуправления</w:t>
      </w:r>
      <w:bookmarkEnd w:id="6"/>
    </w:p>
    <w:p w:rsidR="00CE02D7" w:rsidRPr="00014EDD" w:rsidRDefault="00CE02D7" w:rsidP="00CE02D7">
      <w:pPr>
        <w:pStyle w:val="3"/>
        <w:ind w:left="709" w:firstLine="0"/>
      </w:pPr>
      <w:bookmarkStart w:id="7" w:name="_Toc486432348"/>
      <w:r w:rsidRPr="00014EDD">
        <w:t>Основные понятия, используемые при осуществлении градостроительной деятельности и в настоящих Правилах</w:t>
      </w:r>
      <w:bookmarkEnd w:id="7"/>
    </w:p>
    <w:p w:rsidR="00F51805" w:rsidRPr="00014EDD" w:rsidRDefault="00F51805" w:rsidP="00CE02D7">
      <w:pPr>
        <w:pStyle w:val="a0"/>
        <w:numPr>
          <w:ilvl w:val="0"/>
          <w:numId w:val="0"/>
        </w:numPr>
        <w:ind w:left="2062"/>
        <w:rPr>
          <w:color w:val="000000" w:themeColor="text1"/>
        </w:rPr>
      </w:pPr>
      <w:r w:rsidRPr="00014EDD">
        <w:rPr>
          <w:color w:val="000000" w:themeColor="text1"/>
        </w:rPr>
        <w:t>Основные понятия, используемые в настоящих Правилах</w:t>
      </w:r>
    </w:p>
    <w:p w:rsidR="00F51805" w:rsidRPr="00014EDD" w:rsidRDefault="00F51805" w:rsidP="0060427D">
      <w:pPr>
        <w:pStyle w:val="aff6"/>
        <w:rPr>
          <w:color w:val="000000" w:themeColor="text1"/>
          <w:u w:val="single"/>
        </w:rPr>
      </w:pPr>
      <w:r w:rsidRPr="00014EDD">
        <w:rPr>
          <w:color w:val="000000" w:themeColor="text1"/>
          <w:u w:val="single"/>
        </w:rPr>
        <w:t>Понятия, используемые в настоящих Правилах, применяются в следующем значении:</w:t>
      </w:r>
    </w:p>
    <w:p w:rsidR="003746C2" w:rsidRPr="00014EDD" w:rsidRDefault="003746C2" w:rsidP="003746C2">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зоны с особыми условиями использования территорий</w:t>
      </w:r>
      <w:r w:rsidRPr="00014EDD">
        <w:rPr>
          <w:rFonts w:ascii="Times New Roman" w:eastAsiaTheme="minorHAnsi" w:hAnsi="Times New Roman" w:cstheme="minorBidi"/>
          <w:color w:val="000000" w:themeColor="text1"/>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sidR="001F348F" w:rsidRPr="00014EDD">
        <w:rPr>
          <w:rFonts w:ascii="Times New Roman" w:eastAsiaTheme="minorHAnsi" w:hAnsi="Times New Roman" w:cstheme="minorBidi"/>
          <w:color w:val="000000" w:themeColor="text1"/>
          <w:sz w:val="24"/>
          <w:szCs w:val="24"/>
        </w:rPr>
        <w:t>защитные зоны объектов культурного наследия,</w:t>
      </w:r>
      <w:r w:rsidRPr="00014EDD">
        <w:rPr>
          <w:rFonts w:ascii="Times New Roman" w:eastAsiaTheme="minorHAnsi" w:hAnsi="Times New Roman" w:cstheme="minorBidi"/>
          <w:color w:val="000000" w:themeColor="text1"/>
          <w:sz w:val="24"/>
          <w:szCs w:val="24"/>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46C2" w:rsidRPr="00014EDD"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градостроительное зонирование</w:t>
      </w:r>
      <w:r w:rsidRPr="00014EDD">
        <w:rPr>
          <w:rFonts w:ascii="Times New Roman" w:eastAsiaTheme="minorHAnsi" w:hAnsi="Times New Roman" w:cstheme="minorBidi"/>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746C2" w:rsidRPr="00014EDD"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территориальные зоны</w:t>
      </w:r>
      <w:r w:rsidRPr="00014EDD">
        <w:rPr>
          <w:rFonts w:ascii="Times New Roman" w:eastAsiaTheme="minorHAnsi" w:hAnsi="Times New Roman" w:cstheme="minorBidi"/>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3746C2" w:rsidRPr="00014EDD"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правила землепользования и застройки</w:t>
      </w:r>
      <w:r w:rsidRPr="00014EDD">
        <w:rPr>
          <w:rFonts w:ascii="Times New Roman" w:eastAsiaTheme="minorHAnsi" w:hAnsi="Times New Roman" w:cstheme="minorBidi"/>
          <w:color w:val="000000" w:themeColor="text1"/>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E1B40" w:rsidRPr="00014EDD" w:rsidRDefault="003746C2" w:rsidP="00EE1B40">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градостроительный регламент</w:t>
      </w:r>
      <w:r w:rsidRPr="00014EDD">
        <w:rPr>
          <w:rFonts w:ascii="Times New Roman" w:eastAsiaTheme="minorHAnsi" w:hAnsi="Times New Roman" w:cstheme="minorBidi"/>
          <w:color w:val="000000" w:themeColor="text1"/>
          <w:sz w:val="24"/>
          <w:szCs w:val="24"/>
        </w:rPr>
        <w:t xml:space="preserve"> - </w:t>
      </w:r>
      <w:r w:rsidR="00EE1B40" w:rsidRPr="00014EDD">
        <w:rPr>
          <w:rFonts w:ascii="Times New Roman" w:eastAsiaTheme="minorHAnsi" w:hAnsi="Times New Roman" w:cstheme="minorBidi"/>
          <w:color w:val="000000" w:themeColor="text1"/>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объект капитального строительства</w:t>
      </w:r>
      <w:r w:rsidRPr="00014EDD">
        <w:rPr>
          <w:rFonts w:ascii="Times New Roman" w:eastAsiaTheme="minorHAnsi" w:hAnsi="Times New Roman" w:cstheme="minorBidi"/>
          <w:color w:val="000000" w:themeColor="text1"/>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E1B40" w:rsidRPr="00014EDD" w:rsidRDefault="003746C2" w:rsidP="00EE1B40">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красные линии</w:t>
      </w:r>
      <w:r w:rsidRPr="00014EDD">
        <w:rPr>
          <w:rFonts w:ascii="Times New Roman" w:eastAsiaTheme="minorHAnsi" w:hAnsi="Times New Roman" w:cstheme="minorBidi"/>
          <w:color w:val="000000" w:themeColor="text1"/>
          <w:sz w:val="24"/>
          <w:szCs w:val="24"/>
        </w:rPr>
        <w:t xml:space="preserve"> - </w:t>
      </w:r>
      <w:r w:rsidR="00EE1B40" w:rsidRPr="00014EDD">
        <w:rPr>
          <w:rFonts w:ascii="Times New Roman" w:eastAsiaTheme="minorHAnsi" w:hAnsi="Times New Roman" w:cstheme="minorBidi"/>
          <w:color w:val="000000" w:themeColor="text1"/>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территории общего пользования</w:t>
      </w:r>
      <w:r w:rsidRPr="00014EDD">
        <w:rPr>
          <w:rFonts w:ascii="Times New Roman" w:eastAsiaTheme="minorHAnsi" w:hAnsi="Times New Roman" w:cstheme="minorBidi"/>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строительство</w:t>
      </w:r>
      <w:r w:rsidRPr="00014EDD">
        <w:rPr>
          <w:rFonts w:ascii="Times New Roman" w:eastAsiaTheme="minorHAnsi" w:hAnsi="Times New Roman" w:cstheme="minorBidi"/>
          <w:color w:val="000000" w:themeColor="text1"/>
          <w:sz w:val="24"/>
          <w:szCs w:val="24"/>
        </w:rPr>
        <w:t xml:space="preserve"> - создание зданий, строений, сооружений (в том числе на месте сносимых объектов капитального строительства);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реконструкция объектов капитального строительства (за исключением линейных объектов)</w:t>
      </w:r>
      <w:r w:rsidRPr="00014EDD">
        <w:rPr>
          <w:rFonts w:ascii="Times New Roman" w:eastAsiaTheme="minorHAnsi" w:hAnsi="Times New Roman" w:cstheme="minorBidi"/>
          <w:color w:val="000000" w:themeColor="text1"/>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w:t>
      </w:r>
      <w:r w:rsidRPr="00014EDD">
        <w:rPr>
          <w:rFonts w:ascii="Times New Roman" w:eastAsiaTheme="minorHAnsi" w:hAnsi="Times New Roman" w:cstheme="minorBidi"/>
          <w:color w:val="000000" w:themeColor="text1"/>
          <w:sz w:val="24"/>
          <w:szCs w:val="24"/>
        </w:rPr>
        <w:lastRenderedPageBreak/>
        <w:t>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реконструкция линейных объектов</w:t>
      </w:r>
      <w:r w:rsidRPr="00014EDD">
        <w:rPr>
          <w:rFonts w:ascii="Times New Roman" w:eastAsiaTheme="minorHAnsi" w:hAnsi="Times New Roman" w:cstheme="minorBidi"/>
          <w:color w:val="000000" w:themeColor="text1"/>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инженерные изыскания</w:t>
      </w:r>
      <w:r w:rsidRPr="00014EDD">
        <w:rPr>
          <w:rFonts w:ascii="Times New Roman" w:eastAsiaTheme="minorHAnsi" w:hAnsi="Times New Roman" w:cstheme="minorBidi"/>
          <w:color w:val="000000" w:themeColor="text1"/>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застройщик</w:t>
      </w:r>
      <w:r w:rsidRPr="00014EDD">
        <w:rPr>
          <w:rFonts w:ascii="Times New Roman" w:eastAsiaTheme="minorHAnsi" w:hAnsi="Times New Roman" w:cstheme="minorBidi"/>
          <w:color w:val="000000" w:themeColor="text1"/>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объекты федерального значения</w:t>
      </w:r>
      <w:r w:rsidRPr="00014EDD">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014EDD">
          <w:rPr>
            <w:rFonts w:ascii="Times New Roman" w:eastAsiaTheme="minorHAnsi" w:hAnsi="Times New Roman" w:cstheme="minorBidi"/>
            <w:color w:val="000000" w:themeColor="text1"/>
            <w:sz w:val="24"/>
            <w:szCs w:val="24"/>
          </w:rPr>
          <w:t>части 1 статьи 10</w:t>
        </w:r>
      </w:hyperlink>
      <w:r w:rsidRPr="00014EDD">
        <w:rPr>
          <w:rFonts w:ascii="Times New Roman" w:eastAsiaTheme="minorHAnsi" w:hAnsi="Times New Roman" w:cstheme="minorBidi"/>
          <w:color w:val="000000" w:themeColor="text1"/>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объекты регионального значения</w:t>
      </w:r>
      <w:r w:rsidRPr="00014EDD">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ar440" w:tooltip="Ссылка на текущий документ" w:history="1">
        <w:r w:rsidRPr="00014EDD">
          <w:rPr>
            <w:rFonts w:ascii="Times New Roman" w:eastAsiaTheme="minorHAnsi" w:hAnsi="Times New Roman" w:cstheme="minorBidi"/>
            <w:color w:val="000000" w:themeColor="text1"/>
            <w:sz w:val="24"/>
            <w:szCs w:val="24"/>
          </w:rPr>
          <w:t>части 3 статьи 14</w:t>
        </w:r>
      </w:hyperlink>
      <w:r w:rsidRPr="00014EDD">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объекты местного значения</w:t>
      </w:r>
      <w:r w:rsidRPr="00014EDD">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w:t>
      </w:r>
      <w:r w:rsidRPr="00014EDD">
        <w:rPr>
          <w:rFonts w:ascii="Times New Roman" w:eastAsiaTheme="minorHAnsi" w:hAnsi="Times New Roman" w:cstheme="minorBidi"/>
          <w:color w:val="000000" w:themeColor="text1"/>
          <w:sz w:val="24"/>
          <w:szCs w:val="24"/>
        </w:rPr>
        <w:lastRenderedPageBreak/>
        <w:t xml:space="preserve">округов.Виды объектов местного значения муниципального района, поселения, городского округа в указанных в </w:t>
      </w:r>
      <w:hyperlink w:anchor="Par552" w:tooltip="Ссылка на текущий документ" w:history="1">
        <w:r w:rsidRPr="00014EDD">
          <w:rPr>
            <w:rFonts w:ascii="Times New Roman" w:eastAsiaTheme="minorHAnsi" w:hAnsi="Times New Roman" w:cstheme="minorBidi"/>
            <w:color w:val="000000" w:themeColor="text1"/>
            <w:sz w:val="24"/>
            <w:szCs w:val="24"/>
          </w:rPr>
          <w:t>пункте 1 части 3 статьи 19</w:t>
        </w:r>
      </w:hyperlink>
      <w:r w:rsidRPr="00014EDD">
        <w:rPr>
          <w:rFonts w:ascii="Times New Roman" w:eastAsiaTheme="minorHAnsi" w:hAnsi="Times New Roman" w:cstheme="minorBidi"/>
          <w:color w:val="000000" w:themeColor="text1"/>
          <w:sz w:val="24"/>
          <w:szCs w:val="24"/>
        </w:rPr>
        <w:t xml:space="preserve"> и </w:t>
      </w:r>
      <w:hyperlink w:anchor="Par649" w:tooltip="Ссылка на текущий документ" w:history="1">
        <w:r w:rsidRPr="00014EDD">
          <w:rPr>
            <w:rFonts w:ascii="Times New Roman" w:eastAsiaTheme="minorHAnsi" w:hAnsi="Times New Roman" w:cstheme="minorBidi"/>
            <w:color w:val="000000" w:themeColor="text1"/>
            <w:sz w:val="24"/>
            <w:szCs w:val="24"/>
          </w:rPr>
          <w:t>пункте 1 части 5 статьи 23</w:t>
        </w:r>
      </w:hyperlink>
      <w:r w:rsidRPr="00014EDD">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6C2" w:rsidRPr="00014EDD" w:rsidRDefault="003746C2" w:rsidP="00EE1B40">
      <w:pPr>
        <w:pStyle w:val="ConsPlusNormal"/>
        <w:numPr>
          <w:ilvl w:val="0"/>
          <w:numId w:val="40"/>
        </w:numPr>
        <w:ind w:left="142" w:firstLine="540"/>
        <w:jc w:val="both"/>
        <w:rPr>
          <w:color w:val="000000" w:themeColor="text1"/>
        </w:rPr>
      </w:pPr>
      <w:r w:rsidRPr="00014EDD">
        <w:rPr>
          <w:rFonts w:ascii="Times New Roman" w:eastAsiaTheme="minorHAnsi" w:hAnsi="Times New Roman" w:cstheme="minorBidi"/>
          <w:i/>
          <w:color w:val="000000" w:themeColor="text1"/>
          <w:sz w:val="24"/>
          <w:szCs w:val="24"/>
        </w:rPr>
        <w:t>парковка (парковочное место)</w:t>
      </w:r>
      <w:r w:rsidRPr="00014EDD">
        <w:rPr>
          <w:rFonts w:ascii="Times New Roman" w:eastAsiaTheme="minorHAnsi" w:hAnsi="Times New Roman" w:cstheme="minorBidi"/>
          <w:color w:val="000000" w:themeColor="text1"/>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блокированный жилой дом</w:t>
      </w:r>
      <w:r w:rsidRPr="00014EDD">
        <w:rPr>
          <w:rFonts w:ascii="Times New Roman" w:eastAsiaTheme="minorHAnsi" w:hAnsi="Times New Roman" w:cstheme="minorBidi"/>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Разрешенное использование земельных участков и объектов капитального строительства следующих видов</w:t>
      </w:r>
      <w:r w:rsidRPr="00014EDD">
        <w:rPr>
          <w:rFonts w:ascii="Times New Roman" w:eastAsiaTheme="minorHAnsi" w:hAnsi="Times New Roman" w:cstheme="minorBidi"/>
          <w:color w:val="000000" w:themeColor="text1"/>
          <w:sz w:val="24"/>
          <w:szCs w:val="24"/>
        </w:rPr>
        <w:t>:</w:t>
      </w:r>
    </w:p>
    <w:p w:rsidR="003746C2" w:rsidRPr="00014EDD"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color w:val="000000" w:themeColor="text1"/>
          <w:sz w:val="24"/>
          <w:szCs w:val="24"/>
        </w:rPr>
        <w:t>- основные виды разрешенного использования;</w:t>
      </w:r>
    </w:p>
    <w:p w:rsidR="003746C2" w:rsidRPr="00014EDD"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color w:val="000000" w:themeColor="text1"/>
          <w:sz w:val="24"/>
          <w:szCs w:val="24"/>
        </w:rPr>
        <w:t>- условно разрешенные виды использования;</w:t>
      </w:r>
    </w:p>
    <w:p w:rsidR="003746C2" w:rsidRPr="00014EDD"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014EDD" w:rsidRDefault="003746C2" w:rsidP="00EE1B40">
      <w:pPr>
        <w:pStyle w:val="ConsPlusNormal"/>
        <w:numPr>
          <w:ilvl w:val="0"/>
          <w:numId w:val="40"/>
        </w:numPr>
        <w:ind w:left="142" w:firstLine="540"/>
        <w:jc w:val="both"/>
        <w:rPr>
          <w:color w:val="000000" w:themeColor="text1"/>
        </w:rPr>
      </w:pPr>
      <w:r w:rsidRPr="00014EDD">
        <w:rPr>
          <w:rFonts w:ascii="Times New Roman" w:eastAsiaTheme="minorHAnsi" w:hAnsi="Times New Roman" w:cstheme="minorBidi"/>
          <w:i/>
          <w:color w:val="000000" w:themeColor="text1"/>
          <w:sz w:val="24"/>
          <w:szCs w:val="24"/>
        </w:rPr>
        <w:t>Вновь выявленный объект культурного наследия</w:t>
      </w:r>
      <w:r w:rsidRPr="00014EDD">
        <w:rPr>
          <w:rFonts w:ascii="Times New Roman" w:eastAsiaTheme="minorHAnsi" w:hAnsi="Times New Roman" w:cstheme="minorBidi"/>
          <w:color w:val="000000" w:themeColor="text1"/>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3746C2" w:rsidRPr="00014EDD" w:rsidRDefault="003746C2" w:rsidP="00EE1B40">
      <w:pPr>
        <w:pStyle w:val="ConsPlusNormal"/>
        <w:numPr>
          <w:ilvl w:val="0"/>
          <w:numId w:val="40"/>
        </w:numPr>
        <w:ind w:left="142" w:firstLine="540"/>
        <w:jc w:val="both"/>
        <w:rPr>
          <w:color w:val="000000" w:themeColor="text1"/>
        </w:rPr>
      </w:pPr>
      <w:r w:rsidRPr="00014EDD">
        <w:rPr>
          <w:rFonts w:ascii="Times New Roman" w:eastAsiaTheme="minorHAnsi" w:hAnsi="Times New Roman" w:cstheme="minorBidi"/>
          <w:i/>
          <w:color w:val="000000" w:themeColor="text1"/>
          <w:sz w:val="24"/>
          <w:szCs w:val="24"/>
        </w:rPr>
        <w:t>водоохранная зона</w:t>
      </w:r>
      <w:r w:rsidRPr="00014EDD">
        <w:rPr>
          <w:rFonts w:ascii="Times New Roman" w:eastAsiaTheme="minorHAnsi" w:hAnsi="Times New Roman" w:cstheme="minorBidi"/>
          <w:color w:val="000000" w:themeColor="text1"/>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временные здания и сооружения</w:t>
      </w:r>
      <w:r w:rsidRPr="00014EDD">
        <w:rPr>
          <w:rFonts w:ascii="Times New Roman" w:eastAsiaTheme="minorHAnsi" w:hAnsi="Times New Roman" w:cstheme="minorBidi"/>
          <w:color w:val="000000" w:themeColor="text1"/>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временные здания и сооружения для нужд строительного процесса</w:t>
      </w:r>
      <w:r w:rsidRPr="00014EDD">
        <w:rPr>
          <w:rFonts w:ascii="Times New Roman" w:eastAsiaTheme="minorHAnsi" w:hAnsi="Times New Roman" w:cstheme="minorBidi"/>
          <w:color w:val="000000" w:themeColor="text1"/>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вспомогательные виды разрешенного использования земельных участков и объектов капитального строительства</w:t>
      </w:r>
      <w:r w:rsidRPr="00014EDD">
        <w:rPr>
          <w:rFonts w:ascii="Times New Roman" w:eastAsiaTheme="minorHAnsi" w:hAnsi="Times New Roman" w:cstheme="minorBidi"/>
          <w:color w:val="000000" w:themeColor="text1"/>
          <w:sz w:val="24"/>
          <w:szCs w:val="2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w:t>
      </w:r>
      <w:r w:rsidRPr="00014EDD">
        <w:rPr>
          <w:rFonts w:ascii="Times New Roman" w:eastAsiaTheme="minorHAnsi" w:hAnsi="Times New Roman" w:cstheme="minorBidi"/>
          <w:color w:val="000000" w:themeColor="text1"/>
          <w:sz w:val="24"/>
          <w:szCs w:val="24"/>
        </w:rPr>
        <w:lastRenderedPageBreak/>
        <w:t>ними.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высота здания, строения, сооружения</w:t>
      </w:r>
      <w:r w:rsidRPr="00014EDD">
        <w:rPr>
          <w:rFonts w:ascii="Times New Roman" w:eastAsiaTheme="minorHAnsi" w:hAnsi="Times New Roman" w:cstheme="minorBidi"/>
          <w:color w:val="000000" w:themeColor="text1"/>
          <w:sz w:val="24"/>
          <w:szCs w:val="24"/>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bookmarkStart w:id="8" w:name="а1"/>
      <w:bookmarkEnd w:id="8"/>
      <w:r w:rsidRPr="00014EDD">
        <w:rPr>
          <w:rFonts w:ascii="Times New Roman" w:eastAsiaTheme="minorHAnsi" w:hAnsi="Times New Roman" w:cstheme="minorBidi"/>
          <w:i/>
          <w:color w:val="000000" w:themeColor="text1"/>
          <w:sz w:val="24"/>
          <w:szCs w:val="24"/>
        </w:rPr>
        <w:t>землевладельцы</w:t>
      </w:r>
      <w:r w:rsidRPr="00014EDD">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пожизненного наследуемого владения;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землепользователи</w:t>
      </w:r>
      <w:r w:rsidRPr="00014EDD">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инженерное (инженерно-техническое) обеспечение территории</w:t>
      </w:r>
      <w:r w:rsidRPr="00014EDD">
        <w:rPr>
          <w:rFonts w:ascii="Times New Roman" w:eastAsiaTheme="minorHAnsi" w:hAnsi="Times New Roman" w:cstheme="minorBidi"/>
          <w:color w:val="000000" w:themeColor="text1"/>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инженерная подготовка территории</w:t>
      </w:r>
      <w:r w:rsidRPr="00014EDD">
        <w:rPr>
          <w:rFonts w:ascii="Times New Roman" w:eastAsiaTheme="minorHAnsi" w:hAnsi="Times New Roman" w:cstheme="minorBidi"/>
          <w:color w:val="000000" w:themeColor="text1"/>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инженерная, транспортная и социальная инфраструктуры</w:t>
      </w:r>
      <w:r w:rsidRPr="00014EDD">
        <w:rPr>
          <w:rFonts w:ascii="Times New Roman" w:eastAsiaTheme="minorHAnsi" w:hAnsi="Times New Roman" w:cstheme="minorBidi"/>
          <w:color w:val="000000" w:themeColor="text1"/>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квартал (микрорайон)</w:t>
      </w:r>
      <w:r w:rsidRPr="00014EDD">
        <w:rPr>
          <w:rFonts w:ascii="Times New Roman" w:eastAsiaTheme="minorHAnsi" w:hAnsi="Times New Roman" w:cstheme="minorBidi"/>
          <w:color w:val="000000" w:themeColor="text1"/>
          <w:sz w:val="24"/>
          <w:szCs w:val="24"/>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 xml:space="preserve">Комиссия по землепользованию и застройке (далее также - Комиссия) </w:t>
      </w:r>
      <w:r w:rsidRPr="00014EDD">
        <w:rPr>
          <w:rFonts w:ascii="Times New Roman" w:eastAsiaTheme="minorHAnsi" w:hAnsi="Times New Roman" w:cstheme="minorBidi"/>
          <w:color w:val="000000" w:themeColor="text1"/>
          <w:sz w:val="24"/>
          <w:szCs w:val="24"/>
        </w:rPr>
        <w:t xml:space="preserve">-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коэффициент озеленения</w:t>
      </w:r>
      <w:r w:rsidRPr="00014EDD">
        <w:rPr>
          <w:rFonts w:ascii="Times New Roman" w:eastAsiaTheme="minorHAnsi" w:hAnsi="Times New Roman" w:cstheme="minorBidi"/>
          <w:color w:val="000000" w:themeColor="text1"/>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линейные объекты</w:t>
      </w:r>
      <w:r w:rsidRPr="00014EDD">
        <w:rPr>
          <w:rFonts w:ascii="Times New Roman" w:eastAsiaTheme="minorHAnsi" w:hAnsi="Times New Roman" w:cstheme="minorBidi"/>
          <w:color w:val="000000" w:themeColor="text1"/>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линии градостроительного регулирования</w:t>
      </w:r>
      <w:r w:rsidRPr="00014EDD">
        <w:rPr>
          <w:rFonts w:ascii="Times New Roman" w:eastAsiaTheme="minorHAnsi" w:hAnsi="Times New Roman" w:cstheme="minorBidi"/>
          <w:color w:val="000000" w:themeColor="text1"/>
          <w:sz w:val="24"/>
          <w:szCs w:val="24"/>
        </w:rPr>
        <w:t xml:space="preserve"> – красные линии; границы земельных участков; линии, обозначающие минимальные отступы построек от границ земельных участков </w:t>
      </w:r>
      <w:r w:rsidRPr="00014EDD">
        <w:rPr>
          <w:rFonts w:ascii="Times New Roman" w:eastAsiaTheme="minorHAnsi" w:hAnsi="Times New Roman" w:cstheme="minorBidi"/>
          <w:color w:val="000000" w:themeColor="text1"/>
          <w:sz w:val="24"/>
          <w:szCs w:val="24"/>
        </w:rPr>
        <w:lastRenderedPageBreak/>
        <w:t>(включая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линии регулирования застройки</w:t>
      </w:r>
      <w:r w:rsidRPr="00014EDD">
        <w:rPr>
          <w:rFonts w:ascii="Times New Roman" w:eastAsiaTheme="minorHAnsi" w:hAnsi="Times New Roman" w:cstheme="minorBidi"/>
          <w:color w:val="000000" w:themeColor="text1"/>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многоквартирный жилой дом</w:t>
      </w:r>
      <w:r w:rsidRPr="00014EDD">
        <w:rPr>
          <w:rFonts w:ascii="Times New Roman" w:eastAsiaTheme="minorHAnsi" w:hAnsi="Times New Roman" w:cstheme="minorBidi"/>
          <w:color w:val="000000" w:themeColor="text1"/>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огородничество</w:t>
      </w:r>
      <w:r w:rsidRPr="00014EDD">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основные виды разрешенного использования земельных участков и объектов капитального строительства</w:t>
      </w:r>
      <w:r w:rsidRPr="00014EDD">
        <w:rPr>
          <w:rFonts w:ascii="Times New Roman" w:eastAsiaTheme="minorHAnsi" w:hAnsi="Times New Roman" w:cstheme="minorBidi"/>
          <w:color w:val="000000" w:themeColor="text1"/>
          <w:sz w:val="24"/>
          <w:szCs w:val="24"/>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отступ здания, сооружения (от границы участка)</w:t>
      </w:r>
      <w:r w:rsidRPr="00014EDD">
        <w:rPr>
          <w:rFonts w:ascii="Times New Roman" w:eastAsiaTheme="minorHAnsi" w:hAnsi="Times New Roman" w:cstheme="minorBidi"/>
          <w:color w:val="000000" w:themeColor="text1"/>
          <w:sz w:val="24"/>
          <w:szCs w:val="24"/>
        </w:rPr>
        <w:t xml:space="preserve"> - расстояние между границей участка и стеной здания;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площадь земельного участка</w:t>
      </w:r>
      <w:r w:rsidRPr="00014EDD">
        <w:rPr>
          <w:rFonts w:ascii="Times New Roman" w:eastAsiaTheme="minorHAnsi" w:hAnsi="Times New Roman" w:cstheme="minorBidi"/>
          <w:color w:val="000000" w:themeColor="text1"/>
          <w:sz w:val="24"/>
          <w:szCs w:val="24"/>
        </w:rPr>
        <w:t xml:space="preserve"> - площадь территории горизонтальной проекции земельного участка;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подзона территориальной зоны</w:t>
      </w:r>
      <w:r w:rsidRPr="00014EDD">
        <w:rPr>
          <w:rFonts w:ascii="Times New Roman" w:eastAsiaTheme="minorHAnsi" w:hAnsi="Times New Roman" w:cstheme="minorBidi"/>
          <w:color w:val="000000" w:themeColor="text1"/>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прибрежная защитная полоса</w:t>
      </w:r>
      <w:r w:rsidRPr="00014EDD">
        <w:rPr>
          <w:rFonts w:ascii="Times New Roman" w:eastAsiaTheme="minorHAnsi" w:hAnsi="Times New Roman" w:cstheme="minorBidi"/>
          <w:color w:val="000000" w:themeColor="text1"/>
          <w:sz w:val="24"/>
          <w:szCs w:val="2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14EDD">
        <w:rPr>
          <w:rFonts w:ascii="Times New Roman" w:eastAsiaTheme="minorHAnsi" w:hAnsi="Times New Roman" w:cstheme="minorBidi"/>
          <w:color w:val="000000" w:themeColor="text1"/>
          <w:sz w:val="24"/>
          <w:szCs w:val="24"/>
        </w:rPr>
        <w:t xml:space="preserve"> - документ, выдаваемый заявителю за подписью главы Администрации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садоводство</w:t>
      </w:r>
      <w:r w:rsidRPr="00014EDD">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w:t>
      </w:r>
      <w:r w:rsidRPr="00014EDD">
        <w:rPr>
          <w:rFonts w:ascii="Times New Roman" w:eastAsiaTheme="minorHAnsi" w:hAnsi="Times New Roman" w:cstheme="minorBidi"/>
          <w:color w:val="000000" w:themeColor="text1"/>
          <w:sz w:val="24"/>
          <w:szCs w:val="24"/>
        </w:rPr>
        <w:lastRenderedPageBreak/>
        <w:t>строения без права регистрации проживания в нем и хозяйственных строений и сооружений);</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санитарные разрывы</w:t>
      </w:r>
      <w:r w:rsidRPr="00014EDD">
        <w:rPr>
          <w:rFonts w:ascii="Times New Roman" w:eastAsiaTheme="minorHAnsi" w:hAnsi="Times New Roman" w:cstheme="minorBidi"/>
          <w:color w:val="000000" w:themeColor="text1"/>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технические условия</w:t>
      </w:r>
      <w:r w:rsidRPr="00014EDD">
        <w:rPr>
          <w:rFonts w:ascii="Times New Roman" w:eastAsiaTheme="minorHAnsi" w:hAnsi="Times New Roman" w:cstheme="minorBidi"/>
          <w:color w:val="000000" w:themeColor="text1"/>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улично-дорожная сеть (УДС)</w:t>
      </w:r>
      <w:r w:rsidRPr="00014EDD">
        <w:rPr>
          <w:rFonts w:ascii="Times New Roman" w:eastAsiaTheme="minorHAnsi" w:hAnsi="Times New Roman" w:cstheme="minorBidi"/>
          <w:color w:val="000000" w:themeColor="text1"/>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условно разрешенные виды использования</w:t>
      </w:r>
      <w:r w:rsidRPr="00014EDD">
        <w:rPr>
          <w:rFonts w:ascii="Times New Roman" w:eastAsiaTheme="minorHAnsi" w:hAnsi="Times New Roman" w:cstheme="minorBidi"/>
          <w:color w:val="000000" w:themeColor="text1"/>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элемент планировочной структуры</w:t>
      </w:r>
      <w:r w:rsidRPr="00014EDD">
        <w:rPr>
          <w:rFonts w:ascii="Times New Roman" w:eastAsiaTheme="minorHAnsi" w:hAnsi="Times New Roman" w:cstheme="minorBidi"/>
          <w:color w:val="000000" w:themeColor="text1"/>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w:t>
      </w:r>
      <w:r w:rsidR="00FB5189" w:rsidRPr="00014EDD">
        <w:rPr>
          <w:rFonts w:ascii="Times New Roman" w:eastAsiaTheme="minorHAnsi" w:hAnsi="Times New Roman" w:cstheme="minorBidi"/>
          <w:color w:val="000000" w:themeColor="text1"/>
          <w:sz w:val="24"/>
          <w:szCs w:val="24"/>
        </w:rPr>
        <w:t>с</w:t>
      </w:r>
      <w:r w:rsidRPr="00014EDD">
        <w:rPr>
          <w:rFonts w:ascii="Times New Roman" w:eastAsiaTheme="minorHAnsi" w:hAnsi="Times New Roman" w:cstheme="minorBidi"/>
          <w:color w:val="000000" w:themeColor="text1"/>
          <w:sz w:val="24"/>
          <w:szCs w:val="24"/>
        </w:rPr>
        <w:t xml:space="preserve"> настоящи</w:t>
      </w:r>
      <w:r w:rsidR="00FB5189" w:rsidRPr="00014EDD">
        <w:rPr>
          <w:rFonts w:ascii="Times New Roman" w:eastAsiaTheme="minorHAnsi" w:hAnsi="Times New Roman" w:cstheme="minorBidi"/>
          <w:color w:val="000000" w:themeColor="text1"/>
          <w:sz w:val="24"/>
          <w:szCs w:val="24"/>
        </w:rPr>
        <w:t>ми</w:t>
      </w:r>
      <w:r w:rsidRPr="00014EDD">
        <w:rPr>
          <w:rFonts w:ascii="Times New Roman" w:eastAsiaTheme="minorHAnsi" w:hAnsi="Times New Roman" w:cstheme="minorBidi"/>
          <w:color w:val="000000" w:themeColor="text1"/>
          <w:sz w:val="24"/>
          <w:szCs w:val="24"/>
        </w:rPr>
        <w:t xml:space="preserve"> Правил</w:t>
      </w:r>
      <w:r w:rsidR="00FB5189" w:rsidRPr="00014EDD">
        <w:rPr>
          <w:rFonts w:ascii="Times New Roman" w:eastAsiaTheme="minorHAnsi" w:hAnsi="Times New Roman" w:cstheme="minorBidi"/>
          <w:color w:val="000000" w:themeColor="text1"/>
          <w:sz w:val="24"/>
          <w:szCs w:val="24"/>
        </w:rPr>
        <w:t>ами</w:t>
      </w:r>
      <w:r w:rsidRPr="00014EDD">
        <w:rPr>
          <w:rFonts w:ascii="Times New Roman" w:eastAsiaTheme="minorHAnsi" w:hAnsi="Times New Roman" w:cstheme="minorBidi"/>
          <w:color w:val="000000" w:themeColor="text1"/>
          <w:sz w:val="24"/>
          <w:szCs w:val="24"/>
        </w:rPr>
        <w:t>), а также район, как совокупность кварталов, микрорайонов;</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этаж</w:t>
      </w:r>
      <w:r w:rsidRPr="00014EDD">
        <w:rPr>
          <w:rFonts w:ascii="Times New Roman" w:eastAsiaTheme="minorHAnsi" w:hAnsi="Times New Roman" w:cstheme="minorBidi"/>
          <w:color w:val="000000" w:themeColor="text1"/>
          <w:sz w:val="24"/>
          <w:szCs w:val="24"/>
        </w:rPr>
        <w:t xml:space="preserve"> - пространство между поверхностями двух последовательно расположенных перекрытий в здании, строении, сооружении;</w:t>
      </w:r>
    </w:p>
    <w:p w:rsidR="003746C2" w:rsidRPr="00014EDD" w:rsidRDefault="003746C2" w:rsidP="00EE1B40">
      <w:pPr>
        <w:pStyle w:val="ConsPlusNormal"/>
        <w:numPr>
          <w:ilvl w:val="0"/>
          <w:numId w:val="40"/>
        </w:numPr>
        <w:ind w:left="142" w:firstLine="540"/>
        <w:jc w:val="both"/>
        <w:rPr>
          <w:rFonts w:ascii="Times New Roman" w:eastAsiaTheme="minorHAnsi" w:hAnsi="Times New Roman" w:cstheme="minorBidi"/>
          <w:color w:val="000000" w:themeColor="text1"/>
          <w:sz w:val="24"/>
          <w:szCs w:val="24"/>
        </w:rPr>
      </w:pPr>
      <w:r w:rsidRPr="00014EDD">
        <w:rPr>
          <w:rFonts w:ascii="Times New Roman" w:eastAsiaTheme="minorHAnsi" w:hAnsi="Times New Roman" w:cstheme="minorBidi"/>
          <w:i/>
          <w:color w:val="000000" w:themeColor="text1"/>
          <w:sz w:val="24"/>
          <w:szCs w:val="24"/>
        </w:rPr>
        <w:t>этажность здания</w:t>
      </w:r>
      <w:r w:rsidRPr="00014EDD">
        <w:rPr>
          <w:rFonts w:ascii="Times New Roman" w:eastAsiaTheme="minorHAnsi" w:hAnsi="Times New Roman" w:cstheme="minorBidi"/>
          <w:color w:val="000000" w:themeColor="text1"/>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746C2" w:rsidRPr="00014EDD" w:rsidRDefault="003746C2" w:rsidP="0060427D">
      <w:pPr>
        <w:pStyle w:val="aff6"/>
        <w:rPr>
          <w:color w:val="000000" w:themeColor="text1"/>
          <w:u w:val="single"/>
        </w:rPr>
      </w:pPr>
    </w:p>
    <w:p w:rsidR="008649B5" w:rsidRPr="00014EDD" w:rsidRDefault="008649B5" w:rsidP="008649B5">
      <w:pPr>
        <w:pStyle w:val="3"/>
        <w:ind w:left="709" w:firstLine="0"/>
      </w:pPr>
      <w:bookmarkStart w:id="9" w:name="_Toc486432349"/>
      <w:bookmarkStart w:id="10" w:name="_Toc407009494"/>
      <w:r w:rsidRPr="00014EDD">
        <w:t xml:space="preserve">Соотношение Правил землепользования и застройки с Генеральным планом </w:t>
      </w:r>
      <w:r w:rsidR="00483603" w:rsidRPr="00014EDD">
        <w:t>Волчье-Александровского</w:t>
      </w:r>
      <w:r w:rsidRPr="00014EDD">
        <w:t xml:space="preserve"> сельского поселения и документацией по планировке территории</w:t>
      </w:r>
      <w:bookmarkEnd w:id="9"/>
    </w:p>
    <w:p w:rsidR="003746C2" w:rsidRPr="00014EDD" w:rsidRDefault="003746C2" w:rsidP="0054146C">
      <w:pPr>
        <w:pStyle w:val="2f0"/>
        <w:numPr>
          <w:ilvl w:val="0"/>
          <w:numId w:val="31"/>
        </w:numPr>
        <w:shd w:val="clear" w:color="auto" w:fill="auto"/>
        <w:tabs>
          <w:tab w:val="left" w:pos="766"/>
        </w:tabs>
        <w:spacing w:before="0" w:line="277" w:lineRule="exact"/>
        <w:ind w:firstLine="540"/>
        <w:jc w:val="both"/>
        <w:rPr>
          <w:color w:val="000000" w:themeColor="text1"/>
          <w:sz w:val="24"/>
        </w:rPr>
      </w:pPr>
      <w:bookmarkStart w:id="11" w:name="_Toc453928992"/>
      <w:r w:rsidRPr="00014EDD">
        <w:rPr>
          <w:color w:val="000000" w:themeColor="text1"/>
          <w:sz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Борисовское сельское поселение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483603" w:rsidRPr="00014EDD">
        <w:rPr>
          <w:color w:val="000000" w:themeColor="text1"/>
          <w:sz w:val="24"/>
        </w:rPr>
        <w:t>Волчье-Александровского</w:t>
      </w:r>
      <w:r w:rsidRPr="00014EDD">
        <w:rPr>
          <w:color w:val="000000" w:themeColor="text1"/>
          <w:sz w:val="24"/>
        </w:rPr>
        <w:t xml:space="preserve"> сельского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095A8F" w:rsidRPr="00014EDD" w:rsidRDefault="00095A8F" w:rsidP="0054146C">
      <w:pPr>
        <w:pStyle w:val="2f0"/>
        <w:numPr>
          <w:ilvl w:val="0"/>
          <w:numId w:val="31"/>
        </w:numPr>
        <w:shd w:val="clear" w:color="auto" w:fill="auto"/>
        <w:tabs>
          <w:tab w:val="left" w:pos="766"/>
        </w:tabs>
        <w:spacing w:before="0" w:line="277" w:lineRule="exact"/>
        <w:ind w:firstLine="540"/>
        <w:jc w:val="both"/>
        <w:rPr>
          <w:color w:val="000000" w:themeColor="text1"/>
        </w:rPr>
      </w:pPr>
      <w:r w:rsidRPr="00014EDD">
        <w:rPr>
          <w:color w:val="000000" w:themeColor="text1"/>
          <w:sz w:val="24"/>
          <w:szCs w:val="24"/>
          <w:lang w:eastAsia="ru-RU" w:bidi="ru-RU"/>
        </w:rPr>
        <w:t xml:space="preserve">Правила землепользования и застройки разработаны на основе Генерального плана </w:t>
      </w:r>
      <w:r w:rsidR="00483603" w:rsidRPr="00014EDD">
        <w:rPr>
          <w:color w:val="000000" w:themeColor="text1"/>
          <w:sz w:val="24"/>
          <w:szCs w:val="24"/>
          <w:lang w:eastAsia="ru-RU" w:bidi="ru-RU"/>
        </w:rPr>
        <w:t>Волчье-Александровского</w:t>
      </w:r>
      <w:r w:rsidRPr="00014EDD">
        <w:rPr>
          <w:color w:val="000000" w:themeColor="text1"/>
          <w:sz w:val="24"/>
          <w:szCs w:val="24"/>
          <w:lang w:eastAsia="ru-RU" w:bidi="ru-RU"/>
        </w:rPr>
        <w:t xml:space="preserve"> сельского поселения и не должны ему противоречить.</w:t>
      </w:r>
    </w:p>
    <w:p w:rsidR="00095A8F" w:rsidRPr="00014EDD" w:rsidRDefault="00095A8F" w:rsidP="00095A8F">
      <w:pPr>
        <w:pStyle w:val="2f0"/>
        <w:shd w:val="clear" w:color="auto" w:fill="auto"/>
        <w:spacing w:before="0" w:line="277" w:lineRule="exact"/>
        <w:ind w:firstLine="740"/>
        <w:jc w:val="both"/>
        <w:rPr>
          <w:color w:val="000000" w:themeColor="text1"/>
        </w:rPr>
      </w:pPr>
      <w:r w:rsidRPr="00014EDD">
        <w:rPr>
          <w:color w:val="000000" w:themeColor="text1"/>
          <w:sz w:val="24"/>
          <w:szCs w:val="24"/>
          <w:lang w:eastAsia="ru-RU" w:bidi="ru-RU"/>
        </w:rPr>
        <w:t xml:space="preserve">В случае внесения изменений в Генеральный план </w:t>
      </w:r>
      <w:r w:rsidR="00483603" w:rsidRPr="00014EDD">
        <w:rPr>
          <w:color w:val="000000" w:themeColor="text1"/>
          <w:sz w:val="24"/>
          <w:szCs w:val="24"/>
          <w:lang w:eastAsia="ru-RU" w:bidi="ru-RU"/>
        </w:rPr>
        <w:t>Волчье-Александровского</w:t>
      </w:r>
      <w:r w:rsidRPr="00014EDD">
        <w:rPr>
          <w:color w:val="000000" w:themeColor="text1"/>
          <w:sz w:val="24"/>
          <w:szCs w:val="24"/>
          <w:lang w:eastAsia="ru-RU" w:bidi="ru-RU"/>
        </w:rPr>
        <w:t xml:space="preserve"> сельского </w:t>
      </w:r>
      <w:r w:rsidRPr="00014EDD">
        <w:rPr>
          <w:color w:val="000000" w:themeColor="text1"/>
          <w:sz w:val="24"/>
          <w:szCs w:val="24"/>
          <w:lang w:eastAsia="ru-RU" w:bidi="ru-RU"/>
        </w:rPr>
        <w:lastRenderedPageBreak/>
        <w:t>поселения, соответствующие изменения должны быть внесены в Правила землепользования и застройки.</w:t>
      </w:r>
    </w:p>
    <w:p w:rsidR="00095A8F" w:rsidRPr="00014EDD" w:rsidRDefault="00095A8F" w:rsidP="0054146C">
      <w:pPr>
        <w:pStyle w:val="2f0"/>
        <w:numPr>
          <w:ilvl w:val="0"/>
          <w:numId w:val="31"/>
        </w:numPr>
        <w:shd w:val="clear" w:color="auto" w:fill="auto"/>
        <w:tabs>
          <w:tab w:val="left" w:pos="763"/>
        </w:tabs>
        <w:spacing w:before="0" w:after="570" w:line="277" w:lineRule="exact"/>
        <w:ind w:firstLine="540"/>
        <w:jc w:val="both"/>
        <w:rPr>
          <w:color w:val="000000" w:themeColor="text1"/>
        </w:rPr>
      </w:pPr>
      <w:r w:rsidRPr="00014EDD">
        <w:rPr>
          <w:color w:val="000000" w:themeColor="text1"/>
          <w:sz w:val="24"/>
          <w:szCs w:val="24"/>
          <w:lang w:eastAsia="ru-RU" w:bidi="ru-RU"/>
        </w:rPr>
        <w:t xml:space="preserve">Документация по планировке территории разрабатывается на основе Генерального плана </w:t>
      </w:r>
      <w:r w:rsidR="00483603" w:rsidRPr="00014EDD">
        <w:rPr>
          <w:color w:val="000000" w:themeColor="text1"/>
          <w:sz w:val="24"/>
          <w:szCs w:val="24"/>
          <w:lang w:eastAsia="ru-RU" w:bidi="ru-RU"/>
        </w:rPr>
        <w:t>Волчье-Александровского</w:t>
      </w:r>
      <w:r w:rsidRPr="00014EDD">
        <w:rPr>
          <w:color w:val="000000" w:themeColor="text1"/>
          <w:sz w:val="24"/>
          <w:szCs w:val="24"/>
          <w:lang w:eastAsia="ru-RU" w:bidi="ru-RU"/>
        </w:rPr>
        <w:t xml:space="preserve"> сельского поселения, Правил землепользования и застройки и не должна им противоречить.</w:t>
      </w:r>
    </w:p>
    <w:p w:rsidR="00916340" w:rsidRPr="00014EDD" w:rsidRDefault="00916340" w:rsidP="00191989">
      <w:pPr>
        <w:pStyle w:val="3"/>
        <w:ind w:left="709" w:firstLine="0"/>
      </w:pPr>
      <w:bookmarkStart w:id="12" w:name="_Toc486432350"/>
      <w:r w:rsidRPr="00014EDD">
        <w:t>Действие Правил по отношению к документации по планировке территории, утвержденной в установленном порядке до введения в действие Правил</w:t>
      </w:r>
      <w:bookmarkEnd w:id="11"/>
      <w:bookmarkEnd w:id="12"/>
    </w:p>
    <w:p w:rsidR="00916340" w:rsidRPr="00014EDD" w:rsidRDefault="00916340" w:rsidP="0054146C">
      <w:pPr>
        <w:pStyle w:val="a0"/>
        <w:numPr>
          <w:ilvl w:val="3"/>
          <w:numId w:val="11"/>
        </w:numPr>
        <w:ind w:left="0" w:firstLine="284"/>
        <w:jc w:val="both"/>
        <w:rPr>
          <w:b w:val="0"/>
          <w:color w:val="000000" w:themeColor="text1"/>
        </w:rPr>
      </w:pPr>
      <w:r w:rsidRPr="00014EDD">
        <w:rPr>
          <w:b w:val="0"/>
          <w:color w:val="000000" w:themeColor="text1"/>
        </w:rPr>
        <w:t xml:space="preserve">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014EDD" w:rsidRDefault="00916340" w:rsidP="0054146C">
      <w:pPr>
        <w:pStyle w:val="a0"/>
        <w:numPr>
          <w:ilvl w:val="3"/>
          <w:numId w:val="11"/>
        </w:numPr>
        <w:ind w:left="0" w:firstLine="284"/>
        <w:jc w:val="both"/>
        <w:rPr>
          <w:b w:val="0"/>
          <w:color w:val="000000" w:themeColor="text1"/>
        </w:rPr>
      </w:pPr>
      <w:r w:rsidRPr="00014EDD">
        <w:rPr>
          <w:b w:val="0"/>
          <w:color w:val="000000" w:themeColor="text1"/>
        </w:rPr>
        <w:t xml:space="preserve">Несоответствие </w:t>
      </w:r>
      <w:r w:rsidR="00AE4A41" w:rsidRPr="00014EDD">
        <w:rPr>
          <w:b w:val="0"/>
          <w:color w:val="000000" w:themeColor="text1"/>
        </w:rPr>
        <w:t>П</w:t>
      </w:r>
      <w:r w:rsidRPr="00014EDD">
        <w:rPr>
          <w:b w:val="0"/>
          <w:color w:val="000000" w:themeColor="text1"/>
        </w:rPr>
        <w:t xml:space="preserve">равил землепользования и застройки генеральному плану </w:t>
      </w:r>
      <w:r w:rsidR="008649B5" w:rsidRPr="00014EDD">
        <w:rPr>
          <w:b w:val="0"/>
          <w:color w:val="000000" w:themeColor="text1"/>
        </w:rPr>
        <w:t>сельского</w:t>
      </w:r>
      <w:r w:rsidRPr="00014EDD">
        <w:rPr>
          <w:b w:val="0"/>
          <w:color w:val="000000" w:themeColor="text1"/>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13" w:name="dst100520"/>
      <w:bookmarkEnd w:id="13"/>
      <w:r w:rsidRPr="00014EDD">
        <w:rPr>
          <w:b w:val="0"/>
          <w:color w:val="000000" w:themeColor="text1"/>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p>
    <w:p w:rsidR="00916340" w:rsidRPr="00014EDD" w:rsidRDefault="00916340" w:rsidP="00191989">
      <w:pPr>
        <w:pStyle w:val="3"/>
        <w:ind w:left="709" w:firstLine="0"/>
      </w:pPr>
      <w:bookmarkStart w:id="14" w:name="_Toc453928993"/>
      <w:bookmarkStart w:id="15" w:name="_Toc486432351"/>
      <w:r w:rsidRPr="00014EDD">
        <w:t>Открытость и доступность информации о землепользовании и застройке</w:t>
      </w:r>
      <w:bookmarkEnd w:id="14"/>
      <w:bookmarkEnd w:id="15"/>
    </w:p>
    <w:p w:rsidR="008649B5" w:rsidRPr="00014EDD" w:rsidRDefault="008649B5" w:rsidP="0054146C">
      <w:pPr>
        <w:pStyle w:val="a0"/>
        <w:numPr>
          <w:ilvl w:val="0"/>
          <w:numId w:val="12"/>
        </w:numPr>
        <w:ind w:left="284"/>
        <w:jc w:val="both"/>
        <w:rPr>
          <w:b w:val="0"/>
          <w:color w:val="000000" w:themeColor="text1"/>
        </w:rPr>
      </w:pPr>
      <w:r w:rsidRPr="00014EDD">
        <w:rPr>
          <w:b w:val="0"/>
          <w:color w:val="000000" w:themeColor="text1"/>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014EDD" w:rsidRDefault="00095A8F" w:rsidP="0054146C">
      <w:pPr>
        <w:pStyle w:val="a0"/>
        <w:numPr>
          <w:ilvl w:val="0"/>
          <w:numId w:val="12"/>
        </w:numPr>
        <w:ind w:left="284"/>
        <w:jc w:val="both"/>
        <w:rPr>
          <w:b w:val="0"/>
          <w:color w:val="000000" w:themeColor="text1"/>
        </w:rPr>
      </w:pPr>
      <w:r w:rsidRPr="00014EDD">
        <w:rPr>
          <w:b w:val="0"/>
          <w:color w:val="000000" w:themeColor="text1"/>
        </w:rPr>
        <w:t xml:space="preserve">Администрация </w:t>
      </w:r>
      <w:r w:rsidR="0036263D" w:rsidRPr="00014EDD">
        <w:rPr>
          <w:b w:val="0"/>
          <w:color w:val="000000" w:themeColor="text1"/>
        </w:rPr>
        <w:t>Волоконовск</w:t>
      </w:r>
      <w:r w:rsidRPr="00014EDD">
        <w:rPr>
          <w:b w:val="0"/>
          <w:color w:val="000000" w:themeColor="text1"/>
        </w:rPr>
        <w:t>ого</w:t>
      </w:r>
      <w:r w:rsidR="006C12DB" w:rsidRPr="00014EDD">
        <w:rPr>
          <w:b w:val="0"/>
          <w:color w:val="000000" w:themeColor="text1"/>
        </w:rPr>
        <w:t>район</w:t>
      </w:r>
      <w:r w:rsidRPr="00014EDD">
        <w:rPr>
          <w:b w:val="0"/>
          <w:color w:val="000000" w:themeColor="text1"/>
        </w:rPr>
        <w:t>а</w:t>
      </w:r>
      <w:r w:rsidR="008649B5" w:rsidRPr="00014EDD">
        <w:rPr>
          <w:b w:val="0"/>
          <w:color w:val="000000" w:themeColor="text1"/>
        </w:rPr>
        <w:t xml:space="preserve">беспечивает возможность ознакомления с настоящими Правилами всем желающим. </w:t>
      </w:r>
    </w:p>
    <w:p w:rsidR="008649B5" w:rsidRPr="00014EDD" w:rsidRDefault="008649B5" w:rsidP="0054146C">
      <w:pPr>
        <w:pStyle w:val="a0"/>
        <w:numPr>
          <w:ilvl w:val="0"/>
          <w:numId w:val="12"/>
        </w:numPr>
        <w:ind w:left="284"/>
        <w:jc w:val="both"/>
        <w:rPr>
          <w:b w:val="0"/>
          <w:color w:val="000000" w:themeColor="text1"/>
        </w:rPr>
      </w:pPr>
      <w:r w:rsidRPr="00014EDD">
        <w:rPr>
          <w:b w:val="0"/>
          <w:color w:val="000000" w:themeColor="text1"/>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014EDD" w:rsidRDefault="008649B5" w:rsidP="00191989">
      <w:pPr>
        <w:ind w:firstLine="567"/>
        <w:jc w:val="both"/>
        <w:rPr>
          <w:color w:val="000000" w:themeColor="text1"/>
        </w:rPr>
      </w:pPr>
    </w:p>
    <w:p w:rsidR="008649B5" w:rsidRPr="00014EDD" w:rsidRDefault="008649B5" w:rsidP="008649B5">
      <w:pPr>
        <w:pStyle w:val="3"/>
        <w:ind w:left="709" w:firstLine="0"/>
      </w:pPr>
      <w:bookmarkStart w:id="16" w:name="_Toc486432352"/>
      <w:r w:rsidRPr="00014EDD">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16"/>
    </w:p>
    <w:p w:rsidR="00095A8F" w:rsidRPr="00014EDD" w:rsidRDefault="00095A8F" w:rsidP="00095A8F">
      <w:pPr>
        <w:pStyle w:val="af7"/>
        <w:tabs>
          <w:tab w:val="left" w:pos="540"/>
        </w:tabs>
        <w:spacing w:before="0" w:beforeAutospacing="0" w:after="0" w:afterAutospacing="0"/>
        <w:jc w:val="both"/>
        <w:rPr>
          <w:color w:val="000000" w:themeColor="text1"/>
          <w:szCs w:val="20"/>
        </w:rPr>
      </w:pPr>
      <w:bookmarkStart w:id="17" w:name="_Toc453928994"/>
      <w:r w:rsidRPr="00014EDD">
        <w:rPr>
          <w:color w:val="000000" w:themeColor="text1"/>
          <w:szCs w:val="20"/>
        </w:rPr>
        <w:t xml:space="preserve">1. 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4A428F" w:rsidRPr="00014EDD">
        <w:rPr>
          <w:color w:val="000000" w:themeColor="text1"/>
        </w:rPr>
        <w:t>Волчье-Александровском</w:t>
      </w:r>
      <w:r w:rsidRPr="00014EDD">
        <w:rPr>
          <w:color w:val="000000" w:themeColor="text1"/>
        </w:rPr>
        <w:t xml:space="preserve"> сельском поселении</w:t>
      </w:r>
      <w:r w:rsidRPr="00014EDD">
        <w:rPr>
          <w:color w:val="000000" w:themeColor="text1"/>
          <w:szCs w:val="20"/>
        </w:rPr>
        <w:t xml:space="preserve">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095A8F" w:rsidRPr="00014EDD" w:rsidRDefault="00095A8F" w:rsidP="00095A8F">
      <w:pPr>
        <w:pStyle w:val="2d"/>
        <w:tabs>
          <w:tab w:val="left" w:pos="540"/>
        </w:tabs>
        <w:spacing w:after="0" w:line="240" w:lineRule="auto"/>
        <w:ind w:left="0"/>
        <w:rPr>
          <w:color w:val="000000" w:themeColor="text1"/>
        </w:rPr>
      </w:pPr>
      <w:r w:rsidRPr="00014EDD">
        <w:rPr>
          <w:color w:val="000000" w:themeColor="text1"/>
        </w:rPr>
        <w:tab/>
        <w:t xml:space="preserve">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095A8F" w:rsidRPr="00014EDD" w:rsidRDefault="00095A8F" w:rsidP="00095A8F">
      <w:pPr>
        <w:pStyle w:val="2d"/>
        <w:tabs>
          <w:tab w:val="left" w:pos="540"/>
        </w:tabs>
        <w:spacing w:after="0" w:line="240" w:lineRule="auto"/>
        <w:ind w:left="0"/>
        <w:rPr>
          <w:color w:val="000000" w:themeColor="text1"/>
        </w:rPr>
      </w:pPr>
      <w:r w:rsidRPr="00014EDD">
        <w:rPr>
          <w:color w:val="000000" w:themeColor="text1"/>
        </w:rPr>
        <w:tab/>
        <w:t xml:space="preserve">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95A8F" w:rsidRPr="00014EDD" w:rsidRDefault="00095A8F" w:rsidP="00095A8F">
      <w:pPr>
        <w:pStyle w:val="2d"/>
        <w:tabs>
          <w:tab w:val="left" w:pos="540"/>
        </w:tabs>
        <w:spacing w:after="0" w:line="240" w:lineRule="auto"/>
        <w:ind w:left="0"/>
        <w:rPr>
          <w:color w:val="000000" w:themeColor="text1"/>
        </w:rPr>
      </w:pPr>
      <w:r w:rsidRPr="00014EDD">
        <w:rPr>
          <w:color w:val="000000" w:themeColor="text1"/>
        </w:rPr>
        <w:tab/>
        <w:t xml:space="preserve">1.3 подготовки документации по планировке территории; </w:t>
      </w:r>
    </w:p>
    <w:p w:rsidR="00095A8F" w:rsidRPr="00014EDD" w:rsidRDefault="00095A8F" w:rsidP="00095A8F">
      <w:pPr>
        <w:tabs>
          <w:tab w:val="left" w:pos="540"/>
        </w:tabs>
        <w:jc w:val="both"/>
        <w:rPr>
          <w:color w:val="000000" w:themeColor="text1"/>
        </w:rPr>
      </w:pPr>
      <w:r w:rsidRPr="00014EDD">
        <w:rPr>
          <w:color w:val="000000" w:themeColor="text1"/>
        </w:rPr>
        <w:tab/>
        <w:t xml:space="preserve">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095A8F" w:rsidRPr="00014EDD" w:rsidRDefault="00095A8F" w:rsidP="00095A8F">
      <w:pPr>
        <w:pStyle w:val="af7"/>
        <w:spacing w:before="0" w:beforeAutospacing="0" w:after="0" w:afterAutospacing="0"/>
        <w:ind w:firstLine="708"/>
        <w:jc w:val="both"/>
        <w:rPr>
          <w:color w:val="000000" w:themeColor="text1"/>
        </w:rPr>
      </w:pPr>
      <w:r w:rsidRPr="00014EDD">
        <w:rPr>
          <w:color w:val="000000" w:themeColor="text1"/>
        </w:rPr>
        <w:t>2. Основанная на зонировании система регулирования землепользования и застройки предназначена для:</w:t>
      </w:r>
    </w:p>
    <w:p w:rsidR="00095A8F" w:rsidRPr="00014EDD" w:rsidRDefault="00095A8F" w:rsidP="00095A8F">
      <w:pPr>
        <w:pStyle w:val="af5"/>
        <w:spacing w:after="0"/>
        <w:ind w:left="0" w:firstLine="708"/>
        <w:rPr>
          <w:color w:val="000000" w:themeColor="text1"/>
        </w:rPr>
      </w:pPr>
      <w:r w:rsidRPr="00014EDD">
        <w:rPr>
          <w:color w:val="000000" w:themeColor="text1"/>
        </w:rPr>
        <w:lastRenderedPageBreak/>
        <w:t>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095A8F" w:rsidRPr="00014EDD" w:rsidRDefault="00095A8F" w:rsidP="00095A8F">
      <w:pPr>
        <w:pStyle w:val="af5"/>
        <w:spacing w:after="0"/>
        <w:ind w:left="0" w:firstLine="708"/>
        <w:rPr>
          <w:color w:val="000000" w:themeColor="text1"/>
        </w:rPr>
      </w:pPr>
      <w:r w:rsidRPr="00014EDD">
        <w:rPr>
          <w:color w:val="000000" w:themeColor="text1"/>
        </w:rPr>
        <w:t>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095A8F" w:rsidRPr="00014EDD" w:rsidRDefault="00095A8F" w:rsidP="00095A8F">
      <w:pPr>
        <w:pStyle w:val="af5"/>
        <w:spacing w:after="0"/>
        <w:ind w:left="0" w:firstLine="708"/>
        <w:rPr>
          <w:color w:val="000000" w:themeColor="text1"/>
        </w:rPr>
      </w:pPr>
      <w:r w:rsidRPr="00014EDD">
        <w:rPr>
          <w:color w:val="000000" w:themeColor="text1"/>
        </w:rPr>
        <w:t xml:space="preserve">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095A8F" w:rsidRPr="00014EDD" w:rsidRDefault="00095A8F" w:rsidP="00095A8F">
      <w:pPr>
        <w:pStyle w:val="af5"/>
        <w:tabs>
          <w:tab w:val="left" w:pos="540"/>
        </w:tabs>
        <w:spacing w:after="0"/>
        <w:ind w:left="0"/>
        <w:rPr>
          <w:color w:val="000000" w:themeColor="text1"/>
        </w:rPr>
      </w:pPr>
      <w:r w:rsidRPr="00014EDD">
        <w:rPr>
          <w:color w:val="000000" w:themeColor="text1"/>
        </w:rPr>
        <w:tab/>
        <w:t xml:space="preserve">2.4.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095A8F" w:rsidRPr="00014EDD" w:rsidRDefault="00095A8F" w:rsidP="00095A8F">
      <w:pPr>
        <w:pStyle w:val="af5"/>
        <w:tabs>
          <w:tab w:val="left" w:pos="540"/>
          <w:tab w:val="left" w:pos="9355"/>
        </w:tabs>
        <w:spacing w:after="0"/>
        <w:ind w:left="0"/>
        <w:rPr>
          <w:color w:val="000000" w:themeColor="text1"/>
        </w:rPr>
      </w:pPr>
      <w:r w:rsidRPr="00014EDD">
        <w:rPr>
          <w:color w:val="000000" w:themeColor="text1"/>
        </w:rPr>
        <w:tab/>
        <w:t>2.5. обеспечения контроля за соблюдением прав граждан и юридических лиц.</w:t>
      </w:r>
    </w:p>
    <w:p w:rsidR="00095A8F" w:rsidRPr="00014EDD" w:rsidRDefault="00095A8F" w:rsidP="00095A8F">
      <w:pPr>
        <w:pStyle w:val="af7"/>
        <w:spacing w:before="0" w:beforeAutospacing="0" w:after="0" w:afterAutospacing="0"/>
        <w:ind w:firstLine="708"/>
        <w:jc w:val="both"/>
        <w:rPr>
          <w:color w:val="000000" w:themeColor="text1"/>
        </w:rPr>
      </w:pPr>
      <w:r w:rsidRPr="00014EDD">
        <w:rPr>
          <w:rFonts w:cs="Times New Roman"/>
          <w:color w:val="000000" w:themeColor="text1"/>
        </w:rPr>
        <w:t xml:space="preserve">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483603" w:rsidRPr="00014EDD">
        <w:rPr>
          <w:color w:val="000000" w:themeColor="text1"/>
        </w:rPr>
        <w:t>Волчье-Александровского</w:t>
      </w:r>
      <w:r w:rsidRPr="00014EDD">
        <w:rPr>
          <w:color w:val="000000" w:themeColor="text1"/>
        </w:rPr>
        <w:t xml:space="preserve"> сельского поселения</w:t>
      </w:r>
      <w:r w:rsidRPr="00014EDD">
        <w:rPr>
          <w:rFonts w:cs="Times New Roman"/>
          <w:color w:val="000000" w:themeColor="text1"/>
        </w:rPr>
        <w:t>, а также судебных органов - как основание для разрешения споров по вопросам землепользования и застройки.</w:t>
      </w:r>
    </w:p>
    <w:p w:rsidR="00916340" w:rsidRPr="00014EDD" w:rsidRDefault="00916340" w:rsidP="00191989">
      <w:pPr>
        <w:pStyle w:val="3"/>
        <w:ind w:left="709" w:firstLine="0"/>
      </w:pPr>
      <w:bookmarkStart w:id="18" w:name="_Toc486432353"/>
      <w:r w:rsidRPr="00014EDD">
        <w:t>Градостроительные регламенты и их применение</w:t>
      </w:r>
      <w:bookmarkEnd w:id="17"/>
      <w:bookmarkEnd w:id="18"/>
    </w:p>
    <w:p w:rsidR="00F409A8" w:rsidRPr="00014EDD" w:rsidRDefault="00916340" w:rsidP="0054146C">
      <w:pPr>
        <w:pStyle w:val="af"/>
        <w:numPr>
          <w:ilvl w:val="0"/>
          <w:numId w:val="13"/>
        </w:numPr>
        <w:ind w:left="0" w:firstLine="567"/>
        <w:jc w:val="both"/>
        <w:rPr>
          <w:color w:val="000000" w:themeColor="text1"/>
        </w:rPr>
      </w:pPr>
      <w:r w:rsidRPr="00014EDD">
        <w:rPr>
          <w:color w:val="000000" w:themeColor="text1"/>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483603" w:rsidRPr="00014EDD">
        <w:rPr>
          <w:color w:val="000000" w:themeColor="text1"/>
        </w:rPr>
        <w:t xml:space="preserve">Волчье-Александровского </w:t>
      </w:r>
      <w:r w:rsidR="00442DF5" w:rsidRPr="00014EDD">
        <w:rPr>
          <w:color w:val="000000" w:themeColor="text1"/>
        </w:rPr>
        <w:t xml:space="preserve">сельского поселения </w:t>
      </w:r>
      <w:r w:rsidRPr="00014EDD">
        <w:rPr>
          <w:color w:val="000000" w:themeColor="text1"/>
        </w:rPr>
        <w:t xml:space="preserve">на период до 2025 года,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014EDD" w:rsidRDefault="00916340" w:rsidP="00C2428E">
      <w:pPr>
        <w:pStyle w:val="af"/>
        <w:ind w:left="0" w:firstLine="709"/>
        <w:jc w:val="both"/>
        <w:rPr>
          <w:color w:val="000000" w:themeColor="text1"/>
        </w:rPr>
      </w:pPr>
      <w:r w:rsidRPr="00014EDD">
        <w:rPr>
          <w:color w:val="000000" w:themeColor="text1"/>
        </w:rP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014EDD" w:rsidRDefault="00916340" w:rsidP="002C008C">
      <w:pPr>
        <w:ind w:left="567"/>
        <w:jc w:val="both"/>
        <w:rPr>
          <w:color w:val="000000" w:themeColor="text1"/>
        </w:rPr>
      </w:pPr>
      <w:r w:rsidRPr="00014EDD">
        <w:rPr>
          <w:color w:val="000000" w:themeColor="text1"/>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014EDD" w:rsidRDefault="00916340" w:rsidP="002C008C">
      <w:pPr>
        <w:ind w:left="567"/>
        <w:jc w:val="both"/>
        <w:rPr>
          <w:color w:val="000000" w:themeColor="text1"/>
        </w:rPr>
      </w:pPr>
      <w:r w:rsidRPr="00014EDD">
        <w:rPr>
          <w:color w:val="000000" w:themeColor="text1"/>
        </w:rPr>
        <w:t>- в границах территорий общего пользования;</w:t>
      </w:r>
    </w:p>
    <w:p w:rsidR="00916340" w:rsidRPr="00014EDD" w:rsidRDefault="00916340" w:rsidP="002C008C">
      <w:pPr>
        <w:ind w:left="567"/>
        <w:jc w:val="both"/>
        <w:rPr>
          <w:color w:val="000000" w:themeColor="text1"/>
        </w:rPr>
      </w:pPr>
      <w:r w:rsidRPr="00014EDD">
        <w:rPr>
          <w:color w:val="000000" w:themeColor="text1"/>
        </w:rPr>
        <w:t>- предназначенные для размещения линейных объектов и (или) занятые линейными объектами;</w:t>
      </w:r>
    </w:p>
    <w:p w:rsidR="00916340" w:rsidRPr="00014EDD" w:rsidRDefault="00916340" w:rsidP="002C008C">
      <w:pPr>
        <w:ind w:left="567"/>
        <w:jc w:val="both"/>
        <w:rPr>
          <w:color w:val="000000" w:themeColor="text1"/>
        </w:rPr>
      </w:pPr>
      <w:r w:rsidRPr="00014EDD">
        <w:rPr>
          <w:color w:val="000000" w:themeColor="text1"/>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FB5189" w:rsidRPr="00014EDD" w:rsidRDefault="00FB5189" w:rsidP="00FB5189">
      <w:pPr>
        <w:ind w:firstLine="567"/>
        <w:jc w:val="both"/>
        <w:rPr>
          <w:color w:val="000000" w:themeColor="text1"/>
        </w:rPr>
      </w:pPr>
      <w:r w:rsidRPr="00014EDD">
        <w:rPr>
          <w:color w:val="000000" w:themeColor="text1"/>
        </w:rPr>
        <w:t xml:space="preserve">2. На карте градостроительного зонирования территории </w:t>
      </w:r>
      <w:r w:rsidR="00483603" w:rsidRPr="00014EDD">
        <w:rPr>
          <w:color w:val="000000" w:themeColor="text1"/>
        </w:rPr>
        <w:t>Волчье-Александровского</w:t>
      </w:r>
      <w:r w:rsidRPr="00014EDD">
        <w:rPr>
          <w:color w:val="000000" w:themeColor="text1"/>
        </w:rPr>
        <w:t xml:space="preserve"> сельского поселения настоящих Правил выделены:</w:t>
      </w:r>
    </w:p>
    <w:p w:rsidR="00FB5189" w:rsidRPr="00014EDD" w:rsidRDefault="00FB5189" w:rsidP="00FB5189">
      <w:pPr>
        <w:ind w:firstLine="567"/>
        <w:jc w:val="both"/>
        <w:rPr>
          <w:color w:val="000000" w:themeColor="text1"/>
        </w:rPr>
      </w:pPr>
      <w:r w:rsidRPr="00014EDD">
        <w:rPr>
          <w:color w:val="000000" w:themeColor="text1"/>
        </w:rPr>
        <w:t>1) территориальные зоны;</w:t>
      </w:r>
    </w:p>
    <w:p w:rsidR="00FB5189" w:rsidRPr="00014EDD" w:rsidRDefault="00FB5189" w:rsidP="00FB5189">
      <w:pPr>
        <w:ind w:firstLine="567"/>
        <w:jc w:val="both"/>
        <w:rPr>
          <w:color w:val="000000" w:themeColor="text1"/>
        </w:rPr>
      </w:pPr>
      <w:r w:rsidRPr="00014EDD">
        <w:rPr>
          <w:color w:val="000000" w:themeColor="text1"/>
        </w:rPr>
        <w:t>2) зоны с особыми условиями использования территорий;</w:t>
      </w:r>
    </w:p>
    <w:p w:rsidR="00FB5189" w:rsidRPr="00014EDD" w:rsidRDefault="00FB5189" w:rsidP="00FB5189">
      <w:pPr>
        <w:ind w:firstLine="567"/>
        <w:jc w:val="both"/>
        <w:rPr>
          <w:color w:val="000000" w:themeColor="text1"/>
        </w:rPr>
      </w:pPr>
      <w:r w:rsidRPr="00014EDD">
        <w:rPr>
          <w:color w:val="000000" w:themeColor="text1"/>
        </w:rPr>
        <w:t xml:space="preserve">3) зоны действия ограничений по условиям охраны объектов культурного наследия; </w:t>
      </w:r>
    </w:p>
    <w:p w:rsidR="00FB5189" w:rsidRPr="00014EDD" w:rsidRDefault="00FB5189" w:rsidP="00FB5189">
      <w:pPr>
        <w:ind w:firstLine="567"/>
        <w:jc w:val="both"/>
        <w:rPr>
          <w:color w:val="000000" w:themeColor="text1"/>
        </w:rPr>
      </w:pPr>
      <w:r w:rsidRPr="00014EDD">
        <w:rPr>
          <w:color w:val="000000" w:themeColor="text1"/>
        </w:rPr>
        <w:t>4) основные территории общего пользования и зоны,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FB5189" w:rsidRPr="00014EDD" w:rsidRDefault="00FB5189" w:rsidP="00FB5189">
      <w:pPr>
        <w:ind w:firstLine="567"/>
        <w:jc w:val="both"/>
        <w:rPr>
          <w:color w:val="000000" w:themeColor="text1"/>
        </w:rPr>
      </w:pPr>
      <w:r w:rsidRPr="00014EDD">
        <w:rPr>
          <w:color w:val="000000" w:themeColor="text1"/>
        </w:rPr>
        <w:t xml:space="preserve">3. На карте градостроительного зонирования территории </w:t>
      </w:r>
      <w:r w:rsidR="00483603" w:rsidRPr="00014EDD">
        <w:rPr>
          <w:color w:val="000000" w:themeColor="text1"/>
        </w:rPr>
        <w:t>Волчье-Александровского</w:t>
      </w:r>
      <w:r w:rsidRPr="00014EDD">
        <w:rPr>
          <w:color w:val="000000" w:themeColor="text1"/>
        </w:rPr>
        <w:t xml:space="preserve"> сельского поселения  выделены территориальные зоны, на которые установлены градостроительные регламенты.</w:t>
      </w:r>
    </w:p>
    <w:p w:rsidR="00FB5189" w:rsidRPr="00014EDD" w:rsidRDefault="00FB5189" w:rsidP="00FB5189">
      <w:pPr>
        <w:ind w:firstLine="567"/>
        <w:jc w:val="both"/>
        <w:rPr>
          <w:color w:val="000000" w:themeColor="text1"/>
        </w:rPr>
      </w:pPr>
      <w:r w:rsidRPr="00014EDD">
        <w:rPr>
          <w:color w:val="000000" w:themeColor="text1"/>
        </w:rPr>
        <w:lastRenderedPageBreak/>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B5189" w:rsidRPr="00014EDD" w:rsidRDefault="00FB5189" w:rsidP="00FB5189">
      <w:pPr>
        <w:ind w:firstLine="567"/>
        <w:jc w:val="both"/>
        <w:rPr>
          <w:color w:val="000000" w:themeColor="text1"/>
        </w:rPr>
      </w:pPr>
      <w:r w:rsidRPr="00014EDD">
        <w:rPr>
          <w:color w:val="000000" w:themeColor="text1"/>
        </w:rPr>
        <w:t xml:space="preserve">- производятся с учетом установленных границ территориальных зон; </w:t>
      </w:r>
    </w:p>
    <w:p w:rsidR="00FB5189" w:rsidRPr="00014EDD" w:rsidRDefault="00FB5189" w:rsidP="00FB5189">
      <w:pPr>
        <w:ind w:firstLine="567"/>
        <w:jc w:val="both"/>
        <w:rPr>
          <w:color w:val="000000" w:themeColor="text1"/>
        </w:rPr>
      </w:pPr>
      <w:r w:rsidRPr="00014EDD">
        <w:rPr>
          <w:color w:val="000000" w:themeColor="text1"/>
        </w:rPr>
        <w:t>- являются основанием для внесения изменений в настоящие Правила в части изменения ранее установленных границ территориальных зон.</w:t>
      </w:r>
    </w:p>
    <w:p w:rsidR="00FB5189" w:rsidRPr="00014EDD" w:rsidRDefault="00FB5189" w:rsidP="00FB5189">
      <w:pPr>
        <w:ind w:firstLine="567"/>
        <w:jc w:val="both"/>
        <w:rPr>
          <w:rFonts w:eastAsia="Times New Roman" w:cs="Times New Roman"/>
          <w:color w:val="000000" w:themeColor="text1"/>
        </w:rPr>
      </w:pPr>
      <w:r w:rsidRPr="00014EDD">
        <w:rPr>
          <w:color w:val="000000" w:themeColor="text1"/>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B5189" w:rsidRPr="00014EDD" w:rsidRDefault="00FB5189" w:rsidP="00FB5189">
      <w:pPr>
        <w:ind w:firstLine="567"/>
        <w:jc w:val="both"/>
        <w:rPr>
          <w:color w:val="000000" w:themeColor="text1"/>
        </w:rPr>
      </w:pPr>
      <w:r w:rsidRPr="00014EDD">
        <w:rPr>
          <w:color w:val="000000" w:themeColor="text1"/>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взаимномнепричинении несоразмерного вреда друг другу рядом расположенными объектами недвижимости. </w:t>
      </w:r>
    </w:p>
    <w:p w:rsidR="00FB5189" w:rsidRPr="00014EDD" w:rsidRDefault="00FB5189" w:rsidP="00FB5189">
      <w:pPr>
        <w:ind w:firstLine="567"/>
        <w:jc w:val="both"/>
        <w:rPr>
          <w:color w:val="000000" w:themeColor="text1"/>
        </w:rPr>
      </w:pPr>
      <w:r w:rsidRPr="00014EDD">
        <w:rPr>
          <w:color w:val="000000" w:themeColor="text1"/>
        </w:rPr>
        <w:t xml:space="preserve">4. Для каждого объекта недвижимости, расположенного в границах </w:t>
      </w:r>
      <w:r w:rsidR="00483603" w:rsidRPr="00014EDD">
        <w:rPr>
          <w:color w:val="000000" w:themeColor="text1"/>
        </w:rPr>
        <w:t>Волчье-Александровского</w:t>
      </w:r>
      <w:r w:rsidRPr="00014EDD">
        <w:rPr>
          <w:color w:val="000000" w:themeColor="text1"/>
        </w:rPr>
        <w:t xml:space="preserve"> сельского поселения, разрешенным считается такое использование, которое соответствует:</w:t>
      </w:r>
    </w:p>
    <w:p w:rsidR="00FB5189" w:rsidRPr="00014EDD" w:rsidRDefault="00FB5189" w:rsidP="00FB5189">
      <w:pPr>
        <w:ind w:firstLine="567"/>
        <w:jc w:val="both"/>
        <w:rPr>
          <w:color w:val="000000" w:themeColor="text1"/>
        </w:rPr>
      </w:pPr>
      <w:r w:rsidRPr="00014EDD">
        <w:rPr>
          <w:color w:val="000000" w:themeColor="text1"/>
        </w:rPr>
        <w:t>- 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rsidR="00FB5189" w:rsidRPr="00014EDD" w:rsidRDefault="00FB5189" w:rsidP="00FB5189">
      <w:pPr>
        <w:ind w:firstLine="567"/>
        <w:jc w:val="both"/>
        <w:rPr>
          <w:color w:val="000000" w:themeColor="text1"/>
        </w:rPr>
      </w:pPr>
      <w:r w:rsidRPr="00014EDD">
        <w:rPr>
          <w:color w:val="000000" w:themeColor="text1"/>
        </w:rPr>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B5189" w:rsidRPr="00014EDD" w:rsidRDefault="00FB5189" w:rsidP="00FB5189">
      <w:pPr>
        <w:ind w:firstLine="567"/>
        <w:jc w:val="both"/>
        <w:rPr>
          <w:color w:val="000000" w:themeColor="text1"/>
        </w:rPr>
      </w:pPr>
      <w:r w:rsidRPr="00014EDD">
        <w:rPr>
          <w:color w:val="000000" w:themeColor="text1"/>
        </w:rPr>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FB5189" w:rsidRPr="00014EDD" w:rsidRDefault="00FB5189" w:rsidP="00FB5189">
      <w:pPr>
        <w:ind w:firstLine="567"/>
        <w:jc w:val="both"/>
        <w:rPr>
          <w:color w:val="000000" w:themeColor="text1"/>
        </w:rPr>
      </w:pPr>
      <w:r w:rsidRPr="00014EDD">
        <w:rPr>
          <w:color w:val="000000" w:themeColor="text1"/>
        </w:rPr>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B5189" w:rsidRPr="00014EDD" w:rsidRDefault="00FB5189" w:rsidP="00FB5189">
      <w:pPr>
        <w:ind w:firstLine="567"/>
        <w:jc w:val="both"/>
        <w:rPr>
          <w:color w:val="000000" w:themeColor="text1"/>
        </w:rPr>
      </w:pPr>
      <w:r w:rsidRPr="00014EDD">
        <w:rPr>
          <w:color w:val="000000" w:themeColor="text1"/>
        </w:rPr>
        <w:t>5. Градостроительный регламент в части видов разрешенного использования недвижимости включает:</w:t>
      </w:r>
    </w:p>
    <w:p w:rsidR="00FB5189" w:rsidRPr="00014EDD" w:rsidRDefault="00FB5189" w:rsidP="00FB5189">
      <w:pPr>
        <w:ind w:firstLine="567"/>
        <w:jc w:val="both"/>
        <w:rPr>
          <w:color w:val="000000" w:themeColor="text1"/>
        </w:rPr>
      </w:pPr>
      <w:r w:rsidRPr="00014EDD">
        <w:rPr>
          <w:color w:val="000000" w:themeColor="text1"/>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FB5189" w:rsidRPr="00014EDD" w:rsidRDefault="00FB5189" w:rsidP="00FB5189">
      <w:pPr>
        <w:ind w:firstLine="567"/>
        <w:jc w:val="both"/>
        <w:rPr>
          <w:color w:val="000000" w:themeColor="text1"/>
        </w:rPr>
      </w:pPr>
      <w:r w:rsidRPr="00014EDD">
        <w:rPr>
          <w:color w:val="000000" w:themeColor="text1"/>
        </w:rPr>
        <w:t>- 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189" w:rsidRPr="00014EDD" w:rsidRDefault="00FB5189" w:rsidP="00FB5189">
      <w:pPr>
        <w:ind w:firstLine="567"/>
        <w:jc w:val="both"/>
        <w:rPr>
          <w:color w:val="000000" w:themeColor="text1"/>
        </w:rPr>
      </w:pPr>
      <w:r w:rsidRPr="00014EDD">
        <w:rPr>
          <w:color w:val="000000" w:themeColor="text1"/>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FB5189" w:rsidRPr="00014EDD" w:rsidRDefault="00FB5189" w:rsidP="00FB5189">
      <w:pPr>
        <w:ind w:firstLine="567"/>
        <w:jc w:val="both"/>
        <w:rPr>
          <w:color w:val="000000" w:themeColor="text1"/>
        </w:rPr>
      </w:pPr>
      <w:r w:rsidRPr="00014EDD">
        <w:rPr>
          <w:color w:val="000000" w:themeColor="text1"/>
        </w:rPr>
        <w:t xml:space="preserve">6. Порядок изменения видов разрешенного использования земельных участков и объектов капитального строительства на территории </w:t>
      </w:r>
      <w:r w:rsidR="00483603" w:rsidRPr="00014EDD">
        <w:rPr>
          <w:color w:val="000000" w:themeColor="text1"/>
        </w:rPr>
        <w:t>Волчье-Александровского</w:t>
      </w:r>
      <w:r w:rsidRPr="00014EDD">
        <w:rPr>
          <w:color w:val="000000" w:themeColor="text1"/>
        </w:rPr>
        <w:t xml:space="preserve"> сельского поселения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FB5189" w:rsidRPr="00014EDD" w:rsidRDefault="00FB5189" w:rsidP="00FB5189">
      <w:pPr>
        <w:ind w:firstLine="567"/>
        <w:jc w:val="both"/>
        <w:rPr>
          <w:color w:val="000000" w:themeColor="text1"/>
        </w:rPr>
      </w:pPr>
      <w:r w:rsidRPr="00014EDD">
        <w:rPr>
          <w:color w:val="000000" w:themeColor="text1"/>
        </w:rPr>
        <w:lastRenderedPageBreak/>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FB5189" w:rsidRPr="00014EDD" w:rsidRDefault="00FB5189" w:rsidP="00FB5189">
      <w:pPr>
        <w:ind w:firstLine="567"/>
        <w:jc w:val="both"/>
        <w:rPr>
          <w:color w:val="000000" w:themeColor="text1"/>
        </w:rPr>
      </w:pPr>
      <w:r w:rsidRPr="00014EDD">
        <w:rPr>
          <w:color w:val="000000" w:themeColor="text1"/>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FB5189" w:rsidRPr="00014EDD" w:rsidRDefault="00FB5189" w:rsidP="00FB5189">
      <w:pPr>
        <w:ind w:firstLine="567"/>
        <w:jc w:val="both"/>
        <w:rPr>
          <w:color w:val="000000" w:themeColor="text1"/>
        </w:rPr>
      </w:pPr>
      <w:r w:rsidRPr="00014EDD">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5189" w:rsidRPr="00014EDD" w:rsidRDefault="00FB5189" w:rsidP="00FB5189">
      <w:pPr>
        <w:ind w:firstLine="567"/>
        <w:jc w:val="both"/>
        <w:rPr>
          <w:color w:val="000000" w:themeColor="text1"/>
        </w:rPr>
      </w:pPr>
      <w:r w:rsidRPr="00014EDD">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189" w:rsidRPr="00014EDD" w:rsidRDefault="00FB5189" w:rsidP="00FB5189">
      <w:pPr>
        <w:ind w:firstLine="567"/>
        <w:jc w:val="both"/>
        <w:rPr>
          <w:color w:val="000000" w:themeColor="text1"/>
        </w:rPr>
      </w:pPr>
      <w:r w:rsidRPr="00014EDD">
        <w:rPr>
          <w:color w:val="000000" w:themeColor="text1"/>
        </w:rPr>
        <w:t>7. 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rsidR="00FB5189" w:rsidRPr="00014EDD" w:rsidRDefault="00FB5189" w:rsidP="00FB5189">
      <w:pPr>
        <w:ind w:firstLine="567"/>
        <w:jc w:val="both"/>
        <w:rPr>
          <w:color w:val="000000" w:themeColor="text1"/>
        </w:rPr>
      </w:pPr>
      <w:r w:rsidRPr="00014EDD">
        <w:rPr>
          <w:color w:val="000000" w:themeColor="text1"/>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FB5189" w:rsidRPr="00014EDD" w:rsidRDefault="00FB5189" w:rsidP="00FB5189">
      <w:pPr>
        <w:ind w:firstLine="567"/>
        <w:jc w:val="both"/>
        <w:rPr>
          <w:color w:val="000000" w:themeColor="text1"/>
        </w:rPr>
      </w:pPr>
      <w:r w:rsidRPr="00014EDD">
        <w:rPr>
          <w:color w:val="000000" w:themeColor="text1"/>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FB5189" w:rsidRPr="00014EDD" w:rsidRDefault="00FB5189" w:rsidP="00FB5189">
      <w:pPr>
        <w:ind w:firstLine="567"/>
        <w:jc w:val="both"/>
        <w:rPr>
          <w:color w:val="000000" w:themeColor="text1"/>
        </w:rPr>
      </w:pPr>
      <w:r w:rsidRPr="00014EDD">
        <w:rPr>
          <w:color w:val="000000" w:themeColor="text1"/>
        </w:rPr>
        <w:t>- предельное количество этажей или предельную высоту зданий, строений, сооружений;</w:t>
      </w:r>
    </w:p>
    <w:p w:rsidR="00FB5189" w:rsidRPr="00014EDD" w:rsidRDefault="00FB5189" w:rsidP="00FB5189">
      <w:pPr>
        <w:ind w:firstLine="567"/>
        <w:jc w:val="both"/>
        <w:rPr>
          <w:color w:val="000000" w:themeColor="text1"/>
        </w:rPr>
      </w:pPr>
      <w:r w:rsidRPr="00014EDD">
        <w:rPr>
          <w:color w:val="000000" w:themeColor="text1"/>
        </w:rPr>
        <w:t>- максимальный процент застройки участков;</w:t>
      </w:r>
    </w:p>
    <w:p w:rsidR="00FB5189" w:rsidRPr="00014EDD" w:rsidRDefault="00FB5189" w:rsidP="00FB5189">
      <w:pPr>
        <w:ind w:firstLine="567"/>
        <w:jc w:val="both"/>
        <w:rPr>
          <w:color w:val="000000" w:themeColor="text1"/>
        </w:rPr>
      </w:pPr>
      <w:r w:rsidRPr="00014EDD">
        <w:rPr>
          <w:color w:val="000000" w:themeColor="text1"/>
        </w:rPr>
        <w:t>-  иные параметры.</w:t>
      </w:r>
    </w:p>
    <w:p w:rsidR="00FB5189" w:rsidRPr="00014EDD" w:rsidRDefault="00FB5189" w:rsidP="00FB5189">
      <w:pPr>
        <w:ind w:firstLine="567"/>
        <w:jc w:val="both"/>
        <w:rPr>
          <w:color w:val="000000" w:themeColor="text1"/>
        </w:rPr>
      </w:pPr>
      <w:r w:rsidRPr="00014EDD">
        <w:rPr>
          <w:color w:val="000000" w:themeColor="text1"/>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w:t>
      </w:r>
      <w:r w:rsidR="00184A3C" w:rsidRPr="00014EDD">
        <w:rPr>
          <w:color w:val="000000" w:themeColor="text1"/>
        </w:rPr>
        <w:t>-</w:t>
      </w:r>
      <w:r w:rsidRPr="00014EDD">
        <w:rPr>
          <w:color w:val="000000" w:themeColor="text1"/>
        </w:rPr>
        <w:t>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FB5189" w:rsidRPr="00014EDD" w:rsidRDefault="00FB5189" w:rsidP="00FB5189">
      <w:pPr>
        <w:ind w:firstLine="567"/>
        <w:jc w:val="both"/>
        <w:rPr>
          <w:color w:val="000000" w:themeColor="text1"/>
        </w:rPr>
      </w:pPr>
      <w:r w:rsidRPr="00014EDD">
        <w:rPr>
          <w:color w:val="000000" w:themeColor="text1"/>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014EDD" w:rsidRDefault="00916340" w:rsidP="00191989">
      <w:pPr>
        <w:ind w:firstLine="567"/>
        <w:jc w:val="both"/>
        <w:rPr>
          <w:color w:val="000000" w:themeColor="text1"/>
        </w:rPr>
      </w:pPr>
    </w:p>
    <w:p w:rsidR="00916340" w:rsidRPr="00014EDD" w:rsidRDefault="00916340" w:rsidP="00191989">
      <w:pPr>
        <w:pStyle w:val="20"/>
        <w:pageBreakBefore/>
        <w:rPr>
          <w:color w:val="000000" w:themeColor="text1"/>
        </w:rPr>
      </w:pPr>
      <w:bookmarkStart w:id="19" w:name="_Toc453928995"/>
      <w:bookmarkStart w:id="20" w:name="_Toc486432354"/>
      <w:r w:rsidRPr="00014EDD">
        <w:rPr>
          <w:color w:val="000000" w:themeColor="text1"/>
        </w:rPr>
        <w:lastRenderedPageBreak/>
        <w:t>Права использования недвижимости,</w:t>
      </w:r>
      <w:bookmarkStart w:id="21" w:name="_Toc453928996"/>
      <w:bookmarkEnd w:id="19"/>
      <w:r w:rsidRPr="00014EDD">
        <w:rPr>
          <w:color w:val="000000" w:themeColor="text1"/>
        </w:rPr>
        <w:t>возникшие до вступления в силу Правил</w:t>
      </w:r>
      <w:bookmarkEnd w:id="20"/>
      <w:bookmarkEnd w:id="21"/>
    </w:p>
    <w:p w:rsidR="00916340" w:rsidRPr="00014EDD" w:rsidRDefault="00916340" w:rsidP="00191989">
      <w:pPr>
        <w:pStyle w:val="3"/>
        <w:ind w:left="1560" w:hanging="567"/>
      </w:pPr>
      <w:bookmarkStart w:id="22" w:name="_Toc453928997"/>
      <w:bookmarkStart w:id="23" w:name="_Toc486432355"/>
      <w:r w:rsidRPr="00014EDD">
        <w:t>Общие положения, относящиеся к ранее возникшим правам</w:t>
      </w:r>
      <w:bookmarkEnd w:id="22"/>
      <w:bookmarkEnd w:id="23"/>
    </w:p>
    <w:p w:rsidR="00916340" w:rsidRPr="00014EDD" w:rsidRDefault="00916340" w:rsidP="0054146C">
      <w:pPr>
        <w:pStyle w:val="af"/>
        <w:numPr>
          <w:ilvl w:val="0"/>
          <w:numId w:val="14"/>
        </w:numPr>
        <w:ind w:left="0" w:firstLine="284"/>
        <w:rPr>
          <w:color w:val="000000" w:themeColor="text1"/>
        </w:rPr>
      </w:pPr>
      <w:r w:rsidRPr="00014EDD">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014EDD" w:rsidRDefault="00916340" w:rsidP="0054146C">
      <w:pPr>
        <w:pStyle w:val="af"/>
        <w:numPr>
          <w:ilvl w:val="0"/>
          <w:numId w:val="14"/>
        </w:numPr>
        <w:ind w:left="0" w:firstLine="284"/>
        <w:rPr>
          <w:color w:val="000000" w:themeColor="text1"/>
        </w:rPr>
      </w:pPr>
      <w:r w:rsidRPr="00014EDD">
        <w:rPr>
          <w:color w:val="000000" w:themeColor="text1"/>
        </w:rPr>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014EDD" w:rsidRDefault="00916340" w:rsidP="0054146C">
      <w:pPr>
        <w:pStyle w:val="af"/>
        <w:numPr>
          <w:ilvl w:val="0"/>
          <w:numId w:val="14"/>
        </w:numPr>
        <w:ind w:left="0" w:firstLine="284"/>
        <w:jc w:val="both"/>
        <w:rPr>
          <w:color w:val="000000" w:themeColor="text1"/>
        </w:rPr>
      </w:pPr>
      <w:r w:rsidRPr="00014EDD">
        <w:rPr>
          <w:color w:val="000000" w:themeColor="text1"/>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014EDD" w:rsidRDefault="00916340" w:rsidP="002C008C">
      <w:pPr>
        <w:ind w:left="567"/>
        <w:jc w:val="both"/>
        <w:rPr>
          <w:color w:val="000000" w:themeColor="text1"/>
        </w:rPr>
      </w:pPr>
      <w:r w:rsidRPr="00014EDD">
        <w:rPr>
          <w:color w:val="000000" w:themeColor="text1"/>
        </w:rPr>
        <w:t>1) имеют вид (виды) использования, которые не поименованы как разрешенные для соответствующих территориальных зон (</w:t>
      </w:r>
      <w:r w:rsidR="00FB5189" w:rsidRPr="00014EDD">
        <w:rPr>
          <w:color w:val="000000" w:themeColor="text1"/>
        </w:rPr>
        <w:t xml:space="preserve">глава 2 раздел </w:t>
      </w:r>
      <w:r w:rsidR="00FB5189" w:rsidRPr="00014EDD">
        <w:rPr>
          <w:color w:val="000000" w:themeColor="text1"/>
          <w:lang w:val="en-US"/>
        </w:rPr>
        <w:t>III</w:t>
      </w:r>
      <w:r w:rsidRPr="00014EDD">
        <w:rPr>
          <w:color w:val="000000" w:themeColor="text1"/>
        </w:rPr>
        <w:t>настоящих Правил);</w:t>
      </w:r>
    </w:p>
    <w:p w:rsidR="00916340" w:rsidRPr="00014EDD" w:rsidRDefault="00916340" w:rsidP="002C008C">
      <w:pPr>
        <w:ind w:left="567"/>
        <w:jc w:val="both"/>
        <w:rPr>
          <w:color w:val="000000" w:themeColor="text1"/>
        </w:rPr>
      </w:pPr>
      <w:r w:rsidRPr="00014EDD">
        <w:rPr>
          <w:color w:val="000000" w:themeColor="text1"/>
        </w:rPr>
        <w:t>2) имеют вид (виды) использования, которые поименованы как разрешенные для соответствующих территориальных зон (</w:t>
      </w:r>
      <w:r w:rsidR="00FB5189" w:rsidRPr="00014EDD">
        <w:rPr>
          <w:color w:val="000000" w:themeColor="text1"/>
        </w:rPr>
        <w:t xml:space="preserve">глава 2 раздел </w:t>
      </w:r>
      <w:r w:rsidR="00FB5189" w:rsidRPr="00014EDD">
        <w:rPr>
          <w:color w:val="000000" w:themeColor="text1"/>
          <w:lang w:val="en-US"/>
        </w:rPr>
        <w:t>III</w:t>
      </w:r>
      <w:r w:rsidRPr="00014EDD">
        <w:rPr>
          <w:color w:val="000000" w:themeColor="text1"/>
        </w:rPr>
        <w:t>настоящих Правил), но расположены в санитарно-защитных зонах и водо</w:t>
      </w:r>
      <w:r w:rsidR="00184A3C" w:rsidRPr="00014EDD">
        <w:rPr>
          <w:color w:val="000000" w:themeColor="text1"/>
        </w:rPr>
        <w:t>-</w:t>
      </w:r>
      <w:r w:rsidRPr="00014EDD">
        <w:rPr>
          <w:color w:val="000000" w:themeColor="text1"/>
        </w:rPr>
        <w:t xml:space="preserve">охранных зонах, в пределах которых не предусмотрено размещение соответствующих объектов в соответствии со статьей </w:t>
      </w:r>
      <w:r w:rsidR="00FB5189" w:rsidRPr="00014EDD">
        <w:rPr>
          <w:color w:val="000000" w:themeColor="text1"/>
        </w:rPr>
        <w:t xml:space="preserve">16 глава 2 раздел </w:t>
      </w:r>
      <w:r w:rsidR="00FB5189" w:rsidRPr="00014EDD">
        <w:rPr>
          <w:color w:val="000000" w:themeColor="text1"/>
          <w:lang w:val="en-US"/>
        </w:rPr>
        <w:t>III</w:t>
      </w:r>
      <w:r w:rsidRPr="00014EDD">
        <w:rPr>
          <w:color w:val="000000" w:themeColor="text1"/>
        </w:rPr>
        <w:t xml:space="preserve"> настоящих Правил;</w:t>
      </w:r>
    </w:p>
    <w:p w:rsidR="00916340" w:rsidRPr="00014EDD" w:rsidRDefault="00916340" w:rsidP="002C008C">
      <w:pPr>
        <w:ind w:left="567"/>
        <w:jc w:val="both"/>
        <w:rPr>
          <w:color w:val="000000" w:themeColor="text1"/>
        </w:rPr>
      </w:pPr>
      <w:r w:rsidRPr="00014EDD">
        <w:rPr>
          <w:color w:val="000000" w:themeColor="text1"/>
        </w:rPr>
        <w:t>3) имеют параметры меньше (площадь и линейные размеры земельных участков, отступы построек от границ участка) или больше (плотность застройки – высота/</w:t>
      </w:r>
      <w:r w:rsidR="00FB5189" w:rsidRPr="00014EDD">
        <w:rPr>
          <w:color w:val="000000" w:themeColor="text1"/>
        </w:rPr>
        <w:t>количество этажей</w:t>
      </w:r>
      <w:r w:rsidRPr="00014EDD">
        <w:rPr>
          <w:color w:val="000000" w:themeColor="text1"/>
        </w:rPr>
        <w:t xml:space="preserve"> построек, максимальный процент застройки, коэффициент использования земельного уч</w:t>
      </w:r>
      <w:r w:rsidR="00322B21" w:rsidRPr="00014EDD">
        <w:rPr>
          <w:color w:val="000000" w:themeColor="text1"/>
        </w:rPr>
        <w:t xml:space="preserve">астка) значений, установленных </w:t>
      </w:r>
      <w:r w:rsidRPr="00014EDD">
        <w:rPr>
          <w:color w:val="000000" w:themeColor="text1"/>
        </w:rPr>
        <w:t xml:space="preserve"> настоящи</w:t>
      </w:r>
      <w:r w:rsidR="00322B21" w:rsidRPr="00014EDD">
        <w:rPr>
          <w:color w:val="000000" w:themeColor="text1"/>
        </w:rPr>
        <w:t>ми</w:t>
      </w:r>
      <w:r w:rsidRPr="00014EDD">
        <w:rPr>
          <w:color w:val="000000" w:themeColor="text1"/>
        </w:rPr>
        <w:t xml:space="preserve"> Правил</w:t>
      </w:r>
      <w:r w:rsidR="00322B21" w:rsidRPr="00014EDD">
        <w:rPr>
          <w:color w:val="000000" w:themeColor="text1"/>
        </w:rPr>
        <w:t>ами</w:t>
      </w:r>
      <w:r w:rsidRPr="00014EDD">
        <w:rPr>
          <w:color w:val="000000" w:themeColor="text1"/>
        </w:rPr>
        <w:t xml:space="preserve"> применительно к соответствующим территориальным зонам.</w:t>
      </w:r>
    </w:p>
    <w:p w:rsidR="00916340" w:rsidRPr="00014EDD" w:rsidRDefault="00916340" w:rsidP="0054146C">
      <w:pPr>
        <w:pStyle w:val="af"/>
        <w:numPr>
          <w:ilvl w:val="0"/>
          <w:numId w:val="14"/>
        </w:numPr>
        <w:ind w:left="0" w:firstLine="284"/>
        <w:jc w:val="both"/>
        <w:rPr>
          <w:color w:val="000000" w:themeColor="text1"/>
        </w:rPr>
      </w:pPr>
      <w:r w:rsidRPr="00014EDD">
        <w:rPr>
          <w:color w:val="000000" w:themeColor="text1"/>
        </w:rPr>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014EDD" w:rsidRDefault="00916340" w:rsidP="0054146C">
      <w:pPr>
        <w:pStyle w:val="af"/>
        <w:numPr>
          <w:ilvl w:val="0"/>
          <w:numId w:val="14"/>
        </w:numPr>
        <w:ind w:left="0" w:firstLine="284"/>
        <w:jc w:val="both"/>
        <w:rPr>
          <w:color w:val="000000" w:themeColor="text1"/>
        </w:rPr>
      </w:pPr>
      <w:r w:rsidRPr="00014EDD">
        <w:rPr>
          <w:color w:val="000000" w:themeColor="text1"/>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014EDD" w:rsidRDefault="00916340" w:rsidP="00191989">
      <w:pPr>
        <w:pStyle w:val="3"/>
        <w:ind w:left="709" w:firstLine="0"/>
      </w:pPr>
      <w:bookmarkStart w:id="24" w:name="_Toc453928998"/>
      <w:bookmarkStart w:id="25" w:name="_Toc486432356"/>
      <w:r w:rsidRPr="00014EDD">
        <w:t>Использование и строительные изменения объектов недвижимости, не соответствующих Правилам</w:t>
      </w:r>
      <w:bookmarkEnd w:id="24"/>
      <w:bookmarkEnd w:id="25"/>
    </w:p>
    <w:p w:rsidR="00916340" w:rsidRPr="00014EDD" w:rsidRDefault="00916340" w:rsidP="00191989">
      <w:pPr>
        <w:rPr>
          <w:color w:val="000000" w:themeColor="text1"/>
        </w:rPr>
      </w:pPr>
    </w:p>
    <w:p w:rsidR="00916340" w:rsidRPr="00014EDD" w:rsidRDefault="00916340" w:rsidP="0054146C">
      <w:pPr>
        <w:pStyle w:val="af"/>
        <w:numPr>
          <w:ilvl w:val="0"/>
          <w:numId w:val="15"/>
        </w:numPr>
        <w:ind w:left="0" w:firstLine="284"/>
        <w:jc w:val="both"/>
        <w:rPr>
          <w:color w:val="000000" w:themeColor="text1"/>
        </w:rPr>
      </w:pPr>
      <w:r w:rsidRPr="00014EDD">
        <w:rPr>
          <w:color w:val="000000" w:themeColor="text1"/>
        </w:rPr>
        <w:t xml:space="preserve">Объекты недвижимости, указанные </w:t>
      </w:r>
      <w:r w:rsidR="00322B21" w:rsidRPr="00014EDD">
        <w:rPr>
          <w:color w:val="000000" w:themeColor="text1"/>
        </w:rPr>
        <w:t>в статье 7</w:t>
      </w:r>
      <w:r w:rsidRPr="00014EDD">
        <w:rPr>
          <w:color w:val="000000" w:themeColor="text1"/>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014EDD" w:rsidRDefault="00916340" w:rsidP="0054146C">
      <w:pPr>
        <w:pStyle w:val="af"/>
        <w:numPr>
          <w:ilvl w:val="0"/>
          <w:numId w:val="15"/>
        </w:numPr>
        <w:ind w:left="0" w:firstLine="284"/>
        <w:jc w:val="both"/>
        <w:rPr>
          <w:color w:val="000000" w:themeColor="text1"/>
        </w:rPr>
      </w:pPr>
      <w:r w:rsidRPr="00014EDD">
        <w:rPr>
          <w:color w:val="000000" w:themeColor="text1"/>
        </w:rPr>
        <w:t xml:space="preserve">Указанные в подпункте 3 пункта 3 статьи </w:t>
      </w:r>
      <w:r w:rsidR="00322B21" w:rsidRPr="00014EDD">
        <w:rPr>
          <w:color w:val="000000" w:themeColor="text1"/>
        </w:rPr>
        <w:t>7</w:t>
      </w:r>
      <w:r w:rsidRPr="00014EDD">
        <w:rPr>
          <w:color w:val="000000" w:themeColor="text1"/>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rsidR="00916340" w:rsidRPr="00014EDD" w:rsidRDefault="00916340" w:rsidP="0054146C">
      <w:pPr>
        <w:pStyle w:val="af"/>
        <w:numPr>
          <w:ilvl w:val="0"/>
          <w:numId w:val="15"/>
        </w:numPr>
        <w:ind w:left="0" w:firstLine="284"/>
        <w:jc w:val="both"/>
        <w:rPr>
          <w:color w:val="000000" w:themeColor="text1"/>
        </w:rPr>
      </w:pPr>
      <w:r w:rsidRPr="00014EDD">
        <w:rPr>
          <w:color w:val="000000" w:themeColor="text1"/>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014EDD" w:rsidRDefault="00916340" w:rsidP="00191989">
      <w:pPr>
        <w:ind w:firstLine="567"/>
        <w:jc w:val="both"/>
        <w:rPr>
          <w:color w:val="000000" w:themeColor="text1"/>
        </w:rPr>
      </w:pPr>
    </w:p>
    <w:p w:rsidR="00916340" w:rsidRPr="00014EDD" w:rsidRDefault="00916340" w:rsidP="00191989">
      <w:pPr>
        <w:ind w:firstLine="567"/>
        <w:jc w:val="both"/>
        <w:rPr>
          <w:color w:val="000000" w:themeColor="text1"/>
        </w:rPr>
      </w:pPr>
    </w:p>
    <w:p w:rsidR="00916340" w:rsidRPr="00014EDD" w:rsidRDefault="00916340" w:rsidP="00191989">
      <w:pPr>
        <w:ind w:firstLine="567"/>
        <w:jc w:val="both"/>
        <w:rPr>
          <w:color w:val="000000" w:themeColor="text1"/>
        </w:rPr>
      </w:pPr>
    </w:p>
    <w:p w:rsidR="00916340" w:rsidRPr="00014EDD" w:rsidRDefault="00916340" w:rsidP="00191989">
      <w:pPr>
        <w:pStyle w:val="3"/>
        <w:ind w:left="1701" w:hanging="850"/>
      </w:pPr>
      <w:bookmarkStart w:id="26" w:name="_Toc453929000"/>
      <w:bookmarkStart w:id="27" w:name="_Toc486432357"/>
      <w:r w:rsidRPr="00014EDD">
        <w:lastRenderedPageBreak/>
        <w:t>Общие положения о физических и юридических лицах, осуществляющих землепользование и застройку, и их действиях</w:t>
      </w:r>
      <w:bookmarkEnd w:id="26"/>
      <w:bookmarkEnd w:id="27"/>
    </w:p>
    <w:p w:rsidR="00916340" w:rsidRPr="00014EDD" w:rsidRDefault="00916340" w:rsidP="00191989">
      <w:pPr>
        <w:rPr>
          <w:color w:val="000000" w:themeColor="text1"/>
        </w:rPr>
      </w:pPr>
    </w:p>
    <w:p w:rsidR="00916340" w:rsidRPr="00014EDD" w:rsidRDefault="00916340" w:rsidP="0054146C">
      <w:pPr>
        <w:pStyle w:val="af"/>
        <w:numPr>
          <w:ilvl w:val="0"/>
          <w:numId w:val="16"/>
        </w:numPr>
        <w:ind w:left="0" w:firstLine="284"/>
        <w:jc w:val="both"/>
        <w:rPr>
          <w:color w:val="000000" w:themeColor="text1"/>
        </w:rPr>
      </w:pPr>
      <w:r w:rsidRPr="00014EDD">
        <w:rPr>
          <w:color w:val="000000" w:themeColor="text1"/>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014EDD" w:rsidRDefault="00916340" w:rsidP="002C008C">
      <w:pPr>
        <w:ind w:left="567"/>
        <w:jc w:val="both"/>
        <w:rPr>
          <w:color w:val="000000" w:themeColor="text1"/>
        </w:rPr>
      </w:pPr>
      <w:r w:rsidRPr="00014EDD">
        <w:rPr>
          <w:color w:val="000000" w:themeColor="text1"/>
        </w:rPr>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014EDD" w:rsidRDefault="00916340" w:rsidP="002C008C">
      <w:pPr>
        <w:ind w:left="567"/>
        <w:jc w:val="both"/>
        <w:rPr>
          <w:color w:val="000000" w:themeColor="text1"/>
        </w:rPr>
      </w:pPr>
      <w:r w:rsidRPr="00014EDD">
        <w:rPr>
          <w:color w:val="000000" w:themeColor="text1"/>
        </w:rPr>
        <w:t xml:space="preserve">- обращаются в Администрацию </w:t>
      </w:r>
      <w:r w:rsidR="0036263D" w:rsidRPr="00014EDD">
        <w:rPr>
          <w:color w:val="000000" w:themeColor="text1"/>
        </w:rPr>
        <w:t>Волоконовского</w:t>
      </w:r>
      <w:r w:rsidR="00322B21" w:rsidRPr="00014EDD">
        <w:rPr>
          <w:color w:val="000000" w:themeColor="text1"/>
        </w:rPr>
        <w:t>района</w:t>
      </w:r>
      <w:r w:rsidRPr="00014EDD">
        <w:rPr>
          <w:color w:val="000000" w:themeColor="text1"/>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014EDD" w:rsidRDefault="00916340" w:rsidP="002C008C">
      <w:pPr>
        <w:ind w:left="567"/>
        <w:jc w:val="both"/>
        <w:rPr>
          <w:color w:val="000000" w:themeColor="text1"/>
        </w:rPr>
      </w:pPr>
      <w:r w:rsidRPr="00014EDD">
        <w:rPr>
          <w:color w:val="000000" w:themeColor="text1"/>
        </w:rPr>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014EDD" w:rsidRDefault="00916340" w:rsidP="002C008C">
      <w:pPr>
        <w:ind w:left="567"/>
        <w:jc w:val="both"/>
        <w:rPr>
          <w:color w:val="000000" w:themeColor="text1"/>
        </w:rPr>
      </w:pPr>
      <w:r w:rsidRPr="00014EDD">
        <w:rPr>
          <w:color w:val="000000" w:themeColor="text1"/>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014EDD" w:rsidRDefault="00916340" w:rsidP="002C008C">
      <w:pPr>
        <w:ind w:left="567"/>
        <w:jc w:val="both"/>
        <w:rPr>
          <w:color w:val="000000" w:themeColor="text1"/>
        </w:rPr>
      </w:pPr>
      <w:r w:rsidRPr="00014EDD">
        <w:rPr>
          <w:color w:val="000000" w:themeColor="text1"/>
        </w:rPr>
        <w:t xml:space="preserve">- осуществляют иные, не запрещенные законодательством действия в области землепользования и застройки. </w:t>
      </w:r>
    </w:p>
    <w:p w:rsidR="00916340" w:rsidRPr="00014EDD" w:rsidRDefault="00916340" w:rsidP="0054146C">
      <w:pPr>
        <w:pStyle w:val="af"/>
        <w:numPr>
          <w:ilvl w:val="0"/>
          <w:numId w:val="16"/>
        </w:numPr>
        <w:ind w:left="0" w:firstLine="284"/>
        <w:jc w:val="both"/>
        <w:rPr>
          <w:color w:val="000000" w:themeColor="text1"/>
        </w:rPr>
      </w:pPr>
      <w:r w:rsidRPr="00014EDD">
        <w:rPr>
          <w:color w:val="000000" w:themeColor="text1"/>
        </w:rPr>
        <w:t>К указанным в пункте 1 настоящей статьи иным действиям в области землепользования и застройки могут быть отнесены:</w:t>
      </w:r>
    </w:p>
    <w:p w:rsidR="00916340" w:rsidRPr="00014EDD" w:rsidRDefault="00916340" w:rsidP="002C008C">
      <w:pPr>
        <w:ind w:left="567"/>
        <w:jc w:val="both"/>
        <w:rPr>
          <w:color w:val="000000" w:themeColor="text1"/>
        </w:rPr>
      </w:pPr>
      <w:r w:rsidRPr="00014EDD">
        <w:rPr>
          <w:color w:val="000000" w:themeColor="text1"/>
        </w:rPr>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014EDD" w:rsidRDefault="00916340" w:rsidP="002C008C">
      <w:pPr>
        <w:ind w:left="567"/>
        <w:jc w:val="both"/>
        <w:rPr>
          <w:color w:val="000000" w:themeColor="text1"/>
        </w:rPr>
      </w:pPr>
      <w:r w:rsidRPr="00014EDD">
        <w:rPr>
          <w:color w:val="000000" w:themeColor="text1"/>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014EDD" w:rsidRDefault="00916340" w:rsidP="002C008C">
      <w:pPr>
        <w:ind w:left="567"/>
        <w:jc w:val="both"/>
        <w:rPr>
          <w:color w:val="000000" w:themeColor="text1"/>
        </w:rPr>
      </w:pPr>
      <w:r w:rsidRPr="00014EDD">
        <w:rPr>
          <w:color w:val="000000" w:themeColor="text1"/>
        </w:rPr>
        <w:t>- иные действия, связанные с подготовкой и реализацией общественных планов или частных намерений по землепользованию и застройке.</w:t>
      </w:r>
    </w:p>
    <w:p w:rsidR="00322B21" w:rsidRPr="00014EDD" w:rsidRDefault="00916340" w:rsidP="0054146C">
      <w:pPr>
        <w:pStyle w:val="af"/>
        <w:numPr>
          <w:ilvl w:val="0"/>
          <w:numId w:val="16"/>
        </w:numPr>
        <w:ind w:left="0" w:firstLine="284"/>
        <w:jc w:val="both"/>
        <w:rPr>
          <w:color w:val="000000" w:themeColor="text1"/>
        </w:rPr>
      </w:pPr>
      <w:r w:rsidRPr="00014EDD">
        <w:rPr>
          <w:color w:val="000000" w:themeColor="text1"/>
        </w:rPr>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014EDD" w:rsidRDefault="00916340" w:rsidP="0054146C">
      <w:pPr>
        <w:pStyle w:val="af"/>
        <w:numPr>
          <w:ilvl w:val="0"/>
          <w:numId w:val="16"/>
        </w:numPr>
        <w:ind w:left="0" w:firstLine="284"/>
        <w:jc w:val="both"/>
        <w:rPr>
          <w:color w:val="000000" w:themeColor="text1"/>
        </w:rPr>
      </w:pPr>
      <w:r w:rsidRPr="00014EDD">
        <w:rPr>
          <w:color w:val="000000" w:themeColor="text1"/>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014EDD" w:rsidRDefault="00916340" w:rsidP="002C008C">
      <w:pPr>
        <w:ind w:left="567"/>
        <w:jc w:val="both"/>
        <w:rPr>
          <w:color w:val="000000" w:themeColor="text1"/>
        </w:rPr>
      </w:pPr>
      <w:r w:rsidRPr="00014EDD">
        <w:rPr>
          <w:color w:val="000000" w:themeColor="text1"/>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014EDD" w:rsidRDefault="00916340" w:rsidP="002C008C">
      <w:pPr>
        <w:ind w:left="567"/>
        <w:jc w:val="both"/>
        <w:rPr>
          <w:color w:val="000000" w:themeColor="text1"/>
        </w:rPr>
      </w:pPr>
      <w:r w:rsidRPr="00014EDD">
        <w:rPr>
          <w:color w:val="000000" w:themeColor="text1"/>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014EDD" w:rsidRDefault="00916340" w:rsidP="002C008C">
      <w:pPr>
        <w:ind w:left="567"/>
        <w:jc w:val="both"/>
        <w:rPr>
          <w:color w:val="000000" w:themeColor="text1"/>
        </w:rPr>
      </w:pPr>
      <w:r w:rsidRPr="00014EDD">
        <w:rPr>
          <w:color w:val="000000" w:themeColor="text1"/>
        </w:rPr>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64DC3" w:rsidRPr="00014EDD" w:rsidRDefault="00D92BED" w:rsidP="00191989">
      <w:pPr>
        <w:ind w:firstLine="567"/>
        <w:jc w:val="both"/>
        <w:rPr>
          <w:color w:val="000000" w:themeColor="text1"/>
        </w:rPr>
      </w:pPr>
      <w:r w:rsidRPr="00014EDD">
        <w:rPr>
          <w:color w:val="000000" w:themeColor="text1"/>
        </w:rPr>
        <w:t xml:space="preserve">5. В указанных случаях контроль за соблюдением требований осуществляют уполномоченные должностные лица (и (или) структурные подразделения) администрации </w:t>
      </w:r>
      <w:r w:rsidR="0036263D" w:rsidRPr="00014EDD">
        <w:rPr>
          <w:color w:val="000000" w:themeColor="text1"/>
        </w:rPr>
        <w:t>Волоконовского</w:t>
      </w:r>
      <w:r w:rsidRPr="00014EDD">
        <w:rPr>
          <w:color w:val="000000" w:themeColor="text1"/>
        </w:rPr>
        <w:t xml:space="preserve"> района посредством проверки землеустроительной документации.</w:t>
      </w:r>
    </w:p>
    <w:p w:rsidR="00264DC3" w:rsidRPr="00014EDD" w:rsidRDefault="00264DC3" w:rsidP="00191989">
      <w:pPr>
        <w:ind w:firstLine="567"/>
        <w:jc w:val="both"/>
        <w:rPr>
          <w:color w:val="000000" w:themeColor="text1"/>
        </w:rPr>
      </w:pPr>
    </w:p>
    <w:p w:rsidR="00541E51" w:rsidRPr="00014EDD" w:rsidRDefault="00541E51" w:rsidP="00541E51">
      <w:pPr>
        <w:pStyle w:val="3"/>
        <w:ind w:left="1701" w:hanging="850"/>
        <w:rPr>
          <w:sz w:val="22"/>
        </w:rPr>
      </w:pPr>
      <w:bookmarkStart w:id="28" w:name="_Toc486432358"/>
      <w:r w:rsidRPr="00014EDD">
        <w:rPr>
          <w:szCs w:val="28"/>
        </w:rPr>
        <w:t>Полномочия органов местного самоуправления и органов исполнительной власти Белгородской области в сфере градостроительной деятельности</w:t>
      </w:r>
    </w:p>
    <w:bookmarkEnd w:id="28"/>
    <w:p w:rsidR="00541E51" w:rsidRPr="00014EDD" w:rsidRDefault="00541E51" w:rsidP="00541E51">
      <w:pPr>
        <w:tabs>
          <w:tab w:val="left" w:pos="540"/>
        </w:tabs>
        <w:spacing w:before="240"/>
        <w:ind w:left="284"/>
        <w:jc w:val="both"/>
        <w:rPr>
          <w:color w:val="000000" w:themeColor="text1"/>
          <w:szCs w:val="22"/>
        </w:rPr>
      </w:pPr>
    </w:p>
    <w:p w:rsidR="00541E51" w:rsidRPr="00014EDD" w:rsidRDefault="00541E51" w:rsidP="004A269E">
      <w:pPr>
        <w:pStyle w:val="af"/>
        <w:numPr>
          <w:ilvl w:val="0"/>
          <w:numId w:val="17"/>
        </w:numPr>
        <w:ind w:left="567" w:hanging="283"/>
        <w:rPr>
          <w:color w:val="000000" w:themeColor="text1"/>
          <w:szCs w:val="24"/>
        </w:rPr>
      </w:pPr>
      <w:r w:rsidRPr="00014EDD">
        <w:rPr>
          <w:color w:val="000000" w:themeColor="text1"/>
          <w:szCs w:val="24"/>
        </w:rPr>
        <w:t>К полномочиям департамента строительства  и транспорта Белгородской области отнесены следующие полномочия в сфере градостроительной деятельности:</w:t>
      </w:r>
    </w:p>
    <w:p w:rsidR="00541E51" w:rsidRPr="00014EDD" w:rsidRDefault="00541E51" w:rsidP="004A269E">
      <w:pPr>
        <w:pStyle w:val="af"/>
        <w:ind w:left="567" w:hanging="283"/>
        <w:rPr>
          <w:color w:val="000000" w:themeColor="text1"/>
          <w:szCs w:val="24"/>
        </w:rPr>
      </w:pPr>
      <w:r w:rsidRPr="00014EDD">
        <w:rPr>
          <w:color w:val="000000" w:themeColor="text1"/>
          <w:szCs w:val="24"/>
        </w:rPr>
        <w:t>- утверждение правил землепользования и застройки поселений;</w:t>
      </w:r>
    </w:p>
    <w:p w:rsidR="00541E51" w:rsidRPr="00014EDD" w:rsidRDefault="00541E51" w:rsidP="004A269E">
      <w:pPr>
        <w:pStyle w:val="s1"/>
        <w:spacing w:before="0" w:beforeAutospacing="0" w:after="0" w:afterAutospacing="0"/>
        <w:ind w:left="567" w:hanging="283"/>
        <w:rPr>
          <w:color w:val="000000" w:themeColor="text1"/>
        </w:rPr>
      </w:pPr>
      <w:r w:rsidRPr="00014EDD">
        <w:rPr>
          <w:color w:val="000000" w:themeColor="text1"/>
        </w:rPr>
        <w:t xml:space="preserve">- утверждение документации по планировке территории поселений, муниципальных районов,  в случаях, предусмотренных </w:t>
      </w:r>
      <w:hyperlink r:id="rId8" w:anchor="block_4504" w:history="1">
        <w:r w:rsidRPr="00014EDD">
          <w:rPr>
            <w:rStyle w:val="af1"/>
            <w:color w:val="000000" w:themeColor="text1"/>
          </w:rPr>
          <w:t>частями 4</w:t>
        </w:r>
      </w:hyperlink>
      <w:r w:rsidRPr="00014EDD">
        <w:rPr>
          <w:color w:val="000000" w:themeColor="text1"/>
        </w:rPr>
        <w:t xml:space="preserve">, </w:t>
      </w:r>
      <w:hyperlink r:id="rId9" w:anchor="block_45041" w:history="1">
        <w:r w:rsidRPr="00014EDD">
          <w:rPr>
            <w:rStyle w:val="af1"/>
            <w:color w:val="000000" w:themeColor="text1"/>
          </w:rPr>
          <w:t>4.1</w:t>
        </w:r>
      </w:hyperlink>
      <w:r w:rsidRPr="00014EDD">
        <w:rPr>
          <w:color w:val="000000" w:themeColor="text1"/>
        </w:rPr>
        <w:t xml:space="preserve">, </w:t>
      </w:r>
      <w:hyperlink r:id="rId10" w:anchor="block_4505" w:history="1">
        <w:r w:rsidRPr="00014EDD">
          <w:rPr>
            <w:rStyle w:val="af1"/>
            <w:color w:val="000000" w:themeColor="text1"/>
          </w:rPr>
          <w:t>5</w:t>
        </w:r>
      </w:hyperlink>
      <w:r w:rsidRPr="00014EDD">
        <w:rPr>
          <w:color w:val="000000" w:themeColor="text1"/>
        </w:rPr>
        <w:t xml:space="preserve">, </w:t>
      </w:r>
      <w:hyperlink r:id="rId11" w:anchor="block_45051" w:history="1">
        <w:r w:rsidRPr="00014EDD">
          <w:rPr>
            <w:rStyle w:val="af1"/>
            <w:color w:val="000000" w:themeColor="text1"/>
          </w:rPr>
          <w:t>5.1 статьи 45 </w:t>
        </w:r>
      </w:hyperlink>
      <w:r w:rsidRPr="00014EDD">
        <w:rPr>
          <w:color w:val="000000" w:themeColor="text1"/>
        </w:rPr>
        <w:t>Градостроительного кодекса Российской Федерации;</w:t>
      </w:r>
    </w:p>
    <w:p w:rsidR="00541E51" w:rsidRPr="00014EDD" w:rsidRDefault="00541E51" w:rsidP="004A269E">
      <w:pPr>
        <w:pStyle w:val="s1"/>
        <w:spacing w:before="0" w:beforeAutospacing="0" w:after="0" w:afterAutospacing="0"/>
        <w:ind w:left="567" w:hanging="283"/>
        <w:rPr>
          <w:color w:val="000000" w:themeColor="text1"/>
        </w:rPr>
      </w:pPr>
      <w:r w:rsidRPr="00014EDD">
        <w:rPr>
          <w:color w:val="000000" w:themeColor="text1"/>
        </w:rPr>
        <w:t>- принятие решений о предоставлении разрешений на условно разрешённый вид использования земельных участков или объектов капитального строительства поселений или об отказе в предоставлении таких разрешений;</w:t>
      </w:r>
    </w:p>
    <w:p w:rsidR="00541E51" w:rsidRPr="00014EDD" w:rsidRDefault="00541E51" w:rsidP="004A269E">
      <w:pPr>
        <w:pStyle w:val="s1"/>
        <w:spacing w:before="0" w:beforeAutospacing="0" w:after="0" w:afterAutospacing="0"/>
        <w:ind w:left="567" w:hanging="283"/>
        <w:rPr>
          <w:color w:val="000000" w:themeColor="text1"/>
        </w:rPr>
      </w:pPr>
      <w:r w:rsidRPr="00014EDD">
        <w:rPr>
          <w:color w:val="000000" w:themeColor="text1"/>
        </w:rPr>
        <w:t>- принятие решений о предоставлении разрешений на отклонение от предельных параметров разрешённого строительства, реконструкции объектовкапитального строительства поселений или об отказе в предоставлении таких разрешений.</w:t>
      </w:r>
    </w:p>
    <w:p w:rsidR="00541E51" w:rsidRPr="00014EDD" w:rsidRDefault="00541E51" w:rsidP="00541E51">
      <w:pPr>
        <w:pStyle w:val="af"/>
        <w:numPr>
          <w:ilvl w:val="0"/>
          <w:numId w:val="17"/>
        </w:numPr>
        <w:tabs>
          <w:tab w:val="left" w:pos="540"/>
        </w:tabs>
        <w:spacing w:before="240"/>
        <w:ind w:left="0" w:firstLine="284"/>
        <w:jc w:val="both"/>
        <w:rPr>
          <w:color w:val="000000" w:themeColor="text1"/>
          <w:sz w:val="22"/>
        </w:rPr>
      </w:pPr>
      <w:r w:rsidRPr="00014EDD">
        <w:rPr>
          <w:color w:val="000000" w:themeColor="text1"/>
          <w:szCs w:val="28"/>
        </w:rPr>
        <w:t xml:space="preserve">К полномочиям председателя </w:t>
      </w:r>
      <w:r w:rsidR="00184A3C" w:rsidRPr="00014EDD">
        <w:rPr>
          <w:color w:val="000000" w:themeColor="text1"/>
          <w:szCs w:val="28"/>
        </w:rPr>
        <w:t>М</w:t>
      </w:r>
      <w:r w:rsidRPr="00014EDD">
        <w:rPr>
          <w:color w:val="000000" w:themeColor="text1"/>
          <w:szCs w:val="28"/>
        </w:rPr>
        <w:t>униципального совета муниципального района «Волоконовский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541E51" w:rsidRPr="00014EDD" w:rsidRDefault="00541E51" w:rsidP="00A01EB2">
      <w:pPr>
        <w:pStyle w:val="S"/>
        <w:numPr>
          <w:ilvl w:val="0"/>
          <w:numId w:val="17"/>
        </w:numPr>
        <w:tabs>
          <w:tab w:val="left" w:pos="540"/>
        </w:tabs>
        <w:spacing w:line="240" w:lineRule="auto"/>
        <w:ind w:left="426" w:hanging="142"/>
        <w:rPr>
          <w:color w:val="000000" w:themeColor="text1"/>
          <w:szCs w:val="28"/>
        </w:rPr>
      </w:pPr>
      <w:r w:rsidRPr="00014EDD">
        <w:rPr>
          <w:color w:val="000000" w:themeColor="text1"/>
          <w:szCs w:val="28"/>
        </w:rPr>
        <w:t>К полномочиям главы администрации муниципального района «Волоконовский район» относится принятие решения о подготовке проекта внесения изменений в Прави</w:t>
      </w:r>
      <w:r w:rsidR="00A01EB2" w:rsidRPr="00014EDD">
        <w:rPr>
          <w:color w:val="000000" w:themeColor="text1"/>
          <w:szCs w:val="28"/>
        </w:rPr>
        <w:t>ла землепользования и застройки.</w:t>
      </w:r>
    </w:p>
    <w:p w:rsidR="00A01EB2" w:rsidRPr="00014EDD" w:rsidRDefault="00A01EB2" w:rsidP="00A01EB2">
      <w:pPr>
        <w:pStyle w:val="S"/>
        <w:tabs>
          <w:tab w:val="left" w:pos="540"/>
        </w:tabs>
        <w:spacing w:line="240" w:lineRule="auto"/>
        <w:ind w:left="426" w:firstLine="0"/>
        <w:rPr>
          <w:color w:val="000000" w:themeColor="text1"/>
          <w:szCs w:val="28"/>
        </w:rPr>
      </w:pPr>
    </w:p>
    <w:p w:rsidR="00A01EB2" w:rsidRPr="00014EDD" w:rsidRDefault="00A01EB2" w:rsidP="00A01EB2">
      <w:pPr>
        <w:pStyle w:val="af"/>
        <w:numPr>
          <w:ilvl w:val="0"/>
          <w:numId w:val="17"/>
        </w:numPr>
        <w:tabs>
          <w:tab w:val="left" w:pos="540"/>
        </w:tabs>
        <w:ind w:hanging="979"/>
        <w:jc w:val="both"/>
        <w:rPr>
          <w:rFonts w:cs="Times New Roman"/>
          <w:color w:val="000000" w:themeColor="text1"/>
        </w:rPr>
      </w:pPr>
      <w:r w:rsidRPr="00014EDD">
        <w:rPr>
          <w:rFonts w:cs="Times New Roman"/>
          <w:color w:val="000000" w:themeColor="text1"/>
        </w:rPr>
        <w:t>К полномочиям администрации муниципального района «Волоконовский район» относятся:</w:t>
      </w:r>
    </w:p>
    <w:p w:rsidR="00A01EB2" w:rsidRPr="00014EDD" w:rsidRDefault="00A01EB2" w:rsidP="00A01EB2">
      <w:pPr>
        <w:pStyle w:val="af"/>
        <w:ind w:left="1263"/>
        <w:jc w:val="both"/>
        <w:rPr>
          <w:rFonts w:cs="Times New Roman"/>
          <w:color w:val="000000" w:themeColor="text1"/>
        </w:rPr>
      </w:pPr>
      <w:r w:rsidRPr="00014EDD">
        <w:rPr>
          <w:rFonts w:cs="Times New Roman"/>
          <w:color w:val="000000" w:themeColor="text1"/>
        </w:rPr>
        <w:t>- обеспечение разработки документации по планировке территории;</w:t>
      </w:r>
    </w:p>
    <w:p w:rsidR="00A01EB2" w:rsidRPr="00014EDD" w:rsidRDefault="00A01EB2" w:rsidP="00A01EB2">
      <w:pPr>
        <w:pStyle w:val="af"/>
        <w:ind w:left="1263"/>
        <w:jc w:val="both"/>
        <w:rPr>
          <w:rFonts w:cs="Times New Roman"/>
          <w:color w:val="000000" w:themeColor="text1"/>
        </w:rPr>
      </w:pPr>
      <w:r w:rsidRPr="00014EDD">
        <w:rPr>
          <w:rFonts w:cs="Times New Roman"/>
          <w:color w:val="000000" w:themeColor="text1"/>
        </w:rPr>
        <w:t>- формирование земельных участков как объектов недвижимости.</w:t>
      </w:r>
    </w:p>
    <w:p w:rsidR="00A01EB2" w:rsidRPr="00014EDD" w:rsidRDefault="00A01EB2" w:rsidP="00541E51">
      <w:pPr>
        <w:pStyle w:val="af"/>
        <w:numPr>
          <w:ilvl w:val="0"/>
          <w:numId w:val="17"/>
        </w:numPr>
        <w:ind w:left="567" w:hanging="283"/>
        <w:jc w:val="both"/>
        <w:rPr>
          <w:color w:val="000000" w:themeColor="text1"/>
          <w:szCs w:val="24"/>
        </w:rPr>
      </w:pPr>
      <w:r w:rsidRPr="00014EDD">
        <w:rPr>
          <w:rFonts w:cs="Times New Roman"/>
          <w:color w:val="000000" w:themeColor="text1"/>
        </w:rPr>
        <w:t xml:space="preserve"> Администрация </w:t>
      </w:r>
      <w:r w:rsidR="00483603" w:rsidRPr="00014EDD">
        <w:rPr>
          <w:rFonts w:cs="Times New Roman"/>
          <w:color w:val="000000" w:themeColor="text1"/>
        </w:rPr>
        <w:t>Волчье-Александровского</w:t>
      </w:r>
      <w:r w:rsidRPr="00014EDD">
        <w:rPr>
          <w:rFonts w:cs="Times New Roman"/>
          <w:color w:val="000000" w:themeColor="text1"/>
        </w:rPr>
        <w:t xml:space="preserve"> сельского поселения муниципального района «Волоконовский район» вправе заключать соглашения с администрацией муниципального района «Волоконовский район» о передаче им</w:t>
      </w:r>
      <w:r w:rsidRPr="00014EDD">
        <w:rPr>
          <w:color w:val="000000" w:themeColor="text1"/>
        </w:rPr>
        <w:t xml:space="preserve"> части своих полномочий по решению вопросов местного значения за счет межбюджетных трансфертов.</w:t>
      </w:r>
    </w:p>
    <w:p w:rsidR="00A01EB2" w:rsidRPr="00014EDD" w:rsidRDefault="00A01EB2" w:rsidP="00A01EB2">
      <w:pPr>
        <w:pStyle w:val="af"/>
        <w:numPr>
          <w:ilvl w:val="0"/>
          <w:numId w:val="17"/>
        </w:numPr>
        <w:ind w:left="567" w:hanging="283"/>
        <w:jc w:val="both"/>
        <w:rPr>
          <w:color w:val="000000" w:themeColor="text1"/>
        </w:rPr>
      </w:pPr>
      <w:r w:rsidRPr="00014EDD">
        <w:rPr>
          <w:rFonts w:cs="Times New Roman"/>
          <w:color w:val="000000" w:themeColor="text1"/>
        </w:rPr>
        <w:t xml:space="preserve">При заключении соглашений о передаче полномочий (части полномочий) по землепользованию и застройке органам местного самоуправления муниципального района «Волоконовский район»  органами местного самоуправления </w:t>
      </w:r>
      <w:r w:rsidR="00483603" w:rsidRPr="00014EDD">
        <w:rPr>
          <w:rFonts w:cs="Times New Roman"/>
          <w:color w:val="000000" w:themeColor="text1"/>
        </w:rPr>
        <w:t>Волчье-Александровского</w:t>
      </w:r>
      <w:r w:rsidRPr="00014EDD">
        <w:rPr>
          <w:rFonts w:cs="Times New Roman"/>
          <w:color w:val="000000" w:themeColor="text1"/>
        </w:rPr>
        <w:t xml:space="preserve"> сельского поселения муниципального района «Волоконовский район» на период действия соглашений полномочия земского собрания </w:t>
      </w:r>
      <w:r w:rsidR="00483603" w:rsidRPr="00014EDD">
        <w:rPr>
          <w:rFonts w:cs="Times New Roman"/>
          <w:color w:val="000000" w:themeColor="text1"/>
        </w:rPr>
        <w:t>Волчье-Александровского</w:t>
      </w:r>
      <w:r w:rsidRPr="00014EDD">
        <w:rPr>
          <w:rFonts w:cs="Times New Roman"/>
          <w:color w:val="000000" w:themeColor="text1"/>
        </w:rPr>
        <w:t xml:space="preserve"> сельского поселения осуществляются муниципальным советом Волоконовского района, предусмотренные настоящими правилами и градостроительным законодательством.</w:t>
      </w:r>
    </w:p>
    <w:p w:rsidR="004256D7" w:rsidRPr="00014EDD" w:rsidRDefault="004256D7" w:rsidP="00191989">
      <w:pPr>
        <w:rPr>
          <w:color w:val="000000" w:themeColor="text1"/>
        </w:rPr>
      </w:pPr>
    </w:p>
    <w:p w:rsidR="004256D7" w:rsidRPr="00014EDD" w:rsidRDefault="00F328D4" w:rsidP="004256D7">
      <w:pPr>
        <w:pStyle w:val="3"/>
        <w:ind w:left="1701" w:hanging="850"/>
      </w:pPr>
      <w:bookmarkStart w:id="29" w:name="_Toc486432359"/>
      <w:r w:rsidRPr="00014EDD">
        <w:t>Состав и порядок деятельности комиссии</w:t>
      </w:r>
      <w:bookmarkEnd w:id="29"/>
    </w:p>
    <w:p w:rsidR="004256D7" w:rsidRPr="00014EDD" w:rsidRDefault="004256D7" w:rsidP="00191989">
      <w:pPr>
        <w:rPr>
          <w:color w:val="000000" w:themeColor="text1"/>
        </w:rPr>
      </w:pPr>
    </w:p>
    <w:p w:rsidR="007D0BBB" w:rsidRPr="00014EDD" w:rsidRDefault="00916340" w:rsidP="0054146C">
      <w:pPr>
        <w:pStyle w:val="af"/>
        <w:numPr>
          <w:ilvl w:val="0"/>
          <w:numId w:val="18"/>
        </w:numPr>
        <w:ind w:left="0" w:firstLine="284"/>
        <w:jc w:val="both"/>
        <w:rPr>
          <w:color w:val="000000" w:themeColor="text1"/>
        </w:rPr>
      </w:pPr>
      <w:r w:rsidRPr="00014EDD">
        <w:rPr>
          <w:color w:val="000000" w:themeColor="text1"/>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r w:rsidR="0036263D" w:rsidRPr="00014EDD">
        <w:rPr>
          <w:color w:val="000000" w:themeColor="text1"/>
        </w:rPr>
        <w:t>Волоконовского</w:t>
      </w:r>
      <w:r w:rsidR="00322B21" w:rsidRPr="00014EDD">
        <w:rPr>
          <w:color w:val="000000" w:themeColor="text1"/>
        </w:rPr>
        <w:t xml:space="preserve"> района </w:t>
      </w:r>
      <w:r w:rsidRPr="00014EDD">
        <w:rPr>
          <w:color w:val="000000" w:themeColor="text1"/>
        </w:rPr>
        <w:t>и формируется для обеспечения реализации настоящих Правил.</w:t>
      </w:r>
    </w:p>
    <w:p w:rsidR="007D0BBB" w:rsidRPr="00014EDD" w:rsidRDefault="00916340" w:rsidP="0054146C">
      <w:pPr>
        <w:pStyle w:val="af"/>
        <w:numPr>
          <w:ilvl w:val="0"/>
          <w:numId w:val="18"/>
        </w:numPr>
        <w:ind w:left="0" w:firstLine="284"/>
        <w:jc w:val="both"/>
        <w:rPr>
          <w:color w:val="000000" w:themeColor="text1"/>
        </w:rPr>
      </w:pPr>
      <w:r w:rsidRPr="00014EDD">
        <w:rPr>
          <w:color w:val="000000" w:themeColor="text1"/>
        </w:rPr>
        <w:lastRenderedPageBreak/>
        <w:t xml:space="preserve">Комиссия формируется на основании </w:t>
      </w:r>
      <w:r w:rsidR="001A7D4B" w:rsidRPr="00014EDD">
        <w:rPr>
          <w:color w:val="000000" w:themeColor="text1"/>
        </w:rPr>
        <w:t xml:space="preserve">постановления администрации </w:t>
      </w:r>
      <w:r w:rsidR="0036263D" w:rsidRPr="00014EDD">
        <w:rPr>
          <w:color w:val="000000" w:themeColor="text1"/>
        </w:rPr>
        <w:t>Волоконовского</w:t>
      </w:r>
      <w:r w:rsidR="00322B21" w:rsidRPr="00014EDD">
        <w:rPr>
          <w:color w:val="000000" w:themeColor="text1"/>
        </w:rPr>
        <w:t xml:space="preserve"> района</w:t>
      </w:r>
      <w:r w:rsidRPr="00014EDD">
        <w:rPr>
          <w:color w:val="000000" w:themeColor="text1"/>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36263D" w:rsidRPr="00014EDD">
        <w:rPr>
          <w:color w:val="000000" w:themeColor="text1"/>
        </w:rPr>
        <w:t>Волоконовского</w:t>
      </w:r>
      <w:r w:rsidR="00322B21" w:rsidRPr="00014EDD">
        <w:rPr>
          <w:color w:val="000000" w:themeColor="text1"/>
        </w:rPr>
        <w:t xml:space="preserve"> района</w:t>
      </w:r>
      <w:r w:rsidRPr="00014EDD">
        <w:rPr>
          <w:color w:val="000000" w:themeColor="text1"/>
        </w:rPr>
        <w:t xml:space="preserve">. </w:t>
      </w:r>
    </w:p>
    <w:p w:rsidR="00916340" w:rsidRPr="00014EDD" w:rsidRDefault="00916340" w:rsidP="0054146C">
      <w:pPr>
        <w:pStyle w:val="af"/>
        <w:numPr>
          <w:ilvl w:val="0"/>
          <w:numId w:val="18"/>
        </w:numPr>
        <w:ind w:left="0" w:firstLine="284"/>
        <w:jc w:val="both"/>
        <w:rPr>
          <w:color w:val="000000" w:themeColor="text1"/>
        </w:rPr>
      </w:pPr>
      <w:r w:rsidRPr="00014EDD">
        <w:rPr>
          <w:color w:val="000000" w:themeColor="text1"/>
        </w:rPr>
        <w:t>Комиссия:</w:t>
      </w:r>
    </w:p>
    <w:p w:rsidR="00916340" w:rsidRPr="00014EDD" w:rsidRDefault="00916340" w:rsidP="007D0BBB">
      <w:pPr>
        <w:ind w:left="567"/>
        <w:jc w:val="both"/>
        <w:rPr>
          <w:color w:val="000000" w:themeColor="text1"/>
        </w:rPr>
      </w:pPr>
      <w:r w:rsidRPr="00014EDD">
        <w:rPr>
          <w:color w:val="000000" w:themeColor="text1"/>
        </w:rPr>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014EDD">
        <w:rPr>
          <w:color w:val="000000" w:themeColor="text1"/>
        </w:rPr>
        <w:t>всех заинтересованных физических и юридических лиц</w:t>
      </w:r>
      <w:r w:rsidRPr="00014EDD">
        <w:rPr>
          <w:color w:val="000000" w:themeColor="text1"/>
        </w:rPr>
        <w:t>, на этапе, предшествующем проведению публичных слушаний;</w:t>
      </w:r>
    </w:p>
    <w:p w:rsidR="00916340" w:rsidRPr="00014EDD" w:rsidRDefault="00916340" w:rsidP="007D0BBB">
      <w:pPr>
        <w:ind w:left="567"/>
        <w:jc w:val="both"/>
        <w:rPr>
          <w:color w:val="000000" w:themeColor="text1"/>
        </w:rPr>
      </w:pPr>
      <w:r w:rsidRPr="00014EDD">
        <w:rPr>
          <w:color w:val="000000" w:themeColor="text1"/>
        </w:rPr>
        <w:t xml:space="preserve">- проводит публичные слушания в случаях и порядке, определенных главой 8 настоящих Правил; </w:t>
      </w:r>
    </w:p>
    <w:p w:rsidR="00916340" w:rsidRPr="00014EDD" w:rsidRDefault="00916340" w:rsidP="007D0BBB">
      <w:pPr>
        <w:ind w:left="567"/>
        <w:jc w:val="both"/>
        <w:rPr>
          <w:color w:val="000000" w:themeColor="text1"/>
        </w:rPr>
      </w:pPr>
      <w:r w:rsidRPr="00014EDD">
        <w:rPr>
          <w:color w:val="000000" w:themeColor="text1"/>
        </w:rPr>
        <w:t xml:space="preserve">- подготавливает Главе администрации </w:t>
      </w:r>
      <w:r w:rsidR="00483603" w:rsidRPr="00014EDD">
        <w:rPr>
          <w:color w:val="000000" w:themeColor="text1"/>
        </w:rPr>
        <w:t>Волчье-Александровского</w:t>
      </w:r>
      <w:r w:rsidR="00442DF5" w:rsidRPr="00014EDD">
        <w:rPr>
          <w:color w:val="000000" w:themeColor="text1"/>
        </w:rPr>
        <w:t xml:space="preserve"> сельского поселения </w:t>
      </w:r>
      <w:r w:rsidRPr="00014EDD">
        <w:rPr>
          <w:color w:val="000000" w:themeColor="text1"/>
        </w:rPr>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483603" w:rsidRPr="00014EDD">
        <w:rPr>
          <w:color w:val="000000" w:themeColor="text1"/>
        </w:rPr>
        <w:t>Волчье-Александровского</w:t>
      </w:r>
      <w:r w:rsidR="00442DF5" w:rsidRPr="00014EDD">
        <w:rPr>
          <w:color w:val="000000" w:themeColor="text1"/>
        </w:rPr>
        <w:t xml:space="preserve"> сельского поселения</w:t>
      </w:r>
      <w:r w:rsidRPr="00014EDD">
        <w:rPr>
          <w:color w:val="000000" w:themeColor="text1"/>
        </w:rPr>
        <w:t xml:space="preserve">, касающихся вопросов землепользования и застройки; </w:t>
      </w:r>
    </w:p>
    <w:p w:rsidR="00916340" w:rsidRPr="00014EDD" w:rsidRDefault="00916340" w:rsidP="007D0BBB">
      <w:pPr>
        <w:ind w:left="567"/>
        <w:jc w:val="both"/>
        <w:rPr>
          <w:color w:val="000000" w:themeColor="text1"/>
        </w:rPr>
      </w:pPr>
      <w:r w:rsidRPr="00014EDD">
        <w:rPr>
          <w:color w:val="000000" w:themeColor="text1"/>
        </w:rPr>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014EDD" w:rsidRDefault="00916340" w:rsidP="0054146C">
      <w:pPr>
        <w:pStyle w:val="af"/>
        <w:numPr>
          <w:ilvl w:val="0"/>
          <w:numId w:val="18"/>
        </w:numPr>
        <w:ind w:left="0" w:firstLine="284"/>
        <w:jc w:val="both"/>
        <w:rPr>
          <w:color w:val="000000" w:themeColor="text1"/>
        </w:rPr>
      </w:pPr>
      <w:r w:rsidRPr="00014EDD">
        <w:rPr>
          <w:color w:val="000000" w:themeColor="text1"/>
        </w:rPr>
        <w:t xml:space="preserve">Председателем Комиссии назначается заместитель Главы администрации </w:t>
      </w:r>
      <w:r w:rsidR="0036263D" w:rsidRPr="00014EDD">
        <w:rPr>
          <w:color w:val="000000" w:themeColor="text1"/>
        </w:rPr>
        <w:t>Волоконовского</w:t>
      </w:r>
      <w:r w:rsidRPr="00014EDD">
        <w:rPr>
          <w:color w:val="000000" w:themeColor="text1"/>
        </w:rPr>
        <w:t xml:space="preserve"> района по вопросам капитального строительства и землепользования.</w:t>
      </w:r>
    </w:p>
    <w:p w:rsidR="001A7D4B" w:rsidRPr="00014EDD" w:rsidRDefault="001A7D4B" w:rsidP="0054146C">
      <w:pPr>
        <w:pStyle w:val="af"/>
        <w:numPr>
          <w:ilvl w:val="0"/>
          <w:numId w:val="18"/>
        </w:numPr>
        <w:ind w:left="567"/>
        <w:jc w:val="both"/>
        <w:rPr>
          <w:color w:val="000000" w:themeColor="text1"/>
        </w:rPr>
      </w:pPr>
      <w:r w:rsidRPr="00014EDD">
        <w:rPr>
          <w:color w:val="000000" w:themeColor="text1"/>
        </w:rPr>
        <w:t xml:space="preserve">В состав Комиссии входят руководители структурных подразделений администрации </w:t>
      </w:r>
      <w:r w:rsidR="0036263D" w:rsidRPr="00014EDD">
        <w:rPr>
          <w:color w:val="000000" w:themeColor="text1"/>
        </w:rPr>
        <w:t>Волоконовского</w:t>
      </w:r>
      <w:r w:rsidRPr="00014EDD">
        <w:rPr>
          <w:color w:val="000000" w:themeColor="text1"/>
        </w:rPr>
        <w:t xml:space="preserve"> района по направлениям работы:</w:t>
      </w:r>
    </w:p>
    <w:p w:rsidR="001A7D4B" w:rsidRPr="00014EDD" w:rsidRDefault="001A7D4B" w:rsidP="001A7D4B">
      <w:pPr>
        <w:pStyle w:val="af"/>
        <w:ind w:left="1830"/>
        <w:jc w:val="both"/>
        <w:rPr>
          <w:color w:val="000000" w:themeColor="text1"/>
        </w:rPr>
      </w:pPr>
      <w:r w:rsidRPr="00014EDD">
        <w:rPr>
          <w:color w:val="000000" w:themeColor="text1"/>
        </w:rPr>
        <w:t>- архитектура;</w:t>
      </w:r>
    </w:p>
    <w:p w:rsidR="001A7D4B" w:rsidRPr="00014EDD" w:rsidRDefault="001A7D4B" w:rsidP="001A7D4B">
      <w:pPr>
        <w:pStyle w:val="af"/>
        <w:ind w:left="1830"/>
        <w:jc w:val="both"/>
        <w:rPr>
          <w:color w:val="000000" w:themeColor="text1"/>
        </w:rPr>
      </w:pPr>
      <w:r w:rsidRPr="00014EDD">
        <w:rPr>
          <w:color w:val="000000" w:themeColor="text1"/>
        </w:rPr>
        <w:t>- экономика;</w:t>
      </w:r>
    </w:p>
    <w:p w:rsidR="001A7D4B" w:rsidRPr="00014EDD" w:rsidRDefault="001A7D4B" w:rsidP="001A7D4B">
      <w:pPr>
        <w:pStyle w:val="af"/>
        <w:ind w:left="1830"/>
        <w:jc w:val="both"/>
        <w:rPr>
          <w:color w:val="000000" w:themeColor="text1"/>
        </w:rPr>
      </w:pPr>
      <w:r w:rsidRPr="00014EDD">
        <w:rPr>
          <w:color w:val="000000" w:themeColor="text1"/>
        </w:rPr>
        <w:t>- управление имуществом;</w:t>
      </w:r>
    </w:p>
    <w:p w:rsidR="001A7D4B" w:rsidRPr="00014EDD" w:rsidRDefault="001A7D4B" w:rsidP="001A7D4B">
      <w:pPr>
        <w:pStyle w:val="af"/>
        <w:ind w:left="1830"/>
        <w:jc w:val="both"/>
        <w:rPr>
          <w:color w:val="000000" w:themeColor="text1"/>
        </w:rPr>
      </w:pPr>
      <w:r w:rsidRPr="00014EDD">
        <w:rPr>
          <w:color w:val="000000" w:themeColor="text1"/>
        </w:rPr>
        <w:t>- экология и природопользование;</w:t>
      </w:r>
    </w:p>
    <w:p w:rsidR="001A7D4B" w:rsidRPr="00014EDD" w:rsidRDefault="001A7D4B" w:rsidP="001A7D4B">
      <w:pPr>
        <w:pStyle w:val="af"/>
        <w:ind w:left="1830"/>
        <w:jc w:val="both"/>
        <w:rPr>
          <w:color w:val="000000" w:themeColor="text1"/>
        </w:rPr>
      </w:pPr>
      <w:r w:rsidRPr="00014EDD">
        <w:rPr>
          <w:color w:val="000000" w:themeColor="text1"/>
        </w:rPr>
        <w:t>- инвестиционная деятельность;</w:t>
      </w:r>
    </w:p>
    <w:p w:rsidR="001A7D4B" w:rsidRPr="00014EDD" w:rsidRDefault="001A7D4B" w:rsidP="001A7D4B">
      <w:pPr>
        <w:pStyle w:val="af"/>
        <w:ind w:left="1830"/>
        <w:jc w:val="both"/>
        <w:rPr>
          <w:color w:val="000000" w:themeColor="text1"/>
        </w:rPr>
      </w:pPr>
      <w:r w:rsidRPr="00014EDD">
        <w:rPr>
          <w:color w:val="000000" w:themeColor="text1"/>
        </w:rPr>
        <w:t>- юридические услуги;</w:t>
      </w:r>
    </w:p>
    <w:p w:rsidR="001A7D4B" w:rsidRPr="00014EDD" w:rsidRDefault="001A7D4B" w:rsidP="001A7D4B">
      <w:pPr>
        <w:pStyle w:val="af"/>
        <w:ind w:left="1830"/>
        <w:jc w:val="both"/>
        <w:rPr>
          <w:color w:val="000000" w:themeColor="text1"/>
        </w:rPr>
      </w:pPr>
      <w:r w:rsidRPr="00014EDD">
        <w:rPr>
          <w:color w:val="000000" w:themeColor="text1"/>
        </w:rPr>
        <w:t>- информационные технологии;</w:t>
      </w:r>
    </w:p>
    <w:p w:rsidR="001A7D4B" w:rsidRPr="00014EDD" w:rsidRDefault="001A7D4B" w:rsidP="001A7D4B">
      <w:pPr>
        <w:pStyle w:val="af"/>
        <w:ind w:left="1830"/>
        <w:jc w:val="both"/>
        <w:rPr>
          <w:color w:val="000000" w:themeColor="text1"/>
        </w:rPr>
      </w:pPr>
      <w:r w:rsidRPr="00014EDD">
        <w:rPr>
          <w:color w:val="000000" w:themeColor="text1"/>
        </w:rPr>
        <w:t>- благоустройство.</w:t>
      </w:r>
    </w:p>
    <w:p w:rsidR="00916340" w:rsidRPr="00014EDD" w:rsidRDefault="001A7D4B" w:rsidP="0054146C">
      <w:pPr>
        <w:pStyle w:val="af"/>
        <w:numPr>
          <w:ilvl w:val="0"/>
          <w:numId w:val="18"/>
        </w:numPr>
        <w:ind w:left="0" w:firstLine="567"/>
        <w:jc w:val="both"/>
        <w:rPr>
          <w:color w:val="000000" w:themeColor="text1"/>
        </w:rPr>
      </w:pPr>
      <w:r w:rsidRPr="00014EDD">
        <w:rPr>
          <w:color w:val="000000" w:themeColor="text1"/>
        </w:rPr>
        <w:t xml:space="preserve">Общая численность Комиссии определяется постановлением администрации </w:t>
      </w:r>
      <w:r w:rsidR="0036263D" w:rsidRPr="00014EDD">
        <w:rPr>
          <w:color w:val="000000" w:themeColor="text1"/>
        </w:rPr>
        <w:t>Волоконовского</w:t>
      </w:r>
      <w:r w:rsidRPr="00014EDD">
        <w:rPr>
          <w:color w:val="000000" w:themeColor="text1"/>
        </w:rPr>
        <w:t xml:space="preserve"> района</w:t>
      </w:r>
      <w:r w:rsidR="00C27307" w:rsidRPr="00014EDD">
        <w:rPr>
          <w:color w:val="000000" w:themeColor="text1"/>
        </w:rPr>
        <w:t>.</w:t>
      </w:r>
      <w:r w:rsidR="00916340" w:rsidRPr="00014EDD">
        <w:rPr>
          <w:color w:val="000000" w:themeColor="text1"/>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014EDD" w:rsidRDefault="00916340" w:rsidP="0054146C">
      <w:pPr>
        <w:pStyle w:val="af"/>
        <w:numPr>
          <w:ilvl w:val="0"/>
          <w:numId w:val="18"/>
        </w:numPr>
        <w:ind w:left="0" w:firstLine="284"/>
        <w:jc w:val="both"/>
        <w:rPr>
          <w:color w:val="000000" w:themeColor="text1"/>
        </w:rPr>
      </w:pPr>
      <w:r w:rsidRPr="00014EDD">
        <w:rPr>
          <w:color w:val="000000" w:themeColor="text1"/>
        </w:rPr>
        <w:t xml:space="preserve">Секретарём Комиссии является сотрудник </w:t>
      </w:r>
      <w:r w:rsidR="00D92BED" w:rsidRPr="00014EDD">
        <w:rPr>
          <w:color w:val="000000" w:themeColor="text1"/>
        </w:rPr>
        <w:t xml:space="preserve">структурного подразделения  в области архитектуры и градостроительства администрации </w:t>
      </w:r>
      <w:r w:rsidR="0036263D" w:rsidRPr="00014EDD">
        <w:rPr>
          <w:color w:val="000000" w:themeColor="text1"/>
        </w:rPr>
        <w:t>Волоконовского</w:t>
      </w:r>
      <w:r w:rsidR="00D92BED" w:rsidRPr="00014EDD">
        <w:rPr>
          <w:color w:val="000000" w:themeColor="text1"/>
        </w:rPr>
        <w:t xml:space="preserve"> района. </w:t>
      </w:r>
      <w:r w:rsidRPr="00014EDD">
        <w:rPr>
          <w:color w:val="000000" w:themeColor="text1"/>
        </w:rPr>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Pr="00014EDD" w:rsidRDefault="00916340" w:rsidP="0054146C">
      <w:pPr>
        <w:pStyle w:val="af"/>
        <w:numPr>
          <w:ilvl w:val="0"/>
          <w:numId w:val="18"/>
        </w:numPr>
        <w:ind w:left="0" w:firstLine="284"/>
        <w:jc w:val="both"/>
        <w:rPr>
          <w:color w:val="000000" w:themeColor="text1"/>
        </w:rPr>
      </w:pPr>
      <w:r w:rsidRPr="00014EDD">
        <w:rPr>
          <w:color w:val="000000" w:themeColor="text1"/>
        </w:rPr>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Pr="00014EDD" w:rsidRDefault="00916340" w:rsidP="0054146C">
      <w:pPr>
        <w:pStyle w:val="af"/>
        <w:numPr>
          <w:ilvl w:val="0"/>
          <w:numId w:val="18"/>
        </w:numPr>
        <w:ind w:left="0" w:firstLine="284"/>
        <w:jc w:val="both"/>
        <w:rPr>
          <w:color w:val="000000" w:themeColor="text1"/>
        </w:rPr>
      </w:pPr>
      <w:r w:rsidRPr="00014EDD">
        <w:rPr>
          <w:color w:val="000000" w:themeColor="text1"/>
        </w:rPr>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заседания.Комиссия имеет свой архив, в котором содержатся протоколы всех заседаний, другие материалы, связанные с деятельностью Комиссии.</w:t>
      </w:r>
    </w:p>
    <w:p w:rsidR="00916340" w:rsidRPr="00014EDD" w:rsidRDefault="00916340" w:rsidP="0054146C">
      <w:pPr>
        <w:pStyle w:val="af"/>
        <w:numPr>
          <w:ilvl w:val="0"/>
          <w:numId w:val="18"/>
        </w:numPr>
        <w:ind w:left="0" w:firstLine="284"/>
        <w:jc w:val="both"/>
        <w:rPr>
          <w:color w:val="000000" w:themeColor="text1"/>
        </w:rPr>
      </w:pPr>
      <w:r w:rsidRPr="00014EDD">
        <w:rPr>
          <w:color w:val="000000" w:themeColor="text1"/>
        </w:rPr>
        <w:t>Информация о работе Комиссии является открытой для всех заинтересованных лиц.</w:t>
      </w:r>
    </w:p>
    <w:p w:rsidR="00137D67" w:rsidRPr="00014EDD" w:rsidRDefault="00137D67" w:rsidP="00137D67">
      <w:pPr>
        <w:pStyle w:val="20"/>
        <w:pageBreakBefore/>
        <w:rPr>
          <w:color w:val="000000" w:themeColor="text1"/>
        </w:rPr>
      </w:pPr>
      <w:bookmarkStart w:id="30" w:name="_Toc486432360"/>
      <w:r w:rsidRPr="00014EDD">
        <w:rPr>
          <w:color w:val="000000" w:themeColor="text1"/>
        </w:rPr>
        <w:lastRenderedPageBreak/>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37D67" w:rsidRPr="00014EDD" w:rsidRDefault="00137D67" w:rsidP="00137D67">
      <w:pPr>
        <w:pStyle w:val="3"/>
        <w:ind w:left="1560" w:hanging="567"/>
      </w:pPr>
      <w:bookmarkStart w:id="31" w:name="_Toc486432361"/>
      <w:r w:rsidRPr="00014EDD">
        <w:t>Виды разрешенного использования земельных участков и объектов капитального строительства.</w:t>
      </w:r>
      <w:bookmarkEnd w:id="31"/>
    </w:p>
    <w:p w:rsidR="00137D67" w:rsidRPr="00014EDD" w:rsidRDefault="00137D67" w:rsidP="00137D67">
      <w:pPr>
        <w:ind w:firstLine="540"/>
        <w:jc w:val="both"/>
        <w:rPr>
          <w:color w:val="000000" w:themeColor="text1"/>
          <w:szCs w:val="20"/>
        </w:rPr>
      </w:pPr>
    </w:p>
    <w:p w:rsidR="00C306F8" w:rsidRPr="00014EDD" w:rsidRDefault="00137D67" w:rsidP="00C306F8">
      <w:pPr>
        <w:pStyle w:val="a0"/>
        <w:tabs>
          <w:tab w:val="clear" w:pos="2062"/>
          <w:tab w:val="num" w:pos="426"/>
        </w:tabs>
        <w:ind w:left="0" w:firstLine="284"/>
        <w:jc w:val="both"/>
        <w:rPr>
          <w:b w:val="0"/>
          <w:color w:val="000000" w:themeColor="text1"/>
          <w:szCs w:val="20"/>
        </w:rPr>
      </w:pPr>
      <w:r w:rsidRPr="00014EDD">
        <w:rPr>
          <w:b w:val="0"/>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014EDD" w:rsidRDefault="00137D67" w:rsidP="00C306F8">
      <w:pPr>
        <w:pStyle w:val="a0"/>
        <w:tabs>
          <w:tab w:val="clear" w:pos="2062"/>
          <w:tab w:val="num" w:pos="426"/>
        </w:tabs>
        <w:ind w:left="0" w:firstLine="284"/>
        <w:jc w:val="both"/>
        <w:rPr>
          <w:b w:val="0"/>
          <w:color w:val="000000" w:themeColor="text1"/>
          <w:szCs w:val="20"/>
        </w:rPr>
      </w:pPr>
      <w:r w:rsidRPr="00014EDD">
        <w:rPr>
          <w:b w:val="0"/>
          <w:color w:val="000000" w:themeColor="text1"/>
          <w:szCs w:val="20"/>
        </w:rPr>
        <w:t>Разрешенное использование земельных участков и объектов капитального строительства может быть следующих видов:</w:t>
      </w:r>
    </w:p>
    <w:p w:rsidR="00137D67" w:rsidRPr="00014EDD" w:rsidRDefault="00137D67" w:rsidP="00137D67">
      <w:pPr>
        <w:ind w:firstLine="540"/>
        <w:jc w:val="both"/>
        <w:rPr>
          <w:color w:val="000000" w:themeColor="text1"/>
          <w:szCs w:val="20"/>
        </w:rPr>
      </w:pPr>
      <w:r w:rsidRPr="00014EDD">
        <w:rPr>
          <w:color w:val="000000" w:themeColor="text1"/>
          <w:szCs w:val="20"/>
        </w:rPr>
        <w:t>1) основные виды разрешенного использования;</w:t>
      </w:r>
    </w:p>
    <w:p w:rsidR="00137D67" w:rsidRPr="00014EDD" w:rsidRDefault="00137D67" w:rsidP="00137D67">
      <w:pPr>
        <w:ind w:firstLine="540"/>
        <w:jc w:val="both"/>
        <w:rPr>
          <w:color w:val="000000" w:themeColor="text1"/>
          <w:szCs w:val="20"/>
        </w:rPr>
      </w:pPr>
      <w:r w:rsidRPr="00014EDD">
        <w:rPr>
          <w:color w:val="000000" w:themeColor="text1"/>
          <w:szCs w:val="20"/>
        </w:rPr>
        <w:t>2) условно разрешенные виды использования;</w:t>
      </w:r>
    </w:p>
    <w:p w:rsidR="00137D67" w:rsidRPr="00014EDD" w:rsidRDefault="00137D67" w:rsidP="00137D67">
      <w:pPr>
        <w:ind w:firstLine="540"/>
        <w:jc w:val="both"/>
        <w:rPr>
          <w:color w:val="000000" w:themeColor="text1"/>
          <w:szCs w:val="20"/>
        </w:rPr>
      </w:pPr>
      <w:r w:rsidRPr="00014EDD">
        <w:rPr>
          <w:color w:val="000000" w:themeColor="text1"/>
          <w:szCs w:val="20"/>
        </w:rPr>
        <w:t>3) вспомогательные виды разрешенного использования.</w:t>
      </w:r>
    </w:p>
    <w:p w:rsidR="00137D67" w:rsidRPr="00014EDD" w:rsidRDefault="00137D67" w:rsidP="00137D67">
      <w:pPr>
        <w:ind w:firstLine="540"/>
        <w:jc w:val="both"/>
        <w:rPr>
          <w:color w:val="000000" w:themeColor="text1"/>
          <w:szCs w:val="20"/>
        </w:rPr>
      </w:pPr>
    </w:p>
    <w:p w:rsidR="00137D67" w:rsidRPr="00014EDD" w:rsidRDefault="00137D67" w:rsidP="00137D67">
      <w:pPr>
        <w:pStyle w:val="3"/>
        <w:ind w:left="1560" w:hanging="567"/>
      </w:pPr>
      <w:bookmarkStart w:id="32" w:name="_Toc486432362"/>
      <w:r w:rsidRPr="00014EDD">
        <w:t>Общий порядок изменения видов разрешенного использования земельных участков и объектов капитального строительства</w:t>
      </w:r>
      <w:bookmarkEnd w:id="32"/>
    </w:p>
    <w:p w:rsidR="008321B6"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594BB1"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014EDD" w:rsidRDefault="00137D67" w:rsidP="0054146C">
      <w:pPr>
        <w:pStyle w:val="a0"/>
        <w:numPr>
          <w:ilvl w:val="3"/>
          <w:numId w:val="19"/>
        </w:numPr>
        <w:tabs>
          <w:tab w:val="clear" w:pos="2062"/>
          <w:tab w:val="num" w:pos="426"/>
        </w:tabs>
        <w:ind w:left="0" w:firstLine="284"/>
        <w:jc w:val="both"/>
        <w:rPr>
          <w:b w:val="0"/>
          <w:color w:val="000000" w:themeColor="text1"/>
          <w:szCs w:val="20"/>
        </w:rPr>
      </w:pPr>
      <w:r w:rsidRPr="00014EDD">
        <w:rPr>
          <w:b w:val="0"/>
          <w:color w:val="000000" w:themeColor="text1"/>
          <w:szCs w:val="20"/>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w:t>
      </w:r>
      <w:r w:rsidRPr="00014EDD">
        <w:rPr>
          <w:b w:val="0"/>
          <w:color w:val="000000" w:themeColor="text1"/>
          <w:szCs w:val="20"/>
        </w:rPr>
        <w:lastRenderedPageBreak/>
        <w:t>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014EDD" w:rsidRDefault="00137D67" w:rsidP="00137D67">
      <w:pPr>
        <w:ind w:firstLine="540"/>
        <w:jc w:val="both"/>
        <w:rPr>
          <w:color w:val="000000" w:themeColor="text1"/>
          <w:szCs w:val="20"/>
        </w:rPr>
      </w:pPr>
    </w:p>
    <w:p w:rsidR="00137D67" w:rsidRPr="00014EDD" w:rsidRDefault="00137D67" w:rsidP="00137D67">
      <w:pPr>
        <w:pStyle w:val="3"/>
        <w:ind w:left="1560" w:hanging="567"/>
      </w:pPr>
      <w:bookmarkStart w:id="33" w:name="_Toc486432363"/>
      <w:r w:rsidRPr="00014EDD">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37D67" w:rsidRPr="00014EDD" w:rsidRDefault="00137D67" w:rsidP="0054146C">
      <w:pPr>
        <w:pStyle w:val="af"/>
        <w:numPr>
          <w:ilvl w:val="6"/>
          <w:numId w:val="20"/>
        </w:numPr>
        <w:ind w:left="0" w:firstLine="284"/>
        <w:jc w:val="both"/>
        <w:rPr>
          <w:color w:val="000000" w:themeColor="text1"/>
          <w:szCs w:val="20"/>
        </w:rPr>
      </w:pPr>
      <w:r w:rsidRPr="00014EDD">
        <w:rPr>
          <w:color w:val="000000" w:themeColor="text1"/>
          <w:szCs w:val="20"/>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w:t>
      </w:r>
      <w:r w:rsidR="00AE4A41" w:rsidRPr="00014EDD">
        <w:rPr>
          <w:color w:val="000000" w:themeColor="text1"/>
          <w:szCs w:val="20"/>
        </w:rPr>
        <w:t>П</w:t>
      </w:r>
      <w:r w:rsidRPr="00014EDD">
        <w:rPr>
          <w:color w:val="000000" w:themeColor="text1"/>
          <w:szCs w:val="20"/>
        </w:rPr>
        <w:t>равилам землепользования и застройки.</w:t>
      </w:r>
    </w:p>
    <w:p w:rsidR="00137D67" w:rsidRPr="00014EDD" w:rsidRDefault="001A7D4B" w:rsidP="0054146C">
      <w:pPr>
        <w:pStyle w:val="af"/>
        <w:numPr>
          <w:ilvl w:val="6"/>
          <w:numId w:val="20"/>
        </w:numPr>
        <w:ind w:left="0" w:firstLine="284"/>
        <w:jc w:val="both"/>
        <w:rPr>
          <w:color w:val="000000" w:themeColor="text1"/>
          <w:szCs w:val="20"/>
        </w:rPr>
      </w:pPr>
      <w:r w:rsidRPr="00014EDD">
        <w:rPr>
          <w:color w:val="000000" w:themeColor="text1"/>
        </w:rPr>
        <w:t xml:space="preserve">Вопрос о предоставлении разрешения на условно разрешенный вид использования подлежит обсуждению на публичных слушаниях, назначаемых на основании соответствующего обращения главы администрации </w:t>
      </w:r>
      <w:r w:rsidR="0036263D" w:rsidRPr="00014EDD">
        <w:rPr>
          <w:color w:val="000000" w:themeColor="text1"/>
        </w:rPr>
        <w:t>Волоконовского</w:t>
      </w:r>
      <w:r w:rsidRPr="00014EDD">
        <w:rPr>
          <w:color w:val="000000" w:themeColor="text1"/>
        </w:rPr>
        <w:t xml:space="preserve"> района председателем Муниципального совета </w:t>
      </w:r>
      <w:r w:rsidR="0036263D" w:rsidRPr="00014EDD">
        <w:rPr>
          <w:color w:val="000000" w:themeColor="text1"/>
        </w:rPr>
        <w:t>Волоконовского</w:t>
      </w:r>
      <w:r w:rsidRPr="00014EDD">
        <w:rPr>
          <w:color w:val="000000" w:themeColor="text1"/>
        </w:rPr>
        <w:t xml:space="preserve"> района. </w:t>
      </w:r>
      <w:r w:rsidR="00137D67" w:rsidRPr="00014EDD">
        <w:rPr>
          <w:color w:val="000000" w:themeColor="text1"/>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014EDD" w:rsidRDefault="00137D67" w:rsidP="0054146C">
      <w:pPr>
        <w:pStyle w:val="af"/>
        <w:numPr>
          <w:ilvl w:val="6"/>
          <w:numId w:val="20"/>
        </w:numPr>
        <w:ind w:left="0" w:firstLine="284"/>
        <w:jc w:val="both"/>
        <w:rPr>
          <w:color w:val="000000" w:themeColor="text1"/>
          <w:szCs w:val="20"/>
        </w:rPr>
      </w:pPr>
      <w:r w:rsidRPr="00014EDD">
        <w:rPr>
          <w:color w:val="000000" w:themeColor="text1"/>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014EDD" w:rsidRDefault="001A7D4B" w:rsidP="0054146C">
      <w:pPr>
        <w:pStyle w:val="af"/>
        <w:numPr>
          <w:ilvl w:val="6"/>
          <w:numId w:val="20"/>
        </w:numPr>
        <w:ind w:left="0" w:firstLine="284"/>
        <w:jc w:val="both"/>
        <w:rPr>
          <w:color w:val="000000" w:themeColor="text1"/>
          <w:szCs w:val="20"/>
        </w:rPr>
      </w:pPr>
      <w:r w:rsidRPr="00014EDD">
        <w:rPr>
          <w:color w:val="000000" w:themeColor="text1"/>
        </w:rPr>
        <w:t>Итоги результатов публичных слушаний оформляются в виде Заключения</w:t>
      </w:r>
      <w:r w:rsidR="00137D67" w:rsidRPr="00014EDD">
        <w:rPr>
          <w:color w:val="000000" w:themeColor="text1"/>
          <w:szCs w:val="20"/>
        </w:rPr>
        <w:t>, которое подлежит опубликованию в порядке, предусмотренном для официального опубликования муниципальных нормативных актов и размещается на официальном сайте муниципального района «</w:t>
      </w:r>
      <w:r w:rsidR="0036263D" w:rsidRPr="00014EDD">
        <w:rPr>
          <w:color w:val="000000" w:themeColor="text1"/>
          <w:szCs w:val="20"/>
        </w:rPr>
        <w:t>Волоконовский</w:t>
      </w:r>
      <w:r w:rsidR="00137D67" w:rsidRPr="00014EDD">
        <w:rPr>
          <w:color w:val="000000" w:themeColor="text1"/>
          <w:szCs w:val="20"/>
        </w:rPr>
        <w:t xml:space="preserve"> район» в сети «Интернет».</w:t>
      </w:r>
    </w:p>
    <w:p w:rsidR="00A01EB2" w:rsidRPr="00014EDD" w:rsidRDefault="00137D67" w:rsidP="0054146C">
      <w:pPr>
        <w:pStyle w:val="af"/>
        <w:numPr>
          <w:ilvl w:val="6"/>
          <w:numId w:val="20"/>
        </w:numPr>
        <w:ind w:left="0" w:firstLine="284"/>
        <w:jc w:val="both"/>
        <w:rPr>
          <w:color w:val="000000" w:themeColor="text1"/>
          <w:szCs w:val="20"/>
        </w:rPr>
      </w:pPr>
      <w:r w:rsidRPr="00014EDD">
        <w:rPr>
          <w:color w:val="000000" w:themeColor="text1"/>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A01EB2" w:rsidRPr="00014EDD">
        <w:rPr>
          <w:color w:val="000000" w:themeColor="text1"/>
          <w:szCs w:val="28"/>
        </w:rPr>
        <w:t>в департамент строительства  и транспорта Белгородской области</w:t>
      </w:r>
    </w:p>
    <w:p w:rsidR="00FA52CB" w:rsidRPr="00014EDD" w:rsidRDefault="00FA52CB" w:rsidP="0054146C">
      <w:pPr>
        <w:pStyle w:val="af"/>
        <w:numPr>
          <w:ilvl w:val="6"/>
          <w:numId w:val="20"/>
        </w:numPr>
        <w:ind w:left="0" w:firstLine="284"/>
        <w:jc w:val="both"/>
        <w:rPr>
          <w:color w:val="000000" w:themeColor="text1"/>
          <w:sz w:val="22"/>
          <w:szCs w:val="20"/>
        </w:rPr>
      </w:pPr>
      <w:r w:rsidRPr="00014EDD">
        <w:rPr>
          <w:color w:val="000000" w:themeColor="text1"/>
          <w:szCs w:val="28"/>
        </w:rPr>
        <w:t>Департамент строительства  и транспорта Белгородской области рассматривает Заключение Комиссии и в течение трех дней со дня поступления такого Заключения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«Волоконовский район» в сети «Интернет».</w:t>
      </w:r>
    </w:p>
    <w:p w:rsidR="00137D67" w:rsidRPr="00014EDD" w:rsidRDefault="00137D67" w:rsidP="0054146C">
      <w:pPr>
        <w:pStyle w:val="af"/>
        <w:numPr>
          <w:ilvl w:val="6"/>
          <w:numId w:val="20"/>
        </w:numPr>
        <w:ind w:left="0" w:firstLine="284"/>
        <w:jc w:val="both"/>
        <w:rPr>
          <w:color w:val="000000" w:themeColor="text1"/>
          <w:szCs w:val="20"/>
        </w:rPr>
      </w:pPr>
      <w:r w:rsidRPr="00014EDD">
        <w:rPr>
          <w:color w:val="000000" w:themeColor="text1"/>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014EDD" w:rsidRDefault="00137D67" w:rsidP="00137D67">
      <w:pPr>
        <w:ind w:firstLine="540"/>
        <w:jc w:val="both"/>
        <w:rPr>
          <w:color w:val="000000" w:themeColor="text1"/>
          <w:szCs w:val="20"/>
        </w:rPr>
      </w:pPr>
    </w:p>
    <w:p w:rsidR="00137D67" w:rsidRPr="00014EDD" w:rsidRDefault="00137D67" w:rsidP="00137D67">
      <w:pPr>
        <w:pStyle w:val="3"/>
        <w:ind w:left="1560" w:hanging="567"/>
      </w:pPr>
      <w:bookmarkStart w:id="34" w:name="_Toc486432364"/>
      <w:r w:rsidRPr="00014EDD">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37D67" w:rsidRPr="00014EDD" w:rsidRDefault="00137D67" w:rsidP="0054146C">
      <w:pPr>
        <w:pStyle w:val="af"/>
        <w:numPr>
          <w:ilvl w:val="0"/>
          <w:numId w:val="21"/>
        </w:numPr>
        <w:ind w:left="0" w:firstLine="284"/>
        <w:jc w:val="both"/>
        <w:rPr>
          <w:color w:val="000000" w:themeColor="text1"/>
          <w:szCs w:val="20"/>
        </w:rPr>
      </w:pPr>
      <w:r w:rsidRPr="00014EDD">
        <w:rPr>
          <w:color w:val="000000" w:themeColor="text1"/>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873D8" w:rsidRPr="00014EDD" w:rsidRDefault="002873D8" w:rsidP="002873D8">
      <w:pPr>
        <w:pStyle w:val="af"/>
        <w:ind w:left="0" w:firstLine="567"/>
        <w:jc w:val="both"/>
        <w:rPr>
          <w:color w:val="000000" w:themeColor="text1"/>
          <w:szCs w:val="20"/>
        </w:rPr>
      </w:pPr>
      <w:r w:rsidRPr="00014EDD">
        <w:rPr>
          <w:color w:val="000000" w:themeColor="text1"/>
          <w:szCs w:val="20"/>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w:t>
      </w:r>
      <w:r w:rsidRPr="00014EDD">
        <w:rPr>
          <w:color w:val="000000" w:themeColor="text1"/>
          <w:szCs w:val="20"/>
        </w:rPr>
        <w:lastRenderedPageBreak/>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873D8" w:rsidRPr="00014EDD" w:rsidRDefault="002873D8" w:rsidP="002873D8">
      <w:pPr>
        <w:pStyle w:val="af"/>
        <w:jc w:val="both"/>
        <w:rPr>
          <w:color w:val="000000" w:themeColor="text1"/>
          <w:szCs w:val="20"/>
        </w:rPr>
      </w:pPr>
    </w:p>
    <w:p w:rsidR="00137D67" w:rsidRPr="00014EDD" w:rsidRDefault="00137D67" w:rsidP="0054146C">
      <w:pPr>
        <w:pStyle w:val="af"/>
        <w:numPr>
          <w:ilvl w:val="0"/>
          <w:numId w:val="21"/>
        </w:numPr>
        <w:ind w:left="0" w:firstLine="284"/>
        <w:jc w:val="both"/>
        <w:rPr>
          <w:color w:val="000000" w:themeColor="text1"/>
          <w:szCs w:val="20"/>
        </w:rPr>
      </w:pPr>
      <w:r w:rsidRPr="00014EDD">
        <w:rPr>
          <w:color w:val="000000" w:themeColor="text1"/>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014EDD" w:rsidRDefault="00137D67" w:rsidP="0054146C">
      <w:pPr>
        <w:pStyle w:val="af"/>
        <w:numPr>
          <w:ilvl w:val="0"/>
          <w:numId w:val="21"/>
        </w:numPr>
        <w:ind w:left="0" w:firstLine="284"/>
        <w:jc w:val="both"/>
        <w:rPr>
          <w:color w:val="000000" w:themeColor="text1"/>
          <w:szCs w:val="20"/>
        </w:rPr>
      </w:pPr>
      <w:r w:rsidRPr="00014EDD">
        <w:rPr>
          <w:color w:val="000000" w:themeColor="text1"/>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014EDD" w:rsidRDefault="00137D67" w:rsidP="00551A15">
      <w:pPr>
        <w:ind w:firstLine="540"/>
        <w:jc w:val="both"/>
        <w:rPr>
          <w:color w:val="000000" w:themeColor="text1"/>
          <w:szCs w:val="20"/>
        </w:rPr>
      </w:pPr>
      <w:r w:rsidRPr="00014EDD">
        <w:rPr>
          <w:color w:val="000000" w:themeColor="text1"/>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551A15" w:rsidRPr="00014EDD">
        <w:rPr>
          <w:rStyle w:val="blk"/>
          <w:color w:val="000000" w:themeColor="text1"/>
        </w:rPr>
        <w:t>,</w:t>
      </w:r>
      <w:r w:rsidR="00551A15" w:rsidRPr="00014EDD">
        <w:rPr>
          <w:color w:val="000000" w:themeColor="text1"/>
        </w:rPr>
        <w:t xml:space="preserve"> </w:t>
      </w:r>
      <w:r w:rsidR="00551A15" w:rsidRPr="00014EDD">
        <w:rPr>
          <w:rStyle w:val="blk"/>
          <w:color w:val="000000" w:themeColor="text1"/>
        </w:rPr>
        <w:t>за исключением случая, указанного в части 1.1. настоящей статьи.</w:t>
      </w:r>
    </w:p>
    <w:p w:rsidR="00137D67" w:rsidRPr="00014EDD" w:rsidRDefault="00FA52CB" w:rsidP="0054146C">
      <w:pPr>
        <w:pStyle w:val="af"/>
        <w:numPr>
          <w:ilvl w:val="0"/>
          <w:numId w:val="21"/>
        </w:numPr>
        <w:ind w:left="0" w:firstLine="284"/>
        <w:jc w:val="both"/>
        <w:rPr>
          <w:color w:val="000000" w:themeColor="text1"/>
          <w:sz w:val="22"/>
          <w:szCs w:val="20"/>
        </w:rPr>
      </w:pPr>
      <w:r w:rsidRPr="00014EDD">
        <w:rPr>
          <w:color w:val="000000" w:themeColor="text1"/>
          <w:szCs w:val="28"/>
        </w:rPr>
        <w:t>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направляет в департамент строительства  и транспорта Белгородской области 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137D67" w:rsidRPr="00014EDD">
        <w:rPr>
          <w:color w:val="000000" w:themeColor="text1"/>
          <w:sz w:val="22"/>
          <w:szCs w:val="20"/>
        </w:rPr>
        <w:t>.</w:t>
      </w:r>
    </w:p>
    <w:p w:rsidR="00137D67" w:rsidRPr="00014EDD" w:rsidRDefault="00FA52CB" w:rsidP="0054146C">
      <w:pPr>
        <w:pStyle w:val="af"/>
        <w:numPr>
          <w:ilvl w:val="0"/>
          <w:numId w:val="21"/>
        </w:numPr>
        <w:ind w:left="0" w:firstLine="284"/>
        <w:jc w:val="both"/>
        <w:rPr>
          <w:color w:val="000000" w:themeColor="text1"/>
          <w:sz w:val="22"/>
          <w:szCs w:val="20"/>
        </w:rPr>
      </w:pPr>
      <w:r w:rsidRPr="00014EDD">
        <w:rPr>
          <w:color w:val="000000" w:themeColor="text1"/>
          <w:szCs w:val="28"/>
        </w:rPr>
        <w:t>Департамент строительства  и транспорта Белгородской области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014EDD" w:rsidRDefault="00137D67" w:rsidP="0054146C">
      <w:pPr>
        <w:pStyle w:val="af"/>
        <w:numPr>
          <w:ilvl w:val="0"/>
          <w:numId w:val="21"/>
        </w:numPr>
        <w:ind w:left="0" w:firstLine="284"/>
        <w:jc w:val="both"/>
        <w:rPr>
          <w:color w:val="000000" w:themeColor="text1"/>
          <w:szCs w:val="20"/>
        </w:rPr>
      </w:pPr>
      <w:r w:rsidRPr="00014EDD">
        <w:rPr>
          <w:color w:val="000000" w:themeColor="text1"/>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014EDD" w:rsidRDefault="00137D67" w:rsidP="00191989">
      <w:pPr>
        <w:ind w:firstLine="567"/>
        <w:jc w:val="both"/>
        <w:rPr>
          <w:color w:val="000000" w:themeColor="text1"/>
        </w:rPr>
      </w:pPr>
    </w:p>
    <w:p w:rsidR="00257C32" w:rsidRPr="00014EDD" w:rsidRDefault="00257C32" w:rsidP="001B21B4">
      <w:pPr>
        <w:pStyle w:val="20"/>
        <w:pageBreakBefore/>
        <w:tabs>
          <w:tab w:val="clear" w:pos="1619"/>
        </w:tabs>
        <w:ind w:left="1701" w:hanging="850"/>
        <w:rPr>
          <w:color w:val="000000" w:themeColor="text1"/>
        </w:rPr>
      </w:pPr>
      <w:bookmarkStart w:id="35" w:name="_Toc486432365"/>
      <w:bookmarkStart w:id="36" w:name="_Toc453929015"/>
      <w:r w:rsidRPr="00014EDD">
        <w:rPr>
          <w:color w:val="000000" w:themeColor="text1"/>
        </w:rPr>
        <w:lastRenderedPageBreak/>
        <w:t>Положение о подготовке документации по планировке территории органами местного самоуправления.</w:t>
      </w:r>
      <w:bookmarkEnd w:id="35"/>
    </w:p>
    <w:p w:rsidR="00916340" w:rsidRPr="00014EDD" w:rsidRDefault="00916340" w:rsidP="00257C32">
      <w:pPr>
        <w:pStyle w:val="3"/>
        <w:ind w:left="1701" w:hanging="850"/>
      </w:pPr>
      <w:bookmarkStart w:id="37" w:name="_Toc486432366"/>
      <w:r w:rsidRPr="00014EDD">
        <w:t>Общие положения о планировке территории</w:t>
      </w:r>
      <w:bookmarkEnd w:id="36"/>
      <w:bookmarkEnd w:id="37"/>
    </w:p>
    <w:p w:rsidR="008321B6" w:rsidRPr="00014EDD" w:rsidRDefault="00916340" w:rsidP="0054146C">
      <w:pPr>
        <w:pStyle w:val="af"/>
        <w:numPr>
          <w:ilvl w:val="0"/>
          <w:numId w:val="22"/>
        </w:numPr>
        <w:ind w:left="0" w:firstLine="284"/>
        <w:jc w:val="both"/>
        <w:rPr>
          <w:color w:val="000000" w:themeColor="text1"/>
        </w:rPr>
      </w:pPr>
      <w:r w:rsidRPr="00014EDD">
        <w:rPr>
          <w:color w:val="000000" w:themeColor="text1"/>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B5189" w:rsidRPr="00014EDD" w:rsidRDefault="00FB5189" w:rsidP="00FB5189">
      <w:pPr>
        <w:tabs>
          <w:tab w:val="left" w:pos="851"/>
        </w:tabs>
        <w:ind w:left="426" w:firstLine="567"/>
        <w:jc w:val="both"/>
        <w:rPr>
          <w:color w:val="000000" w:themeColor="text1"/>
        </w:rPr>
      </w:pPr>
      <w:r w:rsidRPr="00014EDD">
        <w:rPr>
          <w:color w:val="000000" w:themeColor="text1"/>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B5189" w:rsidRPr="00014EDD" w:rsidRDefault="00FB5189" w:rsidP="00FB5189">
      <w:pPr>
        <w:tabs>
          <w:tab w:val="left" w:pos="851"/>
        </w:tabs>
        <w:ind w:left="426" w:firstLine="567"/>
        <w:jc w:val="both"/>
        <w:rPr>
          <w:color w:val="000000" w:themeColor="text1"/>
        </w:rPr>
      </w:pPr>
      <w:r w:rsidRPr="00014EDD">
        <w:rPr>
          <w:color w:val="000000" w:themeColor="text1"/>
        </w:rPr>
        <w:t>2) необходимы установление, изменение или отмена красных линий;</w:t>
      </w:r>
    </w:p>
    <w:p w:rsidR="00FB5189" w:rsidRPr="00014EDD" w:rsidRDefault="00FB5189" w:rsidP="00FB5189">
      <w:pPr>
        <w:tabs>
          <w:tab w:val="left" w:pos="851"/>
        </w:tabs>
        <w:ind w:left="426" w:firstLine="567"/>
        <w:jc w:val="both"/>
        <w:rPr>
          <w:color w:val="000000" w:themeColor="text1"/>
        </w:rPr>
      </w:pPr>
      <w:r w:rsidRPr="00014EDD">
        <w:rPr>
          <w:color w:val="000000" w:themeColor="text1"/>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B5189" w:rsidRPr="00014EDD" w:rsidRDefault="00FB5189" w:rsidP="00FB5189">
      <w:pPr>
        <w:tabs>
          <w:tab w:val="left" w:pos="851"/>
        </w:tabs>
        <w:ind w:left="426" w:firstLine="567"/>
        <w:jc w:val="both"/>
        <w:rPr>
          <w:color w:val="000000" w:themeColor="text1"/>
        </w:rPr>
      </w:pPr>
      <w:r w:rsidRPr="00014EDD">
        <w:rPr>
          <w:color w:val="000000" w:themeColor="text1"/>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B5189" w:rsidRPr="00014EDD" w:rsidRDefault="00FB5189" w:rsidP="00FB5189">
      <w:pPr>
        <w:tabs>
          <w:tab w:val="left" w:pos="851"/>
        </w:tabs>
        <w:ind w:left="426" w:firstLine="567"/>
        <w:jc w:val="both"/>
        <w:rPr>
          <w:color w:val="000000" w:themeColor="text1"/>
        </w:rPr>
      </w:pPr>
      <w:r w:rsidRPr="00014EDD">
        <w:rPr>
          <w:color w:val="000000" w:themeColor="text1"/>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F4582" w:rsidRPr="00014EDD" w:rsidRDefault="00CF4582" w:rsidP="00CF4582">
      <w:pPr>
        <w:tabs>
          <w:tab w:val="left" w:pos="851"/>
        </w:tabs>
        <w:ind w:firstLine="567"/>
        <w:jc w:val="both"/>
        <w:rPr>
          <w:color w:val="000000" w:themeColor="text1"/>
        </w:rPr>
      </w:pPr>
      <w:r w:rsidRPr="00014EDD">
        <w:rPr>
          <w:color w:val="000000" w:themeColor="text1"/>
        </w:rPr>
        <w:t>3.1.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Видами документации по планировке территории являются:</w:t>
      </w:r>
    </w:p>
    <w:p w:rsidR="00FB5189" w:rsidRPr="00014EDD" w:rsidRDefault="00FB5189" w:rsidP="00FB5189">
      <w:pPr>
        <w:tabs>
          <w:tab w:val="left" w:pos="851"/>
        </w:tabs>
        <w:ind w:left="426"/>
        <w:jc w:val="both"/>
        <w:rPr>
          <w:color w:val="000000" w:themeColor="text1"/>
        </w:rPr>
      </w:pPr>
      <w:r w:rsidRPr="00014EDD">
        <w:rPr>
          <w:color w:val="000000" w:themeColor="text1"/>
        </w:rPr>
        <w:t>1) проект планировки территории;</w:t>
      </w:r>
    </w:p>
    <w:p w:rsidR="00FB5189" w:rsidRPr="00014EDD" w:rsidRDefault="00FB5189" w:rsidP="00FB5189">
      <w:pPr>
        <w:tabs>
          <w:tab w:val="left" w:pos="851"/>
        </w:tabs>
        <w:ind w:left="426"/>
        <w:jc w:val="both"/>
        <w:rPr>
          <w:color w:val="000000" w:themeColor="text1"/>
        </w:rPr>
      </w:pPr>
      <w:r w:rsidRPr="00014EDD">
        <w:rPr>
          <w:color w:val="000000" w:themeColor="text1"/>
        </w:rPr>
        <w:t>2) проект межевания территории.</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16 настоящих Правил.</w:t>
      </w:r>
    </w:p>
    <w:p w:rsidR="00FB5189" w:rsidRPr="00014EDD" w:rsidRDefault="00FB5189" w:rsidP="00BE11C2">
      <w:pPr>
        <w:pStyle w:val="af"/>
        <w:numPr>
          <w:ilvl w:val="0"/>
          <w:numId w:val="22"/>
        </w:numPr>
        <w:tabs>
          <w:tab w:val="left" w:pos="851"/>
        </w:tabs>
        <w:ind w:left="426"/>
        <w:jc w:val="both"/>
        <w:rPr>
          <w:color w:val="000000" w:themeColor="text1"/>
        </w:rPr>
      </w:pPr>
      <w:r w:rsidRPr="00014EDD">
        <w:rPr>
          <w:color w:val="000000" w:themeColor="text1"/>
        </w:rPr>
        <w:lastRenderedPageBreak/>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184A3C" w:rsidRPr="00014EDD">
        <w:rPr>
          <w:color w:val="000000" w:themeColor="text1"/>
        </w:rPr>
        <w:t>.</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rsidR="00FB5189" w:rsidRPr="00014EDD" w:rsidRDefault="00FB5189" w:rsidP="00FB5189">
      <w:pPr>
        <w:pStyle w:val="af"/>
        <w:numPr>
          <w:ilvl w:val="0"/>
          <w:numId w:val="22"/>
        </w:numPr>
        <w:tabs>
          <w:tab w:val="left" w:pos="851"/>
        </w:tabs>
        <w:ind w:left="426"/>
        <w:jc w:val="both"/>
        <w:rPr>
          <w:color w:val="000000" w:themeColor="text1"/>
        </w:rPr>
      </w:pPr>
      <w:r w:rsidRPr="00014EDD">
        <w:rPr>
          <w:color w:val="000000" w:themeColor="text1"/>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16340" w:rsidRPr="00014EDD" w:rsidRDefault="00916340" w:rsidP="0054146C">
      <w:pPr>
        <w:pStyle w:val="af"/>
        <w:numPr>
          <w:ilvl w:val="0"/>
          <w:numId w:val="22"/>
        </w:numPr>
        <w:ind w:left="0" w:firstLine="284"/>
        <w:jc w:val="both"/>
        <w:rPr>
          <w:color w:val="000000" w:themeColor="text1"/>
        </w:rPr>
      </w:pPr>
      <w:r w:rsidRPr="00014EDD">
        <w:rPr>
          <w:color w:val="000000" w:themeColor="text1"/>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014EDD" w:rsidRDefault="00916340" w:rsidP="00916340">
      <w:pPr>
        <w:ind w:firstLine="567"/>
        <w:jc w:val="both"/>
        <w:rPr>
          <w:color w:val="000000" w:themeColor="text1"/>
        </w:rPr>
      </w:pPr>
      <w:r w:rsidRPr="00014EDD">
        <w:rPr>
          <w:color w:val="000000" w:themeColor="text1"/>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014EDD" w:rsidRDefault="00916340" w:rsidP="00594BB1">
      <w:pPr>
        <w:ind w:left="709"/>
        <w:jc w:val="both"/>
        <w:rPr>
          <w:color w:val="000000" w:themeColor="text1"/>
        </w:rPr>
      </w:pPr>
      <w:r w:rsidRPr="00014EDD">
        <w:rPr>
          <w:color w:val="000000" w:themeColor="text1"/>
        </w:rPr>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014EDD" w:rsidRDefault="00916340" w:rsidP="00594BB1">
      <w:pPr>
        <w:ind w:left="709"/>
        <w:jc w:val="both"/>
        <w:rPr>
          <w:color w:val="000000" w:themeColor="text1"/>
        </w:rPr>
      </w:pPr>
      <w:r w:rsidRPr="00014EDD">
        <w:rPr>
          <w:color w:val="000000" w:themeColor="text1"/>
        </w:rPr>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014EDD" w:rsidRDefault="00916340" w:rsidP="00916340">
      <w:pPr>
        <w:ind w:firstLine="567"/>
        <w:jc w:val="both"/>
        <w:rPr>
          <w:color w:val="000000" w:themeColor="text1"/>
        </w:rPr>
      </w:pPr>
      <w:r w:rsidRPr="00014EDD">
        <w:rPr>
          <w:color w:val="000000" w:themeColor="text1"/>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014EDD" w:rsidRDefault="00916340" w:rsidP="00594BB1">
      <w:pPr>
        <w:ind w:left="567"/>
        <w:jc w:val="both"/>
        <w:rPr>
          <w:color w:val="000000" w:themeColor="text1"/>
        </w:rPr>
      </w:pPr>
      <w:r w:rsidRPr="00014EDD">
        <w:rPr>
          <w:color w:val="000000" w:themeColor="text1"/>
        </w:rPr>
        <w:t xml:space="preserve">- границы земельных участков, которые не являются земельными участками в составе территорий общего пользования; </w:t>
      </w:r>
    </w:p>
    <w:p w:rsidR="00916340" w:rsidRPr="00014EDD" w:rsidRDefault="00916340" w:rsidP="00594BB1">
      <w:pPr>
        <w:ind w:left="567"/>
        <w:jc w:val="both"/>
        <w:rPr>
          <w:color w:val="000000" w:themeColor="text1"/>
        </w:rPr>
      </w:pPr>
      <w:r w:rsidRPr="00014EDD">
        <w:rPr>
          <w:color w:val="000000" w:themeColor="text1"/>
        </w:rPr>
        <w:t xml:space="preserve">- границы зон действия публичных сервитутов; </w:t>
      </w:r>
    </w:p>
    <w:p w:rsidR="00916340" w:rsidRPr="00014EDD" w:rsidRDefault="00916340" w:rsidP="00594BB1">
      <w:pPr>
        <w:ind w:left="567"/>
        <w:jc w:val="both"/>
        <w:rPr>
          <w:color w:val="000000" w:themeColor="text1"/>
        </w:rPr>
      </w:pPr>
      <w:r w:rsidRPr="00014EDD">
        <w:rPr>
          <w:color w:val="000000" w:themeColor="text1"/>
        </w:rPr>
        <w:t>- границы зон планируемого размещения объектов капитального строительства для реализации государственных или муниципальных нужд;</w:t>
      </w:r>
    </w:p>
    <w:p w:rsidR="00916340" w:rsidRPr="00014EDD" w:rsidRDefault="00916340" w:rsidP="00916340">
      <w:pPr>
        <w:ind w:firstLine="567"/>
        <w:jc w:val="both"/>
        <w:rPr>
          <w:color w:val="000000" w:themeColor="text1"/>
        </w:rPr>
      </w:pPr>
      <w:r w:rsidRPr="00014EDD">
        <w:rPr>
          <w:color w:val="000000" w:themeColor="text1"/>
        </w:rPr>
        <w:t>3) проекты межевания территории вне состава проектов планиров</w:t>
      </w:r>
      <w:r w:rsidR="006D3505" w:rsidRPr="00014EDD">
        <w:rPr>
          <w:color w:val="000000" w:themeColor="text1"/>
        </w:rPr>
        <w:t xml:space="preserve">ки </w:t>
      </w:r>
      <w:r w:rsidRPr="00014EDD">
        <w:rPr>
          <w:color w:val="000000" w:themeColor="text1"/>
        </w:rPr>
        <w:t xml:space="preserve">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257C32" w:rsidRPr="00014EDD" w:rsidRDefault="00257C32" w:rsidP="00257C32">
      <w:pPr>
        <w:pStyle w:val="3"/>
        <w:ind w:left="1701" w:hanging="850"/>
      </w:pPr>
      <w:bookmarkStart w:id="38" w:name="_Toc486432367"/>
      <w:r w:rsidRPr="00014EDD">
        <w:t xml:space="preserve">Порядок подготовки и утверждения документации по планировке территории на основании решения администрации </w:t>
      </w:r>
      <w:r w:rsidR="0036263D" w:rsidRPr="00014EDD">
        <w:t>Волоконовского</w:t>
      </w:r>
      <w:r w:rsidRPr="00014EDD">
        <w:t xml:space="preserve"> района</w:t>
      </w:r>
      <w:bookmarkEnd w:id="38"/>
    </w:p>
    <w:p w:rsidR="00C2428E" w:rsidRPr="00014EDD" w:rsidRDefault="00C2428E" w:rsidP="0054146C">
      <w:pPr>
        <w:pStyle w:val="2f0"/>
        <w:numPr>
          <w:ilvl w:val="0"/>
          <w:numId w:val="32"/>
        </w:numPr>
        <w:shd w:val="clear" w:color="auto" w:fill="auto"/>
        <w:tabs>
          <w:tab w:val="left" w:pos="802"/>
        </w:tabs>
        <w:spacing w:before="0"/>
        <w:ind w:firstLine="600"/>
        <w:jc w:val="both"/>
        <w:rPr>
          <w:color w:val="000000" w:themeColor="text1"/>
        </w:rPr>
      </w:pPr>
      <w:r w:rsidRPr="00014EDD">
        <w:rPr>
          <w:color w:val="000000" w:themeColor="text1"/>
          <w:sz w:val="24"/>
          <w:szCs w:val="24"/>
          <w:lang w:eastAsia="ru-RU" w:bidi="ru-RU"/>
        </w:rPr>
        <w:t xml:space="preserve">Решение о подготовке документации по планировке территории поселения принимается Главой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по инициативе органов местного самоуправления, либо на основании обращения юридических и физических лиц, за исключением случаев, предусмотренных частью 2 настоящей статьи.</w:t>
      </w:r>
    </w:p>
    <w:p w:rsidR="00C2428E" w:rsidRPr="00014EDD" w:rsidRDefault="00C2428E" w:rsidP="0054146C">
      <w:pPr>
        <w:pStyle w:val="2f0"/>
        <w:numPr>
          <w:ilvl w:val="0"/>
          <w:numId w:val="32"/>
        </w:numPr>
        <w:shd w:val="clear" w:color="auto" w:fill="auto"/>
        <w:tabs>
          <w:tab w:val="left" w:pos="1480"/>
        </w:tabs>
        <w:spacing w:before="0"/>
        <w:ind w:firstLine="600"/>
        <w:jc w:val="both"/>
        <w:rPr>
          <w:color w:val="000000" w:themeColor="text1"/>
        </w:rPr>
      </w:pPr>
      <w:r w:rsidRPr="00014EDD">
        <w:rPr>
          <w:color w:val="000000" w:themeColor="text1"/>
          <w:sz w:val="24"/>
          <w:szCs w:val="24"/>
          <w:lang w:eastAsia="ru-RU" w:bidi="ru-RU"/>
        </w:rPr>
        <w:t xml:space="preserve">Принятие решения о подготовке документации по планировке территории главой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не требуется в случаях, когда решения о подготовке документации по планировке территории принимаются самостоятельно:</w:t>
      </w:r>
    </w:p>
    <w:p w:rsidR="00C2428E" w:rsidRPr="00014EDD"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014EDD">
        <w:rPr>
          <w:color w:val="000000" w:themeColor="text1"/>
          <w:sz w:val="24"/>
          <w:szCs w:val="24"/>
          <w:lang w:eastAsia="ru-RU" w:bidi="ru-RU"/>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2428E" w:rsidRPr="00014EDD"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014EDD">
        <w:rPr>
          <w:color w:val="000000" w:themeColor="text1"/>
          <w:sz w:val="24"/>
          <w:szCs w:val="24"/>
          <w:lang w:eastAsia="ru-RU" w:bidi="ru-RU"/>
        </w:rPr>
        <w:t xml:space="preserve">правообладателями земельных участков и (или) объектов недвижимого имущества, расположенных в границах территории, в отношении которой осуществляется комплексное </w:t>
      </w:r>
      <w:r w:rsidRPr="00014EDD">
        <w:rPr>
          <w:color w:val="000000" w:themeColor="text1"/>
          <w:sz w:val="24"/>
          <w:szCs w:val="24"/>
          <w:lang w:eastAsia="ru-RU" w:bidi="ru-RU"/>
        </w:rPr>
        <w:lastRenderedPageBreak/>
        <w:t>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w:t>
      </w:r>
    </w:p>
    <w:p w:rsidR="006D3505" w:rsidRPr="00014EDD" w:rsidRDefault="006D3505" w:rsidP="001B69EA">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014EDD">
        <w:rPr>
          <w:rStyle w:val="blk"/>
          <w:color w:val="000000" w:themeColor="text1"/>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Градостроительного Кодекса РФ);</w:t>
      </w:r>
    </w:p>
    <w:p w:rsidR="006D3505" w:rsidRPr="00014EDD" w:rsidRDefault="006D3505" w:rsidP="001B69EA">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014EDD">
        <w:rPr>
          <w:rStyle w:val="blk"/>
          <w:color w:val="000000" w:themeColor="text1"/>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6D3505" w:rsidRPr="00014EDD" w:rsidRDefault="006D3505" w:rsidP="001B69EA">
      <w:pPr>
        <w:pStyle w:val="2f0"/>
        <w:numPr>
          <w:ilvl w:val="0"/>
          <w:numId w:val="33"/>
        </w:numPr>
        <w:shd w:val="clear" w:color="auto" w:fill="auto"/>
        <w:tabs>
          <w:tab w:val="left" w:pos="871"/>
        </w:tabs>
        <w:spacing w:before="0" w:line="240" w:lineRule="auto"/>
        <w:ind w:firstLine="601"/>
        <w:jc w:val="both"/>
        <w:rPr>
          <w:color w:val="000000" w:themeColor="text1"/>
          <w:sz w:val="24"/>
          <w:szCs w:val="24"/>
        </w:rPr>
      </w:pPr>
      <w:r w:rsidRPr="00014EDD">
        <w:rPr>
          <w:rStyle w:val="blk"/>
          <w:color w:val="000000" w:themeColor="text1"/>
          <w:sz w:val="24"/>
          <w:szCs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rPr>
      </w:pPr>
      <w:r w:rsidRPr="00014EDD">
        <w:rPr>
          <w:color w:val="000000" w:themeColor="text1"/>
          <w:sz w:val="24"/>
          <w:szCs w:val="24"/>
          <w:lang w:eastAsia="ru-RU" w:bidi="ru-RU"/>
        </w:rPr>
        <w:t xml:space="preserve">Указанное решение подлежит опубликованию в официальном печатном издании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в течение трех дней с момента принятия и размещению на официальном сайте администрации</w:t>
      </w:r>
      <w:r w:rsidR="001B69EA" w:rsidRPr="00014EDD">
        <w:rPr>
          <w:color w:val="000000" w:themeColor="text1"/>
          <w:sz w:val="24"/>
          <w:szCs w:val="24"/>
          <w:lang w:eastAsia="ru-RU" w:bidi="ru-RU"/>
        </w:rPr>
        <w:t xml:space="preserve"> </w:t>
      </w:r>
      <w:r w:rsidR="00AB7151" w:rsidRPr="00014EDD">
        <w:rPr>
          <w:color w:val="000000" w:themeColor="text1"/>
          <w:sz w:val="24"/>
          <w:szCs w:val="24"/>
          <w:lang w:eastAsia="ru-RU" w:bidi="ru-RU"/>
        </w:rPr>
        <w:t>Волоконовского</w:t>
      </w:r>
      <w:r w:rsidR="001B69EA" w:rsidRPr="00014EDD">
        <w:rPr>
          <w:color w:val="000000" w:themeColor="text1"/>
          <w:sz w:val="24"/>
          <w:szCs w:val="24"/>
          <w:lang w:eastAsia="ru-RU" w:bidi="ru-RU"/>
        </w:rPr>
        <w:t xml:space="preserve"> </w:t>
      </w:r>
      <w:r w:rsidRPr="00014EDD">
        <w:rPr>
          <w:color w:val="000000" w:themeColor="text1"/>
          <w:sz w:val="24"/>
          <w:szCs w:val="24"/>
          <w:lang w:eastAsia="ru-RU" w:bidi="ru-RU"/>
        </w:rPr>
        <w:t>района.</w:t>
      </w:r>
    </w:p>
    <w:p w:rsidR="00C2428E" w:rsidRPr="00014EDD" w:rsidRDefault="00C2428E" w:rsidP="00C2428E">
      <w:pPr>
        <w:pStyle w:val="2f0"/>
        <w:shd w:val="clear" w:color="auto" w:fill="auto"/>
        <w:spacing w:before="0" w:after="243"/>
        <w:ind w:firstLine="600"/>
        <w:jc w:val="both"/>
        <w:rPr>
          <w:color w:val="000000" w:themeColor="text1"/>
        </w:rPr>
      </w:pPr>
      <w:r w:rsidRPr="00014EDD">
        <w:rPr>
          <w:color w:val="000000" w:themeColor="text1"/>
          <w:sz w:val="24"/>
          <w:szCs w:val="24"/>
          <w:lang w:eastAsia="ru-RU" w:bidi="ru-RU"/>
        </w:rPr>
        <w:t xml:space="preserve">1. 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BE11C2"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свои предложения о порядке, сроках подготовки и содержании документации по планировке территории,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BE11C2"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при его наличии.</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Администрацией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предусмотренными частью 6 настоящей статьи, и направляют ее для утверждения в орган местного самоуправления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w:t>
      </w:r>
      <w:r w:rsidRPr="00014EDD">
        <w:rPr>
          <w:color w:val="000000" w:themeColor="text1"/>
          <w:sz w:val="24"/>
          <w:szCs w:val="24"/>
          <w:lang w:eastAsia="ru-RU" w:bidi="ru-RU"/>
        </w:rPr>
        <w:lastRenderedPageBreak/>
        <w:t xml:space="preserve">местного самоуправления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до их утверждения подлежат обязательному рассмотрению на публичных слушаниях.</w:t>
      </w:r>
    </w:p>
    <w:p w:rsidR="00AD3FCC" w:rsidRPr="00014EDD" w:rsidRDefault="00AD3FCC"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014EDD">
        <w:rPr>
          <w:color w:val="000000" w:themeColor="text1"/>
          <w:sz w:val="24"/>
          <w:szCs w:val="28"/>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в департамент строительства  и транспорта Белгородской области для  принятия решения».</w:t>
      </w:r>
    </w:p>
    <w:p w:rsidR="00F11BDF" w:rsidRPr="00014EDD" w:rsidRDefault="00F11BDF"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014EDD">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Результаты публичных слушаний оформляются в заключение, которое подлежит опубликованию в течение семи дней со дня окончания публичных слушаний, и размещается на официальном сайте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w:t>
      </w:r>
    </w:p>
    <w:p w:rsidR="00FB5189" w:rsidRPr="00014EDD"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FB5189" w:rsidRPr="00014EDD" w:rsidRDefault="00FB5189" w:rsidP="00FB5189">
      <w:pPr>
        <w:pStyle w:val="a0"/>
        <w:numPr>
          <w:ilvl w:val="0"/>
          <w:numId w:val="0"/>
        </w:numPr>
        <w:ind w:left="426" w:firstLine="284"/>
        <w:rPr>
          <w:b w:val="0"/>
          <w:color w:val="000000" w:themeColor="text1"/>
        </w:rPr>
      </w:pPr>
      <w:r w:rsidRPr="00014EDD">
        <w:rPr>
          <w:b w:val="0"/>
          <w:color w:val="000000" w:themeColor="text1"/>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FB5189" w:rsidRPr="00014EDD" w:rsidRDefault="00FB5189" w:rsidP="00FB5189">
      <w:pPr>
        <w:pStyle w:val="a0"/>
        <w:numPr>
          <w:ilvl w:val="0"/>
          <w:numId w:val="0"/>
        </w:numPr>
        <w:ind w:left="426" w:firstLine="284"/>
        <w:rPr>
          <w:b w:val="0"/>
          <w:color w:val="000000" w:themeColor="text1"/>
        </w:rPr>
      </w:pPr>
      <w:r w:rsidRPr="00014EDD">
        <w:rPr>
          <w:b w:val="0"/>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B5189" w:rsidRPr="00014EDD" w:rsidRDefault="00FB5189" w:rsidP="00FB5189">
      <w:pPr>
        <w:pStyle w:val="a0"/>
        <w:numPr>
          <w:ilvl w:val="0"/>
          <w:numId w:val="0"/>
        </w:numPr>
        <w:ind w:left="426" w:firstLine="284"/>
        <w:rPr>
          <w:b w:val="0"/>
          <w:color w:val="000000" w:themeColor="text1"/>
        </w:rPr>
      </w:pPr>
      <w:r w:rsidRPr="00014EDD">
        <w:rPr>
          <w:b w:val="0"/>
          <w:color w:val="000000" w:themeColor="text1"/>
        </w:rPr>
        <w:t>3) территории для размещения линейных объектов в границах земель лесного фонда.</w:t>
      </w:r>
    </w:p>
    <w:p w:rsidR="003E4A43" w:rsidRPr="00014EDD" w:rsidRDefault="003E4A43" w:rsidP="00FB5189">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014EDD">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представленных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FB5189" w:rsidRPr="00014EDD"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5A786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014EDD">
        <w:rPr>
          <w:color w:val="000000" w:themeColor="text1"/>
          <w:sz w:val="24"/>
          <w:szCs w:val="24"/>
          <w:lang w:eastAsia="ru-RU" w:bidi="ru-RU"/>
        </w:rPr>
        <w:t xml:space="preserve">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5 настоящей статьи. </w:t>
      </w:r>
    </w:p>
    <w:p w:rsidR="00C2428E" w:rsidRPr="00014EDD"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014EDD">
        <w:rPr>
          <w:color w:val="000000" w:themeColor="text1"/>
          <w:sz w:val="24"/>
          <w:szCs w:val="24"/>
          <w:lang w:eastAsia="ru-RU" w:bidi="ru-RU"/>
        </w:rPr>
        <w:t xml:space="preserve">Утвержденная документация по планировке территории подлежит опубликованию в официальном печатном издании в соответствии с Уставом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 в течении семи дней и размещению на официальном сайте органов местного самоуправления администрации </w:t>
      </w:r>
      <w:r w:rsidR="00AB7151" w:rsidRPr="00014EDD">
        <w:rPr>
          <w:color w:val="000000" w:themeColor="text1"/>
          <w:sz w:val="24"/>
          <w:szCs w:val="24"/>
          <w:lang w:eastAsia="ru-RU" w:bidi="ru-RU"/>
        </w:rPr>
        <w:t>Волоконовского</w:t>
      </w:r>
      <w:r w:rsidRPr="00014EDD">
        <w:rPr>
          <w:color w:val="000000" w:themeColor="text1"/>
          <w:sz w:val="24"/>
          <w:szCs w:val="24"/>
          <w:lang w:eastAsia="ru-RU" w:bidi="ru-RU"/>
        </w:rPr>
        <w:t xml:space="preserve"> района.</w:t>
      </w:r>
    </w:p>
    <w:p w:rsidR="00257C32" w:rsidRPr="00014EDD" w:rsidRDefault="00257C32" w:rsidP="00916340">
      <w:pPr>
        <w:ind w:firstLine="567"/>
        <w:jc w:val="both"/>
        <w:rPr>
          <w:color w:val="000000" w:themeColor="text1"/>
        </w:rPr>
      </w:pPr>
    </w:p>
    <w:p w:rsidR="00F05DF6" w:rsidRPr="00014EDD" w:rsidRDefault="00F05DF6" w:rsidP="0054146C">
      <w:pPr>
        <w:pStyle w:val="20"/>
        <w:pageBreakBefore/>
        <w:numPr>
          <w:ilvl w:val="1"/>
          <w:numId w:val="23"/>
        </w:numPr>
        <w:tabs>
          <w:tab w:val="clear" w:pos="1619"/>
        </w:tabs>
        <w:rPr>
          <w:color w:val="000000" w:themeColor="text1"/>
        </w:rPr>
      </w:pPr>
      <w:bookmarkStart w:id="39" w:name="_Toc486432368"/>
      <w:bookmarkStart w:id="40" w:name="_Toc453929023"/>
      <w:r w:rsidRPr="00014EDD">
        <w:rPr>
          <w:color w:val="000000" w:themeColor="text1"/>
        </w:rPr>
        <w:lastRenderedPageBreak/>
        <w:t>Положение о проведении публичных слушаний по вопросам землепользования и застройки</w:t>
      </w:r>
      <w:bookmarkStart w:id="41" w:name="_Toc453929024"/>
      <w:bookmarkEnd w:id="39"/>
      <w:bookmarkEnd w:id="40"/>
    </w:p>
    <w:p w:rsidR="00916340" w:rsidRPr="00014EDD" w:rsidRDefault="00916340" w:rsidP="00F05DF6">
      <w:pPr>
        <w:pStyle w:val="3"/>
        <w:ind w:left="1701" w:hanging="850"/>
      </w:pPr>
      <w:bookmarkStart w:id="42" w:name="_Toc486432369"/>
      <w:r w:rsidRPr="00014EDD">
        <w:t>Общие положения о публичных слушаниях</w:t>
      </w:r>
      <w:bookmarkEnd w:id="41"/>
      <w:bookmarkEnd w:id="42"/>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014EDD" w:rsidRDefault="00916340" w:rsidP="00916340">
      <w:pPr>
        <w:ind w:firstLine="567"/>
        <w:jc w:val="both"/>
        <w:rPr>
          <w:color w:val="000000" w:themeColor="text1"/>
        </w:rPr>
      </w:pPr>
      <w:r w:rsidRPr="00014EDD">
        <w:rPr>
          <w:color w:val="000000" w:themeColor="text1"/>
        </w:rPr>
        <w:t>1) проекта внесени</w:t>
      </w:r>
      <w:r w:rsidR="008803F6" w:rsidRPr="00014EDD">
        <w:rPr>
          <w:color w:val="000000" w:themeColor="text1"/>
        </w:rPr>
        <w:t>я</w:t>
      </w:r>
      <w:r w:rsidRPr="00014EDD">
        <w:rPr>
          <w:color w:val="000000" w:themeColor="text1"/>
        </w:rPr>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014EDD" w:rsidRDefault="00916340" w:rsidP="00916340">
      <w:pPr>
        <w:ind w:firstLine="567"/>
        <w:jc w:val="both"/>
        <w:rPr>
          <w:color w:val="000000" w:themeColor="text1"/>
        </w:rPr>
      </w:pPr>
      <w:r w:rsidRPr="00014EDD">
        <w:rPr>
          <w:color w:val="000000" w:themeColor="text1"/>
        </w:rPr>
        <w:t>2) проекта внесени</w:t>
      </w:r>
      <w:r w:rsidR="008803F6" w:rsidRPr="00014EDD">
        <w:rPr>
          <w:color w:val="000000" w:themeColor="text1"/>
        </w:rPr>
        <w:t>я</w:t>
      </w:r>
      <w:r w:rsidRPr="00014EDD">
        <w:rPr>
          <w:color w:val="000000" w:themeColor="text1"/>
        </w:rPr>
        <w:t xml:space="preserve"> изменений в настоящие Правила;</w:t>
      </w:r>
    </w:p>
    <w:p w:rsidR="00916340" w:rsidRPr="00014EDD" w:rsidRDefault="00916340" w:rsidP="00916340">
      <w:pPr>
        <w:ind w:firstLine="567"/>
        <w:jc w:val="both"/>
        <w:rPr>
          <w:color w:val="000000" w:themeColor="text1"/>
        </w:rPr>
      </w:pPr>
      <w:r w:rsidRPr="00014EDD">
        <w:rPr>
          <w:color w:val="000000" w:themeColor="text1"/>
        </w:rPr>
        <w:t>3) проекта документации по планировке территории:</w:t>
      </w:r>
    </w:p>
    <w:p w:rsidR="00916340" w:rsidRPr="00014EDD" w:rsidRDefault="00916340" w:rsidP="00594BB1">
      <w:pPr>
        <w:ind w:left="567"/>
        <w:jc w:val="both"/>
        <w:rPr>
          <w:color w:val="000000" w:themeColor="text1"/>
        </w:rPr>
      </w:pPr>
      <w:r w:rsidRPr="00014EDD">
        <w:rPr>
          <w:color w:val="000000" w:themeColor="text1"/>
        </w:rPr>
        <w:t>- проектов планировки территории, содержащих в своем составе проекты межевания территории;</w:t>
      </w:r>
    </w:p>
    <w:p w:rsidR="00916340" w:rsidRPr="00014EDD" w:rsidRDefault="00916340" w:rsidP="00594BB1">
      <w:pPr>
        <w:ind w:left="567"/>
        <w:jc w:val="both"/>
        <w:rPr>
          <w:color w:val="000000" w:themeColor="text1"/>
        </w:rPr>
      </w:pPr>
      <w:r w:rsidRPr="00014EDD">
        <w:rPr>
          <w:color w:val="000000" w:themeColor="text1"/>
        </w:rPr>
        <w:t>- проектов планировки территории, не содержащих в своем составе проектов межевания территории;</w:t>
      </w:r>
    </w:p>
    <w:p w:rsidR="00BA6DE8" w:rsidRPr="00014EDD" w:rsidRDefault="00916340" w:rsidP="00594BB1">
      <w:pPr>
        <w:ind w:left="567"/>
        <w:jc w:val="both"/>
        <w:rPr>
          <w:rFonts w:eastAsia="Times New Roman" w:cs="Times New Roman"/>
          <w:color w:val="000000" w:themeColor="text1"/>
        </w:rPr>
      </w:pPr>
      <w:r w:rsidRPr="00014EDD">
        <w:rPr>
          <w:color w:val="000000" w:themeColor="text1"/>
        </w:rPr>
        <w:t>- проектов межевания территории вне состава проектов планировки территории;</w:t>
      </w:r>
    </w:p>
    <w:p w:rsidR="00916340" w:rsidRPr="00014EDD" w:rsidRDefault="00916340" w:rsidP="00916340">
      <w:pPr>
        <w:ind w:firstLine="567"/>
        <w:jc w:val="both"/>
        <w:rPr>
          <w:color w:val="000000" w:themeColor="text1"/>
        </w:rPr>
      </w:pPr>
      <w:r w:rsidRPr="00014EDD">
        <w:rPr>
          <w:color w:val="000000" w:themeColor="text1"/>
        </w:rPr>
        <w:t>4) заявлений о предоставлении разрешений на условно разрешенные виды использования недвижимости;</w:t>
      </w:r>
    </w:p>
    <w:p w:rsidR="00916340" w:rsidRPr="00014EDD" w:rsidRDefault="00916340" w:rsidP="00916340">
      <w:pPr>
        <w:ind w:firstLine="567"/>
        <w:jc w:val="both"/>
        <w:rPr>
          <w:color w:val="000000" w:themeColor="text1"/>
        </w:rPr>
      </w:pPr>
      <w:r w:rsidRPr="00014EDD">
        <w:rPr>
          <w:color w:val="000000" w:themeColor="text1"/>
        </w:rPr>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 xml:space="preserve">Уполномоченный орган Администрации </w:t>
      </w:r>
      <w:r w:rsidR="0036263D" w:rsidRPr="00014EDD">
        <w:rPr>
          <w:color w:val="000000" w:themeColor="text1"/>
        </w:rPr>
        <w:t>Волоконовского</w:t>
      </w:r>
      <w:r w:rsidR="009C12F0" w:rsidRPr="00014EDD">
        <w:rPr>
          <w:color w:val="000000" w:themeColor="text1"/>
        </w:rPr>
        <w:t>района</w:t>
      </w:r>
      <w:r w:rsidRPr="00014EDD">
        <w:rPr>
          <w:color w:val="000000" w:themeColor="text1"/>
        </w:rPr>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014EDD" w:rsidRDefault="00BB2F1F" w:rsidP="0054146C">
      <w:pPr>
        <w:pStyle w:val="af"/>
        <w:numPr>
          <w:ilvl w:val="0"/>
          <w:numId w:val="24"/>
        </w:numPr>
        <w:ind w:left="0" w:firstLine="284"/>
        <w:jc w:val="both"/>
        <w:rPr>
          <w:color w:val="000000" w:themeColor="text1"/>
        </w:rPr>
      </w:pPr>
      <w:r w:rsidRPr="00014EDD">
        <w:rPr>
          <w:color w:val="000000" w:themeColor="text1"/>
        </w:rPr>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структурного подразделения  в области архитектуры и градостроительства администрации </w:t>
      </w:r>
      <w:r w:rsidR="0036263D" w:rsidRPr="00014EDD">
        <w:rPr>
          <w:color w:val="000000" w:themeColor="text1"/>
        </w:rPr>
        <w:t>Волоконовский</w:t>
      </w:r>
      <w:r w:rsidRPr="00014EDD">
        <w:rPr>
          <w:color w:val="000000" w:themeColor="text1"/>
        </w:rPr>
        <w:t xml:space="preserve"> района,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а также  правового управления администрации </w:t>
      </w:r>
      <w:r w:rsidR="0036263D" w:rsidRPr="00014EDD">
        <w:rPr>
          <w:color w:val="000000" w:themeColor="text1"/>
        </w:rPr>
        <w:t>Волоконовского</w:t>
      </w:r>
      <w:r w:rsidRPr="00014EDD">
        <w:rPr>
          <w:color w:val="000000" w:themeColor="text1"/>
        </w:rPr>
        <w:t xml:space="preserve"> района.</w:t>
      </w:r>
    </w:p>
    <w:p w:rsidR="00916340" w:rsidRPr="00014EDD" w:rsidRDefault="00BB2F1F" w:rsidP="0054146C">
      <w:pPr>
        <w:pStyle w:val="af"/>
        <w:numPr>
          <w:ilvl w:val="0"/>
          <w:numId w:val="24"/>
        </w:numPr>
        <w:ind w:left="0" w:firstLine="284"/>
        <w:jc w:val="both"/>
        <w:rPr>
          <w:color w:val="000000" w:themeColor="text1"/>
        </w:rPr>
      </w:pPr>
      <w:r w:rsidRPr="00014EDD">
        <w:rPr>
          <w:color w:val="000000" w:themeColor="text1"/>
        </w:rPr>
        <w:t xml:space="preserve">Публичные слушания по вопросам, указанным в части 1 настоящей статьи, проводятся на основании распоряжения председателя Муниципального совета </w:t>
      </w:r>
      <w:r w:rsidR="0036263D" w:rsidRPr="00014EDD">
        <w:rPr>
          <w:color w:val="000000" w:themeColor="text1"/>
        </w:rPr>
        <w:t>Волоконовского</w:t>
      </w:r>
      <w:r w:rsidRPr="00014EDD">
        <w:rPr>
          <w:color w:val="000000" w:themeColor="text1"/>
        </w:rPr>
        <w:t xml:space="preserve"> района о назначении публичных слушаний, изданному в связи с соответствующим обращением о проведении публичных слушаний главы администрации </w:t>
      </w:r>
      <w:r w:rsidR="0036263D" w:rsidRPr="00014EDD">
        <w:rPr>
          <w:color w:val="000000" w:themeColor="text1"/>
        </w:rPr>
        <w:t>Волоконовского</w:t>
      </w:r>
      <w:r w:rsidRPr="00014EDD">
        <w:rPr>
          <w:color w:val="000000" w:themeColor="text1"/>
        </w:rPr>
        <w:t xml:space="preserve"> района.</w:t>
      </w:r>
    </w:p>
    <w:p w:rsidR="00BB2F1F" w:rsidRPr="00014EDD" w:rsidRDefault="00BB2F1F" w:rsidP="0054146C">
      <w:pPr>
        <w:pStyle w:val="af"/>
        <w:numPr>
          <w:ilvl w:val="0"/>
          <w:numId w:val="24"/>
        </w:numPr>
        <w:ind w:left="0" w:firstLine="284"/>
        <w:jc w:val="both"/>
        <w:rPr>
          <w:color w:val="000000" w:themeColor="text1"/>
        </w:rPr>
      </w:pPr>
      <w:r w:rsidRPr="00014EDD">
        <w:rPr>
          <w:color w:val="000000" w:themeColor="text1"/>
        </w:rPr>
        <w:t xml:space="preserve">Публичные слушания организовываются и проводятся в соответствии с решением Муниципального совета </w:t>
      </w:r>
      <w:r w:rsidR="0036263D" w:rsidRPr="00014EDD">
        <w:rPr>
          <w:color w:val="000000" w:themeColor="text1"/>
        </w:rPr>
        <w:t>Волоконовского</w:t>
      </w:r>
      <w:r w:rsidRPr="00014EDD">
        <w:rPr>
          <w:color w:val="000000" w:themeColor="text1"/>
        </w:rPr>
        <w:t xml:space="preserve"> района от 3</w:t>
      </w:r>
      <w:r w:rsidR="00184A3C" w:rsidRPr="00014EDD">
        <w:rPr>
          <w:color w:val="000000" w:themeColor="text1"/>
        </w:rPr>
        <w:t>1</w:t>
      </w:r>
      <w:r w:rsidRPr="00014EDD">
        <w:rPr>
          <w:color w:val="000000" w:themeColor="text1"/>
        </w:rPr>
        <w:t>.</w:t>
      </w:r>
      <w:r w:rsidR="00184A3C" w:rsidRPr="00014EDD">
        <w:rPr>
          <w:color w:val="000000" w:themeColor="text1"/>
        </w:rPr>
        <w:t>10</w:t>
      </w:r>
      <w:r w:rsidRPr="00014EDD">
        <w:rPr>
          <w:color w:val="000000" w:themeColor="text1"/>
        </w:rPr>
        <w:t>.201</w:t>
      </w:r>
      <w:r w:rsidR="00184A3C" w:rsidRPr="00014EDD">
        <w:rPr>
          <w:color w:val="000000" w:themeColor="text1"/>
        </w:rPr>
        <w:t>7</w:t>
      </w:r>
      <w:r w:rsidRPr="00014EDD">
        <w:rPr>
          <w:color w:val="000000" w:themeColor="text1"/>
        </w:rPr>
        <w:t xml:space="preserve"> г. № </w:t>
      </w:r>
      <w:r w:rsidR="00184A3C" w:rsidRPr="00014EDD">
        <w:rPr>
          <w:color w:val="000000" w:themeColor="text1"/>
        </w:rPr>
        <w:t>403</w:t>
      </w:r>
      <w:r w:rsidRPr="00014EDD">
        <w:rPr>
          <w:color w:val="000000" w:themeColor="text1"/>
        </w:rPr>
        <w:t xml:space="preserve"> «Об утверждении Положения о</w:t>
      </w:r>
      <w:r w:rsidR="00184A3C" w:rsidRPr="00014EDD">
        <w:rPr>
          <w:color w:val="000000" w:themeColor="text1"/>
        </w:rPr>
        <w:t xml:space="preserve"> порядке </w:t>
      </w:r>
      <w:r w:rsidRPr="00014EDD">
        <w:rPr>
          <w:color w:val="000000" w:themeColor="text1"/>
        </w:rPr>
        <w:t xml:space="preserve">организации и проведении публичных слушаний в </w:t>
      </w:r>
      <w:r w:rsidR="00184A3C" w:rsidRPr="00014EDD">
        <w:rPr>
          <w:color w:val="000000" w:themeColor="text1"/>
        </w:rPr>
        <w:t>муниципальном районе «</w:t>
      </w:r>
      <w:r w:rsidR="0036263D" w:rsidRPr="00014EDD">
        <w:rPr>
          <w:color w:val="000000" w:themeColor="text1"/>
        </w:rPr>
        <w:t>Волоконовск</w:t>
      </w:r>
      <w:r w:rsidR="00184A3C" w:rsidRPr="00014EDD">
        <w:rPr>
          <w:color w:val="000000" w:themeColor="text1"/>
        </w:rPr>
        <w:t>ий</w:t>
      </w:r>
      <w:r w:rsidRPr="00014EDD">
        <w:rPr>
          <w:color w:val="000000" w:themeColor="text1"/>
        </w:rPr>
        <w:t xml:space="preserve"> район»</w:t>
      </w:r>
      <w:r w:rsidR="00184A3C" w:rsidRPr="00014EDD">
        <w:rPr>
          <w:color w:val="000000" w:themeColor="text1"/>
        </w:rPr>
        <w:t xml:space="preserve"> Белгородской области» </w:t>
      </w:r>
      <w:r w:rsidRPr="00014EDD">
        <w:rPr>
          <w:color w:val="000000" w:themeColor="text1"/>
        </w:rPr>
        <w:t xml:space="preserve"> рабочей группой по организации и проведению публичных слушаний.</w:t>
      </w:r>
    </w:p>
    <w:p w:rsidR="00BB2F1F" w:rsidRPr="00014EDD" w:rsidRDefault="00BB2F1F" w:rsidP="0054146C">
      <w:pPr>
        <w:pStyle w:val="af"/>
        <w:numPr>
          <w:ilvl w:val="0"/>
          <w:numId w:val="24"/>
        </w:numPr>
        <w:ind w:left="0" w:firstLine="284"/>
        <w:jc w:val="both"/>
        <w:rPr>
          <w:color w:val="000000" w:themeColor="text1"/>
        </w:rPr>
      </w:pPr>
      <w:r w:rsidRPr="00014EDD">
        <w:rPr>
          <w:color w:val="000000" w:themeColor="text1"/>
        </w:rPr>
        <w:t xml:space="preserve">В случае, если проектная документация не подлежит обязательному вынесению на утверждение Муниципальным советом </w:t>
      </w:r>
      <w:r w:rsidR="0036263D" w:rsidRPr="00014EDD">
        <w:rPr>
          <w:color w:val="000000" w:themeColor="text1"/>
        </w:rPr>
        <w:t>Волоконовского</w:t>
      </w:r>
      <w:r w:rsidRPr="00014EDD">
        <w:rPr>
          <w:color w:val="000000" w:themeColor="text1"/>
        </w:rPr>
        <w:t xml:space="preserve"> района (статья 10 настоящих Правил),  полномочия рабочей группы по организации и проведению публичных слушаний председателем </w:t>
      </w:r>
      <w:r w:rsidRPr="00014EDD">
        <w:rPr>
          <w:color w:val="000000" w:themeColor="text1"/>
        </w:rPr>
        <w:lastRenderedPageBreak/>
        <w:t xml:space="preserve">Муниципального совета </w:t>
      </w:r>
      <w:r w:rsidR="0036263D" w:rsidRPr="00014EDD">
        <w:rPr>
          <w:color w:val="000000" w:themeColor="text1"/>
        </w:rPr>
        <w:t>Волоконовского</w:t>
      </w:r>
      <w:r w:rsidRPr="00014EDD">
        <w:rPr>
          <w:color w:val="000000" w:themeColor="text1"/>
        </w:rPr>
        <w:t xml:space="preserve"> района могут быть возложены на Комиссию или структурное подразделение  в области архитектуры и градостроительства администрации </w:t>
      </w:r>
      <w:r w:rsidR="0036263D" w:rsidRPr="00014EDD">
        <w:rPr>
          <w:color w:val="000000" w:themeColor="text1"/>
        </w:rPr>
        <w:t>Волоконовского</w:t>
      </w:r>
      <w:r w:rsidRPr="00014EDD">
        <w:rPr>
          <w:color w:val="000000" w:themeColor="text1"/>
        </w:rPr>
        <w:t xml:space="preserve"> района.</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Предметом публичных слушаний в сфере градостроительной</w:t>
      </w:r>
      <w:r w:rsidR="009C12F0" w:rsidRPr="00014EDD">
        <w:rPr>
          <w:color w:val="000000" w:themeColor="text1"/>
        </w:rPr>
        <w:t xml:space="preserve"> деятельности являются вопросы </w:t>
      </w:r>
      <w:r w:rsidRPr="00014EDD">
        <w:rPr>
          <w:color w:val="000000" w:themeColor="text1"/>
        </w:rPr>
        <w:t xml:space="preserve">подлежащие утверждению в соответствии с полномочиями органов местного самоуправления </w:t>
      </w:r>
      <w:r w:rsidR="0036263D" w:rsidRPr="00014EDD">
        <w:rPr>
          <w:color w:val="000000" w:themeColor="text1"/>
        </w:rPr>
        <w:t>Волоконовского</w:t>
      </w:r>
      <w:r w:rsidR="009C12F0" w:rsidRPr="00014EDD">
        <w:rPr>
          <w:color w:val="000000" w:themeColor="text1"/>
        </w:rPr>
        <w:t xml:space="preserve"> района </w:t>
      </w:r>
      <w:r w:rsidRPr="00014EDD">
        <w:rPr>
          <w:color w:val="000000" w:themeColor="text1"/>
        </w:rPr>
        <w:t>в области градостроительной деятельности.</w:t>
      </w:r>
    </w:p>
    <w:p w:rsidR="009C12F0" w:rsidRPr="00014EDD" w:rsidRDefault="00916340" w:rsidP="0054146C">
      <w:pPr>
        <w:pStyle w:val="af"/>
        <w:numPr>
          <w:ilvl w:val="0"/>
          <w:numId w:val="24"/>
        </w:numPr>
        <w:ind w:left="0" w:firstLine="284"/>
        <w:jc w:val="both"/>
        <w:rPr>
          <w:color w:val="000000" w:themeColor="text1"/>
        </w:rPr>
      </w:pPr>
      <w:r w:rsidRPr="00014EDD">
        <w:rPr>
          <w:color w:val="000000" w:themeColor="text1"/>
        </w:rPr>
        <w:t xml:space="preserve">Иные вопросы не подлежат обсуждению на публичных слушаниях по вопросам градостроительной деятельности. </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Результаты публичных слушаний носят рекомендательный характер.</w:t>
      </w:r>
    </w:p>
    <w:p w:rsidR="00916340" w:rsidRPr="00014EDD" w:rsidRDefault="00916340" w:rsidP="0054146C">
      <w:pPr>
        <w:pStyle w:val="af"/>
        <w:numPr>
          <w:ilvl w:val="0"/>
          <w:numId w:val="24"/>
        </w:numPr>
        <w:ind w:left="0" w:firstLine="284"/>
        <w:jc w:val="both"/>
        <w:rPr>
          <w:color w:val="000000" w:themeColor="text1"/>
        </w:rPr>
      </w:pPr>
      <w:r w:rsidRPr="00014EDD">
        <w:rPr>
          <w:color w:val="000000" w:themeColor="text1"/>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014EDD" w:rsidRDefault="00916340" w:rsidP="001B21B4">
      <w:pPr>
        <w:pStyle w:val="3"/>
        <w:ind w:left="1701" w:hanging="850"/>
      </w:pPr>
      <w:bookmarkStart w:id="43" w:name="_Toc453929025"/>
      <w:bookmarkStart w:id="44" w:name="_Toc486432370"/>
      <w:r w:rsidRPr="00014EDD">
        <w:t>Порядок проведения публичных слушаний по вопросам градостроительной деятельности</w:t>
      </w:r>
      <w:bookmarkEnd w:id="43"/>
      <w:bookmarkEnd w:id="44"/>
    </w:p>
    <w:p w:rsidR="00916340" w:rsidRPr="00014EDD" w:rsidRDefault="00916340" w:rsidP="00932AA8">
      <w:pPr>
        <w:shd w:val="clear" w:color="auto" w:fill="FFFFFF" w:themeFill="background1"/>
        <w:rPr>
          <w:color w:val="000000" w:themeColor="text1"/>
        </w:rPr>
      </w:pPr>
    </w:p>
    <w:p w:rsidR="00916340" w:rsidRPr="00014EDD" w:rsidRDefault="00916340" w:rsidP="00932AA8">
      <w:pPr>
        <w:pStyle w:val="af"/>
        <w:numPr>
          <w:ilvl w:val="0"/>
          <w:numId w:val="25"/>
        </w:numPr>
        <w:shd w:val="clear" w:color="auto" w:fill="FFFFFF" w:themeFill="background1"/>
        <w:ind w:left="0" w:firstLine="284"/>
        <w:jc w:val="both"/>
        <w:rPr>
          <w:color w:val="000000" w:themeColor="text1"/>
          <w:highlight w:val="yellow"/>
        </w:rPr>
      </w:pPr>
      <w:r w:rsidRPr="00014EDD">
        <w:rPr>
          <w:color w:val="000000" w:themeColor="text1"/>
        </w:rPr>
        <w:t xml:space="preserve">Решение о назначении публичных слушаний принимает Глава </w:t>
      </w:r>
      <w:r w:rsidR="0036263D" w:rsidRPr="00014EDD">
        <w:rPr>
          <w:color w:val="000000" w:themeColor="text1"/>
        </w:rPr>
        <w:t>Волоконовского</w:t>
      </w:r>
      <w:r w:rsidR="009C12F0" w:rsidRPr="00014EDD">
        <w:rPr>
          <w:color w:val="000000" w:themeColor="text1"/>
        </w:rPr>
        <w:t xml:space="preserve"> района</w:t>
      </w:r>
      <w:r w:rsidR="002F1AB5" w:rsidRPr="00014EDD">
        <w:rPr>
          <w:color w:val="000000" w:themeColor="text1"/>
        </w:rPr>
        <w:t>.</w:t>
      </w:r>
    </w:p>
    <w:p w:rsidR="00916340" w:rsidRPr="00014EDD" w:rsidRDefault="00916340" w:rsidP="00932AA8">
      <w:pPr>
        <w:pStyle w:val="af"/>
        <w:numPr>
          <w:ilvl w:val="0"/>
          <w:numId w:val="25"/>
        </w:numPr>
        <w:shd w:val="clear" w:color="auto" w:fill="FFFFFF" w:themeFill="background1"/>
        <w:ind w:left="0" w:firstLine="284"/>
        <w:jc w:val="both"/>
        <w:rPr>
          <w:color w:val="000000" w:themeColor="text1"/>
        </w:rPr>
      </w:pPr>
      <w:r w:rsidRPr="00014EDD">
        <w:rPr>
          <w:color w:val="000000" w:themeColor="text1"/>
        </w:rPr>
        <w:t>Решение о назначении публичных слушаний должно содержать информацию:</w:t>
      </w:r>
    </w:p>
    <w:p w:rsidR="00916340" w:rsidRPr="00014EDD" w:rsidRDefault="00916340" w:rsidP="00932AA8">
      <w:pPr>
        <w:shd w:val="clear" w:color="auto" w:fill="FFFFFF" w:themeFill="background1"/>
        <w:ind w:left="567"/>
        <w:jc w:val="both"/>
        <w:rPr>
          <w:color w:val="000000" w:themeColor="text1"/>
        </w:rPr>
      </w:pPr>
      <w:r w:rsidRPr="00014EDD">
        <w:rPr>
          <w:color w:val="000000" w:themeColor="text1"/>
        </w:rPr>
        <w:t>- о вопросе публичных слушаний;</w:t>
      </w:r>
    </w:p>
    <w:p w:rsidR="00916340" w:rsidRPr="00014EDD" w:rsidRDefault="00916340" w:rsidP="00932AA8">
      <w:pPr>
        <w:shd w:val="clear" w:color="auto" w:fill="FFFFFF" w:themeFill="background1"/>
        <w:ind w:left="567"/>
        <w:jc w:val="both"/>
        <w:rPr>
          <w:color w:val="000000" w:themeColor="text1"/>
        </w:rPr>
      </w:pPr>
      <w:r w:rsidRPr="00014EDD">
        <w:rPr>
          <w:color w:val="000000" w:themeColor="text1"/>
        </w:rPr>
        <w:t>- о сроке проведения публичных слушаний;</w:t>
      </w:r>
    </w:p>
    <w:p w:rsidR="00916340" w:rsidRPr="00014EDD" w:rsidRDefault="00916340" w:rsidP="00932AA8">
      <w:pPr>
        <w:shd w:val="clear" w:color="auto" w:fill="FFFFFF" w:themeFill="background1"/>
        <w:ind w:left="567"/>
        <w:jc w:val="both"/>
        <w:rPr>
          <w:color w:val="000000" w:themeColor="text1"/>
        </w:rPr>
      </w:pPr>
      <w:r w:rsidRPr="00014EDD">
        <w:rPr>
          <w:color w:val="000000" w:themeColor="text1"/>
        </w:rPr>
        <w:t>- о дате (датах), времени и месте (местах) проведения публичных слушаний;</w:t>
      </w:r>
    </w:p>
    <w:p w:rsidR="00916340" w:rsidRPr="00014EDD" w:rsidRDefault="00916340" w:rsidP="00932AA8">
      <w:pPr>
        <w:shd w:val="clear" w:color="auto" w:fill="FFFFFF" w:themeFill="background1"/>
        <w:ind w:left="567"/>
        <w:jc w:val="both"/>
        <w:rPr>
          <w:color w:val="000000" w:themeColor="text1"/>
        </w:rPr>
      </w:pPr>
      <w:r w:rsidRPr="00014EDD">
        <w:rPr>
          <w:color w:val="000000" w:themeColor="text1"/>
        </w:rPr>
        <w:t>- о месте размещения документов, материалов, подлежащих рассмотрению на публичных слушаниях;</w:t>
      </w:r>
    </w:p>
    <w:p w:rsidR="00916340" w:rsidRPr="00014EDD" w:rsidRDefault="00916340" w:rsidP="00932AA8">
      <w:pPr>
        <w:shd w:val="clear" w:color="auto" w:fill="FFFFFF" w:themeFill="background1"/>
        <w:ind w:left="567"/>
        <w:jc w:val="both"/>
        <w:rPr>
          <w:color w:val="000000" w:themeColor="text1"/>
        </w:rPr>
      </w:pPr>
      <w:r w:rsidRPr="00014EDD">
        <w:rPr>
          <w:color w:val="000000" w:themeColor="text1"/>
        </w:rPr>
        <w:t>- об органе, уполномоченном в соответствии с настоящими Правилами на проведение публичных слушаний.</w:t>
      </w:r>
    </w:p>
    <w:p w:rsidR="00916340" w:rsidRPr="00014EDD" w:rsidRDefault="00916340" w:rsidP="00932AA8">
      <w:pPr>
        <w:pStyle w:val="af"/>
        <w:numPr>
          <w:ilvl w:val="0"/>
          <w:numId w:val="25"/>
        </w:numPr>
        <w:shd w:val="clear" w:color="auto" w:fill="FFFFFF" w:themeFill="background1"/>
        <w:ind w:left="0" w:firstLine="284"/>
        <w:jc w:val="both"/>
        <w:rPr>
          <w:color w:val="000000" w:themeColor="text1"/>
        </w:rPr>
      </w:pPr>
      <w:r w:rsidRPr="00014EDD">
        <w:rPr>
          <w:color w:val="000000" w:themeColor="text1"/>
        </w:rPr>
        <w:t xml:space="preserve">Решение Главы </w:t>
      </w:r>
      <w:r w:rsidR="0036263D" w:rsidRPr="00014EDD">
        <w:rPr>
          <w:color w:val="000000" w:themeColor="text1"/>
        </w:rPr>
        <w:t>Волоконовского</w:t>
      </w:r>
      <w:r w:rsidR="009C12F0" w:rsidRPr="00014EDD">
        <w:rPr>
          <w:color w:val="000000" w:themeColor="text1"/>
        </w:rPr>
        <w:t xml:space="preserve"> района</w:t>
      </w:r>
      <w:r w:rsidRPr="00014EDD">
        <w:rPr>
          <w:color w:val="000000" w:themeColor="text1"/>
        </w:rPr>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43FFA" w:rsidRPr="00014EDD">
        <w:rPr>
          <w:color w:val="000000" w:themeColor="text1"/>
        </w:rPr>
        <w:t xml:space="preserve">администрации </w:t>
      </w:r>
      <w:r w:rsidR="0036263D" w:rsidRPr="00014EDD">
        <w:rPr>
          <w:color w:val="000000" w:themeColor="text1"/>
        </w:rPr>
        <w:t>Волоконовского</w:t>
      </w:r>
      <w:r w:rsidR="00043FFA" w:rsidRPr="00014EDD">
        <w:rPr>
          <w:color w:val="000000" w:themeColor="text1"/>
        </w:rPr>
        <w:t>района</w:t>
      </w:r>
      <w:r w:rsidRPr="00014EDD">
        <w:rPr>
          <w:color w:val="000000" w:themeColor="text1"/>
        </w:rPr>
        <w:t>в сети Интернет.</w:t>
      </w:r>
    </w:p>
    <w:p w:rsidR="00987B15" w:rsidRPr="00014EDD" w:rsidRDefault="00916340" w:rsidP="0054146C">
      <w:pPr>
        <w:pStyle w:val="af"/>
        <w:numPr>
          <w:ilvl w:val="0"/>
          <w:numId w:val="25"/>
        </w:numPr>
        <w:ind w:left="0" w:firstLine="284"/>
        <w:jc w:val="both"/>
        <w:rPr>
          <w:color w:val="000000" w:themeColor="text1"/>
        </w:rPr>
      </w:pPr>
      <w:r w:rsidRPr="00014EDD">
        <w:rPr>
          <w:color w:val="000000" w:themeColor="text1"/>
        </w:rPr>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36263D" w:rsidRPr="00014EDD">
        <w:rPr>
          <w:color w:val="000000" w:themeColor="text1"/>
        </w:rPr>
        <w:t>Волоконовского</w:t>
      </w:r>
      <w:r w:rsidR="00564AA9" w:rsidRPr="00014EDD">
        <w:rPr>
          <w:color w:val="000000" w:themeColor="text1"/>
        </w:rPr>
        <w:t xml:space="preserve"> района</w:t>
      </w:r>
      <w:r w:rsidRPr="00014EDD">
        <w:rPr>
          <w:color w:val="000000" w:themeColor="text1"/>
        </w:rPr>
        <w:t xml:space="preserve"> в сети Интернет.</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Публичные слушания проводятся в рабочие дни.</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 xml:space="preserve">В месте (местах) проведения публичных слушаний размещаются документы, материалы в составе, определенном требованиями статей </w:t>
      </w:r>
      <w:r w:rsidR="00A737ED" w:rsidRPr="00014EDD">
        <w:rPr>
          <w:color w:val="000000" w:themeColor="text1"/>
        </w:rPr>
        <w:t>16-17</w:t>
      </w:r>
      <w:r w:rsidRPr="00014EDD">
        <w:rPr>
          <w:color w:val="000000" w:themeColor="text1"/>
        </w:rPr>
        <w:t xml:space="preserve"> настоящих Правил.</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Перед началом обсуждения участники публичных слушаний должны быть проинформированы:</w:t>
      </w:r>
    </w:p>
    <w:p w:rsidR="00916340" w:rsidRPr="00014EDD" w:rsidRDefault="00916340" w:rsidP="00594BB1">
      <w:pPr>
        <w:ind w:left="567"/>
        <w:jc w:val="both"/>
        <w:rPr>
          <w:color w:val="000000" w:themeColor="text1"/>
        </w:rPr>
      </w:pPr>
      <w:r w:rsidRPr="00014EDD">
        <w:rPr>
          <w:color w:val="000000" w:themeColor="text1"/>
        </w:rPr>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014EDD" w:rsidRDefault="00916340" w:rsidP="00594BB1">
      <w:pPr>
        <w:ind w:left="567"/>
        <w:jc w:val="both"/>
        <w:rPr>
          <w:color w:val="000000" w:themeColor="text1"/>
        </w:rPr>
      </w:pPr>
      <w:r w:rsidRPr="00014EDD">
        <w:rPr>
          <w:color w:val="000000" w:themeColor="text1"/>
        </w:rPr>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014EDD" w:rsidRDefault="00916340" w:rsidP="00594BB1">
      <w:pPr>
        <w:ind w:left="567"/>
        <w:jc w:val="both"/>
        <w:rPr>
          <w:color w:val="000000" w:themeColor="text1"/>
        </w:rPr>
      </w:pPr>
      <w:r w:rsidRPr="00014EDD">
        <w:rPr>
          <w:color w:val="000000" w:themeColor="text1"/>
        </w:rPr>
        <w:t>3) о предмете публичных слушаний.</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lastRenderedPageBreak/>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С учетом положений протокола орган, проводивший публичные слушания, подготавливает заключение об их результатах.</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6263D" w:rsidRPr="00014EDD">
        <w:rPr>
          <w:color w:val="000000" w:themeColor="text1"/>
        </w:rPr>
        <w:t>Волоконовского</w:t>
      </w:r>
      <w:r w:rsidR="00564AA9" w:rsidRPr="00014EDD">
        <w:rPr>
          <w:color w:val="000000" w:themeColor="text1"/>
        </w:rPr>
        <w:t xml:space="preserve"> района</w:t>
      </w:r>
      <w:r w:rsidRPr="00014EDD">
        <w:rPr>
          <w:color w:val="000000" w:themeColor="text1"/>
        </w:rPr>
        <w:t>.</w:t>
      </w:r>
    </w:p>
    <w:p w:rsidR="00916340" w:rsidRPr="00014EDD" w:rsidRDefault="00916340" w:rsidP="0054146C">
      <w:pPr>
        <w:pStyle w:val="af"/>
        <w:numPr>
          <w:ilvl w:val="0"/>
          <w:numId w:val="25"/>
        </w:numPr>
        <w:ind w:left="0" w:firstLine="284"/>
        <w:jc w:val="both"/>
        <w:rPr>
          <w:color w:val="000000" w:themeColor="text1"/>
        </w:rPr>
      </w:pPr>
      <w:r w:rsidRPr="00014EDD">
        <w:rPr>
          <w:color w:val="000000" w:themeColor="text1"/>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483603" w:rsidRPr="00014EDD">
        <w:rPr>
          <w:color w:val="000000" w:themeColor="text1"/>
        </w:rPr>
        <w:t>Волчье-Александровского</w:t>
      </w:r>
      <w:r w:rsidR="00BC4ED7" w:rsidRPr="00014EDD">
        <w:rPr>
          <w:color w:val="000000" w:themeColor="text1"/>
        </w:rPr>
        <w:t xml:space="preserve"> сельского поселения</w:t>
      </w:r>
      <w:r w:rsidRPr="00014EDD">
        <w:rPr>
          <w:color w:val="000000" w:themeColor="text1"/>
        </w:rPr>
        <w:t>.</w:t>
      </w:r>
    </w:p>
    <w:p w:rsidR="00916340" w:rsidRPr="00014EDD" w:rsidRDefault="00916340" w:rsidP="00916340">
      <w:pPr>
        <w:ind w:firstLine="567"/>
        <w:jc w:val="both"/>
        <w:rPr>
          <w:color w:val="000000" w:themeColor="text1"/>
        </w:rPr>
      </w:pPr>
    </w:p>
    <w:p w:rsidR="00253D25" w:rsidRPr="00014EDD" w:rsidRDefault="00253D25" w:rsidP="0089687C">
      <w:pPr>
        <w:pStyle w:val="3"/>
        <w:ind w:left="1701" w:hanging="850"/>
      </w:pPr>
      <w:bookmarkStart w:id="45" w:name="_Toc486432371"/>
      <w:r w:rsidRPr="00014EDD">
        <w:t>Сроки проведения публичных слушаний</w:t>
      </w:r>
      <w:bookmarkEnd w:id="45"/>
    </w:p>
    <w:p w:rsidR="00253D25" w:rsidRPr="00014EDD" w:rsidRDefault="00253D25" w:rsidP="0054146C">
      <w:pPr>
        <w:pStyle w:val="af"/>
        <w:numPr>
          <w:ilvl w:val="0"/>
          <w:numId w:val="26"/>
        </w:numPr>
        <w:ind w:left="0" w:firstLine="284"/>
        <w:jc w:val="both"/>
        <w:rPr>
          <w:rFonts w:eastAsia="Arial Unicode MS" w:cs="Arial Unicode MS"/>
          <w:bCs/>
          <w:iCs/>
          <w:color w:val="000000" w:themeColor="text1"/>
          <w:szCs w:val="36"/>
        </w:rPr>
      </w:pPr>
      <w:r w:rsidRPr="00014EDD">
        <w:rPr>
          <w:rFonts w:eastAsia="Arial Unicode MS" w:cs="Arial Unicode MS"/>
          <w:bCs/>
          <w:iCs/>
          <w:color w:val="000000" w:themeColor="text1"/>
          <w:szCs w:val="36"/>
        </w:rPr>
        <w:t>Публичные слушания по проекту внесения изменений в настоящие Правила</w:t>
      </w:r>
      <w:r w:rsidR="00EE5F75" w:rsidRPr="00014EDD">
        <w:rPr>
          <w:rFonts w:eastAsia="Arial Unicode MS" w:cs="Arial Unicode MS"/>
          <w:bCs/>
          <w:iCs/>
          <w:color w:val="000000" w:themeColor="text1"/>
          <w:szCs w:val="36"/>
        </w:rPr>
        <w:t xml:space="preserve"> проводятся в срок не менее одного и не более трех</w:t>
      </w:r>
      <w:r w:rsidRPr="00014EDD">
        <w:rPr>
          <w:rFonts w:eastAsia="Arial Unicode MS" w:cs="Arial Unicode MS"/>
          <w:bCs/>
          <w:iCs/>
          <w:color w:val="000000" w:themeColor="text1"/>
          <w:szCs w:val="36"/>
        </w:rPr>
        <w:t xml:space="preserve"> месяцев со дня официального опубликования соответствующего проекта.</w:t>
      </w:r>
    </w:p>
    <w:p w:rsidR="00253D25" w:rsidRPr="00014EDD" w:rsidRDefault="00253D25" w:rsidP="0054146C">
      <w:pPr>
        <w:pStyle w:val="af"/>
        <w:numPr>
          <w:ilvl w:val="0"/>
          <w:numId w:val="26"/>
        </w:numPr>
        <w:ind w:left="0" w:firstLine="284"/>
        <w:jc w:val="both"/>
        <w:rPr>
          <w:rFonts w:eastAsia="Arial Unicode MS" w:cs="Arial Unicode MS"/>
          <w:bCs/>
          <w:iCs/>
          <w:color w:val="000000" w:themeColor="text1"/>
          <w:szCs w:val="36"/>
        </w:rPr>
      </w:pPr>
      <w:r w:rsidRPr="00014EDD">
        <w:rPr>
          <w:rFonts w:eastAsia="Arial Unicode MS" w:cs="Arial Unicode MS"/>
          <w:bCs/>
          <w:iCs/>
          <w:color w:val="000000" w:themeColor="text1"/>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14EDD" w:rsidRDefault="00253D25" w:rsidP="0054146C">
      <w:pPr>
        <w:pStyle w:val="af"/>
        <w:numPr>
          <w:ilvl w:val="0"/>
          <w:numId w:val="26"/>
        </w:numPr>
        <w:ind w:left="0" w:firstLine="284"/>
        <w:jc w:val="both"/>
        <w:rPr>
          <w:rFonts w:eastAsia="Arial Unicode MS" w:cs="Arial Unicode MS"/>
          <w:bCs/>
          <w:iCs/>
          <w:color w:val="000000" w:themeColor="text1"/>
          <w:szCs w:val="36"/>
        </w:rPr>
      </w:pPr>
      <w:r w:rsidRPr="00014EDD">
        <w:rPr>
          <w:rFonts w:eastAsia="Arial Unicode MS" w:cs="Arial Unicode MS"/>
          <w:bCs/>
          <w:iCs/>
          <w:color w:val="000000" w:themeColor="text1"/>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14EDD" w:rsidRDefault="00253D25" w:rsidP="0054146C">
      <w:pPr>
        <w:pStyle w:val="af"/>
        <w:numPr>
          <w:ilvl w:val="0"/>
          <w:numId w:val="26"/>
        </w:numPr>
        <w:ind w:left="0" w:firstLine="284"/>
        <w:jc w:val="both"/>
        <w:rPr>
          <w:rFonts w:eastAsia="Arial Unicode MS" w:cs="Arial Unicode MS"/>
          <w:bCs/>
          <w:iCs/>
          <w:color w:val="000000" w:themeColor="text1"/>
          <w:szCs w:val="36"/>
        </w:rPr>
      </w:pPr>
      <w:r w:rsidRPr="00014EDD">
        <w:rPr>
          <w:rFonts w:eastAsia="Arial Unicode MS" w:cs="Arial Unicode MS"/>
          <w:bCs/>
          <w:iCs/>
          <w:color w:val="000000" w:themeColor="text1"/>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014EDD" w:rsidRDefault="00916340" w:rsidP="00916340">
      <w:pPr>
        <w:ind w:firstLine="567"/>
        <w:jc w:val="both"/>
        <w:rPr>
          <w:color w:val="000000" w:themeColor="text1"/>
        </w:rPr>
      </w:pPr>
    </w:p>
    <w:p w:rsidR="00253D25" w:rsidRPr="00014EDD" w:rsidRDefault="00253D25" w:rsidP="0089687C">
      <w:pPr>
        <w:pStyle w:val="20"/>
        <w:pageBreakBefore/>
        <w:tabs>
          <w:tab w:val="clear" w:pos="1619"/>
        </w:tabs>
        <w:ind w:left="851"/>
        <w:rPr>
          <w:color w:val="000000" w:themeColor="text1"/>
        </w:rPr>
      </w:pPr>
      <w:bookmarkStart w:id="46" w:name="_Toc486432372"/>
      <w:r w:rsidRPr="00014EDD">
        <w:rPr>
          <w:color w:val="000000" w:themeColor="text1"/>
        </w:rPr>
        <w:lastRenderedPageBreak/>
        <w:t>Положение о внесении изменения в правила землепользования и застройки.</w:t>
      </w:r>
      <w:bookmarkEnd w:id="46"/>
    </w:p>
    <w:p w:rsidR="00253D25" w:rsidRPr="00014EDD" w:rsidRDefault="00253D25" w:rsidP="0089687C">
      <w:pPr>
        <w:pStyle w:val="3"/>
        <w:ind w:left="1701" w:hanging="850"/>
        <w:rPr>
          <w:b w:val="0"/>
          <w:bCs w:val="0"/>
        </w:rPr>
      </w:pPr>
      <w:bookmarkStart w:id="47" w:name="_Toc486432373"/>
      <w:r w:rsidRPr="00014EDD">
        <w:t>Основания внесения изменений в Правила.</w:t>
      </w:r>
      <w:bookmarkEnd w:id="47"/>
    </w:p>
    <w:p w:rsidR="00253D25" w:rsidRPr="00014EDD" w:rsidRDefault="00253D25" w:rsidP="0054146C">
      <w:pPr>
        <w:pStyle w:val="af"/>
        <w:numPr>
          <w:ilvl w:val="0"/>
          <w:numId w:val="27"/>
        </w:numPr>
        <w:ind w:left="0" w:firstLine="284"/>
        <w:jc w:val="both"/>
        <w:rPr>
          <w:bCs/>
          <w:color w:val="000000" w:themeColor="text1"/>
        </w:rPr>
      </w:pPr>
      <w:r w:rsidRPr="00014EDD">
        <w:rPr>
          <w:bCs/>
          <w:color w:val="000000" w:themeColor="text1"/>
        </w:rPr>
        <w:t>Изменениями настоящих Правил считаются любые изменения разделов настоящих Правил:</w:t>
      </w:r>
    </w:p>
    <w:p w:rsidR="00253D25" w:rsidRPr="00014EDD" w:rsidRDefault="00253D25" w:rsidP="00594BB1">
      <w:pPr>
        <w:ind w:left="567"/>
        <w:jc w:val="both"/>
        <w:rPr>
          <w:bCs/>
          <w:color w:val="000000" w:themeColor="text1"/>
        </w:rPr>
      </w:pPr>
      <w:r w:rsidRPr="00014EDD">
        <w:rPr>
          <w:bCs/>
          <w:color w:val="000000" w:themeColor="text1"/>
        </w:rPr>
        <w:t xml:space="preserve">- карты градостроительного зонирования, </w:t>
      </w:r>
    </w:p>
    <w:p w:rsidR="00253D25" w:rsidRPr="00014EDD" w:rsidRDefault="00253D25" w:rsidP="00594BB1">
      <w:pPr>
        <w:ind w:left="567"/>
        <w:jc w:val="both"/>
        <w:rPr>
          <w:bCs/>
          <w:color w:val="000000" w:themeColor="text1"/>
        </w:rPr>
      </w:pPr>
      <w:r w:rsidRPr="00014EDD">
        <w:rPr>
          <w:bCs/>
          <w:color w:val="000000" w:themeColor="text1"/>
        </w:rPr>
        <w:t xml:space="preserve">- градостроительных регламентов, </w:t>
      </w:r>
    </w:p>
    <w:p w:rsidR="00253D25" w:rsidRPr="00014EDD" w:rsidRDefault="00253D25" w:rsidP="00594BB1">
      <w:pPr>
        <w:ind w:left="567"/>
        <w:jc w:val="both"/>
        <w:rPr>
          <w:bCs/>
          <w:color w:val="000000" w:themeColor="text1"/>
        </w:rPr>
      </w:pPr>
      <w:r w:rsidRPr="00014EDD">
        <w:rPr>
          <w:bCs/>
          <w:color w:val="000000" w:themeColor="text1"/>
        </w:rPr>
        <w:t>- положения о порядке применения Правил и внесения в них изменений.</w:t>
      </w:r>
    </w:p>
    <w:p w:rsidR="00253D25" w:rsidRPr="00014EDD" w:rsidRDefault="00253D25" w:rsidP="0054146C">
      <w:pPr>
        <w:pStyle w:val="af"/>
        <w:numPr>
          <w:ilvl w:val="0"/>
          <w:numId w:val="27"/>
        </w:numPr>
        <w:ind w:left="0" w:firstLine="284"/>
        <w:jc w:val="both"/>
        <w:rPr>
          <w:bCs/>
          <w:color w:val="000000" w:themeColor="text1"/>
        </w:rPr>
      </w:pPr>
      <w:r w:rsidRPr="00014EDD">
        <w:rPr>
          <w:bCs/>
          <w:color w:val="000000" w:themeColor="text1"/>
        </w:rPr>
        <w:t>Основаниями для рассмотрения вопроса о внесении изменений в настоящие Правила являются:</w:t>
      </w:r>
    </w:p>
    <w:p w:rsidR="00253D25" w:rsidRPr="00014EDD" w:rsidRDefault="00253D25" w:rsidP="0025393A">
      <w:pPr>
        <w:ind w:firstLine="709"/>
        <w:jc w:val="both"/>
        <w:rPr>
          <w:bCs/>
          <w:color w:val="000000" w:themeColor="text1"/>
        </w:rPr>
      </w:pPr>
      <w:r w:rsidRPr="00014EDD">
        <w:rPr>
          <w:bCs/>
          <w:color w:val="000000" w:themeColor="text1"/>
        </w:rPr>
        <w:t>1) несоответствие настоящих Правил генеральному плану поселения,</w:t>
      </w:r>
      <w:r w:rsidR="00A737ED" w:rsidRPr="00014EDD">
        <w:rPr>
          <w:bCs/>
          <w:color w:val="000000" w:themeColor="text1"/>
        </w:rPr>
        <w:t xml:space="preserve"> СТП Волоконовского района </w:t>
      </w:r>
      <w:r w:rsidRPr="00014EDD">
        <w:rPr>
          <w:bCs/>
          <w:color w:val="000000" w:themeColor="text1"/>
        </w:rPr>
        <w:t xml:space="preserve"> возникшее в результате внесения в генеральный план поселения изменений;</w:t>
      </w:r>
    </w:p>
    <w:p w:rsidR="0025393A" w:rsidRPr="00014EDD" w:rsidRDefault="0025393A" w:rsidP="0025393A">
      <w:pPr>
        <w:ind w:firstLine="709"/>
        <w:jc w:val="both"/>
        <w:rPr>
          <w:color w:val="000000" w:themeColor="text1"/>
        </w:rPr>
      </w:pPr>
      <w:r w:rsidRPr="00014EDD">
        <w:rPr>
          <w:rStyle w:val="blk"/>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5393A" w:rsidRPr="00014EDD" w:rsidRDefault="0025393A" w:rsidP="00594BB1">
      <w:pPr>
        <w:ind w:left="709"/>
        <w:jc w:val="both"/>
        <w:rPr>
          <w:bCs/>
          <w:color w:val="000000" w:themeColor="text1"/>
        </w:rPr>
      </w:pPr>
    </w:p>
    <w:p w:rsidR="0025393A" w:rsidRPr="00014EDD" w:rsidRDefault="00253D25" w:rsidP="0025393A">
      <w:pPr>
        <w:ind w:firstLine="709"/>
        <w:jc w:val="both"/>
        <w:rPr>
          <w:bCs/>
          <w:color w:val="000000" w:themeColor="text1"/>
        </w:rPr>
      </w:pPr>
      <w:r w:rsidRPr="00014EDD">
        <w:rPr>
          <w:bCs/>
          <w:color w:val="000000" w:themeColor="text1"/>
        </w:rPr>
        <w:t>2) поступление предложений об изменении границ территориальных зон, изменении градостроительных регламентов.</w:t>
      </w:r>
    </w:p>
    <w:p w:rsidR="0025393A" w:rsidRPr="00014EDD" w:rsidRDefault="0025393A" w:rsidP="0025393A">
      <w:pPr>
        <w:ind w:firstLine="709"/>
        <w:jc w:val="both"/>
        <w:rPr>
          <w:color w:val="000000" w:themeColor="text1"/>
        </w:rPr>
      </w:pPr>
      <w:r w:rsidRPr="00014EDD">
        <w:rPr>
          <w:rStyle w:val="blk"/>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5393A" w:rsidRPr="00014EDD" w:rsidRDefault="0025393A" w:rsidP="0025393A">
      <w:pPr>
        <w:ind w:firstLine="709"/>
        <w:jc w:val="both"/>
        <w:rPr>
          <w:color w:val="000000" w:themeColor="text1"/>
        </w:rPr>
      </w:pPr>
      <w:bookmarkStart w:id="48" w:name="dst2457"/>
      <w:bookmarkEnd w:id="48"/>
      <w:r w:rsidRPr="00014EDD">
        <w:rPr>
          <w:rStyle w:val="blk"/>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5393A" w:rsidRPr="00014EDD" w:rsidRDefault="0025393A" w:rsidP="0025393A">
      <w:pPr>
        <w:ind w:firstLine="709"/>
        <w:jc w:val="both"/>
        <w:rPr>
          <w:rStyle w:val="blk"/>
          <w:color w:val="000000" w:themeColor="text1"/>
        </w:rPr>
      </w:pPr>
      <w:bookmarkStart w:id="49" w:name="dst2458"/>
      <w:bookmarkEnd w:id="49"/>
      <w:r w:rsidRPr="00014EDD">
        <w:rPr>
          <w:rStyle w:val="blk"/>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5393A" w:rsidRPr="00014EDD" w:rsidRDefault="0025393A" w:rsidP="0025393A">
      <w:pPr>
        <w:ind w:firstLine="709"/>
        <w:jc w:val="both"/>
        <w:rPr>
          <w:bCs/>
          <w:color w:val="000000" w:themeColor="text1"/>
        </w:rPr>
      </w:pPr>
    </w:p>
    <w:p w:rsidR="00253D25" w:rsidRPr="00014EDD" w:rsidRDefault="0025393A" w:rsidP="0025393A">
      <w:pPr>
        <w:ind w:firstLine="709"/>
        <w:jc w:val="both"/>
        <w:rPr>
          <w:bCs/>
          <w:color w:val="000000" w:themeColor="text1"/>
        </w:rPr>
      </w:pPr>
      <w:r w:rsidRPr="00014EDD">
        <w:rPr>
          <w:bCs/>
          <w:color w:val="000000" w:themeColor="text1"/>
        </w:rPr>
        <w:t xml:space="preserve">3. </w:t>
      </w:r>
      <w:r w:rsidR="007E291A" w:rsidRPr="00014EDD">
        <w:rPr>
          <w:bCs/>
          <w:color w:val="000000" w:themeColor="text1"/>
        </w:rPr>
        <w:t>С</w:t>
      </w:r>
      <w:r w:rsidR="00253D25" w:rsidRPr="00014EDD">
        <w:rPr>
          <w:bCs/>
          <w:color w:val="000000" w:themeColor="text1"/>
        </w:rPr>
        <w:t xml:space="preserve"> предложениями о внесении изменений в настоящие Правила могут выступать:</w:t>
      </w:r>
    </w:p>
    <w:p w:rsidR="00253D25" w:rsidRPr="00014EDD" w:rsidRDefault="00253D25" w:rsidP="0025393A">
      <w:pPr>
        <w:ind w:firstLine="709"/>
        <w:jc w:val="both"/>
        <w:rPr>
          <w:bCs/>
          <w:color w:val="000000" w:themeColor="text1"/>
        </w:rPr>
      </w:pPr>
      <w:r w:rsidRPr="00014EDD">
        <w:rPr>
          <w:bCs/>
          <w:color w:val="000000" w:themeColor="text1"/>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014EDD" w:rsidRDefault="00253D25" w:rsidP="0025393A">
      <w:pPr>
        <w:ind w:firstLine="709"/>
        <w:jc w:val="both"/>
        <w:rPr>
          <w:bCs/>
          <w:color w:val="000000" w:themeColor="text1"/>
        </w:rPr>
      </w:pPr>
      <w:r w:rsidRPr="00014EDD">
        <w:rPr>
          <w:bCs/>
          <w:color w:val="000000" w:themeColor="text1"/>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014EDD" w:rsidRDefault="00253D25" w:rsidP="0025393A">
      <w:pPr>
        <w:ind w:firstLine="709"/>
        <w:jc w:val="both"/>
        <w:rPr>
          <w:bCs/>
          <w:color w:val="000000" w:themeColor="text1"/>
        </w:rPr>
      </w:pPr>
      <w:r w:rsidRPr="00014EDD">
        <w:rPr>
          <w:bCs/>
          <w:color w:val="000000" w:themeColor="text1"/>
        </w:rPr>
        <w:t>3) органами местного самоуправления муниципального района «</w:t>
      </w:r>
      <w:r w:rsidR="0036263D" w:rsidRPr="00014EDD">
        <w:rPr>
          <w:color w:val="000000" w:themeColor="text1"/>
          <w:szCs w:val="20"/>
        </w:rPr>
        <w:t>Волоконовский</w:t>
      </w:r>
      <w:r w:rsidRPr="00014EDD">
        <w:rPr>
          <w:bCs/>
          <w:color w:val="000000" w:themeColor="text1"/>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014EDD" w:rsidRDefault="00253D25" w:rsidP="0025393A">
      <w:pPr>
        <w:ind w:firstLine="709"/>
        <w:jc w:val="both"/>
        <w:rPr>
          <w:bCs/>
          <w:color w:val="000000" w:themeColor="text1"/>
        </w:rPr>
      </w:pPr>
      <w:r w:rsidRPr="00014EDD">
        <w:rPr>
          <w:bCs/>
          <w:color w:val="000000" w:themeColor="text1"/>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014EDD" w:rsidRDefault="00253D25" w:rsidP="0025393A">
      <w:pPr>
        <w:ind w:firstLine="709"/>
        <w:jc w:val="both"/>
        <w:rPr>
          <w:bCs/>
          <w:color w:val="000000" w:themeColor="text1"/>
        </w:rPr>
      </w:pPr>
      <w:r w:rsidRPr="00014EDD">
        <w:rPr>
          <w:bCs/>
          <w:color w:val="000000" w:themeColor="text1"/>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w:t>
      </w:r>
      <w:r w:rsidRPr="00014EDD">
        <w:rPr>
          <w:bCs/>
          <w:color w:val="000000" w:themeColor="text1"/>
        </w:rPr>
        <w:lastRenderedPageBreak/>
        <w:t>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737ED" w:rsidRPr="00014EDD" w:rsidRDefault="0025393A" w:rsidP="0025393A">
      <w:pPr>
        <w:ind w:firstLine="360"/>
        <w:jc w:val="both"/>
        <w:rPr>
          <w:bCs/>
          <w:color w:val="000000" w:themeColor="text1"/>
        </w:rPr>
      </w:pPr>
      <w:r w:rsidRPr="00014EDD">
        <w:rPr>
          <w:color w:val="000000" w:themeColor="text1"/>
        </w:rPr>
        <w:t>4.</w:t>
      </w:r>
      <w:r w:rsidR="00A737ED" w:rsidRPr="00014EDD">
        <w:rPr>
          <w:color w:val="000000" w:themeColor="text1"/>
        </w:rPr>
        <w:t>В случае, если Правилами не обеспечена в соответствии с частью 3.1 статьи 31 Градостроительного кодекса</w:t>
      </w:r>
      <w:r w:rsidRPr="00014EDD">
        <w:rPr>
          <w:color w:val="000000" w:themeColor="text1"/>
        </w:rPr>
        <w:t xml:space="preserve"> РФ</w:t>
      </w:r>
      <w:r w:rsidR="00A737ED" w:rsidRPr="00014EDD">
        <w:rPr>
          <w:color w:val="000000" w:themeColor="text1"/>
        </w:rPr>
        <w:t xml:space="preserve">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25393A" w:rsidRPr="00014EDD" w:rsidRDefault="0025393A" w:rsidP="0025393A">
      <w:pPr>
        <w:pStyle w:val="af"/>
        <w:numPr>
          <w:ilvl w:val="0"/>
          <w:numId w:val="26"/>
        </w:numPr>
        <w:ind w:left="0" w:firstLine="360"/>
        <w:jc w:val="both"/>
        <w:rPr>
          <w:bCs/>
          <w:color w:val="000000" w:themeColor="text1"/>
        </w:rPr>
      </w:pPr>
      <w:r w:rsidRPr="00014EDD">
        <w:rPr>
          <w:bCs/>
          <w:color w:val="000000" w:themeColor="text1"/>
        </w:rPr>
        <w:t>В случаях, предусмотренных подпунктами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25393A" w:rsidRPr="00014EDD" w:rsidRDefault="0025393A" w:rsidP="0025393A">
      <w:pPr>
        <w:pStyle w:val="af"/>
        <w:ind w:left="0" w:firstLine="709"/>
        <w:jc w:val="both"/>
        <w:rPr>
          <w:bCs/>
          <w:color w:val="000000" w:themeColor="text1"/>
        </w:rPr>
      </w:pPr>
    </w:p>
    <w:p w:rsidR="00253D25" w:rsidRPr="00014EDD" w:rsidRDefault="00253D25" w:rsidP="00253D25">
      <w:pPr>
        <w:jc w:val="both"/>
        <w:rPr>
          <w:bCs/>
          <w:color w:val="000000" w:themeColor="text1"/>
        </w:rPr>
      </w:pPr>
    </w:p>
    <w:p w:rsidR="00253D25" w:rsidRPr="00014EDD" w:rsidRDefault="00253D25" w:rsidP="0089687C">
      <w:pPr>
        <w:pStyle w:val="3"/>
        <w:ind w:left="709" w:firstLine="0"/>
      </w:pPr>
      <w:bookmarkStart w:id="50" w:name="_Toc486432374"/>
      <w:r w:rsidRPr="00014EDD">
        <w:t xml:space="preserve">Порядок внесения изменений в </w:t>
      </w:r>
      <w:r w:rsidR="00AE4A41" w:rsidRPr="00014EDD">
        <w:t>П</w:t>
      </w:r>
      <w:r w:rsidRPr="00014EDD">
        <w:t>равила.</w:t>
      </w:r>
      <w:bookmarkEnd w:id="50"/>
    </w:p>
    <w:p w:rsidR="00253D25" w:rsidRPr="00014EDD" w:rsidRDefault="00253D25" w:rsidP="00253D25">
      <w:pPr>
        <w:jc w:val="both"/>
        <w:rPr>
          <w:bCs/>
          <w:color w:val="000000" w:themeColor="text1"/>
        </w:rPr>
      </w:pP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Предложение о внесении изменений в настоящие Правила направляется в письменной форме в Комиссию.</w:t>
      </w: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36263D" w:rsidRPr="00014EDD">
        <w:rPr>
          <w:color w:val="000000" w:themeColor="text1"/>
        </w:rPr>
        <w:t>Волоконовского</w:t>
      </w:r>
      <w:r w:rsidR="000C3523" w:rsidRPr="00014EDD">
        <w:rPr>
          <w:bCs/>
          <w:color w:val="000000" w:themeColor="text1"/>
        </w:rPr>
        <w:t xml:space="preserve"> района.</w:t>
      </w:r>
    </w:p>
    <w:p w:rsidR="00DE3229" w:rsidRPr="00014EDD" w:rsidRDefault="00DE3229" w:rsidP="00DE3229">
      <w:pPr>
        <w:ind w:firstLine="709"/>
        <w:jc w:val="both"/>
        <w:rPr>
          <w:bCs/>
          <w:color w:val="000000" w:themeColor="text1"/>
        </w:rPr>
      </w:pPr>
      <w:r w:rsidRPr="00014EDD">
        <w:rPr>
          <w:bCs/>
          <w:color w:val="000000" w:themeColor="text1"/>
        </w:rPr>
        <w:t>2.1.</w:t>
      </w:r>
      <w:r w:rsidRPr="00014EDD">
        <w:rPr>
          <w:color w:val="000000" w:themeColor="text1"/>
        </w:rPr>
        <w:t xml:space="preserve"> </w:t>
      </w:r>
      <w:r w:rsidRPr="00014EDD">
        <w:rPr>
          <w:rStyle w:val="blk"/>
          <w:color w:val="000000" w:themeColor="text1"/>
        </w:rPr>
        <w:t>В целях внесения изменений в правила землепользования и застройки в случаях, предусмотренных пунктами 3 - 5 части 2 статьи 21 и частью 4 статьи 21 настоящего Порядка,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градостроительного Кодекса заключения комиссии не требуются.</w:t>
      </w:r>
    </w:p>
    <w:p w:rsidR="00DE3229" w:rsidRPr="00014EDD" w:rsidRDefault="00DE3229" w:rsidP="00DE3229">
      <w:pPr>
        <w:pStyle w:val="af"/>
        <w:jc w:val="both"/>
        <w:rPr>
          <w:bCs/>
          <w:color w:val="000000" w:themeColor="text1"/>
        </w:rPr>
      </w:pP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 xml:space="preserve">Глава администрации </w:t>
      </w:r>
      <w:r w:rsidR="0036263D" w:rsidRPr="00014EDD">
        <w:rPr>
          <w:color w:val="000000" w:themeColor="text1"/>
        </w:rPr>
        <w:t>Волоконовского</w:t>
      </w:r>
      <w:r w:rsidRPr="00014EDD">
        <w:rPr>
          <w:bCs/>
          <w:color w:val="000000" w:themeColor="text1"/>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DE3229" w:rsidRPr="00014EDD" w:rsidRDefault="00DE3229" w:rsidP="00DE3229">
      <w:pPr>
        <w:ind w:firstLine="540"/>
        <w:jc w:val="both"/>
        <w:rPr>
          <w:color w:val="000000" w:themeColor="text1"/>
        </w:rPr>
      </w:pPr>
      <w:r w:rsidRPr="00014EDD">
        <w:rPr>
          <w:bCs/>
          <w:color w:val="000000" w:themeColor="text1"/>
        </w:rPr>
        <w:t xml:space="preserve">3.1 </w:t>
      </w:r>
      <w:r w:rsidRPr="00014EDD">
        <w:rPr>
          <w:color w:val="000000" w:themeColor="text1"/>
        </w:rPr>
        <w:t xml:space="preserve"> В случае, предусмотренном частью 4 статьи 21 настоящего Порядка,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4 статьи 22 настоящего Порядка требования.</w:t>
      </w:r>
    </w:p>
    <w:p w:rsidR="00DE3229" w:rsidRPr="00014EDD" w:rsidRDefault="00DE3229" w:rsidP="00DE3229">
      <w:pPr>
        <w:ind w:firstLine="540"/>
        <w:jc w:val="both"/>
        <w:rPr>
          <w:rStyle w:val="blk"/>
          <w:color w:val="000000" w:themeColor="text1"/>
        </w:rPr>
      </w:pPr>
      <w:r w:rsidRPr="00014EDD">
        <w:rPr>
          <w:color w:val="000000" w:themeColor="text1"/>
        </w:rPr>
        <w:lastRenderedPageBreak/>
        <w:t xml:space="preserve">3.2 </w:t>
      </w:r>
      <w:r w:rsidRPr="00014EDD">
        <w:rPr>
          <w:rStyle w:val="blk"/>
          <w:color w:val="000000" w:themeColor="text1"/>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anchor="dst2783" w:history="1">
        <w:r w:rsidRPr="00014EDD">
          <w:rPr>
            <w:rStyle w:val="af1"/>
            <w:color w:val="000000" w:themeColor="text1"/>
            <w:u w:val="none"/>
          </w:rPr>
          <w:t>части 2 статьи 55.32</w:t>
        </w:r>
      </w:hyperlink>
      <w:r w:rsidRPr="00014EDD">
        <w:rPr>
          <w:rStyle w:val="blk"/>
          <w:color w:val="000000" w:themeColor="text1"/>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3" w:anchor="dst2783" w:history="1">
        <w:r w:rsidRPr="00014EDD">
          <w:rPr>
            <w:rStyle w:val="af1"/>
            <w:color w:val="000000" w:themeColor="text1"/>
            <w:u w:val="none"/>
          </w:rPr>
          <w:t>части 2 статьи 55.32</w:t>
        </w:r>
      </w:hyperlink>
      <w:r w:rsidRPr="00014EDD">
        <w:rPr>
          <w:rStyle w:val="blk"/>
          <w:color w:val="000000" w:themeColor="text1"/>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E3229" w:rsidRPr="00014EDD" w:rsidRDefault="00DE3229" w:rsidP="00DE3229">
      <w:pPr>
        <w:ind w:firstLine="540"/>
        <w:jc w:val="both"/>
        <w:rPr>
          <w:color w:val="000000" w:themeColor="text1"/>
        </w:rPr>
      </w:pPr>
      <w:r w:rsidRPr="00014EDD">
        <w:rPr>
          <w:rStyle w:val="blk"/>
          <w:color w:val="000000" w:themeColor="text1"/>
        </w:rPr>
        <w:t>3.3. В случае поступления требования, предусмотренного частью 5 статьи 21</w:t>
      </w:r>
      <w:r w:rsidRPr="00014EDD">
        <w:rPr>
          <w:color w:val="000000" w:themeColor="text1"/>
        </w:rPr>
        <w:t xml:space="preserve"> настоящего Порядка</w:t>
      </w:r>
      <w:r w:rsidRPr="00014EDD">
        <w:rPr>
          <w:rStyle w:val="blk"/>
          <w:color w:val="000000" w:themeColor="text1"/>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4" w:anchor="dst2456" w:history="1">
        <w:r w:rsidRPr="00014EDD">
          <w:rPr>
            <w:rStyle w:val="af1"/>
            <w:color w:val="000000" w:themeColor="text1"/>
            <w:u w:val="none"/>
          </w:rPr>
          <w:t>пунктами 3</w:t>
        </w:r>
      </w:hyperlink>
      <w:r w:rsidRPr="00014EDD">
        <w:rPr>
          <w:rStyle w:val="blk"/>
          <w:color w:val="000000" w:themeColor="text1"/>
        </w:rPr>
        <w:t xml:space="preserve"> - </w:t>
      </w:r>
      <w:hyperlink r:id="rId15" w:anchor="dst2458" w:history="1">
        <w:r w:rsidRPr="00014EDD">
          <w:rPr>
            <w:rStyle w:val="af1"/>
            <w:color w:val="000000" w:themeColor="text1"/>
            <w:u w:val="none"/>
          </w:rPr>
          <w:t>5 части 2</w:t>
        </w:r>
      </w:hyperlink>
      <w:r w:rsidRPr="00014EDD">
        <w:rPr>
          <w:rStyle w:val="blk"/>
          <w:color w:val="000000" w:themeColor="text1"/>
        </w:rPr>
        <w:t xml:space="preserve"> статьи 22 настоящего Порядка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5 статьи 21</w:t>
      </w:r>
      <w:r w:rsidRPr="00014EDD">
        <w:rPr>
          <w:color w:val="000000" w:themeColor="text1"/>
        </w:rPr>
        <w:t xml:space="preserve"> настоящего Порядка</w:t>
      </w:r>
      <w:r w:rsidRPr="00014EDD">
        <w:rPr>
          <w:rStyle w:val="blk"/>
          <w:color w:val="000000" w:themeColor="text1"/>
        </w:rPr>
        <w:t>, не требуется.</w:t>
      </w:r>
    </w:p>
    <w:p w:rsidR="00DE3229" w:rsidRPr="00014EDD" w:rsidRDefault="00DE3229" w:rsidP="00DE3229">
      <w:pPr>
        <w:ind w:firstLine="540"/>
        <w:jc w:val="both"/>
        <w:rPr>
          <w:color w:val="000000" w:themeColor="text1"/>
        </w:rPr>
      </w:pPr>
      <w:bookmarkStart w:id="51" w:name="dst3126"/>
      <w:bookmarkEnd w:id="51"/>
      <w:r w:rsidRPr="00014EDD">
        <w:rPr>
          <w:rStyle w:val="blk"/>
          <w:color w:val="000000" w:themeColor="text1"/>
        </w:rPr>
        <w:t xml:space="preserve">3.4. Срок уточнения правил землепользования и застройки в соответствии с частью 7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 w:anchor="dst2456" w:history="1">
        <w:r w:rsidRPr="00014EDD">
          <w:rPr>
            <w:rStyle w:val="af1"/>
            <w:color w:val="000000" w:themeColor="text1"/>
            <w:u w:val="none"/>
          </w:rPr>
          <w:t>пунктами 3</w:t>
        </w:r>
      </w:hyperlink>
      <w:r w:rsidRPr="00014EDD">
        <w:rPr>
          <w:rStyle w:val="blk"/>
          <w:color w:val="000000" w:themeColor="text1"/>
        </w:rPr>
        <w:t xml:space="preserve"> - </w:t>
      </w:r>
      <w:hyperlink r:id="rId17" w:anchor="dst2458" w:history="1">
        <w:r w:rsidRPr="00014EDD">
          <w:rPr>
            <w:rStyle w:val="af1"/>
            <w:color w:val="000000" w:themeColor="text1"/>
            <w:u w:val="none"/>
          </w:rPr>
          <w:t>5 части 2</w:t>
        </w:r>
      </w:hyperlink>
      <w:r w:rsidRPr="00014EDD">
        <w:rPr>
          <w:rStyle w:val="blk"/>
          <w:color w:val="000000" w:themeColor="text1"/>
        </w:rPr>
        <w:t xml:space="preserve"> статьи 21  настоящего Порядка оснований для внесения изменений в правила землепользования и застройки.</w:t>
      </w:r>
    </w:p>
    <w:p w:rsidR="00DE3229" w:rsidRPr="00014EDD" w:rsidRDefault="00DE3229" w:rsidP="00DE3229">
      <w:pPr>
        <w:pStyle w:val="af"/>
        <w:jc w:val="both"/>
        <w:rPr>
          <w:bCs/>
          <w:color w:val="000000" w:themeColor="text1"/>
        </w:rPr>
      </w:pP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 xml:space="preserve">По поручению главы администрации </w:t>
      </w:r>
      <w:r w:rsidR="0036263D" w:rsidRPr="00014EDD">
        <w:rPr>
          <w:color w:val="000000" w:themeColor="text1"/>
        </w:rPr>
        <w:t>Волоконовского</w:t>
      </w:r>
      <w:r w:rsidRPr="00014EDD">
        <w:rPr>
          <w:bCs/>
          <w:color w:val="000000" w:themeColor="text1"/>
        </w:rPr>
        <w:t xml:space="preserve">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 xml:space="preserve">Проект внесения изменений в настоящие Правила рассматривается на публичных слушаниях, проводимых по решению председателя </w:t>
      </w:r>
      <w:r w:rsidR="00BB2F1F" w:rsidRPr="00014EDD">
        <w:rPr>
          <w:bCs/>
          <w:color w:val="000000" w:themeColor="text1"/>
        </w:rPr>
        <w:t>М</w:t>
      </w:r>
      <w:r w:rsidRPr="00014EDD">
        <w:rPr>
          <w:bCs/>
          <w:color w:val="000000" w:themeColor="text1"/>
        </w:rPr>
        <w:t>униципального совета</w:t>
      </w:r>
      <w:r w:rsidR="005B1BC4" w:rsidRPr="00014EDD">
        <w:rPr>
          <w:bCs/>
          <w:color w:val="000000" w:themeColor="text1"/>
        </w:rPr>
        <w:t xml:space="preserve"> </w:t>
      </w:r>
      <w:r w:rsidR="0036263D" w:rsidRPr="00014EDD">
        <w:rPr>
          <w:bCs/>
          <w:color w:val="000000" w:themeColor="text1"/>
        </w:rPr>
        <w:t>Волоконовского</w:t>
      </w:r>
      <w:r w:rsidR="00D92BED" w:rsidRPr="00014EDD">
        <w:rPr>
          <w:bCs/>
          <w:color w:val="000000" w:themeColor="text1"/>
        </w:rPr>
        <w:t xml:space="preserve"> района</w:t>
      </w:r>
      <w:r w:rsidRPr="00014EDD">
        <w:rPr>
          <w:bCs/>
          <w:color w:val="000000" w:themeColor="text1"/>
        </w:rPr>
        <w:t>, в порядке и сроки, предусмотренные главой 5 настоящих Правил.</w:t>
      </w:r>
    </w:p>
    <w:p w:rsidR="00253D25" w:rsidRPr="00014EDD" w:rsidRDefault="00BB2F1F" w:rsidP="0054146C">
      <w:pPr>
        <w:pStyle w:val="af"/>
        <w:numPr>
          <w:ilvl w:val="0"/>
          <w:numId w:val="28"/>
        </w:numPr>
        <w:ind w:left="0" w:firstLine="284"/>
        <w:jc w:val="both"/>
        <w:rPr>
          <w:bCs/>
          <w:color w:val="000000" w:themeColor="text1"/>
        </w:rPr>
      </w:pPr>
      <w:r w:rsidRPr="00014EDD">
        <w:rPr>
          <w:bCs/>
          <w:color w:val="000000" w:themeColor="text1"/>
        </w:rPr>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рассматривает вопрос необходимости корректировки проекта внесения изменений в Правила с привлечением необходимых специалистов и, в случае согласия с предложениями, указанными в заключении </w:t>
      </w:r>
      <w:r w:rsidRPr="00014EDD">
        <w:rPr>
          <w:bCs/>
          <w:color w:val="000000" w:themeColor="text1"/>
        </w:rPr>
        <w:lastRenderedPageBreak/>
        <w:t xml:space="preserve">публичных слушаний,  обеспечивает внесение изменений в проект внесения изменений в Правила и представляет указанный проект главе администрации </w:t>
      </w:r>
      <w:r w:rsidR="0036263D" w:rsidRPr="00014EDD">
        <w:rPr>
          <w:bCs/>
          <w:color w:val="000000" w:themeColor="text1"/>
        </w:rPr>
        <w:t>Волоконовского</w:t>
      </w:r>
      <w:r w:rsidRPr="00014EDD">
        <w:rPr>
          <w:bCs/>
          <w:color w:val="000000" w:themeColor="text1"/>
        </w:rPr>
        <w:t xml:space="preserve"> района.</w:t>
      </w:r>
    </w:p>
    <w:p w:rsidR="003E4A43" w:rsidRPr="00014EDD" w:rsidRDefault="003E4A43" w:rsidP="0054146C">
      <w:pPr>
        <w:pStyle w:val="af"/>
        <w:numPr>
          <w:ilvl w:val="0"/>
          <w:numId w:val="28"/>
        </w:numPr>
        <w:ind w:left="0" w:firstLine="284"/>
        <w:jc w:val="both"/>
        <w:rPr>
          <w:bCs/>
          <w:color w:val="000000" w:themeColor="text1"/>
          <w:sz w:val="22"/>
        </w:rPr>
      </w:pPr>
      <w:r w:rsidRPr="00014EDD">
        <w:rPr>
          <w:bCs/>
          <w:color w:val="000000" w:themeColor="text1"/>
          <w:szCs w:val="28"/>
        </w:rPr>
        <w:t xml:space="preserve">Комиссия в течение десяти дней после подготовки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w:t>
      </w:r>
      <w:r w:rsidRPr="00014EDD">
        <w:rPr>
          <w:color w:val="000000" w:themeColor="text1"/>
          <w:szCs w:val="28"/>
        </w:rPr>
        <w:t xml:space="preserve"> представляет указанный проектв департамент строительства  и транспорта Белгородской области для принятия решения об утверждении</w:t>
      </w:r>
      <w:r w:rsidR="006722C4" w:rsidRPr="00014EDD">
        <w:rPr>
          <w:color w:val="000000" w:themeColor="text1"/>
          <w:szCs w:val="28"/>
        </w:rPr>
        <w:t>.</w:t>
      </w:r>
    </w:p>
    <w:p w:rsidR="006722C4" w:rsidRPr="00014EDD" w:rsidRDefault="006722C4" w:rsidP="006722C4">
      <w:pPr>
        <w:pStyle w:val="af"/>
        <w:numPr>
          <w:ilvl w:val="0"/>
          <w:numId w:val="28"/>
        </w:numPr>
        <w:ind w:hanging="436"/>
        <w:jc w:val="both"/>
        <w:rPr>
          <w:bCs/>
          <w:color w:val="000000" w:themeColor="text1"/>
          <w:szCs w:val="28"/>
        </w:rPr>
      </w:pPr>
      <w:r w:rsidRPr="00014EDD">
        <w:rPr>
          <w:bCs/>
          <w:color w:val="000000" w:themeColor="text1"/>
          <w:szCs w:val="28"/>
        </w:rPr>
        <w:t xml:space="preserve">Для принятия решений о  </w:t>
      </w:r>
      <w:r w:rsidRPr="00014EDD">
        <w:rPr>
          <w:rStyle w:val="blk"/>
          <w:color w:val="000000" w:themeColor="text1"/>
          <w:szCs w:val="28"/>
        </w:rPr>
        <w:t>внесении изменений в настоящие Правила</w:t>
      </w:r>
      <w:r w:rsidR="005B1BC4" w:rsidRPr="00014EDD">
        <w:rPr>
          <w:rStyle w:val="blk"/>
          <w:color w:val="000000" w:themeColor="text1"/>
          <w:szCs w:val="28"/>
        </w:rPr>
        <w:t xml:space="preserve"> </w:t>
      </w:r>
      <w:r w:rsidRPr="00014EDD">
        <w:rPr>
          <w:color w:val="000000" w:themeColor="text1"/>
          <w:szCs w:val="28"/>
        </w:rPr>
        <w:t xml:space="preserve">в департамент строительства  и транспорта Белгородской области </w:t>
      </w:r>
      <w:r w:rsidRPr="00014EDD">
        <w:rPr>
          <w:bCs/>
          <w:color w:val="000000" w:themeColor="text1"/>
          <w:szCs w:val="28"/>
        </w:rPr>
        <w:t>представляются:</w:t>
      </w:r>
    </w:p>
    <w:p w:rsidR="006722C4" w:rsidRPr="00014EDD" w:rsidRDefault="006722C4" w:rsidP="006722C4">
      <w:pPr>
        <w:pStyle w:val="af"/>
        <w:ind w:left="720"/>
        <w:jc w:val="both"/>
        <w:rPr>
          <w:bCs/>
          <w:color w:val="000000" w:themeColor="text1"/>
          <w:szCs w:val="28"/>
        </w:rPr>
      </w:pPr>
      <w:r w:rsidRPr="00014EDD">
        <w:rPr>
          <w:bCs/>
          <w:color w:val="000000" w:themeColor="text1"/>
          <w:szCs w:val="28"/>
        </w:rPr>
        <w:t>1) проект внесения изменений;</w:t>
      </w:r>
    </w:p>
    <w:p w:rsidR="006722C4" w:rsidRPr="00014EDD" w:rsidRDefault="006722C4" w:rsidP="006722C4">
      <w:pPr>
        <w:pStyle w:val="af"/>
        <w:ind w:left="720"/>
        <w:jc w:val="both"/>
        <w:rPr>
          <w:bCs/>
          <w:color w:val="000000" w:themeColor="text1"/>
          <w:szCs w:val="28"/>
        </w:rPr>
      </w:pPr>
      <w:r w:rsidRPr="00014EDD">
        <w:rPr>
          <w:bCs/>
          <w:color w:val="000000" w:themeColor="text1"/>
          <w:szCs w:val="28"/>
        </w:rPr>
        <w:t>2) протоколы публичных слушаний и заключение о результатах публичных слушаний;</w:t>
      </w:r>
    </w:p>
    <w:p w:rsidR="006722C4" w:rsidRPr="00014EDD" w:rsidRDefault="006722C4" w:rsidP="006722C4">
      <w:pPr>
        <w:pStyle w:val="af"/>
        <w:ind w:left="720"/>
        <w:jc w:val="both"/>
        <w:rPr>
          <w:bCs/>
          <w:color w:val="000000" w:themeColor="text1"/>
          <w:szCs w:val="28"/>
        </w:rPr>
      </w:pPr>
      <w:r w:rsidRPr="00014EDD">
        <w:rPr>
          <w:bCs/>
          <w:color w:val="000000" w:themeColor="text1"/>
          <w:szCs w:val="28"/>
        </w:rPr>
        <w:t>3) заключение комиссии.</w:t>
      </w:r>
    </w:p>
    <w:p w:rsidR="006722C4" w:rsidRPr="00014EDD" w:rsidRDefault="006722C4" w:rsidP="006722C4">
      <w:pPr>
        <w:pStyle w:val="af"/>
        <w:numPr>
          <w:ilvl w:val="0"/>
          <w:numId w:val="28"/>
        </w:numPr>
        <w:jc w:val="both"/>
        <w:rPr>
          <w:bCs/>
          <w:color w:val="000000" w:themeColor="text1"/>
          <w:szCs w:val="28"/>
        </w:rPr>
      </w:pPr>
      <w:r w:rsidRPr="00014EDD">
        <w:rPr>
          <w:bCs/>
          <w:color w:val="000000" w:themeColor="text1"/>
          <w:szCs w:val="28"/>
        </w:rPr>
        <w:t xml:space="preserve">По результатам рассмотрения проекта внесения изменения в Правила, </w:t>
      </w:r>
      <w:r w:rsidRPr="00014EDD">
        <w:rPr>
          <w:color w:val="000000" w:themeColor="text1"/>
          <w:szCs w:val="28"/>
        </w:rPr>
        <w:t>департамент строительства  и транспорта Белгородской области</w:t>
      </w:r>
      <w:r w:rsidRPr="00014EDD">
        <w:rPr>
          <w:bCs/>
          <w:color w:val="000000" w:themeColor="text1"/>
          <w:szCs w:val="28"/>
        </w:rPr>
        <w:t xml:space="preserve"> может утвердить проект внесения изменений в Правила, или направить его главе администрации </w:t>
      </w:r>
      <w:r w:rsidR="00483603" w:rsidRPr="00014EDD">
        <w:rPr>
          <w:bCs/>
          <w:color w:val="000000" w:themeColor="text1"/>
          <w:szCs w:val="28"/>
        </w:rPr>
        <w:t>Волчье-Александровского</w:t>
      </w:r>
      <w:r w:rsidRPr="00014EDD">
        <w:rPr>
          <w:bCs/>
          <w:color w:val="000000" w:themeColor="text1"/>
          <w:szCs w:val="28"/>
        </w:rPr>
        <w:t xml:space="preserve"> сельского поселения на доработку с учетом результатов публичных слушаний. </w:t>
      </w:r>
    </w:p>
    <w:p w:rsidR="006722C4" w:rsidRPr="00014EDD" w:rsidRDefault="006722C4" w:rsidP="0054146C">
      <w:pPr>
        <w:pStyle w:val="af"/>
        <w:numPr>
          <w:ilvl w:val="0"/>
          <w:numId w:val="28"/>
        </w:numPr>
        <w:ind w:left="0" w:firstLine="284"/>
        <w:jc w:val="both"/>
        <w:rPr>
          <w:bCs/>
          <w:color w:val="000000" w:themeColor="text1"/>
          <w:sz w:val="20"/>
        </w:rPr>
      </w:pPr>
      <w:r w:rsidRPr="00014EDD">
        <w:rPr>
          <w:bCs/>
          <w:color w:val="000000" w:themeColor="text1"/>
          <w:szCs w:val="28"/>
        </w:rPr>
        <w:t xml:space="preserve">После утверждения </w:t>
      </w:r>
      <w:r w:rsidRPr="00014EDD">
        <w:rPr>
          <w:color w:val="000000" w:themeColor="text1"/>
          <w:szCs w:val="28"/>
        </w:rPr>
        <w:t>департаментом строительства  и транспорта Белгородской области</w:t>
      </w:r>
      <w:r w:rsidRPr="00014EDD">
        <w:rPr>
          <w:bCs/>
          <w:color w:val="000000" w:themeColor="text1"/>
          <w:szCs w:val="28"/>
        </w:rPr>
        <w:t xml:space="preserve">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w:t>
      </w:r>
    </w:p>
    <w:p w:rsidR="00253D25" w:rsidRPr="00014EDD" w:rsidRDefault="00253D25" w:rsidP="0054146C">
      <w:pPr>
        <w:pStyle w:val="af"/>
        <w:numPr>
          <w:ilvl w:val="0"/>
          <w:numId w:val="28"/>
        </w:numPr>
        <w:ind w:left="0" w:firstLine="284"/>
        <w:jc w:val="both"/>
        <w:rPr>
          <w:bCs/>
          <w:color w:val="000000" w:themeColor="text1"/>
        </w:rPr>
      </w:pPr>
      <w:r w:rsidRPr="00014EDD">
        <w:rPr>
          <w:bCs/>
          <w:color w:val="000000" w:themeColor="text1"/>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BB2F1F" w:rsidRPr="00014EDD" w:rsidRDefault="00BB2F1F" w:rsidP="0054146C">
      <w:pPr>
        <w:pStyle w:val="af"/>
        <w:numPr>
          <w:ilvl w:val="0"/>
          <w:numId w:val="28"/>
        </w:numPr>
        <w:ind w:left="0" w:firstLine="284"/>
        <w:jc w:val="both"/>
        <w:rPr>
          <w:bCs/>
          <w:color w:val="000000" w:themeColor="text1"/>
        </w:rPr>
      </w:pPr>
      <w:r w:rsidRPr="00014EDD">
        <w:rPr>
          <w:bCs/>
          <w:color w:val="000000" w:themeColor="text1"/>
        </w:rPr>
        <w:t>Утвержденные изменения в Правила землепользования и застройки поселения размещаются в информационной системе обеспечения градостроительной деятельности муниципального района.</w:t>
      </w:r>
    </w:p>
    <w:p w:rsidR="00BB2F1F" w:rsidRPr="00014EDD" w:rsidRDefault="00BB2F1F" w:rsidP="0054146C">
      <w:pPr>
        <w:pStyle w:val="af"/>
        <w:numPr>
          <w:ilvl w:val="0"/>
          <w:numId w:val="28"/>
        </w:numPr>
        <w:ind w:left="0" w:firstLine="284"/>
        <w:jc w:val="both"/>
        <w:rPr>
          <w:bCs/>
          <w:color w:val="000000" w:themeColor="text1"/>
        </w:rPr>
      </w:pPr>
      <w:r w:rsidRPr="00014EDD">
        <w:rPr>
          <w:bCs/>
          <w:color w:val="000000" w:themeColor="text1"/>
        </w:rPr>
        <w:t>Утвержденные изменения в Правила землепользования и застройки размещается в федеральной информационной системе территориального планирования.</w:t>
      </w:r>
    </w:p>
    <w:p w:rsidR="00253D25" w:rsidRPr="00014EDD" w:rsidRDefault="00BB2F1F" w:rsidP="0054146C">
      <w:pPr>
        <w:pStyle w:val="af"/>
        <w:numPr>
          <w:ilvl w:val="0"/>
          <w:numId w:val="28"/>
        </w:numPr>
        <w:ind w:left="0" w:firstLine="284"/>
        <w:jc w:val="both"/>
        <w:rPr>
          <w:bCs/>
          <w:color w:val="000000" w:themeColor="text1"/>
        </w:rPr>
      </w:pPr>
      <w:r w:rsidRPr="00014EDD">
        <w:rPr>
          <w:bCs/>
          <w:color w:val="000000" w:themeColor="text1"/>
        </w:rPr>
        <w:t xml:space="preserve">Председатель Муниципального совета </w:t>
      </w:r>
      <w:r w:rsidR="0036263D" w:rsidRPr="00014EDD">
        <w:rPr>
          <w:bCs/>
          <w:color w:val="000000" w:themeColor="text1"/>
        </w:rPr>
        <w:t>Волоконовского</w:t>
      </w:r>
      <w:r w:rsidRPr="00014EDD">
        <w:rPr>
          <w:bCs/>
          <w:color w:val="000000" w:themeColor="text1"/>
        </w:rPr>
        <w:t xml:space="preserve"> района направляет Правила (изменения в Правила) в двухнедельный срок после их утверждения в государственный орган исполнительной власти Белгородской области,</w:t>
      </w:r>
      <w:r w:rsidR="00253D25" w:rsidRPr="00014EDD">
        <w:rPr>
          <w:bCs/>
          <w:color w:val="000000" w:themeColor="text1"/>
        </w:rPr>
        <w:t xml:space="preserve"> наделенный полномочиями по контролю за</w:t>
      </w:r>
      <w:r w:rsidR="005B1BC4" w:rsidRPr="00014EDD">
        <w:rPr>
          <w:bCs/>
          <w:color w:val="000000" w:themeColor="text1"/>
        </w:rPr>
        <w:t xml:space="preserve"> </w:t>
      </w:r>
      <w:r w:rsidR="00253D25" w:rsidRPr="00014EDD">
        <w:rPr>
          <w:bCs/>
          <w:color w:val="000000" w:themeColor="text1"/>
        </w:rPr>
        <w:t>соблюдением органами местного самоуправления Белгородской области законодательства о градостроительной деятельности.</w:t>
      </w:r>
    </w:p>
    <w:p w:rsidR="00916340" w:rsidRPr="00014EDD" w:rsidRDefault="00916340" w:rsidP="00916340">
      <w:pPr>
        <w:ind w:firstLine="567"/>
        <w:jc w:val="both"/>
        <w:rPr>
          <w:color w:val="000000" w:themeColor="text1"/>
        </w:rPr>
      </w:pPr>
    </w:p>
    <w:p w:rsidR="00916340" w:rsidRPr="00014EDD" w:rsidRDefault="00916340" w:rsidP="00916340">
      <w:pPr>
        <w:ind w:firstLine="567"/>
        <w:jc w:val="both"/>
        <w:rPr>
          <w:color w:val="000000" w:themeColor="text1"/>
        </w:rPr>
      </w:pPr>
    </w:p>
    <w:p w:rsidR="00916340" w:rsidRPr="00014EDD" w:rsidRDefault="00916340" w:rsidP="00916340">
      <w:pPr>
        <w:ind w:firstLine="567"/>
        <w:jc w:val="both"/>
        <w:rPr>
          <w:color w:val="000000" w:themeColor="text1"/>
        </w:rPr>
      </w:pPr>
    </w:p>
    <w:p w:rsidR="00916340" w:rsidRPr="00014EDD" w:rsidRDefault="00916340" w:rsidP="00916340">
      <w:pPr>
        <w:rPr>
          <w:color w:val="000000" w:themeColor="text1"/>
        </w:rPr>
      </w:pPr>
    </w:p>
    <w:p w:rsidR="00916340" w:rsidRPr="00014EDD" w:rsidRDefault="00916340" w:rsidP="001B21B4">
      <w:pPr>
        <w:pStyle w:val="20"/>
        <w:pageBreakBefore/>
        <w:tabs>
          <w:tab w:val="clear" w:pos="1619"/>
        </w:tabs>
        <w:ind w:left="851"/>
        <w:rPr>
          <w:color w:val="000000" w:themeColor="text1"/>
        </w:rPr>
      </w:pPr>
      <w:bookmarkStart w:id="52" w:name="_Toc453929045"/>
      <w:bookmarkStart w:id="53" w:name="_Toc486432375"/>
      <w:r w:rsidRPr="00014EDD">
        <w:rPr>
          <w:color w:val="000000" w:themeColor="text1"/>
        </w:rPr>
        <w:lastRenderedPageBreak/>
        <w:t>Контроль за использованием земельных участков и иных объектов недвижимости. Ответственность за нарушения Правил</w:t>
      </w:r>
      <w:bookmarkEnd w:id="52"/>
      <w:bookmarkEnd w:id="53"/>
    </w:p>
    <w:p w:rsidR="00916340" w:rsidRPr="00014EDD" w:rsidRDefault="00916340" w:rsidP="0089687C">
      <w:pPr>
        <w:pStyle w:val="3"/>
        <w:ind w:left="709" w:firstLine="0"/>
      </w:pPr>
      <w:bookmarkStart w:id="54" w:name="_Toc453929046"/>
      <w:bookmarkStart w:id="55" w:name="_Toc486432376"/>
      <w:r w:rsidRPr="00014EDD">
        <w:t>Контроль за использованием объектов недвижимости</w:t>
      </w:r>
      <w:bookmarkEnd w:id="54"/>
      <w:bookmarkEnd w:id="55"/>
    </w:p>
    <w:p w:rsidR="00916340" w:rsidRPr="00014EDD" w:rsidRDefault="00916340" w:rsidP="0054146C">
      <w:pPr>
        <w:pStyle w:val="af"/>
        <w:numPr>
          <w:ilvl w:val="0"/>
          <w:numId w:val="29"/>
        </w:numPr>
        <w:ind w:left="0" w:firstLine="284"/>
        <w:jc w:val="both"/>
        <w:rPr>
          <w:color w:val="000000" w:themeColor="text1"/>
        </w:rPr>
      </w:pPr>
      <w:r w:rsidRPr="00014EDD">
        <w:rPr>
          <w:color w:val="000000" w:themeColor="text1"/>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014EDD" w:rsidRDefault="00916340" w:rsidP="0054146C">
      <w:pPr>
        <w:pStyle w:val="af"/>
        <w:numPr>
          <w:ilvl w:val="0"/>
          <w:numId w:val="29"/>
        </w:numPr>
        <w:ind w:left="0" w:firstLine="284"/>
        <w:jc w:val="both"/>
        <w:rPr>
          <w:color w:val="000000" w:themeColor="text1"/>
        </w:rPr>
      </w:pPr>
      <w:r w:rsidRPr="00014EDD">
        <w:rPr>
          <w:color w:val="000000" w:themeColor="text1"/>
        </w:rPr>
        <w:t xml:space="preserve">Муниципальный земельный контроль за использованием земельных участков на территории </w:t>
      </w:r>
      <w:r w:rsidR="00483603" w:rsidRPr="00014EDD">
        <w:rPr>
          <w:color w:val="000000" w:themeColor="text1"/>
        </w:rPr>
        <w:t>Волчье-Александровского</w:t>
      </w:r>
      <w:r w:rsidR="001F3EE8" w:rsidRPr="00014EDD">
        <w:rPr>
          <w:color w:val="000000" w:themeColor="text1"/>
        </w:rPr>
        <w:t xml:space="preserve"> сельского поселения </w:t>
      </w:r>
      <w:r w:rsidRPr="00014EDD">
        <w:rPr>
          <w:color w:val="000000" w:themeColor="text1"/>
        </w:rPr>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014EDD" w:rsidRDefault="00916340" w:rsidP="0054146C">
      <w:pPr>
        <w:pStyle w:val="af"/>
        <w:numPr>
          <w:ilvl w:val="0"/>
          <w:numId w:val="29"/>
        </w:numPr>
        <w:ind w:left="0" w:firstLine="284"/>
        <w:jc w:val="both"/>
        <w:rPr>
          <w:color w:val="000000" w:themeColor="text1"/>
        </w:rPr>
      </w:pPr>
      <w:r w:rsidRPr="00014EDD">
        <w:rPr>
          <w:color w:val="000000" w:themeColor="text1"/>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014EDD" w:rsidRDefault="00916340" w:rsidP="0089687C">
      <w:pPr>
        <w:pStyle w:val="3"/>
        <w:ind w:left="709" w:firstLine="0"/>
      </w:pPr>
      <w:bookmarkStart w:id="56" w:name="_Toc453929047"/>
      <w:bookmarkStart w:id="57" w:name="_Toc486432377"/>
      <w:r w:rsidRPr="00014EDD">
        <w:t>Ответственность за нарушение Правил</w:t>
      </w:r>
      <w:bookmarkEnd w:id="56"/>
      <w:bookmarkEnd w:id="57"/>
    </w:p>
    <w:p w:rsidR="00916340" w:rsidRPr="00014EDD" w:rsidRDefault="00916340" w:rsidP="0054146C">
      <w:pPr>
        <w:pStyle w:val="af"/>
        <w:numPr>
          <w:ilvl w:val="0"/>
          <w:numId w:val="30"/>
        </w:numPr>
        <w:ind w:left="0" w:firstLine="284"/>
        <w:jc w:val="both"/>
        <w:rPr>
          <w:color w:val="000000" w:themeColor="text1"/>
        </w:rPr>
      </w:pPr>
      <w:r w:rsidRPr="00014EDD">
        <w:rPr>
          <w:color w:val="000000" w:themeColor="text1"/>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p w:rsidR="0037195C" w:rsidRPr="00014EDD" w:rsidRDefault="0037195C" w:rsidP="00916340">
      <w:pPr>
        <w:ind w:firstLine="567"/>
        <w:jc w:val="both"/>
        <w:rPr>
          <w:color w:val="000000" w:themeColor="text1"/>
        </w:rPr>
      </w:pPr>
    </w:p>
    <w:bookmarkEnd w:id="10"/>
    <w:p w:rsidR="0037195C" w:rsidRPr="00014EDD" w:rsidRDefault="0037195C" w:rsidP="00916340">
      <w:pPr>
        <w:ind w:firstLine="567"/>
        <w:jc w:val="both"/>
        <w:rPr>
          <w:color w:val="000000" w:themeColor="text1"/>
        </w:rPr>
      </w:pPr>
    </w:p>
    <w:sectPr w:rsidR="0037195C" w:rsidRPr="00014EDD" w:rsidSect="000E6F94">
      <w:footerReference w:type="default" r:id="rId18"/>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603" w:rsidRDefault="00D43603" w:rsidP="00306B88">
      <w:r>
        <w:separator/>
      </w:r>
    </w:p>
    <w:p w:rsidR="00D43603" w:rsidRDefault="00D43603" w:rsidP="00306B88"/>
    <w:p w:rsidR="00D43603" w:rsidRDefault="00D43603" w:rsidP="00306B88"/>
  </w:endnote>
  <w:endnote w:type="continuationSeparator" w:id="0">
    <w:p w:rsidR="00D43603" w:rsidRDefault="00D43603" w:rsidP="00306B88">
      <w:r>
        <w:continuationSeparator/>
      </w:r>
    </w:p>
    <w:p w:rsidR="00D43603" w:rsidRDefault="00D43603" w:rsidP="00306B88"/>
    <w:p w:rsidR="00D43603" w:rsidRDefault="00D43603"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82122"/>
      <w:docPartObj>
        <w:docPartGallery w:val="Page Numbers (Bottom of Page)"/>
        <w:docPartUnique/>
      </w:docPartObj>
    </w:sdtPr>
    <w:sdtEndPr/>
    <w:sdtContent>
      <w:p w:rsidR="001F348F" w:rsidRDefault="001F348F">
        <w:pPr>
          <w:pStyle w:val="a6"/>
          <w:jc w:val="right"/>
        </w:pPr>
        <w:r>
          <w:fldChar w:fldCharType="begin"/>
        </w:r>
        <w:r>
          <w:instrText>PAGE   \* MERGEFORMAT</w:instrText>
        </w:r>
        <w:r>
          <w:fldChar w:fldCharType="separate"/>
        </w:r>
        <w:r w:rsidR="00FE579E">
          <w:rPr>
            <w:noProof/>
          </w:rPr>
          <w:t>1</w:t>
        </w:r>
        <w:r>
          <w:rPr>
            <w:noProof/>
          </w:rPr>
          <w:fldChar w:fldCharType="end"/>
        </w:r>
      </w:p>
    </w:sdtContent>
  </w:sdt>
  <w:p w:rsidR="001F348F" w:rsidRDefault="001F34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603" w:rsidRDefault="00D43603" w:rsidP="00306B88">
      <w:r>
        <w:separator/>
      </w:r>
    </w:p>
    <w:p w:rsidR="00D43603" w:rsidRDefault="00D43603" w:rsidP="00306B88"/>
    <w:p w:rsidR="00D43603" w:rsidRDefault="00D43603" w:rsidP="00306B88"/>
  </w:footnote>
  <w:footnote w:type="continuationSeparator" w:id="0">
    <w:p w:rsidR="00D43603" w:rsidRDefault="00D43603" w:rsidP="00306B88">
      <w:r>
        <w:continuationSeparator/>
      </w:r>
    </w:p>
    <w:p w:rsidR="00D43603" w:rsidRDefault="00D43603" w:rsidP="00306B88"/>
    <w:p w:rsidR="00D43603" w:rsidRDefault="00D43603"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FB0A37"/>
    <w:multiLevelType w:val="multilevel"/>
    <w:tmpl w:val="3C088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405AB"/>
    <w:multiLevelType w:val="multilevel"/>
    <w:tmpl w:val="2C24D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755721"/>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2E216057"/>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921D60"/>
    <w:multiLevelType w:val="multilevel"/>
    <w:tmpl w:val="6A2A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966C8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3F4429"/>
    <w:multiLevelType w:val="hybridMultilevel"/>
    <w:tmpl w:val="5D1C72CC"/>
    <w:lvl w:ilvl="0" w:tplc="8880F618">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48CA214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3A33AD"/>
    <w:multiLevelType w:val="hybridMultilevel"/>
    <w:tmpl w:val="6E427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176E4C"/>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F472ED"/>
    <w:multiLevelType w:val="multilevel"/>
    <w:tmpl w:val="7B8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9">
    <w:nsid w:val="753679FB"/>
    <w:multiLevelType w:val="hybridMultilevel"/>
    <w:tmpl w:val="950C88D6"/>
    <w:lvl w:ilvl="0" w:tplc="E5349D2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7F7236C"/>
    <w:multiLevelType w:val="hybridMultilevel"/>
    <w:tmpl w:val="4576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43">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843857"/>
    <w:multiLevelType w:val="multilevel"/>
    <w:tmpl w:val="3FF88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2"/>
  </w:num>
  <w:num w:numId="3">
    <w:abstractNumId w:val="12"/>
  </w:num>
  <w:num w:numId="4">
    <w:abstractNumId w:val="0"/>
  </w:num>
  <w:num w:numId="5">
    <w:abstractNumId w:val="2"/>
  </w:num>
  <w:num w:numId="6">
    <w:abstractNumId w:val="1"/>
  </w:num>
  <w:num w:numId="7">
    <w:abstractNumId w:val="11"/>
  </w:num>
  <w:num w:numId="8">
    <w:abstractNumId w:val="31"/>
  </w:num>
  <w:num w:numId="9">
    <w:abstractNumId w:val="26"/>
  </w:num>
  <w:num w:numId="10">
    <w:abstractNumId w:val="27"/>
  </w:num>
  <w:num w:numId="11">
    <w:abstractNumId w:val="40"/>
  </w:num>
  <w:num w:numId="12">
    <w:abstractNumId w:val="24"/>
  </w:num>
  <w:num w:numId="13">
    <w:abstractNumId w:val="21"/>
  </w:num>
  <w:num w:numId="14">
    <w:abstractNumId w:val="13"/>
  </w:num>
  <w:num w:numId="15">
    <w:abstractNumId w:val="30"/>
  </w:num>
  <w:num w:numId="16">
    <w:abstractNumId w:val="32"/>
  </w:num>
  <w:num w:numId="17">
    <w:abstractNumId w:val="23"/>
  </w:num>
  <w:num w:numId="18">
    <w:abstractNumId w:val="29"/>
  </w:num>
  <w:num w:numId="19">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35"/>
  </w:num>
  <w:num w:numId="22">
    <w:abstractNumId w:val="9"/>
  </w:num>
  <w:num w:numId="23">
    <w:abstractNumId w:val="4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6"/>
  </w:num>
  <w:num w:numId="26">
    <w:abstractNumId w:val="28"/>
  </w:num>
  <w:num w:numId="27">
    <w:abstractNumId w:val="17"/>
  </w:num>
  <w:num w:numId="28">
    <w:abstractNumId w:val="39"/>
  </w:num>
  <w:num w:numId="29">
    <w:abstractNumId w:val="43"/>
  </w:num>
  <w:num w:numId="30">
    <w:abstractNumId w:val="34"/>
  </w:num>
  <w:num w:numId="31">
    <w:abstractNumId w:val="37"/>
  </w:num>
  <w:num w:numId="32">
    <w:abstractNumId w:val="14"/>
  </w:num>
  <w:num w:numId="33">
    <w:abstractNumId w:val="22"/>
  </w:num>
  <w:num w:numId="34">
    <w:abstractNumId w:val="20"/>
  </w:num>
  <w:num w:numId="35">
    <w:abstractNumId w:val="15"/>
  </w:num>
  <w:num w:numId="36">
    <w:abstractNumId w:val="44"/>
  </w:num>
  <w:num w:numId="37">
    <w:abstractNumId w:val="41"/>
  </w:num>
  <w:num w:numId="38">
    <w:abstractNumId w:val="38"/>
  </w:num>
  <w:num w:numId="39">
    <w:abstractNumId w:val="19"/>
  </w:num>
  <w:num w:numId="40">
    <w:abstractNumId w:val="18"/>
  </w:num>
  <w:num w:numId="41">
    <w:abstractNumId w:val="25"/>
  </w:num>
  <w:num w:numId="42">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05"/>
    <w:rsid w:val="00001608"/>
    <w:rsid w:val="00002E1C"/>
    <w:rsid w:val="000039CC"/>
    <w:rsid w:val="00004303"/>
    <w:rsid w:val="000043F2"/>
    <w:rsid w:val="0000526B"/>
    <w:rsid w:val="00005F2F"/>
    <w:rsid w:val="00010F48"/>
    <w:rsid w:val="00011685"/>
    <w:rsid w:val="00013C19"/>
    <w:rsid w:val="000147B9"/>
    <w:rsid w:val="00014EDD"/>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215"/>
    <w:rsid w:val="00040311"/>
    <w:rsid w:val="00040F5E"/>
    <w:rsid w:val="00041CE8"/>
    <w:rsid w:val="00041FC8"/>
    <w:rsid w:val="00042280"/>
    <w:rsid w:val="00043727"/>
    <w:rsid w:val="00043FFA"/>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27E"/>
    <w:rsid w:val="00092B96"/>
    <w:rsid w:val="0009583B"/>
    <w:rsid w:val="00095A8F"/>
    <w:rsid w:val="00096600"/>
    <w:rsid w:val="00096FA1"/>
    <w:rsid w:val="00097CF0"/>
    <w:rsid w:val="000A755C"/>
    <w:rsid w:val="000B0B99"/>
    <w:rsid w:val="000C3523"/>
    <w:rsid w:val="000C5112"/>
    <w:rsid w:val="000C7AEC"/>
    <w:rsid w:val="000D0178"/>
    <w:rsid w:val="000D180F"/>
    <w:rsid w:val="000D2464"/>
    <w:rsid w:val="000D2940"/>
    <w:rsid w:val="000D4C28"/>
    <w:rsid w:val="000E0386"/>
    <w:rsid w:val="000E448C"/>
    <w:rsid w:val="000E4512"/>
    <w:rsid w:val="000E5859"/>
    <w:rsid w:val="000E68B1"/>
    <w:rsid w:val="000E6F94"/>
    <w:rsid w:val="000F16BA"/>
    <w:rsid w:val="000F20B4"/>
    <w:rsid w:val="000F2262"/>
    <w:rsid w:val="000F289B"/>
    <w:rsid w:val="000F289F"/>
    <w:rsid w:val="000F60CC"/>
    <w:rsid w:val="00104A48"/>
    <w:rsid w:val="00111A29"/>
    <w:rsid w:val="0011245C"/>
    <w:rsid w:val="00114B71"/>
    <w:rsid w:val="00115F8E"/>
    <w:rsid w:val="0011627E"/>
    <w:rsid w:val="00121ED8"/>
    <w:rsid w:val="00123CAD"/>
    <w:rsid w:val="00124B22"/>
    <w:rsid w:val="001254C2"/>
    <w:rsid w:val="001312D6"/>
    <w:rsid w:val="001323D4"/>
    <w:rsid w:val="00134E51"/>
    <w:rsid w:val="00134F27"/>
    <w:rsid w:val="00137861"/>
    <w:rsid w:val="00137D67"/>
    <w:rsid w:val="0014032C"/>
    <w:rsid w:val="00140D40"/>
    <w:rsid w:val="00142334"/>
    <w:rsid w:val="001431CE"/>
    <w:rsid w:val="00147442"/>
    <w:rsid w:val="001476F6"/>
    <w:rsid w:val="00150057"/>
    <w:rsid w:val="00150E82"/>
    <w:rsid w:val="00151D60"/>
    <w:rsid w:val="001531D8"/>
    <w:rsid w:val="00153C38"/>
    <w:rsid w:val="001571BD"/>
    <w:rsid w:val="00160E92"/>
    <w:rsid w:val="00161255"/>
    <w:rsid w:val="00162FCC"/>
    <w:rsid w:val="0016483B"/>
    <w:rsid w:val="001648E0"/>
    <w:rsid w:val="001700D3"/>
    <w:rsid w:val="001713C9"/>
    <w:rsid w:val="001728E6"/>
    <w:rsid w:val="00173C19"/>
    <w:rsid w:val="001758BA"/>
    <w:rsid w:val="001759F6"/>
    <w:rsid w:val="00175A72"/>
    <w:rsid w:val="0017697F"/>
    <w:rsid w:val="00176A52"/>
    <w:rsid w:val="00177D0A"/>
    <w:rsid w:val="001824F4"/>
    <w:rsid w:val="00183352"/>
    <w:rsid w:val="00184A3C"/>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D4B"/>
    <w:rsid w:val="001A7E86"/>
    <w:rsid w:val="001B06CF"/>
    <w:rsid w:val="001B0AA0"/>
    <w:rsid w:val="001B1F09"/>
    <w:rsid w:val="001B21B4"/>
    <w:rsid w:val="001B3535"/>
    <w:rsid w:val="001B4EB9"/>
    <w:rsid w:val="001B69EA"/>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48F"/>
    <w:rsid w:val="001F38FE"/>
    <w:rsid w:val="001F3EE8"/>
    <w:rsid w:val="001F50F6"/>
    <w:rsid w:val="001F6B9B"/>
    <w:rsid w:val="001F72BE"/>
    <w:rsid w:val="00201F75"/>
    <w:rsid w:val="002020FF"/>
    <w:rsid w:val="002024FD"/>
    <w:rsid w:val="00203E02"/>
    <w:rsid w:val="0021080D"/>
    <w:rsid w:val="00210FFF"/>
    <w:rsid w:val="002124B5"/>
    <w:rsid w:val="00212B4E"/>
    <w:rsid w:val="00213D88"/>
    <w:rsid w:val="00221148"/>
    <w:rsid w:val="002224CA"/>
    <w:rsid w:val="00225376"/>
    <w:rsid w:val="002258A4"/>
    <w:rsid w:val="00226B39"/>
    <w:rsid w:val="00226F91"/>
    <w:rsid w:val="0023045C"/>
    <w:rsid w:val="0023322B"/>
    <w:rsid w:val="0023468A"/>
    <w:rsid w:val="00234C38"/>
    <w:rsid w:val="0023522D"/>
    <w:rsid w:val="0023524F"/>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93A"/>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604B"/>
    <w:rsid w:val="0027634D"/>
    <w:rsid w:val="00277030"/>
    <w:rsid w:val="00277F37"/>
    <w:rsid w:val="00277FA0"/>
    <w:rsid w:val="002819FB"/>
    <w:rsid w:val="002822DA"/>
    <w:rsid w:val="00283FAA"/>
    <w:rsid w:val="0028528D"/>
    <w:rsid w:val="002873D8"/>
    <w:rsid w:val="00287E11"/>
    <w:rsid w:val="0029097A"/>
    <w:rsid w:val="00292AAB"/>
    <w:rsid w:val="002940BE"/>
    <w:rsid w:val="00295556"/>
    <w:rsid w:val="00295D16"/>
    <w:rsid w:val="00297D1F"/>
    <w:rsid w:val="002A1851"/>
    <w:rsid w:val="002A65F9"/>
    <w:rsid w:val="002A7194"/>
    <w:rsid w:val="002B10B3"/>
    <w:rsid w:val="002B1412"/>
    <w:rsid w:val="002B1A43"/>
    <w:rsid w:val="002B39C6"/>
    <w:rsid w:val="002B49EF"/>
    <w:rsid w:val="002B4BA3"/>
    <w:rsid w:val="002B500A"/>
    <w:rsid w:val="002B5036"/>
    <w:rsid w:val="002B7BAE"/>
    <w:rsid w:val="002C008C"/>
    <w:rsid w:val="002C123C"/>
    <w:rsid w:val="002C318C"/>
    <w:rsid w:val="002C3EB8"/>
    <w:rsid w:val="002C5C6E"/>
    <w:rsid w:val="002C5E7E"/>
    <w:rsid w:val="002D2009"/>
    <w:rsid w:val="002D4E16"/>
    <w:rsid w:val="002E0FD8"/>
    <w:rsid w:val="002E3346"/>
    <w:rsid w:val="002E460B"/>
    <w:rsid w:val="002E7F08"/>
    <w:rsid w:val="002F1125"/>
    <w:rsid w:val="002F185C"/>
    <w:rsid w:val="002F1AB5"/>
    <w:rsid w:val="002F4AC6"/>
    <w:rsid w:val="0030075B"/>
    <w:rsid w:val="00302E9D"/>
    <w:rsid w:val="00305252"/>
    <w:rsid w:val="003060A3"/>
    <w:rsid w:val="00306B88"/>
    <w:rsid w:val="003071FC"/>
    <w:rsid w:val="00307384"/>
    <w:rsid w:val="00312E54"/>
    <w:rsid w:val="00312F1B"/>
    <w:rsid w:val="00320480"/>
    <w:rsid w:val="003218B4"/>
    <w:rsid w:val="00322B21"/>
    <w:rsid w:val="00323E5C"/>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629C"/>
    <w:rsid w:val="00357046"/>
    <w:rsid w:val="00360193"/>
    <w:rsid w:val="00360F2A"/>
    <w:rsid w:val="0036263D"/>
    <w:rsid w:val="00362DEE"/>
    <w:rsid w:val="003631F3"/>
    <w:rsid w:val="00363297"/>
    <w:rsid w:val="00363EF9"/>
    <w:rsid w:val="00367504"/>
    <w:rsid w:val="0037195C"/>
    <w:rsid w:val="00372FF5"/>
    <w:rsid w:val="003746C2"/>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5571"/>
    <w:rsid w:val="003C5E9F"/>
    <w:rsid w:val="003D2D3F"/>
    <w:rsid w:val="003D38C5"/>
    <w:rsid w:val="003D4C63"/>
    <w:rsid w:val="003D4C84"/>
    <w:rsid w:val="003D78D7"/>
    <w:rsid w:val="003E3711"/>
    <w:rsid w:val="003E3C7F"/>
    <w:rsid w:val="003E4A43"/>
    <w:rsid w:val="003E6E74"/>
    <w:rsid w:val="003F5279"/>
    <w:rsid w:val="0040082D"/>
    <w:rsid w:val="004039FA"/>
    <w:rsid w:val="00412AAE"/>
    <w:rsid w:val="0041542C"/>
    <w:rsid w:val="00417BE9"/>
    <w:rsid w:val="0042141C"/>
    <w:rsid w:val="004247BF"/>
    <w:rsid w:val="004256D7"/>
    <w:rsid w:val="00425A82"/>
    <w:rsid w:val="00425E16"/>
    <w:rsid w:val="00431C39"/>
    <w:rsid w:val="00431ED7"/>
    <w:rsid w:val="00432528"/>
    <w:rsid w:val="00433782"/>
    <w:rsid w:val="00435874"/>
    <w:rsid w:val="00436BAB"/>
    <w:rsid w:val="00442DF5"/>
    <w:rsid w:val="004469A3"/>
    <w:rsid w:val="0045033E"/>
    <w:rsid w:val="00450A0C"/>
    <w:rsid w:val="00450DCF"/>
    <w:rsid w:val="004513F6"/>
    <w:rsid w:val="004514B0"/>
    <w:rsid w:val="00454D35"/>
    <w:rsid w:val="004552FC"/>
    <w:rsid w:val="00456294"/>
    <w:rsid w:val="0045683E"/>
    <w:rsid w:val="00456A3F"/>
    <w:rsid w:val="004606DD"/>
    <w:rsid w:val="00460AB5"/>
    <w:rsid w:val="00461080"/>
    <w:rsid w:val="00463543"/>
    <w:rsid w:val="004657FF"/>
    <w:rsid w:val="004669B2"/>
    <w:rsid w:val="0046756F"/>
    <w:rsid w:val="004676D5"/>
    <w:rsid w:val="00470069"/>
    <w:rsid w:val="00470E87"/>
    <w:rsid w:val="004714AD"/>
    <w:rsid w:val="004714BB"/>
    <w:rsid w:val="00474556"/>
    <w:rsid w:val="00474DA9"/>
    <w:rsid w:val="00477DD2"/>
    <w:rsid w:val="004800E0"/>
    <w:rsid w:val="00480D88"/>
    <w:rsid w:val="0048265A"/>
    <w:rsid w:val="00483603"/>
    <w:rsid w:val="00484204"/>
    <w:rsid w:val="0048434C"/>
    <w:rsid w:val="00493CE0"/>
    <w:rsid w:val="004A0688"/>
    <w:rsid w:val="004A0AE0"/>
    <w:rsid w:val="004A269E"/>
    <w:rsid w:val="004A3198"/>
    <w:rsid w:val="004A31AC"/>
    <w:rsid w:val="004A428F"/>
    <w:rsid w:val="004A78A5"/>
    <w:rsid w:val="004A7CEF"/>
    <w:rsid w:val="004B2703"/>
    <w:rsid w:val="004B53D1"/>
    <w:rsid w:val="004B6FE7"/>
    <w:rsid w:val="004B7211"/>
    <w:rsid w:val="004B7973"/>
    <w:rsid w:val="004C2689"/>
    <w:rsid w:val="004C40D9"/>
    <w:rsid w:val="004C5E1B"/>
    <w:rsid w:val="004C6D00"/>
    <w:rsid w:val="004C7E88"/>
    <w:rsid w:val="004D0158"/>
    <w:rsid w:val="004D0FDD"/>
    <w:rsid w:val="004D3256"/>
    <w:rsid w:val="004D6B4D"/>
    <w:rsid w:val="004E1E82"/>
    <w:rsid w:val="004E3C95"/>
    <w:rsid w:val="004E439D"/>
    <w:rsid w:val="004E4887"/>
    <w:rsid w:val="004E6179"/>
    <w:rsid w:val="004F28D4"/>
    <w:rsid w:val="00500422"/>
    <w:rsid w:val="00513862"/>
    <w:rsid w:val="00514BB7"/>
    <w:rsid w:val="005152B2"/>
    <w:rsid w:val="005160D1"/>
    <w:rsid w:val="00516E48"/>
    <w:rsid w:val="00522306"/>
    <w:rsid w:val="005248EC"/>
    <w:rsid w:val="0052511B"/>
    <w:rsid w:val="00530FA5"/>
    <w:rsid w:val="00531F5B"/>
    <w:rsid w:val="00537044"/>
    <w:rsid w:val="005402A5"/>
    <w:rsid w:val="0054146C"/>
    <w:rsid w:val="00541E51"/>
    <w:rsid w:val="005438A9"/>
    <w:rsid w:val="00546433"/>
    <w:rsid w:val="005479AD"/>
    <w:rsid w:val="00551A15"/>
    <w:rsid w:val="0055303A"/>
    <w:rsid w:val="00553415"/>
    <w:rsid w:val="00554D67"/>
    <w:rsid w:val="00560BC1"/>
    <w:rsid w:val="0056273C"/>
    <w:rsid w:val="00564AA9"/>
    <w:rsid w:val="005657AB"/>
    <w:rsid w:val="005709E3"/>
    <w:rsid w:val="00571433"/>
    <w:rsid w:val="005719AF"/>
    <w:rsid w:val="0057243F"/>
    <w:rsid w:val="00575491"/>
    <w:rsid w:val="00575FE1"/>
    <w:rsid w:val="00581356"/>
    <w:rsid w:val="00582FBA"/>
    <w:rsid w:val="00586EC9"/>
    <w:rsid w:val="00587121"/>
    <w:rsid w:val="00591637"/>
    <w:rsid w:val="00594BB1"/>
    <w:rsid w:val="00596603"/>
    <w:rsid w:val="005A0294"/>
    <w:rsid w:val="005A0699"/>
    <w:rsid w:val="005A1589"/>
    <w:rsid w:val="005A18CA"/>
    <w:rsid w:val="005A4062"/>
    <w:rsid w:val="005A5EE7"/>
    <w:rsid w:val="005A7267"/>
    <w:rsid w:val="005A786E"/>
    <w:rsid w:val="005A7D55"/>
    <w:rsid w:val="005B1BC4"/>
    <w:rsid w:val="005B4C3C"/>
    <w:rsid w:val="005C0FE0"/>
    <w:rsid w:val="005C4C04"/>
    <w:rsid w:val="005C787B"/>
    <w:rsid w:val="005D2D4D"/>
    <w:rsid w:val="005D2E2D"/>
    <w:rsid w:val="005D4A66"/>
    <w:rsid w:val="005D5AA5"/>
    <w:rsid w:val="005D5C8F"/>
    <w:rsid w:val="005D7527"/>
    <w:rsid w:val="005E2E5E"/>
    <w:rsid w:val="005E31FC"/>
    <w:rsid w:val="005E77F9"/>
    <w:rsid w:val="005F05AC"/>
    <w:rsid w:val="005F1F32"/>
    <w:rsid w:val="005F24D6"/>
    <w:rsid w:val="005F37A6"/>
    <w:rsid w:val="005F5B28"/>
    <w:rsid w:val="005F6576"/>
    <w:rsid w:val="005F7F67"/>
    <w:rsid w:val="006030C7"/>
    <w:rsid w:val="0060427D"/>
    <w:rsid w:val="00604A55"/>
    <w:rsid w:val="00610D19"/>
    <w:rsid w:val="006132F5"/>
    <w:rsid w:val="00614E4C"/>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6F55"/>
    <w:rsid w:val="006670BC"/>
    <w:rsid w:val="0067000A"/>
    <w:rsid w:val="00671FF4"/>
    <w:rsid w:val="006722C4"/>
    <w:rsid w:val="0067440E"/>
    <w:rsid w:val="0067572F"/>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B7FB6"/>
    <w:rsid w:val="006C12DB"/>
    <w:rsid w:val="006C765B"/>
    <w:rsid w:val="006C788D"/>
    <w:rsid w:val="006D3505"/>
    <w:rsid w:val="006D3B6A"/>
    <w:rsid w:val="006D5C11"/>
    <w:rsid w:val="006D6423"/>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506"/>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220C6"/>
    <w:rsid w:val="00823FB5"/>
    <w:rsid w:val="00825723"/>
    <w:rsid w:val="00826355"/>
    <w:rsid w:val="00826DEF"/>
    <w:rsid w:val="00830C3B"/>
    <w:rsid w:val="008321B6"/>
    <w:rsid w:val="00832931"/>
    <w:rsid w:val="00835393"/>
    <w:rsid w:val="00835ABA"/>
    <w:rsid w:val="00835E2D"/>
    <w:rsid w:val="00840C36"/>
    <w:rsid w:val="008410BC"/>
    <w:rsid w:val="008439D9"/>
    <w:rsid w:val="00851E42"/>
    <w:rsid w:val="00853802"/>
    <w:rsid w:val="00854CF1"/>
    <w:rsid w:val="00861C2D"/>
    <w:rsid w:val="008649B5"/>
    <w:rsid w:val="00866C7A"/>
    <w:rsid w:val="00867725"/>
    <w:rsid w:val="00867A5A"/>
    <w:rsid w:val="008717BA"/>
    <w:rsid w:val="00873B89"/>
    <w:rsid w:val="008747D6"/>
    <w:rsid w:val="00874CC4"/>
    <w:rsid w:val="0087556C"/>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5D3"/>
    <w:rsid w:val="008B17A2"/>
    <w:rsid w:val="008B3B2B"/>
    <w:rsid w:val="008B4246"/>
    <w:rsid w:val="008B46EF"/>
    <w:rsid w:val="008C1E96"/>
    <w:rsid w:val="008C5DBC"/>
    <w:rsid w:val="008C7AE1"/>
    <w:rsid w:val="008D0EFD"/>
    <w:rsid w:val="008D1F09"/>
    <w:rsid w:val="008D29B1"/>
    <w:rsid w:val="008D29CF"/>
    <w:rsid w:val="008D68E8"/>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59B8"/>
    <w:rsid w:val="00912933"/>
    <w:rsid w:val="009145DA"/>
    <w:rsid w:val="00914A15"/>
    <w:rsid w:val="00914C12"/>
    <w:rsid w:val="0091533B"/>
    <w:rsid w:val="00916340"/>
    <w:rsid w:val="00916BD3"/>
    <w:rsid w:val="009175FB"/>
    <w:rsid w:val="009177F8"/>
    <w:rsid w:val="0091786C"/>
    <w:rsid w:val="00920522"/>
    <w:rsid w:val="00923680"/>
    <w:rsid w:val="0092631E"/>
    <w:rsid w:val="00926FD7"/>
    <w:rsid w:val="00927B9C"/>
    <w:rsid w:val="00931363"/>
    <w:rsid w:val="0093242B"/>
    <w:rsid w:val="00932AA8"/>
    <w:rsid w:val="00933673"/>
    <w:rsid w:val="00933918"/>
    <w:rsid w:val="00933FBB"/>
    <w:rsid w:val="009376F8"/>
    <w:rsid w:val="00941500"/>
    <w:rsid w:val="00941764"/>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1EB2"/>
    <w:rsid w:val="00A03DF2"/>
    <w:rsid w:val="00A055FE"/>
    <w:rsid w:val="00A073CB"/>
    <w:rsid w:val="00A10B7C"/>
    <w:rsid w:val="00A22DE7"/>
    <w:rsid w:val="00A262B5"/>
    <w:rsid w:val="00A270DD"/>
    <w:rsid w:val="00A30249"/>
    <w:rsid w:val="00A30F8C"/>
    <w:rsid w:val="00A32827"/>
    <w:rsid w:val="00A44584"/>
    <w:rsid w:val="00A4558E"/>
    <w:rsid w:val="00A507A1"/>
    <w:rsid w:val="00A50DB6"/>
    <w:rsid w:val="00A5216A"/>
    <w:rsid w:val="00A548FC"/>
    <w:rsid w:val="00A54FB8"/>
    <w:rsid w:val="00A647D4"/>
    <w:rsid w:val="00A64F8D"/>
    <w:rsid w:val="00A65340"/>
    <w:rsid w:val="00A66D63"/>
    <w:rsid w:val="00A66F77"/>
    <w:rsid w:val="00A7075E"/>
    <w:rsid w:val="00A72F04"/>
    <w:rsid w:val="00A737ED"/>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B7151"/>
    <w:rsid w:val="00AC2294"/>
    <w:rsid w:val="00AC24B0"/>
    <w:rsid w:val="00AC2CB2"/>
    <w:rsid w:val="00AC2E0E"/>
    <w:rsid w:val="00AC433E"/>
    <w:rsid w:val="00AC45A0"/>
    <w:rsid w:val="00AC62CE"/>
    <w:rsid w:val="00AC7610"/>
    <w:rsid w:val="00AC7CFC"/>
    <w:rsid w:val="00AC7D3C"/>
    <w:rsid w:val="00AD24F6"/>
    <w:rsid w:val="00AD3FCC"/>
    <w:rsid w:val="00AD5E1D"/>
    <w:rsid w:val="00AD68F2"/>
    <w:rsid w:val="00AD69D3"/>
    <w:rsid w:val="00AE012C"/>
    <w:rsid w:val="00AE4A41"/>
    <w:rsid w:val="00AE5596"/>
    <w:rsid w:val="00AE6D88"/>
    <w:rsid w:val="00AF0B1D"/>
    <w:rsid w:val="00AF0F94"/>
    <w:rsid w:val="00AF285B"/>
    <w:rsid w:val="00AF2C26"/>
    <w:rsid w:val="00AF3781"/>
    <w:rsid w:val="00AF7FEA"/>
    <w:rsid w:val="00B007C1"/>
    <w:rsid w:val="00B010CF"/>
    <w:rsid w:val="00B01AC4"/>
    <w:rsid w:val="00B03140"/>
    <w:rsid w:val="00B03AE0"/>
    <w:rsid w:val="00B042B0"/>
    <w:rsid w:val="00B074C5"/>
    <w:rsid w:val="00B07BE3"/>
    <w:rsid w:val="00B10300"/>
    <w:rsid w:val="00B10310"/>
    <w:rsid w:val="00B10F15"/>
    <w:rsid w:val="00B11A69"/>
    <w:rsid w:val="00B13237"/>
    <w:rsid w:val="00B132F5"/>
    <w:rsid w:val="00B14217"/>
    <w:rsid w:val="00B152BE"/>
    <w:rsid w:val="00B15583"/>
    <w:rsid w:val="00B23CC1"/>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A1894"/>
    <w:rsid w:val="00BA2C57"/>
    <w:rsid w:val="00BA384A"/>
    <w:rsid w:val="00BA4753"/>
    <w:rsid w:val="00BA6A87"/>
    <w:rsid w:val="00BA6DE8"/>
    <w:rsid w:val="00BB1B81"/>
    <w:rsid w:val="00BB2114"/>
    <w:rsid w:val="00BB2F1F"/>
    <w:rsid w:val="00BB3DE5"/>
    <w:rsid w:val="00BB700D"/>
    <w:rsid w:val="00BC43C9"/>
    <w:rsid w:val="00BC4ED7"/>
    <w:rsid w:val="00BC5923"/>
    <w:rsid w:val="00BC6282"/>
    <w:rsid w:val="00BD128B"/>
    <w:rsid w:val="00BD6AB6"/>
    <w:rsid w:val="00BD7575"/>
    <w:rsid w:val="00BE11C2"/>
    <w:rsid w:val="00BE28A1"/>
    <w:rsid w:val="00BE50AA"/>
    <w:rsid w:val="00BE60DB"/>
    <w:rsid w:val="00BE6DDA"/>
    <w:rsid w:val="00BE7B63"/>
    <w:rsid w:val="00BF1B37"/>
    <w:rsid w:val="00BF24E6"/>
    <w:rsid w:val="00BF35B6"/>
    <w:rsid w:val="00BF7A8A"/>
    <w:rsid w:val="00BF7D45"/>
    <w:rsid w:val="00C06C84"/>
    <w:rsid w:val="00C11A28"/>
    <w:rsid w:val="00C12BCF"/>
    <w:rsid w:val="00C138C0"/>
    <w:rsid w:val="00C2052A"/>
    <w:rsid w:val="00C21309"/>
    <w:rsid w:val="00C22ADC"/>
    <w:rsid w:val="00C22FE9"/>
    <w:rsid w:val="00C2428E"/>
    <w:rsid w:val="00C25B88"/>
    <w:rsid w:val="00C26162"/>
    <w:rsid w:val="00C27307"/>
    <w:rsid w:val="00C275D8"/>
    <w:rsid w:val="00C300FB"/>
    <w:rsid w:val="00C306F8"/>
    <w:rsid w:val="00C30E1A"/>
    <w:rsid w:val="00C315E9"/>
    <w:rsid w:val="00C33330"/>
    <w:rsid w:val="00C33F9D"/>
    <w:rsid w:val="00C378E1"/>
    <w:rsid w:val="00C428E2"/>
    <w:rsid w:val="00C43409"/>
    <w:rsid w:val="00C44019"/>
    <w:rsid w:val="00C478E6"/>
    <w:rsid w:val="00C503C7"/>
    <w:rsid w:val="00C50766"/>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D01C5"/>
    <w:rsid w:val="00CD1A56"/>
    <w:rsid w:val="00CD2134"/>
    <w:rsid w:val="00CE02D7"/>
    <w:rsid w:val="00CE18FE"/>
    <w:rsid w:val="00CE340A"/>
    <w:rsid w:val="00CE67C5"/>
    <w:rsid w:val="00CE77CD"/>
    <w:rsid w:val="00CF3AE5"/>
    <w:rsid w:val="00CF4582"/>
    <w:rsid w:val="00CF4F58"/>
    <w:rsid w:val="00CF74F9"/>
    <w:rsid w:val="00D0198A"/>
    <w:rsid w:val="00D01DCA"/>
    <w:rsid w:val="00D02008"/>
    <w:rsid w:val="00D05500"/>
    <w:rsid w:val="00D05A66"/>
    <w:rsid w:val="00D06C4F"/>
    <w:rsid w:val="00D0719E"/>
    <w:rsid w:val="00D07280"/>
    <w:rsid w:val="00D11B43"/>
    <w:rsid w:val="00D12AA6"/>
    <w:rsid w:val="00D13DA2"/>
    <w:rsid w:val="00D21A1D"/>
    <w:rsid w:val="00D21F66"/>
    <w:rsid w:val="00D2661F"/>
    <w:rsid w:val="00D30F89"/>
    <w:rsid w:val="00D314E0"/>
    <w:rsid w:val="00D32933"/>
    <w:rsid w:val="00D331B5"/>
    <w:rsid w:val="00D34431"/>
    <w:rsid w:val="00D34699"/>
    <w:rsid w:val="00D34A26"/>
    <w:rsid w:val="00D34E9A"/>
    <w:rsid w:val="00D37B34"/>
    <w:rsid w:val="00D40CC2"/>
    <w:rsid w:val="00D43235"/>
    <w:rsid w:val="00D435AE"/>
    <w:rsid w:val="00D43603"/>
    <w:rsid w:val="00D43ACF"/>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2BED"/>
    <w:rsid w:val="00D974F9"/>
    <w:rsid w:val="00DA153C"/>
    <w:rsid w:val="00DA3077"/>
    <w:rsid w:val="00DA4CB4"/>
    <w:rsid w:val="00DA664D"/>
    <w:rsid w:val="00DA6D50"/>
    <w:rsid w:val="00DA742B"/>
    <w:rsid w:val="00DB3293"/>
    <w:rsid w:val="00DB5591"/>
    <w:rsid w:val="00DB74EA"/>
    <w:rsid w:val="00DC01C9"/>
    <w:rsid w:val="00DC2EC2"/>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229"/>
    <w:rsid w:val="00DE3992"/>
    <w:rsid w:val="00DE4105"/>
    <w:rsid w:val="00DE6A28"/>
    <w:rsid w:val="00DF32AC"/>
    <w:rsid w:val="00DF36D8"/>
    <w:rsid w:val="00DF378D"/>
    <w:rsid w:val="00DF46E3"/>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36935"/>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6765C"/>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2C2A"/>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EC"/>
    <w:rsid w:val="00EC300C"/>
    <w:rsid w:val="00EC39B0"/>
    <w:rsid w:val="00EC489F"/>
    <w:rsid w:val="00EC4EE8"/>
    <w:rsid w:val="00ED0169"/>
    <w:rsid w:val="00ED0723"/>
    <w:rsid w:val="00ED1021"/>
    <w:rsid w:val="00ED5182"/>
    <w:rsid w:val="00EE1744"/>
    <w:rsid w:val="00EE1AC5"/>
    <w:rsid w:val="00EE1B40"/>
    <w:rsid w:val="00EE20A5"/>
    <w:rsid w:val="00EE57E3"/>
    <w:rsid w:val="00EE5F75"/>
    <w:rsid w:val="00EE7D76"/>
    <w:rsid w:val="00EF076B"/>
    <w:rsid w:val="00EF07FF"/>
    <w:rsid w:val="00EF7794"/>
    <w:rsid w:val="00EF7C9B"/>
    <w:rsid w:val="00F01754"/>
    <w:rsid w:val="00F04BF5"/>
    <w:rsid w:val="00F05DF6"/>
    <w:rsid w:val="00F078C2"/>
    <w:rsid w:val="00F109DA"/>
    <w:rsid w:val="00F10ED8"/>
    <w:rsid w:val="00F11BDF"/>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5CD"/>
    <w:rsid w:val="00F409A8"/>
    <w:rsid w:val="00F40C6B"/>
    <w:rsid w:val="00F40DAC"/>
    <w:rsid w:val="00F43427"/>
    <w:rsid w:val="00F43DFD"/>
    <w:rsid w:val="00F455A8"/>
    <w:rsid w:val="00F456A2"/>
    <w:rsid w:val="00F45D1F"/>
    <w:rsid w:val="00F45E47"/>
    <w:rsid w:val="00F46B90"/>
    <w:rsid w:val="00F47977"/>
    <w:rsid w:val="00F47EE5"/>
    <w:rsid w:val="00F51803"/>
    <w:rsid w:val="00F51805"/>
    <w:rsid w:val="00F54AC5"/>
    <w:rsid w:val="00F5508F"/>
    <w:rsid w:val="00F60C59"/>
    <w:rsid w:val="00F632F0"/>
    <w:rsid w:val="00F65C11"/>
    <w:rsid w:val="00F70402"/>
    <w:rsid w:val="00F73A4E"/>
    <w:rsid w:val="00F73CAE"/>
    <w:rsid w:val="00F80D84"/>
    <w:rsid w:val="00F82FEB"/>
    <w:rsid w:val="00F84D7C"/>
    <w:rsid w:val="00F904F1"/>
    <w:rsid w:val="00F91594"/>
    <w:rsid w:val="00F9180F"/>
    <w:rsid w:val="00F91D64"/>
    <w:rsid w:val="00F938F4"/>
    <w:rsid w:val="00F94CC7"/>
    <w:rsid w:val="00F96B2A"/>
    <w:rsid w:val="00F96BDB"/>
    <w:rsid w:val="00FA0307"/>
    <w:rsid w:val="00FA0364"/>
    <w:rsid w:val="00FA52CB"/>
    <w:rsid w:val="00FA6E74"/>
    <w:rsid w:val="00FB31C7"/>
    <w:rsid w:val="00FB4748"/>
    <w:rsid w:val="00FB48D5"/>
    <w:rsid w:val="00FB5189"/>
    <w:rsid w:val="00FC082C"/>
    <w:rsid w:val="00FC0CA7"/>
    <w:rsid w:val="00FC6F82"/>
    <w:rsid w:val="00FC7208"/>
    <w:rsid w:val="00FD1274"/>
    <w:rsid w:val="00FD1D63"/>
    <w:rsid w:val="00FD1FAB"/>
    <w:rsid w:val="00FD2BB0"/>
    <w:rsid w:val="00FD45B6"/>
    <w:rsid w:val="00FE250D"/>
    <w:rsid w:val="00FE579E"/>
    <w:rsid w:val="00FF32D5"/>
    <w:rsid w:val="00FF3498"/>
    <w:rsid w:val="00FF360D"/>
    <w:rsid w:val="00FF3ED3"/>
    <w:rsid w:val="00FF4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2229531-3428-440A-937D-AC4A4299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 w:type="character" w:customStyle="1" w:styleId="2f">
    <w:name w:val="Основной текст (2)_"/>
    <w:basedOn w:val="a3"/>
    <w:link w:val="2f0"/>
    <w:rsid w:val="00095A8F"/>
    <w:rPr>
      <w:rFonts w:ascii="Times New Roman" w:eastAsia="Times New Roman" w:hAnsi="Times New Roman" w:cs="Times New Roman"/>
      <w:shd w:val="clear" w:color="auto" w:fill="FFFFFF"/>
    </w:rPr>
  </w:style>
  <w:style w:type="paragraph" w:customStyle="1" w:styleId="2f0">
    <w:name w:val="Основной текст (2)"/>
    <w:basedOn w:val="a1"/>
    <w:link w:val="2f"/>
    <w:rsid w:val="00095A8F"/>
    <w:pPr>
      <w:widowControl w:val="0"/>
      <w:shd w:val="clear" w:color="auto" w:fill="FFFFFF"/>
      <w:spacing w:before="420" w:line="274" w:lineRule="exact"/>
      <w:ind w:hanging="360"/>
    </w:pPr>
    <w:rPr>
      <w:rFonts w:eastAsia="Times New Roman" w:cs="Times New Roman"/>
      <w:sz w:val="22"/>
      <w:szCs w:val="22"/>
      <w:lang w:eastAsia="en-US"/>
    </w:rPr>
  </w:style>
  <w:style w:type="paragraph" w:customStyle="1" w:styleId="s1">
    <w:name w:val="s_1"/>
    <w:basedOn w:val="a1"/>
    <w:rsid w:val="00541E51"/>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02366241">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77756960">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7/" TargetMode="External"/><Relationship Id="rId13" Type="http://schemas.openxmlformats.org/officeDocument/2006/relationships/hyperlink" Target="http://www.consultant.ru/document/cons_doc_LAW_330961/7cb66e0f239f00b0e1d59f167cd46beb2182ece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30961/7cb66e0f239f00b0e1d59f167cd46beb2182ece1/" TargetMode="External"/><Relationship Id="rId17" Type="http://schemas.openxmlformats.org/officeDocument/2006/relationships/hyperlink" Target="http://www.consultant.ru/document/cons_doc_LAW_330961/c1c2bfc679fb74ed4c4da6be176c8d5a7da42c49/" TargetMode="External"/><Relationship Id="rId2" Type="http://schemas.openxmlformats.org/officeDocument/2006/relationships/numbering" Target="numbering.xml"/><Relationship Id="rId16" Type="http://schemas.openxmlformats.org/officeDocument/2006/relationships/hyperlink" Target="http://www.consultant.ru/document/cons_doc_LAW_330961/c1c2bfc679fb74ed4c4da6be176c8d5a7da42c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7/" TargetMode="External"/><Relationship Id="rId5" Type="http://schemas.openxmlformats.org/officeDocument/2006/relationships/webSettings" Target="webSettings.xml"/><Relationship Id="rId15" Type="http://schemas.openxmlformats.org/officeDocument/2006/relationships/hyperlink" Target="http://www.consultant.ru/document/cons_doc_LAW_330961/c1c2bfc679fb74ed4c4da6be176c8d5a7da42c49/" TargetMode="External"/><Relationship Id="rId10" Type="http://schemas.openxmlformats.org/officeDocument/2006/relationships/hyperlink" Target="http://base.garant.ru/12138258/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2138258/7/" TargetMode="External"/><Relationship Id="rId14" Type="http://schemas.openxmlformats.org/officeDocument/2006/relationships/hyperlink" Target="http://www.consultant.ru/document/cons_doc_LAW_33096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5552C-C63A-4809-BDB2-00675726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34</Pages>
  <Words>15968</Words>
  <Characters>91024</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Admin</cp:lastModifiedBy>
  <cp:revision>23</cp:revision>
  <cp:lastPrinted>2018-08-07T12:04:00Z</cp:lastPrinted>
  <dcterms:created xsi:type="dcterms:W3CDTF">2018-09-10T12:35:00Z</dcterms:created>
  <dcterms:modified xsi:type="dcterms:W3CDTF">2020-10-09T09:07:00Z</dcterms:modified>
</cp:coreProperties>
</file>