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8E0" w:rsidRPr="00BF1568" w:rsidRDefault="000D58E0" w:rsidP="00A81E42">
      <w:pPr>
        <w:spacing w:line="240" w:lineRule="auto"/>
        <w:rPr>
          <w:rFonts w:ascii="Times New Roman" w:hAnsi="Times New Roman"/>
          <w:color w:val="FF0000"/>
          <w:sz w:val="22"/>
        </w:rPr>
      </w:pPr>
    </w:p>
    <w:p w:rsidR="000D58E0" w:rsidRPr="00BF1568" w:rsidRDefault="000D58E0" w:rsidP="00A81E42">
      <w:pPr>
        <w:spacing w:line="240" w:lineRule="auto"/>
        <w:rPr>
          <w:rFonts w:ascii="Times New Roman" w:hAnsi="Times New Roman"/>
          <w:color w:val="FF0000"/>
          <w:sz w:val="22"/>
        </w:rPr>
      </w:pPr>
    </w:p>
    <w:p w:rsidR="000D58E0" w:rsidRPr="00BF1568" w:rsidRDefault="000D58E0" w:rsidP="00A81E42">
      <w:pPr>
        <w:spacing w:line="240" w:lineRule="auto"/>
        <w:rPr>
          <w:rFonts w:ascii="Times New Roman" w:hAnsi="Times New Roman"/>
          <w:color w:val="FF0000"/>
          <w:sz w:val="22"/>
        </w:rPr>
      </w:pPr>
    </w:p>
    <w:p w:rsidR="000D58E0" w:rsidRPr="00404AE9" w:rsidRDefault="000D58E0" w:rsidP="00C86E7D">
      <w:pPr>
        <w:jc w:val="center"/>
        <w:rPr>
          <w:rFonts w:ascii="Times New Roman" w:hAnsi="Times New Roman"/>
          <w:b/>
          <w:sz w:val="28"/>
          <w:szCs w:val="28"/>
        </w:rPr>
      </w:pPr>
      <w:r w:rsidRPr="00404AE9">
        <w:rPr>
          <w:rFonts w:ascii="Times New Roman" w:hAnsi="Times New Roman"/>
          <w:b/>
          <w:sz w:val="28"/>
          <w:szCs w:val="28"/>
        </w:rPr>
        <w:t>Р О С С И Й С К А Я    Ф Е Д Е Р А Ц И Я</w:t>
      </w:r>
    </w:p>
    <w:p w:rsidR="000D58E0" w:rsidRPr="00404AE9" w:rsidRDefault="000D58E0" w:rsidP="00C86E7D">
      <w:pPr>
        <w:jc w:val="center"/>
        <w:rPr>
          <w:rFonts w:ascii="Times New Roman" w:hAnsi="Times New Roman"/>
          <w:b/>
          <w:sz w:val="28"/>
          <w:szCs w:val="28"/>
        </w:rPr>
      </w:pPr>
      <w:r w:rsidRPr="00404AE9">
        <w:rPr>
          <w:rFonts w:ascii="Times New Roman" w:hAnsi="Times New Roman"/>
          <w:b/>
          <w:sz w:val="28"/>
          <w:szCs w:val="28"/>
        </w:rPr>
        <w:t>Б Е Л Г О Р О Д С К А Я    О Б Л А С Т Ь</w:t>
      </w:r>
    </w:p>
    <w:p w:rsidR="000D58E0" w:rsidRPr="00404AE9" w:rsidRDefault="000D58E0" w:rsidP="00C86E7D">
      <w:pPr>
        <w:jc w:val="center"/>
        <w:rPr>
          <w:rFonts w:ascii="Times New Roman" w:hAnsi="Times New Roman"/>
          <w:b/>
          <w:sz w:val="28"/>
          <w:szCs w:val="28"/>
        </w:rPr>
      </w:pPr>
      <w:r w:rsidRPr="00404AE9">
        <w:rPr>
          <w:rFonts w:ascii="Times New Roman" w:hAnsi="Times New Roman"/>
          <w:b/>
          <w:sz w:val="28"/>
          <w:szCs w:val="28"/>
        </w:rPr>
        <w:t>МУНИЦИПАЛЬНЫЙ РАЙОН «</w:t>
      </w:r>
      <w:r w:rsidR="002A4D2A">
        <w:rPr>
          <w:rFonts w:ascii="Times New Roman" w:hAnsi="Times New Roman"/>
          <w:b/>
          <w:sz w:val="28"/>
          <w:szCs w:val="28"/>
        </w:rPr>
        <w:t>ВОЛОКОНОВСКИЙ</w:t>
      </w:r>
      <w:r w:rsidRPr="00404AE9">
        <w:rPr>
          <w:rFonts w:ascii="Times New Roman" w:hAnsi="Times New Roman"/>
          <w:b/>
          <w:sz w:val="28"/>
          <w:szCs w:val="28"/>
        </w:rPr>
        <w:t xml:space="preserve"> РАЙОН»</w:t>
      </w:r>
    </w:p>
    <w:p w:rsidR="000D58E0" w:rsidRPr="00404AE9" w:rsidRDefault="000D58E0" w:rsidP="00C86E7D">
      <w:pPr>
        <w:jc w:val="center"/>
        <w:rPr>
          <w:rFonts w:ascii="Times New Roman" w:hAnsi="Times New Roman"/>
          <w:b/>
          <w:sz w:val="28"/>
          <w:szCs w:val="28"/>
        </w:rPr>
      </w:pPr>
      <w:r w:rsidRPr="00404AE9">
        <w:rPr>
          <w:rFonts w:ascii="Times New Roman" w:hAnsi="Times New Roman"/>
          <w:b/>
          <w:sz w:val="28"/>
          <w:szCs w:val="28"/>
        </w:rPr>
        <w:t>ЗЕМСКОЕ СОБРАНИЕ</w:t>
      </w:r>
    </w:p>
    <w:p w:rsidR="000D58E0" w:rsidRPr="00404AE9" w:rsidRDefault="002A4D2A" w:rsidP="00C86E7D">
      <w:pPr>
        <w:jc w:val="center"/>
        <w:rPr>
          <w:rFonts w:ascii="Times New Roman" w:hAnsi="Times New Roman"/>
          <w:b/>
          <w:sz w:val="28"/>
          <w:szCs w:val="28"/>
        </w:rPr>
      </w:pPr>
      <w:r>
        <w:rPr>
          <w:rFonts w:ascii="Times New Roman" w:hAnsi="Times New Roman"/>
          <w:b/>
          <w:sz w:val="28"/>
          <w:szCs w:val="28"/>
        </w:rPr>
        <w:t xml:space="preserve">ФОЩЕВАТОВСКОГО </w:t>
      </w:r>
      <w:r w:rsidR="000D58E0" w:rsidRPr="00404AE9">
        <w:rPr>
          <w:rFonts w:ascii="Times New Roman" w:hAnsi="Times New Roman"/>
          <w:b/>
          <w:sz w:val="28"/>
          <w:szCs w:val="28"/>
        </w:rPr>
        <w:t xml:space="preserve"> СЕЛЬСКОГО ПОСЕЛЕНИЯ</w:t>
      </w:r>
    </w:p>
    <w:p w:rsidR="000D58E0" w:rsidRPr="00404AE9" w:rsidRDefault="000D58E0" w:rsidP="00C86E7D">
      <w:pPr>
        <w:jc w:val="center"/>
        <w:rPr>
          <w:rFonts w:ascii="Times New Roman" w:hAnsi="Times New Roman"/>
          <w:b/>
          <w:sz w:val="28"/>
          <w:szCs w:val="28"/>
        </w:rPr>
      </w:pPr>
    </w:p>
    <w:p w:rsidR="000D58E0" w:rsidRPr="00404AE9" w:rsidRDefault="000D58E0" w:rsidP="00C86E7D">
      <w:pPr>
        <w:jc w:val="center"/>
        <w:rPr>
          <w:rFonts w:ascii="Times New Roman" w:hAnsi="Times New Roman"/>
          <w:b/>
          <w:sz w:val="28"/>
          <w:szCs w:val="28"/>
        </w:rPr>
      </w:pPr>
      <w:r w:rsidRPr="00404AE9">
        <w:rPr>
          <w:rFonts w:ascii="Times New Roman" w:hAnsi="Times New Roman"/>
          <w:b/>
          <w:sz w:val="28"/>
          <w:szCs w:val="28"/>
        </w:rPr>
        <w:t>РЕШЕНИЕ</w:t>
      </w:r>
    </w:p>
    <w:p w:rsidR="000D58E0" w:rsidRPr="00404AE9" w:rsidRDefault="000D58E0" w:rsidP="00C86E7D">
      <w:pPr>
        <w:jc w:val="center"/>
        <w:rPr>
          <w:rFonts w:ascii="Times New Roman" w:hAnsi="Times New Roman"/>
          <w:color w:val="FF0000"/>
          <w:sz w:val="28"/>
          <w:szCs w:val="28"/>
        </w:rPr>
      </w:pPr>
    </w:p>
    <w:p w:rsidR="000D58E0" w:rsidRPr="00404AE9" w:rsidRDefault="002A4D2A" w:rsidP="009D00AF">
      <w:pPr>
        <w:tabs>
          <w:tab w:val="right" w:pos="9923"/>
        </w:tabs>
        <w:ind w:firstLine="0"/>
        <w:rPr>
          <w:rFonts w:ascii="Times New Roman" w:hAnsi="Times New Roman"/>
          <w:color w:val="993300"/>
          <w:sz w:val="28"/>
          <w:szCs w:val="28"/>
        </w:rPr>
      </w:pPr>
      <w:r>
        <w:rPr>
          <w:rFonts w:ascii="Times New Roman" w:hAnsi="Times New Roman"/>
          <w:sz w:val="28"/>
          <w:szCs w:val="28"/>
        </w:rPr>
        <w:t>25 декабря  2</w:t>
      </w:r>
      <w:r w:rsidR="000D58E0" w:rsidRPr="00404AE9">
        <w:rPr>
          <w:rFonts w:ascii="Times New Roman" w:hAnsi="Times New Roman"/>
          <w:sz w:val="28"/>
          <w:szCs w:val="28"/>
        </w:rPr>
        <w:t>01</w:t>
      </w:r>
      <w:r>
        <w:rPr>
          <w:rFonts w:ascii="Times New Roman" w:hAnsi="Times New Roman"/>
          <w:sz w:val="28"/>
          <w:szCs w:val="28"/>
        </w:rPr>
        <w:t>7</w:t>
      </w:r>
      <w:r w:rsidR="000D58E0" w:rsidRPr="00404AE9">
        <w:rPr>
          <w:rFonts w:ascii="Times New Roman" w:hAnsi="Times New Roman"/>
          <w:sz w:val="28"/>
          <w:szCs w:val="28"/>
        </w:rPr>
        <w:t xml:space="preserve"> года                                                                             №</w:t>
      </w:r>
      <w:r w:rsidR="00924B57">
        <w:rPr>
          <w:rFonts w:ascii="Times New Roman" w:hAnsi="Times New Roman"/>
          <w:sz w:val="28"/>
          <w:szCs w:val="28"/>
        </w:rPr>
        <w:t>208</w:t>
      </w:r>
      <w:r w:rsidR="000D58E0" w:rsidRPr="00404AE9">
        <w:rPr>
          <w:rFonts w:ascii="Times New Roman" w:hAnsi="Times New Roman"/>
          <w:sz w:val="28"/>
          <w:szCs w:val="28"/>
        </w:rPr>
        <w:t xml:space="preserve"> </w:t>
      </w:r>
    </w:p>
    <w:p w:rsidR="002A4D2A" w:rsidRDefault="002A4D2A" w:rsidP="00C86E7D">
      <w:pPr>
        <w:spacing w:line="240" w:lineRule="auto"/>
        <w:ind w:right="5105" w:firstLine="0"/>
        <w:rPr>
          <w:rFonts w:ascii="Times New Roman" w:hAnsi="Times New Roman"/>
          <w:b/>
          <w:sz w:val="28"/>
          <w:szCs w:val="28"/>
        </w:rPr>
      </w:pPr>
    </w:p>
    <w:p w:rsidR="000D58E0" w:rsidRPr="00404AE9" w:rsidRDefault="000D58E0" w:rsidP="00C86E7D">
      <w:pPr>
        <w:spacing w:line="240" w:lineRule="auto"/>
        <w:ind w:right="5105" w:firstLine="0"/>
        <w:rPr>
          <w:rFonts w:ascii="Times New Roman" w:hAnsi="Times New Roman"/>
          <w:b/>
          <w:sz w:val="28"/>
          <w:szCs w:val="28"/>
        </w:rPr>
      </w:pPr>
      <w:r w:rsidRPr="00404AE9">
        <w:rPr>
          <w:rFonts w:ascii="Times New Roman" w:hAnsi="Times New Roman"/>
          <w:b/>
          <w:sz w:val="28"/>
          <w:szCs w:val="28"/>
        </w:rPr>
        <w:t xml:space="preserve">Об утверждении Программы комплексного развития транспортной инфраструктуры </w:t>
      </w:r>
      <w:r w:rsidR="002A4D2A">
        <w:rPr>
          <w:rFonts w:ascii="Times New Roman" w:hAnsi="Times New Roman"/>
          <w:b/>
          <w:sz w:val="28"/>
          <w:szCs w:val="28"/>
        </w:rPr>
        <w:t>Фощеватовского</w:t>
      </w:r>
      <w:r w:rsidRPr="00404AE9">
        <w:rPr>
          <w:rFonts w:ascii="Times New Roman" w:hAnsi="Times New Roman"/>
          <w:b/>
          <w:sz w:val="28"/>
          <w:szCs w:val="28"/>
        </w:rPr>
        <w:t xml:space="preserve"> сельского поселения </w:t>
      </w:r>
      <w:r w:rsidR="00E33744">
        <w:rPr>
          <w:rFonts w:ascii="Times New Roman" w:hAnsi="Times New Roman"/>
          <w:b/>
          <w:sz w:val="28"/>
          <w:szCs w:val="28"/>
        </w:rPr>
        <w:t xml:space="preserve"> </w:t>
      </w:r>
      <w:r w:rsidR="002A4D2A">
        <w:rPr>
          <w:rFonts w:ascii="Times New Roman" w:hAnsi="Times New Roman"/>
          <w:b/>
          <w:sz w:val="28"/>
          <w:szCs w:val="28"/>
        </w:rPr>
        <w:t>Волоконовского</w:t>
      </w:r>
      <w:r w:rsidRPr="00404AE9">
        <w:rPr>
          <w:rFonts w:ascii="Times New Roman" w:hAnsi="Times New Roman"/>
          <w:b/>
          <w:sz w:val="28"/>
          <w:szCs w:val="28"/>
        </w:rPr>
        <w:t xml:space="preserve"> района на 2017-2029 годы</w:t>
      </w:r>
    </w:p>
    <w:p w:rsidR="000D58E0" w:rsidRDefault="000D58E0" w:rsidP="00C86E7D">
      <w:pPr>
        <w:spacing w:line="240" w:lineRule="auto"/>
        <w:rPr>
          <w:rFonts w:ascii="Times New Roman" w:hAnsi="Times New Roman"/>
          <w:sz w:val="28"/>
          <w:szCs w:val="28"/>
        </w:rPr>
      </w:pPr>
    </w:p>
    <w:p w:rsidR="000D58E0" w:rsidRPr="00404AE9" w:rsidRDefault="000D58E0" w:rsidP="00C86E7D">
      <w:pPr>
        <w:spacing w:line="240" w:lineRule="auto"/>
        <w:rPr>
          <w:rFonts w:ascii="Times New Roman" w:hAnsi="Times New Roman"/>
          <w:sz w:val="28"/>
          <w:szCs w:val="28"/>
        </w:rPr>
      </w:pPr>
      <w:r w:rsidRPr="00404AE9">
        <w:rPr>
          <w:rFonts w:ascii="Times New Roman" w:hAnsi="Times New Roman"/>
          <w:sz w:val="28"/>
          <w:szCs w:val="28"/>
        </w:rPr>
        <w:tab/>
        <w:t xml:space="preserve">В соответствии со статьей 8 Градостроительного кодекса Российской Федерации, Федеральным законом от 29 декабря 2014 года № 456-ФЗ «О внесении изменений в Градостроительный кодекс Российской Федерации и отдельные законодательные акты Российской Федерации», Федеральным законом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25 декабря 2015 года № 1440 «Об утверждении требований к программам комплексного развития транспортной инфраструктуры </w:t>
      </w:r>
      <w:r>
        <w:rPr>
          <w:rFonts w:ascii="Times New Roman" w:hAnsi="Times New Roman"/>
          <w:sz w:val="28"/>
          <w:szCs w:val="28"/>
        </w:rPr>
        <w:t xml:space="preserve">поселений, городских округов», </w:t>
      </w:r>
      <w:r w:rsidRPr="00404AE9">
        <w:rPr>
          <w:rFonts w:ascii="Times New Roman" w:hAnsi="Times New Roman"/>
          <w:sz w:val="28"/>
          <w:szCs w:val="28"/>
        </w:rPr>
        <w:t xml:space="preserve">на основании Устава </w:t>
      </w:r>
      <w:r w:rsidR="002A4D2A">
        <w:rPr>
          <w:rFonts w:ascii="Times New Roman" w:hAnsi="Times New Roman"/>
          <w:sz w:val="28"/>
          <w:szCs w:val="28"/>
        </w:rPr>
        <w:t xml:space="preserve">Фощеватовского </w:t>
      </w:r>
      <w:r w:rsidRPr="00404AE9">
        <w:rPr>
          <w:rFonts w:ascii="Times New Roman" w:hAnsi="Times New Roman"/>
          <w:sz w:val="28"/>
          <w:szCs w:val="28"/>
        </w:rPr>
        <w:t xml:space="preserve"> сельского поселения муниципально</w:t>
      </w:r>
      <w:r>
        <w:rPr>
          <w:rFonts w:ascii="Times New Roman" w:hAnsi="Times New Roman"/>
          <w:sz w:val="28"/>
          <w:szCs w:val="28"/>
        </w:rPr>
        <w:t>го района «</w:t>
      </w:r>
      <w:r w:rsidR="002A4D2A">
        <w:rPr>
          <w:rFonts w:ascii="Times New Roman" w:hAnsi="Times New Roman"/>
          <w:sz w:val="28"/>
          <w:szCs w:val="28"/>
        </w:rPr>
        <w:t xml:space="preserve">Волоконовский  </w:t>
      </w:r>
      <w:r>
        <w:rPr>
          <w:rFonts w:ascii="Times New Roman" w:hAnsi="Times New Roman"/>
          <w:sz w:val="28"/>
          <w:szCs w:val="28"/>
        </w:rPr>
        <w:t>район», з</w:t>
      </w:r>
      <w:r w:rsidRPr="00404AE9">
        <w:rPr>
          <w:rFonts w:ascii="Times New Roman" w:hAnsi="Times New Roman"/>
          <w:sz w:val="28"/>
          <w:szCs w:val="28"/>
        </w:rPr>
        <w:t xml:space="preserve">емское собрание </w:t>
      </w:r>
      <w:r w:rsidR="002A4D2A">
        <w:rPr>
          <w:rFonts w:ascii="Times New Roman" w:hAnsi="Times New Roman"/>
          <w:sz w:val="28"/>
          <w:szCs w:val="28"/>
        </w:rPr>
        <w:t xml:space="preserve">Фощеватовского </w:t>
      </w:r>
      <w:r w:rsidRPr="00404AE9">
        <w:rPr>
          <w:rFonts w:ascii="Times New Roman" w:hAnsi="Times New Roman"/>
          <w:sz w:val="28"/>
          <w:szCs w:val="28"/>
        </w:rPr>
        <w:t xml:space="preserve"> сельского поселения решило:</w:t>
      </w:r>
    </w:p>
    <w:p w:rsidR="000D58E0" w:rsidRPr="00404AE9" w:rsidRDefault="000D58E0" w:rsidP="00070CCC">
      <w:pPr>
        <w:spacing w:line="240" w:lineRule="auto"/>
        <w:rPr>
          <w:rFonts w:ascii="Times New Roman" w:hAnsi="Times New Roman"/>
          <w:sz w:val="28"/>
          <w:szCs w:val="28"/>
        </w:rPr>
      </w:pPr>
      <w:r>
        <w:rPr>
          <w:rFonts w:ascii="Times New Roman" w:hAnsi="Times New Roman"/>
          <w:sz w:val="28"/>
          <w:szCs w:val="28"/>
        </w:rPr>
        <w:t xml:space="preserve">1.Утвердить </w:t>
      </w:r>
      <w:r w:rsidRPr="00404AE9">
        <w:rPr>
          <w:rFonts w:ascii="Times New Roman" w:hAnsi="Times New Roman"/>
          <w:sz w:val="28"/>
          <w:szCs w:val="28"/>
        </w:rPr>
        <w:t xml:space="preserve">Программу комплексного развития транспортной инфраструктуры </w:t>
      </w:r>
      <w:r w:rsidR="002A4D2A">
        <w:rPr>
          <w:rFonts w:ascii="Times New Roman" w:hAnsi="Times New Roman"/>
          <w:sz w:val="28"/>
          <w:szCs w:val="28"/>
        </w:rPr>
        <w:t xml:space="preserve"> Фощеватовского </w:t>
      </w:r>
      <w:r w:rsidRPr="00404AE9">
        <w:rPr>
          <w:rFonts w:ascii="Times New Roman" w:hAnsi="Times New Roman"/>
          <w:sz w:val="28"/>
          <w:szCs w:val="28"/>
        </w:rPr>
        <w:t xml:space="preserve"> сельского поселения муниципального района </w:t>
      </w:r>
      <w:r>
        <w:rPr>
          <w:rFonts w:ascii="Times New Roman" w:hAnsi="Times New Roman"/>
          <w:sz w:val="28"/>
          <w:szCs w:val="28"/>
        </w:rPr>
        <w:t>«</w:t>
      </w:r>
      <w:r w:rsidR="002A4D2A">
        <w:rPr>
          <w:rFonts w:ascii="Times New Roman" w:hAnsi="Times New Roman"/>
          <w:sz w:val="28"/>
          <w:szCs w:val="28"/>
        </w:rPr>
        <w:t>Волоконовский</w:t>
      </w:r>
      <w:r>
        <w:rPr>
          <w:rFonts w:ascii="Times New Roman" w:hAnsi="Times New Roman"/>
          <w:sz w:val="28"/>
          <w:szCs w:val="28"/>
        </w:rPr>
        <w:t xml:space="preserve"> район» на 2017 - 2029 годы (п</w:t>
      </w:r>
      <w:r w:rsidRPr="00404AE9">
        <w:rPr>
          <w:rFonts w:ascii="Times New Roman" w:hAnsi="Times New Roman"/>
          <w:sz w:val="28"/>
          <w:szCs w:val="28"/>
        </w:rPr>
        <w:t>рилагается).</w:t>
      </w:r>
    </w:p>
    <w:p w:rsidR="000D58E0" w:rsidRPr="00404AE9" w:rsidRDefault="000D58E0" w:rsidP="00070CCC">
      <w:pPr>
        <w:spacing w:line="240" w:lineRule="auto"/>
        <w:rPr>
          <w:rFonts w:ascii="Times New Roman" w:hAnsi="Times New Roman"/>
          <w:sz w:val="28"/>
          <w:szCs w:val="28"/>
        </w:rPr>
      </w:pPr>
      <w:r w:rsidRPr="00404AE9">
        <w:rPr>
          <w:rFonts w:ascii="Times New Roman" w:hAnsi="Times New Roman"/>
          <w:sz w:val="28"/>
          <w:szCs w:val="28"/>
        </w:rPr>
        <w:t xml:space="preserve">2. Администрации </w:t>
      </w:r>
      <w:r w:rsidR="002A4D2A">
        <w:rPr>
          <w:rFonts w:ascii="Times New Roman" w:hAnsi="Times New Roman"/>
          <w:sz w:val="28"/>
          <w:szCs w:val="28"/>
        </w:rPr>
        <w:t xml:space="preserve">Фощеватовского  сельского поселения </w:t>
      </w:r>
      <w:r w:rsidRPr="00404AE9">
        <w:rPr>
          <w:rFonts w:ascii="Times New Roman" w:hAnsi="Times New Roman"/>
          <w:sz w:val="28"/>
          <w:szCs w:val="28"/>
        </w:rPr>
        <w:t>разместить настоящее решение на официальном сайте органов местного самоуправления муниципального района «</w:t>
      </w:r>
      <w:r w:rsidR="002A4D2A">
        <w:rPr>
          <w:rFonts w:ascii="Times New Roman" w:hAnsi="Times New Roman"/>
          <w:sz w:val="28"/>
          <w:szCs w:val="28"/>
        </w:rPr>
        <w:t>Волоконовский</w:t>
      </w:r>
      <w:r w:rsidRPr="00404AE9">
        <w:rPr>
          <w:rFonts w:ascii="Times New Roman" w:hAnsi="Times New Roman"/>
          <w:sz w:val="28"/>
          <w:szCs w:val="28"/>
        </w:rPr>
        <w:t xml:space="preserve"> район» Белгородской области</w:t>
      </w:r>
      <w:r w:rsidR="002A4D2A">
        <w:rPr>
          <w:rFonts w:ascii="Times New Roman" w:hAnsi="Times New Roman"/>
          <w:sz w:val="28"/>
          <w:szCs w:val="28"/>
        </w:rPr>
        <w:t>.</w:t>
      </w:r>
      <w:r w:rsidRPr="00404AE9">
        <w:rPr>
          <w:rFonts w:ascii="Times New Roman" w:hAnsi="Times New Roman"/>
          <w:sz w:val="28"/>
          <w:szCs w:val="28"/>
        </w:rPr>
        <w:t xml:space="preserve"> </w:t>
      </w:r>
    </w:p>
    <w:p w:rsidR="000D58E0" w:rsidRPr="00404AE9" w:rsidRDefault="000D58E0" w:rsidP="00070CCC">
      <w:pPr>
        <w:pStyle w:val="ConsPlusNormal"/>
        <w:tabs>
          <w:tab w:val="left" w:pos="0"/>
        </w:tabs>
        <w:ind w:firstLine="0"/>
        <w:jc w:val="both"/>
        <w:rPr>
          <w:rFonts w:ascii="Times New Roman" w:hAnsi="Times New Roman" w:cs="Times New Roman"/>
          <w:sz w:val="28"/>
          <w:szCs w:val="28"/>
        </w:rPr>
      </w:pPr>
      <w:r w:rsidRPr="00404AE9">
        <w:rPr>
          <w:rFonts w:ascii="Times New Roman" w:hAnsi="Times New Roman" w:cs="Times New Roman"/>
          <w:sz w:val="28"/>
          <w:szCs w:val="28"/>
        </w:rPr>
        <w:tab/>
        <w:t>3. Настоящее решение вступает в силу со дня его официального опубликования.</w:t>
      </w:r>
    </w:p>
    <w:p w:rsidR="000D58E0" w:rsidRPr="00404AE9" w:rsidRDefault="000D58E0" w:rsidP="00070CCC">
      <w:pPr>
        <w:suppressAutoHyphens/>
        <w:autoSpaceDE w:val="0"/>
        <w:autoSpaceDN w:val="0"/>
        <w:adjustRightInd w:val="0"/>
        <w:spacing w:line="240" w:lineRule="auto"/>
        <w:rPr>
          <w:rFonts w:ascii="Times New Roman" w:hAnsi="Times New Roman"/>
          <w:sz w:val="28"/>
          <w:szCs w:val="28"/>
        </w:rPr>
      </w:pPr>
      <w:r w:rsidRPr="00404AE9">
        <w:rPr>
          <w:rFonts w:ascii="Times New Roman" w:hAnsi="Times New Roman"/>
          <w:sz w:val="28"/>
          <w:szCs w:val="28"/>
        </w:rPr>
        <w:t>4. Контроль за выполнением настоящего решения во</w:t>
      </w:r>
      <w:r>
        <w:rPr>
          <w:rFonts w:ascii="Times New Roman" w:hAnsi="Times New Roman"/>
          <w:sz w:val="28"/>
          <w:szCs w:val="28"/>
        </w:rPr>
        <w:t>зложить на постоянную комиссию з</w:t>
      </w:r>
      <w:r w:rsidRPr="00404AE9">
        <w:rPr>
          <w:rFonts w:ascii="Times New Roman" w:hAnsi="Times New Roman"/>
          <w:sz w:val="28"/>
          <w:szCs w:val="28"/>
        </w:rPr>
        <w:t xml:space="preserve">емского собрания </w:t>
      </w:r>
      <w:r w:rsidR="002A4D2A">
        <w:rPr>
          <w:rFonts w:ascii="Times New Roman" w:hAnsi="Times New Roman"/>
          <w:sz w:val="28"/>
          <w:szCs w:val="28"/>
        </w:rPr>
        <w:t xml:space="preserve">Фощеватовского </w:t>
      </w:r>
      <w:r w:rsidRPr="00404AE9">
        <w:rPr>
          <w:rFonts w:ascii="Times New Roman" w:hAnsi="Times New Roman"/>
          <w:sz w:val="28"/>
          <w:szCs w:val="28"/>
        </w:rPr>
        <w:t xml:space="preserve"> сельского поселения по вопросам социально – экономического развития и  бюджету.</w:t>
      </w:r>
    </w:p>
    <w:p w:rsidR="000D58E0" w:rsidRPr="00404AE9" w:rsidRDefault="000D58E0" w:rsidP="00C86E7D">
      <w:pPr>
        <w:autoSpaceDE w:val="0"/>
        <w:autoSpaceDN w:val="0"/>
        <w:adjustRightInd w:val="0"/>
        <w:spacing w:line="240" w:lineRule="auto"/>
        <w:rPr>
          <w:rFonts w:ascii="Times New Roman" w:hAnsi="Times New Roman"/>
          <w:sz w:val="28"/>
          <w:szCs w:val="28"/>
        </w:rPr>
      </w:pPr>
    </w:p>
    <w:p w:rsidR="000D58E0" w:rsidRPr="00404AE9" w:rsidRDefault="000D58E0" w:rsidP="00C86E7D">
      <w:pPr>
        <w:tabs>
          <w:tab w:val="right" w:pos="9923"/>
        </w:tabs>
        <w:spacing w:line="240" w:lineRule="auto"/>
        <w:rPr>
          <w:rFonts w:ascii="Times New Roman" w:hAnsi="Times New Roman"/>
          <w:b/>
          <w:sz w:val="28"/>
          <w:szCs w:val="28"/>
        </w:rPr>
      </w:pPr>
      <w:r>
        <w:rPr>
          <w:rFonts w:ascii="Times New Roman" w:hAnsi="Times New Roman"/>
          <w:b/>
          <w:sz w:val="28"/>
          <w:szCs w:val="28"/>
        </w:rPr>
        <w:t>Г</w:t>
      </w:r>
      <w:r w:rsidRPr="00404AE9">
        <w:rPr>
          <w:rFonts w:ascii="Times New Roman" w:hAnsi="Times New Roman"/>
          <w:b/>
          <w:sz w:val="28"/>
          <w:szCs w:val="28"/>
        </w:rPr>
        <w:t xml:space="preserve">лава </w:t>
      </w:r>
      <w:r w:rsidR="002A4D2A">
        <w:rPr>
          <w:rFonts w:ascii="Times New Roman" w:hAnsi="Times New Roman"/>
          <w:b/>
          <w:sz w:val="28"/>
          <w:szCs w:val="28"/>
        </w:rPr>
        <w:t>Фощеватовского</w:t>
      </w:r>
    </w:p>
    <w:p w:rsidR="000D58E0" w:rsidRPr="00404AE9" w:rsidRDefault="000D58E0" w:rsidP="00C86E7D">
      <w:pPr>
        <w:tabs>
          <w:tab w:val="right" w:pos="9923"/>
        </w:tabs>
        <w:spacing w:line="240" w:lineRule="auto"/>
        <w:rPr>
          <w:rFonts w:ascii="Times New Roman" w:hAnsi="Times New Roman"/>
          <w:b/>
          <w:sz w:val="28"/>
          <w:szCs w:val="28"/>
        </w:rPr>
      </w:pPr>
      <w:r w:rsidRPr="00404AE9">
        <w:rPr>
          <w:rFonts w:ascii="Times New Roman" w:hAnsi="Times New Roman"/>
          <w:b/>
          <w:sz w:val="28"/>
          <w:szCs w:val="28"/>
        </w:rPr>
        <w:t xml:space="preserve">сельского поселения                                                            </w:t>
      </w:r>
      <w:r w:rsidR="002A4D2A">
        <w:rPr>
          <w:rFonts w:ascii="Times New Roman" w:hAnsi="Times New Roman"/>
          <w:b/>
          <w:sz w:val="28"/>
          <w:szCs w:val="28"/>
        </w:rPr>
        <w:t>В.Цырульников</w:t>
      </w:r>
    </w:p>
    <w:p w:rsidR="000D58E0" w:rsidRPr="00404AE9" w:rsidRDefault="000D58E0" w:rsidP="00C86E7D">
      <w:pPr>
        <w:suppressAutoHyphens/>
        <w:spacing w:line="240" w:lineRule="auto"/>
        <w:jc w:val="center"/>
        <w:rPr>
          <w:rFonts w:ascii="Times New Roman" w:hAnsi="Times New Roman"/>
          <w:sz w:val="28"/>
          <w:szCs w:val="28"/>
        </w:rPr>
      </w:pPr>
      <w:r w:rsidRPr="00404AE9">
        <w:rPr>
          <w:rFonts w:ascii="Times New Roman" w:hAnsi="Times New Roman"/>
          <w:sz w:val="28"/>
          <w:szCs w:val="28"/>
        </w:rPr>
        <w:lastRenderedPageBreak/>
        <w:t xml:space="preserve">                                                                          </w:t>
      </w:r>
    </w:p>
    <w:p w:rsidR="000D58E0" w:rsidRPr="00404AE9" w:rsidRDefault="000D58E0" w:rsidP="009D00AF">
      <w:pPr>
        <w:suppressAutoHyphens/>
        <w:spacing w:line="240" w:lineRule="auto"/>
        <w:jc w:val="right"/>
        <w:rPr>
          <w:rFonts w:ascii="Times New Roman" w:hAnsi="Times New Roman"/>
          <w:b/>
          <w:sz w:val="28"/>
          <w:szCs w:val="28"/>
        </w:rPr>
      </w:pPr>
      <w:r w:rsidRPr="00404AE9">
        <w:rPr>
          <w:rFonts w:ascii="Times New Roman" w:hAnsi="Times New Roman"/>
          <w:b/>
          <w:sz w:val="28"/>
          <w:szCs w:val="28"/>
        </w:rPr>
        <w:t>Приложение</w:t>
      </w:r>
    </w:p>
    <w:p w:rsidR="000D58E0" w:rsidRPr="00404AE9" w:rsidRDefault="000D58E0" w:rsidP="00FA4592">
      <w:pPr>
        <w:suppressAutoHyphens/>
        <w:spacing w:line="240" w:lineRule="auto"/>
        <w:jc w:val="right"/>
        <w:rPr>
          <w:rFonts w:ascii="Times New Roman" w:hAnsi="Times New Roman"/>
          <w:b/>
          <w:sz w:val="28"/>
          <w:szCs w:val="28"/>
        </w:rPr>
      </w:pPr>
      <w:r w:rsidRPr="00404AE9">
        <w:rPr>
          <w:rFonts w:ascii="Times New Roman" w:hAnsi="Times New Roman"/>
          <w:b/>
          <w:sz w:val="28"/>
          <w:szCs w:val="28"/>
        </w:rPr>
        <w:t xml:space="preserve">                                                              к решению </w:t>
      </w:r>
      <w:r>
        <w:rPr>
          <w:rFonts w:ascii="Times New Roman" w:hAnsi="Times New Roman"/>
          <w:b/>
          <w:sz w:val="28"/>
          <w:szCs w:val="28"/>
        </w:rPr>
        <w:t>з</w:t>
      </w:r>
      <w:r w:rsidRPr="00404AE9">
        <w:rPr>
          <w:rFonts w:ascii="Times New Roman" w:hAnsi="Times New Roman"/>
          <w:b/>
          <w:sz w:val="28"/>
          <w:szCs w:val="28"/>
        </w:rPr>
        <w:t>емског</w:t>
      </w:r>
      <w:r>
        <w:rPr>
          <w:rFonts w:ascii="Times New Roman" w:hAnsi="Times New Roman"/>
          <w:b/>
          <w:sz w:val="28"/>
          <w:szCs w:val="28"/>
        </w:rPr>
        <w:t>о собрания</w:t>
      </w:r>
    </w:p>
    <w:p w:rsidR="000D58E0" w:rsidRPr="00404AE9" w:rsidRDefault="000D58E0" w:rsidP="00FA4592">
      <w:pPr>
        <w:suppressAutoHyphens/>
        <w:spacing w:line="240" w:lineRule="auto"/>
        <w:jc w:val="right"/>
        <w:rPr>
          <w:rFonts w:ascii="Times New Roman" w:hAnsi="Times New Roman"/>
          <w:b/>
          <w:sz w:val="28"/>
          <w:szCs w:val="28"/>
        </w:rPr>
      </w:pPr>
      <w:r w:rsidRPr="00404AE9">
        <w:rPr>
          <w:rFonts w:ascii="Times New Roman" w:hAnsi="Times New Roman"/>
          <w:b/>
          <w:sz w:val="28"/>
          <w:szCs w:val="28"/>
        </w:rPr>
        <w:t xml:space="preserve">                                                        </w:t>
      </w:r>
      <w:r w:rsidR="009E0739">
        <w:rPr>
          <w:rFonts w:ascii="Times New Roman" w:hAnsi="Times New Roman"/>
          <w:b/>
          <w:sz w:val="28"/>
          <w:szCs w:val="28"/>
        </w:rPr>
        <w:t xml:space="preserve">Фощеватовского </w:t>
      </w:r>
      <w:r w:rsidRPr="00404AE9">
        <w:rPr>
          <w:rFonts w:ascii="Times New Roman" w:hAnsi="Times New Roman"/>
          <w:b/>
          <w:sz w:val="28"/>
          <w:szCs w:val="28"/>
        </w:rPr>
        <w:t xml:space="preserve"> сельского поселения</w:t>
      </w:r>
    </w:p>
    <w:p w:rsidR="000D58E0" w:rsidRPr="00404AE9" w:rsidRDefault="000D58E0" w:rsidP="00FA4592">
      <w:pPr>
        <w:suppressAutoHyphens/>
        <w:spacing w:line="240" w:lineRule="auto"/>
        <w:jc w:val="right"/>
        <w:rPr>
          <w:rFonts w:ascii="Times New Roman" w:hAnsi="Times New Roman"/>
          <w:b/>
          <w:sz w:val="28"/>
          <w:szCs w:val="28"/>
        </w:rPr>
      </w:pPr>
      <w:r w:rsidRPr="00404AE9">
        <w:rPr>
          <w:rFonts w:ascii="Times New Roman" w:hAnsi="Times New Roman"/>
          <w:b/>
          <w:sz w:val="28"/>
          <w:szCs w:val="28"/>
        </w:rPr>
        <w:t xml:space="preserve">                                                                        от </w:t>
      </w:r>
      <w:r w:rsidR="002A4D2A">
        <w:rPr>
          <w:rFonts w:ascii="Times New Roman" w:hAnsi="Times New Roman"/>
          <w:b/>
          <w:sz w:val="28"/>
          <w:szCs w:val="28"/>
        </w:rPr>
        <w:t>25 декабря  2</w:t>
      </w:r>
      <w:r w:rsidRPr="00404AE9">
        <w:rPr>
          <w:rFonts w:ascii="Times New Roman" w:hAnsi="Times New Roman"/>
          <w:b/>
          <w:sz w:val="28"/>
          <w:szCs w:val="28"/>
        </w:rPr>
        <w:t>01</w:t>
      </w:r>
      <w:r w:rsidR="002A4D2A">
        <w:rPr>
          <w:rFonts w:ascii="Times New Roman" w:hAnsi="Times New Roman"/>
          <w:b/>
          <w:sz w:val="28"/>
          <w:szCs w:val="28"/>
        </w:rPr>
        <w:t xml:space="preserve">7 </w:t>
      </w:r>
      <w:r w:rsidRPr="00404AE9">
        <w:rPr>
          <w:rFonts w:ascii="Times New Roman" w:hAnsi="Times New Roman"/>
          <w:b/>
          <w:sz w:val="28"/>
          <w:szCs w:val="28"/>
        </w:rPr>
        <w:t xml:space="preserve"> года №</w:t>
      </w:r>
      <w:r w:rsidR="00EC27E8">
        <w:rPr>
          <w:rFonts w:ascii="Times New Roman" w:hAnsi="Times New Roman"/>
          <w:b/>
          <w:sz w:val="28"/>
          <w:szCs w:val="28"/>
        </w:rPr>
        <w:t>208</w:t>
      </w:r>
      <w:r w:rsidR="002A4D2A">
        <w:rPr>
          <w:rFonts w:ascii="Times New Roman" w:hAnsi="Times New Roman"/>
          <w:b/>
          <w:sz w:val="28"/>
          <w:szCs w:val="28"/>
        </w:rPr>
        <w:t xml:space="preserve">   </w:t>
      </w:r>
    </w:p>
    <w:p w:rsidR="000D58E0" w:rsidRPr="00404AE9" w:rsidRDefault="000D58E0" w:rsidP="00C86E7D">
      <w:pPr>
        <w:shd w:val="clear" w:color="auto" w:fill="FFFFFF"/>
        <w:spacing w:line="240" w:lineRule="auto"/>
        <w:ind w:right="61"/>
        <w:rPr>
          <w:rFonts w:ascii="Times New Roman" w:hAnsi="Times New Roman"/>
          <w:b/>
          <w:sz w:val="28"/>
          <w:szCs w:val="28"/>
        </w:rPr>
      </w:pPr>
    </w:p>
    <w:p w:rsidR="000D58E0" w:rsidRPr="00404AE9" w:rsidRDefault="000D58E0" w:rsidP="00AE29E4">
      <w:pPr>
        <w:spacing w:line="240" w:lineRule="auto"/>
        <w:jc w:val="center"/>
        <w:rPr>
          <w:rFonts w:ascii="Times New Roman" w:hAnsi="Times New Roman"/>
          <w:b/>
          <w:bCs/>
          <w:sz w:val="28"/>
          <w:szCs w:val="28"/>
        </w:rPr>
      </w:pPr>
      <w:r>
        <w:rPr>
          <w:rFonts w:ascii="Times New Roman" w:hAnsi="Times New Roman"/>
          <w:b/>
          <w:bCs/>
          <w:sz w:val="28"/>
          <w:szCs w:val="28"/>
        </w:rPr>
        <w:t>Программа</w:t>
      </w:r>
      <w:r w:rsidRPr="00404AE9">
        <w:rPr>
          <w:rFonts w:ascii="Times New Roman" w:hAnsi="Times New Roman"/>
          <w:b/>
          <w:bCs/>
          <w:sz w:val="28"/>
          <w:szCs w:val="28"/>
        </w:rPr>
        <w:t xml:space="preserve"> комплексного развития транспортной инфраструктуры </w:t>
      </w:r>
    </w:p>
    <w:p w:rsidR="000D58E0" w:rsidRPr="00404AE9" w:rsidRDefault="009E0739" w:rsidP="00AE29E4">
      <w:pPr>
        <w:spacing w:line="240" w:lineRule="auto"/>
        <w:jc w:val="center"/>
        <w:rPr>
          <w:rFonts w:ascii="Times New Roman" w:hAnsi="Times New Roman"/>
          <w:b/>
          <w:bCs/>
          <w:sz w:val="28"/>
          <w:szCs w:val="28"/>
        </w:rPr>
      </w:pPr>
      <w:r>
        <w:rPr>
          <w:rFonts w:ascii="Times New Roman" w:hAnsi="Times New Roman"/>
          <w:b/>
          <w:bCs/>
          <w:sz w:val="28"/>
          <w:szCs w:val="28"/>
        </w:rPr>
        <w:t xml:space="preserve">Фощеватовского </w:t>
      </w:r>
      <w:r w:rsidR="000D58E0" w:rsidRPr="00404AE9">
        <w:rPr>
          <w:rFonts w:ascii="Times New Roman" w:hAnsi="Times New Roman"/>
          <w:b/>
          <w:bCs/>
          <w:sz w:val="28"/>
          <w:szCs w:val="28"/>
        </w:rPr>
        <w:t xml:space="preserve"> сельского поселения муниципального района «</w:t>
      </w:r>
      <w:r>
        <w:rPr>
          <w:rFonts w:ascii="Times New Roman" w:hAnsi="Times New Roman"/>
          <w:b/>
          <w:bCs/>
          <w:sz w:val="28"/>
          <w:szCs w:val="28"/>
        </w:rPr>
        <w:t xml:space="preserve">Волоконовский </w:t>
      </w:r>
      <w:r w:rsidR="000D58E0" w:rsidRPr="00404AE9">
        <w:rPr>
          <w:rFonts w:ascii="Times New Roman" w:hAnsi="Times New Roman"/>
          <w:b/>
          <w:bCs/>
          <w:sz w:val="28"/>
          <w:szCs w:val="28"/>
        </w:rPr>
        <w:t xml:space="preserve"> район» на 2017 - 2029 годы</w:t>
      </w:r>
    </w:p>
    <w:p w:rsidR="000D58E0" w:rsidRPr="00404AE9" w:rsidRDefault="000D58E0" w:rsidP="00AE29E4">
      <w:pPr>
        <w:spacing w:line="240" w:lineRule="auto"/>
        <w:jc w:val="center"/>
        <w:rPr>
          <w:rFonts w:ascii="Times New Roman" w:hAnsi="Times New Roman"/>
          <w:i/>
          <w:iCs/>
          <w:sz w:val="28"/>
          <w:szCs w:val="28"/>
        </w:rPr>
      </w:pPr>
    </w:p>
    <w:p w:rsidR="000D58E0" w:rsidRPr="00404AE9" w:rsidRDefault="000D58E0" w:rsidP="00E33744">
      <w:pPr>
        <w:tabs>
          <w:tab w:val="left" w:pos="6015"/>
        </w:tabs>
        <w:spacing w:line="240" w:lineRule="auto"/>
        <w:jc w:val="center"/>
        <w:rPr>
          <w:rFonts w:ascii="Times New Roman" w:hAnsi="Times New Roman"/>
          <w:b/>
          <w:sz w:val="28"/>
          <w:szCs w:val="28"/>
        </w:rPr>
      </w:pPr>
      <w:r w:rsidRPr="00404AE9">
        <w:rPr>
          <w:rFonts w:ascii="Times New Roman" w:hAnsi="Times New Roman"/>
          <w:b/>
          <w:sz w:val="28"/>
          <w:szCs w:val="28"/>
        </w:rPr>
        <w:t>Паспорт</w:t>
      </w:r>
    </w:p>
    <w:p w:rsidR="000D58E0" w:rsidRPr="00404AE9" w:rsidRDefault="000D58E0" w:rsidP="00AE29E4">
      <w:pPr>
        <w:spacing w:line="240" w:lineRule="auto"/>
        <w:jc w:val="center"/>
        <w:rPr>
          <w:rFonts w:ascii="Times New Roman" w:hAnsi="Times New Roman"/>
          <w:sz w:val="28"/>
          <w:szCs w:val="28"/>
        </w:rPr>
      </w:pPr>
      <w:r w:rsidRPr="00404AE9">
        <w:rPr>
          <w:rFonts w:ascii="Times New Roman" w:hAnsi="Times New Roman"/>
          <w:sz w:val="28"/>
          <w:szCs w:val="28"/>
        </w:rPr>
        <w:t xml:space="preserve"> Программы комплексного развития транспортной инфраструктуры </w:t>
      </w:r>
      <w:r w:rsidR="009E0739">
        <w:rPr>
          <w:rFonts w:ascii="Times New Roman" w:hAnsi="Times New Roman"/>
          <w:sz w:val="28"/>
          <w:szCs w:val="28"/>
        </w:rPr>
        <w:t xml:space="preserve">Фощеватовского </w:t>
      </w:r>
      <w:r w:rsidRPr="00404AE9">
        <w:rPr>
          <w:rFonts w:ascii="Times New Roman" w:hAnsi="Times New Roman"/>
          <w:sz w:val="28"/>
          <w:szCs w:val="28"/>
        </w:rPr>
        <w:t xml:space="preserve"> сельского поселения муниципального района «</w:t>
      </w:r>
      <w:r w:rsidR="009E0739">
        <w:rPr>
          <w:rFonts w:ascii="Times New Roman" w:hAnsi="Times New Roman"/>
          <w:sz w:val="28"/>
          <w:szCs w:val="28"/>
        </w:rPr>
        <w:t xml:space="preserve">Волоконовский </w:t>
      </w:r>
      <w:r w:rsidRPr="00404AE9">
        <w:rPr>
          <w:rFonts w:ascii="Times New Roman" w:hAnsi="Times New Roman"/>
          <w:sz w:val="28"/>
          <w:szCs w:val="28"/>
        </w:rPr>
        <w:t xml:space="preserve"> район»  на 2017 - 2029 годы</w:t>
      </w:r>
    </w:p>
    <w:p w:rsidR="000D58E0" w:rsidRPr="00404AE9" w:rsidRDefault="000D58E0" w:rsidP="00047FFE">
      <w:pPr>
        <w:jc w:val="center"/>
        <w:rPr>
          <w:rFonts w:ascii="Times New Roman" w:hAnsi="Times New Roman"/>
          <w:b/>
          <w:color w:val="FF0000"/>
          <w:sz w:val="28"/>
          <w:szCs w:val="28"/>
        </w:rPr>
      </w:pPr>
    </w:p>
    <w:tbl>
      <w:tblPr>
        <w:tblW w:w="49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2"/>
        <w:gridCol w:w="6544"/>
      </w:tblGrid>
      <w:tr w:rsidR="000D58E0" w:rsidRPr="00404AE9" w:rsidTr="00714B34">
        <w:trPr>
          <w:trHeight w:val="619"/>
        </w:trPr>
        <w:tc>
          <w:tcPr>
            <w:tcW w:w="1565" w:type="pct"/>
            <w:tcMar>
              <w:top w:w="28" w:type="dxa"/>
              <w:left w:w="28" w:type="dxa"/>
              <w:bottom w:w="28" w:type="dxa"/>
              <w:right w:w="28" w:type="dxa"/>
            </w:tcMar>
          </w:tcPr>
          <w:p w:rsidR="000D58E0" w:rsidRPr="00404AE9" w:rsidRDefault="000D58E0" w:rsidP="005C26EE">
            <w:pPr>
              <w:pStyle w:val="af3"/>
              <w:jc w:val="left"/>
              <w:rPr>
                <w:rFonts w:ascii="Times New Roman" w:hAnsi="Times New Roman"/>
                <w:color w:val="000000"/>
                <w:sz w:val="28"/>
                <w:szCs w:val="28"/>
              </w:rPr>
            </w:pPr>
            <w:r w:rsidRPr="00404AE9">
              <w:rPr>
                <w:rFonts w:ascii="Times New Roman" w:hAnsi="Times New Roman"/>
                <w:color w:val="000000"/>
                <w:sz w:val="28"/>
                <w:szCs w:val="28"/>
              </w:rPr>
              <w:t>Наименование Программы</w:t>
            </w:r>
          </w:p>
        </w:tc>
        <w:tc>
          <w:tcPr>
            <w:tcW w:w="3435" w:type="pct"/>
            <w:tcMar>
              <w:top w:w="28" w:type="dxa"/>
              <w:left w:w="28" w:type="dxa"/>
              <w:bottom w:w="28" w:type="dxa"/>
              <w:right w:w="28" w:type="dxa"/>
            </w:tcMar>
            <w:vAlign w:val="center"/>
          </w:tcPr>
          <w:p w:rsidR="000D58E0" w:rsidRPr="00404AE9" w:rsidRDefault="000D58E0" w:rsidP="009E0739">
            <w:pPr>
              <w:spacing w:line="240" w:lineRule="auto"/>
              <w:rPr>
                <w:rFonts w:ascii="Times New Roman" w:hAnsi="Times New Roman"/>
                <w:color w:val="000000"/>
                <w:sz w:val="28"/>
                <w:szCs w:val="28"/>
              </w:rPr>
            </w:pPr>
            <w:r w:rsidRPr="00404AE9">
              <w:rPr>
                <w:rFonts w:ascii="Times New Roman" w:hAnsi="Times New Roman"/>
                <w:color w:val="000000"/>
                <w:sz w:val="28"/>
                <w:szCs w:val="28"/>
              </w:rPr>
              <w:t xml:space="preserve">Программа комплексного развития транспортной инфраструктуры </w:t>
            </w:r>
            <w:r w:rsidR="009E0739">
              <w:rPr>
                <w:rFonts w:ascii="Times New Roman" w:hAnsi="Times New Roman"/>
                <w:color w:val="000000"/>
                <w:sz w:val="28"/>
                <w:szCs w:val="28"/>
              </w:rPr>
              <w:t>Фощеватовского</w:t>
            </w:r>
            <w:r w:rsidRPr="00404AE9">
              <w:rPr>
                <w:rFonts w:ascii="Times New Roman" w:hAnsi="Times New Roman"/>
                <w:color w:val="000000"/>
                <w:sz w:val="28"/>
                <w:szCs w:val="28"/>
              </w:rPr>
              <w:t xml:space="preserve"> сельского поселения му</w:t>
            </w:r>
            <w:r w:rsidR="009E0739">
              <w:rPr>
                <w:rFonts w:ascii="Times New Roman" w:hAnsi="Times New Roman"/>
                <w:color w:val="000000"/>
                <w:sz w:val="28"/>
                <w:szCs w:val="28"/>
              </w:rPr>
              <w:t>ниципального района «Волоконовский</w:t>
            </w:r>
            <w:r w:rsidRPr="00404AE9">
              <w:rPr>
                <w:rFonts w:ascii="Times New Roman" w:hAnsi="Times New Roman"/>
                <w:color w:val="000000"/>
                <w:sz w:val="28"/>
                <w:szCs w:val="28"/>
              </w:rPr>
              <w:t xml:space="preserve"> район» (далее – Программа)</w:t>
            </w:r>
          </w:p>
        </w:tc>
      </w:tr>
      <w:tr w:rsidR="000D58E0" w:rsidRPr="00404AE9" w:rsidTr="00714B34">
        <w:tc>
          <w:tcPr>
            <w:tcW w:w="1565" w:type="pct"/>
            <w:tcMar>
              <w:top w:w="28" w:type="dxa"/>
              <w:left w:w="28" w:type="dxa"/>
              <w:bottom w:w="28" w:type="dxa"/>
              <w:right w:w="28" w:type="dxa"/>
            </w:tcMar>
          </w:tcPr>
          <w:p w:rsidR="000D58E0" w:rsidRPr="00404AE9" w:rsidRDefault="000D58E0" w:rsidP="005C26EE">
            <w:pPr>
              <w:pStyle w:val="af3"/>
              <w:jc w:val="left"/>
              <w:rPr>
                <w:rFonts w:ascii="Times New Roman" w:hAnsi="Times New Roman"/>
                <w:color w:val="000000"/>
                <w:sz w:val="28"/>
                <w:szCs w:val="28"/>
              </w:rPr>
            </w:pPr>
            <w:r w:rsidRPr="00404AE9">
              <w:rPr>
                <w:rFonts w:ascii="Times New Roman" w:hAnsi="Times New Roman"/>
                <w:color w:val="000000"/>
                <w:sz w:val="28"/>
                <w:szCs w:val="28"/>
              </w:rPr>
              <w:t>Основание для разработки Программы</w:t>
            </w:r>
          </w:p>
        </w:tc>
        <w:tc>
          <w:tcPr>
            <w:tcW w:w="3435" w:type="pct"/>
            <w:tcMar>
              <w:top w:w="28" w:type="dxa"/>
              <w:left w:w="28" w:type="dxa"/>
              <w:bottom w:w="28" w:type="dxa"/>
              <w:right w:w="28" w:type="dxa"/>
            </w:tcMar>
            <w:vAlign w:val="center"/>
          </w:tcPr>
          <w:p w:rsidR="000D58E0" w:rsidRPr="00404AE9" w:rsidRDefault="000D58E0" w:rsidP="00AE29E4">
            <w:pPr>
              <w:spacing w:line="240" w:lineRule="auto"/>
              <w:rPr>
                <w:rFonts w:ascii="Times New Roman" w:hAnsi="Times New Roman"/>
                <w:color w:val="000000"/>
                <w:sz w:val="28"/>
                <w:szCs w:val="28"/>
              </w:rPr>
            </w:pPr>
            <w:r w:rsidRPr="00404AE9">
              <w:rPr>
                <w:rFonts w:ascii="Times New Roman" w:hAnsi="Times New Roman"/>
                <w:color w:val="000000"/>
                <w:sz w:val="28"/>
                <w:szCs w:val="28"/>
              </w:rPr>
              <w:t>Градостроительный кодекс Российской Федерации от 29 декабря 2004 года №190-ФЗ;</w:t>
            </w:r>
          </w:p>
          <w:p w:rsidR="000D58E0" w:rsidRPr="00404AE9" w:rsidRDefault="000D58E0" w:rsidP="00AE29E4">
            <w:pPr>
              <w:spacing w:line="240" w:lineRule="auto"/>
              <w:rPr>
                <w:rFonts w:ascii="Times New Roman" w:hAnsi="Times New Roman"/>
                <w:color w:val="000000"/>
                <w:sz w:val="28"/>
                <w:szCs w:val="28"/>
              </w:rPr>
            </w:pPr>
            <w:r w:rsidRPr="00404AE9">
              <w:rPr>
                <w:rFonts w:ascii="Times New Roman" w:hAnsi="Times New Roman"/>
                <w:color w:val="000000"/>
                <w:sz w:val="28"/>
                <w:szCs w:val="28"/>
              </w:rPr>
              <w:t>Федеральный закон от 29 декабря 2014 года № 456-ФЗ «О внесении изменений в Градостроительный кодекс Российской Федерации и отдельные законодательные акты Российской Федерации»;</w:t>
            </w:r>
          </w:p>
          <w:p w:rsidR="000D58E0" w:rsidRPr="00404AE9" w:rsidRDefault="000D58E0" w:rsidP="00AE29E4">
            <w:pPr>
              <w:pStyle w:val="af3"/>
              <w:ind w:firstLine="429"/>
              <w:jc w:val="both"/>
              <w:rPr>
                <w:rFonts w:ascii="Times New Roman" w:hAnsi="Times New Roman"/>
                <w:color w:val="000000"/>
                <w:sz w:val="28"/>
                <w:szCs w:val="28"/>
              </w:rPr>
            </w:pPr>
            <w:r w:rsidRPr="00404AE9">
              <w:rPr>
                <w:rFonts w:ascii="Times New Roman" w:hAnsi="Times New Roman"/>
                <w:color w:val="000000"/>
                <w:sz w:val="28"/>
                <w:szCs w:val="28"/>
              </w:rPr>
              <w:t> Постановления Правительства Российской Федерации от 25.12.2015г. №1440 «Об утверждении требований к программам комплексного развития транспортной инфраструктуры поселений, городских округов».</w:t>
            </w:r>
          </w:p>
        </w:tc>
      </w:tr>
      <w:tr w:rsidR="000D58E0" w:rsidRPr="00404AE9" w:rsidTr="00714B34">
        <w:tc>
          <w:tcPr>
            <w:tcW w:w="1565" w:type="pct"/>
            <w:tcMar>
              <w:top w:w="28" w:type="dxa"/>
              <w:left w:w="28" w:type="dxa"/>
              <w:bottom w:w="28" w:type="dxa"/>
              <w:right w:w="28" w:type="dxa"/>
            </w:tcMar>
          </w:tcPr>
          <w:p w:rsidR="000D58E0" w:rsidRPr="00404AE9" w:rsidRDefault="000D58E0" w:rsidP="005C26EE">
            <w:pPr>
              <w:pStyle w:val="af3"/>
              <w:jc w:val="left"/>
              <w:rPr>
                <w:rFonts w:ascii="Times New Roman" w:hAnsi="Times New Roman"/>
                <w:color w:val="000000"/>
                <w:sz w:val="28"/>
                <w:szCs w:val="28"/>
              </w:rPr>
            </w:pPr>
            <w:r w:rsidRPr="00404AE9">
              <w:rPr>
                <w:rFonts w:ascii="Times New Roman" w:hAnsi="Times New Roman"/>
                <w:color w:val="000000"/>
                <w:sz w:val="28"/>
                <w:szCs w:val="28"/>
              </w:rPr>
              <w:t>Заказчик Программы</w:t>
            </w:r>
          </w:p>
        </w:tc>
        <w:tc>
          <w:tcPr>
            <w:tcW w:w="3435" w:type="pct"/>
            <w:tcMar>
              <w:top w:w="28" w:type="dxa"/>
              <w:left w:w="28" w:type="dxa"/>
              <w:bottom w:w="28" w:type="dxa"/>
              <w:right w:w="28" w:type="dxa"/>
            </w:tcMar>
            <w:vAlign w:val="center"/>
          </w:tcPr>
          <w:p w:rsidR="000D58E0" w:rsidRPr="00404AE9" w:rsidRDefault="000D58E0" w:rsidP="00AE29E4">
            <w:pPr>
              <w:pStyle w:val="af3"/>
              <w:tabs>
                <w:tab w:val="left" w:pos="690"/>
              </w:tabs>
              <w:ind w:firstLine="407"/>
              <w:jc w:val="both"/>
              <w:rPr>
                <w:rFonts w:ascii="Times New Roman" w:hAnsi="Times New Roman"/>
                <w:color w:val="000000"/>
                <w:sz w:val="28"/>
                <w:szCs w:val="28"/>
              </w:rPr>
            </w:pPr>
            <w:r w:rsidRPr="00404AE9">
              <w:rPr>
                <w:rFonts w:ascii="Times New Roman" w:hAnsi="Times New Roman"/>
                <w:color w:val="000000"/>
                <w:sz w:val="28"/>
                <w:szCs w:val="28"/>
              </w:rPr>
              <w:t xml:space="preserve">Администрация </w:t>
            </w:r>
            <w:r w:rsidR="009E0739">
              <w:rPr>
                <w:rFonts w:ascii="Times New Roman" w:hAnsi="Times New Roman"/>
                <w:color w:val="000000"/>
                <w:sz w:val="28"/>
                <w:szCs w:val="28"/>
              </w:rPr>
              <w:t>Фощеватовского</w:t>
            </w:r>
            <w:r w:rsidRPr="00404AE9">
              <w:rPr>
                <w:rFonts w:ascii="Times New Roman" w:hAnsi="Times New Roman"/>
                <w:color w:val="000000"/>
                <w:sz w:val="28"/>
                <w:szCs w:val="28"/>
              </w:rPr>
              <w:t xml:space="preserve"> сельского поселения муниципального района «</w:t>
            </w:r>
            <w:r w:rsidR="009E0739">
              <w:rPr>
                <w:rFonts w:ascii="Times New Roman" w:hAnsi="Times New Roman"/>
                <w:color w:val="000000"/>
                <w:sz w:val="28"/>
                <w:szCs w:val="28"/>
              </w:rPr>
              <w:t>Волоконовский</w:t>
            </w:r>
            <w:r w:rsidRPr="00404AE9">
              <w:rPr>
                <w:rFonts w:ascii="Times New Roman" w:hAnsi="Times New Roman"/>
                <w:color w:val="000000"/>
                <w:sz w:val="28"/>
                <w:szCs w:val="28"/>
              </w:rPr>
              <w:t xml:space="preserve"> район» Белгородской области </w:t>
            </w:r>
          </w:p>
          <w:p w:rsidR="000D58E0" w:rsidRPr="00404AE9" w:rsidRDefault="000D58E0" w:rsidP="008D5EA3">
            <w:pPr>
              <w:pStyle w:val="af3"/>
              <w:tabs>
                <w:tab w:val="left" w:pos="690"/>
              </w:tabs>
              <w:ind w:firstLine="407"/>
              <w:jc w:val="both"/>
              <w:rPr>
                <w:rFonts w:ascii="Times New Roman" w:hAnsi="Times New Roman"/>
                <w:color w:val="000000"/>
                <w:sz w:val="28"/>
                <w:szCs w:val="28"/>
              </w:rPr>
            </w:pPr>
            <w:r w:rsidRPr="00404AE9">
              <w:rPr>
                <w:rFonts w:ascii="Times New Roman" w:hAnsi="Times New Roman"/>
                <w:snapToGrid w:val="0"/>
                <w:color w:val="000000"/>
                <w:sz w:val="28"/>
                <w:szCs w:val="28"/>
              </w:rPr>
              <w:t xml:space="preserve">Юридический и почтовый адрес: </w:t>
            </w:r>
            <w:r w:rsidR="009E0739">
              <w:rPr>
                <w:rFonts w:ascii="Times New Roman" w:hAnsi="Times New Roman"/>
                <w:color w:val="000000"/>
                <w:sz w:val="28"/>
                <w:szCs w:val="28"/>
              </w:rPr>
              <w:t>309664,</w:t>
            </w:r>
            <w:r w:rsidRPr="00404AE9">
              <w:rPr>
                <w:rFonts w:ascii="Times New Roman" w:hAnsi="Times New Roman"/>
                <w:color w:val="000000"/>
                <w:sz w:val="28"/>
                <w:szCs w:val="28"/>
              </w:rPr>
              <w:t xml:space="preserve"> Белгородская область, </w:t>
            </w:r>
            <w:r w:rsidR="009E0739">
              <w:rPr>
                <w:rFonts w:ascii="Times New Roman" w:hAnsi="Times New Roman"/>
                <w:color w:val="000000"/>
                <w:sz w:val="28"/>
                <w:szCs w:val="28"/>
              </w:rPr>
              <w:t>Волоконовский</w:t>
            </w:r>
            <w:r w:rsidRPr="00404AE9">
              <w:rPr>
                <w:rFonts w:ascii="Times New Roman" w:hAnsi="Times New Roman"/>
                <w:color w:val="000000"/>
                <w:sz w:val="28"/>
                <w:szCs w:val="28"/>
              </w:rPr>
              <w:t xml:space="preserve"> район, с. </w:t>
            </w:r>
            <w:r w:rsidR="009E0739">
              <w:rPr>
                <w:rFonts w:ascii="Times New Roman" w:hAnsi="Times New Roman"/>
                <w:color w:val="000000"/>
                <w:sz w:val="28"/>
                <w:szCs w:val="28"/>
              </w:rPr>
              <w:t>Фощеватово</w:t>
            </w:r>
            <w:r w:rsidRPr="00404AE9">
              <w:rPr>
                <w:rFonts w:ascii="Times New Roman" w:hAnsi="Times New Roman"/>
                <w:color w:val="000000"/>
                <w:sz w:val="28"/>
                <w:szCs w:val="28"/>
              </w:rPr>
              <w:t>, ул. Центральная, 1</w:t>
            </w:r>
            <w:r w:rsidR="009E0739">
              <w:rPr>
                <w:rFonts w:ascii="Times New Roman" w:hAnsi="Times New Roman"/>
                <w:color w:val="000000"/>
                <w:sz w:val="28"/>
                <w:szCs w:val="28"/>
              </w:rPr>
              <w:t xml:space="preserve"> </w:t>
            </w:r>
            <w:r w:rsidR="008D5EA3">
              <w:rPr>
                <w:rFonts w:ascii="Times New Roman" w:hAnsi="Times New Roman"/>
                <w:color w:val="000000"/>
                <w:sz w:val="28"/>
                <w:szCs w:val="28"/>
              </w:rPr>
              <w:t>5</w:t>
            </w:r>
          </w:p>
        </w:tc>
      </w:tr>
      <w:tr w:rsidR="000D58E0" w:rsidRPr="00404AE9" w:rsidTr="00714B34">
        <w:trPr>
          <w:trHeight w:val="77"/>
        </w:trPr>
        <w:tc>
          <w:tcPr>
            <w:tcW w:w="1565" w:type="pct"/>
            <w:tcMar>
              <w:top w:w="28" w:type="dxa"/>
              <w:left w:w="28" w:type="dxa"/>
              <w:bottom w:w="28" w:type="dxa"/>
              <w:right w:w="28" w:type="dxa"/>
            </w:tcMar>
          </w:tcPr>
          <w:p w:rsidR="000D58E0" w:rsidRPr="00404AE9" w:rsidRDefault="000D58E0" w:rsidP="005C26EE">
            <w:pPr>
              <w:pStyle w:val="af3"/>
              <w:jc w:val="left"/>
              <w:rPr>
                <w:rFonts w:ascii="Times New Roman" w:hAnsi="Times New Roman"/>
                <w:color w:val="000000"/>
                <w:sz w:val="28"/>
                <w:szCs w:val="28"/>
              </w:rPr>
            </w:pPr>
            <w:r w:rsidRPr="00404AE9">
              <w:rPr>
                <w:rFonts w:ascii="Times New Roman" w:hAnsi="Times New Roman"/>
                <w:color w:val="000000"/>
                <w:sz w:val="28"/>
                <w:szCs w:val="28"/>
              </w:rPr>
              <w:t>Разработчик Программы</w:t>
            </w:r>
          </w:p>
        </w:tc>
        <w:tc>
          <w:tcPr>
            <w:tcW w:w="3435" w:type="pct"/>
            <w:tcMar>
              <w:top w:w="28" w:type="dxa"/>
              <w:left w:w="28" w:type="dxa"/>
              <w:bottom w:w="28" w:type="dxa"/>
              <w:right w:w="28" w:type="dxa"/>
            </w:tcMar>
            <w:vAlign w:val="center"/>
          </w:tcPr>
          <w:p w:rsidR="000D58E0" w:rsidRPr="00404AE9" w:rsidRDefault="000D58E0" w:rsidP="0012322A">
            <w:pPr>
              <w:pStyle w:val="af3"/>
              <w:tabs>
                <w:tab w:val="left" w:pos="690"/>
              </w:tabs>
              <w:ind w:firstLine="407"/>
              <w:jc w:val="both"/>
              <w:rPr>
                <w:rFonts w:ascii="Times New Roman" w:hAnsi="Times New Roman"/>
                <w:color w:val="000000"/>
                <w:sz w:val="28"/>
                <w:szCs w:val="28"/>
              </w:rPr>
            </w:pPr>
            <w:r w:rsidRPr="00404AE9">
              <w:rPr>
                <w:rFonts w:ascii="Times New Roman" w:hAnsi="Times New Roman"/>
                <w:color w:val="000000"/>
                <w:sz w:val="28"/>
                <w:szCs w:val="28"/>
              </w:rPr>
              <w:t xml:space="preserve">Администрация </w:t>
            </w:r>
            <w:r w:rsidR="009E0739">
              <w:rPr>
                <w:rFonts w:ascii="Times New Roman" w:hAnsi="Times New Roman"/>
                <w:color w:val="000000"/>
                <w:sz w:val="28"/>
                <w:szCs w:val="28"/>
              </w:rPr>
              <w:t>Фощеватовского</w:t>
            </w:r>
            <w:r w:rsidRPr="00404AE9">
              <w:rPr>
                <w:rFonts w:ascii="Times New Roman" w:hAnsi="Times New Roman"/>
                <w:color w:val="000000"/>
                <w:sz w:val="28"/>
                <w:szCs w:val="28"/>
              </w:rPr>
              <w:t xml:space="preserve"> сельского поселения муниципального района «</w:t>
            </w:r>
            <w:r w:rsidR="009E0739">
              <w:rPr>
                <w:rFonts w:ascii="Times New Roman" w:hAnsi="Times New Roman"/>
                <w:color w:val="000000"/>
                <w:sz w:val="28"/>
                <w:szCs w:val="28"/>
              </w:rPr>
              <w:t>Волоконовский</w:t>
            </w:r>
            <w:r w:rsidRPr="00404AE9">
              <w:rPr>
                <w:rFonts w:ascii="Times New Roman" w:hAnsi="Times New Roman"/>
                <w:color w:val="000000"/>
                <w:sz w:val="28"/>
                <w:szCs w:val="28"/>
              </w:rPr>
              <w:t xml:space="preserve"> район» Белгородской области </w:t>
            </w:r>
          </w:p>
          <w:p w:rsidR="000D58E0" w:rsidRPr="00404AE9" w:rsidRDefault="000D58E0" w:rsidP="008D5EA3">
            <w:pPr>
              <w:pStyle w:val="af3"/>
              <w:ind w:firstLine="429"/>
              <w:jc w:val="both"/>
              <w:rPr>
                <w:rFonts w:ascii="Times New Roman" w:hAnsi="Times New Roman"/>
                <w:color w:val="000000"/>
                <w:sz w:val="28"/>
                <w:szCs w:val="28"/>
              </w:rPr>
            </w:pPr>
            <w:r w:rsidRPr="00404AE9">
              <w:rPr>
                <w:rFonts w:ascii="Times New Roman" w:hAnsi="Times New Roman"/>
                <w:snapToGrid w:val="0"/>
                <w:color w:val="000000"/>
                <w:sz w:val="28"/>
                <w:szCs w:val="28"/>
              </w:rPr>
              <w:t>Юридический и почтовый адрес:</w:t>
            </w:r>
            <w:r w:rsidR="009E0739">
              <w:rPr>
                <w:rFonts w:ascii="Times New Roman" w:hAnsi="Times New Roman"/>
                <w:snapToGrid w:val="0"/>
                <w:color w:val="000000"/>
                <w:sz w:val="28"/>
                <w:szCs w:val="28"/>
              </w:rPr>
              <w:t xml:space="preserve"> </w:t>
            </w:r>
            <w:r w:rsidRPr="00404AE9">
              <w:rPr>
                <w:rFonts w:ascii="Times New Roman" w:hAnsi="Times New Roman"/>
                <w:color w:val="000000"/>
                <w:sz w:val="28"/>
                <w:szCs w:val="28"/>
              </w:rPr>
              <w:t xml:space="preserve"> </w:t>
            </w:r>
            <w:r w:rsidR="009E0739">
              <w:rPr>
                <w:rFonts w:ascii="Times New Roman" w:hAnsi="Times New Roman"/>
                <w:color w:val="000000"/>
                <w:sz w:val="28"/>
                <w:szCs w:val="28"/>
              </w:rPr>
              <w:t>309664,</w:t>
            </w:r>
            <w:r w:rsidR="009E0739" w:rsidRPr="00404AE9">
              <w:rPr>
                <w:rFonts w:ascii="Times New Roman" w:hAnsi="Times New Roman"/>
                <w:color w:val="000000"/>
                <w:sz w:val="28"/>
                <w:szCs w:val="28"/>
              </w:rPr>
              <w:t xml:space="preserve"> Белгородская область, </w:t>
            </w:r>
            <w:r w:rsidR="009E0739">
              <w:rPr>
                <w:rFonts w:ascii="Times New Roman" w:hAnsi="Times New Roman"/>
                <w:color w:val="000000"/>
                <w:sz w:val="28"/>
                <w:szCs w:val="28"/>
              </w:rPr>
              <w:t>Волоконовский</w:t>
            </w:r>
            <w:r w:rsidR="009E0739" w:rsidRPr="00404AE9">
              <w:rPr>
                <w:rFonts w:ascii="Times New Roman" w:hAnsi="Times New Roman"/>
                <w:color w:val="000000"/>
                <w:sz w:val="28"/>
                <w:szCs w:val="28"/>
              </w:rPr>
              <w:t xml:space="preserve"> район, с. </w:t>
            </w:r>
            <w:r w:rsidR="009E0739">
              <w:rPr>
                <w:rFonts w:ascii="Times New Roman" w:hAnsi="Times New Roman"/>
                <w:color w:val="000000"/>
                <w:sz w:val="28"/>
                <w:szCs w:val="28"/>
              </w:rPr>
              <w:t>Фощеватово</w:t>
            </w:r>
            <w:r w:rsidR="009E0739" w:rsidRPr="00404AE9">
              <w:rPr>
                <w:rFonts w:ascii="Times New Roman" w:hAnsi="Times New Roman"/>
                <w:color w:val="000000"/>
                <w:sz w:val="28"/>
                <w:szCs w:val="28"/>
              </w:rPr>
              <w:t>, ул. Центральная, 1</w:t>
            </w:r>
            <w:r w:rsidR="002A4D2A">
              <w:rPr>
                <w:rFonts w:ascii="Times New Roman" w:hAnsi="Times New Roman"/>
                <w:color w:val="000000"/>
                <w:sz w:val="28"/>
                <w:szCs w:val="28"/>
              </w:rPr>
              <w:t xml:space="preserve"> </w:t>
            </w:r>
            <w:r w:rsidR="008D5EA3">
              <w:rPr>
                <w:rFonts w:ascii="Times New Roman" w:hAnsi="Times New Roman"/>
                <w:color w:val="000000"/>
                <w:sz w:val="28"/>
                <w:szCs w:val="28"/>
              </w:rPr>
              <w:t>5</w:t>
            </w:r>
          </w:p>
        </w:tc>
      </w:tr>
      <w:tr w:rsidR="000D58E0" w:rsidRPr="00404AE9" w:rsidTr="00714B34">
        <w:tc>
          <w:tcPr>
            <w:tcW w:w="1565" w:type="pct"/>
            <w:tcMar>
              <w:top w:w="28" w:type="dxa"/>
              <w:left w:w="28" w:type="dxa"/>
              <w:bottom w:w="28" w:type="dxa"/>
              <w:right w:w="28" w:type="dxa"/>
            </w:tcMar>
          </w:tcPr>
          <w:p w:rsidR="000D58E0" w:rsidRPr="00404AE9" w:rsidRDefault="000D58E0" w:rsidP="005C26EE">
            <w:pPr>
              <w:pStyle w:val="af3"/>
              <w:jc w:val="left"/>
              <w:rPr>
                <w:rFonts w:ascii="Times New Roman" w:hAnsi="Times New Roman"/>
                <w:color w:val="000000"/>
                <w:sz w:val="28"/>
                <w:szCs w:val="28"/>
              </w:rPr>
            </w:pPr>
            <w:r w:rsidRPr="00404AE9">
              <w:rPr>
                <w:rFonts w:ascii="Times New Roman" w:hAnsi="Times New Roman"/>
                <w:color w:val="000000"/>
                <w:sz w:val="28"/>
                <w:szCs w:val="28"/>
              </w:rPr>
              <w:t>Цель Программы</w:t>
            </w:r>
          </w:p>
        </w:tc>
        <w:tc>
          <w:tcPr>
            <w:tcW w:w="3435" w:type="pct"/>
            <w:tcMar>
              <w:top w:w="28" w:type="dxa"/>
              <w:left w:w="28" w:type="dxa"/>
              <w:bottom w:w="28" w:type="dxa"/>
              <w:right w:w="28" w:type="dxa"/>
            </w:tcMar>
            <w:vAlign w:val="center"/>
          </w:tcPr>
          <w:p w:rsidR="000D58E0" w:rsidRDefault="000D58E0" w:rsidP="009E0739">
            <w:pPr>
              <w:pStyle w:val="af3"/>
              <w:ind w:firstLine="429"/>
              <w:jc w:val="both"/>
              <w:rPr>
                <w:rFonts w:ascii="Times New Roman" w:hAnsi="Times New Roman"/>
                <w:color w:val="000000"/>
                <w:sz w:val="28"/>
                <w:szCs w:val="28"/>
              </w:rPr>
            </w:pPr>
            <w:r w:rsidRPr="00404AE9">
              <w:rPr>
                <w:rFonts w:ascii="Times New Roman" w:hAnsi="Times New Roman"/>
                <w:color w:val="000000"/>
                <w:sz w:val="28"/>
                <w:szCs w:val="28"/>
              </w:rPr>
              <w:t xml:space="preserve">Создание условий для устойчивого функционирования  транспортной системы </w:t>
            </w:r>
            <w:r w:rsidR="009E0739">
              <w:rPr>
                <w:rFonts w:ascii="Times New Roman" w:hAnsi="Times New Roman"/>
                <w:color w:val="000000"/>
                <w:sz w:val="28"/>
                <w:szCs w:val="28"/>
              </w:rPr>
              <w:t>Фощеватовского</w:t>
            </w:r>
            <w:r w:rsidRPr="00404AE9">
              <w:rPr>
                <w:rFonts w:ascii="Times New Roman" w:hAnsi="Times New Roman"/>
                <w:color w:val="000000"/>
                <w:sz w:val="28"/>
                <w:szCs w:val="28"/>
              </w:rPr>
              <w:t xml:space="preserve"> сельского поселения,  повышение уровня безопасности дорожного движения.</w:t>
            </w:r>
          </w:p>
          <w:p w:rsidR="000E22A5" w:rsidRPr="00404AE9" w:rsidRDefault="000E22A5" w:rsidP="009E0739">
            <w:pPr>
              <w:pStyle w:val="af3"/>
              <w:ind w:firstLine="429"/>
              <w:jc w:val="both"/>
              <w:rPr>
                <w:rFonts w:ascii="Times New Roman" w:hAnsi="Times New Roman"/>
                <w:color w:val="000000"/>
                <w:sz w:val="28"/>
                <w:szCs w:val="28"/>
              </w:rPr>
            </w:pPr>
          </w:p>
        </w:tc>
      </w:tr>
      <w:tr w:rsidR="000D58E0" w:rsidRPr="00404AE9" w:rsidTr="00714B34">
        <w:tc>
          <w:tcPr>
            <w:tcW w:w="1565" w:type="pct"/>
            <w:tcMar>
              <w:top w:w="28" w:type="dxa"/>
              <w:left w:w="28" w:type="dxa"/>
              <w:bottom w:w="28" w:type="dxa"/>
              <w:right w:w="28" w:type="dxa"/>
            </w:tcMar>
          </w:tcPr>
          <w:p w:rsidR="000D58E0" w:rsidRPr="00404AE9" w:rsidRDefault="000D58E0" w:rsidP="009D208B">
            <w:pPr>
              <w:pStyle w:val="af3"/>
              <w:jc w:val="left"/>
              <w:rPr>
                <w:rFonts w:ascii="Times New Roman" w:hAnsi="Times New Roman"/>
                <w:color w:val="000000"/>
                <w:sz w:val="28"/>
                <w:szCs w:val="28"/>
              </w:rPr>
            </w:pPr>
            <w:r w:rsidRPr="00404AE9">
              <w:rPr>
                <w:rFonts w:ascii="Times New Roman" w:hAnsi="Times New Roman"/>
                <w:color w:val="000000"/>
                <w:sz w:val="28"/>
                <w:szCs w:val="28"/>
              </w:rPr>
              <w:lastRenderedPageBreak/>
              <w:t xml:space="preserve">Задачи Программы </w:t>
            </w:r>
          </w:p>
        </w:tc>
        <w:tc>
          <w:tcPr>
            <w:tcW w:w="3435" w:type="pct"/>
            <w:tcMar>
              <w:top w:w="28" w:type="dxa"/>
              <w:left w:w="28" w:type="dxa"/>
              <w:bottom w:w="28" w:type="dxa"/>
              <w:right w:w="28" w:type="dxa"/>
            </w:tcMar>
            <w:vAlign w:val="center"/>
          </w:tcPr>
          <w:p w:rsidR="000D58E0" w:rsidRPr="00404AE9" w:rsidRDefault="000D58E0" w:rsidP="00045A7A">
            <w:pPr>
              <w:pStyle w:val="af3"/>
              <w:jc w:val="both"/>
              <w:rPr>
                <w:rFonts w:ascii="Times New Roman" w:hAnsi="Times New Roman"/>
                <w:color w:val="000000"/>
                <w:sz w:val="28"/>
                <w:szCs w:val="28"/>
              </w:rPr>
            </w:pPr>
            <w:r w:rsidRPr="00404AE9">
              <w:rPr>
                <w:rFonts w:ascii="Times New Roman" w:hAnsi="Times New Roman"/>
                <w:color w:val="000000"/>
                <w:sz w:val="28"/>
                <w:szCs w:val="28"/>
              </w:rPr>
              <w:t xml:space="preserve">1. Обеспечение функционирования и развития сети автомобильных дорог общего пользования </w:t>
            </w:r>
            <w:r w:rsidR="009E0739">
              <w:rPr>
                <w:rFonts w:ascii="Times New Roman" w:hAnsi="Times New Roman"/>
                <w:color w:val="000000"/>
                <w:sz w:val="28"/>
                <w:szCs w:val="28"/>
              </w:rPr>
              <w:t xml:space="preserve">Фощеватовского </w:t>
            </w:r>
            <w:r w:rsidRPr="00404AE9">
              <w:rPr>
                <w:rFonts w:ascii="Times New Roman" w:hAnsi="Times New Roman"/>
                <w:color w:val="000000"/>
                <w:sz w:val="28"/>
                <w:szCs w:val="28"/>
              </w:rPr>
              <w:t xml:space="preserve"> сельского поселения;</w:t>
            </w:r>
          </w:p>
          <w:p w:rsidR="000D58E0" w:rsidRPr="00404AE9" w:rsidRDefault="000D58E0" w:rsidP="00045A7A">
            <w:pPr>
              <w:pStyle w:val="af3"/>
              <w:jc w:val="both"/>
              <w:rPr>
                <w:rFonts w:ascii="Times New Roman" w:hAnsi="Times New Roman"/>
                <w:color w:val="000000"/>
                <w:sz w:val="28"/>
                <w:szCs w:val="28"/>
              </w:rPr>
            </w:pPr>
            <w:r w:rsidRPr="00404AE9">
              <w:rPr>
                <w:rFonts w:ascii="Times New Roman" w:hAnsi="Times New Roman"/>
                <w:color w:val="000000"/>
                <w:sz w:val="28"/>
                <w:szCs w:val="28"/>
              </w:rPr>
              <w:t>2. Сокращение количества лиц, погибших в результате дорожно-транспортных происшествий, снижение тяжести  травм в дорожно-транспортных происшествиях;</w:t>
            </w:r>
          </w:p>
          <w:p w:rsidR="000D58E0" w:rsidRPr="00404AE9" w:rsidRDefault="000D58E0" w:rsidP="00287BC3">
            <w:pPr>
              <w:pStyle w:val="af3"/>
              <w:jc w:val="both"/>
              <w:rPr>
                <w:rFonts w:ascii="Times New Roman" w:hAnsi="Times New Roman"/>
                <w:color w:val="000000"/>
                <w:sz w:val="28"/>
                <w:szCs w:val="28"/>
              </w:rPr>
            </w:pPr>
            <w:r w:rsidRPr="00404AE9">
              <w:rPr>
                <w:rFonts w:ascii="Times New Roman" w:hAnsi="Times New Roman"/>
                <w:color w:val="000000"/>
                <w:sz w:val="28"/>
                <w:szCs w:val="28"/>
              </w:rPr>
              <w:t>3. Улучшение транспортного обслуживания населения</w:t>
            </w:r>
          </w:p>
        </w:tc>
      </w:tr>
      <w:tr w:rsidR="000D58E0" w:rsidRPr="00404AE9" w:rsidTr="00714B34">
        <w:tc>
          <w:tcPr>
            <w:tcW w:w="1565" w:type="pct"/>
            <w:tcMar>
              <w:top w:w="28" w:type="dxa"/>
              <w:left w:w="28" w:type="dxa"/>
              <w:bottom w:w="28" w:type="dxa"/>
              <w:right w:w="28" w:type="dxa"/>
            </w:tcMar>
          </w:tcPr>
          <w:p w:rsidR="000D58E0" w:rsidRPr="00404AE9" w:rsidRDefault="000D58E0" w:rsidP="003A1E1E">
            <w:pPr>
              <w:pStyle w:val="af3"/>
              <w:jc w:val="left"/>
              <w:rPr>
                <w:rFonts w:ascii="Times New Roman" w:hAnsi="Times New Roman"/>
                <w:color w:val="000000"/>
                <w:sz w:val="28"/>
                <w:szCs w:val="28"/>
              </w:rPr>
            </w:pPr>
            <w:r w:rsidRPr="00404AE9">
              <w:rPr>
                <w:rFonts w:ascii="Times New Roman" w:hAnsi="Times New Roman"/>
                <w:color w:val="000000"/>
                <w:sz w:val="28"/>
                <w:szCs w:val="28"/>
              </w:rPr>
              <w:t>Целевые показатели (индикаторы) развития транспортной инфраструктуры</w:t>
            </w:r>
          </w:p>
        </w:tc>
        <w:tc>
          <w:tcPr>
            <w:tcW w:w="3435" w:type="pct"/>
            <w:tcMar>
              <w:top w:w="28" w:type="dxa"/>
              <w:left w:w="28" w:type="dxa"/>
              <w:bottom w:w="28" w:type="dxa"/>
              <w:right w:w="28" w:type="dxa"/>
            </w:tcMar>
            <w:vAlign w:val="center"/>
          </w:tcPr>
          <w:p w:rsidR="000D58E0" w:rsidRPr="00404AE9" w:rsidRDefault="000D58E0" w:rsidP="000E3D97">
            <w:pPr>
              <w:pStyle w:val="af3"/>
              <w:ind w:firstLine="429"/>
              <w:jc w:val="both"/>
              <w:rPr>
                <w:rFonts w:ascii="Times New Roman" w:hAnsi="Times New Roman"/>
                <w:color w:val="000000"/>
                <w:sz w:val="28"/>
                <w:szCs w:val="28"/>
              </w:rPr>
            </w:pPr>
            <w:r w:rsidRPr="00404AE9">
              <w:rPr>
                <w:rFonts w:ascii="Times New Roman" w:hAnsi="Times New Roman"/>
                <w:color w:val="000000"/>
                <w:sz w:val="28"/>
                <w:szCs w:val="28"/>
              </w:rPr>
              <w:t>Индикаторами, характеризующими успешность реализации Программы, станут:</w:t>
            </w:r>
          </w:p>
          <w:p w:rsidR="000D58E0" w:rsidRPr="00404AE9" w:rsidRDefault="000D58E0" w:rsidP="000E3D97">
            <w:pPr>
              <w:pStyle w:val="af3"/>
              <w:ind w:firstLine="429"/>
              <w:jc w:val="both"/>
              <w:rPr>
                <w:rFonts w:ascii="Times New Roman" w:hAnsi="Times New Roman"/>
                <w:color w:val="000000"/>
                <w:sz w:val="28"/>
                <w:szCs w:val="28"/>
              </w:rPr>
            </w:pPr>
            <w:r w:rsidRPr="00404AE9">
              <w:rPr>
                <w:rFonts w:ascii="Times New Roman" w:hAnsi="Times New Roman"/>
                <w:sz w:val="28"/>
                <w:szCs w:val="28"/>
              </w:rPr>
              <w:t>Получены правоустанавливающих документов на автомобильные дороги местного значения</w:t>
            </w:r>
          </w:p>
          <w:p w:rsidR="000D58E0" w:rsidRPr="00404AE9" w:rsidRDefault="000D58E0" w:rsidP="000E3D97">
            <w:pPr>
              <w:pStyle w:val="af3"/>
              <w:ind w:firstLine="429"/>
              <w:jc w:val="both"/>
              <w:rPr>
                <w:rFonts w:ascii="Times New Roman" w:hAnsi="Times New Roman"/>
                <w:sz w:val="28"/>
                <w:szCs w:val="28"/>
              </w:rPr>
            </w:pPr>
            <w:r w:rsidRPr="00404AE9">
              <w:rPr>
                <w:rFonts w:ascii="Times New Roman" w:hAnsi="Times New Roman"/>
                <w:sz w:val="28"/>
                <w:szCs w:val="28"/>
              </w:rPr>
              <w:t>Отремонтировано автомобильных дорог общего пользования местного значения 100%</w:t>
            </w:r>
          </w:p>
          <w:p w:rsidR="000D58E0" w:rsidRPr="00404AE9" w:rsidRDefault="000D58E0" w:rsidP="000E3D97">
            <w:pPr>
              <w:pStyle w:val="af3"/>
              <w:ind w:firstLine="429"/>
              <w:jc w:val="both"/>
              <w:rPr>
                <w:rFonts w:ascii="Times New Roman" w:hAnsi="Times New Roman"/>
                <w:color w:val="000000"/>
                <w:sz w:val="28"/>
                <w:szCs w:val="28"/>
              </w:rPr>
            </w:pPr>
            <w:r w:rsidRPr="00404AE9">
              <w:rPr>
                <w:rFonts w:ascii="Times New Roman" w:hAnsi="Times New Roman"/>
                <w:color w:val="000000"/>
                <w:sz w:val="28"/>
                <w:szCs w:val="28"/>
              </w:rPr>
              <w:t>Доля протяженности автомобильных дорого общего пользования местного значения, не отвечающих нормативным требованиям, в общей протяженности автомобильных дорог общего пользования муниципального значения, 0 %;</w:t>
            </w:r>
          </w:p>
          <w:p w:rsidR="000D58E0" w:rsidRPr="00E94745" w:rsidRDefault="000D58E0" w:rsidP="00933374">
            <w:pPr>
              <w:pStyle w:val="a9"/>
              <w:spacing w:line="240" w:lineRule="auto"/>
              <w:ind w:left="0" w:firstLine="420"/>
              <w:rPr>
                <w:rFonts w:ascii="Times New Roman" w:eastAsia="Calibri" w:hAnsi="Times New Roman"/>
                <w:color w:val="000000"/>
                <w:sz w:val="28"/>
                <w:szCs w:val="28"/>
              </w:rPr>
            </w:pPr>
            <w:r w:rsidRPr="00E94745">
              <w:rPr>
                <w:rFonts w:ascii="Times New Roman" w:eastAsia="Calibri" w:hAnsi="Times New Roman"/>
                <w:color w:val="000000"/>
                <w:sz w:val="28"/>
                <w:szCs w:val="28"/>
              </w:rPr>
              <w:t>Доля дорожно-транспортных происшествий (далее – ДТП), совершению которых сопутствовало наличие неудовлетворительных дорожных условий, в общем количестве ДТП, 0 единиц на 1 тыс. автотранспортных средств</w:t>
            </w:r>
          </w:p>
        </w:tc>
      </w:tr>
      <w:tr w:rsidR="000D58E0" w:rsidRPr="00404AE9" w:rsidTr="00714B34">
        <w:tc>
          <w:tcPr>
            <w:tcW w:w="1565" w:type="pct"/>
            <w:tcMar>
              <w:top w:w="28" w:type="dxa"/>
              <w:left w:w="28" w:type="dxa"/>
              <w:bottom w:w="28" w:type="dxa"/>
              <w:right w:w="28" w:type="dxa"/>
            </w:tcMar>
          </w:tcPr>
          <w:p w:rsidR="000D58E0" w:rsidRPr="00404AE9" w:rsidRDefault="000D58E0" w:rsidP="003A1E1E">
            <w:pPr>
              <w:pStyle w:val="af3"/>
              <w:jc w:val="left"/>
              <w:rPr>
                <w:rFonts w:ascii="Times New Roman" w:hAnsi="Times New Roman"/>
                <w:sz w:val="28"/>
                <w:szCs w:val="28"/>
              </w:rPr>
            </w:pPr>
            <w:r w:rsidRPr="00404AE9">
              <w:rPr>
                <w:rFonts w:ascii="Times New Roman" w:hAnsi="Times New Roman"/>
                <w:sz w:val="28"/>
                <w:szCs w:val="28"/>
              </w:rPr>
              <w:t>Сроки и этапы реализации Программы</w:t>
            </w:r>
          </w:p>
        </w:tc>
        <w:tc>
          <w:tcPr>
            <w:tcW w:w="3435" w:type="pct"/>
            <w:tcMar>
              <w:top w:w="28" w:type="dxa"/>
              <w:left w:w="28" w:type="dxa"/>
              <w:bottom w:w="28" w:type="dxa"/>
              <w:right w:w="28" w:type="dxa"/>
            </w:tcMar>
            <w:vAlign w:val="center"/>
          </w:tcPr>
          <w:p w:rsidR="000D58E0" w:rsidRPr="00404AE9" w:rsidRDefault="000D58E0" w:rsidP="00FD2774">
            <w:pPr>
              <w:spacing w:line="240" w:lineRule="auto"/>
              <w:ind w:firstLine="0"/>
              <w:rPr>
                <w:rFonts w:ascii="Times New Roman" w:hAnsi="Times New Roman"/>
                <w:sz w:val="28"/>
                <w:szCs w:val="28"/>
              </w:rPr>
            </w:pPr>
            <w:r w:rsidRPr="00404AE9">
              <w:rPr>
                <w:rFonts w:ascii="Times New Roman" w:hAnsi="Times New Roman"/>
                <w:sz w:val="28"/>
                <w:szCs w:val="28"/>
              </w:rPr>
              <w:t>Срок реализации Программы - 2017-2029 годы</w:t>
            </w:r>
          </w:p>
          <w:p w:rsidR="000D58E0" w:rsidRPr="00E94745" w:rsidRDefault="000D58E0" w:rsidP="000E3D97">
            <w:pPr>
              <w:pStyle w:val="a9"/>
              <w:spacing w:line="240" w:lineRule="auto"/>
              <w:ind w:left="0" w:firstLine="0"/>
              <w:rPr>
                <w:rFonts w:ascii="Times New Roman" w:eastAsia="Calibri" w:hAnsi="Times New Roman"/>
                <w:sz w:val="28"/>
                <w:szCs w:val="28"/>
              </w:rPr>
            </w:pPr>
          </w:p>
        </w:tc>
      </w:tr>
      <w:tr w:rsidR="000D58E0" w:rsidRPr="00404AE9" w:rsidTr="00714B34">
        <w:tc>
          <w:tcPr>
            <w:tcW w:w="1565" w:type="pct"/>
            <w:tcMar>
              <w:top w:w="28" w:type="dxa"/>
              <w:left w:w="28" w:type="dxa"/>
              <w:bottom w:w="28" w:type="dxa"/>
              <w:right w:w="28" w:type="dxa"/>
            </w:tcMar>
          </w:tcPr>
          <w:p w:rsidR="000D58E0" w:rsidRPr="00404AE9" w:rsidRDefault="000D58E0" w:rsidP="003A1E1E">
            <w:pPr>
              <w:pStyle w:val="af3"/>
              <w:jc w:val="left"/>
              <w:rPr>
                <w:rFonts w:ascii="Times New Roman" w:hAnsi="Times New Roman"/>
                <w:sz w:val="28"/>
                <w:szCs w:val="28"/>
                <w:highlight w:val="yellow"/>
              </w:rPr>
            </w:pPr>
            <w:r w:rsidRPr="00404AE9">
              <w:rPr>
                <w:rFonts w:ascii="Times New Roman" w:hAnsi="Times New Roman"/>
                <w:sz w:val="28"/>
                <w:szCs w:val="28"/>
              </w:rPr>
              <w:t>Укрупненные описание запланированных мероприятий (инвестиционных проектов) по проектированию, строительству, реконструкции объектов транспортной инфраструктуры</w:t>
            </w:r>
          </w:p>
        </w:tc>
        <w:tc>
          <w:tcPr>
            <w:tcW w:w="3435" w:type="pct"/>
            <w:tcMar>
              <w:top w:w="28" w:type="dxa"/>
              <w:left w:w="28" w:type="dxa"/>
              <w:bottom w:w="28" w:type="dxa"/>
              <w:right w:w="28" w:type="dxa"/>
            </w:tcMar>
            <w:vAlign w:val="center"/>
          </w:tcPr>
          <w:p w:rsidR="000D58E0" w:rsidRPr="00404AE9" w:rsidRDefault="000D58E0" w:rsidP="00680363">
            <w:pPr>
              <w:pStyle w:val="S5"/>
              <w:numPr>
                <w:ilvl w:val="1"/>
                <w:numId w:val="28"/>
              </w:numPr>
              <w:spacing w:line="240" w:lineRule="auto"/>
              <w:ind w:left="0" w:firstLine="426"/>
              <w:rPr>
                <w:rFonts w:ascii="Times New Roman" w:hAnsi="Times New Roman"/>
                <w:b/>
                <w:bCs/>
                <w:sz w:val="28"/>
                <w:szCs w:val="28"/>
                <w:u w:val="single"/>
                <w:bdr w:val="none" w:sz="0" w:space="0" w:color="auto" w:frame="1"/>
              </w:rPr>
            </w:pPr>
            <w:r w:rsidRPr="00404AE9">
              <w:rPr>
                <w:rFonts w:ascii="Times New Roman" w:hAnsi="Times New Roman"/>
                <w:sz w:val="28"/>
                <w:szCs w:val="28"/>
              </w:rPr>
              <w:t>проведение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 местного значения;</w:t>
            </w:r>
          </w:p>
          <w:p w:rsidR="000D58E0" w:rsidRPr="00404AE9" w:rsidRDefault="000D58E0" w:rsidP="00680363">
            <w:pPr>
              <w:pStyle w:val="S5"/>
              <w:numPr>
                <w:ilvl w:val="1"/>
                <w:numId w:val="28"/>
              </w:numPr>
              <w:spacing w:line="240" w:lineRule="auto"/>
              <w:ind w:left="0" w:firstLine="426"/>
              <w:rPr>
                <w:rFonts w:ascii="Times New Roman" w:hAnsi="Times New Roman"/>
                <w:b/>
                <w:bCs/>
                <w:sz w:val="28"/>
                <w:szCs w:val="28"/>
                <w:u w:val="single"/>
                <w:bdr w:val="none" w:sz="0" w:space="0" w:color="auto" w:frame="1"/>
              </w:rPr>
            </w:pPr>
            <w:r w:rsidRPr="00404AE9">
              <w:rPr>
                <w:rFonts w:ascii="Times New Roman" w:hAnsi="Times New Roman"/>
                <w:sz w:val="28"/>
                <w:szCs w:val="28"/>
              </w:rPr>
              <w:t>инвентаризация с оценкой технического состояния всех инженерных сооружений на автомобильных дорогах и улицах поселения, определение сроков и объёмов необходимой реконструкции или нового строительства;</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bCs/>
                <w:sz w:val="28"/>
                <w:szCs w:val="28"/>
              </w:rPr>
              <w:t>комплексное строительство  тротуаров</w:t>
            </w:r>
            <w:r w:rsidRPr="00404AE9">
              <w:rPr>
                <w:rFonts w:ascii="Times New Roman" w:hAnsi="Times New Roman"/>
                <w:sz w:val="28"/>
                <w:szCs w:val="28"/>
              </w:rPr>
              <w:t>;</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iCs/>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r w:rsidRPr="00404AE9">
              <w:rPr>
                <w:rFonts w:ascii="Times New Roman" w:hAnsi="Times New Roman"/>
                <w:sz w:val="28"/>
                <w:szCs w:val="28"/>
              </w:rPr>
              <w:t>;</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sz w:val="28"/>
                <w:szCs w:val="28"/>
              </w:rPr>
              <w:t>размещение дорожных знаков и указателей на улицах населённых пунктов;</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iCs/>
                <w:sz w:val="28"/>
                <w:szCs w:val="28"/>
              </w:rPr>
              <w:t xml:space="preserve">оборудование остановочных площадок и </w:t>
            </w:r>
            <w:r w:rsidRPr="00404AE9">
              <w:rPr>
                <w:rFonts w:ascii="Times New Roman" w:hAnsi="Times New Roman"/>
                <w:iCs/>
                <w:sz w:val="28"/>
                <w:szCs w:val="28"/>
              </w:rPr>
              <w:lastRenderedPageBreak/>
              <w:t>установка павильонов для общественного транспорта</w:t>
            </w:r>
            <w:r w:rsidRPr="00404AE9">
              <w:rPr>
                <w:rFonts w:ascii="Times New Roman" w:hAnsi="Times New Roman"/>
                <w:sz w:val="28"/>
                <w:szCs w:val="28"/>
              </w:rPr>
              <w:t>.</w:t>
            </w:r>
          </w:p>
          <w:p w:rsidR="000D58E0" w:rsidRPr="00404AE9" w:rsidRDefault="000D58E0" w:rsidP="00070CCC">
            <w:pPr>
              <w:pStyle w:val="S5"/>
              <w:spacing w:line="240" w:lineRule="auto"/>
              <w:ind w:left="426" w:firstLine="0"/>
              <w:rPr>
                <w:rFonts w:ascii="Times New Roman" w:hAnsi="Times New Roman"/>
                <w:color w:val="FF0000"/>
                <w:sz w:val="28"/>
                <w:szCs w:val="28"/>
              </w:rPr>
            </w:pPr>
          </w:p>
        </w:tc>
      </w:tr>
      <w:tr w:rsidR="000D58E0" w:rsidRPr="00BD4645" w:rsidTr="00714B34">
        <w:tc>
          <w:tcPr>
            <w:tcW w:w="1565" w:type="pct"/>
            <w:tcMar>
              <w:top w:w="28" w:type="dxa"/>
              <w:left w:w="28" w:type="dxa"/>
              <w:bottom w:w="28" w:type="dxa"/>
              <w:right w:w="28" w:type="dxa"/>
            </w:tcMar>
          </w:tcPr>
          <w:p w:rsidR="000D58E0" w:rsidRPr="00BD4645" w:rsidRDefault="000D58E0" w:rsidP="000E3D97">
            <w:pPr>
              <w:pStyle w:val="S5"/>
              <w:ind w:hanging="33"/>
              <w:jc w:val="left"/>
              <w:rPr>
                <w:rFonts w:ascii="Times New Roman" w:hAnsi="Times New Roman"/>
                <w:sz w:val="28"/>
                <w:szCs w:val="28"/>
              </w:rPr>
            </w:pPr>
            <w:r w:rsidRPr="00BD4645">
              <w:rPr>
                <w:rFonts w:ascii="Times New Roman" w:hAnsi="Times New Roman"/>
                <w:sz w:val="28"/>
                <w:szCs w:val="28"/>
              </w:rPr>
              <w:lastRenderedPageBreak/>
              <w:t>Объемы и источники финансирования Программы, (тыс. руб.)</w:t>
            </w:r>
          </w:p>
        </w:tc>
        <w:tc>
          <w:tcPr>
            <w:tcW w:w="3435" w:type="pct"/>
            <w:tcMar>
              <w:top w:w="28" w:type="dxa"/>
              <w:left w:w="28" w:type="dxa"/>
              <w:bottom w:w="28" w:type="dxa"/>
              <w:right w:w="28" w:type="dxa"/>
            </w:tcMar>
          </w:tcPr>
          <w:p w:rsidR="0031006F" w:rsidRPr="0031006F" w:rsidRDefault="000D58E0" w:rsidP="0031006F">
            <w:pPr>
              <w:spacing w:line="240" w:lineRule="auto"/>
              <w:rPr>
                <w:rFonts w:ascii="Times New Roman" w:hAnsi="Times New Roman"/>
                <w:sz w:val="28"/>
                <w:szCs w:val="28"/>
              </w:rPr>
            </w:pPr>
            <w:r w:rsidRPr="00BD4645">
              <w:rPr>
                <w:rFonts w:ascii="Times New Roman" w:hAnsi="Times New Roman"/>
                <w:sz w:val="28"/>
                <w:szCs w:val="28"/>
              </w:rPr>
              <w:t xml:space="preserve">Прогнозный общий объем финансирования Программы на период 2017-2029 годов составляет </w:t>
            </w:r>
            <w:r w:rsidR="0031006F" w:rsidRPr="0031006F">
              <w:rPr>
                <w:rFonts w:ascii="Times New Roman" w:hAnsi="Times New Roman"/>
                <w:b/>
                <w:bCs/>
                <w:sz w:val="28"/>
                <w:szCs w:val="28"/>
              </w:rPr>
              <w:t>3057,0</w:t>
            </w:r>
            <w:r w:rsidR="0031006F" w:rsidRPr="0031006F">
              <w:rPr>
                <w:rFonts w:ascii="Times New Roman" w:hAnsi="Times New Roman"/>
                <w:sz w:val="28"/>
                <w:szCs w:val="28"/>
              </w:rPr>
              <w:t>тыс. руб., в том числе по годам:</w:t>
            </w:r>
          </w:p>
          <w:p w:rsidR="0031006F" w:rsidRPr="0031006F" w:rsidRDefault="0031006F" w:rsidP="0031006F">
            <w:pPr>
              <w:spacing w:line="240" w:lineRule="auto"/>
              <w:rPr>
                <w:rFonts w:ascii="Times New Roman" w:hAnsi="Times New Roman"/>
                <w:sz w:val="28"/>
                <w:szCs w:val="28"/>
              </w:rPr>
            </w:pPr>
            <w:r w:rsidRPr="0031006F">
              <w:rPr>
                <w:rFonts w:ascii="Times New Roman" w:hAnsi="Times New Roman"/>
                <w:sz w:val="28"/>
                <w:szCs w:val="28"/>
              </w:rPr>
              <w:t xml:space="preserve">2017 год – </w:t>
            </w:r>
            <w:r w:rsidRPr="0031006F">
              <w:rPr>
                <w:rFonts w:ascii="Times New Roman" w:hAnsi="Times New Roman"/>
                <w:bCs/>
                <w:sz w:val="28"/>
                <w:szCs w:val="28"/>
              </w:rPr>
              <w:t xml:space="preserve">225,0 </w:t>
            </w:r>
            <w:r w:rsidRPr="0031006F">
              <w:rPr>
                <w:rFonts w:ascii="Times New Roman" w:hAnsi="Times New Roman"/>
                <w:sz w:val="28"/>
                <w:szCs w:val="28"/>
              </w:rPr>
              <w:t xml:space="preserve">тыс. рублей; </w:t>
            </w:r>
          </w:p>
          <w:p w:rsidR="0031006F" w:rsidRPr="0031006F" w:rsidRDefault="0031006F" w:rsidP="0031006F">
            <w:pPr>
              <w:spacing w:line="240" w:lineRule="auto"/>
              <w:rPr>
                <w:rFonts w:ascii="Times New Roman" w:hAnsi="Times New Roman"/>
                <w:sz w:val="28"/>
                <w:szCs w:val="28"/>
              </w:rPr>
            </w:pPr>
            <w:r w:rsidRPr="0031006F">
              <w:rPr>
                <w:rFonts w:ascii="Times New Roman" w:hAnsi="Times New Roman"/>
                <w:sz w:val="28"/>
                <w:szCs w:val="28"/>
              </w:rPr>
              <w:t xml:space="preserve">2018 год - </w:t>
            </w:r>
            <w:r w:rsidRPr="0031006F">
              <w:rPr>
                <w:rFonts w:ascii="Times New Roman" w:hAnsi="Times New Roman"/>
                <w:bCs/>
                <w:sz w:val="28"/>
                <w:szCs w:val="28"/>
              </w:rPr>
              <w:t>243,0</w:t>
            </w:r>
            <w:r w:rsidRPr="0031006F">
              <w:rPr>
                <w:rFonts w:ascii="Times New Roman" w:hAnsi="Times New Roman"/>
                <w:sz w:val="28"/>
                <w:szCs w:val="28"/>
              </w:rPr>
              <w:t xml:space="preserve"> тыс. рублей; </w:t>
            </w:r>
          </w:p>
          <w:p w:rsidR="0031006F" w:rsidRPr="0031006F" w:rsidRDefault="0031006F" w:rsidP="0031006F">
            <w:pPr>
              <w:spacing w:line="240" w:lineRule="auto"/>
              <w:rPr>
                <w:rFonts w:ascii="Times New Roman" w:hAnsi="Times New Roman"/>
                <w:sz w:val="28"/>
                <w:szCs w:val="28"/>
              </w:rPr>
            </w:pPr>
            <w:r w:rsidRPr="0031006F">
              <w:rPr>
                <w:rFonts w:ascii="Times New Roman" w:hAnsi="Times New Roman"/>
                <w:sz w:val="28"/>
                <w:szCs w:val="28"/>
              </w:rPr>
              <w:t xml:space="preserve">2019 год - </w:t>
            </w:r>
            <w:r w:rsidRPr="0031006F">
              <w:rPr>
                <w:rFonts w:ascii="Times New Roman" w:hAnsi="Times New Roman"/>
                <w:bCs/>
                <w:sz w:val="28"/>
                <w:szCs w:val="28"/>
              </w:rPr>
              <w:t>323,0</w:t>
            </w:r>
            <w:r w:rsidRPr="0031006F">
              <w:rPr>
                <w:rFonts w:ascii="Times New Roman" w:hAnsi="Times New Roman"/>
                <w:sz w:val="28"/>
                <w:szCs w:val="28"/>
              </w:rPr>
              <w:t xml:space="preserve"> тыс. рублей;</w:t>
            </w:r>
          </w:p>
          <w:p w:rsidR="0031006F" w:rsidRPr="0031006F" w:rsidRDefault="0031006F" w:rsidP="0031006F">
            <w:pPr>
              <w:spacing w:line="240" w:lineRule="auto"/>
              <w:rPr>
                <w:rFonts w:ascii="Times New Roman" w:hAnsi="Times New Roman"/>
                <w:sz w:val="28"/>
                <w:szCs w:val="28"/>
              </w:rPr>
            </w:pPr>
            <w:r w:rsidRPr="0031006F">
              <w:rPr>
                <w:rFonts w:ascii="Times New Roman" w:hAnsi="Times New Roman"/>
                <w:sz w:val="28"/>
                <w:szCs w:val="28"/>
              </w:rPr>
              <w:t xml:space="preserve">2020 год - </w:t>
            </w:r>
            <w:r w:rsidRPr="0031006F">
              <w:rPr>
                <w:rFonts w:ascii="Times New Roman" w:hAnsi="Times New Roman"/>
                <w:bCs/>
                <w:sz w:val="28"/>
                <w:szCs w:val="28"/>
              </w:rPr>
              <w:t xml:space="preserve">753,0 </w:t>
            </w:r>
            <w:r w:rsidRPr="0031006F">
              <w:rPr>
                <w:rFonts w:ascii="Times New Roman" w:hAnsi="Times New Roman"/>
                <w:sz w:val="28"/>
                <w:szCs w:val="28"/>
              </w:rPr>
              <w:t>тыс. рублей;</w:t>
            </w:r>
          </w:p>
          <w:p w:rsidR="0031006F" w:rsidRPr="0031006F" w:rsidRDefault="0031006F" w:rsidP="0031006F">
            <w:pPr>
              <w:spacing w:line="240" w:lineRule="auto"/>
              <w:rPr>
                <w:rFonts w:ascii="Times New Roman" w:hAnsi="Times New Roman"/>
                <w:sz w:val="28"/>
                <w:szCs w:val="28"/>
              </w:rPr>
            </w:pPr>
            <w:r w:rsidRPr="0031006F">
              <w:rPr>
                <w:rFonts w:ascii="Times New Roman" w:hAnsi="Times New Roman"/>
                <w:sz w:val="28"/>
                <w:szCs w:val="28"/>
              </w:rPr>
              <w:t xml:space="preserve">2021 год – </w:t>
            </w:r>
            <w:r w:rsidRPr="0031006F">
              <w:rPr>
                <w:rFonts w:ascii="Times New Roman" w:hAnsi="Times New Roman"/>
                <w:bCs/>
                <w:sz w:val="28"/>
                <w:szCs w:val="28"/>
              </w:rPr>
              <w:t>713, 0 тыс. рублей;</w:t>
            </w:r>
          </w:p>
          <w:p w:rsidR="0031006F" w:rsidRPr="0031006F" w:rsidRDefault="0031006F" w:rsidP="0031006F">
            <w:pPr>
              <w:spacing w:line="240" w:lineRule="auto"/>
              <w:rPr>
                <w:rFonts w:ascii="Times New Roman" w:hAnsi="Times New Roman"/>
                <w:sz w:val="28"/>
                <w:szCs w:val="28"/>
              </w:rPr>
            </w:pPr>
            <w:r w:rsidRPr="0031006F">
              <w:rPr>
                <w:rFonts w:ascii="Times New Roman" w:hAnsi="Times New Roman"/>
                <w:sz w:val="28"/>
                <w:szCs w:val="28"/>
              </w:rPr>
              <w:t xml:space="preserve">2022-2029 годы – </w:t>
            </w:r>
            <w:r w:rsidRPr="0031006F">
              <w:rPr>
                <w:rFonts w:ascii="Times New Roman" w:hAnsi="Times New Roman"/>
                <w:bCs/>
                <w:sz w:val="28"/>
                <w:szCs w:val="28"/>
              </w:rPr>
              <w:t>800</w:t>
            </w:r>
            <w:r w:rsidRPr="0031006F">
              <w:rPr>
                <w:rFonts w:ascii="Times New Roman" w:hAnsi="Times New Roman"/>
                <w:sz w:val="28"/>
                <w:szCs w:val="28"/>
              </w:rPr>
              <w:t>,0 тыс. рублей.</w:t>
            </w:r>
          </w:p>
          <w:p w:rsidR="000D58E0" w:rsidRPr="00BD4645" w:rsidRDefault="000D58E0" w:rsidP="009E0739">
            <w:pPr>
              <w:spacing w:line="240" w:lineRule="auto"/>
              <w:rPr>
                <w:rFonts w:ascii="Times New Roman" w:hAnsi="Times New Roman"/>
                <w:sz w:val="28"/>
                <w:szCs w:val="28"/>
              </w:rPr>
            </w:pPr>
            <w:r w:rsidRPr="00BD4645">
              <w:rPr>
                <w:rFonts w:ascii="Times New Roman" w:hAnsi="Times New Roman"/>
                <w:sz w:val="28"/>
                <w:szCs w:val="28"/>
              </w:rPr>
              <w:t xml:space="preserve">Финансирование входящих в Программу мероприятий осуществляется за счет средств областного бюджета, бюджета </w:t>
            </w:r>
            <w:r w:rsidR="009E0739">
              <w:rPr>
                <w:rFonts w:ascii="Times New Roman" w:hAnsi="Times New Roman"/>
                <w:sz w:val="28"/>
                <w:szCs w:val="28"/>
              </w:rPr>
              <w:t xml:space="preserve"> Волоконовского </w:t>
            </w:r>
            <w:r w:rsidRPr="00BD4645">
              <w:rPr>
                <w:rFonts w:ascii="Times New Roman" w:hAnsi="Times New Roman"/>
                <w:sz w:val="28"/>
                <w:szCs w:val="28"/>
              </w:rPr>
              <w:t xml:space="preserve"> района, бюджета </w:t>
            </w:r>
            <w:r w:rsidR="009E0739">
              <w:rPr>
                <w:rFonts w:ascii="Times New Roman" w:hAnsi="Times New Roman"/>
                <w:sz w:val="28"/>
                <w:szCs w:val="28"/>
              </w:rPr>
              <w:t xml:space="preserve">Фощеватовского </w:t>
            </w:r>
            <w:r w:rsidRPr="00BD4645">
              <w:rPr>
                <w:rFonts w:ascii="Times New Roman" w:hAnsi="Times New Roman"/>
                <w:sz w:val="28"/>
                <w:szCs w:val="28"/>
              </w:rPr>
              <w:t xml:space="preserve"> сельского поселения и внебюджетных источников.</w:t>
            </w:r>
          </w:p>
        </w:tc>
      </w:tr>
    </w:tbl>
    <w:p w:rsidR="000D58E0" w:rsidRPr="00BD4645" w:rsidRDefault="000D58E0" w:rsidP="007645E7">
      <w:pPr>
        <w:rPr>
          <w:rFonts w:ascii="Times New Roman" w:hAnsi="Times New Roman"/>
          <w:sz w:val="28"/>
          <w:szCs w:val="28"/>
          <w:highlight w:val="yellow"/>
        </w:rPr>
      </w:pPr>
    </w:p>
    <w:p w:rsidR="000D58E0" w:rsidRPr="00404AE9" w:rsidRDefault="000D58E0" w:rsidP="007645E7">
      <w:pPr>
        <w:rPr>
          <w:rFonts w:ascii="Times New Roman" w:hAnsi="Times New Roman"/>
          <w:color w:val="FF0000"/>
          <w:sz w:val="28"/>
          <w:szCs w:val="28"/>
          <w:highlight w:val="yellow"/>
        </w:rPr>
      </w:pPr>
    </w:p>
    <w:p w:rsidR="000D58E0" w:rsidRPr="00404AE9" w:rsidRDefault="000D58E0" w:rsidP="007645E7">
      <w:pPr>
        <w:rPr>
          <w:rFonts w:ascii="Times New Roman" w:hAnsi="Times New Roman"/>
          <w:color w:val="FF0000"/>
          <w:sz w:val="28"/>
          <w:szCs w:val="28"/>
          <w:highlight w:val="yellow"/>
        </w:rPr>
      </w:pPr>
    </w:p>
    <w:p w:rsidR="000D58E0" w:rsidRPr="00404AE9" w:rsidRDefault="000D58E0" w:rsidP="007645E7">
      <w:pPr>
        <w:rPr>
          <w:rFonts w:ascii="Times New Roman" w:hAnsi="Times New Roman"/>
          <w:color w:val="FF0000"/>
          <w:sz w:val="28"/>
          <w:szCs w:val="28"/>
          <w:highlight w:val="yellow"/>
        </w:rPr>
      </w:pPr>
    </w:p>
    <w:p w:rsidR="000D58E0" w:rsidRPr="00404AE9" w:rsidRDefault="000D58E0" w:rsidP="00514EE7">
      <w:pPr>
        <w:spacing w:line="240" w:lineRule="auto"/>
        <w:ind w:firstLine="0"/>
        <w:jc w:val="center"/>
        <w:rPr>
          <w:rFonts w:ascii="Times New Roman" w:hAnsi="Times New Roman"/>
          <w:b/>
          <w:color w:val="FF0000"/>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E22A5" w:rsidRDefault="000E22A5" w:rsidP="00514EE7">
      <w:pPr>
        <w:spacing w:line="240" w:lineRule="auto"/>
        <w:ind w:firstLine="0"/>
        <w:jc w:val="center"/>
        <w:rPr>
          <w:rFonts w:ascii="Times New Roman" w:hAnsi="Times New Roman"/>
          <w:b/>
          <w:sz w:val="28"/>
          <w:szCs w:val="28"/>
        </w:rPr>
      </w:pPr>
    </w:p>
    <w:p w:rsidR="000E22A5" w:rsidRDefault="000E22A5" w:rsidP="00514EE7">
      <w:pPr>
        <w:spacing w:line="240" w:lineRule="auto"/>
        <w:ind w:firstLine="0"/>
        <w:jc w:val="center"/>
        <w:rPr>
          <w:rFonts w:ascii="Times New Roman" w:hAnsi="Times New Roman"/>
          <w:b/>
          <w:sz w:val="28"/>
          <w:szCs w:val="28"/>
        </w:rPr>
      </w:pPr>
    </w:p>
    <w:p w:rsidR="000E22A5" w:rsidRDefault="000E22A5" w:rsidP="00514EE7">
      <w:pPr>
        <w:spacing w:line="240" w:lineRule="auto"/>
        <w:ind w:firstLine="0"/>
        <w:jc w:val="center"/>
        <w:rPr>
          <w:rFonts w:ascii="Times New Roman" w:hAnsi="Times New Roman"/>
          <w:b/>
          <w:sz w:val="28"/>
          <w:szCs w:val="28"/>
        </w:rPr>
      </w:pPr>
    </w:p>
    <w:p w:rsidR="000E22A5" w:rsidRDefault="000E22A5"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Default="000D58E0" w:rsidP="00514EE7">
      <w:pPr>
        <w:spacing w:line="240" w:lineRule="auto"/>
        <w:ind w:firstLine="0"/>
        <w:jc w:val="center"/>
        <w:rPr>
          <w:rFonts w:ascii="Times New Roman" w:hAnsi="Times New Roman"/>
          <w:b/>
          <w:sz w:val="28"/>
          <w:szCs w:val="28"/>
        </w:rPr>
      </w:pPr>
    </w:p>
    <w:p w:rsidR="000D58E0" w:rsidRPr="00404AE9" w:rsidRDefault="000D58E0" w:rsidP="00514EE7">
      <w:pPr>
        <w:spacing w:line="240" w:lineRule="auto"/>
        <w:ind w:firstLine="0"/>
        <w:jc w:val="center"/>
        <w:rPr>
          <w:rFonts w:ascii="Times New Roman" w:hAnsi="Times New Roman"/>
          <w:b/>
          <w:sz w:val="28"/>
          <w:szCs w:val="28"/>
        </w:rPr>
      </w:pPr>
      <w:r w:rsidRPr="00404AE9">
        <w:rPr>
          <w:rFonts w:ascii="Times New Roman" w:hAnsi="Times New Roman"/>
          <w:b/>
          <w:sz w:val="28"/>
          <w:szCs w:val="28"/>
        </w:rPr>
        <w:t>Раздел 1. Характеристика существующего состояния транспортной инфраструктуры</w:t>
      </w:r>
    </w:p>
    <w:p w:rsidR="000D58E0" w:rsidRPr="00404AE9" w:rsidRDefault="000D58E0" w:rsidP="00514EE7">
      <w:pPr>
        <w:spacing w:line="240" w:lineRule="auto"/>
        <w:ind w:firstLine="0"/>
        <w:jc w:val="center"/>
        <w:rPr>
          <w:rFonts w:ascii="Times New Roman" w:hAnsi="Times New Roman"/>
          <w:b/>
          <w:sz w:val="28"/>
          <w:szCs w:val="28"/>
        </w:rPr>
      </w:pPr>
    </w:p>
    <w:p w:rsidR="000D58E0" w:rsidRPr="00404AE9" w:rsidRDefault="000D58E0" w:rsidP="008F70FB">
      <w:pPr>
        <w:spacing w:line="240" w:lineRule="auto"/>
        <w:ind w:firstLine="0"/>
        <w:jc w:val="center"/>
        <w:rPr>
          <w:rFonts w:ascii="Times New Roman" w:hAnsi="Times New Roman"/>
          <w:b/>
          <w:sz w:val="28"/>
          <w:szCs w:val="28"/>
        </w:rPr>
      </w:pPr>
      <w:r w:rsidRPr="00404AE9">
        <w:rPr>
          <w:rFonts w:ascii="Times New Roman" w:hAnsi="Times New Roman"/>
          <w:b/>
          <w:sz w:val="28"/>
          <w:szCs w:val="28"/>
        </w:rPr>
        <w:t xml:space="preserve">1.1. Анализ положения </w:t>
      </w:r>
      <w:r w:rsidR="008A5725">
        <w:rPr>
          <w:rFonts w:ascii="Times New Roman" w:hAnsi="Times New Roman"/>
          <w:b/>
          <w:sz w:val="28"/>
          <w:szCs w:val="28"/>
        </w:rPr>
        <w:t>Фощеватовского</w:t>
      </w:r>
      <w:r w:rsidRPr="00404AE9">
        <w:rPr>
          <w:rFonts w:ascii="Times New Roman" w:hAnsi="Times New Roman"/>
          <w:b/>
          <w:sz w:val="28"/>
          <w:szCs w:val="28"/>
        </w:rPr>
        <w:t xml:space="preserve"> сельского поселения муниципального района «</w:t>
      </w:r>
      <w:r w:rsidR="008A5725">
        <w:rPr>
          <w:rFonts w:ascii="Times New Roman" w:hAnsi="Times New Roman"/>
          <w:b/>
          <w:sz w:val="28"/>
          <w:szCs w:val="28"/>
        </w:rPr>
        <w:t xml:space="preserve">Волоконовский </w:t>
      </w:r>
      <w:r w:rsidRPr="00404AE9">
        <w:rPr>
          <w:rFonts w:ascii="Times New Roman" w:hAnsi="Times New Roman"/>
          <w:b/>
          <w:sz w:val="28"/>
          <w:szCs w:val="28"/>
        </w:rPr>
        <w:t xml:space="preserve"> район»  </w:t>
      </w:r>
    </w:p>
    <w:p w:rsidR="000D58E0" w:rsidRPr="00404AE9" w:rsidRDefault="000D58E0" w:rsidP="00B2413D">
      <w:pPr>
        <w:spacing w:line="240" w:lineRule="auto"/>
        <w:ind w:firstLine="0"/>
        <w:jc w:val="center"/>
        <w:rPr>
          <w:rFonts w:ascii="Times New Roman" w:hAnsi="Times New Roman"/>
          <w:color w:val="FF0000"/>
          <w:sz w:val="28"/>
          <w:szCs w:val="28"/>
        </w:rPr>
      </w:pPr>
    </w:p>
    <w:p w:rsidR="008A5725" w:rsidRPr="002075C4" w:rsidRDefault="000D58E0" w:rsidP="008A5725">
      <w:pPr>
        <w:pStyle w:val="afd"/>
        <w:spacing w:before="0" w:beforeAutospacing="0" w:after="0" w:afterAutospacing="0"/>
        <w:jc w:val="both"/>
        <w:rPr>
          <w:sz w:val="28"/>
          <w:szCs w:val="28"/>
        </w:rPr>
      </w:pPr>
      <w:r w:rsidRPr="00404AE9">
        <w:rPr>
          <w:sz w:val="28"/>
          <w:szCs w:val="28"/>
        </w:rPr>
        <w:t>МО «</w:t>
      </w:r>
      <w:r w:rsidR="009E0739">
        <w:rPr>
          <w:sz w:val="28"/>
          <w:szCs w:val="28"/>
        </w:rPr>
        <w:t xml:space="preserve">Фощеватовское </w:t>
      </w:r>
      <w:r w:rsidRPr="00404AE9">
        <w:rPr>
          <w:sz w:val="28"/>
          <w:szCs w:val="28"/>
        </w:rPr>
        <w:t xml:space="preserve"> сельское поселение» расположено в южной части </w:t>
      </w:r>
      <w:r w:rsidR="002A4D2A" w:rsidRPr="00404AE9">
        <w:rPr>
          <w:sz w:val="28"/>
          <w:szCs w:val="28"/>
        </w:rPr>
        <w:t>муниципального района</w:t>
      </w:r>
      <w:r w:rsidR="002A4D2A">
        <w:rPr>
          <w:sz w:val="28"/>
          <w:szCs w:val="28"/>
        </w:rPr>
        <w:t xml:space="preserve"> "</w:t>
      </w:r>
      <w:r w:rsidR="009E0739">
        <w:rPr>
          <w:sz w:val="28"/>
          <w:szCs w:val="28"/>
        </w:rPr>
        <w:t>Волоконовск</w:t>
      </w:r>
      <w:r w:rsidR="002A4D2A">
        <w:rPr>
          <w:sz w:val="28"/>
          <w:szCs w:val="28"/>
        </w:rPr>
        <w:t xml:space="preserve">ий  район". </w:t>
      </w:r>
      <w:r w:rsidRPr="00404AE9">
        <w:rPr>
          <w:sz w:val="28"/>
          <w:szCs w:val="28"/>
        </w:rPr>
        <w:t xml:space="preserve"> Площадь муниципального образования составляет </w:t>
      </w:r>
      <w:r w:rsidR="008A5725" w:rsidRPr="002075C4">
        <w:rPr>
          <w:sz w:val="28"/>
          <w:szCs w:val="28"/>
        </w:rPr>
        <w:t>86,04 км</w:t>
      </w:r>
      <w:r w:rsidR="008A5725" w:rsidRPr="002075C4">
        <w:rPr>
          <w:sz w:val="28"/>
          <w:szCs w:val="28"/>
          <w:vertAlign w:val="superscript"/>
        </w:rPr>
        <w:t xml:space="preserve">2 </w:t>
      </w:r>
    </w:p>
    <w:p w:rsidR="008A5725" w:rsidRDefault="008A5725" w:rsidP="008A5725">
      <w:pPr>
        <w:pStyle w:val="afd"/>
        <w:spacing w:before="0" w:beforeAutospacing="0" w:after="0" w:afterAutospacing="0"/>
        <w:jc w:val="both"/>
        <w:rPr>
          <w:sz w:val="28"/>
          <w:szCs w:val="28"/>
        </w:rPr>
      </w:pPr>
      <w:r>
        <w:rPr>
          <w:sz w:val="28"/>
          <w:szCs w:val="28"/>
        </w:rPr>
        <w:t xml:space="preserve">Фощеватовское </w:t>
      </w:r>
      <w:r w:rsidRPr="0044419E">
        <w:rPr>
          <w:sz w:val="28"/>
          <w:szCs w:val="28"/>
        </w:rPr>
        <w:t xml:space="preserve"> сельское </w:t>
      </w:r>
      <w:r>
        <w:rPr>
          <w:sz w:val="28"/>
          <w:szCs w:val="28"/>
        </w:rPr>
        <w:t xml:space="preserve">поселение граничит на севере с Покровским </w:t>
      </w:r>
      <w:r w:rsidRPr="0044419E">
        <w:rPr>
          <w:sz w:val="28"/>
          <w:szCs w:val="28"/>
        </w:rPr>
        <w:t xml:space="preserve"> сельским поселением, на</w:t>
      </w:r>
      <w:r w:rsidRPr="008D3567">
        <w:rPr>
          <w:sz w:val="28"/>
          <w:szCs w:val="28"/>
        </w:rPr>
        <w:t xml:space="preserve"> </w:t>
      </w:r>
      <w:r>
        <w:rPr>
          <w:sz w:val="28"/>
          <w:szCs w:val="28"/>
        </w:rPr>
        <w:t>з</w:t>
      </w:r>
      <w:r w:rsidRPr="0044419E">
        <w:rPr>
          <w:sz w:val="28"/>
          <w:szCs w:val="28"/>
        </w:rPr>
        <w:t xml:space="preserve">ападе </w:t>
      </w:r>
      <w:r>
        <w:rPr>
          <w:sz w:val="28"/>
          <w:szCs w:val="28"/>
        </w:rPr>
        <w:t>– с городским поселением                                     «п. Волоконовка</w:t>
      </w:r>
      <w:r w:rsidRPr="0044419E">
        <w:rPr>
          <w:sz w:val="28"/>
          <w:szCs w:val="28"/>
        </w:rPr>
        <w:t xml:space="preserve">»,  на востоке – с  </w:t>
      </w:r>
      <w:r>
        <w:rPr>
          <w:sz w:val="28"/>
          <w:szCs w:val="28"/>
        </w:rPr>
        <w:t xml:space="preserve">Красногвардейским районом, </w:t>
      </w:r>
      <w:r w:rsidRPr="0044419E">
        <w:rPr>
          <w:sz w:val="28"/>
          <w:szCs w:val="28"/>
        </w:rPr>
        <w:t xml:space="preserve"> на юге – с </w:t>
      </w:r>
      <w:r>
        <w:rPr>
          <w:sz w:val="28"/>
          <w:szCs w:val="28"/>
        </w:rPr>
        <w:t xml:space="preserve"> Валуйским районом.</w:t>
      </w:r>
    </w:p>
    <w:p w:rsidR="000D58E0" w:rsidRPr="00404AE9" w:rsidRDefault="000D58E0" w:rsidP="00CB5673">
      <w:pPr>
        <w:spacing w:line="240" w:lineRule="auto"/>
        <w:rPr>
          <w:rFonts w:ascii="Times New Roman" w:hAnsi="Times New Roman"/>
          <w:sz w:val="28"/>
          <w:szCs w:val="28"/>
        </w:rPr>
      </w:pPr>
      <w:r w:rsidRPr="00404AE9">
        <w:rPr>
          <w:rFonts w:ascii="Times New Roman" w:hAnsi="Times New Roman"/>
          <w:sz w:val="28"/>
          <w:szCs w:val="28"/>
        </w:rPr>
        <w:t>Согласно закону Белгородской области №159 «Об установлении границ муниципальных образований и наделении их статусом городского, сельского поселения, городского округа, муниципального района», принятому Белгородской областной Думой 9 декабря 2004 года (в ред. законов Белгородской области от 04.03.2005 № 171, от 30.03.2005 № 178, от 30.03.2005 № 180, от 04.08.2005 № 205, от 08.09.2005 № 213), уст</w:t>
      </w:r>
      <w:r w:rsidR="009E0739">
        <w:rPr>
          <w:rFonts w:ascii="Times New Roman" w:hAnsi="Times New Roman"/>
          <w:sz w:val="28"/>
          <w:szCs w:val="28"/>
        </w:rPr>
        <w:t xml:space="preserve">ановлены следующие границы МО « Фощеватовское </w:t>
      </w:r>
      <w:r w:rsidRPr="00404AE9">
        <w:rPr>
          <w:rFonts w:ascii="Times New Roman" w:hAnsi="Times New Roman"/>
          <w:sz w:val="28"/>
          <w:szCs w:val="28"/>
        </w:rPr>
        <w:t xml:space="preserve">сельское поселение»: </w:t>
      </w:r>
    </w:p>
    <w:p w:rsidR="000D58E0" w:rsidRDefault="009E0739" w:rsidP="0066267B">
      <w:pPr>
        <w:spacing w:line="240" w:lineRule="auto"/>
        <w:ind w:firstLine="851"/>
        <w:rPr>
          <w:rFonts w:ascii="Times New Roman" w:hAnsi="Times New Roman"/>
          <w:sz w:val="28"/>
          <w:szCs w:val="28"/>
        </w:rPr>
      </w:pPr>
      <w:r>
        <w:rPr>
          <w:rFonts w:ascii="Times New Roman" w:hAnsi="Times New Roman"/>
          <w:sz w:val="28"/>
          <w:szCs w:val="28"/>
        </w:rPr>
        <w:t>Фощеватовское сель</w:t>
      </w:r>
      <w:r w:rsidR="000D58E0" w:rsidRPr="00404AE9">
        <w:rPr>
          <w:rFonts w:ascii="Times New Roman" w:hAnsi="Times New Roman"/>
          <w:sz w:val="28"/>
          <w:szCs w:val="28"/>
        </w:rPr>
        <w:t xml:space="preserve">ское поселение, административным центром которого является село </w:t>
      </w:r>
      <w:r>
        <w:rPr>
          <w:rFonts w:ascii="Times New Roman" w:hAnsi="Times New Roman"/>
          <w:sz w:val="28"/>
          <w:szCs w:val="28"/>
        </w:rPr>
        <w:t>Фощеватово</w:t>
      </w:r>
      <w:r w:rsidR="000D58E0" w:rsidRPr="00404AE9">
        <w:rPr>
          <w:rFonts w:ascii="Times New Roman" w:hAnsi="Times New Roman"/>
          <w:sz w:val="28"/>
          <w:szCs w:val="28"/>
        </w:rPr>
        <w:t>, в границах которого наход</w:t>
      </w:r>
      <w:r>
        <w:rPr>
          <w:rFonts w:ascii="Times New Roman" w:hAnsi="Times New Roman"/>
          <w:sz w:val="28"/>
          <w:szCs w:val="28"/>
        </w:rPr>
        <w:t>и</w:t>
      </w:r>
      <w:r w:rsidR="000D58E0" w:rsidRPr="00404AE9">
        <w:rPr>
          <w:rFonts w:ascii="Times New Roman" w:hAnsi="Times New Roman"/>
          <w:sz w:val="28"/>
          <w:szCs w:val="28"/>
        </w:rPr>
        <w:t xml:space="preserve">тся </w:t>
      </w:r>
      <w:r>
        <w:rPr>
          <w:rFonts w:ascii="Times New Roman" w:hAnsi="Times New Roman"/>
          <w:sz w:val="28"/>
          <w:szCs w:val="28"/>
        </w:rPr>
        <w:t>хутор Орлиное.</w:t>
      </w:r>
    </w:p>
    <w:p w:rsidR="009E0739" w:rsidRPr="00404AE9" w:rsidRDefault="009E0739" w:rsidP="0066267B">
      <w:pPr>
        <w:spacing w:line="240" w:lineRule="auto"/>
        <w:ind w:firstLine="851"/>
        <w:rPr>
          <w:rFonts w:ascii="Times New Roman" w:hAnsi="Times New Roman"/>
          <w:sz w:val="28"/>
          <w:szCs w:val="28"/>
        </w:rPr>
      </w:pPr>
    </w:p>
    <w:p w:rsidR="000D58E0" w:rsidRPr="00404AE9" w:rsidRDefault="009E0739" w:rsidP="009E0739">
      <w:pPr>
        <w:spacing w:line="240" w:lineRule="auto"/>
        <w:ind w:firstLine="0"/>
        <w:jc w:val="center"/>
        <w:rPr>
          <w:rFonts w:ascii="Times New Roman" w:hAnsi="Times New Roman"/>
          <w:sz w:val="28"/>
          <w:szCs w:val="28"/>
        </w:rPr>
      </w:pPr>
      <w:r w:rsidRPr="009E0739">
        <w:rPr>
          <w:rFonts w:ascii="Times New Roman" w:hAnsi="Times New Roman"/>
          <w:noProof/>
          <w:sz w:val="28"/>
          <w:szCs w:val="28"/>
          <w:lang w:eastAsia="ru-RU"/>
        </w:rPr>
        <w:drawing>
          <wp:inline distT="0" distB="0" distL="0" distR="0">
            <wp:extent cx="4953000" cy="3810000"/>
            <wp:effectExtent l="19050" t="0" r="0" b="0"/>
            <wp:docPr id="2" name="Рисунок 1" descr="http://static-maps.yandex.ru/1.x/?ll=38.065396,50.433534&amp;l=sat,skl&amp;spn=0.075153,0.041007&amp;size=520,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tic-maps.yandex.ru/1.x/?ll=38.065396,50.433534&amp;l=sat,skl&amp;spn=0.075153,0.041007&amp;size=520,400"/>
                    <pic:cNvPicPr>
                      <a:picLocks noChangeAspect="1" noChangeArrowheads="1"/>
                    </pic:cNvPicPr>
                  </pic:nvPicPr>
                  <pic:blipFill>
                    <a:blip r:embed="rId8"/>
                    <a:srcRect/>
                    <a:stretch>
                      <a:fillRect/>
                    </a:stretch>
                  </pic:blipFill>
                  <pic:spPr bwMode="auto">
                    <a:xfrm>
                      <a:off x="0" y="0"/>
                      <a:ext cx="4953000" cy="3810000"/>
                    </a:xfrm>
                    <a:prstGeom prst="rect">
                      <a:avLst/>
                    </a:prstGeom>
                    <a:noFill/>
                    <a:ln w="9525">
                      <a:noFill/>
                      <a:miter lim="800000"/>
                      <a:headEnd/>
                      <a:tailEnd/>
                    </a:ln>
                  </pic:spPr>
                </pic:pic>
              </a:graphicData>
            </a:graphic>
          </wp:inline>
        </w:drawing>
      </w:r>
    </w:p>
    <w:p w:rsidR="000D58E0" w:rsidRPr="00404AE9" w:rsidRDefault="000D58E0" w:rsidP="008F70FB">
      <w:pPr>
        <w:spacing w:line="240" w:lineRule="auto"/>
        <w:ind w:firstLine="709"/>
        <w:jc w:val="center"/>
        <w:rPr>
          <w:rFonts w:ascii="Times New Roman" w:hAnsi="Times New Roman"/>
          <w:b/>
          <w:color w:val="FF0000"/>
          <w:sz w:val="28"/>
          <w:szCs w:val="28"/>
        </w:rPr>
      </w:pPr>
    </w:p>
    <w:p w:rsidR="000D58E0" w:rsidRPr="00404AE9" w:rsidRDefault="000D58E0" w:rsidP="008F70FB">
      <w:pPr>
        <w:spacing w:line="240" w:lineRule="auto"/>
        <w:ind w:firstLine="709"/>
        <w:jc w:val="center"/>
        <w:rPr>
          <w:rFonts w:ascii="Times New Roman" w:hAnsi="Times New Roman"/>
          <w:b/>
          <w:color w:val="FF0000"/>
          <w:sz w:val="28"/>
          <w:szCs w:val="28"/>
        </w:rPr>
      </w:pPr>
      <w:r w:rsidRPr="00404AE9">
        <w:rPr>
          <w:rFonts w:ascii="Times New Roman" w:hAnsi="Times New Roman"/>
          <w:sz w:val="28"/>
          <w:szCs w:val="28"/>
        </w:rPr>
        <w:lastRenderedPageBreak/>
        <w:t xml:space="preserve"> Территориальное расположение </w:t>
      </w:r>
      <w:r w:rsidR="009E0739">
        <w:rPr>
          <w:rFonts w:ascii="Times New Roman" w:hAnsi="Times New Roman"/>
          <w:sz w:val="28"/>
          <w:szCs w:val="28"/>
        </w:rPr>
        <w:t xml:space="preserve">Фощеватовского </w:t>
      </w:r>
      <w:r w:rsidRPr="00404AE9">
        <w:rPr>
          <w:rFonts w:ascii="Times New Roman" w:hAnsi="Times New Roman"/>
          <w:sz w:val="28"/>
          <w:szCs w:val="28"/>
        </w:rPr>
        <w:t xml:space="preserve"> сельского поселения</w:t>
      </w:r>
    </w:p>
    <w:p w:rsidR="000D58E0" w:rsidRDefault="000D58E0" w:rsidP="008F70FB">
      <w:pPr>
        <w:spacing w:line="240" w:lineRule="auto"/>
        <w:ind w:firstLine="709"/>
        <w:jc w:val="center"/>
        <w:rPr>
          <w:rFonts w:ascii="Times New Roman" w:hAnsi="Times New Roman"/>
          <w:b/>
          <w:color w:val="FF0000"/>
          <w:sz w:val="28"/>
          <w:szCs w:val="28"/>
        </w:rPr>
      </w:pPr>
    </w:p>
    <w:p w:rsidR="000D58E0" w:rsidRPr="00404AE9" w:rsidRDefault="000D58E0" w:rsidP="008F70FB">
      <w:pPr>
        <w:spacing w:line="240" w:lineRule="auto"/>
        <w:ind w:firstLine="709"/>
        <w:jc w:val="center"/>
        <w:rPr>
          <w:rFonts w:ascii="Times New Roman" w:hAnsi="Times New Roman"/>
          <w:b/>
          <w:color w:val="FF0000"/>
          <w:sz w:val="28"/>
          <w:szCs w:val="28"/>
        </w:rPr>
      </w:pPr>
    </w:p>
    <w:p w:rsidR="000D58E0" w:rsidRPr="00404AE9" w:rsidRDefault="000D58E0" w:rsidP="008F70FB">
      <w:pPr>
        <w:spacing w:line="240" w:lineRule="auto"/>
        <w:ind w:firstLine="709"/>
        <w:jc w:val="center"/>
        <w:rPr>
          <w:rFonts w:ascii="Times New Roman" w:hAnsi="Times New Roman"/>
          <w:b/>
          <w:sz w:val="28"/>
          <w:szCs w:val="28"/>
        </w:rPr>
      </w:pPr>
      <w:r w:rsidRPr="00404AE9">
        <w:rPr>
          <w:rFonts w:ascii="Times New Roman" w:hAnsi="Times New Roman"/>
          <w:b/>
          <w:sz w:val="28"/>
          <w:szCs w:val="28"/>
        </w:rPr>
        <w:t xml:space="preserve">1.2. Социально-экономическая характеристика </w:t>
      </w:r>
      <w:r w:rsidR="009E0739">
        <w:rPr>
          <w:rFonts w:ascii="Times New Roman" w:hAnsi="Times New Roman"/>
          <w:b/>
          <w:sz w:val="28"/>
          <w:szCs w:val="28"/>
        </w:rPr>
        <w:t>Фощеватовского</w:t>
      </w:r>
      <w:r w:rsidRPr="00404AE9">
        <w:rPr>
          <w:rFonts w:ascii="Times New Roman" w:hAnsi="Times New Roman"/>
          <w:b/>
          <w:sz w:val="28"/>
          <w:szCs w:val="28"/>
        </w:rPr>
        <w:t xml:space="preserve"> сельского поселения, характеристика градостроительной деятельности на территории поселения, включая деятельность в сфере транспорта, оценку транспортного спроса</w:t>
      </w:r>
    </w:p>
    <w:p w:rsidR="000D58E0" w:rsidRPr="00404AE9" w:rsidRDefault="000D58E0" w:rsidP="008F70FB">
      <w:pPr>
        <w:spacing w:line="240" w:lineRule="auto"/>
        <w:ind w:firstLine="709"/>
        <w:jc w:val="center"/>
        <w:rPr>
          <w:rFonts w:ascii="Times New Roman" w:hAnsi="Times New Roman"/>
          <w:color w:val="FF0000"/>
          <w:sz w:val="28"/>
          <w:szCs w:val="28"/>
        </w:rPr>
      </w:pPr>
    </w:p>
    <w:p w:rsidR="000D58E0" w:rsidRPr="00404AE9" w:rsidRDefault="000D58E0" w:rsidP="00291990">
      <w:pPr>
        <w:pStyle w:val="Default"/>
        <w:rPr>
          <w:sz w:val="28"/>
          <w:szCs w:val="28"/>
        </w:rPr>
      </w:pPr>
      <w:r w:rsidRPr="00404AE9">
        <w:rPr>
          <w:b/>
          <w:bCs/>
          <w:sz w:val="28"/>
          <w:szCs w:val="28"/>
        </w:rPr>
        <w:t xml:space="preserve">1.2.1. Население </w:t>
      </w:r>
    </w:p>
    <w:p w:rsidR="000D58E0" w:rsidRPr="00404AE9" w:rsidRDefault="009E0739" w:rsidP="00291990">
      <w:pPr>
        <w:pStyle w:val="Default"/>
        <w:rPr>
          <w:sz w:val="28"/>
          <w:szCs w:val="28"/>
        </w:rPr>
      </w:pPr>
      <w:r>
        <w:rPr>
          <w:sz w:val="28"/>
          <w:szCs w:val="28"/>
        </w:rPr>
        <w:t xml:space="preserve">Численность населения  Фощеватовского </w:t>
      </w:r>
      <w:r w:rsidR="000D58E0" w:rsidRPr="00404AE9">
        <w:rPr>
          <w:sz w:val="28"/>
          <w:szCs w:val="28"/>
        </w:rPr>
        <w:t xml:space="preserve"> сельского поселения согласно фактическим данным за 2016 год составила 1</w:t>
      </w:r>
      <w:r w:rsidR="00AF06C3">
        <w:rPr>
          <w:sz w:val="28"/>
          <w:szCs w:val="28"/>
        </w:rPr>
        <w:t xml:space="preserve">1 45 </w:t>
      </w:r>
      <w:r w:rsidR="000D58E0" w:rsidRPr="00404AE9">
        <w:rPr>
          <w:sz w:val="28"/>
          <w:szCs w:val="28"/>
        </w:rPr>
        <w:t xml:space="preserve"> человека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2"/>
        <w:gridCol w:w="1483"/>
        <w:gridCol w:w="1483"/>
        <w:gridCol w:w="1483"/>
        <w:gridCol w:w="1483"/>
      </w:tblGrid>
      <w:tr w:rsidR="000D58E0" w:rsidRPr="00404AE9" w:rsidTr="00070CCC">
        <w:trPr>
          <w:trHeight w:val="383"/>
        </w:trPr>
        <w:tc>
          <w:tcPr>
            <w:tcW w:w="2802" w:type="dxa"/>
          </w:tcPr>
          <w:p w:rsidR="000D58E0" w:rsidRPr="00742FA1" w:rsidRDefault="000D58E0">
            <w:pPr>
              <w:pStyle w:val="Default"/>
              <w:rPr>
                <w:b/>
                <w:bCs/>
                <w:sz w:val="28"/>
                <w:szCs w:val="28"/>
              </w:rPr>
            </w:pPr>
          </w:p>
          <w:p w:rsidR="000D58E0" w:rsidRPr="00742FA1" w:rsidRDefault="000D58E0">
            <w:pPr>
              <w:pStyle w:val="Default"/>
              <w:rPr>
                <w:sz w:val="28"/>
                <w:szCs w:val="28"/>
              </w:rPr>
            </w:pPr>
            <w:r w:rsidRPr="00742FA1">
              <w:rPr>
                <w:b/>
                <w:bCs/>
                <w:sz w:val="28"/>
                <w:szCs w:val="28"/>
              </w:rPr>
              <w:t xml:space="preserve">Показатели </w:t>
            </w:r>
          </w:p>
        </w:tc>
        <w:tc>
          <w:tcPr>
            <w:tcW w:w="1483" w:type="dxa"/>
          </w:tcPr>
          <w:p w:rsidR="000D58E0" w:rsidRPr="00742FA1" w:rsidRDefault="000D58E0">
            <w:pPr>
              <w:pStyle w:val="Default"/>
              <w:rPr>
                <w:sz w:val="28"/>
                <w:szCs w:val="28"/>
              </w:rPr>
            </w:pPr>
            <w:r w:rsidRPr="00742FA1">
              <w:rPr>
                <w:b/>
                <w:bCs/>
                <w:sz w:val="28"/>
                <w:szCs w:val="28"/>
              </w:rPr>
              <w:t xml:space="preserve">2014 год (факт) </w:t>
            </w:r>
          </w:p>
        </w:tc>
        <w:tc>
          <w:tcPr>
            <w:tcW w:w="1483" w:type="dxa"/>
          </w:tcPr>
          <w:p w:rsidR="000D58E0" w:rsidRPr="00742FA1" w:rsidRDefault="000D58E0">
            <w:pPr>
              <w:pStyle w:val="Default"/>
              <w:rPr>
                <w:sz w:val="28"/>
                <w:szCs w:val="28"/>
              </w:rPr>
            </w:pPr>
            <w:r w:rsidRPr="00742FA1">
              <w:rPr>
                <w:b/>
                <w:bCs/>
                <w:sz w:val="28"/>
                <w:szCs w:val="28"/>
              </w:rPr>
              <w:t xml:space="preserve">2015 год (факт) </w:t>
            </w:r>
          </w:p>
        </w:tc>
        <w:tc>
          <w:tcPr>
            <w:tcW w:w="1483" w:type="dxa"/>
          </w:tcPr>
          <w:p w:rsidR="000D58E0" w:rsidRPr="00742FA1" w:rsidRDefault="000D58E0">
            <w:pPr>
              <w:pStyle w:val="Default"/>
              <w:rPr>
                <w:sz w:val="28"/>
                <w:szCs w:val="28"/>
              </w:rPr>
            </w:pPr>
            <w:r w:rsidRPr="00742FA1">
              <w:rPr>
                <w:b/>
                <w:bCs/>
                <w:sz w:val="28"/>
                <w:szCs w:val="28"/>
              </w:rPr>
              <w:t xml:space="preserve">2016 год (факт) </w:t>
            </w:r>
          </w:p>
        </w:tc>
        <w:tc>
          <w:tcPr>
            <w:tcW w:w="1483" w:type="dxa"/>
          </w:tcPr>
          <w:p w:rsidR="000D58E0" w:rsidRPr="00742FA1" w:rsidRDefault="000D58E0">
            <w:pPr>
              <w:pStyle w:val="Default"/>
              <w:rPr>
                <w:sz w:val="28"/>
                <w:szCs w:val="28"/>
              </w:rPr>
            </w:pPr>
            <w:r w:rsidRPr="00742FA1">
              <w:rPr>
                <w:b/>
                <w:bCs/>
                <w:sz w:val="28"/>
                <w:szCs w:val="28"/>
              </w:rPr>
              <w:t>Средний темп прироста за 2014-2016</w:t>
            </w:r>
            <w:r>
              <w:rPr>
                <w:b/>
                <w:bCs/>
                <w:sz w:val="28"/>
                <w:szCs w:val="28"/>
              </w:rPr>
              <w:t xml:space="preserve"> </w:t>
            </w:r>
            <w:r w:rsidRPr="00742FA1">
              <w:rPr>
                <w:b/>
                <w:bCs/>
                <w:sz w:val="28"/>
                <w:szCs w:val="28"/>
              </w:rPr>
              <w:t xml:space="preserve">гг., % </w:t>
            </w:r>
          </w:p>
        </w:tc>
      </w:tr>
      <w:tr w:rsidR="000D58E0" w:rsidRPr="00404AE9" w:rsidTr="00070CCC">
        <w:trPr>
          <w:trHeight w:val="246"/>
        </w:trPr>
        <w:tc>
          <w:tcPr>
            <w:tcW w:w="2802" w:type="dxa"/>
          </w:tcPr>
          <w:p w:rsidR="000D58E0" w:rsidRPr="00742FA1" w:rsidRDefault="000D58E0">
            <w:pPr>
              <w:pStyle w:val="Default"/>
              <w:rPr>
                <w:sz w:val="28"/>
                <w:szCs w:val="28"/>
              </w:rPr>
            </w:pPr>
            <w:r w:rsidRPr="00742FA1">
              <w:rPr>
                <w:sz w:val="28"/>
                <w:szCs w:val="28"/>
              </w:rPr>
              <w:t xml:space="preserve">Общая численность населения МО  </w:t>
            </w:r>
          </w:p>
        </w:tc>
        <w:tc>
          <w:tcPr>
            <w:tcW w:w="1483" w:type="dxa"/>
          </w:tcPr>
          <w:p w:rsidR="000D58E0" w:rsidRPr="00742FA1" w:rsidRDefault="000D58E0" w:rsidP="002075C4">
            <w:pPr>
              <w:pStyle w:val="Default"/>
              <w:rPr>
                <w:sz w:val="28"/>
                <w:szCs w:val="28"/>
              </w:rPr>
            </w:pPr>
            <w:r w:rsidRPr="00742FA1">
              <w:rPr>
                <w:sz w:val="28"/>
                <w:szCs w:val="28"/>
              </w:rPr>
              <w:t>1</w:t>
            </w:r>
            <w:r w:rsidR="002075C4">
              <w:rPr>
                <w:sz w:val="28"/>
                <w:szCs w:val="28"/>
              </w:rPr>
              <w:t>1 60</w:t>
            </w:r>
          </w:p>
        </w:tc>
        <w:tc>
          <w:tcPr>
            <w:tcW w:w="1483" w:type="dxa"/>
          </w:tcPr>
          <w:p w:rsidR="000D58E0" w:rsidRPr="00742FA1" w:rsidRDefault="000D58E0" w:rsidP="002075C4">
            <w:pPr>
              <w:pStyle w:val="Default"/>
              <w:rPr>
                <w:sz w:val="28"/>
                <w:szCs w:val="28"/>
              </w:rPr>
            </w:pPr>
            <w:r w:rsidRPr="00742FA1">
              <w:rPr>
                <w:sz w:val="28"/>
                <w:szCs w:val="28"/>
              </w:rPr>
              <w:t>1</w:t>
            </w:r>
            <w:r w:rsidR="002075C4">
              <w:rPr>
                <w:sz w:val="28"/>
                <w:szCs w:val="28"/>
              </w:rPr>
              <w:t>1 53</w:t>
            </w:r>
            <w:r w:rsidRPr="00742FA1">
              <w:rPr>
                <w:sz w:val="28"/>
                <w:szCs w:val="28"/>
              </w:rPr>
              <w:t xml:space="preserve"> </w:t>
            </w:r>
          </w:p>
        </w:tc>
        <w:tc>
          <w:tcPr>
            <w:tcW w:w="1483" w:type="dxa"/>
          </w:tcPr>
          <w:p w:rsidR="000D58E0" w:rsidRPr="00742FA1" w:rsidRDefault="000D58E0" w:rsidP="002075C4">
            <w:pPr>
              <w:pStyle w:val="Default"/>
              <w:rPr>
                <w:sz w:val="28"/>
                <w:szCs w:val="28"/>
              </w:rPr>
            </w:pPr>
            <w:r w:rsidRPr="00742FA1">
              <w:rPr>
                <w:sz w:val="28"/>
                <w:szCs w:val="28"/>
              </w:rPr>
              <w:t>1</w:t>
            </w:r>
            <w:r w:rsidR="002075C4">
              <w:rPr>
                <w:sz w:val="28"/>
                <w:szCs w:val="28"/>
              </w:rPr>
              <w:t>1 45</w:t>
            </w:r>
          </w:p>
        </w:tc>
        <w:tc>
          <w:tcPr>
            <w:tcW w:w="1483" w:type="dxa"/>
          </w:tcPr>
          <w:p w:rsidR="000D58E0" w:rsidRPr="00742FA1" w:rsidRDefault="000D58E0" w:rsidP="002075C4">
            <w:pPr>
              <w:pStyle w:val="Default"/>
              <w:rPr>
                <w:sz w:val="28"/>
                <w:szCs w:val="28"/>
              </w:rPr>
            </w:pPr>
            <w:r w:rsidRPr="00742FA1">
              <w:rPr>
                <w:sz w:val="28"/>
                <w:szCs w:val="28"/>
              </w:rPr>
              <w:t>0</w:t>
            </w:r>
            <w:r w:rsidR="002075C4">
              <w:rPr>
                <w:sz w:val="28"/>
                <w:szCs w:val="28"/>
              </w:rPr>
              <w:t xml:space="preserve"> </w:t>
            </w:r>
            <w:r w:rsidRPr="00742FA1">
              <w:rPr>
                <w:sz w:val="28"/>
                <w:szCs w:val="28"/>
              </w:rPr>
              <w:t>%</w:t>
            </w:r>
          </w:p>
        </w:tc>
      </w:tr>
    </w:tbl>
    <w:p w:rsidR="000D58E0" w:rsidRPr="00404AE9" w:rsidRDefault="000D58E0" w:rsidP="00404AE9">
      <w:pPr>
        <w:spacing w:line="240" w:lineRule="auto"/>
        <w:ind w:firstLine="540"/>
        <w:rPr>
          <w:rFonts w:ascii="Times New Roman" w:hAnsi="Times New Roman"/>
          <w:sz w:val="28"/>
          <w:szCs w:val="28"/>
        </w:rPr>
      </w:pPr>
      <w:r w:rsidRPr="00404AE9">
        <w:rPr>
          <w:rFonts w:ascii="Times New Roman" w:hAnsi="Times New Roman"/>
          <w:sz w:val="28"/>
          <w:szCs w:val="28"/>
        </w:rPr>
        <w:t xml:space="preserve">На территории </w:t>
      </w:r>
      <w:r w:rsidR="009E0739">
        <w:rPr>
          <w:rFonts w:ascii="Times New Roman" w:hAnsi="Times New Roman"/>
          <w:sz w:val="28"/>
          <w:szCs w:val="28"/>
        </w:rPr>
        <w:t xml:space="preserve">Фощеватовского </w:t>
      </w:r>
      <w:r w:rsidRPr="00404AE9">
        <w:rPr>
          <w:rFonts w:ascii="Times New Roman" w:hAnsi="Times New Roman"/>
          <w:sz w:val="28"/>
          <w:szCs w:val="28"/>
        </w:rPr>
        <w:t xml:space="preserve"> сельского поселения проживает </w:t>
      </w:r>
      <w:r w:rsidR="002075C4">
        <w:rPr>
          <w:rFonts w:ascii="Times New Roman" w:hAnsi="Times New Roman"/>
          <w:sz w:val="28"/>
          <w:szCs w:val="28"/>
        </w:rPr>
        <w:t xml:space="preserve">637 </w:t>
      </w:r>
      <w:r w:rsidRPr="00404AE9">
        <w:rPr>
          <w:rFonts w:ascii="Times New Roman" w:hAnsi="Times New Roman"/>
          <w:sz w:val="28"/>
          <w:szCs w:val="28"/>
        </w:rPr>
        <w:t>человек трудоспособного населения (</w:t>
      </w:r>
      <w:r w:rsidR="002075C4">
        <w:rPr>
          <w:rFonts w:ascii="Times New Roman" w:hAnsi="Times New Roman"/>
          <w:sz w:val="28"/>
          <w:szCs w:val="28"/>
        </w:rPr>
        <w:t xml:space="preserve">56 </w:t>
      </w:r>
      <w:r w:rsidRPr="00404AE9">
        <w:rPr>
          <w:rFonts w:ascii="Times New Roman" w:hAnsi="Times New Roman"/>
          <w:sz w:val="28"/>
          <w:szCs w:val="28"/>
        </w:rPr>
        <w:t>% от общей численности).</w:t>
      </w:r>
    </w:p>
    <w:p w:rsidR="000D58E0" w:rsidRPr="00404AE9" w:rsidRDefault="002075C4" w:rsidP="00404AE9">
      <w:pPr>
        <w:spacing w:line="240" w:lineRule="auto"/>
        <w:ind w:firstLine="540"/>
        <w:rPr>
          <w:rFonts w:ascii="Times New Roman" w:hAnsi="Times New Roman"/>
          <w:sz w:val="28"/>
          <w:szCs w:val="28"/>
        </w:rPr>
      </w:pPr>
      <w:r>
        <w:rPr>
          <w:rFonts w:ascii="Times New Roman" w:hAnsi="Times New Roman"/>
          <w:sz w:val="28"/>
          <w:szCs w:val="28"/>
        </w:rPr>
        <w:t>Детей в возрасте до 16 лет 204  человек</w:t>
      </w:r>
      <w:r w:rsidR="00406CA7">
        <w:rPr>
          <w:rFonts w:ascii="Times New Roman" w:hAnsi="Times New Roman"/>
          <w:sz w:val="28"/>
          <w:szCs w:val="28"/>
        </w:rPr>
        <w:t>а</w:t>
      </w:r>
      <w:r>
        <w:rPr>
          <w:rFonts w:ascii="Times New Roman" w:hAnsi="Times New Roman"/>
          <w:sz w:val="28"/>
          <w:szCs w:val="28"/>
        </w:rPr>
        <w:t xml:space="preserve"> (1 8 </w:t>
      </w:r>
      <w:r w:rsidR="000D58E0" w:rsidRPr="00404AE9">
        <w:rPr>
          <w:rFonts w:ascii="Times New Roman" w:hAnsi="Times New Roman"/>
          <w:sz w:val="28"/>
          <w:szCs w:val="28"/>
        </w:rPr>
        <w:t xml:space="preserve"> % от общей численности).</w:t>
      </w:r>
    </w:p>
    <w:p w:rsidR="000D58E0" w:rsidRPr="00404AE9" w:rsidRDefault="000D58E0" w:rsidP="00404AE9">
      <w:pPr>
        <w:spacing w:line="240" w:lineRule="auto"/>
        <w:ind w:firstLine="540"/>
        <w:rPr>
          <w:rFonts w:ascii="Times New Roman" w:hAnsi="Times New Roman"/>
          <w:sz w:val="28"/>
          <w:szCs w:val="28"/>
        </w:rPr>
      </w:pPr>
      <w:r w:rsidRPr="00404AE9">
        <w:rPr>
          <w:rFonts w:ascii="Times New Roman" w:hAnsi="Times New Roman"/>
          <w:sz w:val="28"/>
          <w:szCs w:val="28"/>
        </w:rPr>
        <w:t xml:space="preserve">Старше трудоспособного возраста </w:t>
      </w:r>
      <w:r w:rsidR="002075C4">
        <w:rPr>
          <w:rFonts w:ascii="Times New Roman" w:hAnsi="Times New Roman"/>
          <w:sz w:val="28"/>
          <w:szCs w:val="28"/>
        </w:rPr>
        <w:t>320</w:t>
      </w:r>
      <w:r w:rsidRPr="00404AE9">
        <w:rPr>
          <w:rFonts w:ascii="Times New Roman" w:hAnsi="Times New Roman"/>
          <w:sz w:val="28"/>
          <w:szCs w:val="28"/>
        </w:rPr>
        <w:t xml:space="preserve"> человек (</w:t>
      </w:r>
      <w:r w:rsidR="002075C4">
        <w:rPr>
          <w:rFonts w:ascii="Times New Roman" w:hAnsi="Times New Roman"/>
          <w:sz w:val="28"/>
          <w:szCs w:val="28"/>
        </w:rPr>
        <w:t xml:space="preserve">28 </w:t>
      </w:r>
      <w:r w:rsidRPr="00404AE9">
        <w:rPr>
          <w:rFonts w:ascii="Times New Roman" w:hAnsi="Times New Roman"/>
          <w:sz w:val="28"/>
          <w:szCs w:val="28"/>
        </w:rPr>
        <w:t>% от общей численности).</w:t>
      </w:r>
    </w:p>
    <w:p w:rsidR="000D58E0" w:rsidRPr="00404AE9" w:rsidRDefault="000D58E0" w:rsidP="00404AE9">
      <w:pPr>
        <w:spacing w:line="240" w:lineRule="auto"/>
        <w:ind w:firstLine="540"/>
        <w:rPr>
          <w:rFonts w:ascii="Times New Roman" w:hAnsi="Times New Roman"/>
          <w:sz w:val="28"/>
          <w:szCs w:val="28"/>
        </w:rPr>
      </w:pPr>
      <w:r w:rsidRPr="00404AE9">
        <w:rPr>
          <w:rFonts w:ascii="Times New Roman" w:hAnsi="Times New Roman"/>
          <w:sz w:val="28"/>
          <w:szCs w:val="28"/>
        </w:rPr>
        <w:t>Численность официально зарегистрир</w:t>
      </w:r>
      <w:r w:rsidR="009E0739">
        <w:rPr>
          <w:rFonts w:ascii="Times New Roman" w:hAnsi="Times New Roman"/>
          <w:sz w:val="28"/>
          <w:szCs w:val="28"/>
        </w:rPr>
        <w:t xml:space="preserve">ованных безработных составляет  </w:t>
      </w:r>
      <w:r w:rsidRPr="00404AE9">
        <w:rPr>
          <w:rFonts w:ascii="Times New Roman" w:hAnsi="Times New Roman"/>
          <w:sz w:val="28"/>
          <w:szCs w:val="28"/>
        </w:rPr>
        <w:t xml:space="preserve"> </w:t>
      </w:r>
      <w:r w:rsidR="002075C4">
        <w:rPr>
          <w:rFonts w:ascii="Times New Roman" w:hAnsi="Times New Roman"/>
          <w:sz w:val="28"/>
          <w:szCs w:val="28"/>
        </w:rPr>
        <w:t xml:space="preserve">20 человек (1, 7 </w:t>
      </w:r>
      <w:r w:rsidRPr="00404AE9">
        <w:rPr>
          <w:rFonts w:ascii="Times New Roman" w:hAnsi="Times New Roman"/>
          <w:sz w:val="28"/>
          <w:szCs w:val="28"/>
        </w:rPr>
        <w:t xml:space="preserve"> %  к среднегодовой численности трудоспособного населения).</w:t>
      </w:r>
    </w:p>
    <w:p w:rsidR="000D58E0" w:rsidRPr="00404AE9" w:rsidRDefault="000D58E0" w:rsidP="00404AE9">
      <w:pPr>
        <w:spacing w:line="240" w:lineRule="auto"/>
        <w:ind w:firstLine="0"/>
        <w:rPr>
          <w:rFonts w:ascii="Times New Roman" w:hAnsi="Times New Roman"/>
          <w:b/>
          <w:bCs/>
          <w:sz w:val="28"/>
          <w:szCs w:val="28"/>
        </w:rPr>
      </w:pPr>
      <w:r w:rsidRPr="00404AE9">
        <w:rPr>
          <w:rFonts w:ascii="Times New Roman" w:hAnsi="Times New Roman"/>
          <w:b/>
          <w:bCs/>
          <w:sz w:val="28"/>
          <w:szCs w:val="28"/>
        </w:rPr>
        <w:t xml:space="preserve">1.2.2. Производство </w:t>
      </w:r>
    </w:p>
    <w:p w:rsidR="000D58E0" w:rsidRPr="00404AE9" w:rsidRDefault="000D58E0" w:rsidP="00404AE9">
      <w:pPr>
        <w:pStyle w:val="Default"/>
        <w:jc w:val="both"/>
        <w:rPr>
          <w:sz w:val="28"/>
          <w:szCs w:val="28"/>
        </w:rPr>
      </w:pPr>
      <w:r w:rsidRPr="00404AE9">
        <w:rPr>
          <w:sz w:val="28"/>
          <w:szCs w:val="28"/>
        </w:rPr>
        <w:t xml:space="preserve">На территории </w:t>
      </w:r>
      <w:r w:rsidR="009E0739">
        <w:rPr>
          <w:sz w:val="28"/>
          <w:szCs w:val="28"/>
        </w:rPr>
        <w:t>Фощеватовского с</w:t>
      </w:r>
      <w:r w:rsidRPr="00404AE9">
        <w:rPr>
          <w:sz w:val="28"/>
          <w:szCs w:val="28"/>
        </w:rPr>
        <w:t>ельского поселения отсутствуют градообразующие предприятия.</w:t>
      </w:r>
    </w:p>
    <w:p w:rsidR="000D58E0" w:rsidRPr="00404AE9" w:rsidRDefault="000D58E0" w:rsidP="00404AE9">
      <w:pPr>
        <w:pStyle w:val="Default"/>
        <w:jc w:val="both"/>
        <w:rPr>
          <w:sz w:val="28"/>
          <w:szCs w:val="28"/>
        </w:rPr>
      </w:pPr>
      <w:r w:rsidRPr="00404AE9">
        <w:rPr>
          <w:b/>
          <w:bCs/>
          <w:sz w:val="28"/>
          <w:szCs w:val="28"/>
        </w:rPr>
        <w:t xml:space="preserve">1.2.3. Малое и среднее предпринимательство </w:t>
      </w:r>
    </w:p>
    <w:p w:rsidR="000D58E0" w:rsidRPr="00404AE9" w:rsidRDefault="000D58E0" w:rsidP="00404AE9">
      <w:pPr>
        <w:pStyle w:val="Default"/>
        <w:jc w:val="both"/>
        <w:rPr>
          <w:sz w:val="28"/>
          <w:szCs w:val="28"/>
        </w:rPr>
      </w:pPr>
      <w:r w:rsidRPr="00404AE9">
        <w:rPr>
          <w:sz w:val="28"/>
          <w:szCs w:val="28"/>
        </w:rPr>
        <w:t xml:space="preserve">На территории поселения ведут свою деятельность ООО </w:t>
      </w:r>
      <w:r>
        <w:rPr>
          <w:sz w:val="28"/>
          <w:szCs w:val="28"/>
        </w:rPr>
        <w:t>«</w:t>
      </w:r>
      <w:r w:rsidR="009E0739">
        <w:rPr>
          <w:sz w:val="28"/>
          <w:szCs w:val="28"/>
        </w:rPr>
        <w:t>ЗАО Приосколье"</w:t>
      </w:r>
      <w:r w:rsidRPr="00404AE9">
        <w:rPr>
          <w:sz w:val="28"/>
          <w:szCs w:val="28"/>
        </w:rPr>
        <w:t>, О</w:t>
      </w:r>
      <w:r w:rsidR="009E0739">
        <w:rPr>
          <w:sz w:val="28"/>
          <w:szCs w:val="28"/>
        </w:rPr>
        <w:t>О</w:t>
      </w:r>
      <w:r w:rsidRPr="00404AE9">
        <w:rPr>
          <w:sz w:val="28"/>
          <w:szCs w:val="28"/>
        </w:rPr>
        <w:t>О «</w:t>
      </w:r>
      <w:r w:rsidR="009E0739">
        <w:rPr>
          <w:sz w:val="28"/>
          <w:szCs w:val="28"/>
        </w:rPr>
        <w:t>Русагро - Инвест</w:t>
      </w:r>
      <w:r w:rsidRPr="00404AE9">
        <w:rPr>
          <w:sz w:val="28"/>
          <w:szCs w:val="28"/>
        </w:rPr>
        <w:t xml:space="preserve">». Основные культуры, которые выращивают сельхозпредприятия на территории округа - озимая пшеница, ячмень, кукуруза на зерно, подсолнечник, </w:t>
      </w:r>
      <w:r w:rsidR="009E0739">
        <w:rPr>
          <w:sz w:val="28"/>
          <w:szCs w:val="28"/>
        </w:rPr>
        <w:t xml:space="preserve">сахарная   свекла, </w:t>
      </w:r>
      <w:r w:rsidRPr="00404AE9">
        <w:rPr>
          <w:sz w:val="28"/>
          <w:szCs w:val="28"/>
        </w:rPr>
        <w:t xml:space="preserve">многолетние травы. </w:t>
      </w:r>
    </w:p>
    <w:p w:rsidR="000D58E0" w:rsidRPr="00404AE9" w:rsidRDefault="000D58E0" w:rsidP="00404AE9">
      <w:pPr>
        <w:pStyle w:val="Default"/>
        <w:jc w:val="both"/>
        <w:rPr>
          <w:sz w:val="28"/>
          <w:szCs w:val="28"/>
        </w:rPr>
      </w:pPr>
      <w:r w:rsidRPr="00404AE9">
        <w:rPr>
          <w:sz w:val="28"/>
          <w:szCs w:val="28"/>
        </w:rPr>
        <w:t>Ключевым видом экономической деятельности малых и средних предприятий сельского поселения является животноводство, растениеводство и розничная торговля.</w:t>
      </w:r>
    </w:p>
    <w:p w:rsidR="000D58E0" w:rsidRPr="00404AE9" w:rsidRDefault="000D58E0" w:rsidP="00404AE9">
      <w:pPr>
        <w:ind w:firstLine="540"/>
        <w:rPr>
          <w:rFonts w:ascii="Times New Roman" w:hAnsi="Times New Roman"/>
          <w:sz w:val="28"/>
          <w:szCs w:val="28"/>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12"/>
        <w:gridCol w:w="2946"/>
        <w:gridCol w:w="2944"/>
      </w:tblGrid>
      <w:tr w:rsidR="000D58E0" w:rsidRPr="00404AE9" w:rsidTr="009E0739">
        <w:trPr>
          <w:trHeight w:val="766"/>
        </w:trPr>
        <w:tc>
          <w:tcPr>
            <w:tcW w:w="3212" w:type="dxa"/>
          </w:tcPr>
          <w:p w:rsidR="000D58E0" w:rsidRPr="00404AE9" w:rsidRDefault="000D58E0" w:rsidP="00303020">
            <w:pPr>
              <w:ind w:firstLine="0"/>
              <w:rPr>
                <w:rFonts w:ascii="Times New Roman" w:hAnsi="Times New Roman"/>
                <w:sz w:val="28"/>
                <w:szCs w:val="28"/>
              </w:rPr>
            </w:pPr>
            <w:r w:rsidRPr="00404AE9">
              <w:rPr>
                <w:rFonts w:ascii="Times New Roman" w:hAnsi="Times New Roman"/>
                <w:sz w:val="28"/>
                <w:szCs w:val="28"/>
              </w:rPr>
              <w:t>Список предприятий и организаций</w:t>
            </w:r>
          </w:p>
        </w:tc>
        <w:tc>
          <w:tcPr>
            <w:tcW w:w="2946" w:type="dxa"/>
          </w:tcPr>
          <w:p w:rsidR="000D58E0" w:rsidRPr="00404AE9" w:rsidRDefault="000D58E0" w:rsidP="00881669">
            <w:pPr>
              <w:ind w:firstLine="540"/>
              <w:rPr>
                <w:rFonts w:ascii="Times New Roman" w:hAnsi="Times New Roman"/>
                <w:sz w:val="28"/>
                <w:szCs w:val="28"/>
              </w:rPr>
            </w:pPr>
            <w:r w:rsidRPr="00404AE9">
              <w:rPr>
                <w:rFonts w:ascii="Times New Roman" w:hAnsi="Times New Roman"/>
                <w:sz w:val="28"/>
                <w:szCs w:val="28"/>
              </w:rPr>
              <w:t>адрес</w:t>
            </w:r>
          </w:p>
        </w:tc>
        <w:tc>
          <w:tcPr>
            <w:tcW w:w="2944" w:type="dxa"/>
          </w:tcPr>
          <w:p w:rsidR="000D58E0" w:rsidRPr="00404AE9" w:rsidRDefault="000D58E0" w:rsidP="00881669">
            <w:pPr>
              <w:ind w:firstLine="540"/>
              <w:rPr>
                <w:rFonts w:ascii="Times New Roman" w:hAnsi="Times New Roman"/>
                <w:sz w:val="28"/>
                <w:szCs w:val="28"/>
              </w:rPr>
            </w:pPr>
            <w:r w:rsidRPr="00404AE9">
              <w:rPr>
                <w:rFonts w:ascii="Times New Roman" w:hAnsi="Times New Roman"/>
                <w:sz w:val="28"/>
                <w:szCs w:val="28"/>
              </w:rPr>
              <w:t>Деятельность</w:t>
            </w:r>
          </w:p>
        </w:tc>
      </w:tr>
      <w:tr w:rsidR="000D58E0" w:rsidRPr="00404AE9" w:rsidTr="00881669">
        <w:tc>
          <w:tcPr>
            <w:tcW w:w="3212" w:type="dxa"/>
          </w:tcPr>
          <w:p w:rsidR="000D58E0" w:rsidRPr="00404AE9" w:rsidRDefault="000D58E0" w:rsidP="009E0739">
            <w:pPr>
              <w:ind w:firstLine="0"/>
              <w:rPr>
                <w:rFonts w:ascii="Times New Roman" w:hAnsi="Times New Roman"/>
                <w:sz w:val="28"/>
                <w:szCs w:val="28"/>
              </w:rPr>
            </w:pPr>
            <w:r w:rsidRPr="00404AE9">
              <w:rPr>
                <w:rFonts w:ascii="Times New Roman" w:hAnsi="Times New Roman"/>
                <w:sz w:val="28"/>
                <w:szCs w:val="28"/>
              </w:rPr>
              <w:t>ООО «</w:t>
            </w:r>
            <w:r w:rsidR="009E0739">
              <w:rPr>
                <w:rFonts w:ascii="Times New Roman" w:hAnsi="Times New Roman"/>
                <w:sz w:val="28"/>
                <w:szCs w:val="28"/>
              </w:rPr>
              <w:t>ЗАО Приосколье</w:t>
            </w:r>
            <w:r w:rsidRPr="00404AE9">
              <w:rPr>
                <w:rFonts w:ascii="Times New Roman" w:hAnsi="Times New Roman"/>
                <w:sz w:val="28"/>
                <w:szCs w:val="28"/>
              </w:rPr>
              <w:t>»</w:t>
            </w:r>
          </w:p>
        </w:tc>
        <w:tc>
          <w:tcPr>
            <w:tcW w:w="2946" w:type="dxa"/>
          </w:tcPr>
          <w:p w:rsidR="000D58E0" w:rsidRPr="00404AE9" w:rsidRDefault="000D58E0" w:rsidP="009E0739">
            <w:pPr>
              <w:ind w:firstLine="6"/>
              <w:rPr>
                <w:rFonts w:ascii="Times New Roman" w:hAnsi="Times New Roman"/>
                <w:sz w:val="28"/>
                <w:szCs w:val="28"/>
              </w:rPr>
            </w:pPr>
            <w:r w:rsidRPr="00404AE9">
              <w:rPr>
                <w:rFonts w:ascii="Times New Roman" w:hAnsi="Times New Roman"/>
                <w:sz w:val="28"/>
                <w:szCs w:val="28"/>
              </w:rPr>
              <w:t xml:space="preserve">с. </w:t>
            </w:r>
            <w:r w:rsidR="009E0739">
              <w:rPr>
                <w:rFonts w:ascii="Times New Roman" w:hAnsi="Times New Roman"/>
                <w:sz w:val="28"/>
                <w:szCs w:val="28"/>
              </w:rPr>
              <w:t>Фощеватово</w:t>
            </w:r>
          </w:p>
        </w:tc>
        <w:tc>
          <w:tcPr>
            <w:tcW w:w="2944" w:type="dxa"/>
          </w:tcPr>
          <w:p w:rsidR="000D58E0" w:rsidRPr="00404AE9" w:rsidRDefault="000D58E0" w:rsidP="00881669">
            <w:pPr>
              <w:ind w:firstLine="540"/>
              <w:rPr>
                <w:rFonts w:ascii="Times New Roman" w:hAnsi="Times New Roman"/>
                <w:sz w:val="28"/>
                <w:szCs w:val="28"/>
              </w:rPr>
            </w:pPr>
            <w:r w:rsidRPr="00404AE9">
              <w:rPr>
                <w:rFonts w:ascii="Times New Roman" w:hAnsi="Times New Roman"/>
                <w:sz w:val="28"/>
                <w:szCs w:val="28"/>
              </w:rPr>
              <w:t>Животноводство</w:t>
            </w:r>
          </w:p>
        </w:tc>
      </w:tr>
      <w:tr w:rsidR="000D58E0" w:rsidRPr="00404AE9" w:rsidTr="00881669">
        <w:tc>
          <w:tcPr>
            <w:tcW w:w="3212" w:type="dxa"/>
          </w:tcPr>
          <w:p w:rsidR="000D58E0" w:rsidRPr="00404AE9" w:rsidRDefault="000D58E0" w:rsidP="009E0739">
            <w:pPr>
              <w:ind w:firstLine="0"/>
              <w:rPr>
                <w:rFonts w:ascii="Times New Roman" w:hAnsi="Times New Roman"/>
                <w:sz w:val="28"/>
                <w:szCs w:val="28"/>
              </w:rPr>
            </w:pPr>
            <w:r w:rsidRPr="00404AE9">
              <w:rPr>
                <w:rFonts w:ascii="Times New Roman" w:hAnsi="Times New Roman"/>
                <w:sz w:val="28"/>
                <w:szCs w:val="28"/>
              </w:rPr>
              <w:t>ООО «</w:t>
            </w:r>
            <w:r w:rsidR="009E0739">
              <w:rPr>
                <w:rFonts w:ascii="Times New Roman" w:hAnsi="Times New Roman"/>
                <w:sz w:val="28"/>
                <w:szCs w:val="28"/>
              </w:rPr>
              <w:t>Русагро - инвест</w:t>
            </w:r>
            <w:r w:rsidRPr="00404AE9">
              <w:rPr>
                <w:rFonts w:ascii="Times New Roman" w:hAnsi="Times New Roman"/>
                <w:sz w:val="28"/>
                <w:szCs w:val="28"/>
              </w:rPr>
              <w:t>»</w:t>
            </w:r>
          </w:p>
        </w:tc>
        <w:tc>
          <w:tcPr>
            <w:tcW w:w="2946" w:type="dxa"/>
          </w:tcPr>
          <w:p w:rsidR="000D58E0" w:rsidRPr="00404AE9" w:rsidRDefault="009E0739" w:rsidP="0016714B">
            <w:pPr>
              <w:ind w:firstLine="6"/>
              <w:rPr>
                <w:rFonts w:ascii="Times New Roman" w:hAnsi="Times New Roman"/>
                <w:sz w:val="28"/>
                <w:szCs w:val="28"/>
              </w:rPr>
            </w:pPr>
            <w:r>
              <w:rPr>
                <w:rFonts w:ascii="Times New Roman" w:hAnsi="Times New Roman"/>
                <w:sz w:val="28"/>
                <w:szCs w:val="28"/>
              </w:rPr>
              <w:t>с. Фощеватово</w:t>
            </w:r>
          </w:p>
          <w:p w:rsidR="000D58E0" w:rsidRPr="00404AE9" w:rsidRDefault="000D58E0" w:rsidP="0016714B">
            <w:pPr>
              <w:ind w:firstLine="6"/>
              <w:rPr>
                <w:rFonts w:ascii="Times New Roman" w:hAnsi="Times New Roman"/>
                <w:sz w:val="28"/>
                <w:szCs w:val="28"/>
              </w:rPr>
            </w:pPr>
          </w:p>
        </w:tc>
        <w:tc>
          <w:tcPr>
            <w:tcW w:w="2944" w:type="dxa"/>
          </w:tcPr>
          <w:p w:rsidR="000D58E0" w:rsidRPr="00404AE9" w:rsidRDefault="009E0739" w:rsidP="00881669">
            <w:pPr>
              <w:ind w:firstLine="540"/>
              <w:rPr>
                <w:rFonts w:ascii="Times New Roman" w:hAnsi="Times New Roman"/>
                <w:sz w:val="28"/>
                <w:szCs w:val="28"/>
              </w:rPr>
            </w:pPr>
            <w:r>
              <w:rPr>
                <w:rFonts w:ascii="Times New Roman" w:hAnsi="Times New Roman"/>
                <w:sz w:val="28"/>
                <w:szCs w:val="28"/>
              </w:rPr>
              <w:t>Растениеводство</w:t>
            </w:r>
          </w:p>
        </w:tc>
      </w:tr>
      <w:tr w:rsidR="000D58E0" w:rsidRPr="00404AE9" w:rsidTr="00881669">
        <w:tc>
          <w:tcPr>
            <w:tcW w:w="3212" w:type="dxa"/>
          </w:tcPr>
          <w:p w:rsidR="000D58E0" w:rsidRPr="00404AE9" w:rsidRDefault="000D58E0" w:rsidP="009E0739">
            <w:pPr>
              <w:ind w:firstLine="0"/>
              <w:rPr>
                <w:rFonts w:ascii="Times New Roman" w:hAnsi="Times New Roman"/>
                <w:sz w:val="28"/>
                <w:szCs w:val="28"/>
              </w:rPr>
            </w:pPr>
            <w:r w:rsidRPr="00404AE9">
              <w:rPr>
                <w:rFonts w:ascii="Times New Roman" w:hAnsi="Times New Roman"/>
                <w:sz w:val="28"/>
                <w:szCs w:val="28"/>
              </w:rPr>
              <w:t xml:space="preserve">ИП </w:t>
            </w:r>
            <w:r w:rsidR="009E0739">
              <w:rPr>
                <w:rFonts w:ascii="Times New Roman" w:hAnsi="Times New Roman"/>
                <w:sz w:val="28"/>
                <w:szCs w:val="28"/>
              </w:rPr>
              <w:t>Толстых Д.Н.</w:t>
            </w:r>
          </w:p>
        </w:tc>
        <w:tc>
          <w:tcPr>
            <w:tcW w:w="2946" w:type="dxa"/>
          </w:tcPr>
          <w:p w:rsidR="000D58E0" w:rsidRPr="00404AE9" w:rsidRDefault="000D58E0" w:rsidP="0016714B">
            <w:pPr>
              <w:ind w:firstLine="6"/>
              <w:rPr>
                <w:rFonts w:ascii="Times New Roman" w:hAnsi="Times New Roman"/>
                <w:sz w:val="28"/>
                <w:szCs w:val="28"/>
              </w:rPr>
            </w:pPr>
            <w:r w:rsidRPr="00404AE9">
              <w:rPr>
                <w:rFonts w:ascii="Times New Roman" w:hAnsi="Times New Roman"/>
                <w:sz w:val="28"/>
                <w:szCs w:val="28"/>
              </w:rPr>
              <w:t xml:space="preserve">с. </w:t>
            </w:r>
            <w:r w:rsidR="009E0739">
              <w:rPr>
                <w:rFonts w:ascii="Times New Roman" w:hAnsi="Times New Roman"/>
                <w:sz w:val="28"/>
                <w:szCs w:val="28"/>
              </w:rPr>
              <w:t>Фощеватово</w:t>
            </w:r>
            <w:r w:rsidRPr="00404AE9">
              <w:rPr>
                <w:rFonts w:ascii="Times New Roman" w:hAnsi="Times New Roman"/>
                <w:sz w:val="28"/>
                <w:szCs w:val="28"/>
              </w:rPr>
              <w:t xml:space="preserve"> </w:t>
            </w:r>
          </w:p>
          <w:p w:rsidR="000D58E0" w:rsidRPr="00404AE9" w:rsidRDefault="000D58E0" w:rsidP="00942BDF">
            <w:pPr>
              <w:ind w:firstLine="6"/>
              <w:rPr>
                <w:rFonts w:ascii="Times New Roman" w:hAnsi="Times New Roman"/>
                <w:sz w:val="28"/>
                <w:szCs w:val="28"/>
              </w:rPr>
            </w:pPr>
            <w:r w:rsidRPr="00404AE9">
              <w:rPr>
                <w:rFonts w:ascii="Times New Roman" w:hAnsi="Times New Roman"/>
                <w:sz w:val="28"/>
                <w:szCs w:val="28"/>
              </w:rPr>
              <w:t xml:space="preserve">ул. </w:t>
            </w:r>
            <w:r w:rsidR="00942BDF">
              <w:rPr>
                <w:rFonts w:ascii="Times New Roman" w:hAnsi="Times New Roman"/>
                <w:sz w:val="28"/>
                <w:szCs w:val="28"/>
              </w:rPr>
              <w:t>Садовая</w:t>
            </w:r>
            <w:r w:rsidRPr="00404AE9">
              <w:rPr>
                <w:rFonts w:ascii="Times New Roman" w:hAnsi="Times New Roman"/>
                <w:sz w:val="28"/>
                <w:szCs w:val="28"/>
              </w:rPr>
              <w:t xml:space="preserve"> д.</w:t>
            </w:r>
            <w:r w:rsidR="00942BDF">
              <w:rPr>
                <w:rFonts w:ascii="Times New Roman" w:hAnsi="Times New Roman"/>
                <w:sz w:val="28"/>
                <w:szCs w:val="28"/>
              </w:rPr>
              <w:t>16</w:t>
            </w:r>
          </w:p>
        </w:tc>
        <w:tc>
          <w:tcPr>
            <w:tcW w:w="2944" w:type="dxa"/>
          </w:tcPr>
          <w:p w:rsidR="000D58E0" w:rsidRPr="00404AE9" w:rsidRDefault="000D58E0" w:rsidP="005B6E24">
            <w:pPr>
              <w:ind w:firstLine="540"/>
              <w:rPr>
                <w:rFonts w:ascii="Times New Roman" w:hAnsi="Times New Roman"/>
                <w:sz w:val="28"/>
                <w:szCs w:val="28"/>
              </w:rPr>
            </w:pPr>
            <w:r w:rsidRPr="00404AE9">
              <w:rPr>
                <w:rFonts w:ascii="Times New Roman" w:hAnsi="Times New Roman"/>
                <w:sz w:val="28"/>
                <w:szCs w:val="28"/>
              </w:rPr>
              <w:t>Розничная торговля</w:t>
            </w:r>
          </w:p>
        </w:tc>
      </w:tr>
      <w:tr w:rsidR="000D58E0" w:rsidRPr="00404AE9" w:rsidTr="00881669">
        <w:tc>
          <w:tcPr>
            <w:tcW w:w="3212" w:type="dxa"/>
          </w:tcPr>
          <w:p w:rsidR="000D58E0" w:rsidRPr="00404AE9" w:rsidRDefault="000D58E0" w:rsidP="00A75A9B">
            <w:pPr>
              <w:ind w:firstLine="0"/>
              <w:rPr>
                <w:rFonts w:ascii="Times New Roman" w:hAnsi="Times New Roman"/>
                <w:sz w:val="28"/>
                <w:szCs w:val="28"/>
              </w:rPr>
            </w:pPr>
            <w:r w:rsidRPr="00404AE9">
              <w:rPr>
                <w:rFonts w:ascii="Times New Roman" w:hAnsi="Times New Roman"/>
                <w:sz w:val="28"/>
                <w:szCs w:val="28"/>
              </w:rPr>
              <w:lastRenderedPageBreak/>
              <w:t xml:space="preserve">ИП </w:t>
            </w:r>
            <w:r w:rsidR="00A75A9B">
              <w:rPr>
                <w:rFonts w:ascii="Times New Roman" w:hAnsi="Times New Roman"/>
                <w:sz w:val="28"/>
                <w:szCs w:val="28"/>
              </w:rPr>
              <w:t xml:space="preserve"> Филатова О.М.</w:t>
            </w:r>
          </w:p>
        </w:tc>
        <w:tc>
          <w:tcPr>
            <w:tcW w:w="2946" w:type="dxa"/>
          </w:tcPr>
          <w:p w:rsidR="000D58E0" w:rsidRPr="00404AE9" w:rsidRDefault="000D58E0" w:rsidP="0016714B">
            <w:pPr>
              <w:ind w:firstLine="6"/>
              <w:rPr>
                <w:rFonts w:ascii="Times New Roman" w:hAnsi="Times New Roman"/>
                <w:sz w:val="28"/>
                <w:szCs w:val="28"/>
              </w:rPr>
            </w:pPr>
            <w:r w:rsidRPr="00404AE9">
              <w:rPr>
                <w:rFonts w:ascii="Times New Roman" w:hAnsi="Times New Roman"/>
                <w:sz w:val="28"/>
                <w:szCs w:val="28"/>
              </w:rPr>
              <w:t xml:space="preserve">с. </w:t>
            </w:r>
            <w:r w:rsidR="00A75A9B">
              <w:rPr>
                <w:rFonts w:ascii="Times New Roman" w:hAnsi="Times New Roman"/>
                <w:sz w:val="28"/>
                <w:szCs w:val="28"/>
              </w:rPr>
              <w:t>Фощеватово</w:t>
            </w:r>
            <w:r w:rsidRPr="00404AE9">
              <w:rPr>
                <w:rFonts w:ascii="Times New Roman" w:hAnsi="Times New Roman"/>
                <w:sz w:val="28"/>
                <w:szCs w:val="28"/>
              </w:rPr>
              <w:t xml:space="preserve"> </w:t>
            </w:r>
          </w:p>
          <w:p w:rsidR="000D58E0" w:rsidRPr="00942BDF" w:rsidRDefault="000D58E0" w:rsidP="00942BDF">
            <w:pPr>
              <w:ind w:firstLine="6"/>
              <w:rPr>
                <w:rFonts w:ascii="Times New Roman" w:hAnsi="Times New Roman"/>
                <w:sz w:val="28"/>
                <w:szCs w:val="28"/>
              </w:rPr>
            </w:pPr>
            <w:r w:rsidRPr="00942BDF">
              <w:rPr>
                <w:rFonts w:ascii="Times New Roman" w:hAnsi="Times New Roman"/>
                <w:sz w:val="28"/>
                <w:szCs w:val="28"/>
              </w:rPr>
              <w:t xml:space="preserve">ул. </w:t>
            </w:r>
            <w:r w:rsidR="00942BDF" w:rsidRPr="00942BDF">
              <w:rPr>
                <w:rFonts w:ascii="Times New Roman" w:hAnsi="Times New Roman"/>
                <w:sz w:val="28"/>
                <w:szCs w:val="28"/>
              </w:rPr>
              <w:t>Раздольная</w:t>
            </w:r>
            <w:r w:rsidRPr="00942BDF">
              <w:rPr>
                <w:rFonts w:ascii="Times New Roman" w:hAnsi="Times New Roman"/>
                <w:sz w:val="28"/>
                <w:szCs w:val="28"/>
              </w:rPr>
              <w:t xml:space="preserve"> д.</w:t>
            </w:r>
            <w:r w:rsidR="00942BDF" w:rsidRPr="00942BDF">
              <w:rPr>
                <w:rFonts w:ascii="Times New Roman" w:hAnsi="Times New Roman"/>
                <w:sz w:val="28"/>
                <w:szCs w:val="28"/>
              </w:rPr>
              <w:t>1</w:t>
            </w:r>
          </w:p>
        </w:tc>
        <w:tc>
          <w:tcPr>
            <w:tcW w:w="2944" w:type="dxa"/>
          </w:tcPr>
          <w:p w:rsidR="000D58E0" w:rsidRPr="00404AE9" w:rsidRDefault="000D58E0" w:rsidP="000E22A5">
            <w:pPr>
              <w:ind w:firstLine="0"/>
              <w:rPr>
                <w:rFonts w:ascii="Times New Roman" w:hAnsi="Times New Roman"/>
                <w:sz w:val="28"/>
                <w:szCs w:val="28"/>
              </w:rPr>
            </w:pPr>
            <w:r w:rsidRPr="00404AE9">
              <w:rPr>
                <w:rFonts w:ascii="Times New Roman" w:hAnsi="Times New Roman"/>
                <w:sz w:val="28"/>
                <w:szCs w:val="28"/>
              </w:rPr>
              <w:t>Розничная торговля</w:t>
            </w:r>
          </w:p>
        </w:tc>
      </w:tr>
      <w:tr w:rsidR="000D58E0" w:rsidRPr="00404AE9" w:rsidTr="00881669">
        <w:tc>
          <w:tcPr>
            <w:tcW w:w="3212" w:type="dxa"/>
          </w:tcPr>
          <w:p w:rsidR="000D58E0" w:rsidRPr="00404AE9" w:rsidRDefault="000D58E0" w:rsidP="00A75A9B">
            <w:pPr>
              <w:ind w:firstLine="0"/>
              <w:rPr>
                <w:rFonts w:ascii="Times New Roman" w:hAnsi="Times New Roman"/>
                <w:sz w:val="28"/>
                <w:szCs w:val="28"/>
              </w:rPr>
            </w:pPr>
            <w:r w:rsidRPr="00404AE9">
              <w:rPr>
                <w:rFonts w:ascii="Times New Roman" w:hAnsi="Times New Roman"/>
                <w:sz w:val="28"/>
                <w:szCs w:val="28"/>
              </w:rPr>
              <w:t>ИП</w:t>
            </w:r>
            <w:r w:rsidR="00A75A9B">
              <w:rPr>
                <w:rFonts w:ascii="Times New Roman" w:hAnsi="Times New Roman"/>
                <w:sz w:val="28"/>
                <w:szCs w:val="28"/>
              </w:rPr>
              <w:t xml:space="preserve"> Махортов   Д.А.</w:t>
            </w:r>
          </w:p>
        </w:tc>
        <w:tc>
          <w:tcPr>
            <w:tcW w:w="2946" w:type="dxa"/>
          </w:tcPr>
          <w:p w:rsidR="000D58E0" w:rsidRPr="00404AE9" w:rsidRDefault="000D58E0" w:rsidP="0016714B">
            <w:pPr>
              <w:ind w:firstLine="6"/>
              <w:rPr>
                <w:rFonts w:ascii="Times New Roman" w:hAnsi="Times New Roman"/>
                <w:sz w:val="28"/>
                <w:szCs w:val="28"/>
              </w:rPr>
            </w:pPr>
            <w:r w:rsidRPr="00404AE9">
              <w:rPr>
                <w:rFonts w:ascii="Times New Roman" w:hAnsi="Times New Roman"/>
                <w:sz w:val="28"/>
                <w:szCs w:val="28"/>
              </w:rPr>
              <w:t xml:space="preserve">с. </w:t>
            </w:r>
            <w:r w:rsidR="00A75A9B">
              <w:rPr>
                <w:rFonts w:ascii="Times New Roman" w:hAnsi="Times New Roman"/>
                <w:sz w:val="28"/>
                <w:szCs w:val="28"/>
              </w:rPr>
              <w:t>Фощеватово</w:t>
            </w:r>
            <w:r w:rsidRPr="00404AE9">
              <w:rPr>
                <w:rFonts w:ascii="Times New Roman" w:hAnsi="Times New Roman"/>
                <w:sz w:val="28"/>
                <w:szCs w:val="28"/>
              </w:rPr>
              <w:t xml:space="preserve"> </w:t>
            </w:r>
          </w:p>
          <w:p w:rsidR="000D58E0" w:rsidRPr="00404AE9" w:rsidRDefault="000D58E0" w:rsidP="00A75A9B">
            <w:pPr>
              <w:ind w:firstLine="6"/>
              <w:rPr>
                <w:rFonts w:ascii="Times New Roman" w:hAnsi="Times New Roman"/>
                <w:sz w:val="28"/>
                <w:szCs w:val="28"/>
              </w:rPr>
            </w:pPr>
            <w:r w:rsidRPr="00404AE9">
              <w:rPr>
                <w:rFonts w:ascii="Times New Roman" w:hAnsi="Times New Roman"/>
                <w:sz w:val="28"/>
                <w:szCs w:val="28"/>
              </w:rPr>
              <w:t xml:space="preserve">ул. </w:t>
            </w:r>
            <w:r w:rsidR="00A75A9B">
              <w:rPr>
                <w:rFonts w:ascii="Times New Roman" w:hAnsi="Times New Roman"/>
                <w:sz w:val="28"/>
                <w:szCs w:val="28"/>
              </w:rPr>
              <w:t>Новосильская  д.</w:t>
            </w:r>
            <w:r w:rsidR="00942BDF">
              <w:rPr>
                <w:rFonts w:ascii="Times New Roman" w:hAnsi="Times New Roman"/>
                <w:sz w:val="28"/>
                <w:szCs w:val="28"/>
              </w:rPr>
              <w:t>12</w:t>
            </w:r>
          </w:p>
        </w:tc>
        <w:tc>
          <w:tcPr>
            <w:tcW w:w="2944" w:type="dxa"/>
          </w:tcPr>
          <w:p w:rsidR="000D58E0" w:rsidRPr="00404AE9" w:rsidRDefault="000D58E0" w:rsidP="000E22A5">
            <w:pPr>
              <w:ind w:firstLine="178"/>
              <w:rPr>
                <w:rFonts w:ascii="Times New Roman" w:hAnsi="Times New Roman"/>
                <w:sz w:val="28"/>
                <w:szCs w:val="28"/>
              </w:rPr>
            </w:pPr>
            <w:r w:rsidRPr="00404AE9">
              <w:rPr>
                <w:rFonts w:ascii="Times New Roman" w:hAnsi="Times New Roman"/>
                <w:sz w:val="28"/>
                <w:szCs w:val="28"/>
              </w:rPr>
              <w:t>Розничная торговля</w:t>
            </w:r>
          </w:p>
        </w:tc>
      </w:tr>
      <w:tr w:rsidR="00A75A9B" w:rsidRPr="00404AE9" w:rsidTr="00881669">
        <w:tc>
          <w:tcPr>
            <w:tcW w:w="3212" w:type="dxa"/>
          </w:tcPr>
          <w:p w:rsidR="00A75A9B" w:rsidRPr="00404AE9" w:rsidRDefault="00A75A9B" w:rsidP="00303020">
            <w:pPr>
              <w:ind w:firstLine="0"/>
              <w:rPr>
                <w:rFonts w:ascii="Times New Roman" w:hAnsi="Times New Roman"/>
                <w:sz w:val="28"/>
                <w:szCs w:val="28"/>
              </w:rPr>
            </w:pPr>
            <w:r>
              <w:rPr>
                <w:rFonts w:ascii="Times New Roman" w:hAnsi="Times New Roman"/>
                <w:sz w:val="28"/>
                <w:szCs w:val="28"/>
              </w:rPr>
              <w:t>ИП Махортов В.Д.</w:t>
            </w:r>
          </w:p>
        </w:tc>
        <w:tc>
          <w:tcPr>
            <w:tcW w:w="2946" w:type="dxa"/>
          </w:tcPr>
          <w:p w:rsidR="00A75A9B" w:rsidRPr="00404AE9" w:rsidRDefault="00A75A9B" w:rsidP="008F194B">
            <w:pPr>
              <w:ind w:firstLine="6"/>
              <w:rPr>
                <w:rFonts w:ascii="Times New Roman" w:hAnsi="Times New Roman"/>
                <w:sz w:val="28"/>
                <w:szCs w:val="28"/>
              </w:rPr>
            </w:pPr>
            <w:r w:rsidRPr="00404AE9">
              <w:rPr>
                <w:rFonts w:ascii="Times New Roman" w:hAnsi="Times New Roman"/>
                <w:sz w:val="28"/>
                <w:szCs w:val="28"/>
              </w:rPr>
              <w:t xml:space="preserve">с. </w:t>
            </w:r>
            <w:r>
              <w:rPr>
                <w:rFonts w:ascii="Times New Roman" w:hAnsi="Times New Roman"/>
                <w:sz w:val="28"/>
                <w:szCs w:val="28"/>
              </w:rPr>
              <w:t>Фощеватово</w:t>
            </w:r>
            <w:r w:rsidRPr="00404AE9">
              <w:rPr>
                <w:rFonts w:ascii="Times New Roman" w:hAnsi="Times New Roman"/>
                <w:sz w:val="28"/>
                <w:szCs w:val="28"/>
              </w:rPr>
              <w:t xml:space="preserve"> </w:t>
            </w:r>
          </w:p>
          <w:p w:rsidR="00A75A9B" w:rsidRPr="00404AE9" w:rsidRDefault="00A75A9B" w:rsidP="00A75A9B">
            <w:pPr>
              <w:ind w:firstLine="6"/>
              <w:rPr>
                <w:rFonts w:ascii="Times New Roman" w:hAnsi="Times New Roman"/>
                <w:sz w:val="28"/>
                <w:szCs w:val="28"/>
              </w:rPr>
            </w:pPr>
            <w:r w:rsidRPr="00404AE9">
              <w:rPr>
                <w:rFonts w:ascii="Times New Roman" w:hAnsi="Times New Roman"/>
                <w:sz w:val="28"/>
                <w:szCs w:val="28"/>
              </w:rPr>
              <w:t xml:space="preserve">ул. </w:t>
            </w:r>
            <w:r>
              <w:rPr>
                <w:rFonts w:ascii="Times New Roman" w:hAnsi="Times New Roman"/>
                <w:sz w:val="28"/>
                <w:szCs w:val="28"/>
              </w:rPr>
              <w:t xml:space="preserve"> Лесная  д.</w:t>
            </w:r>
            <w:r w:rsidR="00942BDF">
              <w:rPr>
                <w:rFonts w:ascii="Times New Roman" w:hAnsi="Times New Roman"/>
                <w:sz w:val="28"/>
                <w:szCs w:val="28"/>
              </w:rPr>
              <w:t>18</w:t>
            </w:r>
          </w:p>
        </w:tc>
        <w:tc>
          <w:tcPr>
            <w:tcW w:w="2944" w:type="dxa"/>
          </w:tcPr>
          <w:p w:rsidR="00A75A9B" w:rsidRPr="00404AE9" w:rsidRDefault="00A75A9B" w:rsidP="000E22A5">
            <w:pPr>
              <w:ind w:firstLine="37"/>
              <w:rPr>
                <w:rFonts w:ascii="Times New Roman" w:hAnsi="Times New Roman"/>
                <w:sz w:val="28"/>
                <w:szCs w:val="28"/>
              </w:rPr>
            </w:pPr>
            <w:r>
              <w:rPr>
                <w:rFonts w:ascii="Times New Roman" w:hAnsi="Times New Roman"/>
                <w:sz w:val="28"/>
                <w:szCs w:val="28"/>
              </w:rPr>
              <w:t>Животноводство</w:t>
            </w:r>
          </w:p>
        </w:tc>
      </w:tr>
      <w:tr w:rsidR="00A75A9B" w:rsidRPr="00404AE9" w:rsidTr="00881669">
        <w:tc>
          <w:tcPr>
            <w:tcW w:w="3212" w:type="dxa"/>
          </w:tcPr>
          <w:p w:rsidR="00A75A9B" w:rsidRPr="00404AE9" w:rsidRDefault="00A75A9B" w:rsidP="00303020">
            <w:pPr>
              <w:ind w:firstLine="0"/>
              <w:rPr>
                <w:rFonts w:ascii="Times New Roman" w:hAnsi="Times New Roman"/>
                <w:sz w:val="28"/>
                <w:szCs w:val="28"/>
              </w:rPr>
            </w:pPr>
            <w:r>
              <w:rPr>
                <w:rFonts w:ascii="Times New Roman" w:hAnsi="Times New Roman"/>
                <w:sz w:val="28"/>
                <w:szCs w:val="28"/>
              </w:rPr>
              <w:t>ИП  Алтунин Ю.А.</w:t>
            </w:r>
          </w:p>
        </w:tc>
        <w:tc>
          <w:tcPr>
            <w:tcW w:w="2946" w:type="dxa"/>
          </w:tcPr>
          <w:p w:rsidR="00A75A9B" w:rsidRPr="00404AE9" w:rsidRDefault="00A75A9B" w:rsidP="008F194B">
            <w:pPr>
              <w:ind w:firstLine="6"/>
              <w:rPr>
                <w:rFonts w:ascii="Times New Roman" w:hAnsi="Times New Roman"/>
                <w:sz w:val="28"/>
                <w:szCs w:val="28"/>
              </w:rPr>
            </w:pPr>
            <w:r w:rsidRPr="00404AE9">
              <w:rPr>
                <w:rFonts w:ascii="Times New Roman" w:hAnsi="Times New Roman"/>
                <w:sz w:val="28"/>
                <w:szCs w:val="28"/>
              </w:rPr>
              <w:t xml:space="preserve">с. </w:t>
            </w:r>
            <w:r>
              <w:rPr>
                <w:rFonts w:ascii="Times New Roman" w:hAnsi="Times New Roman"/>
                <w:sz w:val="28"/>
                <w:szCs w:val="28"/>
              </w:rPr>
              <w:t>Фощеватово</w:t>
            </w:r>
            <w:r w:rsidRPr="00404AE9">
              <w:rPr>
                <w:rFonts w:ascii="Times New Roman" w:hAnsi="Times New Roman"/>
                <w:sz w:val="28"/>
                <w:szCs w:val="28"/>
              </w:rPr>
              <w:t xml:space="preserve"> </w:t>
            </w:r>
          </w:p>
          <w:p w:rsidR="00A75A9B" w:rsidRPr="00404AE9" w:rsidRDefault="00A75A9B" w:rsidP="008F194B">
            <w:pPr>
              <w:ind w:firstLine="6"/>
              <w:rPr>
                <w:rFonts w:ascii="Times New Roman" w:hAnsi="Times New Roman"/>
                <w:sz w:val="28"/>
                <w:szCs w:val="28"/>
              </w:rPr>
            </w:pPr>
            <w:r w:rsidRPr="00404AE9">
              <w:rPr>
                <w:rFonts w:ascii="Times New Roman" w:hAnsi="Times New Roman"/>
                <w:sz w:val="28"/>
                <w:szCs w:val="28"/>
              </w:rPr>
              <w:t xml:space="preserve">ул. </w:t>
            </w:r>
            <w:r>
              <w:rPr>
                <w:rFonts w:ascii="Times New Roman" w:hAnsi="Times New Roman"/>
                <w:sz w:val="28"/>
                <w:szCs w:val="28"/>
              </w:rPr>
              <w:t>Новосильская  д.</w:t>
            </w:r>
            <w:r w:rsidR="00942BDF">
              <w:rPr>
                <w:rFonts w:ascii="Times New Roman" w:hAnsi="Times New Roman"/>
                <w:sz w:val="28"/>
                <w:szCs w:val="28"/>
              </w:rPr>
              <w:t>74</w:t>
            </w:r>
          </w:p>
        </w:tc>
        <w:tc>
          <w:tcPr>
            <w:tcW w:w="2944" w:type="dxa"/>
          </w:tcPr>
          <w:p w:rsidR="00A75A9B" w:rsidRPr="00404AE9" w:rsidRDefault="00A75A9B" w:rsidP="00881669">
            <w:pPr>
              <w:ind w:firstLine="540"/>
              <w:rPr>
                <w:rFonts w:ascii="Times New Roman" w:hAnsi="Times New Roman"/>
                <w:sz w:val="28"/>
                <w:szCs w:val="28"/>
              </w:rPr>
            </w:pPr>
            <w:r>
              <w:rPr>
                <w:rFonts w:ascii="Times New Roman" w:hAnsi="Times New Roman"/>
                <w:sz w:val="28"/>
                <w:szCs w:val="28"/>
              </w:rPr>
              <w:t>Транспортные услуги</w:t>
            </w:r>
          </w:p>
        </w:tc>
      </w:tr>
    </w:tbl>
    <w:p w:rsidR="000D58E0" w:rsidRPr="00404AE9" w:rsidRDefault="000D58E0" w:rsidP="009F1482">
      <w:pPr>
        <w:ind w:firstLine="540"/>
        <w:rPr>
          <w:rFonts w:ascii="Times New Roman" w:hAnsi="Times New Roman"/>
          <w:sz w:val="28"/>
          <w:szCs w:val="28"/>
        </w:rPr>
      </w:pPr>
    </w:p>
    <w:p w:rsidR="000D58E0" w:rsidRPr="00404AE9" w:rsidRDefault="000D58E0" w:rsidP="00A07671">
      <w:pPr>
        <w:pStyle w:val="Default"/>
        <w:rPr>
          <w:color w:val="auto"/>
          <w:sz w:val="28"/>
          <w:szCs w:val="28"/>
        </w:rPr>
      </w:pPr>
      <w:r w:rsidRPr="00404AE9">
        <w:rPr>
          <w:b/>
          <w:bCs/>
          <w:color w:val="auto"/>
          <w:sz w:val="28"/>
          <w:szCs w:val="28"/>
        </w:rPr>
        <w:t xml:space="preserve">1.2.4. Инвестиции </w:t>
      </w:r>
    </w:p>
    <w:p w:rsidR="000D58E0" w:rsidRPr="00404AE9" w:rsidRDefault="000D58E0" w:rsidP="00A07671">
      <w:pPr>
        <w:spacing w:line="240" w:lineRule="auto"/>
        <w:ind w:firstLine="840"/>
        <w:rPr>
          <w:rFonts w:ascii="Times New Roman" w:hAnsi="Times New Roman"/>
          <w:sz w:val="28"/>
          <w:szCs w:val="28"/>
        </w:rPr>
      </w:pPr>
      <w:r w:rsidRPr="00404AE9">
        <w:rPr>
          <w:rFonts w:ascii="Times New Roman" w:hAnsi="Times New Roman"/>
          <w:sz w:val="28"/>
          <w:szCs w:val="28"/>
        </w:rPr>
        <w:t xml:space="preserve">Общий объем инвестиций в основной капитал за счет всех источников финансирования (без субъектов малого предпринимательства) на территории </w:t>
      </w:r>
      <w:r w:rsidR="00A75A9B">
        <w:rPr>
          <w:rFonts w:ascii="Times New Roman" w:hAnsi="Times New Roman"/>
          <w:sz w:val="28"/>
          <w:szCs w:val="28"/>
        </w:rPr>
        <w:t xml:space="preserve"> Фощеватовского </w:t>
      </w:r>
      <w:r w:rsidRPr="00404AE9">
        <w:rPr>
          <w:rFonts w:ascii="Times New Roman" w:hAnsi="Times New Roman"/>
          <w:sz w:val="28"/>
          <w:szCs w:val="28"/>
        </w:rPr>
        <w:t xml:space="preserve"> сельского поселения за январь-декабрь 2016 года составил </w:t>
      </w:r>
      <w:r>
        <w:rPr>
          <w:rFonts w:ascii="Times New Roman" w:hAnsi="Times New Roman"/>
          <w:sz w:val="28"/>
          <w:szCs w:val="28"/>
        </w:rPr>
        <w:t xml:space="preserve"> </w:t>
      </w:r>
      <w:r w:rsidR="000E22A5" w:rsidRPr="000E22A5">
        <w:rPr>
          <w:sz w:val="28"/>
          <w:szCs w:val="28"/>
        </w:rPr>
        <w:t>131</w:t>
      </w:r>
      <w:r w:rsidR="000E22A5">
        <w:rPr>
          <w:color w:val="FF0000"/>
          <w:sz w:val="28"/>
          <w:szCs w:val="28"/>
        </w:rPr>
        <w:t xml:space="preserve">  </w:t>
      </w:r>
      <w:r w:rsidR="000E22A5" w:rsidRPr="000E22A5">
        <w:rPr>
          <w:rFonts w:ascii="Times New Roman" w:hAnsi="Times New Roman"/>
          <w:sz w:val="28"/>
          <w:szCs w:val="28"/>
        </w:rPr>
        <w:t>тыс.</w:t>
      </w:r>
      <w:r w:rsidRPr="00BD4645">
        <w:rPr>
          <w:rFonts w:ascii="Times New Roman" w:hAnsi="Times New Roman"/>
          <w:sz w:val="28"/>
          <w:szCs w:val="28"/>
        </w:rPr>
        <w:t xml:space="preserve"> руб</w:t>
      </w:r>
      <w:r w:rsidRPr="00404AE9">
        <w:rPr>
          <w:rFonts w:ascii="Times New Roman" w:hAnsi="Times New Roman"/>
          <w:sz w:val="28"/>
          <w:szCs w:val="28"/>
        </w:rPr>
        <w:t>лей.</w:t>
      </w:r>
    </w:p>
    <w:p w:rsidR="000D58E0" w:rsidRPr="00404AE9" w:rsidRDefault="000D58E0" w:rsidP="00A07671">
      <w:pPr>
        <w:spacing w:line="240" w:lineRule="auto"/>
        <w:ind w:firstLine="840"/>
        <w:rPr>
          <w:rFonts w:ascii="Times New Roman" w:hAnsi="Times New Roman"/>
          <w:color w:val="FF0000"/>
          <w:sz w:val="28"/>
          <w:szCs w:val="28"/>
        </w:rPr>
      </w:pPr>
      <w:r w:rsidRPr="00404AE9">
        <w:rPr>
          <w:rFonts w:ascii="Times New Roman" w:hAnsi="Times New Roman"/>
          <w:color w:val="FF0000"/>
          <w:sz w:val="28"/>
          <w:szCs w:val="28"/>
        </w:rPr>
        <w:t xml:space="preserve"> </w:t>
      </w:r>
    </w:p>
    <w:p w:rsidR="000D58E0" w:rsidRPr="00404AE9" w:rsidRDefault="000D58E0" w:rsidP="00A07671">
      <w:pPr>
        <w:pStyle w:val="Default"/>
        <w:rPr>
          <w:color w:val="auto"/>
          <w:sz w:val="28"/>
          <w:szCs w:val="28"/>
        </w:rPr>
      </w:pPr>
      <w:r w:rsidRPr="00404AE9">
        <w:rPr>
          <w:b/>
          <w:bCs/>
          <w:color w:val="auto"/>
          <w:sz w:val="28"/>
          <w:szCs w:val="28"/>
        </w:rPr>
        <w:t xml:space="preserve">1.2.5. Финансы </w:t>
      </w:r>
    </w:p>
    <w:p w:rsidR="000D58E0" w:rsidRPr="00404AE9" w:rsidRDefault="000D58E0" w:rsidP="00FA35C8">
      <w:pPr>
        <w:pStyle w:val="Default"/>
        <w:jc w:val="both"/>
        <w:rPr>
          <w:color w:val="auto"/>
          <w:sz w:val="28"/>
          <w:szCs w:val="28"/>
        </w:rPr>
      </w:pPr>
      <w:r w:rsidRPr="00404AE9">
        <w:rPr>
          <w:color w:val="auto"/>
          <w:sz w:val="28"/>
          <w:szCs w:val="28"/>
        </w:rPr>
        <w:t xml:space="preserve">Бюджет </w:t>
      </w:r>
      <w:r w:rsidR="00A75A9B">
        <w:rPr>
          <w:color w:val="auto"/>
          <w:sz w:val="28"/>
          <w:szCs w:val="28"/>
        </w:rPr>
        <w:t xml:space="preserve"> Фощеватовского </w:t>
      </w:r>
      <w:r w:rsidRPr="00404AE9">
        <w:rPr>
          <w:color w:val="auto"/>
          <w:sz w:val="28"/>
          <w:szCs w:val="28"/>
        </w:rPr>
        <w:t xml:space="preserve"> сельского поселения формируется из налогов и  за счет межбюджетных трансфертов (дотаций, субвенций, иных межбюджетных трансфертов) из бюджета </w:t>
      </w:r>
      <w:r w:rsidR="00A75A9B">
        <w:rPr>
          <w:color w:val="auto"/>
          <w:sz w:val="28"/>
          <w:szCs w:val="28"/>
        </w:rPr>
        <w:t xml:space="preserve">Волоконовского </w:t>
      </w:r>
      <w:r w:rsidRPr="00404AE9">
        <w:rPr>
          <w:color w:val="auto"/>
          <w:sz w:val="28"/>
          <w:szCs w:val="28"/>
        </w:rPr>
        <w:t xml:space="preserve"> района. </w:t>
      </w:r>
    </w:p>
    <w:p w:rsidR="000D58E0" w:rsidRPr="00404AE9" w:rsidRDefault="000D58E0" w:rsidP="00FA35C8">
      <w:pPr>
        <w:pStyle w:val="Default"/>
        <w:jc w:val="both"/>
        <w:rPr>
          <w:color w:val="auto"/>
          <w:sz w:val="28"/>
          <w:szCs w:val="28"/>
        </w:rPr>
      </w:pPr>
      <w:r w:rsidRPr="00404AE9">
        <w:rPr>
          <w:color w:val="auto"/>
          <w:sz w:val="28"/>
          <w:szCs w:val="28"/>
        </w:rPr>
        <w:t xml:space="preserve">Бюджет </w:t>
      </w:r>
      <w:r w:rsidR="00A75A9B">
        <w:rPr>
          <w:color w:val="auto"/>
          <w:sz w:val="28"/>
          <w:szCs w:val="28"/>
        </w:rPr>
        <w:t xml:space="preserve"> Фощеватовского </w:t>
      </w:r>
      <w:r w:rsidRPr="00404AE9">
        <w:rPr>
          <w:color w:val="auto"/>
          <w:sz w:val="28"/>
          <w:szCs w:val="28"/>
        </w:rPr>
        <w:t xml:space="preserve"> сельского поселения за 2016 год по доходам составил</w:t>
      </w:r>
      <w:r w:rsidRPr="00404AE9">
        <w:rPr>
          <w:color w:val="FF0000"/>
          <w:sz w:val="28"/>
          <w:szCs w:val="28"/>
        </w:rPr>
        <w:t xml:space="preserve"> </w:t>
      </w:r>
      <w:r w:rsidR="002075C4">
        <w:rPr>
          <w:color w:val="FF0000"/>
          <w:sz w:val="28"/>
          <w:szCs w:val="28"/>
        </w:rPr>
        <w:t xml:space="preserve"> </w:t>
      </w:r>
      <w:r w:rsidR="000E22A5">
        <w:rPr>
          <w:color w:val="FF0000"/>
          <w:sz w:val="28"/>
          <w:szCs w:val="28"/>
        </w:rPr>
        <w:t xml:space="preserve"> </w:t>
      </w:r>
      <w:r w:rsidR="000E22A5" w:rsidRPr="000E22A5">
        <w:rPr>
          <w:color w:val="auto"/>
          <w:sz w:val="28"/>
          <w:szCs w:val="28"/>
        </w:rPr>
        <w:t>5295</w:t>
      </w:r>
      <w:r w:rsidR="000E22A5">
        <w:rPr>
          <w:color w:val="FF0000"/>
          <w:sz w:val="28"/>
          <w:szCs w:val="28"/>
        </w:rPr>
        <w:t xml:space="preserve">  </w:t>
      </w:r>
      <w:r w:rsidRPr="00404AE9">
        <w:rPr>
          <w:color w:val="auto"/>
          <w:sz w:val="28"/>
          <w:szCs w:val="28"/>
        </w:rPr>
        <w:t xml:space="preserve">тыс. руб. Всего поступило налоговых и неналоговых доходов за 2016 год </w:t>
      </w:r>
      <w:r w:rsidR="00155E28">
        <w:rPr>
          <w:color w:val="auto"/>
          <w:sz w:val="28"/>
          <w:szCs w:val="28"/>
        </w:rPr>
        <w:t xml:space="preserve"> </w:t>
      </w:r>
      <w:r w:rsidR="000E22A5">
        <w:rPr>
          <w:color w:val="auto"/>
          <w:sz w:val="28"/>
          <w:szCs w:val="28"/>
        </w:rPr>
        <w:t xml:space="preserve">1052 </w:t>
      </w:r>
      <w:r w:rsidRPr="00404AE9">
        <w:rPr>
          <w:color w:val="auto"/>
          <w:sz w:val="28"/>
          <w:szCs w:val="28"/>
        </w:rPr>
        <w:t xml:space="preserve">тыс. руб. Так, удельный вес налоговых и неналоговых доходов в общем объеме доходов бюджета в 2016 году составил </w:t>
      </w:r>
      <w:r w:rsidR="002075C4">
        <w:rPr>
          <w:color w:val="auto"/>
          <w:sz w:val="28"/>
          <w:szCs w:val="28"/>
        </w:rPr>
        <w:t xml:space="preserve">   </w:t>
      </w:r>
      <w:r w:rsidR="00155E28">
        <w:rPr>
          <w:color w:val="auto"/>
          <w:sz w:val="28"/>
          <w:szCs w:val="28"/>
        </w:rPr>
        <w:t>19,9</w:t>
      </w:r>
      <w:r w:rsidR="002075C4">
        <w:rPr>
          <w:color w:val="auto"/>
          <w:sz w:val="28"/>
          <w:szCs w:val="28"/>
        </w:rPr>
        <w:t xml:space="preserve"> </w:t>
      </w:r>
      <w:r w:rsidRPr="00404AE9">
        <w:rPr>
          <w:color w:val="auto"/>
          <w:sz w:val="28"/>
          <w:szCs w:val="28"/>
        </w:rPr>
        <w:t xml:space="preserve">%. </w:t>
      </w:r>
    </w:p>
    <w:p w:rsidR="000D58E0" w:rsidRPr="00404AE9" w:rsidRDefault="000D58E0" w:rsidP="00FA35C8">
      <w:pPr>
        <w:spacing w:line="240" w:lineRule="auto"/>
        <w:ind w:firstLine="840"/>
        <w:rPr>
          <w:rFonts w:ascii="Times New Roman" w:hAnsi="Times New Roman"/>
          <w:sz w:val="28"/>
          <w:szCs w:val="28"/>
        </w:rPr>
      </w:pPr>
      <w:r w:rsidRPr="00404AE9">
        <w:rPr>
          <w:rFonts w:ascii="Times New Roman" w:hAnsi="Times New Roman"/>
          <w:sz w:val="28"/>
          <w:szCs w:val="28"/>
        </w:rPr>
        <w:t xml:space="preserve">Бюджет сельского поселения в 2016 году по расходам исполнен в сумме </w:t>
      </w:r>
      <w:r w:rsidR="00155E28">
        <w:rPr>
          <w:rFonts w:ascii="Times New Roman" w:hAnsi="Times New Roman"/>
          <w:sz w:val="28"/>
          <w:szCs w:val="28"/>
        </w:rPr>
        <w:t xml:space="preserve">5513 </w:t>
      </w:r>
      <w:r w:rsidRPr="00404AE9">
        <w:rPr>
          <w:rFonts w:ascii="Times New Roman" w:hAnsi="Times New Roman"/>
          <w:sz w:val="28"/>
          <w:szCs w:val="28"/>
        </w:rPr>
        <w:t xml:space="preserve">тыс. рублей или на </w:t>
      </w:r>
      <w:r w:rsidR="002075C4">
        <w:rPr>
          <w:rFonts w:ascii="Times New Roman" w:hAnsi="Times New Roman"/>
          <w:sz w:val="28"/>
          <w:szCs w:val="28"/>
        </w:rPr>
        <w:t xml:space="preserve">  </w:t>
      </w:r>
      <w:r w:rsidR="00155E28">
        <w:rPr>
          <w:rFonts w:ascii="Times New Roman" w:hAnsi="Times New Roman"/>
          <w:sz w:val="28"/>
          <w:szCs w:val="28"/>
        </w:rPr>
        <w:t>98 %</w:t>
      </w:r>
      <w:r w:rsidR="002075C4">
        <w:rPr>
          <w:rFonts w:ascii="Times New Roman" w:hAnsi="Times New Roman"/>
          <w:sz w:val="28"/>
          <w:szCs w:val="28"/>
        </w:rPr>
        <w:t xml:space="preserve">  </w:t>
      </w:r>
      <w:r w:rsidRPr="00404AE9">
        <w:rPr>
          <w:rFonts w:ascii="Times New Roman" w:hAnsi="Times New Roman"/>
          <w:sz w:val="28"/>
          <w:szCs w:val="28"/>
        </w:rPr>
        <w:t>от запланированных расходов.</w:t>
      </w:r>
    </w:p>
    <w:p w:rsidR="000D58E0" w:rsidRPr="00EC27E8" w:rsidRDefault="000D58E0" w:rsidP="00A07671">
      <w:pPr>
        <w:pStyle w:val="Default"/>
        <w:rPr>
          <w:color w:val="FF0000"/>
          <w:sz w:val="28"/>
          <w:szCs w:val="28"/>
        </w:rPr>
      </w:pPr>
      <w:r w:rsidRPr="00EC27E8">
        <w:rPr>
          <w:b/>
          <w:bCs/>
          <w:color w:val="FF0000"/>
          <w:sz w:val="28"/>
          <w:szCs w:val="28"/>
        </w:rPr>
        <w:t xml:space="preserve">1.2.6. Социальная сфера </w:t>
      </w:r>
    </w:p>
    <w:p w:rsidR="000D58E0" w:rsidRPr="00EC27E8" w:rsidRDefault="000D58E0" w:rsidP="00A07671">
      <w:pPr>
        <w:pStyle w:val="Default"/>
        <w:rPr>
          <w:color w:val="FF0000"/>
          <w:sz w:val="28"/>
          <w:szCs w:val="28"/>
        </w:rPr>
      </w:pPr>
      <w:r w:rsidRPr="00EC27E8">
        <w:rPr>
          <w:color w:val="FF0000"/>
          <w:sz w:val="28"/>
          <w:szCs w:val="28"/>
        </w:rPr>
        <w:t xml:space="preserve">В 2016 году среднесписочная численность занятых </w:t>
      </w:r>
      <w:r w:rsidR="002075C4" w:rsidRPr="00EC27E8">
        <w:rPr>
          <w:color w:val="FF0000"/>
          <w:sz w:val="28"/>
          <w:szCs w:val="28"/>
        </w:rPr>
        <w:t xml:space="preserve"> </w:t>
      </w:r>
      <w:r w:rsidRPr="00EC27E8">
        <w:rPr>
          <w:color w:val="FF0000"/>
          <w:sz w:val="28"/>
          <w:szCs w:val="28"/>
        </w:rPr>
        <w:t xml:space="preserve">в экономике составила </w:t>
      </w:r>
      <w:r w:rsidR="002075C4" w:rsidRPr="00EC27E8">
        <w:rPr>
          <w:color w:val="FF0000"/>
          <w:sz w:val="28"/>
          <w:szCs w:val="28"/>
        </w:rPr>
        <w:t xml:space="preserve">  </w:t>
      </w:r>
      <w:r w:rsidRPr="00EC27E8">
        <w:rPr>
          <w:color w:val="FF0000"/>
          <w:sz w:val="28"/>
          <w:szCs w:val="28"/>
        </w:rPr>
        <w:t xml:space="preserve">человека. Среднемесячная номинальная начисленная заработная плата в целом за январь-декабрь 2016 года составила </w:t>
      </w:r>
      <w:r w:rsidR="002075C4" w:rsidRPr="00EC27E8">
        <w:rPr>
          <w:color w:val="FF0000"/>
          <w:sz w:val="28"/>
          <w:szCs w:val="28"/>
        </w:rPr>
        <w:t xml:space="preserve">   </w:t>
      </w:r>
      <w:r w:rsidRPr="00EC27E8">
        <w:rPr>
          <w:color w:val="FF0000"/>
          <w:sz w:val="28"/>
          <w:szCs w:val="28"/>
        </w:rPr>
        <w:t xml:space="preserve"> рубля. По состоянию на 01 января 2017 года, численность безработных граждан, официально зарегистрированных в государственных учреждениях службы з</w:t>
      </w:r>
      <w:r w:rsidR="00A75A9B" w:rsidRPr="00EC27E8">
        <w:rPr>
          <w:color w:val="FF0000"/>
          <w:sz w:val="28"/>
          <w:szCs w:val="28"/>
        </w:rPr>
        <w:t xml:space="preserve">анятости населения, составила   4 </w:t>
      </w:r>
      <w:r w:rsidRPr="00EC27E8">
        <w:rPr>
          <w:color w:val="FF0000"/>
          <w:sz w:val="28"/>
          <w:szCs w:val="28"/>
        </w:rPr>
        <w:t xml:space="preserve"> человек</w:t>
      </w:r>
      <w:r w:rsidR="00A75A9B" w:rsidRPr="00EC27E8">
        <w:rPr>
          <w:color w:val="FF0000"/>
          <w:sz w:val="28"/>
          <w:szCs w:val="28"/>
        </w:rPr>
        <w:t>а</w:t>
      </w:r>
      <w:r w:rsidRPr="00EC27E8">
        <w:rPr>
          <w:color w:val="FF0000"/>
          <w:sz w:val="28"/>
          <w:szCs w:val="28"/>
        </w:rPr>
        <w:t xml:space="preserve">, численность незанятых граждан </w:t>
      </w:r>
      <w:r w:rsidR="002075C4" w:rsidRPr="00EC27E8">
        <w:rPr>
          <w:color w:val="FF0000"/>
          <w:sz w:val="28"/>
          <w:szCs w:val="28"/>
        </w:rPr>
        <w:t>составила   20</w:t>
      </w:r>
      <w:r w:rsidR="00A75A9B" w:rsidRPr="00EC27E8">
        <w:rPr>
          <w:color w:val="FF0000"/>
          <w:sz w:val="28"/>
          <w:szCs w:val="28"/>
        </w:rPr>
        <w:t xml:space="preserve"> </w:t>
      </w:r>
      <w:r w:rsidRPr="00EC27E8">
        <w:rPr>
          <w:color w:val="FF0000"/>
          <w:sz w:val="28"/>
          <w:szCs w:val="28"/>
        </w:rPr>
        <w:t xml:space="preserve"> человек</w:t>
      </w:r>
      <w:r w:rsidR="002075C4" w:rsidRPr="00EC27E8">
        <w:rPr>
          <w:color w:val="FF0000"/>
          <w:sz w:val="28"/>
          <w:szCs w:val="28"/>
        </w:rPr>
        <w:t>.</w:t>
      </w:r>
      <w:r w:rsidRPr="00EC27E8">
        <w:rPr>
          <w:color w:val="FF0000"/>
          <w:sz w:val="28"/>
          <w:szCs w:val="28"/>
        </w:rPr>
        <w:t xml:space="preserve"> </w:t>
      </w:r>
    </w:p>
    <w:p w:rsidR="00D30E7C" w:rsidRPr="00404AE9" w:rsidRDefault="00D30E7C" w:rsidP="00A07671">
      <w:pPr>
        <w:pStyle w:val="Default"/>
        <w:rPr>
          <w:color w:val="auto"/>
          <w:sz w:val="28"/>
          <w:szCs w:val="28"/>
        </w:rPr>
      </w:pPr>
    </w:p>
    <w:p w:rsidR="000D58E0" w:rsidRDefault="000D58E0" w:rsidP="00A07671">
      <w:pPr>
        <w:pStyle w:val="Default"/>
        <w:rPr>
          <w:b/>
          <w:bCs/>
          <w:color w:val="auto"/>
          <w:sz w:val="28"/>
          <w:szCs w:val="28"/>
        </w:rPr>
      </w:pPr>
      <w:r w:rsidRPr="00404AE9">
        <w:rPr>
          <w:b/>
          <w:bCs/>
          <w:color w:val="auto"/>
          <w:sz w:val="28"/>
          <w:szCs w:val="28"/>
        </w:rPr>
        <w:t xml:space="preserve">1.2.7. Здравоохранение </w:t>
      </w:r>
    </w:p>
    <w:p w:rsidR="00D30E7C" w:rsidRPr="00404AE9" w:rsidRDefault="00D30E7C" w:rsidP="00A07671">
      <w:pPr>
        <w:pStyle w:val="Default"/>
        <w:rPr>
          <w:color w:val="auto"/>
          <w:sz w:val="28"/>
          <w:szCs w:val="28"/>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12"/>
        <w:gridCol w:w="2946"/>
        <w:gridCol w:w="2944"/>
      </w:tblGrid>
      <w:tr w:rsidR="000D58E0" w:rsidRPr="00404AE9" w:rsidTr="00881669">
        <w:tc>
          <w:tcPr>
            <w:tcW w:w="3212" w:type="dxa"/>
          </w:tcPr>
          <w:p w:rsidR="000D58E0" w:rsidRPr="00404AE9" w:rsidRDefault="000D58E0" w:rsidP="00881669">
            <w:pPr>
              <w:ind w:firstLine="540"/>
              <w:rPr>
                <w:rFonts w:ascii="Times New Roman" w:hAnsi="Times New Roman"/>
                <w:sz w:val="28"/>
                <w:szCs w:val="28"/>
              </w:rPr>
            </w:pPr>
            <w:r w:rsidRPr="00404AE9">
              <w:rPr>
                <w:rFonts w:ascii="Times New Roman" w:hAnsi="Times New Roman"/>
                <w:sz w:val="28"/>
                <w:szCs w:val="28"/>
              </w:rPr>
              <w:t>Учреждение здравоохранения</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Адрес</w:t>
            </w:r>
          </w:p>
        </w:tc>
        <w:tc>
          <w:tcPr>
            <w:tcW w:w="2944" w:type="dxa"/>
          </w:tcPr>
          <w:p w:rsidR="000D58E0" w:rsidRPr="00404AE9" w:rsidRDefault="000D58E0" w:rsidP="00FA35C8">
            <w:pPr>
              <w:ind w:firstLine="34"/>
              <w:jc w:val="left"/>
              <w:rPr>
                <w:rFonts w:ascii="Times New Roman" w:hAnsi="Times New Roman"/>
                <w:sz w:val="28"/>
                <w:szCs w:val="28"/>
              </w:rPr>
            </w:pPr>
            <w:r w:rsidRPr="00404AE9">
              <w:rPr>
                <w:rFonts w:ascii="Times New Roman" w:hAnsi="Times New Roman"/>
                <w:sz w:val="28"/>
                <w:szCs w:val="28"/>
              </w:rPr>
              <w:t>Количество обслуживаемых</w:t>
            </w:r>
          </w:p>
          <w:p w:rsidR="000D58E0" w:rsidRPr="00404AE9" w:rsidRDefault="000D58E0" w:rsidP="00FA35C8">
            <w:pPr>
              <w:ind w:firstLine="34"/>
              <w:jc w:val="left"/>
              <w:rPr>
                <w:rFonts w:ascii="Times New Roman" w:hAnsi="Times New Roman"/>
                <w:sz w:val="28"/>
                <w:szCs w:val="28"/>
              </w:rPr>
            </w:pPr>
            <w:r w:rsidRPr="00404AE9">
              <w:rPr>
                <w:rFonts w:ascii="Times New Roman" w:hAnsi="Times New Roman"/>
                <w:sz w:val="28"/>
                <w:szCs w:val="28"/>
              </w:rPr>
              <w:t>(чел.)</w:t>
            </w:r>
          </w:p>
        </w:tc>
      </w:tr>
      <w:tr w:rsidR="000D58E0" w:rsidRPr="00404AE9" w:rsidTr="00881669">
        <w:tc>
          <w:tcPr>
            <w:tcW w:w="3212" w:type="dxa"/>
          </w:tcPr>
          <w:p w:rsidR="000D58E0" w:rsidRPr="00404AE9" w:rsidRDefault="00A75A9B" w:rsidP="00881669">
            <w:pPr>
              <w:ind w:firstLine="540"/>
              <w:rPr>
                <w:rFonts w:ascii="Times New Roman" w:hAnsi="Times New Roman"/>
                <w:sz w:val="28"/>
                <w:szCs w:val="28"/>
              </w:rPr>
            </w:pPr>
            <w:r>
              <w:rPr>
                <w:rFonts w:ascii="Times New Roman" w:hAnsi="Times New Roman"/>
                <w:sz w:val="28"/>
                <w:szCs w:val="28"/>
              </w:rPr>
              <w:t>Фощеватовская  врачебная амбулатория</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 xml:space="preserve">с. </w:t>
            </w:r>
            <w:r w:rsidR="00A75A9B">
              <w:rPr>
                <w:rFonts w:ascii="Times New Roman" w:hAnsi="Times New Roman"/>
                <w:sz w:val="28"/>
                <w:szCs w:val="28"/>
              </w:rPr>
              <w:t>Фощеватово</w:t>
            </w:r>
            <w:r w:rsidRPr="00404AE9">
              <w:rPr>
                <w:rFonts w:ascii="Times New Roman" w:hAnsi="Times New Roman"/>
                <w:sz w:val="28"/>
                <w:szCs w:val="28"/>
              </w:rPr>
              <w:t xml:space="preserve"> </w:t>
            </w:r>
          </w:p>
          <w:p w:rsidR="000D58E0" w:rsidRPr="00404AE9" w:rsidRDefault="000D58E0" w:rsidP="00A75A9B">
            <w:pPr>
              <w:ind w:firstLine="6"/>
              <w:rPr>
                <w:rFonts w:ascii="Times New Roman" w:hAnsi="Times New Roman"/>
                <w:sz w:val="28"/>
                <w:szCs w:val="28"/>
              </w:rPr>
            </w:pPr>
            <w:r w:rsidRPr="00404AE9">
              <w:rPr>
                <w:rFonts w:ascii="Times New Roman" w:hAnsi="Times New Roman"/>
                <w:sz w:val="28"/>
                <w:szCs w:val="28"/>
              </w:rPr>
              <w:t>ул. Центральная д.</w:t>
            </w:r>
            <w:r w:rsidR="002075C4">
              <w:rPr>
                <w:rFonts w:ascii="Times New Roman" w:hAnsi="Times New Roman"/>
                <w:sz w:val="28"/>
                <w:szCs w:val="28"/>
              </w:rPr>
              <w:t xml:space="preserve"> 5</w:t>
            </w:r>
          </w:p>
        </w:tc>
        <w:tc>
          <w:tcPr>
            <w:tcW w:w="2944" w:type="dxa"/>
          </w:tcPr>
          <w:p w:rsidR="000D58E0" w:rsidRPr="00404AE9" w:rsidRDefault="00A75A9B" w:rsidP="002075C4">
            <w:pPr>
              <w:ind w:firstLine="540"/>
              <w:rPr>
                <w:rFonts w:ascii="Times New Roman" w:hAnsi="Times New Roman"/>
                <w:sz w:val="28"/>
                <w:szCs w:val="28"/>
              </w:rPr>
            </w:pPr>
            <w:r>
              <w:rPr>
                <w:rFonts w:ascii="Times New Roman" w:hAnsi="Times New Roman"/>
                <w:sz w:val="28"/>
                <w:szCs w:val="28"/>
              </w:rPr>
              <w:t xml:space="preserve">11 </w:t>
            </w:r>
            <w:r w:rsidR="002075C4">
              <w:rPr>
                <w:rFonts w:ascii="Times New Roman" w:hAnsi="Times New Roman"/>
                <w:sz w:val="28"/>
                <w:szCs w:val="28"/>
              </w:rPr>
              <w:t>45</w:t>
            </w:r>
            <w:r>
              <w:rPr>
                <w:rFonts w:ascii="Times New Roman" w:hAnsi="Times New Roman"/>
                <w:sz w:val="28"/>
                <w:szCs w:val="28"/>
              </w:rPr>
              <w:t xml:space="preserve"> </w:t>
            </w:r>
          </w:p>
        </w:tc>
      </w:tr>
      <w:tr w:rsidR="00A75A9B" w:rsidRPr="00404AE9" w:rsidTr="00881669">
        <w:tc>
          <w:tcPr>
            <w:tcW w:w="3212" w:type="dxa"/>
          </w:tcPr>
          <w:p w:rsidR="00A75A9B" w:rsidRPr="00404AE9" w:rsidRDefault="00A75A9B" w:rsidP="00881669">
            <w:pPr>
              <w:ind w:firstLine="540"/>
              <w:rPr>
                <w:rFonts w:ascii="Times New Roman" w:hAnsi="Times New Roman"/>
                <w:sz w:val="28"/>
                <w:szCs w:val="28"/>
              </w:rPr>
            </w:pPr>
            <w:r>
              <w:rPr>
                <w:rFonts w:ascii="Times New Roman" w:hAnsi="Times New Roman"/>
                <w:sz w:val="28"/>
                <w:szCs w:val="28"/>
              </w:rPr>
              <w:t>ДСУ</w:t>
            </w:r>
          </w:p>
        </w:tc>
        <w:tc>
          <w:tcPr>
            <w:tcW w:w="2946" w:type="dxa"/>
          </w:tcPr>
          <w:p w:rsidR="00A75A9B" w:rsidRPr="00404AE9" w:rsidRDefault="00A75A9B" w:rsidP="008F194B">
            <w:pPr>
              <w:ind w:firstLine="6"/>
              <w:rPr>
                <w:rFonts w:ascii="Times New Roman" w:hAnsi="Times New Roman"/>
                <w:sz w:val="28"/>
                <w:szCs w:val="28"/>
              </w:rPr>
            </w:pPr>
            <w:r w:rsidRPr="00404AE9">
              <w:rPr>
                <w:rFonts w:ascii="Times New Roman" w:hAnsi="Times New Roman"/>
                <w:sz w:val="28"/>
                <w:szCs w:val="28"/>
              </w:rPr>
              <w:t xml:space="preserve">с. </w:t>
            </w:r>
            <w:r>
              <w:rPr>
                <w:rFonts w:ascii="Times New Roman" w:hAnsi="Times New Roman"/>
                <w:sz w:val="28"/>
                <w:szCs w:val="28"/>
              </w:rPr>
              <w:t>Фощеватово</w:t>
            </w:r>
            <w:r w:rsidRPr="00404AE9">
              <w:rPr>
                <w:rFonts w:ascii="Times New Roman" w:hAnsi="Times New Roman"/>
                <w:sz w:val="28"/>
                <w:szCs w:val="28"/>
              </w:rPr>
              <w:t xml:space="preserve"> </w:t>
            </w:r>
          </w:p>
          <w:p w:rsidR="00A75A9B" w:rsidRPr="00404AE9" w:rsidRDefault="00A75A9B" w:rsidP="008F194B">
            <w:pPr>
              <w:ind w:firstLine="6"/>
              <w:rPr>
                <w:rFonts w:ascii="Times New Roman" w:hAnsi="Times New Roman"/>
                <w:sz w:val="28"/>
                <w:szCs w:val="28"/>
              </w:rPr>
            </w:pPr>
            <w:r w:rsidRPr="00404AE9">
              <w:rPr>
                <w:rFonts w:ascii="Times New Roman" w:hAnsi="Times New Roman"/>
                <w:sz w:val="28"/>
                <w:szCs w:val="28"/>
              </w:rPr>
              <w:t>ул. Центральная д.</w:t>
            </w:r>
            <w:r w:rsidR="002075C4">
              <w:rPr>
                <w:rFonts w:ascii="Times New Roman" w:hAnsi="Times New Roman"/>
                <w:sz w:val="28"/>
                <w:szCs w:val="28"/>
              </w:rPr>
              <w:t xml:space="preserve"> 5</w:t>
            </w:r>
          </w:p>
        </w:tc>
        <w:tc>
          <w:tcPr>
            <w:tcW w:w="2944" w:type="dxa"/>
          </w:tcPr>
          <w:p w:rsidR="00A75A9B" w:rsidRPr="00404AE9" w:rsidRDefault="00A75A9B" w:rsidP="002075C4">
            <w:pPr>
              <w:ind w:firstLine="540"/>
              <w:rPr>
                <w:rFonts w:ascii="Times New Roman" w:hAnsi="Times New Roman"/>
                <w:sz w:val="28"/>
                <w:szCs w:val="28"/>
              </w:rPr>
            </w:pPr>
            <w:r>
              <w:rPr>
                <w:rFonts w:ascii="Times New Roman" w:hAnsi="Times New Roman"/>
                <w:sz w:val="28"/>
                <w:szCs w:val="28"/>
              </w:rPr>
              <w:t xml:space="preserve">11 </w:t>
            </w:r>
            <w:r w:rsidR="002075C4">
              <w:rPr>
                <w:rFonts w:ascii="Times New Roman" w:hAnsi="Times New Roman"/>
                <w:sz w:val="28"/>
                <w:szCs w:val="28"/>
              </w:rPr>
              <w:t>45</w:t>
            </w:r>
          </w:p>
        </w:tc>
      </w:tr>
    </w:tbl>
    <w:p w:rsidR="00A75A9B" w:rsidRDefault="00A75A9B" w:rsidP="00A07671">
      <w:pPr>
        <w:pStyle w:val="Default"/>
        <w:rPr>
          <w:b/>
          <w:bCs/>
          <w:color w:val="auto"/>
          <w:sz w:val="28"/>
          <w:szCs w:val="28"/>
        </w:rPr>
      </w:pPr>
    </w:p>
    <w:p w:rsidR="00A75A9B" w:rsidRDefault="00A75A9B" w:rsidP="00A07671">
      <w:pPr>
        <w:pStyle w:val="Default"/>
        <w:rPr>
          <w:b/>
          <w:bCs/>
          <w:color w:val="auto"/>
          <w:sz w:val="28"/>
          <w:szCs w:val="28"/>
        </w:rPr>
      </w:pPr>
    </w:p>
    <w:p w:rsidR="00A75A9B" w:rsidRDefault="00A75A9B" w:rsidP="00A07671">
      <w:pPr>
        <w:pStyle w:val="Default"/>
        <w:rPr>
          <w:b/>
          <w:bCs/>
          <w:color w:val="auto"/>
          <w:sz w:val="28"/>
          <w:szCs w:val="28"/>
        </w:rPr>
      </w:pPr>
    </w:p>
    <w:p w:rsidR="00A75A9B" w:rsidRDefault="00A75A9B" w:rsidP="00A07671">
      <w:pPr>
        <w:pStyle w:val="Default"/>
        <w:rPr>
          <w:b/>
          <w:bCs/>
          <w:color w:val="auto"/>
          <w:sz w:val="28"/>
          <w:szCs w:val="28"/>
        </w:rPr>
      </w:pPr>
    </w:p>
    <w:p w:rsidR="00A75A9B" w:rsidRDefault="00A75A9B" w:rsidP="00A07671">
      <w:pPr>
        <w:pStyle w:val="Default"/>
        <w:rPr>
          <w:b/>
          <w:bCs/>
          <w:color w:val="auto"/>
          <w:sz w:val="28"/>
          <w:szCs w:val="28"/>
        </w:rPr>
      </w:pPr>
    </w:p>
    <w:p w:rsidR="00A75A9B" w:rsidRDefault="00A75A9B" w:rsidP="00A07671">
      <w:pPr>
        <w:pStyle w:val="Default"/>
        <w:rPr>
          <w:b/>
          <w:bCs/>
          <w:color w:val="auto"/>
          <w:sz w:val="28"/>
          <w:szCs w:val="28"/>
        </w:rPr>
      </w:pPr>
    </w:p>
    <w:p w:rsidR="000D58E0" w:rsidRDefault="000D58E0" w:rsidP="00A07671">
      <w:pPr>
        <w:pStyle w:val="Default"/>
        <w:rPr>
          <w:b/>
          <w:bCs/>
          <w:color w:val="auto"/>
          <w:sz w:val="28"/>
          <w:szCs w:val="28"/>
        </w:rPr>
      </w:pPr>
      <w:r w:rsidRPr="00404AE9">
        <w:rPr>
          <w:b/>
          <w:bCs/>
          <w:color w:val="auto"/>
          <w:sz w:val="28"/>
          <w:szCs w:val="28"/>
        </w:rPr>
        <w:t xml:space="preserve">1.2.8. Образование </w:t>
      </w:r>
    </w:p>
    <w:p w:rsidR="00D30E7C" w:rsidRPr="00404AE9" w:rsidRDefault="00D30E7C" w:rsidP="00A07671">
      <w:pPr>
        <w:pStyle w:val="Default"/>
        <w:rPr>
          <w:color w:val="auto"/>
          <w:sz w:val="28"/>
          <w:szCs w:val="28"/>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12"/>
        <w:gridCol w:w="2946"/>
        <w:gridCol w:w="2944"/>
      </w:tblGrid>
      <w:tr w:rsidR="000D58E0" w:rsidRPr="00404AE9" w:rsidTr="00881669">
        <w:tc>
          <w:tcPr>
            <w:tcW w:w="3212" w:type="dxa"/>
          </w:tcPr>
          <w:p w:rsidR="000D58E0" w:rsidRPr="00404AE9" w:rsidRDefault="000D58E0" w:rsidP="00FA35C8">
            <w:pPr>
              <w:ind w:firstLine="0"/>
              <w:rPr>
                <w:rFonts w:ascii="Times New Roman" w:hAnsi="Times New Roman"/>
                <w:sz w:val="28"/>
                <w:szCs w:val="28"/>
              </w:rPr>
            </w:pPr>
            <w:r w:rsidRPr="00404AE9">
              <w:rPr>
                <w:rFonts w:ascii="Times New Roman" w:hAnsi="Times New Roman"/>
                <w:sz w:val="28"/>
                <w:szCs w:val="28"/>
              </w:rPr>
              <w:t>Учреждение образования</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Адрес</w:t>
            </w:r>
          </w:p>
        </w:tc>
        <w:tc>
          <w:tcPr>
            <w:tcW w:w="2944" w:type="dxa"/>
          </w:tcPr>
          <w:p w:rsidR="000D58E0" w:rsidRPr="00404AE9" w:rsidRDefault="000D58E0" w:rsidP="00FA35C8">
            <w:pPr>
              <w:ind w:firstLine="0"/>
              <w:jc w:val="left"/>
              <w:rPr>
                <w:rFonts w:ascii="Times New Roman" w:hAnsi="Times New Roman"/>
                <w:sz w:val="28"/>
                <w:szCs w:val="28"/>
              </w:rPr>
            </w:pPr>
            <w:r w:rsidRPr="00404AE9">
              <w:rPr>
                <w:rFonts w:ascii="Times New Roman" w:hAnsi="Times New Roman"/>
                <w:sz w:val="28"/>
                <w:szCs w:val="28"/>
              </w:rPr>
              <w:t>Количество обучающихся</w:t>
            </w:r>
          </w:p>
          <w:p w:rsidR="000D58E0" w:rsidRPr="00404AE9" w:rsidRDefault="000D58E0" w:rsidP="00FA35C8">
            <w:pPr>
              <w:ind w:firstLine="37"/>
              <w:jc w:val="left"/>
              <w:rPr>
                <w:rFonts w:ascii="Times New Roman" w:hAnsi="Times New Roman"/>
                <w:sz w:val="28"/>
                <w:szCs w:val="28"/>
              </w:rPr>
            </w:pPr>
            <w:r w:rsidRPr="00404AE9">
              <w:rPr>
                <w:rFonts w:ascii="Times New Roman" w:hAnsi="Times New Roman"/>
                <w:sz w:val="28"/>
                <w:szCs w:val="28"/>
              </w:rPr>
              <w:t>(школа/дошкольная группа)</w:t>
            </w:r>
          </w:p>
        </w:tc>
      </w:tr>
      <w:tr w:rsidR="000D58E0" w:rsidRPr="00404AE9" w:rsidTr="00881669">
        <w:tc>
          <w:tcPr>
            <w:tcW w:w="3212" w:type="dxa"/>
          </w:tcPr>
          <w:p w:rsidR="000D58E0" w:rsidRPr="00404AE9" w:rsidRDefault="00A75A9B" w:rsidP="00A75A9B">
            <w:pPr>
              <w:ind w:firstLine="540"/>
              <w:rPr>
                <w:rFonts w:ascii="Times New Roman" w:hAnsi="Times New Roman"/>
                <w:sz w:val="28"/>
                <w:szCs w:val="28"/>
              </w:rPr>
            </w:pPr>
            <w:r>
              <w:rPr>
                <w:rFonts w:ascii="Times New Roman" w:hAnsi="Times New Roman"/>
                <w:sz w:val="28"/>
                <w:szCs w:val="28"/>
              </w:rPr>
              <w:t>МБОУ «Фощеватовская</w:t>
            </w:r>
            <w:r w:rsidR="000D58E0" w:rsidRPr="00404AE9">
              <w:rPr>
                <w:rFonts w:ascii="Times New Roman" w:hAnsi="Times New Roman"/>
                <w:sz w:val="28"/>
                <w:szCs w:val="28"/>
              </w:rPr>
              <w:t xml:space="preserve"> СОШ»</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 xml:space="preserve">с. </w:t>
            </w:r>
            <w:r w:rsidR="00A75A9B">
              <w:rPr>
                <w:rFonts w:ascii="Times New Roman" w:hAnsi="Times New Roman"/>
                <w:sz w:val="28"/>
                <w:szCs w:val="28"/>
              </w:rPr>
              <w:t>Фощеватово</w:t>
            </w:r>
            <w:r w:rsidRPr="00404AE9">
              <w:rPr>
                <w:rFonts w:ascii="Times New Roman" w:hAnsi="Times New Roman"/>
                <w:sz w:val="28"/>
                <w:szCs w:val="28"/>
              </w:rPr>
              <w:t xml:space="preserve"> </w:t>
            </w:r>
          </w:p>
          <w:p w:rsidR="000D58E0" w:rsidRPr="00404AE9" w:rsidRDefault="000D58E0" w:rsidP="00942BDF">
            <w:pPr>
              <w:ind w:firstLine="6"/>
              <w:rPr>
                <w:rFonts w:ascii="Times New Roman" w:hAnsi="Times New Roman"/>
                <w:sz w:val="28"/>
                <w:szCs w:val="28"/>
              </w:rPr>
            </w:pPr>
            <w:r w:rsidRPr="00404AE9">
              <w:rPr>
                <w:rFonts w:ascii="Times New Roman" w:hAnsi="Times New Roman"/>
                <w:sz w:val="28"/>
                <w:szCs w:val="28"/>
              </w:rPr>
              <w:t xml:space="preserve">ул. </w:t>
            </w:r>
            <w:r w:rsidR="00942BDF">
              <w:rPr>
                <w:rFonts w:ascii="Times New Roman" w:hAnsi="Times New Roman"/>
                <w:sz w:val="28"/>
                <w:szCs w:val="28"/>
              </w:rPr>
              <w:t>Школьная</w:t>
            </w:r>
            <w:r w:rsidRPr="00404AE9">
              <w:rPr>
                <w:rFonts w:ascii="Times New Roman" w:hAnsi="Times New Roman"/>
                <w:sz w:val="28"/>
                <w:szCs w:val="28"/>
              </w:rPr>
              <w:t xml:space="preserve"> д.2</w:t>
            </w:r>
          </w:p>
        </w:tc>
        <w:tc>
          <w:tcPr>
            <w:tcW w:w="2944" w:type="dxa"/>
          </w:tcPr>
          <w:p w:rsidR="000D58E0" w:rsidRPr="00404AE9" w:rsidRDefault="002075C4" w:rsidP="00881669">
            <w:pPr>
              <w:ind w:firstLine="540"/>
              <w:rPr>
                <w:rFonts w:ascii="Times New Roman" w:hAnsi="Times New Roman"/>
                <w:sz w:val="28"/>
                <w:szCs w:val="28"/>
              </w:rPr>
            </w:pPr>
            <w:r>
              <w:rPr>
                <w:rFonts w:ascii="Times New Roman" w:hAnsi="Times New Roman"/>
                <w:sz w:val="28"/>
                <w:szCs w:val="28"/>
              </w:rPr>
              <w:t xml:space="preserve">        98</w:t>
            </w:r>
          </w:p>
        </w:tc>
      </w:tr>
    </w:tbl>
    <w:p w:rsidR="000D58E0" w:rsidRPr="00404AE9" w:rsidRDefault="000D58E0" w:rsidP="00A07671">
      <w:pPr>
        <w:pStyle w:val="Default"/>
        <w:rPr>
          <w:color w:val="auto"/>
          <w:sz w:val="28"/>
          <w:szCs w:val="28"/>
        </w:rPr>
      </w:pPr>
      <w:r w:rsidRPr="00404AE9">
        <w:rPr>
          <w:b/>
          <w:bCs/>
          <w:color w:val="auto"/>
          <w:sz w:val="28"/>
          <w:szCs w:val="28"/>
        </w:rPr>
        <w:t xml:space="preserve">1.2.9. Культура </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12"/>
        <w:gridCol w:w="2946"/>
        <w:gridCol w:w="2944"/>
      </w:tblGrid>
      <w:tr w:rsidR="000D58E0" w:rsidRPr="00404AE9" w:rsidTr="00881669">
        <w:tc>
          <w:tcPr>
            <w:tcW w:w="3212" w:type="dxa"/>
          </w:tcPr>
          <w:p w:rsidR="000D58E0" w:rsidRPr="00404AE9" w:rsidRDefault="000D58E0" w:rsidP="00FA35C8">
            <w:pPr>
              <w:ind w:firstLine="0"/>
              <w:rPr>
                <w:rFonts w:ascii="Times New Roman" w:hAnsi="Times New Roman"/>
                <w:sz w:val="28"/>
                <w:szCs w:val="28"/>
              </w:rPr>
            </w:pPr>
            <w:r w:rsidRPr="00404AE9">
              <w:rPr>
                <w:rFonts w:ascii="Times New Roman" w:hAnsi="Times New Roman"/>
                <w:sz w:val="28"/>
                <w:szCs w:val="28"/>
              </w:rPr>
              <w:t>Учреждения культуры</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Адрес</w:t>
            </w:r>
          </w:p>
        </w:tc>
        <w:tc>
          <w:tcPr>
            <w:tcW w:w="2944" w:type="dxa"/>
          </w:tcPr>
          <w:p w:rsidR="000D58E0" w:rsidRPr="00404AE9" w:rsidRDefault="000D58E0" w:rsidP="00FA35C8">
            <w:pPr>
              <w:ind w:firstLine="34"/>
              <w:jc w:val="left"/>
              <w:rPr>
                <w:rFonts w:ascii="Times New Roman" w:hAnsi="Times New Roman"/>
                <w:sz w:val="28"/>
                <w:szCs w:val="28"/>
              </w:rPr>
            </w:pPr>
            <w:r w:rsidRPr="00404AE9">
              <w:rPr>
                <w:rFonts w:ascii="Times New Roman" w:hAnsi="Times New Roman"/>
                <w:sz w:val="28"/>
                <w:szCs w:val="28"/>
              </w:rPr>
              <w:t>Количество работающих</w:t>
            </w:r>
          </w:p>
        </w:tc>
      </w:tr>
      <w:tr w:rsidR="000D58E0" w:rsidRPr="00404AE9" w:rsidTr="00881669">
        <w:tc>
          <w:tcPr>
            <w:tcW w:w="3212" w:type="dxa"/>
          </w:tcPr>
          <w:p w:rsidR="000D58E0" w:rsidRPr="00404AE9" w:rsidRDefault="000D58E0" w:rsidP="00881669">
            <w:pPr>
              <w:ind w:firstLine="540"/>
              <w:rPr>
                <w:rFonts w:ascii="Times New Roman" w:hAnsi="Times New Roman"/>
                <w:sz w:val="28"/>
                <w:szCs w:val="28"/>
              </w:rPr>
            </w:pPr>
            <w:r w:rsidRPr="00404AE9">
              <w:rPr>
                <w:rFonts w:ascii="Times New Roman" w:hAnsi="Times New Roman"/>
                <w:sz w:val="28"/>
                <w:szCs w:val="28"/>
              </w:rPr>
              <w:t>СДК</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 xml:space="preserve">с. </w:t>
            </w:r>
            <w:r w:rsidR="00A75A9B">
              <w:rPr>
                <w:rFonts w:ascii="Times New Roman" w:hAnsi="Times New Roman"/>
                <w:sz w:val="28"/>
                <w:szCs w:val="28"/>
              </w:rPr>
              <w:t>Фощеватово</w:t>
            </w:r>
            <w:r w:rsidRPr="00404AE9">
              <w:rPr>
                <w:rFonts w:ascii="Times New Roman" w:hAnsi="Times New Roman"/>
                <w:sz w:val="28"/>
                <w:szCs w:val="28"/>
              </w:rPr>
              <w:t xml:space="preserve"> </w:t>
            </w:r>
          </w:p>
          <w:p w:rsidR="000D58E0" w:rsidRPr="00404AE9" w:rsidRDefault="000D58E0" w:rsidP="00A75A9B">
            <w:pPr>
              <w:ind w:firstLine="6"/>
              <w:rPr>
                <w:rFonts w:ascii="Times New Roman" w:hAnsi="Times New Roman"/>
                <w:sz w:val="28"/>
                <w:szCs w:val="28"/>
              </w:rPr>
            </w:pPr>
            <w:r w:rsidRPr="00404AE9">
              <w:rPr>
                <w:rFonts w:ascii="Times New Roman" w:hAnsi="Times New Roman"/>
                <w:sz w:val="28"/>
                <w:szCs w:val="28"/>
              </w:rPr>
              <w:t>ул. Центральная д.</w:t>
            </w:r>
            <w:r w:rsidR="002075C4">
              <w:rPr>
                <w:rFonts w:ascii="Times New Roman" w:hAnsi="Times New Roman"/>
                <w:sz w:val="28"/>
                <w:szCs w:val="28"/>
              </w:rPr>
              <w:t>2 1</w:t>
            </w:r>
          </w:p>
        </w:tc>
        <w:tc>
          <w:tcPr>
            <w:tcW w:w="2944" w:type="dxa"/>
          </w:tcPr>
          <w:p w:rsidR="000D58E0" w:rsidRPr="00404AE9" w:rsidRDefault="00A75A9B" w:rsidP="00881669">
            <w:pPr>
              <w:ind w:firstLine="540"/>
              <w:rPr>
                <w:rFonts w:ascii="Times New Roman" w:hAnsi="Times New Roman"/>
                <w:sz w:val="28"/>
                <w:szCs w:val="28"/>
              </w:rPr>
            </w:pPr>
            <w:r>
              <w:rPr>
                <w:rFonts w:ascii="Times New Roman" w:hAnsi="Times New Roman"/>
                <w:sz w:val="28"/>
                <w:szCs w:val="28"/>
              </w:rPr>
              <w:t xml:space="preserve"> 4</w:t>
            </w:r>
          </w:p>
        </w:tc>
      </w:tr>
      <w:tr w:rsidR="000D58E0" w:rsidRPr="00404AE9" w:rsidTr="00881669">
        <w:tc>
          <w:tcPr>
            <w:tcW w:w="3212" w:type="dxa"/>
          </w:tcPr>
          <w:p w:rsidR="000D58E0" w:rsidRPr="00404AE9" w:rsidRDefault="00A75A9B" w:rsidP="00881669">
            <w:pPr>
              <w:ind w:firstLine="540"/>
              <w:rPr>
                <w:rFonts w:ascii="Times New Roman" w:hAnsi="Times New Roman"/>
                <w:sz w:val="28"/>
                <w:szCs w:val="28"/>
              </w:rPr>
            </w:pPr>
            <w:r>
              <w:rPr>
                <w:rFonts w:ascii="Times New Roman" w:hAnsi="Times New Roman"/>
                <w:sz w:val="28"/>
                <w:szCs w:val="28"/>
              </w:rPr>
              <w:t>Сельский клуб</w:t>
            </w:r>
          </w:p>
        </w:tc>
        <w:tc>
          <w:tcPr>
            <w:tcW w:w="2946" w:type="dxa"/>
          </w:tcPr>
          <w:p w:rsidR="000D58E0" w:rsidRPr="00404AE9" w:rsidRDefault="000D58E0" w:rsidP="00881669">
            <w:pPr>
              <w:ind w:firstLine="6"/>
              <w:rPr>
                <w:rFonts w:ascii="Times New Roman" w:hAnsi="Times New Roman"/>
                <w:sz w:val="28"/>
                <w:szCs w:val="28"/>
              </w:rPr>
            </w:pPr>
            <w:r w:rsidRPr="00404AE9">
              <w:rPr>
                <w:rFonts w:ascii="Times New Roman" w:hAnsi="Times New Roman"/>
                <w:sz w:val="28"/>
                <w:szCs w:val="28"/>
              </w:rPr>
              <w:t xml:space="preserve">с. </w:t>
            </w:r>
            <w:r w:rsidR="00A75A9B">
              <w:rPr>
                <w:rFonts w:ascii="Times New Roman" w:hAnsi="Times New Roman"/>
                <w:sz w:val="28"/>
                <w:szCs w:val="28"/>
              </w:rPr>
              <w:t>Фощеватово</w:t>
            </w:r>
            <w:r w:rsidRPr="00404AE9">
              <w:rPr>
                <w:rFonts w:ascii="Times New Roman" w:hAnsi="Times New Roman"/>
                <w:sz w:val="28"/>
                <w:szCs w:val="28"/>
              </w:rPr>
              <w:t xml:space="preserve"> </w:t>
            </w:r>
          </w:p>
          <w:p w:rsidR="000D58E0" w:rsidRPr="00404AE9" w:rsidRDefault="000D58E0" w:rsidP="00A75A9B">
            <w:pPr>
              <w:ind w:firstLine="6"/>
              <w:rPr>
                <w:rFonts w:ascii="Times New Roman" w:hAnsi="Times New Roman"/>
                <w:sz w:val="28"/>
                <w:szCs w:val="28"/>
              </w:rPr>
            </w:pPr>
            <w:r w:rsidRPr="00404AE9">
              <w:rPr>
                <w:rFonts w:ascii="Times New Roman" w:hAnsi="Times New Roman"/>
                <w:sz w:val="28"/>
                <w:szCs w:val="28"/>
              </w:rPr>
              <w:t xml:space="preserve">ул. </w:t>
            </w:r>
            <w:r w:rsidR="00A75A9B">
              <w:rPr>
                <w:rFonts w:ascii="Times New Roman" w:hAnsi="Times New Roman"/>
                <w:sz w:val="28"/>
                <w:szCs w:val="28"/>
              </w:rPr>
              <w:t>Лесная</w:t>
            </w:r>
            <w:r w:rsidRPr="00404AE9">
              <w:rPr>
                <w:rFonts w:ascii="Times New Roman" w:hAnsi="Times New Roman"/>
                <w:sz w:val="28"/>
                <w:szCs w:val="28"/>
              </w:rPr>
              <w:t xml:space="preserve"> д.</w:t>
            </w:r>
            <w:r w:rsidR="002075C4">
              <w:rPr>
                <w:rFonts w:ascii="Times New Roman" w:hAnsi="Times New Roman"/>
                <w:sz w:val="28"/>
                <w:szCs w:val="28"/>
              </w:rPr>
              <w:t xml:space="preserve"> 1 6</w:t>
            </w:r>
          </w:p>
        </w:tc>
        <w:tc>
          <w:tcPr>
            <w:tcW w:w="2944" w:type="dxa"/>
          </w:tcPr>
          <w:p w:rsidR="000D58E0" w:rsidRPr="00404AE9" w:rsidRDefault="00A75A9B" w:rsidP="00881669">
            <w:pPr>
              <w:ind w:firstLine="540"/>
              <w:rPr>
                <w:rFonts w:ascii="Times New Roman" w:hAnsi="Times New Roman"/>
                <w:sz w:val="28"/>
                <w:szCs w:val="28"/>
              </w:rPr>
            </w:pPr>
            <w:r>
              <w:rPr>
                <w:rFonts w:ascii="Times New Roman" w:hAnsi="Times New Roman"/>
                <w:sz w:val="28"/>
                <w:szCs w:val="28"/>
              </w:rPr>
              <w:t xml:space="preserve"> 3</w:t>
            </w:r>
          </w:p>
        </w:tc>
      </w:tr>
      <w:tr w:rsidR="00A75A9B" w:rsidRPr="00404AE9" w:rsidTr="00881669">
        <w:tc>
          <w:tcPr>
            <w:tcW w:w="3212" w:type="dxa"/>
          </w:tcPr>
          <w:p w:rsidR="00A75A9B" w:rsidRPr="00404AE9" w:rsidRDefault="00A75A9B" w:rsidP="00A75A9B">
            <w:pPr>
              <w:ind w:firstLine="540"/>
              <w:rPr>
                <w:rFonts w:ascii="Times New Roman" w:hAnsi="Times New Roman"/>
                <w:sz w:val="28"/>
                <w:szCs w:val="28"/>
              </w:rPr>
            </w:pPr>
            <w:r>
              <w:rPr>
                <w:rFonts w:ascii="Times New Roman" w:hAnsi="Times New Roman"/>
                <w:sz w:val="28"/>
                <w:szCs w:val="28"/>
              </w:rPr>
              <w:t>Модельная библиотека</w:t>
            </w:r>
          </w:p>
        </w:tc>
        <w:tc>
          <w:tcPr>
            <w:tcW w:w="2946" w:type="dxa"/>
          </w:tcPr>
          <w:p w:rsidR="00A75A9B" w:rsidRPr="00404AE9" w:rsidRDefault="00A75A9B" w:rsidP="008F194B">
            <w:pPr>
              <w:ind w:firstLine="6"/>
              <w:rPr>
                <w:rFonts w:ascii="Times New Roman" w:hAnsi="Times New Roman"/>
                <w:sz w:val="28"/>
                <w:szCs w:val="28"/>
              </w:rPr>
            </w:pPr>
            <w:r w:rsidRPr="00404AE9">
              <w:rPr>
                <w:rFonts w:ascii="Times New Roman" w:hAnsi="Times New Roman"/>
                <w:sz w:val="28"/>
                <w:szCs w:val="28"/>
              </w:rPr>
              <w:t xml:space="preserve">с. </w:t>
            </w:r>
            <w:r>
              <w:rPr>
                <w:rFonts w:ascii="Times New Roman" w:hAnsi="Times New Roman"/>
                <w:sz w:val="28"/>
                <w:szCs w:val="28"/>
              </w:rPr>
              <w:t>Фощеватово</w:t>
            </w:r>
            <w:r w:rsidRPr="00404AE9">
              <w:rPr>
                <w:rFonts w:ascii="Times New Roman" w:hAnsi="Times New Roman"/>
                <w:sz w:val="28"/>
                <w:szCs w:val="28"/>
              </w:rPr>
              <w:t xml:space="preserve"> </w:t>
            </w:r>
          </w:p>
          <w:p w:rsidR="00A75A9B" w:rsidRPr="00404AE9" w:rsidRDefault="00A75A9B" w:rsidP="008F194B">
            <w:pPr>
              <w:ind w:firstLine="6"/>
              <w:rPr>
                <w:rFonts w:ascii="Times New Roman" w:hAnsi="Times New Roman"/>
                <w:sz w:val="28"/>
                <w:szCs w:val="28"/>
              </w:rPr>
            </w:pPr>
            <w:r w:rsidRPr="00404AE9">
              <w:rPr>
                <w:rFonts w:ascii="Times New Roman" w:hAnsi="Times New Roman"/>
                <w:sz w:val="28"/>
                <w:szCs w:val="28"/>
              </w:rPr>
              <w:t>ул. Центральная д.</w:t>
            </w:r>
            <w:r>
              <w:rPr>
                <w:rFonts w:ascii="Times New Roman" w:hAnsi="Times New Roman"/>
                <w:sz w:val="28"/>
                <w:szCs w:val="28"/>
              </w:rPr>
              <w:t xml:space="preserve"> 1 5</w:t>
            </w:r>
          </w:p>
        </w:tc>
        <w:tc>
          <w:tcPr>
            <w:tcW w:w="2944" w:type="dxa"/>
          </w:tcPr>
          <w:p w:rsidR="00A75A9B" w:rsidRPr="00404AE9" w:rsidRDefault="00A75A9B" w:rsidP="00A75A9B">
            <w:pPr>
              <w:ind w:firstLine="540"/>
              <w:rPr>
                <w:rFonts w:ascii="Times New Roman" w:hAnsi="Times New Roman"/>
                <w:sz w:val="28"/>
                <w:szCs w:val="28"/>
              </w:rPr>
            </w:pPr>
            <w:r>
              <w:rPr>
                <w:rFonts w:ascii="Times New Roman" w:hAnsi="Times New Roman"/>
                <w:sz w:val="28"/>
                <w:szCs w:val="28"/>
              </w:rPr>
              <w:t>1</w:t>
            </w:r>
          </w:p>
        </w:tc>
      </w:tr>
    </w:tbl>
    <w:p w:rsidR="000D58E0" w:rsidRPr="00404AE9" w:rsidRDefault="000D58E0" w:rsidP="00A07671">
      <w:pPr>
        <w:pStyle w:val="Default"/>
        <w:rPr>
          <w:b/>
          <w:bCs/>
          <w:color w:val="auto"/>
          <w:sz w:val="28"/>
          <w:szCs w:val="28"/>
        </w:rPr>
      </w:pPr>
    </w:p>
    <w:p w:rsidR="000D58E0" w:rsidRPr="00404AE9" w:rsidRDefault="000D58E0" w:rsidP="00A07671">
      <w:pPr>
        <w:pStyle w:val="Default"/>
        <w:rPr>
          <w:b/>
          <w:bCs/>
          <w:color w:val="auto"/>
          <w:sz w:val="28"/>
          <w:szCs w:val="28"/>
        </w:rPr>
      </w:pPr>
      <w:r w:rsidRPr="00404AE9">
        <w:rPr>
          <w:b/>
          <w:bCs/>
          <w:color w:val="auto"/>
          <w:sz w:val="28"/>
          <w:szCs w:val="28"/>
        </w:rPr>
        <w:t>1.2.10. Сведения о существующей градостроительной деятельности на территории сельского поселения</w:t>
      </w:r>
    </w:p>
    <w:p w:rsidR="000D58E0" w:rsidRPr="00404AE9" w:rsidRDefault="000D58E0" w:rsidP="00A07671">
      <w:pPr>
        <w:pStyle w:val="Default"/>
        <w:rPr>
          <w:color w:val="auto"/>
          <w:sz w:val="28"/>
          <w:szCs w:val="28"/>
        </w:rPr>
      </w:pPr>
      <w:r w:rsidRPr="00404AE9">
        <w:rPr>
          <w:color w:val="auto"/>
          <w:sz w:val="28"/>
          <w:szCs w:val="28"/>
        </w:rPr>
        <w:t xml:space="preserve">Общая площадь жилых помещений в </w:t>
      </w:r>
      <w:r w:rsidR="00A75A9B">
        <w:rPr>
          <w:color w:val="auto"/>
          <w:sz w:val="28"/>
          <w:szCs w:val="28"/>
        </w:rPr>
        <w:t xml:space="preserve">Фощеватовском </w:t>
      </w:r>
      <w:r w:rsidRPr="00404AE9">
        <w:rPr>
          <w:color w:val="auto"/>
          <w:sz w:val="28"/>
          <w:szCs w:val="28"/>
        </w:rPr>
        <w:t xml:space="preserve"> сельском поселении по состоянию на 1 января 2017 года составляет </w:t>
      </w:r>
      <w:r w:rsidR="00464A60">
        <w:rPr>
          <w:color w:val="auto"/>
          <w:sz w:val="28"/>
          <w:szCs w:val="28"/>
        </w:rPr>
        <w:t xml:space="preserve">   27</w:t>
      </w:r>
      <w:r w:rsidR="002075C4">
        <w:rPr>
          <w:color w:val="auto"/>
          <w:sz w:val="28"/>
          <w:szCs w:val="28"/>
        </w:rPr>
        <w:t>,00</w:t>
      </w:r>
      <w:r w:rsidR="00464A60">
        <w:rPr>
          <w:color w:val="auto"/>
          <w:sz w:val="28"/>
          <w:szCs w:val="28"/>
        </w:rPr>
        <w:t>7</w:t>
      </w:r>
      <w:r w:rsidR="002075C4">
        <w:rPr>
          <w:color w:val="auto"/>
          <w:sz w:val="28"/>
          <w:szCs w:val="28"/>
        </w:rPr>
        <w:t xml:space="preserve"> </w:t>
      </w:r>
      <w:r w:rsidRPr="00404AE9">
        <w:rPr>
          <w:color w:val="auto"/>
          <w:sz w:val="28"/>
          <w:szCs w:val="28"/>
        </w:rPr>
        <w:t xml:space="preserve"> кв. м, 100 %  приходится на индивидуальные жилые дома. </w:t>
      </w:r>
    </w:p>
    <w:p w:rsidR="000D58E0" w:rsidRPr="00404AE9" w:rsidRDefault="000D58E0" w:rsidP="00392060">
      <w:pPr>
        <w:pStyle w:val="Default"/>
        <w:rPr>
          <w:color w:val="auto"/>
          <w:sz w:val="28"/>
          <w:szCs w:val="28"/>
        </w:rPr>
      </w:pPr>
      <w:r w:rsidRPr="00404AE9">
        <w:rPr>
          <w:color w:val="auto"/>
          <w:sz w:val="28"/>
          <w:szCs w:val="28"/>
        </w:rPr>
        <w:t xml:space="preserve">Материал изготовления домов – кирпич, дерево, пеноблок, брус, панельно-блочные дома. </w:t>
      </w:r>
    </w:p>
    <w:p w:rsidR="000D58E0" w:rsidRPr="00404AE9" w:rsidRDefault="000D58E0" w:rsidP="00392060">
      <w:pPr>
        <w:pStyle w:val="Default"/>
        <w:rPr>
          <w:color w:val="auto"/>
          <w:sz w:val="28"/>
          <w:szCs w:val="28"/>
        </w:rPr>
      </w:pPr>
    </w:p>
    <w:p w:rsidR="000D58E0" w:rsidRPr="00404AE9" w:rsidRDefault="000D58E0" w:rsidP="00A07671">
      <w:pPr>
        <w:pStyle w:val="Default"/>
        <w:rPr>
          <w:color w:val="auto"/>
          <w:sz w:val="28"/>
          <w:szCs w:val="28"/>
        </w:rPr>
      </w:pPr>
      <w:r w:rsidRPr="00404AE9">
        <w:rPr>
          <w:b/>
          <w:bCs/>
          <w:color w:val="auto"/>
          <w:sz w:val="28"/>
          <w:szCs w:val="28"/>
        </w:rPr>
        <w:t xml:space="preserve">1.2.11. Транспортная инфраструктура </w:t>
      </w:r>
    </w:p>
    <w:p w:rsidR="000D58E0" w:rsidRPr="00404AE9" w:rsidRDefault="000D58E0" w:rsidP="00A07671">
      <w:pPr>
        <w:pStyle w:val="Default"/>
        <w:rPr>
          <w:color w:val="auto"/>
          <w:sz w:val="28"/>
          <w:szCs w:val="28"/>
        </w:rPr>
      </w:pPr>
    </w:p>
    <w:p w:rsidR="000D58E0" w:rsidRPr="00404AE9" w:rsidRDefault="000D58E0" w:rsidP="00AF31C9">
      <w:pPr>
        <w:spacing w:line="240" w:lineRule="auto"/>
        <w:rPr>
          <w:rFonts w:ascii="Times New Roman" w:hAnsi="Times New Roman"/>
          <w:sz w:val="28"/>
          <w:szCs w:val="28"/>
        </w:rPr>
      </w:pPr>
      <w:r w:rsidRPr="00404AE9">
        <w:rPr>
          <w:rFonts w:ascii="Times New Roman" w:hAnsi="Times New Roman"/>
          <w:sz w:val="28"/>
          <w:szCs w:val="28"/>
        </w:rPr>
        <w:t xml:space="preserve">Потребность внутрисельских перемещений населения реализуется с использованием личного автотранспорта либо в пешем порядке. Межселенные перемещения осуществляются с использованием маршрутного транспорта, такси. Доставка к объектам трудовой занятости населения за пределы сельского поселения, осуществляется преимущественно автотранспортом предприятий. </w:t>
      </w:r>
    </w:p>
    <w:p w:rsidR="000D58E0" w:rsidRPr="00404AE9" w:rsidRDefault="000D58E0" w:rsidP="0028401B">
      <w:pPr>
        <w:pStyle w:val="S5"/>
        <w:spacing w:line="240" w:lineRule="auto"/>
        <w:rPr>
          <w:rFonts w:ascii="Times New Roman" w:hAnsi="Times New Roman"/>
          <w:sz w:val="28"/>
          <w:szCs w:val="28"/>
        </w:rPr>
      </w:pPr>
      <w:r w:rsidRPr="00404AE9">
        <w:rPr>
          <w:rFonts w:ascii="Times New Roman" w:hAnsi="Times New Roman"/>
          <w:sz w:val="28"/>
          <w:szCs w:val="28"/>
        </w:rPr>
        <w:t xml:space="preserve">Автомобильные дороги имеют стратегическое значение для </w:t>
      </w:r>
      <w:r w:rsidR="00A75A9B">
        <w:rPr>
          <w:rFonts w:ascii="Times New Roman" w:hAnsi="Times New Roman"/>
          <w:sz w:val="28"/>
          <w:szCs w:val="28"/>
        </w:rPr>
        <w:t xml:space="preserve">Фощеватовского </w:t>
      </w:r>
      <w:r w:rsidRPr="00404AE9">
        <w:rPr>
          <w:rFonts w:ascii="Times New Roman" w:hAnsi="Times New Roman"/>
          <w:sz w:val="28"/>
          <w:szCs w:val="28"/>
        </w:rPr>
        <w:t xml:space="preserve"> сельского поселения. Они связывают территорию поселения, обеспечивают жизнедеятельность всех населенных пунктов в его составе и во многом определяют возможности развития экономики сельского поселения.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за счет снижения транспортных издержек и затрат времени на перевозки.</w:t>
      </w:r>
    </w:p>
    <w:p w:rsidR="000D58E0" w:rsidRPr="00404AE9" w:rsidRDefault="000D58E0" w:rsidP="0028401B">
      <w:pPr>
        <w:pStyle w:val="S5"/>
        <w:spacing w:line="240" w:lineRule="auto"/>
        <w:rPr>
          <w:rFonts w:ascii="Times New Roman" w:hAnsi="Times New Roman"/>
          <w:sz w:val="28"/>
          <w:szCs w:val="28"/>
        </w:rPr>
      </w:pPr>
      <w:r w:rsidRPr="00404AE9">
        <w:rPr>
          <w:rFonts w:ascii="Times New Roman" w:hAnsi="Times New Roman"/>
          <w:sz w:val="28"/>
          <w:szCs w:val="28"/>
        </w:rPr>
        <w:lastRenderedPageBreak/>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торговли и развития сферы услуг.</w:t>
      </w:r>
    </w:p>
    <w:p w:rsidR="000D58E0" w:rsidRPr="00404AE9" w:rsidRDefault="000D58E0" w:rsidP="0028401B">
      <w:pPr>
        <w:pStyle w:val="S5"/>
        <w:spacing w:line="240" w:lineRule="auto"/>
        <w:rPr>
          <w:rFonts w:ascii="Times New Roman" w:hAnsi="Times New Roman"/>
          <w:sz w:val="28"/>
          <w:szCs w:val="28"/>
        </w:rPr>
      </w:pPr>
      <w:r w:rsidRPr="00404AE9">
        <w:rPr>
          <w:rFonts w:ascii="Times New Roman" w:hAnsi="Times New Roman"/>
          <w:sz w:val="28"/>
          <w:szCs w:val="28"/>
        </w:rPr>
        <w:t xml:space="preserve">В настоящее время протяженность автомобильных дорог общего пользования </w:t>
      </w:r>
      <w:r w:rsidR="00A75A9B">
        <w:rPr>
          <w:rFonts w:ascii="Times New Roman" w:hAnsi="Times New Roman"/>
          <w:sz w:val="28"/>
          <w:szCs w:val="28"/>
        </w:rPr>
        <w:t xml:space="preserve"> Фощеватовского </w:t>
      </w:r>
      <w:r w:rsidRPr="00404AE9">
        <w:rPr>
          <w:rFonts w:ascii="Times New Roman" w:hAnsi="Times New Roman"/>
          <w:sz w:val="28"/>
          <w:szCs w:val="28"/>
        </w:rPr>
        <w:t xml:space="preserve"> сельского поселения составляет </w:t>
      </w:r>
      <w:r w:rsidR="00A75A9B">
        <w:rPr>
          <w:rFonts w:ascii="Times New Roman" w:hAnsi="Times New Roman"/>
          <w:sz w:val="28"/>
          <w:szCs w:val="28"/>
        </w:rPr>
        <w:t xml:space="preserve"> 25 </w:t>
      </w:r>
      <w:r w:rsidRPr="00404AE9">
        <w:rPr>
          <w:rFonts w:ascii="Times New Roman" w:hAnsi="Times New Roman"/>
          <w:sz w:val="28"/>
          <w:szCs w:val="28"/>
        </w:rPr>
        <w:t xml:space="preserve"> км.</w:t>
      </w:r>
    </w:p>
    <w:p w:rsidR="000D58E0" w:rsidRPr="00404AE9" w:rsidRDefault="000D58E0" w:rsidP="0028401B">
      <w:pPr>
        <w:pStyle w:val="S5"/>
        <w:spacing w:line="240" w:lineRule="auto"/>
        <w:rPr>
          <w:rFonts w:ascii="Times New Roman" w:hAnsi="Times New Roman"/>
          <w:sz w:val="28"/>
          <w:szCs w:val="28"/>
        </w:rPr>
      </w:pPr>
      <w:r w:rsidRPr="00404AE9">
        <w:rPr>
          <w:rFonts w:ascii="Times New Roman" w:hAnsi="Times New Roman"/>
          <w:sz w:val="28"/>
          <w:szCs w:val="28"/>
        </w:rPr>
        <w:t>При прогнозируемых темпах социально-экономического развития спрос на грузовые перевозки автомобильным транспортом к 2029 году увеличится. Объем перевозок пассажиров автобусами и легковыми автомобилями к 2029 году также увеличится на 15 процентов.</w:t>
      </w:r>
    </w:p>
    <w:p w:rsidR="000D58E0" w:rsidRPr="009D186A" w:rsidRDefault="000D58E0" w:rsidP="00D8385C">
      <w:pPr>
        <w:spacing w:line="240" w:lineRule="auto"/>
        <w:ind w:firstLine="839"/>
        <w:rPr>
          <w:rFonts w:ascii="Times New Roman" w:hAnsi="Times New Roman"/>
          <w:sz w:val="28"/>
          <w:szCs w:val="28"/>
        </w:rPr>
      </w:pPr>
      <w:r w:rsidRPr="009D186A">
        <w:rPr>
          <w:rFonts w:ascii="Times New Roman" w:hAnsi="Times New Roman"/>
          <w:bCs/>
          <w:sz w:val="28"/>
          <w:szCs w:val="28"/>
        </w:rPr>
        <w:t>Система остановочных пунктов общественного транспорта в полной мере отвечает требованиям по организации движения общественного транспорта.</w:t>
      </w:r>
    </w:p>
    <w:p w:rsidR="000D58E0" w:rsidRPr="00404AE9" w:rsidRDefault="000D58E0" w:rsidP="00B23730">
      <w:pPr>
        <w:pStyle w:val="S5"/>
        <w:spacing w:line="240" w:lineRule="auto"/>
        <w:rPr>
          <w:rFonts w:ascii="Times New Roman" w:hAnsi="Times New Roman"/>
          <w:color w:val="FF0000"/>
          <w:sz w:val="28"/>
          <w:szCs w:val="28"/>
        </w:rPr>
      </w:pPr>
    </w:p>
    <w:p w:rsidR="000D58E0" w:rsidRPr="00404AE9" w:rsidRDefault="000D58E0" w:rsidP="00B23730">
      <w:pPr>
        <w:pStyle w:val="S5"/>
        <w:spacing w:line="240" w:lineRule="auto"/>
        <w:jc w:val="center"/>
        <w:rPr>
          <w:rFonts w:ascii="Times New Roman" w:hAnsi="Times New Roman"/>
          <w:b/>
          <w:sz w:val="28"/>
          <w:szCs w:val="28"/>
        </w:rPr>
      </w:pPr>
      <w:r w:rsidRPr="00404AE9">
        <w:rPr>
          <w:rFonts w:ascii="Times New Roman" w:hAnsi="Times New Roman"/>
          <w:b/>
          <w:sz w:val="28"/>
          <w:szCs w:val="28"/>
        </w:rPr>
        <w:t>1.3. Характеристика функционирования и показатели работы транспортной инфраструктуры по видам транспорта</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t xml:space="preserve">Транспортная инфраструктура </w:t>
      </w:r>
      <w:r w:rsidR="00A75A9B">
        <w:rPr>
          <w:rFonts w:ascii="Times New Roman" w:hAnsi="Times New Roman"/>
          <w:sz w:val="28"/>
          <w:szCs w:val="28"/>
        </w:rPr>
        <w:t>Фощеватовского</w:t>
      </w:r>
      <w:r w:rsidRPr="00404AE9">
        <w:rPr>
          <w:rFonts w:ascii="Times New Roman" w:hAnsi="Times New Roman"/>
          <w:sz w:val="28"/>
          <w:szCs w:val="28"/>
        </w:rPr>
        <w:t xml:space="preserve"> сельского поселения представлена автомобильной дорогой регионального значения «</w:t>
      </w:r>
      <w:r w:rsidR="00A75A9B">
        <w:rPr>
          <w:rFonts w:ascii="Times New Roman" w:hAnsi="Times New Roman"/>
          <w:sz w:val="28"/>
          <w:szCs w:val="28"/>
        </w:rPr>
        <w:t xml:space="preserve">Волоконовка </w:t>
      </w:r>
      <w:r w:rsidRPr="00404AE9">
        <w:rPr>
          <w:rFonts w:ascii="Times New Roman" w:hAnsi="Times New Roman"/>
          <w:sz w:val="28"/>
          <w:szCs w:val="28"/>
        </w:rPr>
        <w:t>-</w:t>
      </w:r>
      <w:r w:rsidR="00A75A9B">
        <w:rPr>
          <w:rFonts w:ascii="Times New Roman" w:hAnsi="Times New Roman"/>
          <w:sz w:val="28"/>
          <w:szCs w:val="28"/>
        </w:rPr>
        <w:t xml:space="preserve">  г.</w:t>
      </w:r>
      <w:r w:rsidR="007C4CE8">
        <w:rPr>
          <w:rFonts w:ascii="Times New Roman" w:hAnsi="Times New Roman"/>
          <w:sz w:val="28"/>
          <w:szCs w:val="28"/>
        </w:rPr>
        <w:t xml:space="preserve"> </w:t>
      </w:r>
      <w:r w:rsidR="00A75A9B">
        <w:rPr>
          <w:rFonts w:ascii="Times New Roman" w:hAnsi="Times New Roman"/>
          <w:sz w:val="28"/>
          <w:szCs w:val="28"/>
        </w:rPr>
        <w:t>Бирюч</w:t>
      </w:r>
      <w:r w:rsidRPr="00404AE9">
        <w:rPr>
          <w:rFonts w:ascii="Times New Roman" w:hAnsi="Times New Roman"/>
          <w:sz w:val="28"/>
          <w:szCs w:val="28"/>
        </w:rPr>
        <w:t xml:space="preserve">», районного значения, соединяющей с. </w:t>
      </w:r>
      <w:r w:rsidR="00A75A9B">
        <w:rPr>
          <w:rFonts w:ascii="Times New Roman" w:hAnsi="Times New Roman"/>
          <w:sz w:val="28"/>
          <w:szCs w:val="28"/>
        </w:rPr>
        <w:t>Фощеватово  и п. Волоконовка</w:t>
      </w:r>
      <w:r w:rsidRPr="00404AE9">
        <w:rPr>
          <w:rFonts w:ascii="Times New Roman" w:hAnsi="Times New Roman"/>
          <w:sz w:val="28"/>
          <w:szCs w:val="28"/>
        </w:rPr>
        <w:t xml:space="preserve"> и местными дорогами, находящимися на балансе </w:t>
      </w:r>
      <w:r w:rsidR="00A75A9B">
        <w:rPr>
          <w:rFonts w:ascii="Times New Roman" w:hAnsi="Times New Roman"/>
          <w:sz w:val="28"/>
          <w:szCs w:val="28"/>
        </w:rPr>
        <w:t>Фощеватовского</w:t>
      </w:r>
      <w:r w:rsidRPr="00404AE9">
        <w:rPr>
          <w:rFonts w:ascii="Times New Roman" w:hAnsi="Times New Roman"/>
          <w:sz w:val="28"/>
          <w:szCs w:val="28"/>
        </w:rPr>
        <w:t xml:space="preserve"> сельского поселения </w:t>
      </w:r>
      <w:r w:rsidR="00A75A9B">
        <w:rPr>
          <w:rFonts w:ascii="Times New Roman" w:hAnsi="Times New Roman"/>
          <w:sz w:val="28"/>
          <w:szCs w:val="28"/>
        </w:rPr>
        <w:t xml:space="preserve">Волоконовского </w:t>
      </w:r>
      <w:r w:rsidRPr="00404AE9">
        <w:rPr>
          <w:rFonts w:ascii="Times New Roman" w:hAnsi="Times New Roman"/>
          <w:sz w:val="28"/>
          <w:szCs w:val="28"/>
        </w:rPr>
        <w:t xml:space="preserve"> района. </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t xml:space="preserve">Ближайшая железнодорожная станция находится на расстоянии в </w:t>
      </w:r>
      <w:r w:rsidR="00A75A9B">
        <w:rPr>
          <w:rFonts w:ascii="Times New Roman" w:hAnsi="Times New Roman"/>
          <w:sz w:val="28"/>
          <w:szCs w:val="28"/>
        </w:rPr>
        <w:t xml:space="preserve"> 1 5 </w:t>
      </w:r>
      <w:r w:rsidRPr="00404AE9">
        <w:rPr>
          <w:rFonts w:ascii="Times New Roman" w:hAnsi="Times New Roman"/>
          <w:sz w:val="28"/>
          <w:szCs w:val="28"/>
        </w:rPr>
        <w:t xml:space="preserve"> км (</w:t>
      </w:r>
      <w:r w:rsidR="00A75A9B">
        <w:rPr>
          <w:rFonts w:ascii="Times New Roman" w:hAnsi="Times New Roman"/>
          <w:sz w:val="28"/>
          <w:szCs w:val="28"/>
        </w:rPr>
        <w:t>п.</w:t>
      </w:r>
      <w:r w:rsidR="00FF5F9C">
        <w:rPr>
          <w:rFonts w:ascii="Times New Roman" w:hAnsi="Times New Roman"/>
          <w:sz w:val="28"/>
          <w:szCs w:val="28"/>
        </w:rPr>
        <w:t xml:space="preserve"> </w:t>
      </w:r>
      <w:r w:rsidR="00A75A9B">
        <w:rPr>
          <w:rFonts w:ascii="Times New Roman" w:hAnsi="Times New Roman"/>
          <w:sz w:val="28"/>
          <w:szCs w:val="28"/>
        </w:rPr>
        <w:t>Волоконовка</w:t>
      </w:r>
      <w:r w:rsidRPr="00404AE9">
        <w:rPr>
          <w:rFonts w:ascii="Times New Roman" w:hAnsi="Times New Roman"/>
          <w:sz w:val="28"/>
          <w:szCs w:val="28"/>
        </w:rPr>
        <w:t xml:space="preserve">). </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t xml:space="preserve">Внешние  транспортно-экономические  связи  </w:t>
      </w:r>
      <w:r w:rsidR="00A75A9B">
        <w:rPr>
          <w:rFonts w:ascii="Times New Roman" w:hAnsi="Times New Roman"/>
          <w:sz w:val="28"/>
          <w:szCs w:val="28"/>
        </w:rPr>
        <w:t>Фощеватовского</w:t>
      </w:r>
      <w:r w:rsidRPr="00404AE9">
        <w:rPr>
          <w:rFonts w:ascii="Times New Roman" w:hAnsi="Times New Roman"/>
          <w:sz w:val="28"/>
          <w:szCs w:val="28"/>
        </w:rPr>
        <w:t xml:space="preserve">  сельского  поселения  с другими регионами осуществляются одним видом транспорта: автомобильным.</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t>Воздушные перевозки из поселения не осуществляются.</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t>Водный  транспорт  на  территории  поселения  не  развит   в  связи  с  отсутствием судоходных рек.</w:t>
      </w:r>
    </w:p>
    <w:p w:rsidR="000D58E0" w:rsidRPr="00404AE9" w:rsidRDefault="000D58E0" w:rsidP="00D42FEC">
      <w:pPr>
        <w:spacing w:line="240" w:lineRule="auto"/>
        <w:ind w:firstLine="284"/>
        <w:rPr>
          <w:rFonts w:ascii="Times New Roman" w:hAnsi="Times New Roman"/>
          <w:sz w:val="28"/>
          <w:szCs w:val="28"/>
        </w:rPr>
      </w:pPr>
      <w:r w:rsidRPr="00404AE9">
        <w:rPr>
          <w:rFonts w:ascii="Times New Roman" w:hAnsi="Times New Roman"/>
          <w:sz w:val="28"/>
          <w:szCs w:val="28"/>
        </w:rPr>
        <w:t>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сети автомобильных дорог в границах сельского поселения.</w:t>
      </w:r>
    </w:p>
    <w:p w:rsidR="000D58E0" w:rsidRPr="00404AE9" w:rsidRDefault="000D58E0" w:rsidP="000678F1">
      <w:pPr>
        <w:pStyle w:val="S5"/>
        <w:spacing w:line="240" w:lineRule="auto"/>
        <w:jc w:val="center"/>
        <w:rPr>
          <w:rFonts w:ascii="Times New Roman" w:hAnsi="Times New Roman"/>
          <w:b/>
          <w:color w:val="FF0000"/>
          <w:sz w:val="28"/>
          <w:szCs w:val="28"/>
        </w:rPr>
      </w:pPr>
    </w:p>
    <w:p w:rsidR="000D58E0" w:rsidRPr="00404AE9" w:rsidRDefault="000D58E0" w:rsidP="000678F1">
      <w:pPr>
        <w:pStyle w:val="S5"/>
        <w:spacing w:line="240" w:lineRule="auto"/>
        <w:jc w:val="center"/>
        <w:rPr>
          <w:rFonts w:ascii="Times New Roman" w:hAnsi="Times New Roman"/>
          <w:b/>
          <w:sz w:val="28"/>
          <w:szCs w:val="28"/>
        </w:rPr>
      </w:pPr>
      <w:r w:rsidRPr="00404AE9">
        <w:rPr>
          <w:rFonts w:ascii="Times New Roman" w:hAnsi="Times New Roman"/>
          <w:b/>
          <w:sz w:val="28"/>
          <w:szCs w:val="28"/>
        </w:rPr>
        <w:t xml:space="preserve">1.4. Характеристика сети дорог </w:t>
      </w:r>
      <w:r w:rsidR="00A53F03">
        <w:rPr>
          <w:rFonts w:ascii="Times New Roman" w:hAnsi="Times New Roman"/>
          <w:b/>
          <w:sz w:val="28"/>
          <w:szCs w:val="28"/>
        </w:rPr>
        <w:t xml:space="preserve">Фощеватовского </w:t>
      </w:r>
      <w:r w:rsidRPr="00404AE9">
        <w:rPr>
          <w:rFonts w:ascii="Times New Roman" w:hAnsi="Times New Roman"/>
          <w:b/>
          <w:sz w:val="28"/>
          <w:szCs w:val="28"/>
        </w:rPr>
        <w:t xml:space="preserve"> сельского поселения </w:t>
      </w:r>
      <w:r w:rsidR="00A53F03">
        <w:rPr>
          <w:rFonts w:ascii="Times New Roman" w:hAnsi="Times New Roman"/>
          <w:b/>
          <w:sz w:val="28"/>
          <w:szCs w:val="28"/>
        </w:rPr>
        <w:t xml:space="preserve">Волоконовского </w:t>
      </w:r>
      <w:r w:rsidRPr="00404AE9">
        <w:rPr>
          <w:rFonts w:ascii="Times New Roman" w:hAnsi="Times New Roman"/>
          <w:b/>
          <w:sz w:val="28"/>
          <w:szCs w:val="28"/>
        </w:rPr>
        <w:t xml:space="preserve"> района, параметра дорожного движения (скорость, плотность, состав и интенсивность движения потоков транспортных средств, коэффициент загрузки дорог движением и иные показатели, характеризующие состояние дорожного движения, экологическую нагрузку на окружающую среду от автомобильного транспорта и экономические потери), оценка качества содержания дорог</w:t>
      </w:r>
    </w:p>
    <w:p w:rsidR="000D58E0" w:rsidRPr="00404AE9" w:rsidRDefault="000D58E0" w:rsidP="000678F1">
      <w:pPr>
        <w:pStyle w:val="S5"/>
        <w:spacing w:line="240" w:lineRule="auto"/>
        <w:jc w:val="center"/>
        <w:rPr>
          <w:rFonts w:ascii="Times New Roman" w:hAnsi="Times New Roman"/>
          <w:b/>
          <w:sz w:val="28"/>
          <w:szCs w:val="28"/>
        </w:rPr>
      </w:pPr>
    </w:p>
    <w:p w:rsidR="000D58E0" w:rsidRPr="00404AE9" w:rsidRDefault="000D58E0" w:rsidP="00165ED8">
      <w:pPr>
        <w:spacing w:line="240" w:lineRule="auto"/>
        <w:rPr>
          <w:rFonts w:ascii="Times New Roman" w:hAnsi="Times New Roman"/>
          <w:sz w:val="28"/>
          <w:szCs w:val="28"/>
        </w:rPr>
      </w:pPr>
      <w:r w:rsidRPr="00404AE9">
        <w:rPr>
          <w:rFonts w:ascii="Times New Roman" w:hAnsi="Times New Roman"/>
          <w:sz w:val="28"/>
          <w:szCs w:val="28"/>
        </w:rPr>
        <w:t xml:space="preserve">Улично-дорожная сеть поселения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w:t>
      </w:r>
      <w:r w:rsidRPr="00404AE9">
        <w:rPr>
          <w:rFonts w:ascii="Times New Roman" w:hAnsi="Times New Roman"/>
          <w:sz w:val="28"/>
          <w:szCs w:val="28"/>
        </w:rPr>
        <w:lastRenderedPageBreak/>
        <w:t>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0D58E0" w:rsidRPr="00404AE9" w:rsidRDefault="00A53F03" w:rsidP="00165ED8">
      <w:pPr>
        <w:spacing w:line="240" w:lineRule="auto"/>
        <w:rPr>
          <w:rFonts w:ascii="Times New Roman" w:hAnsi="Times New Roman"/>
          <w:sz w:val="28"/>
          <w:szCs w:val="28"/>
        </w:rPr>
      </w:pPr>
      <w:r>
        <w:rPr>
          <w:rFonts w:ascii="Times New Roman" w:hAnsi="Times New Roman"/>
          <w:sz w:val="28"/>
          <w:szCs w:val="28"/>
        </w:rPr>
        <w:t xml:space="preserve">Особенностью населенных пунктов  Фощеватовского </w:t>
      </w:r>
      <w:r w:rsidR="000D58E0" w:rsidRPr="00404AE9">
        <w:rPr>
          <w:rFonts w:ascii="Times New Roman" w:hAnsi="Times New Roman"/>
          <w:sz w:val="28"/>
          <w:szCs w:val="28"/>
        </w:rPr>
        <w:t xml:space="preserve"> сельского поселения является наличие транспортных потоков по автодороге «</w:t>
      </w:r>
      <w:r>
        <w:rPr>
          <w:rFonts w:ascii="Times New Roman" w:hAnsi="Times New Roman"/>
          <w:sz w:val="28"/>
          <w:szCs w:val="28"/>
        </w:rPr>
        <w:t>п.</w:t>
      </w:r>
      <w:r w:rsidR="00D30E7C">
        <w:rPr>
          <w:rFonts w:ascii="Times New Roman" w:hAnsi="Times New Roman"/>
          <w:sz w:val="28"/>
          <w:szCs w:val="28"/>
        </w:rPr>
        <w:t xml:space="preserve"> </w:t>
      </w:r>
      <w:r>
        <w:rPr>
          <w:rFonts w:ascii="Times New Roman" w:hAnsi="Times New Roman"/>
          <w:sz w:val="28"/>
          <w:szCs w:val="28"/>
        </w:rPr>
        <w:t xml:space="preserve">Волоконовка </w:t>
      </w:r>
      <w:r w:rsidR="000D58E0" w:rsidRPr="00404AE9">
        <w:rPr>
          <w:rFonts w:ascii="Times New Roman" w:hAnsi="Times New Roman"/>
          <w:sz w:val="28"/>
          <w:szCs w:val="28"/>
        </w:rPr>
        <w:t xml:space="preserve">- </w:t>
      </w:r>
      <w:r w:rsidR="00D30E7C">
        <w:rPr>
          <w:rFonts w:ascii="Times New Roman" w:hAnsi="Times New Roman"/>
          <w:sz w:val="28"/>
          <w:szCs w:val="28"/>
        </w:rPr>
        <w:t xml:space="preserve">               </w:t>
      </w:r>
      <w:r>
        <w:rPr>
          <w:rFonts w:ascii="Times New Roman" w:hAnsi="Times New Roman"/>
          <w:sz w:val="28"/>
          <w:szCs w:val="28"/>
        </w:rPr>
        <w:t>г.Бирюч</w:t>
      </w:r>
      <w:r w:rsidR="000D58E0" w:rsidRPr="00404AE9">
        <w:rPr>
          <w:rFonts w:ascii="Times New Roman" w:hAnsi="Times New Roman"/>
          <w:sz w:val="28"/>
          <w:szCs w:val="28"/>
        </w:rPr>
        <w:t xml:space="preserve">», проходящих через его территорию. Возможность обходного транзитного движения отсутствует, поэтому транспорт движется по дорогам внутри населенных пунктов сельского поселения. </w:t>
      </w:r>
    </w:p>
    <w:p w:rsidR="000D58E0" w:rsidRPr="00404AE9" w:rsidRDefault="000D58E0" w:rsidP="009E1F25">
      <w:pPr>
        <w:pStyle w:val="S5"/>
        <w:spacing w:after="120" w:line="240" w:lineRule="auto"/>
        <w:rPr>
          <w:rFonts w:ascii="Times New Roman" w:hAnsi="Times New Roman"/>
          <w:sz w:val="28"/>
          <w:szCs w:val="28"/>
        </w:rPr>
      </w:pPr>
      <w:r w:rsidRPr="00404AE9">
        <w:rPr>
          <w:rFonts w:ascii="Times New Roman" w:hAnsi="Times New Roman"/>
          <w:sz w:val="28"/>
          <w:szCs w:val="28"/>
        </w:rPr>
        <w:t>На сегодняшний день основные улицы и дороги сельского поселения имеет твердое асфальтово</w:t>
      </w:r>
      <w:r>
        <w:rPr>
          <w:rFonts w:ascii="Times New Roman" w:hAnsi="Times New Roman"/>
          <w:sz w:val="28"/>
          <w:szCs w:val="28"/>
        </w:rPr>
        <w:t>е покрытие, часть которых находи</w:t>
      </w:r>
      <w:r w:rsidRPr="00404AE9">
        <w:rPr>
          <w:rFonts w:ascii="Times New Roman" w:hAnsi="Times New Roman"/>
          <w:sz w:val="28"/>
          <w:szCs w:val="28"/>
        </w:rPr>
        <w:t xml:space="preserve">тся в неудовлетворительном состоянии. Основные показатели по существующей улично-дорожной сети населенных пунктов </w:t>
      </w:r>
      <w:r w:rsidR="00A53F03">
        <w:rPr>
          <w:rFonts w:ascii="Times New Roman" w:hAnsi="Times New Roman"/>
          <w:sz w:val="28"/>
          <w:szCs w:val="28"/>
        </w:rPr>
        <w:t xml:space="preserve"> Фощеватовского </w:t>
      </w:r>
      <w:r w:rsidRPr="00404AE9">
        <w:rPr>
          <w:rFonts w:ascii="Times New Roman" w:hAnsi="Times New Roman"/>
          <w:sz w:val="28"/>
          <w:szCs w:val="28"/>
        </w:rPr>
        <w:t xml:space="preserve"> сельского поселения сведены в таблице 1.</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92"/>
        <w:gridCol w:w="2898"/>
        <w:gridCol w:w="2319"/>
        <w:gridCol w:w="1921"/>
        <w:gridCol w:w="1451"/>
      </w:tblGrid>
      <w:tr w:rsidR="000D58E0" w:rsidRPr="00404AE9" w:rsidTr="00054558">
        <w:tc>
          <w:tcPr>
            <w:tcW w:w="729" w:type="dxa"/>
          </w:tcPr>
          <w:p w:rsidR="000D58E0" w:rsidRPr="00742FA1" w:rsidRDefault="00406CA7" w:rsidP="00742FA1">
            <w:pPr>
              <w:jc w:val="center"/>
              <w:rPr>
                <w:rFonts w:ascii="Times New Roman" w:hAnsi="Times New Roman"/>
                <w:sz w:val="28"/>
                <w:szCs w:val="28"/>
              </w:rPr>
            </w:pPr>
            <w:r>
              <w:rPr>
                <w:rFonts w:ascii="Times New Roman" w:hAnsi="Times New Roman"/>
                <w:b/>
                <w:sz w:val="28"/>
                <w:szCs w:val="28"/>
              </w:rPr>
              <w:tab/>
            </w:r>
            <w:r w:rsidR="000D58E0" w:rsidRPr="00742FA1">
              <w:rPr>
                <w:rFonts w:ascii="Times New Roman" w:hAnsi="Times New Roman"/>
                <w:sz w:val="28"/>
                <w:szCs w:val="28"/>
              </w:rPr>
              <w:t>№ п/п</w:t>
            </w:r>
          </w:p>
        </w:tc>
        <w:tc>
          <w:tcPr>
            <w:tcW w:w="3033" w:type="dxa"/>
          </w:tcPr>
          <w:p w:rsidR="000D58E0" w:rsidRPr="00742FA1" w:rsidRDefault="000D58E0" w:rsidP="00742FA1">
            <w:pPr>
              <w:pStyle w:val="12"/>
              <w:ind w:hanging="158"/>
              <w:jc w:val="left"/>
              <w:rPr>
                <w:rFonts w:ascii="Times New Roman" w:hAnsi="Times New Roman"/>
                <w:b w:val="0"/>
                <w:sz w:val="28"/>
              </w:rPr>
            </w:pPr>
            <w:r w:rsidRPr="00742FA1">
              <w:rPr>
                <w:rFonts w:ascii="Times New Roman" w:hAnsi="Times New Roman"/>
                <w:b w:val="0"/>
                <w:sz w:val="28"/>
              </w:rPr>
              <w:t>Идентификационный номер</w:t>
            </w:r>
          </w:p>
        </w:tc>
        <w:tc>
          <w:tcPr>
            <w:tcW w:w="2550" w:type="dxa"/>
          </w:tcPr>
          <w:p w:rsidR="000D58E0" w:rsidRPr="00742FA1" w:rsidRDefault="000D58E0" w:rsidP="00742FA1">
            <w:pPr>
              <w:pStyle w:val="12"/>
              <w:ind w:right="-129" w:hanging="87"/>
              <w:rPr>
                <w:rFonts w:ascii="Times New Roman" w:hAnsi="Times New Roman"/>
                <w:b w:val="0"/>
                <w:sz w:val="28"/>
              </w:rPr>
            </w:pPr>
            <w:r>
              <w:rPr>
                <w:rFonts w:ascii="Times New Roman" w:hAnsi="Times New Roman"/>
                <w:b w:val="0"/>
                <w:sz w:val="28"/>
              </w:rPr>
              <w:t>Н</w:t>
            </w:r>
            <w:r w:rsidRPr="00742FA1">
              <w:rPr>
                <w:rFonts w:ascii="Times New Roman" w:hAnsi="Times New Roman"/>
                <w:b w:val="0"/>
                <w:sz w:val="28"/>
              </w:rPr>
              <w:t>аименование автомобильной дороги</w:t>
            </w:r>
          </w:p>
        </w:tc>
        <w:tc>
          <w:tcPr>
            <w:tcW w:w="1921" w:type="dxa"/>
          </w:tcPr>
          <w:p w:rsidR="000D58E0" w:rsidRPr="00742FA1" w:rsidRDefault="000D58E0" w:rsidP="00742FA1">
            <w:pPr>
              <w:pStyle w:val="12"/>
              <w:ind w:right="-129" w:hanging="87"/>
              <w:rPr>
                <w:rFonts w:ascii="Times New Roman" w:hAnsi="Times New Roman"/>
                <w:b w:val="0"/>
                <w:sz w:val="28"/>
              </w:rPr>
            </w:pPr>
            <w:r w:rsidRPr="00742FA1">
              <w:rPr>
                <w:rFonts w:ascii="Times New Roman" w:hAnsi="Times New Roman"/>
                <w:b w:val="0"/>
                <w:sz w:val="28"/>
              </w:rPr>
              <w:t>Характеристика</w:t>
            </w:r>
          </w:p>
        </w:tc>
        <w:tc>
          <w:tcPr>
            <w:tcW w:w="1548" w:type="dxa"/>
          </w:tcPr>
          <w:p w:rsidR="000D58E0" w:rsidRPr="00742FA1" w:rsidRDefault="00054558" w:rsidP="00742FA1">
            <w:pPr>
              <w:pStyle w:val="12"/>
              <w:ind w:right="-156" w:hanging="108"/>
              <w:rPr>
                <w:rFonts w:ascii="Times New Roman" w:hAnsi="Times New Roman"/>
                <w:b w:val="0"/>
                <w:sz w:val="28"/>
              </w:rPr>
            </w:pPr>
            <w:r>
              <w:rPr>
                <w:rFonts w:ascii="Times New Roman" w:hAnsi="Times New Roman"/>
                <w:b w:val="0"/>
                <w:sz w:val="28"/>
              </w:rPr>
              <w:t xml:space="preserve"> </w:t>
            </w:r>
            <w:r w:rsidR="000D58E0" w:rsidRPr="00742FA1">
              <w:rPr>
                <w:rFonts w:ascii="Times New Roman" w:hAnsi="Times New Roman"/>
                <w:b w:val="0"/>
                <w:sz w:val="28"/>
              </w:rPr>
              <w:t>Протяжен-ность, км.</w:t>
            </w:r>
          </w:p>
        </w:tc>
      </w:tr>
      <w:tr w:rsidR="000D58E0" w:rsidRPr="00404AE9" w:rsidTr="00054558">
        <w:tc>
          <w:tcPr>
            <w:tcW w:w="729" w:type="dxa"/>
          </w:tcPr>
          <w:p w:rsidR="000D58E0" w:rsidRPr="00742FA1" w:rsidRDefault="000D58E0" w:rsidP="00742FA1">
            <w:pPr>
              <w:ind w:right="-64" w:firstLine="0"/>
              <w:jc w:val="left"/>
              <w:rPr>
                <w:rFonts w:ascii="Times New Roman" w:hAnsi="Times New Roman"/>
                <w:sz w:val="28"/>
                <w:szCs w:val="28"/>
              </w:rPr>
            </w:pPr>
            <w:r w:rsidRPr="00742FA1">
              <w:rPr>
                <w:rFonts w:ascii="Times New Roman" w:hAnsi="Times New Roman"/>
                <w:sz w:val="28"/>
                <w:szCs w:val="28"/>
              </w:rPr>
              <w:t>1</w:t>
            </w:r>
          </w:p>
        </w:tc>
        <w:tc>
          <w:tcPr>
            <w:tcW w:w="3033"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2</w:t>
            </w:r>
          </w:p>
        </w:tc>
        <w:tc>
          <w:tcPr>
            <w:tcW w:w="2550"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3</w:t>
            </w:r>
          </w:p>
        </w:tc>
        <w:tc>
          <w:tcPr>
            <w:tcW w:w="1921" w:type="dxa"/>
          </w:tcPr>
          <w:p w:rsidR="000D58E0" w:rsidRPr="00742FA1" w:rsidRDefault="000D58E0" w:rsidP="00742FA1">
            <w:pPr>
              <w:jc w:val="center"/>
              <w:rPr>
                <w:rFonts w:ascii="Times New Roman" w:hAnsi="Times New Roman"/>
                <w:sz w:val="28"/>
                <w:szCs w:val="28"/>
              </w:rPr>
            </w:pPr>
          </w:p>
        </w:tc>
        <w:tc>
          <w:tcPr>
            <w:tcW w:w="1548"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5</w:t>
            </w:r>
          </w:p>
        </w:tc>
      </w:tr>
      <w:tr w:rsidR="000D58E0" w:rsidRPr="00404AE9" w:rsidTr="00054558">
        <w:tc>
          <w:tcPr>
            <w:tcW w:w="729" w:type="dxa"/>
          </w:tcPr>
          <w:p w:rsidR="000D58E0" w:rsidRPr="00742FA1" w:rsidRDefault="000D58E0" w:rsidP="00742FA1">
            <w:pPr>
              <w:ind w:right="-64" w:firstLine="0"/>
              <w:jc w:val="left"/>
              <w:rPr>
                <w:rFonts w:ascii="Times New Roman" w:hAnsi="Times New Roman"/>
                <w:sz w:val="28"/>
                <w:szCs w:val="28"/>
              </w:rPr>
            </w:pPr>
          </w:p>
        </w:tc>
        <w:tc>
          <w:tcPr>
            <w:tcW w:w="3033" w:type="dxa"/>
          </w:tcPr>
          <w:p w:rsidR="000D58E0" w:rsidRPr="00742FA1" w:rsidRDefault="00377F82" w:rsidP="00A53F03">
            <w:pPr>
              <w:jc w:val="center"/>
              <w:rPr>
                <w:rFonts w:ascii="Times New Roman" w:hAnsi="Times New Roman"/>
                <w:sz w:val="28"/>
                <w:szCs w:val="28"/>
              </w:rPr>
            </w:pPr>
            <w:r>
              <w:rPr>
                <w:rFonts w:ascii="Times New Roman" w:hAnsi="Times New Roman"/>
                <w:sz w:val="28"/>
                <w:szCs w:val="28"/>
              </w:rPr>
              <w:t>с</w:t>
            </w:r>
            <w:r w:rsidR="000D58E0" w:rsidRPr="00742FA1">
              <w:rPr>
                <w:rFonts w:ascii="Times New Roman" w:hAnsi="Times New Roman"/>
                <w:sz w:val="28"/>
                <w:szCs w:val="28"/>
              </w:rPr>
              <w:t>.</w:t>
            </w:r>
            <w:r w:rsidR="00A53F03">
              <w:rPr>
                <w:rFonts w:ascii="Times New Roman" w:hAnsi="Times New Roman"/>
                <w:sz w:val="28"/>
                <w:szCs w:val="28"/>
              </w:rPr>
              <w:t xml:space="preserve"> Фощеватово</w:t>
            </w:r>
          </w:p>
        </w:tc>
        <w:tc>
          <w:tcPr>
            <w:tcW w:w="2550" w:type="dxa"/>
          </w:tcPr>
          <w:p w:rsidR="000D58E0" w:rsidRPr="00742FA1" w:rsidRDefault="000D58E0" w:rsidP="00742FA1">
            <w:pPr>
              <w:jc w:val="center"/>
              <w:rPr>
                <w:rFonts w:ascii="Times New Roman" w:hAnsi="Times New Roman"/>
                <w:sz w:val="28"/>
                <w:szCs w:val="28"/>
              </w:rPr>
            </w:pPr>
          </w:p>
        </w:tc>
        <w:tc>
          <w:tcPr>
            <w:tcW w:w="1921" w:type="dxa"/>
          </w:tcPr>
          <w:p w:rsidR="000D58E0" w:rsidRPr="00742FA1" w:rsidRDefault="000D58E0" w:rsidP="00742FA1">
            <w:pPr>
              <w:jc w:val="center"/>
              <w:rPr>
                <w:rFonts w:ascii="Times New Roman" w:hAnsi="Times New Roman"/>
                <w:sz w:val="28"/>
                <w:szCs w:val="28"/>
              </w:rPr>
            </w:pPr>
          </w:p>
        </w:tc>
        <w:tc>
          <w:tcPr>
            <w:tcW w:w="1548" w:type="dxa"/>
          </w:tcPr>
          <w:p w:rsidR="000D58E0" w:rsidRPr="00742FA1" w:rsidRDefault="000D58E0" w:rsidP="00742FA1">
            <w:pPr>
              <w:jc w:val="center"/>
              <w:rPr>
                <w:rFonts w:ascii="Times New Roman" w:hAnsi="Times New Roman"/>
                <w:sz w:val="28"/>
                <w:szCs w:val="28"/>
              </w:rPr>
            </w:pP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1</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A53F03">
            <w:pPr>
              <w:pStyle w:val="12"/>
              <w:ind w:right="-108" w:hanging="91"/>
              <w:rPr>
                <w:rFonts w:ascii="Times New Roman" w:hAnsi="Times New Roman"/>
                <w:b w:val="0"/>
                <w:sz w:val="28"/>
              </w:rPr>
            </w:pPr>
            <w:r w:rsidRPr="00742FA1">
              <w:rPr>
                <w:rFonts w:ascii="Times New Roman" w:hAnsi="Times New Roman"/>
                <w:b w:val="0"/>
                <w:sz w:val="28"/>
              </w:rPr>
              <w:t>ул.</w:t>
            </w:r>
            <w:r w:rsidR="00A53F03">
              <w:rPr>
                <w:rFonts w:ascii="Times New Roman" w:hAnsi="Times New Roman"/>
                <w:b w:val="0"/>
                <w:sz w:val="28"/>
              </w:rPr>
              <w:t xml:space="preserve"> Центральная</w:t>
            </w:r>
          </w:p>
        </w:tc>
        <w:tc>
          <w:tcPr>
            <w:tcW w:w="1921" w:type="dxa"/>
          </w:tcPr>
          <w:p w:rsidR="000D58E0" w:rsidRPr="00742FA1" w:rsidRDefault="000D58E0" w:rsidP="00742FA1">
            <w:pPr>
              <w:pStyle w:val="12"/>
              <w:ind w:right="-108" w:hanging="91"/>
              <w:jc w:val="center"/>
              <w:rPr>
                <w:rFonts w:ascii="Times New Roman" w:hAnsi="Times New Roman"/>
                <w:b w:val="0"/>
                <w:sz w:val="28"/>
              </w:rPr>
            </w:pPr>
            <w:r w:rsidRPr="00742FA1">
              <w:rPr>
                <w:rFonts w:ascii="Times New Roman" w:hAnsi="Times New Roman"/>
                <w:b w:val="0"/>
                <w:sz w:val="28"/>
              </w:rPr>
              <w:t>асфальт</w:t>
            </w:r>
          </w:p>
        </w:tc>
        <w:tc>
          <w:tcPr>
            <w:tcW w:w="1548" w:type="dxa"/>
            <w:vAlign w:val="center"/>
          </w:tcPr>
          <w:p w:rsidR="000D58E0" w:rsidRPr="00742FA1" w:rsidRDefault="008F194B" w:rsidP="008F194B">
            <w:pPr>
              <w:pStyle w:val="12"/>
              <w:ind w:left="-108" w:right="-109"/>
              <w:rPr>
                <w:rFonts w:ascii="Times New Roman" w:hAnsi="Times New Roman"/>
                <w:b w:val="0"/>
                <w:sz w:val="28"/>
              </w:rPr>
            </w:pPr>
            <w:r>
              <w:rPr>
                <w:rFonts w:ascii="Times New Roman" w:hAnsi="Times New Roman"/>
                <w:b w:val="0"/>
                <w:sz w:val="28"/>
              </w:rPr>
              <w:t>2,9</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2</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A53F03">
            <w:pPr>
              <w:pStyle w:val="12"/>
              <w:ind w:right="-108" w:hanging="91"/>
              <w:rPr>
                <w:rFonts w:ascii="Times New Roman" w:hAnsi="Times New Roman"/>
                <w:b w:val="0"/>
                <w:bCs w:val="0"/>
                <w:sz w:val="28"/>
              </w:rPr>
            </w:pPr>
            <w:r w:rsidRPr="00742FA1">
              <w:rPr>
                <w:rFonts w:ascii="Times New Roman" w:hAnsi="Times New Roman"/>
                <w:b w:val="0"/>
                <w:bCs w:val="0"/>
                <w:sz w:val="28"/>
              </w:rPr>
              <w:t>ул.</w:t>
            </w:r>
            <w:r w:rsidR="00A53F03">
              <w:rPr>
                <w:rFonts w:ascii="Times New Roman" w:hAnsi="Times New Roman"/>
                <w:b w:val="0"/>
                <w:bCs w:val="0"/>
                <w:sz w:val="28"/>
              </w:rPr>
              <w:t xml:space="preserve"> Молодежная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0D58E0" w:rsidP="008F194B">
            <w:pPr>
              <w:pStyle w:val="12"/>
              <w:ind w:left="-108" w:right="-109"/>
              <w:rPr>
                <w:rFonts w:ascii="Times New Roman" w:hAnsi="Times New Roman"/>
                <w:b w:val="0"/>
                <w:bCs w:val="0"/>
                <w:sz w:val="28"/>
              </w:rPr>
            </w:pPr>
            <w:r w:rsidRPr="00742FA1">
              <w:rPr>
                <w:rFonts w:ascii="Times New Roman" w:hAnsi="Times New Roman"/>
                <w:b w:val="0"/>
                <w:bCs w:val="0"/>
                <w:sz w:val="28"/>
              </w:rPr>
              <w:t>0,</w:t>
            </w:r>
            <w:r w:rsidR="008F194B">
              <w:rPr>
                <w:rFonts w:ascii="Times New Roman" w:hAnsi="Times New Roman"/>
                <w:b w:val="0"/>
                <w:bCs w:val="0"/>
                <w:sz w:val="28"/>
              </w:rPr>
              <w:t>3</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3</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A53F03">
            <w:pPr>
              <w:pStyle w:val="12"/>
              <w:ind w:right="-108" w:hanging="91"/>
              <w:rPr>
                <w:rFonts w:ascii="Times New Roman" w:hAnsi="Times New Roman"/>
                <w:b w:val="0"/>
                <w:sz w:val="28"/>
              </w:rPr>
            </w:pPr>
            <w:r w:rsidRPr="00742FA1">
              <w:rPr>
                <w:rFonts w:ascii="Times New Roman" w:hAnsi="Times New Roman"/>
                <w:b w:val="0"/>
                <w:sz w:val="28"/>
              </w:rPr>
              <w:t>ул.</w:t>
            </w:r>
            <w:r w:rsidR="00A53F03">
              <w:rPr>
                <w:rFonts w:ascii="Times New Roman" w:hAnsi="Times New Roman"/>
                <w:b w:val="0"/>
                <w:sz w:val="28"/>
              </w:rPr>
              <w:t xml:space="preserve"> Набережная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8F194B" w:rsidP="00742FA1">
            <w:pPr>
              <w:pStyle w:val="12"/>
              <w:ind w:left="-108" w:right="-109"/>
              <w:rPr>
                <w:rFonts w:ascii="Times New Roman" w:hAnsi="Times New Roman"/>
                <w:b w:val="0"/>
                <w:sz w:val="28"/>
              </w:rPr>
            </w:pPr>
            <w:r>
              <w:rPr>
                <w:rFonts w:ascii="Times New Roman" w:hAnsi="Times New Roman"/>
                <w:b w:val="0"/>
                <w:sz w:val="28"/>
              </w:rPr>
              <w:t>1,8</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4</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A53F03">
            <w:pPr>
              <w:pStyle w:val="12"/>
              <w:ind w:right="-108" w:hanging="91"/>
              <w:rPr>
                <w:rFonts w:ascii="Times New Roman" w:hAnsi="Times New Roman"/>
                <w:b w:val="0"/>
                <w:sz w:val="28"/>
              </w:rPr>
            </w:pPr>
            <w:r w:rsidRPr="00742FA1">
              <w:rPr>
                <w:rFonts w:ascii="Times New Roman" w:hAnsi="Times New Roman"/>
                <w:b w:val="0"/>
                <w:sz w:val="28"/>
              </w:rPr>
              <w:t>ул.</w:t>
            </w:r>
            <w:r w:rsidR="00A53F03">
              <w:rPr>
                <w:rFonts w:ascii="Times New Roman" w:hAnsi="Times New Roman"/>
                <w:b w:val="0"/>
                <w:sz w:val="28"/>
              </w:rPr>
              <w:t xml:space="preserve"> Новосильская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8F194B" w:rsidP="00377F82">
            <w:pPr>
              <w:pStyle w:val="12"/>
              <w:ind w:left="-108" w:right="-109"/>
              <w:rPr>
                <w:rFonts w:ascii="Times New Roman" w:hAnsi="Times New Roman"/>
                <w:b w:val="0"/>
                <w:sz w:val="28"/>
              </w:rPr>
            </w:pPr>
            <w:r>
              <w:rPr>
                <w:rFonts w:ascii="Times New Roman" w:hAnsi="Times New Roman"/>
                <w:b w:val="0"/>
                <w:sz w:val="28"/>
              </w:rPr>
              <w:t>1,</w:t>
            </w:r>
            <w:r w:rsidR="00377F82">
              <w:rPr>
                <w:rFonts w:ascii="Times New Roman" w:hAnsi="Times New Roman"/>
                <w:b w:val="0"/>
                <w:sz w:val="28"/>
              </w:rPr>
              <w:t xml:space="preserve"> 5</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5</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A53F03" w:rsidP="00A53F03">
            <w:pPr>
              <w:pStyle w:val="12"/>
              <w:ind w:right="-108" w:hanging="91"/>
              <w:rPr>
                <w:rFonts w:ascii="Times New Roman" w:hAnsi="Times New Roman"/>
                <w:b w:val="0"/>
                <w:sz w:val="28"/>
              </w:rPr>
            </w:pPr>
            <w:r>
              <w:rPr>
                <w:rFonts w:ascii="Times New Roman" w:hAnsi="Times New Roman"/>
                <w:b w:val="0"/>
                <w:sz w:val="28"/>
              </w:rPr>
              <w:t>ул. Школьная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8F194B" w:rsidP="008F194B">
            <w:pPr>
              <w:pStyle w:val="12"/>
              <w:ind w:left="-108" w:right="-109"/>
              <w:rPr>
                <w:rFonts w:ascii="Times New Roman" w:hAnsi="Times New Roman"/>
                <w:b w:val="0"/>
                <w:sz w:val="28"/>
              </w:rPr>
            </w:pPr>
            <w:r>
              <w:rPr>
                <w:rFonts w:ascii="Times New Roman" w:hAnsi="Times New Roman"/>
                <w:b w:val="0"/>
                <w:sz w:val="28"/>
              </w:rPr>
              <w:t>0,5</w:t>
            </w:r>
          </w:p>
        </w:tc>
      </w:tr>
      <w:tr w:rsidR="000D58E0" w:rsidRPr="00404AE9" w:rsidTr="00054558">
        <w:tc>
          <w:tcPr>
            <w:tcW w:w="729" w:type="dxa"/>
          </w:tcPr>
          <w:p w:rsidR="000D58E0" w:rsidRPr="00742FA1" w:rsidRDefault="000D58E0" w:rsidP="00742FA1">
            <w:pPr>
              <w:ind w:right="-64" w:firstLine="0"/>
              <w:rPr>
                <w:rFonts w:ascii="Times New Roman" w:hAnsi="Times New Roman"/>
                <w:sz w:val="28"/>
                <w:szCs w:val="28"/>
              </w:rPr>
            </w:pPr>
            <w:r w:rsidRPr="00742FA1">
              <w:rPr>
                <w:rFonts w:ascii="Times New Roman" w:hAnsi="Times New Roman"/>
                <w:sz w:val="28"/>
                <w:szCs w:val="28"/>
              </w:rPr>
              <w:t>6</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A53F03">
            <w:pPr>
              <w:pStyle w:val="12"/>
              <w:ind w:right="-108" w:hanging="91"/>
              <w:rPr>
                <w:rFonts w:ascii="Times New Roman" w:hAnsi="Times New Roman"/>
                <w:b w:val="0"/>
                <w:sz w:val="28"/>
              </w:rPr>
            </w:pPr>
            <w:r w:rsidRPr="00742FA1">
              <w:rPr>
                <w:rFonts w:ascii="Times New Roman" w:hAnsi="Times New Roman"/>
                <w:b w:val="0"/>
                <w:sz w:val="28"/>
              </w:rPr>
              <w:t>ул.</w:t>
            </w:r>
            <w:r w:rsidR="00A53F03">
              <w:rPr>
                <w:rFonts w:ascii="Times New Roman" w:hAnsi="Times New Roman"/>
                <w:b w:val="0"/>
                <w:sz w:val="28"/>
              </w:rPr>
              <w:t>Зеленая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8F194B" w:rsidP="00742FA1">
            <w:pPr>
              <w:pStyle w:val="12"/>
              <w:ind w:left="-108" w:right="-109"/>
              <w:rPr>
                <w:rFonts w:ascii="Times New Roman" w:hAnsi="Times New Roman"/>
                <w:b w:val="0"/>
                <w:sz w:val="28"/>
              </w:rPr>
            </w:pPr>
            <w:r>
              <w:rPr>
                <w:rFonts w:ascii="Times New Roman" w:hAnsi="Times New Roman"/>
                <w:b w:val="0"/>
                <w:sz w:val="28"/>
              </w:rPr>
              <w:t>0,5</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7</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A53F03">
            <w:pPr>
              <w:pStyle w:val="12"/>
              <w:ind w:right="-108" w:hanging="91"/>
              <w:rPr>
                <w:rFonts w:ascii="Times New Roman" w:hAnsi="Times New Roman"/>
                <w:b w:val="0"/>
                <w:sz w:val="28"/>
              </w:rPr>
            </w:pPr>
            <w:r w:rsidRPr="00742FA1">
              <w:rPr>
                <w:rFonts w:ascii="Times New Roman" w:hAnsi="Times New Roman"/>
                <w:b w:val="0"/>
                <w:sz w:val="28"/>
              </w:rPr>
              <w:t>ул.</w:t>
            </w:r>
            <w:r w:rsidR="008F194B">
              <w:rPr>
                <w:rFonts w:ascii="Times New Roman" w:hAnsi="Times New Roman"/>
                <w:b w:val="0"/>
                <w:sz w:val="28"/>
              </w:rPr>
              <w:t xml:space="preserve"> </w:t>
            </w:r>
            <w:r w:rsidR="00A53F03">
              <w:rPr>
                <w:rFonts w:ascii="Times New Roman" w:hAnsi="Times New Roman"/>
                <w:b w:val="0"/>
                <w:sz w:val="28"/>
              </w:rPr>
              <w:t>Подлесская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8F194B" w:rsidP="00742FA1">
            <w:pPr>
              <w:pStyle w:val="12"/>
              <w:ind w:left="-108" w:right="-109"/>
              <w:rPr>
                <w:rFonts w:ascii="Times New Roman" w:hAnsi="Times New Roman"/>
                <w:b w:val="0"/>
                <w:sz w:val="28"/>
              </w:rPr>
            </w:pPr>
            <w:r>
              <w:rPr>
                <w:rFonts w:ascii="Times New Roman" w:hAnsi="Times New Roman"/>
                <w:b w:val="0"/>
                <w:sz w:val="28"/>
              </w:rPr>
              <w:t xml:space="preserve">2,0 </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8</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A53F03">
            <w:pPr>
              <w:pStyle w:val="12"/>
              <w:ind w:right="-108" w:hanging="91"/>
              <w:rPr>
                <w:rFonts w:ascii="Times New Roman" w:hAnsi="Times New Roman"/>
                <w:b w:val="0"/>
                <w:sz w:val="28"/>
              </w:rPr>
            </w:pPr>
            <w:r w:rsidRPr="00742FA1">
              <w:rPr>
                <w:rFonts w:ascii="Times New Roman" w:hAnsi="Times New Roman"/>
                <w:b w:val="0"/>
                <w:sz w:val="28"/>
              </w:rPr>
              <w:t>ул.</w:t>
            </w:r>
            <w:r w:rsidR="008F194B">
              <w:rPr>
                <w:rFonts w:ascii="Times New Roman" w:hAnsi="Times New Roman"/>
                <w:b w:val="0"/>
                <w:sz w:val="28"/>
              </w:rPr>
              <w:t xml:space="preserve"> </w:t>
            </w:r>
            <w:r w:rsidR="00A53F03">
              <w:rPr>
                <w:rFonts w:ascii="Times New Roman" w:hAnsi="Times New Roman"/>
                <w:b w:val="0"/>
                <w:sz w:val="28"/>
              </w:rPr>
              <w:t>Садовая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8F194B" w:rsidP="008F194B">
            <w:pPr>
              <w:pStyle w:val="12"/>
              <w:ind w:left="-108" w:right="-109"/>
              <w:rPr>
                <w:rFonts w:ascii="Times New Roman" w:hAnsi="Times New Roman"/>
                <w:b w:val="0"/>
                <w:sz w:val="28"/>
              </w:rPr>
            </w:pPr>
            <w:r>
              <w:rPr>
                <w:rFonts w:ascii="Times New Roman" w:hAnsi="Times New Roman"/>
                <w:b w:val="0"/>
                <w:sz w:val="28"/>
              </w:rPr>
              <w:t>1,0</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9</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A53F03">
            <w:pPr>
              <w:pStyle w:val="12"/>
              <w:ind w:right="-108" w:hanging="91"/>
              <w:rPr>
                <w:rFonts w:ascii="Times New Roman" w:hAnsi="Times New Roman"/>
                <w:b w:val="0"/>
                <w:sz w:val="28"/>
              </w:rPr>
            </w:pPr>
            <w:r w:rsidRPr="00742FA1">
              <w:rPr>
                <w:rFonts w:ascii="Times New Roman" w:hAnsi="Times New Roman"/>
                <w:b w:val="0"/>
                <w:sz w:val="28"/>
              </w:rPr>
              <w:t>ул.</w:t>
            </w:r>
            <w:r w:rsidR="00A53F03">
              <w:rPr>
                <w:rFonts w:ascii="Times New Roman" w:hAnsi="Times New Roman"/>
                <w:b w:val="0"/>
                <w:sz w:val="28"/>
              </w:rPr>
              <w:t xml:space="preserve"> Вишневая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8F194B" w:rsidP="00742FA1">
            <w:pPr>
              <w:pStyle w:val="12"/>
              <w:ind w:left="-108" w:right="-109"/>
              <w:rPr>
                <w:rFonts w:ascii="Times New Roman" w:hAnsi="Times New Roman"/>
                <w:b w:val="0"/>
                <w:sz w:val="28"/>
              </w:rPr>
            </w:pPr>
            <w:r>
              <w:rPr>
                <w:rFonts w:ascii="Times New Roman" w:hAnsi="Times New Roman"/>
                <w:b w:val="0"/>
                <w:sz w:val="28"/>
              </w:rPr>
              <w:t>1, 5</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10</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54558" w:rsidRDefault="000D58E0" w:rsidP="00054558">
            <w:pPr>
              <w:pStyle w:val="12"/>
              <w:ind w:right="-108" w:hanging="91"/>
              <w:jc w:val="center"/>
              <w:rPr>
                <w:rFonts w:ascii="Times New Roman" w:hAnsi="Times New Roman"/>
                <w:b w:val="0"/>
                <w:sz w:val="28"/>
              </w:rPr>
            </w:pPr>
            <w:r w:rsidRPr="00742FA1">
              <w:rPr>
                <w:rFonts w:ascii="Times New Roman" w:hAnsi="Times New Roman"/>
                <w:b w:val="0"/>
                <w:sz w:val="28"/>
              </w:rPr>
              <w:t xml:space="preserve">подъезд к </w:t>
            </w:r>
            <w:r w:rsidR="00A53F03">
              <w:rPr>
                <w:rFonts w:ascii="Times New Roman" w:hAnsi="Times New Roman"/>
                <w:b w:val="0"/>
                <w:sz w:val="28"/>
              </w:rPr>
              <w:t xml:space="preserve">центральному </w:t>
            </w:r>
            <w:r w:rsidRPr="00742FA1">
              <w:rPr>
                <w:rFonts w:ascii="Times New Roman" w:hAnsi="Times New Roman"/>
                <w:b w:val="0"/>
                <w:sz w:val="28"/>
              </w:rPr>
              <w:t>кладбищу</w:t>
            </w:r>
          </w:p>
          <w:p w:rsidR="00054558" w:rsidRPr="00054558" w:rsidRDefault="00054558" w:rsidP="00054558"/>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8F194B" w:rsidP="00054558">
            <w:pPr>
              <w:pStyle w:val="12"/>
              <w:ind w:left="-108" w:right="-109"/>
              <w:rPr>
                <w:rFonts w:ascii="Times New Roman" w:hAnsi="Times New Roman"/>
                <w:b w:val="0"/>
                <w:sz w:val="28"/>
              </w:rPr>
            </w:pPr>
            <w:r>
              <w:rPr>
                <w:rFonts w:ascii="Times New Roman" w:hAnsi="Times New Roman"/>
                <w:b w:val="0"/>
                <w:sz w:val="28"/>
              </w:rPr>
              <w:t>0,1</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11</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A53F03">
            <w:pPr>
              <w:pStyle w:val="12"/>
              <w:ind w:right="-108" w:hanging="91"/>
              <w:rPr>
                <w:rFonts w:ascii="Times New Roman" w:hAnsi="Times New Roman"/>
                <w:b w:val="0"/>
                <w:sz w:val="28"/>
              </w:rPr>
            </w:pPr>
            <w:r w:rsidRPr="00742FA1">
              <w:rPr>
                <w:rFonts w:ascii="Times New Roman" w:hAnsi="Times New Roman"/>
                <w:b w:val="0"/>
                <w:sz w:val="28"/>
              </w:rPr>
              <w:t>ул.</w:t>
            </w:r>
            <w:r w:rsidR="00A53F03">
              <w:rPr>
                <w:rFonts w:ascii="Times New Roman" w:hAnsi="Times New Roman"/>
                <w:b w:val="0"/>
                <w:sz w:val="28"/>
              </w:rPr>
              <w:t xml:space="preserve"> Горная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8F194B" w:rsidP="00742FA1">
            <w:pPr>
              <w:pStyle w:val="12"/>
              <w:ind w:left="-108" w:right="-109"/>
              <w:rPr>
                <w:rFonts w:ascii="Times New Roman" w:hAnsi="Times New Roman"/>
                <w:b w:val="0"/>
                <w:sz w:val="28"/>
              </w:rPr>
            </w:pPr>
            <w:r>
              <w:rPr>
                <w:rFonts w:ascii="Times New Roman" w:hAnsi="Times New Roman"/>
                <w:b w:val="0"/>
                <w:sz w:val="28"/>
              </w:rPr>
              <w:t>0, 8</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12</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8F194B">
            <w:pPr>
              <w:pStyle w:val="12"/>
              <w:ind w:right="-108" w:hanging="91"/>
              <w:rPr>
                <w:rFonts w:ascii="Times New Roman" w:hAnsi="Times New Roman"/>
                <w:b w:val="0"/>
                <w:sz w:val="28"/>
              </w:rPr>
            </w:pPr>
            <w:r w:rsidRPr="00742FA1">
              <w:rPr>
                <w:rFonts w:ascii="Times New Roman" w:hAnsi="Times New Roman"/>
                <w:b w:val="0"/>
                <w:sz w:val="28"/>
              </w:rPr>
              <w:t>ул.</w:t>
            </w:r>
            <w:r w:rsidR="008F194B">
              <w:rPr>
                <w:rFonts w:ascii="Times New Roman" w:hAnsi="Times New Roman"/>
                <w:b w:val="0"/>
                <w:sz w:val="28"/>
              </w:rPr>
              <w:t xml:space="preserve"> Лесная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8F194B" w:rsidP="00742FA1">
            <w:pPr>
              <w:pStyle w:val="12"/>
              <w:ind w:left="-108" w:right="-109"/>
              <w:rPr>
                <w:rFonts w:ascii="Times New Roman" w:hAnsi="Times New Roman"/>
                <w:b w:val="0"/>
                <w:sz w:val="28"/>
              </w:rPr>
            </w:pPr>
            <w:r>
              <w:rPr>
                <w:rFonts w:ascii="Times New Roman" w:hAnsi="Times New Roman"/>
                <w:b w:val="0"/>
                <w:sz w:val="28"/>
              </w:rPr>
              <w:t>2,0</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13</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8F194B">
            <w:pPr>
              <w:pStyle w:val="12"/>
              <w:ind w:right="-108" w:hanging="91"/>
              <w:rPr>
                <w:rFonts w:ascii="Times New Roman" w:hAnsi="Times New Roman"/>
                <w:b w:val="0"/>
                <w:sz w:val="28"/>
              </w:rPr>
            </w:pPr>
            <w:r w:rsidRPr="00742FA1">
              <w:rPr>
                <w:rFonts w:ascii="Times New Roman" w:hAnsi="Times New Roman"/>
                <w:b w:val="0"/>
                <w:sz w:val="28"/>
              </w:rPr>
              <w:t>ул.</w:t>
            </w:r>
            <w:r w:rsidR="008F194B">
              <w:rPr>
                <w:rFonts w:ascii="Times New Roman" w:hAnsi="Times New Roman"/>
                <w:b w:val="0"/>
                <w:sz w:val="28"/>
              </w:rPr>
              <w:t>Петровская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8F194B" w:rsidP="00742FA1">
            <w:pPr>
              <w:pStyle w:val="12"/>
              <w:ind w:left="-108" w:right="-109"/>
              <w:rPr>
                <w:rFonts w:ascii="Times New Roman" w:hAnsi="Times New Roman"/>
                <w:b w:val="0"/>
                <w:sz w:val="28"/>
              </w:rPr>
            </w:pPr>
            <w:r>
              <w:rPr>
                <w:rFonts w:ascii="Times New Roman" w:hAnsi="Times New Roman"/>
                <w:b w:val="0"/>
                <w:sz w:val="28"/>
              </w:rPr>
              <w:t>2,0</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14</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8F194B">
            <w:pPr>
              <w:pStyle w:val="12"/>
              <w:ind w:right="-108" w:hanging="91"/>
              <w:rPr>
                <w:rFonts w:ascii="Times New Roman" w:hAnsi="Times New Roman"/>
                <w:b w:val="0"/>
                <w:sz w:val="28"/>
              </w:rPr>
            </w:pPr>
            <w:r w:rsidRPr="00742FA1">
              <w:rPr>
                <w:rFonts w:ascii="Times New Roman" w:hAnsi="Times New Roman"/>
                <w:b w:val="0"/>
                <w:sz w:val="28"/>
              </w:rPr>
              <w:t>ул.</w:t>
            </w:r>
            <w:r w:rsidR="008F194B">
              <w:rPr>
                <w:rFonts w:ascii="Times New Roman" w:hAnsi="Times New Roman"/>
                <w:b w:val="0"/>
                <w:sz w:val="28"/>
              </w:rPr>
              <w:t>Раздольная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8F194B" w:rsidP="00742FA1">
            <w:pPr>
              <w:pStyle w:val="12"/>
              <w:ind w:left="-108" w:right="-109"/>
              <w:rPr>
                <w:rFonts w:ascii="Times New Roman" w:hAnsi="Times New Roman"/>
                <w:b w:val="0"/>
                <w:sz w:val="28"/>
              </w:rPr>
            </w:pPr>
            <w:r>
              <w:rPr>
                <w:rFonts w:ascii="Times New Roman" w:hAnsi="Times New Roman"/>
                <w:b w:val="0"/>
                <w:sz w:val="28"/>
              </w:rPr>
              <w:t>2,6</w:t>
            </w:r>
          </w:p>
        </w:tc>
      </w:tr>
      <w:tr w:rsidR="000D58E0" w:rsidRPr="00404AE9" w:rsidTr="00054558">
        <w:tc>
          <w:tcPr>
            <w:tcW w:w="729" w:type="dxa"/>
          </w:tcPr>
          <w:p w:rsidR="000D58E0" w:rsidRPr="00742FA1" w:rsidRDefault="000D58E0" w:rsidP="00742FA1">
            <w:pPr>
              <w:ind w:firstLine="0"/>
              <w:rPr>
                <w:rFonts w:ascii="Times New Roman" w:hAnsi="Times New Roman"/>
                <w:sz w:val="28"/>
                <w:szCs w:val="28"/>
              </w:rPr>
            </w:pPr>
            <w:r w:rsidRPr="00742FA1">
              <w:rPr>
                <w:rFonts w:ascii="Times New Roman" w:hAnsi="Times New Roman"/>
                <w:sz w:val="28"/>
                <w:szCs w:val="28"/>
              </w:rPr>
              <w:t>15</w:t>
            </w:r>
          </w:p>
        </w:tc>
        <w:tc>
          <w:tcPr>
            <w:tcW w:w="3033" w:type="dxa"/>
          </w:tcPr>
          <w:p w:rsidR="000D58E0" w:rsidRPr="00742FA1" w:rsidRDefault="000D58E0" w:rsidP="00742FA1">
            <w:pPr>
              <w:ind w:hanging="10"/>
              <w:jc w:val="left"/>
              <w:rPr>
                <w:rFonts w:ascii="Times New Roman" w:hAnsi="Times New Roman"/>
                <w:sz w:val="28"/>
                <w:szCs w:val="28"/>
              </w:rPr>
            </w:pPr>
          </w:p>
        </w:tc>
        <w:tc>
          <w:tcPr>
            <w:tcW w:w="2550" w:type="dxa"/>
          </w:tcPr>
          <w:p w:rsidR="000D58E0" w:rsidRPr="00742FA1" w:rsidRDefault="000D58E0" w:rsidP="008F194B">
            <w:pPr>
              <w:pStyle w:val="12"/>
              <w:ind w:right="-108" w:hanging="91"/>
              <w:rPr>
                <w:rFonts w:ascii="Times New Roman" w:hAnsi="Times New Roman"/>
                <w:b w:val="0"/>
                <w:sz w:val="28"/>
              </w:rPr>
            </w:pPr>
            <w:r w:rsidRPr="00742FA1">
              <w:rPr>
                <w:rFonts w:ascii="Times New Roman" w:hAnsi="Times New Roman"/>
                <w:b w:val="0"/>
                <w:sz w:val="28"/>
              </w:rPr>
              <w:t>ул.</w:t>
            </w:r>
            <w:r w:rsidR="008F194B">
              <w:rPr>
                <w:rFonts w:ascii="Times New Roman" w:hAnsi="Times New Roman"/>
                <w:b w:val="0"/>
                <w:sz w:val="28"/>
              </w:rPr>
              <w:t>Сенная</w:t>
            </w:r>
          </w:p>
        </w:tc>
        <w:tc>
          <w:tcPr>
            <w:tcW w:w="1921" w:type="dxa"/>
          </w:tcPr>
          <w:p w:rsidR="000D58E0" w:rsidRPr="00742FA1" w:rsidRDefault="000D58E0" w:rsidP="00742FA1">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0D58E0" w:rsidRPr="00742FA1" w:rsidRDefault="008F194B" w:rsidP="00742FA1">
            <w:pPr>
              <w:pStyle w:val="12"/>
              <w:ind w:left="-108" w:right="-109"/>
              <w:rPr>
                <w:rFonts w:ascii="Times New Roman" w:hAnsi="Times New Roman"/>
                <w:b w:val="0"/>
                <w:sz w:val="28"/>
              </w:rPr>
            </w:pPr>
            <w:r>
              <w:rPr>
                <w:rFonts w:ascii="Times New Roman" w:hAnsi="Times New Roman"/>
                <w:b w:val="0"/>
                <w:sz w:val="28"/>
              </w:rPr>
              <w:t>1, 6</w:t>
            </w:r>
          </w:p>
        </w:tc>
      </w:tr>
      <w:tr w:rsidR="00377F82" w:rsidRPr="00404AE9" w:rsidTr="00054558">
        <w:tc>
          <w:tcPr>
            <w:tcW w:w="729" w:type="dxa"/>
          </w:tcPr>
          <w:p w:rsidR="00377F82" w:rsidRPr="00742FA1" w:rsidRDefault="00377F82" w:rsidP="00742FA1">
            <w:pPr>
              <w:ind w:firstLine="0"/>
              <w:rPr>
                <w:rFonts w:ascii="Times New Roman" w:hAnsi="Times New Roman"/>
                <w:sz w:val="28"/>
                <w:szCs w:val="28"/>
              </w:rPr>
            </w:pPr>
            <w:r w:rsidRPr="00742FA1">
              <w:rPr>
                <w:rFonts w:ascii="Times New Roman" w:hAnsi="Times New Roman"/>
                <w:sz w:val="28"/>
                <w:szCs w:val="28"/>
              </w:rPr>
              <w:t>31</w:t>
            </w:r>
          </w:p>
        </w:tc>
        <w:tc>
          <w:tcPr>
            <w:tcW w:w="3033" w:type="dxa"/>
          </w:tcPr>
          <w:p w:rsidR="00377F82" w:rsidRPr="00742FA1" w:rsidRDefault="00377F82" w:rsidP="000E22A5">
            <w:pPr>
              <w:ind w:hanging="10"/>
              <w:jc w:val="left"/>
              <w:rPr>
                <w:rFonts w:ascii="Times New Roman" w:hAnsi="Times New Roman"/>
                <w:sz w:val="28"/>
                <w:szCs w:val="28"/>
              </w:rPr>
            </w:pPr>
          </w:p>
        </w:tc>
        <w:tc>
          <w:tcPr>
            <w:tcW w:w="2550" w:type="dxa"/>
          </w:tcPr>
          <w:p w:rsidR="00377F82" w:rsidRPr="00742FA1" w:rsidRDefault="00377F82" w:rsidP="00054558">
            <w:pPr>
              <w:pStyle w:val="12"/>
              <w:ind w:right="-108" w:hanging="91"/>
              <w:jc w:val="left"/>
              <w:rPr>
                <w:rFonts w:ascii="Times New Roman" w:hAnsi="Times New Roman"/>
                <w:b w:val="0"/>
                <w:sz w:val="28"/>
              </w:rPr>
            </w:pPr>
            <w:r>
              <w:rPr>
                <w:rFonts w:ascii="Times New Roman" w:hAnsi="Times New Roman"/>
                <w:b w:val="0"/>
                <w:sz w:val="28"/>
              </w:rPr>
              <w:t xml:space="preserve">Подъезд </w:t>
            </w:r>
            <w:r w:rsidR="00054558">
              <w:rPr>
                <w:rFonts w:ascii="Times New Roman" w:hAnsi="Times New Roman"/>
                <w:b w:val="0"/>
                <w:sz w:val="28"/>
              </w:rPr>
              <w:t xml:space="preserve"> </w:t>
            </w:r>
            <w:r>
              <w:rPr>
                <w:rFonts w:ascii="Times New Roman" w:hAnsi="Times New Roman"/>
                <w:b w:val="0"/>
                <w:sz w:val="28"/>
              </w:rPr>
              <w:t>к кладбищу</w:t>
            </w:r>
          </w:p>
        </w:tc>
        <w:tc>
          <w:tcPr>
            <w:tcW w:w="1921" w:type="dxa"/>
          </w:tcPr>
          <w:p w:rsidR="00377F82" w:rsidRPr="00742FA1" w:rsidRDefault="00377F82" w:rsidP="000E22A5">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377F82" w:rsidRPr="00742FA1" w:rsidRDefault="00377F82" w:rsidP="000E22A5">
            <w:pPr>
              <w:pStyle w:val="12"/>
              <w:ind w:left="-108" w:right="-109"/>
              <w:rPr>
                <w:rFonts w:ascii="Times New Roman" w:hAnsi="Times New Roman"/>
                <w:b w:val="0"/>
                <w:sz w:val="28"/>
              </w:rPr>
            </w:pPr>
            <w:r>
              <w:rPr>
                <w:rFonts w:ascii="Times New Roman" w:hAnsi="Times New Roman"/>
                <w:b w:val="0"/>
                <w:sz w:val="28"/>
              </w:rPr>
              <w:t>0, 1</w:t>
            </w:r>
          </w:p>
        </w:tc>
      </w:tr>
      <w:tr w:rsidR="00377F82" w:rsidRPr="00404AE9" w:rsidTr="00054558">
        <w:tc>
          <w:tcPr>
            <w:tcW w:w="729" w:type="dxa"/>
          </w:tcPr>
          <w:p w:rsidR="00377F82" w:rsidRPr="00742FA1" w:rsidRDefault="00377F82" w:rsidP="00742FA1">
            <w:pPr>
              <w:ind w:firstLine="0"/>
              <w:rPr>
                <w:rFonts w:ascii="Times New Roman" w:hAnsi="Times New Roman"/>
                <w:sz w:val="28"/>
                <w:szCs w:val="28"/>
              </w:rPr>
            </w:pPr>
            <w:r w:rsidRPr="00742FA1">
              <w:rPr>
                <w:rFonts w:ascii="Times New Roman" w:hAnsi="Times New Roman"/>
                <w:sz w:val="28"/>
                <w:szCs w:val="28"/>
              </w:rPr>
              <w:t>32</w:t>
            </w:r>
          </w:p>
        </w:tc>
        <w:tc>
          <w:tcPr>
            <w:tcW w:w="3033" w:type="dxa"/>
          </w:tcPr>
          <w:p w:rsidR="00377F82" w:rsidRPr="00742FA1" w:rsidRDefault="00377F82" w:rsidP="000E22A5">
            <w:pPr>
              <w:ind w:hanging="10"/>
              <w:jc w:val="left"/>
              <w:rPr>
                <w:rFonts w:ascii="Times New Roman" w:hAnsi="Times New Roman"/>
                <w:sz w:val="28"/>
                <w:szCs w:val="28"/>
              </w:rPr>
            </w:pPr>
          </w:p>
        </w:tc>
        <w:tc>
          <w:tcPr>
            <w:tcW w:w="2550" w:type="dxa"/>
          </w:tcPr>
          <w:p w:rsidR="00054558" w:rsidRDefault="00377F82" w:rsidP="000E22A5">
            <w:pPr>
              <w:pStyle w:val="12"/>
              <w:ind w:right="-108" w:hanging="91"/>
              <w:rPr>
                <w:rFonts w:ascii="Times New Roman" w:hAnsi="Times New Roman"/>
                <w:b w:val="0"/>
                <w:sz w:val="28"/>
              </w:rPr>
            </w:pPr>
            <w:r>
              <w:rPr>
                <w:rFonts w:ascii="Times New Roman" w:hAnsi="Times New Roman"/>
                <w:b w:val="0"/>
                <w:sz w:val="28"/>
              </w:rPr>
              <w:t xml:space="preserve">Подъезд </w:t>
            </w:r>
          </w:p>
          <w:p w:rsidR="00377F82" w:rsidRPr="00742FA1" w:rsidRDefault="00377F82" w:rsidP="000E22A5">
            <w:pPr>
              <w:pStyle w:val="12"/>
              <w:ind w:right="-108" w:hanging="91"/>
              <w:rPr>
                <w:rFonts w:ascii="Times New Roman" w:hAnsi="Times New Roman"/>
                <w:b w:val="0"/>
                <w:sz w:val="28"/>
              </w:rPr>
            </w:pPr>
            <w:r>
              <w:rPr>
                <w:rFonts w:ascii="Times New Roman" w:hAnsi="Times New Roman"/>
                <w:b w:val="0"/>
                <w:sz w:val="28"/>
              </w:rPr>
              <w:t>к кладбищу</w:t>
            </w:r>
          </w:p>
        </w:tc>
        <w:tc>
          <w:tcPr>
            <w:tcW w:w="1921" w:type="dxa"/>
          </w:tcPr>
          <w:p w:rsidR="00377F82" w:rsidRPr="00742FA1" w:rsidRDefault="00377F82" w:rsidP="000E22A5">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377F82" w:rsidRPr="00742FA1" w:rsidRDefault="00377F82" w:rsidP="000E22A5">
            <w:pPr>
              <w:pStyle w:val="12"/>
              <w:ind w:left="-108" w:right="-109"/>
              <w:rPr>
                <w:rFonts w:ascii="Times New Roman" w:hAnsi="Times New Roman"/>
                <w:b w:val="0"/>
                <w:sz w:val="28"/>
              </w:rPr>
            </w:pPr>
            <w:r>
              <w:rPr>
                <w:rFonts w:ascii="Times New Roman" w:hAnsi="Times New Roman"/>
                <w:b w:val="0"/>
                <w:sz w:val="28"/>
              </w:rPr>
              <w:t>0, 2</w:t>
            </w:r>
          </w:p>
        </w:tc>
      </w:tr>
      <w:tr w:rsidR="00377F82" w:rsidRPr="00404AE9" w:rsidTr="00054558">
        <w:tc>
          <w:tcPr>
            <w:tcW w:w="729" w:type="dxa"/>
          </w:tcPr>
          <w:p w:rsidR="00377F82" w:rsidRPr="00742FA1" w:rsidRDefault="00377F82" w:rsidP="00742FA1">
            <w:pPr>
              <w:ind w:firstLine="0"/>
              <w:rPr>
                <w:rFonts w:ascii="Times New Roman" w:hAnsi="Times New Roman"/>
                <w:sz w:val="28"/>
                <w:szCs w:val="28"/>
              </w:rPr>
            </w:pPr>
            <w:r w:rsidRPr="00742FA1">
              <w:rPr>
                <w:rFonts w:ascii="Times New Roman" w:hAnsi="Times New Roman"/>
                <w:sz w:val="28"/>
                <w:szCs w:val="28"/>
              </w:rPr>
              <w:t>33</w:t>
            </w:r>
          </w:p>
        </w:tc>
        <w:tc>
          <w:tcPr>
            <w:tcW w:w="3033" w:type="dxa"/>
          </w:tcPr>
          <w:p w:rsidR="00377F82" w:rsidRPr="00742FA1" w:rsidRDefault="00377F82" w:rsidP="000E22A5">
            <w:pPr>
              <w:ind w:hanging="10"/>
              <w:jc w:val="left"/>
              <w:rPr>
                <w:rFonts w:ascii="Times New Roman" w:hAnsi="Times New Roman"/>
                <w:sz w:val="28"/>
                <w:szCs w:val="28"/>
              </w:rPr>
            </w:pPr>
          </w:p>
        </w:tc>
        <w:tc>
          <w:tcPr>
            <w:tcW w:w="2550" w:type="dxa"/>
          </w:tcPr>
          <w:p w:rsidR="00377F82" w:rsidRDefault="00377F82" w:rsidP="000E22A5">
            <w:pPr>
              <w:pStyle w:val="12"/>
              <w:ind w:right="-108" w:hanging="91"/>
              <w:rPr>
                <w:rFonts w:ascii="Times New Roman" w:hAnsi="Times New Roman"/>
                <w:b w:val="0"/>
                <w:sz w:val="28"/>
              </w:rPr>
            </w:pPr>
            <w:r>
              <w:rPr>
                <w:rFonts w:ascii="Times New Roman" w:hAnsi="Times New Roman"/>
                <w:b w:val="0"/>
                <w:sz w:val="28"/>
              </w:rPr>
              <w:t>Подъезд к ЗАО «Приосколье»</w:t>
            </w:r>
          </w:p>
        </w:tc>
        <w:tc>
          <w:tcPr>
            <w:tcW w:w="1921" w:type="dxa"/>
          </w:tcPr>
          <w:p w:rsidR="00377F82" w:rsidRPr="00742FA1" w:rsidRDefault="00377F82" w:rsidP="000E22A5">
            <w:pPr>
              <w:jc w:val="center"/>
              <w:rPr>
                <w:rFonts w:ascii="Times New Roman" w:hAnsi="Times New Roman"/>
                <w:sz w:val="28"/>
                <w:szCs w:val="28"/>
              </w:rPr>
            </w:pPr>
            <w:r w:rsidRPr="00742FA1">
              <w:rPr>
                <w:rFonts w:ascii="Times New Roman" w:hAnsi="Times New Roman"/>
                <w:sz w:val="28"/>
                <w:szCs w:val="28"/>
              </w:rPr>
              <w:t>асфальт</w:t>
            </w:r>
          </w:p>
        </w:tc>
        <w:tc>
          <w:tcPr>
            <w:tcW w:w="1548" w:type="dxa"/>
            <w:vAlign w:val="center"/>
          </w:tcPr>
          <w:p w:rsidR="00377F82" w:rsidRDefault="00377F82" w:rsidP="000E22A5">
            <w:pPr>
              <w:pStyle w:val="12"/>
              <w:ind w:left="-108" w:right="-109"/>
              <w:rPr>
                <w:rFonts w:ascii="Times New Roman" w:hAnsi="Times New Roman"/>
                <w:b w:val="0"/>
                <w:sz w:val="28"/>
              </w:rPr>
            </w:pPr>
            <w:r>
              <w:rPr>
                <w:rFonts w:ascii="Times New Roman" w:hAnsi="Times New Roman"/>
                <w:b w:val="0"/>
                <w:sz w:val="28"/>
              </w:rPr>
              <w:t>0, 3</w:t>
            </w:r>
          </w:p>
        </w:tc>
      </w:tr>
      <w:tr w:rsidR="00377F82" w:rsidRPr="00404AE9" w:rsidTr="00054558">
        <w:tc>
          <w:tcPr>
            <w:tcW w:w="729" w:type="dxa"/>
          </w:tcPr>
          <w:p w:rsidR="00377F82" w:rsidRPr="00742FA1" w:rsidRDefault="00377F82" w:rsidP="00742FA1">
            <w:pPr>
              <w:ind w:firstLine="0"/>
              <w:rPr>
                <w:rFonts w:ascii="Times New Roman" w:hAnsi="Times New Roman"/>
                <w:sz w:val="28"/>
                <w:szCs w:val="28"/>
              </w:rPr>
            </w:pPr>
          </w:p>
        </w:tc>
        <w:tc>
          <w:tcPr>
            <w:tcW w:w="3033" w:type="dxa"/>
          </w:tcPr>
          <w:p w:rsidR="00377F82" w:rsidRPr="00377F82" w:rsidRDefault="00377F82" w:rsidP="00742FA1">
            <w:pPr>
              <w:jc w:val="center"/>
              <w:rPr>
                <w:rFonts w:ascii="Times New Roman" w:hAnsi="Times New Roman"/>
                <w:b/>
                <w:sz w:val="28"/>
                <w:szCs w:val="28"/>
              </w:rPr>
            </w:pPr>
            <w:r w:rsidRPr="00377F82">
              <w:rPr>
                <w:rFonts w:ascii="Times New Roman" w:hAnsi="Times New Roman"/>
                <w:b/>
                <w:sz w:val="28"/>
                <w:szCs w:val="28"/>
              </w:rPr>
              <w:t>Всего</w:t>
            </w:r>
          </w:p>
        </w:tc>
        <w:tc>
          <w:tcPr>
            <w:tcW w:w="2550" w:type="dxa"/>
          </w:tcPr>
          <w:p w:rsidR="00377F82" w:rsidRPr="00377F82" w:rsidRDefault="00377F82" w:rsidP="00742FA1">
            <w:pPr>
              <w:pStyle w:val="12"/>
              <w:ind w:right="-108" w:hanging="91"/>
              <w:rPr>
                <w:rFonts w:ascii="Times New Roman" w:hAnsi="Times New Roman"/>
                <w:sz w:val="28"/>
              </w:rPr>
            </w:pPr>
          </w:p>
        </w:tc>
        <w:tc>
          <w:tcPr>
            <w:tcW w:w="1921" w:type="dxa"/>
          </w:tcPr>
          <w:p w:rsidR="00377F82" w:rsidRPr="00377F82" w:rsidRDefault="00377F82" w:rsidP="00742FA1">
            <w:pPr>
              <w:pStyle w:val="12"/>
              <w:ind w:right="-108" w:hanging="91"/>
              <w:rPr>
                <w:rFonts w:ascii="Times New Roman" w:hAnsi="Times New Roman"/>
                <w:sz w:val="28"/>
              </w:rPr>
            </w:pPr>
          </w:p>
        </w:tc>
        <w:tc>
          <w:tcPr>
            <w:tcW w:w="1548" w:type="dxa"/>
            <w:vAlign w:val="center"/>
          </w:tcPr>
          <w:p w:rsidR="00377F82" w:rsidRPr="00377F82" w:rsidRDefault="00377F82" w:rsidP="00742FA1">
            <w:pPr>
              <w:pStyle w:val="12"/>
              <w:ind w:left="-108" w:right="-109"/>
              <w:rPr>
                <w:rFonts w:ascii="Times New Roman" w:hAnsi="Times New Roman"/>
                <w:sz w:val="28"/>
              </w:rPr>
            </w:pPr>
            <w:r w:rsidRPr="00377F82">
              <w:rPr>
                <w:rFonts w:ascii="Times New Roman" w:hAnsi="Times New Roman"/>
                <w:sz w:val="28"/>
              </w:rPr>
              <w:t>21,7</w:t>
            </w:r>
          </w:p>
        </w:tc>
      </w:tr>
    </w:tbl>
    <w:p w:rsidR="000D58E0" w:rsidRPr="00404AE9" w:rsidRDefault="000D58E0" w:rsidP="009E1F25">
      <w:pPr>
        <w:shd w:val="clear" w:color="auto" w:fill="FFFFFF"/>
        <w:spacing w:after="120" w:line="240" w:lineRule="auto"/>
        <w:ind w:right="76" w:firstLine="0"/>
        <w:jc w:val="center"/>
        <w:rPr>
          <w:rFonts w:ascii="Times New Roman" w:hAnsi="Times New Roman"/>
          <w:color w:val="FF0000"/>
          <w:sz w:val="28"/>
          <w:szCs w:val="28"/>
        </w:rPr>
      </w:pPr>
    </w:p>
    <w:p w:rsidR="000D58E0" w:rsidRPr="00404AE9" w:rsidRDefault="000D58E0" w:rsidP="009E1F25">
      <w:pPr>
        <w:spacing w:line="240" w:lineRule="auto"/>
        <w:rPr>
          <w:rFonts w:ascii="Times New Roman" w:hAnsi="Times New Roman"/>
          <w:sz w:val="28"/>
          <w:szCs w:val="28"/>
        </w:rPr>
      </w:pPr>
      <w:r w:rsidRPr="00404AE9">
        <w:rPr>
          <w:rFonts w:ascii="Times New Roman" w:hAnsi="Times New Roman"/>
          <w:sz w:val="28"/>
          <w:szCs w:val="28"/>
        </w:rPr>
        <w:t>Согласно Постановления Правительства Российской Федерации от 28 сентября 2009 года N 767 «Об утверждении Правил классификации автомобильных дорог в Российской Федерации и их отнесения к категориям автомобильных дорог», автомобильные до</w:t>
      </w:r>
      <w:r w:rsidR="00A53F03">
        <w:rPr>
          <w:rFonts w:ascii="Times New Roman" w:hAnsi="Times New Roman"/>
          <w:sz w:val="28"/>
          <w:szCs w:val="28"/>
        </w:rPr>
        <w:t xml:space="preserve">роги местного значения Фощеватовского </w:t>
      </w:r>
      <w:r w:rsidRPr="00404AE9">
        <w:rPr>
          <w:rFonts w:ascii="Times New Roman" w:hAnsi="Times New Roman"/>
          <w:sz w:val="28"/>
          <w:szCs w:val="28"/>
        </w:rPr>
        <w:t xml:space="preserve"> сельского поселения относятся к</w:t>
      </w:r>
      <w:r w:rsidRPr="00404AE9">
        <w:rPr>
          <w:rFonts w:ascii="Times New Roman" w:hAnsi="Times New Roman"/>
          <w:color w:val="FF0000"/>
          <w:sz w:val="28"/>
          <w:szCs w:val="28"/>
        </w:rPr>
        <w:t xml:space="preserve"> </w:t>
      </w:r>
      <w:r w:rsidRPr="00404AE9">
        <w:rPr>
          <w:rFonts w:ascii="Times New Roman" w:hAnsi="Times New Roman"/>
          <w:sz w:val="28"/>
          <w:szCs w:val="28"/>
        </w:rPr>
        <w:t xml:space="preserve">IV, V технической категории, с общим числом полос движения 2-1 шт., с шириной полосы движения от </w:t>
      </w:r>
      <w:r w:rsidR="00A53F03">
        <w:rPr>
          <w:rFonts w:ascii="Times New Roman" w:hAnsi="Times New Roman"/>
          <w:sz w:val="28"/>
          <w:szCs w:val="28"/>
        </w:rPr>
        <w:t>2</w:t>
      </w:r>
      <w:r w:rsidRPr="00404AE9">
        <w:rPr>
          <w:rFonts w:ascii="Times New Roman" w:hAnsi="Times New Roman"/>
          <w:sz w:val="28"/>
          <w:szCs w:val="28"/>
        </w:rPr>
        <w:t xml:space="preserve"> до </w:t>
      </w:r>
      <w:r w:rsidR="00A53F03">
        <w:rPr>
          <w:rFonts w:ascii="Times New Roman" w:hAnsi="Times New Roman"/>
          <w:sz w:val="28"/>
          <w:szCs w:val="28"/>
        </w:rPr>
        <w:t>3</w:t>
      </w:r>
      <w:r w:rsidRPr="00404AE9">
        <w:rPr>
          <w:rFonts w:ascii="Times New Roman" w:hAnsi="Times New Roman"/>
          <w:sz w:val="28"/>
          <w:szCs w:val="28"/>
        </w:rPr>
        <w:t xml:space="preserve"> м. Параметры дорог местного значения соответствуют нормативам IV-V категории.</w:t>
      </w:r>
    </w:p>
    <w:p w:rsidR="000D58E0" w:rsidRPr="00404AE9" w:rsidRDefault="000D58E0" w:rsidP="009E1F25">
      <w:pPr>
        <w:spacing w:line="240" w:lineRule="auto"/>
        <w:rPr>
          <w:rFonts w:ascii="Times New Roman" w:hAnsi="Times New Roman"/>
          <w:sz w:val="28"/>
          <w:szCs w:val="28"/>
        </w:rPr>
      </w:pPr>
      <w:r w:rsidRPr="00404AE9">
        <w:rPr>
          <w:rFonts w:ascii="Times New Roman" w:hAnsi="Times New Roman"/>
          <w:sz w:val="28"/>
          <w:szCs w:val="28"/>
        </w:rPr>
        <w:t>Основными улица</w:t>
      </w:r>
      <w:r>
        <w:rPr>
          <w:rFonts w:ascii="Times New Roman" w:hAnsi="Times New Roman"/>
          <w:sz w:val="28"/>
          <w:szCs w:val="28"/>
        </w:rPr>
        <w:t>ми</w:t>
      </w:r>
      <w:r w:rsidRPr="00404AE9">
        <w:rPr>
          <w:rFonts w:ascii="Times New Roman" w:hAnsi="Times New Roman"/>
          <w:sz w:val="28"/>
          <w:szCs w:val="28"/>
        </w:rPr>
        <w:t xml:space="preserve"> движения автомобильного транспорта сельского поселения являются в селе Афанасово: ул.</w:t>
      </w:r>
      <w:r w:rsidR="00DE47DF">
        <w:rPr>
          <w:rFonts w:ascii="Times New Roman" w:hAnsi="Times New Roman"/>
          <w:sz w:val="28"/>
          <w:szCs w:val="28"/>
        </w:rPr>
        <w:t xml:space="preserve"> </w:t>
      </w:r>
      <w:r w:rsidRPr="00404AE9">
        <w:rPr>
          <w:rFonts w:ascii="Times New Roman" w:hAnsi="Times New Roman"/>
          <w:sz w:val="28"/>
          <w:szCs w:val="28"/>
        </w:rPr>
        <w:t>Центральная</w:t>
      </w:r>
      <w:r w:rsidR="00A53F03">
        <w:rPr>
          <w:rFonts w:ascii="Times New Roman" w:hAnsi="Times New Roman"/>
          <w:sz w:val="28"/>
          <w:szCs w:val="28"/>
        </w:rPr>
        <w:t xml:space="preserve">. </w:t>
      </w:r>
      <w:r w:rsidRPr="00404AE9">
        <w:rPr>
          <w:rFonts w:ascii="Times New Roman" w:hAnsi="Times New Roman"/>
          <w:sz w:val="28"/>
          <w:szCs w:val="28"/>
        </w:rPr>
        <w:t xml:space="preserve"> Скорость движения на дорогах поселения составляет 60-40 км/час.</w:t>
      </w:r>
    </w:p>
    <w:p w:rsidR="000D58E0" w:rsidRPr="00404AE9" w:rsidRDefault="000D58E0" w:rsidP="009E1F25">
      <w:pPr>
        <w:spacing w:line="240" w:lineRule="auto"/>
        <w:rPr>
          <w:rFonts w:ascii="Times New Roman" w:hAnsi="Times New Roman"/>
          <w:sz w:val="28"/>
          <w:szCs w:val="28"/>
        </w:rPr>
      </w:pPr>
      <w:r w:rsidRPr="00404AE9">
        <w:rPr>
          <w:rFonts w:ascii="Times New Roman" w:hAnsi="Times New Roman"/>
          <w:sz w:val="28"/>
          <w:szCs w:val="28"/>
        </w:rPr>
        <w:t xml:space="preserve">Улично-дорожная сеть </w:t>
      </w:r>
      <w:r w:rsidR="00A53F03">
        <w:rPr>
          <w:rFonts w:ascii="Times New Roman" w:hAnsi="Times New Roman"/>
          <w:sz w:val="28"/>
          <w:szCs w:val="28"/>
        </w:rPr>
        <w:t xml:space="preserve">Фощеватовского </w:t>
      </w:r>
      <w:r w:rsidRPr="00404AE9">
        <w:rPr>
          <w:rFonts w:ascii="Times New Roman" w:hAnsi="Times New Roman"/>
          <w:sz w:val="28"/>
          <w:szCs w:val="28"/>
        </w:rPr>
        <w:t xml:space="preserve"> сельского поселения не перегружена автотранспортом, отсутствуют  заторы. </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 xml:space="preserve">Развитие экономики поселения во многом определяется эффективностью функционирования автомобильного транспорта, которая зависит от уровня развития и состояния сети автомобильных дорог в границах сельского поселения. </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Это в будущем позволит обеспечить приток трудовых ресурсов, развитие производства, а это</w:t>
      </w:r>
      <w:r>
        <w:rPr>
          <w:rFonts w:ascii="Times New Roman" w:hAnsi="Times New Roman"/>
          <w:sz w:val="28"/>
          <w:szCs w:val="28"/>
        </w:rPr>
        <w:t>,</w:t>
      </w:r>
      <w:r w:rsidRPr="00404AE9">
        <w:rPr>
          <w:rFonts w:ascii="Times New Roman" w:hAnsi="Times New Roman"/>
          <w:sz w:val="28"/>
          <w:szCs w:val="28"/>
        </w:rPr>
        <w:t xml:space="preserve"> в свою очередь</w:t>
      </w:r>
      <w:r>
        <w:rPr>
          <w:rFonts w:ascii="Times New Roman" w:hAnsi="Times New Roman"/>
          <w:sz w:val="28"/>
          <w:szCs w:val="28"/>
        </w:rPr>
        <w:t>,</w:t>
      </w:r>
      <w:r w:rsidRPr="00404AE9">
        <w:rPr>
          <w:rFonts w:ascii="Times New Roman" w:hAnsi="Times New Roman"/>
          <w:sz w:val="28"/>
          <w:szCs w:val="28"/>
        </w:rPr>
        <w:t xml:space="preserve"> приведет к экономическому росту поселения.</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Наиболее важной проблемой развития сети автомобильных дорог поселения являются автомобильные дороги общего пользования. В настоящее время автомобильные дороги общего пользования в границах поселения оставляют желать лучшего.</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 xml:space="preserve">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Несоответствие уровня развития автомобильных дорог уровню автомобилизации приводит к существенному росту расходов, снижению скорости движения, повышению уровня аварийности.</w:t>
      </w:r>
    </w:p>
    <w:p w:rsidR="000D58E0" w:rsidRPr="00404AE9" w:rsidRDefault="000D58E0" w:rsidP="004C0E8A">
      <w:pPr>
        <w:spacing w:line="240" w:lineRule="auto"/>
        <w:rPr>
          <w:rFonts w:ascii="Times New Roman" w:hAnsi="Times New Roman"/>
          <w:sz w:val="28"/>
          <w:szCs w:val="28"/>
        </w:rPr>
      </w:pPr>
      <w:r w:rsidRPr="00404AE9">
        <w:rPr>
          <w:rFonts w:ascii="Times New Roman" w:hAnsi="Times New Roman"/>
          <w:sz w:val="28"/>
          <w:szCs w:val="28"/>
        </w:rPr>
        <w:t xml:space="preserve">Протяженность автомобильных дорог общего пользования местного значения в </w:t>
      </w:r>
      <w:r w:rsidR="00A53F03">
        <w:rPr>
          <w:rFonts w:ascii="Times New Roman" w:hAnsi="Times New Roman"/>
          <w:sz w:val="28"/>
          <w:szCs w:val="28"/>
        </w:rPr>
        <w:t xml:space="preserve"> Фощеватовском </w:t>
      </w:r>
      <w:r w:rsidR="00BB7529">
        <w:rPr>
          <w:rFonts w:ascii="Times New Roman" w:hAnsi="Times New Roman"/>
          <w:sz w:val="28"/>
          <w:szCs w:val="28"/>
        </w:rPr>
        <w:t xml:space="preserve"> </w:t>
      </w:r>
      <w:r w:rsidRPr="00404AE9">
        <w:rPr>
          <w:rFonts w:ascii="Times New Roman" w:hAnsi="Times New Roman"/>
          <w:sz w:val="28"/>
          <w:szCs w:val="28"/>
        </w:rPr>
        <w:t>сельском поселении составляет</w:t>
      </w:r>
      <w:r w:rsidRPr="00404AE9">
        <w:rPr>
          <w:rFonts w:ascii="Times New Roman" w:hAnsi="Times New Roman"/>
          <w:color w:val="FF0000"/>
          <w:sz w:val="28"/>
          <w:szCs w:val="28"/>
        </w:rPr>
        <w:t xml:space="preserve"> </w:t>
      </w:r>
      <w:r w:rsidR="00A53F03">
        <w:rPr>
          <w:rFonts w:ascii="Times New Roman" w:hAnsi="Times New Roman"/>
          <w:color w:val="FF0000"/>
          <w:sz w:val="28"/>
          <w:szCs w:val="28"/>
        </w:rPr>
        <w:t xml:space="preserve"> </w:t>
      </w:r>
      <w:r w:rsidR="00DE47DF">
        <w:rPr>
          <w:rFonts w:ascii="Times New Roman" w:hAnsi="Times New Roman"/>
          <w:sz w:val="28"/>
          <w:szCs w:val="28"/>
        </w:rPr>
        <w:t xml:space="preserve"> </w:t>
      </w:r>
      <w:r w:rsidR="00406CA7">
        <w:rPr>
          <w:rFonts w:ascii="Times New Roman" w:hAnsi="Times New Roman"/>
          <w:sz w:val="28"/>
          <w:szCs w:val="28"/>
        </w:rPr>
        <w:t>25</w:t>
      </w:r>
      <w:r w:rsidR="00A53F03" w:rsidRPr="00A53F03">
        <w:rPr>
          <w:rFonts w:ascii="Times New Roman" w:hAnsi="Times New Roman"/>
          <w:sz w:val="28"/>
          <w:szCs w:val="28"/>
        </w:rPr>
        <w:t xml:space="preserve"> </w:t>
      </w:r>
      <w:r w:rsidRPr="00A53F03">
        <w:rPr>
          <w:rFonts w:ascii="Times New Roman" w:hAnsi="Times New Roman"/>
          <w:sz w:val="28"/>
          <w:szCs w:val="28"/>
        </w:rPr>
        <w:t xml:space="preserve"> км</w:t>
      </w:r>
      <w:r w:rsidRPr="00404AE9">
        <w:rPr>
          <w:rFonts w:ascii="Times New Roman" w:hAnsi="Times New Roman"/>
          <w:sz w:val="28"/>
          <w:szCs w:val="28"/>
        </w:rPr>
        <w:t xml:space="preserve">, в том числе с твердым покрытием </w:t>
      </w:r>
      <w:r w:rsidR="00A53F03">
        <w:rPr>
          <w:rFonts w:ascii="Times New Roman" w:hAnsi="Times New Roman"/>
          <w:sz w:val="28"/>
          <w:szCs w:val="28"/>
        </w:rPr>
        <w:t xml:space="preserve"> </w:t>
      </w:r>
      <w:r w:rsidR="00DE47DF">
        <w:rPr>
          <w:rFonts w:ascii="Times New Roman" w:hAnsi="Times New Roman"/>
          <w:sz w:val="28"/>
          <w:szCs w:val="28"/>
        </w:rPr>
        <w:t xml:space="preserve"> 21,7 </w:t>
      </w:r>
      <w:r w:rsidRPr="00404AE9">
        <w:rPr>
          <w:rFonts w:ascii="Times New Roman" w:hAnsi="Times New Roman"/>
          <w:sz w:val="28"/>
          <w:szCs w:val="28"/>
        </w:rPr>
        <w:t xml:space="preserve"> км.</w:t>
      </w: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1.5. Анализ состава парка транспортных средств и уровня автомобилизации в поселении, обеспеченность парковками (парковочными местами)</w:t>
      </w:r>
    </w:p>
    <w:p w:rsidR="000D58E0" w:rsidRPr="00C13F1D" w:rsidRDefault="000D58E0" w:rsidP="009C1510">
      <w:pPr>
        <w:spacing w:line="240" w:lineRule="auto"/>
        <w:rPr>
          <w:rFonts w:ascii="Times New Roman" w:hAnsi="Times New Roman"/>
          <w:sz w:val="28"/>
          <w:szCs w:val="28"/>
        </w:rPr>
      </w:pPr>
      <w:r w:rsidRPr="00404AE9">
        <w:rPr>
          <w:rFonts w:ascii="Times New Roman" w:hAnsi="Times New Roman"/>
          <w:sz w:val="28"/>
          <w:szCs w:val="28"/>
        </w:rPr>
        <w:t>На протяжении последних лет наблюдается тенденция к увеличению числа автомобилей на территории поселения. Основной прирост этого показателя осуществляется за счёт увеличения числа легковых автомобилей</w:t>
      </w:r>
      <w:r>
        <w:rPr>
          <w:rFonts w:ascii="Times New Roman" w:hAnsi="Times New Roman"/>
          <w:sz w:val="28"/>
          <w:szCs w:val="28"/>
        </w:rPr>
        <w:t>,</w:t>
      </w:r>
      <w:r w:rsidRPr="00404AE9">
        <w:rPr>
          <w:rFonts w:ascii="Times New Roman" w:hAnsi="Times New Roman"/>
          <w:sz w:val="28"/>
          <w:szCs w:val="28"/>
        </w:rPr>
        <w:t xml:space="preserve"> находящихся в собственности граждан. На 01.01.2017 года количество грузовых автомобилей </w:t>
      </w:r>
      <w:r w:rsidRPr="00C13F1D">
        <w:rPr>
          <w:rFonts w:ascii="Times New Roman" w:hAnsi="Times New Roman"/>
          <w:sz w:val="28"/>
          <w:szCs w:val="28"/>
        </w:rPr>
        <w:t xml:space="preserve">составляет </w:t>
      </w:r>
      <w:r w:rsidR="00C13F1D" w:rsidRPr="00C13F1D">
        <w:rPr>
          <w:rFonts w:ascii="Times New Roman" w:hAnsi="Times New Roman"/>
          <w:sz w:val="28"/>
          <w:szCs w:val="28"/>
        </w:rPr>
        <w:t xml:space="preserve"> 7</w:t>
      </w:r>
      <w:r w:rsidRPr="00C13F1D">
        <w:rPr>
          <w:rFonts w:ascii="Times New Roman" w:hAnsi="Times New Roman"/>
          <w:sz w:val="28"/>
          <w:szCs w:val="28"/>
        </w:rPr>
        <w:t xml:space="preserve"> шт., легковых – </w:t>
      </w:r>
      <w:r w:rsidR="00C13F1D" w:rsidRPr="00C13F1D">
        <w:rPr>
          <w:rFonts w:ascii="Times New Roman" w:hAnsi="Times New Roman"/>
          <w:sz w:val="28"/>
          <w:szCs w:val="28"/>
        </w:rPr>
        <w:t>1 75 шт., трактора – 20 шт.</w:t>
      </w:r>
    </w:p>
    <w:p w:rsidR="000D58E0" w:rsidRPr="00404AE9" w:rsidRDefault="000D58E0" w:rsidP="00A160C1">
      <w:pPr>
        <w:spacing w:line="240" w:lineRule="auto"/>
        <w:rPr>
          <w:rFonts w:ascii="Times New Roman" w:hAnsi="Times New Roman"/>
          <w:sz w:val="28"/>
          <w:szCs w:val="28"/>
        </w:rPr>
      </w:pPr>
      <w:r w:rsidRPr="00404AE9">
        <w:rPr>
          <w:rFonts w:ascii="Times New Roman" w:hAnsi="Times New Roman"/>
          <w:sz w:val="28"/>
          <w:szCs w:val="28"/>
        </w:rPr>
        <w:lastRenderedPageBreak/>
        <w:t xml:space="preserve">Хранение автотранспорта на территории поселения осуществляется, в основном, в пределах участков предприятий и на придомовых участках жителей поселения. </w:t>
      </w:r>
    </w:p>
    <w:p w:rsidR="000D58E0" w:rsidRPr="00404AE9" w:rsidRDefault="000D58E0" w:rsidP="00A160C1">
      <w:pPr>
        <w:spacing w:line="240" w:lineRule="auto"/>
        <w:rPr>
          <w:rFonts w:ascii="Times New Roman" w:hAnsi="Times New Roman"/>
          <w:sz w:val="28"/>
          <w:szCs w:val="28"/>
        </w:rPr>
      </w:pPr>
      <w:r w:rsidRPr="00404AE9">
        <w:rPr>
          <w:rFonts w:ascii="Times New Roman" w:hAnsi="Times New Roman"/>
          <w:sz w:val="28"/>
          <w:szCs w:val="28"/>
        </w:rPr>
        <w:t xml:space="preserve">Гаражно-строительных кооперативов в поселении нет. </w:t>
      </w:r>
    </w:p>
    <w:p w:rsidR="000D58E0" w:rsidRPr="00404AE9" w:rsidRDefault="000D58E0" w:rsidP="00A160C1">
      <w:pPr>
        <w:spacing w:line="240" w:lineRule="auto"/>
        <w:rPr>
          <w:rFonts w:ascii="Times New Roman" w:hAnsi="Times New Roman"/>
          <w:sz w:val="28"/>
          <w:szCs w:val="28"/>
        </w:rPr>
      </w:pPr>
      <w:r w:rsidRPr="00404AE9">
        <w:rPr>
          <w:rFonts w:ascii="Times New Roman" w:hAnsi="Times New Roman"/>
          <w:sz w:val="28"/>
          <w:szCs w:val="28"/>
        </w:rPr>
        <w:t xml:space="preserve">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 </w:t>
      </w:r>
    </w:p>
    <w:p w:rsidR="000D58E0" w:rsidRPr="00404AE9" w:rsidRDefault="000D58E0" w:rsidP="00A160C1">
      <w:pPr>
        <w:spacing w:line="240" w:lineRule="auto"/>
        <w:rPr>
          <w:rFonts w:ascii="Times New Roman" w:hAnsi="Times New Roman"/>
          <w:sz w:val="28"/>
          <w:szCs w:val="28"/>
        </w:rPr>
      </w:pPr>
      <w:r w:rsidRPr="00404AE9">
        <w:rPr>
          <w:rFonts w:ascii="Times New Roman" w:hAnsi="Times New Roman"/>
          <w:sz w:val="28"/>
          <w:szCs w:val="28"/>
        </w:rPr>
        <w:t xml:space="preserve">Предполагается, что ведомственные и грузовые автомобили будут находиться на хранении в агропромышленной зоне поселения. Постоянное и временное хранение легковых автомобилей населения предусматривается в границах приусадебных участков. </w:t>
      </w: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1.6. Характеристика работы транспортных средств общего пользования, включая анализ пассажиропотока</w:t>
      </w:r>
    </w:p>
    <w:p w:rsidR="000D58E0" w:rsidRPr="00404AE9" w:rsidRDefault="000D58E0" w:rsidP="007E0E33">
      <w:pPr>
        <w:pStyle w:val="S5"/>
        <w:spacing w:line="240" w:lineRule="auto"/>
        <w:rPr>
          <w:rFonts w:ascii="Times New Roman" w:hAnsi="Times New Roman"/>
          <w:sz w:val="28"/>
          <w:szCs w:val="28"/>
        </w:rPr>
      </w:pPr>
      <w:r w:rsidRPr="00404AE9">
        <w:rPr>
          <w:rFonts w:ascii="Times New Roman" w:hAnsi="Times New Roman"/>
          <w:sz w:val="28"/>
          <w:szCs w:val="28"/>
        </w:rPr>
        <w:t>Транспорт - важнейшая составная часть инфраструктуры поселения, удовлетворяющая потребности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 Устойчивое и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поселения.</w:t>
      </w:r>
    </w:p>
    <w:p w:rsidR="000D58E0" w:rsidRPr="00404AE9" w:rsidRDefault="000D58E0" w:rsidP="007E0E33">
      <w:pPr>
        <w:pStyle w:val="S5"/>
        <w:spacing w:line="240" w:lineRule="auto"/>
        <w:rPr>
          <w:rFonts w:ascii="Times New Roman" w:hAnsi="Times New Roman"/>
          <w:sz w:val="28"/>
          <w:szCs w:val="28"/>
        </w:rPr>
      </w:pPr>
      <w:r w:rsidRPr="00404AE9">
        <w:rPr>
          <w:rFonts w:ascii="Times New Roman" w:hAnsi="Times New Roman"/>
          <w:sz w:val="28"/>
          <w:szCs w:val="28"/>
        </w:rPr>
        <w:t>Основным видом пассажирского транспорта поселения является автобус.</w:t>
      </w:r>
    </w:p>
    <w:p w:rsidR="000D58E0" w:rsidRPr="00404AE9" w:rsidRDefault="000D58E0" w:rsidP="007E0E33">
      <w:pPr>
        <w:pStyle w:val="S5"/>
        <w:spacing w:line="240" w:lineRule="auto"/>
        <w:rPr>
          <w:rFonts w:ascii="Times New Roman" w:hAnsi="Times New Roman"/>
          <w:sz w:val="28"/>
          <w:szCs w:val="28"/>
        </w:rPr>
      </w:pPr>
      <w:r w:rsidRPr="00404AE9">
        <w:rPr>
          <w:rFonts w:ascii="Times New Roman" w:hAnsi="Times New Roman"/>
          <w:sz w:val="28"/>
          <w:szCs w:val="28"/>
        </w:rPr>
        <w:t>Так как через территорию сельского поселения проходит автомобильная дорога</w:t>
      </w:r>
      <w:r w:rsidR="00BB7529">
        <w:rPr>
          <w:rFonts w:ascii="Times New Roman" w:hAnsi="Times New Roman"/>
          <w:sz w:val="28"/>
          <w:szCs w:val="28"/>
        </w:rPr>
        <w:t xml:space="preserve"> </w:t>
      </w:r>
      <w:r w:rsidRPr="00404AE9">
        <w:rPr>
          <w:rFonts w:ascii="Times New Roman" w:hAnsi="Times New Roman"/>
          <w:sz w:val="28"/>
          <w:szCs w:val="28"/>
        </w:rPr>
        <w:t xml:space="preserve"> регионального значения «</w:t>
      </w:r>
      <w:r w:rsidR="00CF456A">
        <w:rPr>
          <w:rFonts w:ascii="Times New Roman" w:hAnsi="Times New Roman"/>
          <w:sz w:val="28"/>
          <w:szCs w:val="28"/>
        </w:rPr>
        <w:t>п.</w:t>
      </w:r>
      <w:r w:rsidR="00BB7529">
        <w:rPr>
          <w:rFonts w:ascii="Times New Roman" w:hAnsi="Times New Roman"/>
          <w:sz w:val="28"/>
          <w:szCs w:val="28"/>
        </w:rPr>
        <w:t xml:space="preserve"> </w:t>
      </w:r>
      <w:r w:rsidR="00CF456A">
        <w:rPr>
          <w:rFonts w:ascii="Times New Roman" w:hAnsi="Times New Roman"/>
          <w:sz w:val="28"/>
          <w:szCs w:val="28"/>
        </w:rPr>
        <w:t>Волоконовка</w:t>
      </w:r>
      <w:r w:rsidR="00BB7529">
        <w:rPr>
          <w:rFonts w:ascii="Times New Roman" w:hAnsi="Times New Roman"/>
          <w:sz w:val="28"/>
          <w:szCs w:val="28"/>
        </w:rPr>
        <w:t xml:space="preserve"> </w:t>
      </w:r>
      <w:r w:rsidRPr="00404AE9">
        <w:rPr>
          <w:rFonts w:ascii="Times New Roman" w:hAnsi="Times New Roman"/>
          <w:sz w:val="28"/>
          <w:szCs w:val="28"/>
        </w:rPr>
        <w:t>-</w:t>
      </w:r>
      <w:r w:rsidR="00BB7529">
        <w:rPr>
          <w:rFonts w:ascii="Times New Roman" w:hAnsi="Times New Roman"/>
          <w:sz w:val="28"/>
          <w:szCs w:val="28"/>
        </w:rPr>
        <w:t xml:space="preserve"> </w:t>
      </w:r>
      <w:r w:rsidR="00CF456A">
        <w:rPr>
          <w:rFonts w:ascii="Times New Roman" w:hAnsi="Times New Roman"/>
          <w:sz w:val="28"/>
          <w:szCs w:val="28"/>
        </w:rPr>
        <w:t>г. Бирюч</w:t>
      </w:r>
      <w:r w:rsidRPr="00404AE9">
        <w:rPr>
          <w:rFonts w:ascii="Times New Roman" w:hAnsi="Times New Roman"/>
          <w:sz w:val="28"/>
          <w:szCs w:val="28"/>
        </w:rPr>
        <w:t xml:space="preserve">», то  жители поселения </w:t>
      </w:r>
      <w:r w:rsidR="00BB7529">
        <w:rPr>
          <w:rFonts w:ascii="Times New Roman" w:hAnsi="Times New Roman"/>
          <w:sz w:val="28"/>
          <w:szCs w:val="28"/>
        </w:rPr>
        <w:t xml:space="preserve"> </w:t>
      </w:r>
      <w:r w:rsidRPr="00404AE9">
        <w:rPr>
          <w:rFonts w:ascii="Times New Roman" w:hAnsi="Times New Roman"/>
          <w:sz w:val="28"/>
          <w:szCs w:val="28"/>
        </w:rPr>
        <w:t>могут</w:t>
      </w:r>
      <w:r w:rsidR="00BB7529">
        <w:rPr>
          <w:rFonts w:ascii="Times New Roman" w:hAnsi="Times New Roman"/>
          <w:sz w:val="28"/>
          <w:szCs w:val="28"/>
        </w:rPr>
        <w:t xml:space="preserve"> </w:t>
      </w:r>
      <w:r w:rsidRPr="00404AE9">
        <w:rPr>
          <w:rFonts w:ascii="Times New Roman" w:hAnsi="Times New Roman"/>
          <w:sz w:val="28"/>
          <w:szCs w:val="28"/>
        </w:rPr>
        <w:t xml:space="preserve"> перемещаться по любым автотранспортным маршрутам (в районный центр – </w:t>
      </w:r>
      <w:r w:rsidR="00CF456A">
        <w:rPr>
          <w:rFonts w:ascii="Times New Roman" w:hAnsi="Times New Roman"/>
          <w:sz w:val="28"/>
          <w:szCs w:val="28"/>
        </w:rPr>
        <w:t>п</w:t>
      </w:r>
      <w:r w:rsidRPr="00404AE9">
        <w:rPr>
          <w:rFonts w:ascii="Times New Roman" w:hAnsi="Times New Roman"/>
          <w:sz w:val="28"/>
          <w:szCs w:val="28"/>
        </w:rPr>
        <w:t xml:space="preserve">. </w:t>
      </w:r>
      <w:r w:rsidR="00CF456A">
        <w:rPr>
          <w:rFonts w:ascii="Times New Roman" w:hAnsi="Times New Roman"/>
          <w:sz w:val="28"/>
          <w:szCs w:val="28"/>
        </w:rPr>
        <w:t>Волоконовка</w:t>
      </w:r>
      <w:r w:rsidRPr="00404AE9">
        <w:rPr>
          <w:rFonts w:ascii="Times New Roman" w:hAnsi="Times New Roman"/>
          <w:sz w:val="28"/>
          <w:szCs w:val="28"/>
        </w:rPr>
        <w:t xml:space="preserve">, областной центр – г. Белгород, а также </w:t>
      </w:r>
      <w:r w:rsidR="00BB7529">
        <w:rPr>
          <w:rFonts w:ascii="Times New Roman" w:hAnsi="Times New Roman"/>
          <w:sz w:val="28"/>
          <w:szCs w:val="28"/>
        </w:rPr>
        <w:t xml:space="preserve">         </w:t>
      </w:r>
      <w:r w:rsidRPr="00404AE9">
        <w:rPr>
          <w:rFonts w:ascii="Times New Roman" w:hAnsi="Times New Roman"/>
          <w:sz w:val="28"/>
          <w:szCs w:val="28"/>
        </w:rPr>
        <w:t>г. Шебекино</w:t>
      </w:r>
      <w:r w:rsidR="00CF456A">
        <w:rPr>
          <w:rFonts w:ascii="Times New Roman" w:hAnsi="Times New Roman"/>
          <w:sz w:val="28"/>
          <w:szCs w:val="28"/>
        </w:rPr>
        <w:t xml:space="preserve">, </w:t>
      </w:r>
      <w:r w:rsidR="00BB7529">
        <w:rPr>
          <w:rFonts w:ascii="Times New Roman" w:hAnsi="Times New Roman"/>
          <w:sz w:val="28"/>
          <w:szCs w:val="28"/>
        </w:rPr>
        <w:t xml:space="preserve"> </w:t>
      </w:r>
      <w:r w:rsidR="00CF456A">
        <w:rPr>
          <w:rFonts w:ascii="Times New Roman" w:hAnsi="Times New Roman"/>
          <w:sz w:val="28"/>
          <w:szCs w:val="28"/>
        </w:rPr>
        <w:t xml:space="preserve">г. Валуйки </w:t>
      </w:r>
      <w:r w:rsidR="00BB7529">
        <w:rPr>
          <w:rFonts w:ascii="Times New Roman" w:hAnsi="Times New Roman"/>
          <w:sz w:val="28"/>
          <w:szCs w:val="28"/>
        </w:rPr>
        <w:t xml:space="preserve"> </w:t>
      </w:r>
      <w:r w:rsidR="00CF456A">
        <w:rPr>
          <w:rFonts w:ascii="Times New Roman" w:hAnsi="Times New Roman"/>
          <w:sz w:val="28"/>
          <w:szCs w:val="28"/>
        </w:rPr>
        <w:t>и</w:t>
      </w:r>
      <w:r w:rsidR="00BB7529">
        <w:rPr>
          <w:rFonts w:ascii="Times New Roman" w:hAnsi="Times New Roman"/>
          <w:sz w:val="28"/>
          <w:szCs w:val="28"/>
        </w:rPr>
        <w:t xml:space="preserve"> </w:t>
      </w:r>
      <w:r w:rsidR="00CF456A">
        <w:rPr>
          <w:rFonts w:ascii="Times New Roman" w:hAnsi="Times New Roman"/>
          <w:sz w:val="28"/>
          <w:szCs w:val="28"/>
        </w:rPr>
        <w:t xml:space="preserve"> г. Новый Оскол</w:t>
      </w:r>
      <w:r w:rsidRPr="00404AE9">
        <w:rPr>
          <w:rFonts w:ascii="Times New Roman" w:hAnsi="Times New Roman"/>
          <w:sz w:val="28"/>
          <w:szCs w:val="28"/>
        </w:rPr>
        <w:t>).</w:t>
      </w:r>
    </w:p>
    <w:p w:rsidR="000D58E0" w:rsidRPr="00404AE9" w:rsidRDefault="000D58E0" w:rsidP="007E0E33">
      <w:pPr>
        <w:pStyle w:val="S5"/>
        <w:spacing w:line="240" w:lineRule="auto"/>
        <w:rPr>
          <w:rFonts w:ascii="Times New Roman" w:hAnsi="Times New Roman"/>
          <w:sz w:val="28"/>
          <w:szCs w:val="28"/>
        </w:rPr>
      </w:pPr>
      <w:r w:rsidRPr="00404AE9">
        <w:rPr>
          <w:rFonts w:ascii="Times New Roman" w:hAnsi="Times New Roman"/>
          <w:sz w:val="28"/>
          <w:szCs w:val="28"/>
        </w:rPr>
        <w:t xml:space="preserve">Автотранспортные предприятия на территории </w:t>
      </w:r>
      <w:r w:rsidR="00CF456A">
        <w:rPr>
          <w:rFonts w:ascii="Times New Roman" w:hAnsi="Times New Roman"/>
          <w:sz w:val="28"/>
          <w:szCs w:val="28"/>
        </w:rPr>
        <w:t xml:space="preserve"> Фощеватовского </w:t>
      </w:r>
      <w:r w:rsidRPr="00404AE9">
        <w:rPr>
          <w:rFonts w:ascii="Times New Roman" w:hAnsi="Times New Roman"/>
          <w:sz w:val="28"/>
          <w:szCs w:val="28"/>
        </w:rPr>
        <w:t xml:space="preserve"> сельского поселения отсутствуют.</w:t>
      </w:r>
    </w:p>
    <w:p w:rsidR="000D58E0" w:rsidRDefault="000D58E0" w:rsidP="007E0E33">
      <w:pPr>
        <w:pStyle w:val="S5"/>
        <w:spacing w:line="240" w:lineRule="auto"/>
        <w:rPr>
          <w:rFonts w:ascii="Times New Roman" w:hAnsi="Times New Roman"/>
          <w:sz w:val="28"/>
          <w:szCs w:val="28"/>
        </w:rPr>
      </w:pPr>
      <w:r w:rsidRPr="00404AE9">
        <w:rPr>
          <w:rFonts w:ascii="Times New Roman" w:hAnsi="Times New Roman"/>
          <w:sz w:val="28"/>
          <w:szCs w:val="28"/>
        </w:rPr>
        <w:t>Большинство трудовых передвижений в поселении приходится на личный автотранспорт и пешеходные сообщения.</w:t>
      </w:r>
    </w:p>
    <w:p w:rsidR="00D30E7C" w:rsidRDefault="00D30E7C" w:rsidP="007E0E33">
      <w:pPr>
        <w:pStyle w:val="S5"/>
        <w:spacing w:line="240" w:lineRule="auto"/>
        <w:rPr>
          <w:rFonts w:ascii="Times New Roman" w:hAnsi="Times New Roman"/>
          <w:sz w:val="28"/>
          <w:szCs w:val="28"/>
        </w:rPr>
      </w:pPr>
    </w:p>
    <w:p w:rsidR="000D58E0" w:rsidRPr="00404AE9" w:rsidRDefault="000D58E0" w:rsidP="00406CA7">
      <w:pPr>
        <w:pStyle w:val="S5"/>
        <w:tabs>
          <w:tab w:val="left" w:pos="3765"/>
        </w:tabs>
        <w:spacing w:line="240" w:lineRule="auto"/>
        <w:jc w:val="center"/>
        <w:rPr>
          <w:rFonts w:ascii="Times New Roman" w:hAnsi="Times New Roman"/>
          <w:b/>
          <w:sz w:val="28"/>
          <w:szCs w:val="28"/>
        </w:rPr>
      </w:pPr>
      <w:r w:rsidRPr="00404AE9">
        <w:rPr>
          <w:rFonts w:ascii="Times New Roman" w:hAnsi="Times New Roman"/>
          <w:b/>
          <w:sz w:val="28"/>
          <w:szCs w:val="28"/>
        </w:rPr>
        <w:t>1.7. Характеристика условий пешеходного и велосипедного передвижения</w:t>
      </w:r>
    </w:p>
    <w:p w:rsidR="000D58E0" w:rsidRPr="00404AE9" w:rsidRDefault="000D58E0" w:rsidP="002A030D">
      <w:pPr>
        <w:pStyle w:val="S5"/>
        <w:spacing w:line="240" w:lineRule="auto"/>
        <w:rPr>
          <w:rFonts w:ascii="Times New Roman" w:hAnsi="Times New Roman"/>
          <w:sz w:val="28"/>
          <w:szCs w:val="28"/>
        </w:rPr>
      </w:pPr>
      <w:r w:rsidRPr="00404AE9">
        <w:rPr>
          <w:rFonts w:ascii="Times New Roman" w:hAnsi="Times New Roman"/>
          <w:sz w:val="28"/>
          <w:szCs w:val="28"/>
        </w:rPr>
        <w:t>Пешеходное и велосипедное движение происходит по пешеходным дорожкам (тротуарам), которые проложены</w:t>
      </w:r>
      <w:r w:rsidR="00CF456A">
        <w:rPr>
          <w:rFonts w:ascii="Times New Roman" w:hAnsi="Times New Roman"/>
          <w:sz w:val="28"/>
          <w:szCs w:val="28"/>
        </w:rPr>
        <w:t xml:space="preserve">  по ул.</w:t>
      </w:r>
      <w:r w:rsidR="00BB7529">
        <w:rPr>
          <w:rFonts w:ascii="Times New Roman" w:hAnsi="Times New Roman"/>
          <w:sz w:val="28"/>
          <w:szCs w:val="28"/>
        </w:rPr>
        <w:t xml:space="preserve"> </w:t>
      </w:r>
      <w:r w:rsidR="00CF456A">
        <w:rPr>
          <w:rFonts w:ascii="Times New Roman" w:hAnsi="Times New Roman"/>
          <w:sz w:val="28"/>
          <w:szCs w:val="28"/>
        </w:rPr>
        <w:t xml:space="preserve">Центральная, до учреждений села,  вдоль центрального кладбища. </w:t>
      </w:r>
      <w:r w:rsidRPr="00404AE9">
        <w:rPr>
          <w:rFonts w:ascii="Times New Roman" w:hAnsi="Times New Roman"/>
          <w:sz w:val="28"/>
          <w:szCs w:val="28"/>
        </w:rPr>
        <w:t xml:space="preserve"> </w:t>
      </w:r>
    </w:p>
    <w:p w:rsidR="000D58E0" w:rsidRDefault="000D58E0" w:rsidP="002A030D">
      <w:pPr>
        <w:pStyle w:val="S5"/>
        <w:spacing w:line="240" w:lineRule="auto"/>
        <w:rPr>
          <w:rFonts w:ascii="Times New Roman" w:hAnsi="Times New Roman"/>
          <w:sz w:val="28"/>
          <w:szCs w:val="28"/>
        </w:rPr>
      </w:pPr>
      <w:r w:rsidRPr="00404AE9">
        <w:rPr>
          <w:rFonts w:ascii="Times New Roman" w:hAnsi="Times New Roman"/>
          <w:sz w:val="28"/>
          <w:szCs w:val="28"/>
        </w:rPr>
        <w:t xml:space="preserve">Тротуары вдоль проезжей части на дорогах местного значения </w:t>
      </w:r>
      <w:r w:rsidR="00CF456A">
        <w:rPr>
          <w:rFonts w:ascii="Times New Roman" w:hAnsi="Times New Roman"/>
          <w:sz w:val="28"/>
          <w:szCs w:val="28"/>
        </w:rPr>
        <w:t xml:space="preserve">частично </w:t>
      </w:r>
      <w:r w:rsidRPr="00404AE9">
        <w:rPr>
          <w:rFonts w:ascii="Times New Roman" w:hAnsi="Times New Roman"/>
          <w:sz w:val="28"/>
          <w:szCs w:val="28"/>
        </w:rPr>
        <w:t>отсутствуют, что может привести к возникновению дорожно-транспортных происшествий (ДТП) на улицах населенных пунктов.</w:t>
      </w: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1.8. Анализ уровня безопасности дорожного движения</w:t>
      </w:r>
    </w:p>
    <w:p w:rsidR="000D58E0" w:rsidRPr="00404AE9" w:rsidRDefault="000D58E0" w:rsidP="00757970">
      <w:pPr>
        <w:pStyle w:val="S5"/>
        <w:spacing w:line="240" w:lineRule="auto"/>
        <w:rPr>
          <w:rFonts w:ascii="Times New Roman" w:hAnsi="Times New Roman"/>
          <w:sz w:val="28"/>
          <w:szCs w:val="28"/>
        </w:rPr>
      </w:pPr>
      <w:r w:rsidRPr="00404AE9">
        <w:rPr>
          <w:rFonts w:ascii="Times New Roman" w:hAnsi="Times New Roman"/>
          <w:sz w:val="28"/>
          <w:szCs w:val="28"/>
        </w:rPr>
        <w:t xml:space="preserve">Обеспечение безопасности на автомобильных дорогах является важнейшей частью социально-экономического развития  </w:t>
      </w:r>
      <w:r w:rsidR="00CF456A">
        <w:rPr>
          <w:rFonts w:ascii="Times New Roman" w:hAnsi="Times New Roman"/>
          <w:sz w:val="28"/>
          <w:szCs w:val="28"/>
        </w:rPr>
        <w:t xml:space="preserve">Фощеватовского </w:t>
      </w:r>
      <w:r w:rsidRPr="00404AE9">
        <w:rPr>
          <w:rFonts w:ascii="Times New Roman" w:hAnsi="Times New Roman"/>
          <w:sz w:val="28"/>
          <w:szCs w:val="28"/>
        </w:rPr>
        <w:t xml:space="preserve">сельского поселения. </w:t>
      </w:r>
    </w:p>
    <w:p w:rsidR="000D58E0" w:rsidRPr="00404AE9" w:rsidRDefault="000D58E0" w:rsidP="00757970">
      <w:pPr>
        <w:pStyle w:val="S5"/>
        <w:spacing w:line="240" w:lineRule="auto"/>
        <w:rPr>
          <w:rFonts w:ascii="Times New Roman" w:hAnsi="Times New Roman"/>
          <w:sz w:val="28"/>
          <w:szCs w:val="28"/>
        </w:rPr>
      </w:pPr>
      <w:r w:rsidRPr="00404AE9">
        <w:rPr>
          <w:rFonts w:ascii="Times New Roman" w:hAnsi="Times New Roman"/>
          <w:sz w:val="28"/>
          <w:szCs w:val="28"/>
        </w:rPr>
        <w:t>К прио</w:t>
      </w:r>
      <w:r>
        <w:rPr>
          <w:rFonts w:ascii="Times New Roman" w:hAnsi="Times New Roman"/>
          <w:sz w:val="28"/>
          <w:szCs w:val="28"/>
        </w:rPr>
        <w:t xml:space="preserve">ритетным задачам социального и </w:t>
      </w:r>
      <w:r w:rsidRPr="00404AE9">
        <w:rPr>
          <w:rFonts w:ascii="Times New Roman" w:hAnsi="Times New Roman"/>
          <w:sz w:val="28"/>
          <w:szCs w:val="28"/>
        </w:rPr>
        <w:t>экономического развития поселения в среднесрочной и долгосрочно</w:t>
      </w:r>
      <w:r>
        <w:rPr>
          <w:rFonts w:ascii="Times New Roman" w:hAnsi="Times New Roman"/>
          <w:sz w:val="28"/>
          <w:szCs w:val="28"/>
        </w:rPr>
        <w:t xml:space="preserve">й </w:t>
      </w:r>
      <w:r w:rsidRPr="00404AE9">
        <w:rPr>
          <w:rFonts w:ascii="Times New Roman" w:hAnsi="Times New Roman"/>
          <w:sz w:val="28"/>
          <w:szCs w:val="28"/>
        </w:rPr>
        <w:t xml:space="preserve">перспективе </w:t>
      </w:r>
      <w:r>
        <w:rPr>
          <w:rFonts w:ascii="Times New Roman" w:hAnsi="Times New Roman"/>
          <w:sz w:val="28"/>
          <w:szCs w:val="28"/>
        </w:rPr>
        <w:t xml:space="preserve">относятся задачи по сохранению </w:t>
      </w:r>
      <w:r w:rsidRPr="00404AE9">
        <w:rPr>
          <w:rFonts w:ascii="Times New Roman" w:hAnsi="Times New Roman"/>
          <w:sz w:val="28"/>
          <w:szCs w:val="28"/>
        </w:rPr>
        <w:t xml:space="preserve">жизни и здоровья участников дорожного движения. Их достижение </w:t>
      </w:r>
      <w:r w:rsidRPr="00404AE9">
        <w:rPr>
          <w:rFonts w:ascii="Times New Roman" w:hAnsi="Times New Roman"/>
          <w:sz w:val="28"/>
          <w:szCs w:val="28"/>
        </w:rPr>
        <w:lastRenderedPageBreak/>
        <w:t>планируется путем улучшения организации дорожного движения, инфраструктуры автомобильных дорог, дисциплины среди участников дорожного движения, качества  оказания медици</w:t>
      </w:r>
      <w:r>
        <w:rPr>
          <w:rFonts w:ascii="Times New Roman" w:hAnsi="Times New Roman"/>
          <w:sz w:val="28"/>
          <w:szCs w:val="28"/>
        </w:rPr>
        <w:t>нской помощи пострадавшим и т. д.</w:t>
      </w:r>
    </w:p>
    <w:p w:rsidR="000D58E0" w:rsidRPr="00404AE9" w:rsidRDefault="000D58E0" w:rsidP="00757970">
      <w:pPr>
        <w:pStyle w:val="S5"/>
        <w:spacing w:line="240" w:lineRule="auto"/>
        <w:rPr>
          <w:rFonts w:ascii="Times New Roman" w:hAnsi="Times New Roman"/>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1.9. Оценка уровня негативного воздействия транспортной инфраструктуры на окружающую среду, безопасность и здоровье населения</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Автомобильный транспорт и инфраструктура автотранспортного комплекса относится к главным источникам загрязнения окружающей среды. Отработавшие газы двигателей внутреннего сгорания содержат вредные вещества и соединения, в том числе канцерогенные. Нефтепродукты, продукты износа шин, тормозных накладок, хлориды, используемые в качестве антиобледенителей дорожных покрытий, загрязняют придорожные полосы и водные объекты.</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Главный компонент выхлопов двигателей внутреннего сгорания (кроме шума)</w:t>
      </w:r>
      <w:r>
        <w:rPr>
          <w:rFonts w:ascii="Times New Roman" w:hAnsi="Times New Roman"/>
          <w:sz w:val="28"/>
          <w:szCs w:val="28"/>
        </w:rPr>
        <w:t xml:space="preserve"> </w:t>
      </w:r>
      <w:r w:rsidRPr="00404AE9">
        <w:rPr>
          <w:rFonts w:ascii="Times New Roman" w:hAnsi="Times New Roman"/>
          <w:sz w:val="28"/>
          <w:szCs w:val="28"/>
        </w:rPr>
        <w:t>- окись углерода (угарный газ) – опасен для человека, животных, вызывает отравление различной степени в зависимости от концентрации. При взаимодействии выбросов автомобилей и смесей загрязняющих веществ в воздухе могут образоваться новые вещества, более агрессивные. На прилегающих территориях к автомобильным дорогам вода, почва и растительн</w:t>
      </w:r>
      <w:r>
        <w:rPr>
          <w:rFonts w:ascii="Times New Roman" w:hAnsi="Times New Roman"/>
          <w:sz w:val="28"/>
          <w:szCs w:val="28"/>
        </w:rPr>
        <w:t>ость являю</w:t>
      </w:r>
      <w:r w:rsidRPr="00404AE9">
        <w:rPr>
          <w:rFonts w:ascii="Times New Roman" w:hAnsi="Times New Roman"/>
          <w:sz w:val="28"/>
          <w:szCs w:val="28"/>
        </w:rPr>
        <w:t>тся носителями ряда канцерогенных веществ. Недопустимо выращивание здесь овощей, фруктов и скармливание травы животным.</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Через населенные пункты  сельского поселения проходит автомобильная дорога «</w:t>
      </w:r>
      <w:r w:rsidR="00CF456A">
        <w:rPr>
          <w:rFonts w:ascii="Times New Roman" w:hAnsi="Times New Roman"/>
          <w:sz w:val="28"/>
          <w:szCs w:val="28"/>
        </w:rPr>
        <w:t xml:space="preserve">п. Волоконовка </w:t>
      </w:r>
      <w:r w:rsidRPr="00404AE9">
        <w:rPr>
          <w:rFonts w:ascii="Times New Roman" w:hAnsi="Times New Roman"/>
          <w:sz w:val="28"/>
          <w:szCs w:val="28"/>
        </w:rPr>
        <w:t>-</w:t>
      </w:r>
      <w:r w:rsidR="00CF456A">
        <w:rPr>
          <w:rFonts w:ascii="Times New Roman" w:hAnsi="Times New Roman"/>
          <w:sz w:val="28"/>
          <w:szCs w:val="28"/>
        </w:rPr>
        <w:t xml:space="preserve"> г.</w:t>
      </w:r>
      <w:r w:rsidR="00E33744">
        <w:rPr>
          <w:rFonts w:ascii="Times New Roman" w:hAnsi="Times New Roman"/>
          <w:sz w:val="28"/>
          <w:szCs w:val="28"/>
        </w:rPr>
        <w:t xml:space="preserve"> </w:t>
      </w:r>
      <w:r w:rsidR="00CF456A">
        <w:rPr>
          <w:rFonts w:ascii="Times New Roman" w:hAnsi="Times New Roman"/>
          <w:sz w:val="28"/>
          <w:szCs w:val="28"/>
        </w:rPr>
        <w:t>Бирюч</w:t>
      </w:r>
      <w:r w:rsidRPr="00404AE9">
        <w:rPr>
          <w:rFonts w:ascii="Times New Roman" w:hAnsi="Times New Roman"/>
          <w:sz w:val="28"/>
          <w:szCs w:val="28"/>
        </w:rPr>
        <w:t>» с интенсивным движением всех видов транспорта, в т.ч. грузового, что влечет негативное воздействие транспортной инфраструктуры на окружающую среду, безопасность и здоровье населения.</w:t>
      </w:r>
    </w:p>
    <w:p w:rsidR="000D58E0" w:rsidRPr="00404AE9" w:rsidRDefault="000D58E0" w:rsidP="009C1510">
      <w:pPr>
        <w:pStyle w:val="S5"/>
        <w:spacing w:line="240" w:lineRule="auto"/>
        <w:rPr>
          <w:rFonts w:ascii="Times New Roman" w:hAnsi="Times New Roman"/>
          <w:color w:val="FF0000"/>
          <w:sz w:val="28"/>
          <w:szCs w:val="28"/>
        </w:rPr>
      </w:pPr>
    </w:p>
    <w:p w:rsidR="00E33744" w:rsidRDefault="00E33744" w:rsidP="00B36DDE">
      <w:pPr>
        <w:pStyle w:val="S5"/>
        <w:spacing w:line="240" w:lineRule="auto"/>
        <w:jc w:val="center"/>
        <w:rPr>
          <w:rFonts w:ascii="Times New Roman" w:hAnsi="Times New Roman"/>
          <w:b/>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 xml:space="preserve">1.10. Характеристика существующих условий и перспектив развития и размещения транспортной инфраструктуры </w:t>
      </w:r>
      <w:r w:rsidR="00CF456A">
        <w:rPr>
          <w:rFonts w:ascii="Times New Roman" w:hAnsi="Times New Roman"/>
          <w:b/>
          <w:sz w:val="28"/>
          <w:szCs w:val="28"/>
        </w:rPr>
        <w:t xml:space="preserve">Фощеватовского </w:t>
      </w:r>
      <w:r w:rsidRPr="00404AE9">
        <w:rPr>
          <w:rFonts w:ascii="Times New Roman" w:hAnsi="Times New Roman"/>
          <w:b/>
          <w:sz w:val="28"/>
          <w:szCs w:val="28"/>
        </w:rPr>
        <w:t xml:space="preserve"> сельского поселения</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 xml:space="preserve">Мероприятия по развитию транспортной инфраструктуры </w:t>
      </w:r>
      <w:r w:rsidR="00CF456A">
        <w:rPr>
          <w:rFonts w:ascii="Times New Roman" w:hAnsi="Times New Roman"/>
          <w:sz w:val="28"/>
          <w:szCs w:val="28"/>
        </w:rPr>
        <w:t xml:space="preserve">Фощеватовского </w:t>
      </w:r>
      <w:r w:rsidRPr="00404AE9">
        <w:rPr>
          <w:rFonts w:ascii="Times New Roman" w:hAnsi="Times New Roman"/>
          <w:sz w:val="28"/>
          <w:szCs w:val="28"/>
        </w:rPr>
        <w:t xml:space="preserve"> сельского поселения разработаны на основе тщательного и всестороннего анализа существующего состояния транспортной системы, выявленных тенденций в изменении основных показателей развития транспорта, планируемых пространственных преобразований.</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Приоритетными направления развития транспортной инфраструктуры являются:</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 капитальный ремонт дорог и реконструкция сооружений на них;</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 развитие дорожного сервиса на территории сельского поселения для возможности получения квалифицированных услуг по сервисному обслуживанию и ремонту автотранспортных средств.</w:t>
      </w:r>
    </w:p>
    <w:p w:rsidR="000D58E0" w:rsidRPr="00404AE9" w:rsidRDefault="000D58E0" w:rsidP="009C1510">
      <w:pPr>
        <w:pStyle w:val="S5"/>
        <w:spacing w:line="240" w:lineRule="auto"/>
        <w:rPr>
          <w:rFonts w:ascii="Times New Roman" w:hAnsi="Times New Roman"/>
          <w:sz w:val="28"/>
          <w:szCs w:val="28"/>
        </w:rPr>
      </w:pPr>
      <w:r w:rsidRPr="00404AE9">
        <w:rPr>
          <w:rFonts w:ascii="Times New Roman" w:hAnsi="Times New Roman"/>
          <w:sz w:val="28"/>
          <w:szCs w:val="28"/>
        </w:rPr>
        <w:t xml:space="preserve">Отсюда вытекают новые требования к транспортной системе, а именно, переход от преимущественно экстенсивной к интенсивной модели развития. Это, прежде всего, предполагает более эффективное производительное </w:t>
      </w:r>
      <w:r w:rsidRPr="00404AE9">
        <w:rPr>
          <w:rFonts w:ascii="Times New Roman" w:hAnsi="Times New Roman"/>
          <w:sz w:val="28"/>
          <w:szCs w:val="28"/>
        </w:rPr>
        <w:lastRenderedPageBreak/>
        <w:t>качественное использование имеющегося потенциала и, в частности, переход к более качественным транспортным услугам.</w:t>
      </w:r>
    </w:p>
    <w:p w:rsidR="000D58E0" w:rsidRPr="00404AE9" w:rsidRDefault="000D58E0" w:rsidP="00B36DDE">
      <w:pPr>
        <w:pStyle w:val="S5"/>
        <w:spacing w:line="240" w:lineRule="auto"/>
        <w:jc w:val="center"/>
        <w:rPr>
          <w:rFonts w:ascii="Times New Roman" w:hAnsi="Times New Roman"/>
          <w:b/>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1.12. Оценка нормативно-правовой базы, необходимой для функционирования и развития транспор</w:t>
      </w:r>
      <w:r w:rsidR="00CF456A">
        <w:rPr>
          <w:rFonts w:ascii="Times New Roman" w:hAnsi="Times New Roman"/>
          <w:b/>
          <w:sz w:val="28"/>
          <w:szCs w:val="28"/>
        </w:rPr>
        <w:t xml:space="preserve">тной инфраструктуры  Фощеватовского  сельского поселения  Волоконовского </w:t>
      </w:r>
      <w:r w:rsidRPr="00404AE9">
        <w:rPr>
          <w:rFonts w:ascii="Times New Roman" w:hAnsi="Times New Roman"/>
          <w:b/>
          <w:sz w:val="28"/>
          <w:szCs w:val="28"/>
        </w:rPr>
        <w:t xml:space="preserve"> района</w:t>
      </w:r>
    </w:p>
    <w:p w:rsidR="000D58E0" w:rsidRPr="00404AE9" w:rsidRDefault="000D58E0" w:rsidP="00D45854">
      <w:pPr>
        <w:spacing w:line="240" w:lineRule="auto"/>
        <w:ind w:firstLine="709"/>
        <w:rPr>
          <w:rFonts w:ascii="Times New Roman" w:hAnsi="Times New Roman"/>
          <w:sz w:val="28"/>
          <w:szCs w:val="28"/>
        </w:rPr>
      </w:pPr>
      <w:r w:rsidRPr="00404AE9">
        <w:rPr>
          <w:rFonts w:ascii="Times New Roman" w:hAnsi="Times New Roman"/>
          <w:sz w:val="28"/>
          <w:szCs w:val="28"/>
        </w:rPr>
        <w:t xml:space="preserve">Реализация Программы осуществляется через систему программных мероприятий разрабатываемых программ </w:t>
      </w:r>
      <w:r w:rsidR="00CF456A">
        <w:rPr>
          <w:rFonts w:ascii="Times New Roman" w:hAnsi="Times New Roman"/>
          <w:sz w:val="28"/>
          <w:szCs w:val="28"/>
        </w:rPr>
        <w:t xml:space="preserve"> Фощеватовского</w:t>
      </w:r>
      <w:r w:rsidRPr="00404AE9">
        <w:rPr>
          <w:rFonts w:ascii="Times New Roman" w:hAnsi="Times New Roman"/>
          <w:sz w:val="28"/>
          <w:szCs w:val="28"/>
        </w:rPr>
        <w:t xml:space="preserve"> сельского поселения, а также с учетом муниципальных про</w:t>
      </w:r>
      <w:r>
        <w:rPr>
          <w:rFonts w:ascii="Times New Roman" w:hAnsi="Times New Roman"/>
          <w:sz w:val="28"/>
          <w:szCs w:val="28"/>
        </w:rPr>
        <w:t xml:space="preserve">грамм </w:t>
      </w:r>
      <w:r w:rsidR="00CF456A">
        <w:rPr>
          <w:rFonts w:ascii="Times New Roman" w:hAnsi="Times New Roman"/>
          <w:sz w:val="28"/>
          <w:szCs w:val="28"/>
        </w:rPr>
        <w:t xml:space="preserve">Волоконовского </w:t>
      </w:r>
      <w:r w:rsidRPr="00404AE9">
        <w:rPr>
          <w:rFonts w:ascii="Times New Roman" w:hAnsi="Times New Roman"/>
          <w:sz w:val="28"/>
          <w:szCs w:val="28"/>
        </w:rPr>
        <w:t xml:space="preserve"> района, реализуемых на территории поселения.</w:t>
      </w:r>
    </w:p>
    <w:p w:rsidR="000D58E0" w:rsidRPr="00404AE9" w:rsidRDefault="000D58E0" w:rsidP="00D45854">
      <w:pPr>
        <w:spacing w:line="240" w:lineRule="auto"/>
        <w:ind w:firstLine="709"/>
        <w:rPr>
          <w:rFonts w:ascii="Times New Roman" w:hAnsi="Times New Roman"/>
          <w:sz w:val="28"/>
          <w:szCs w:val="28"/>
        </w:rPr>
      </w:pPr>
      <w:r w:rsidRPr="00404AE9">
        <w:rPr>
          <w:rFonts w:ascii="Times New Roman" w:hAnsi="Times New Roman"/>
          <w:sz w:val="28"/>
          <w:szCs w:val="28"/>
        </w:rPr>
        <w:t xml:space="preserve">В соответствии с изложенной в Программе политикой администрация </w:t>
      </w:r>
      <w:r w:rsidR="00CF456A">
        <w:rPr>
          <w:rFonts w:ascii="Times New Roman" w:hAnsi="Times New Roman"/>
          <w:sz w:val="28"/>
          <w:szCs w:val="28"/>
        </w:rPr>
        <w:t xml:space="preserve">Фощеватовского </w:t>
      </w:r>
      <w:r w:rsidRPr="00404AE9">
        <w:rPr>
          <w:rFonts w:ascii="Times New Roman" w:hAnsi="Times New Roman"/>
          <w:sz w:val="28"/>
          <w:szCs w:val="28"/>
        </w:rPr>
        <w:t xml:space="preserve"> сельского поселения должна разрабатывать программы, конкретизировать мероприятия, способствующие достижению стратегических целей и решению поставленных Программой задач.</w:t>
      </w:r>
    </w:p>
    <w:p w:rsidR="000D58E0" w:rsidRPr="00404AE9" w:rsidRDefault="000D58E0" w:rsidP="00D45854">
      <w:pPr>
        <w:pStyle w:val="S5"/>
        <w:spacing w:line="240" w:lineRule="auto"/>
        <w:jc w:val="left"/>
        <w:rPr>
          <w:rFonts w:ascii="Times New Roman" w:hAnsi="Times New Roman"/>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1.13. Оценка финансирования транспортной инфраструктуры</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 xml:space="preserve">Состояние сети дорог определяется своевременностью, полнотой и качеством выполнения работ по содержанию,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 </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 xml:space="preserve">В условиях, когда объем инвестиций в дорожный комплекс является явно недостаточным, а рост уровня автомобилизации значительно опережает темпы роста развития дорожной сети на первый план выходят работы по содержанию и эксплуатации дорог. При этом текущий ремонт в отличие от капитального, не решает задач, связанных с повышением качества дорожного покрытия - характеристик ровности, шероховатости, прочности и т.д. </w:t>
      </w:r>
    </w:p>
    <w:p w:rsidR="000D58E0" w:rsidRPr="002A4D2A" w:rsidRDefault="000D58E0" w:rsidP="00C91ABE">
      <w:pPr>
        <w:spacing w:line="240" w:lineRule="auto"/>
        <w:rPr>
          <w:rFonts w:ascii="Times New Roman" w:hAnsi="Times New Roman"/>
          <w:sz w:val="28"/>
          <w:szCs w:val="28"/>
        </w:rPr>
      </w:pPr>
      <w:r w:rsidRPr="002A4D2A">
        <w:rPr>
          <w:rFonts w:ascii="Times New Roman" w:hAnsi="Times New Roman"/>
          <w:sz w:val="28"/>
          <w:szCs w:val="28"/>
        </w:rPr>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участков не</w:t>
      </w:r>
      <w:r w:rsidR="00D30E7C">
        <w:rPr>
          <w:rFonts w:ascii="Times New Roman" w:hAnsi="Times New Roman"/>
          <w:sz w:val="28"/>
          <w:szCs w:val="28"/>
        </w:rPr>
        <w:t xml:space="preserve"> </w:t>
      </w:r>
      <w:r w:rsidRPr="002A4D2A">
        <w:rPr>
          <w:rFonts w:ascii="Times New Roman" w:hAnsi="Times New Roman"/>
          <w:sz w:val="28"/>
          <w:szCs w:val="28"/>
        </w:rPr>
        <w:t>до</w:t>
      </w:r>
      <w:r w:rsidR="00D30E7C">
        <w:rPr>
          <w:rFonts w:ascii="Times New Roman" w:hAnsi="Times New Roman"/>
          <w:sz w:val="28"/>
          <w:szCs w:val="28"/>
        </w:rPr>
        <w:t xml:space="preserve"> </w:t>
      </w:r>
      <w:r w:rsidRPr="002A4D2A">
        <w:rPr>
          <w:rFonts w:ascii="Times New Roman" w:hAnsi="Times New Roman"/>
          <w:sz w:val="28"/>
          <w:szCs w:val="28"/>
        </w:rPr>
        <w:t>ремонта.</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Учитывая вышеизложенное,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 xml:space="preserve">Применение  программно-целевого метода в развитии автомобильных дорог общего пользования местного значения </w:t>
      </w:r>
      <w:r w:rsidR="00CF456A">
        <w:rPr>
          <w:rFonts w:ascii="Times New Roman" w:hAnsi="Times New Roman"/>
          <w:sz w:val="28"/>
          <w:szCs w:val="28"/>
        </w:rPr>
        <w:t xml:space="preserve">Фощеватовского  </w:t>
      </w:r>
      <w:r w:rsidRPr="00404AE9">
        <w:rPr>
          <w:rFonts w:ascii="Times New Roman" w:hAnsi="Times New Roman"/>
          <w:sz w:val="28"/>
          <w:szCs w:val="28"/>
        </w:rPr>
        <w:t>сельского поселения позволит системно направлять средства на решение неотложных проблем дорожной отрасли в условиях ограниченных финансовых ресурсов.</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Реализация комплекса программных мероприятий сопряжена следующими рисками:</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 риск ухудшения социально-экономической ситуации в стране, что выразится в снижении темпов роста экономики и уровня инвестиционной активности, возникновении бюджетного дефицита, сокращения объемов финансирования дорожной отрасли;</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 xml:space="preserve">-риск превышения фактического уровня инфляции по сравнению с прогнозируемым, ускоренный рост цен на строительные материалы, машины, специализированное оборудование, что может привести к увеличению </w:t>
      </w:r>
      <w:r w:rsidRPr="00404AE9">
        <w:rPr>
          <w:rFonts w:ascii="Times New Roman" w:hAnsi="Times New Roman"/>
          <w:sz w:val="28"/>
          <w:szCs w:val="28"/>
        </w:rPr>
        <w:lastRenderedPageBreak/>
        <w:t>стоимости дорожных работ, снижению объемов строительства, реконструкции, капитального ремонта, ремонта и содержания внутрипоселковых автомобильных дорог общего пользования;</w:t>
      </w:r>
    </w:p>
    <w:p w:rsidR="000D58E0" w:rsidRPr="00404AE9" w:rsidRDefault="000D58E0" w:rsidP="00C91ABE">
      <w:pPr>
        <w:spacing w:line="240" w:lineRule="auto"/>
        <w:rPr>
          <w:rFonts w:ascii="Times New Roman" w:hAnsi="Times New Roman"/>
          <w:sz w:val="28"/>
          <w:szCs w:val="28"/>
        </w:rPr>
      </w:pPr>
      <w:r w:rsidRPr="00404AE9">
        <w:rPr>
          <w:rFonts w:ascii="Times New Roman" w:hAnsi="Times New Roman"/>
          <w:sz w:val="28"/>
          <w:szCs w:val="28"/>
        </w:rPr>
        <w:t>-</w:t>
      </w:r>
      <w:r w:rsidR="00551C93">
        <w:rPr>
          <w:rFonts w:ascii="Times New Roman" w:hAnsi="Times New Roman"/>
          <w:sz w:val="28"/>
          <w:szCs w:val="28"/>
        </w:rPr>
        <w:t xml:space="preserve"> </w:t>
      </w:r>
      <w:r w:rsidRPr="00404AE9">
        <w:rPr>
          <w:rFonts w:ascii="Times New Roman" w:hAnsi="Times New Roman"/>
          <w:sz w:val="28"/>
          <w:szCs w:val="28"/>
        </w:rPr>
        <w:t>риск задержки завершения перехода на финансирование работ по содержанию, ремонту и капитальному ремонту автомобильных дорог общего пользования местного значения в соответствии с нормативами денежных затрат,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w:t>
      </w:r>
    </w:p>
    <w:p w:rsidR="000D58E0" w:rsidRPr="00404AE9" w:rsidRDefault="000D58E0" w:rsidP="00C91ABE">
      <w:pPr>
        <w:pStyle w:val="S5"/>
        <w:spacing w:line="240" w:lineRule="auto"/>
        <w:rPr>
          <w:rFonts w:ascii="Times New Roman" w:hAnsi="Times New Roman"/>
          <w:color w:val="FF0000"/>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 xml:space="preserve">Раздел 2. Прогноз транспортного спроса, изменения объемов и характера передвижения населения и </w:t>
      </w:r>
      <w:r w:rsidR="00CF456A">
        <w:rPr>
          <w:rFonts w:ascii="Times New Roman" w:hAnsi="Times New Roman"/>
          <w:b/>
          <w:sz w:val="28"/>
          <w:szCs w:val="28"/>
        </w:rPr>
        <w:t xml:space="preserve">перевозок грузов на территории  Фощеватовского </w:t>
      </w:r>
      <w:r w:rsidRPr="00404AE9">
        <w:rPr>
          <w:rFonts w:ascii="Times New Roman" w:hAnsi="Times New Roman"/>
          <w:b/>
          <w:sz w:val="28"/>
          <w:szCs w:val="28"/>
        </w:rPr>
        <w:t>сельского поселения</w:t>
      </w:r>
    </w:p>
    <w:p w:rsidR="000D58E0" w:rsidRPr="00404AE9" w:rsidRDefault="000D58E0" w:rsidP="00B36DDE">
      <w:pPr>
        <w:pStyle w:val="S5"/>
        <w:spacing w:line="240" w:lineRule="auto"/>
        <w:jc w:val="center"/>
        <w:rPr>
          <w:rFonts w:ascii="Times New Roman" w:hAnsi="Times New Roman"/>
          <w:b/>
          <w:sz w:val="28"/>
          <w:szCs w:val="28"/>
        </w:rPr>
      </w:pPr>
    </w:p>
    <w:p w:rsidR="000D58E0" w:rsidRPr="00404AE9" w:rsidRDefault="000D58E0" w:rsidP="00B36DDE">
      <w:pPr>
        <w:pStyle w:val="S5"/>
        <w:spacing w:line="240" w:lineRule="auto"/>
        <w:jc w:val="center"/>
        <w:rPr>
          <w:rFonts w:ascii="Times New Roman" w:hAnsi="Times New Roman"/>
          <w:b/>
          <w:sz w:val="28"/>
          <w:szCs w:val="28"/>
        </w:rPr>
      </w:pPr>
      <w:r w:rsidRPr="00404AE9">
        <w:rPr>
          <w:rFonts w:ascii="Times New Roman" w:hAnsi="Times New Roman"/>
          <w:b/>
          <w:sz w:val="28"/>
          <w:szCs w:val="28"/>
        </w:rPr>
        <w:t>2.1. Прогноз социально-экономического и градостроительного развития поселения</w:t>
      </w:r>
    </w:p>
    <w:p w:rsidR="000D58E0" w:rsidRPr="00404AE9" w:rsidRDefault="000D58E0" w:rsidP="004B6C2E">
      <w:pPr>
        <w:spacing w:line="240" w:lineRule="auto"/>
        <w:rPr>
          <w:rFonts w:ascii="Times New Roman" w:hAnsi="Times New Roman"/>
          <w:sz w:val="28"/>
          <w:szCs w:val="28"/>
        </w:rPr>
      </w:pPr>
      <w:r w:rsidRPr="00404AE9">
        <w:rPr>
          <w:rFonts w:ascii="Times New Roman" w:hAnsi="Times New Roman"/>
          <w:sz w:val="28"/>
          <w:szCs w:val="28"/>
        </w:rPr>
        <w:t>Размеры территорий для нового строительства (размещения жилищного фонда, общественных зданий и сооружений, отдельных коммунальных и промышленных объектов, не требующих устройства санитарно-защитных зон, для устройства путей внутрипоселенческого сообщения и мест общего пользования), определяются в соответствии с правилами и нормами проектирования, установленными в СНиП 2.07.01-89*.</w:t>
      </w:r>
    </w:p>
    <w:p w:rsidR="000D58E0" w:rsidRPr="00404AE9" w:rsidRDefault="000D58E0" w:rsidP="004B6C2E">
      <w:pPr>
        <w:spacing w:line="240" w:lineRule="auto"/>
        <w:rPr>
          <w:rFonts w:ascii="Times New Roman" w:hAnsi="Times New Roman"/>
          <w:sz w:val="28"/>
          <w:szCs w:val="28"/>
        </w:rPr>
      </w:pPr>
      <w:bookmarkStart w:id="0" w:name="_Toc262635715"/>
      <w:r w:rsidRPr="00404AE9">
        <w:rPr>
          <w:rFonts w:ascii="Times New Roman" w:hAnsi="Times New Roman"/>
          <w:sz w:val="28"/>
          <w:szCs w:val="28"/>
        </w:rPr>
        <w:t>Согласно прогнозу демографического развития территории, численность населения к основному расчетному сроку достигнет 1500 человек</w:t>
      </w:r>
      <w:bookmarkEnd w:id="0"/>
      <w:r w:rsidRPr="00404AE9">
        <w:rPr>
          <w:rFonts w:ascii="Times New Roman" w:hAnsi="Times New Roman"/>
          <w:sz w:val="28"/>
          <w:szCs w:val="28"/>
        </w:rPr>
        <w:t>, соответственно потребность в количестве имеющихся дорог достаточна.</w:t>
      </w:r>
    </w:p>
    <w:p w:rsidR="000D58E0" w:rsidRPr="00404AE9" w:rsidRDefault="000D58E0" w:rsidP="004B6C2E">
      <w:pPr>
        <w:spacing w:line="240" w:lineRule="auto"/>
        <w:rPr>
          <w:rFonts w:ascii="Times New Roman" w:hAnsi="Times New Roman"/>
          <w:sz w:val="28"/>
          <w:szCs w:val="28"/>
        </w:rPr>
      </w:pPr>
      <w:r w:rsidRPr="00404AE9">
        <w:rPr>
          <w:rFonts w:ascii="Times New Roman" w:hAnsi="Times New Roman"/>
          <w:sz w:val="28"/>
          <w:szCs w:val="28"/>
        </w:rPr>
        <w:t xml:space="preserve">Расчет территории, занимаемой улично - дорожной сетью составляет 10-15% от жилой застройки, это в среднем 11,8 га. </w:t>
      </w:r>
    </w:p>
    <w:p w:rsidR="000D58E0" w:rsidRPr="00404AE9" w:rsidRDefault="000D58E0" w:rsidP="004B6C2E">
      <w:pPr>
        <w:spacing w:line="240" w:lineRule="auto"/>
        <w:rPr>
          <w:rFonts w:ascii="Times New Roman" w:hAnsi="Times New Roman"/>
          <w:sz w:val="28"/>
          <w:szCs w:val="28"/>
        </w:rPr>
      </w:pPr>
      <w:r w:rsidRPr="00404AE9">
        <w:rPr>
          <w:rFonts w:ascii="Times New Roman" w:hAnsi="Times New Roman"/>
          <w:sz w:val="28"/>
          <w:szCs w:val="28"/>
        </w:rPr>
        <w:t>Расчет ландшафтно-рекреационных территорий производится согласно нормам СНиП 2.07.01.-89*. Площадь озелененных территорий для сельских поселений рассчитывается, исходя из норматива 12 м</w:t>
      </w:r>
      <w:r w:rsidRPr="00404AE9">
        <w:rPr>
          <w:rFonts w:ascii="Times New Roman" w:hAnsi="Times New Roman"/>
          <w:sz w:val="28"/>
          <w:szCs w:val="28"/>
          <w:vertAlign w:val="superscript"/>
        </w:rPr>
        <w:t>2</w:t>
      </w:r>
      <w:r w:rsidRPr="00404AE9">
        <w:rPr>
          <w:rFonts w:ascii="Times New Roman" w:hAnsi="Times New Roman"/>
          <w:sz w:val="28"/>
          <w:szCs w:val="28"/>
        </w:rPr>
        <w:t xml:space="preserve">/чел. Площадь озелененных территорий на расчетный срок для </w:t>
      </w:r>
      <w:r w:rsidR="00CF456A">
        <w:rPr>
          <w:rFonts w:ascii="Times New Roman" w:hAnsi="Times New Roman"/>
          <w:sz w:val="28"/>
          <w:szCs w:val="28"/>
        </w:rPr>
        <w:t xml:space="preserve">Фощеватовского </w:t>
      </w:r>
      <w:r w:rsidRPr="00404AE9">
        <w:rPr>
          <w:rFonts w:ascii="Times New Roman" w:hAnsi="Times New Roman"/>
          <w:sz w:val="28"/>
          <w:szCs w:val="28"/>
        </w:rPr>
        <w:t xml:space="preserve"> сельского поселения составляет 1,8 га.</w:t>
      </w:r>
    </w:p>
    <w:p w:rsidR="000D58E0" w:rsidRPr="00404AE9" w:rsidRDefault="000D58E0" w:rsidP="004B6C2E">
      <w:pPr>
        <w:pStyle w:val="S5"/>
        <w:spacing w:line="240" w:lineRule="auto"/>
        <w:rPr>
          <w:rFonts w:ascii="Times New Roman" w:hAnsi="Times New Roman"/>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2.2. Прогноз транспортного спроса поселения, объемов и характера передвижения населения и перевозок грузов по видам транспорта, имеющегося на территории поселения</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С ростом промышленного производства и повышением жизненного уровня ускоренно растут мобильность и подвижность населения, объемы и дальность перевозок, в значительной мере определяющие социально-экономическое развитие общества. Мобильность товаров, подвижность населения во многом определяют эффективность экономической системы и социальные условия жизни населения. Потребность человека в передвижении во многом определяется:</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уровнем развития общества;</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социальной структурой;</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укладом жизни;</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lastRenderedPageBreak/>
        <w:t>- характером расселения по территории поселения;</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свободным временем и реальными доходами населения;</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культурно-бытовыми потребностями;</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концентрацией мест жительства и мест работы;</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ростом поселения и др.</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xml:space="preserve">Передвижения человека могут быть пешеходными и транспортными (на индивидуальном или общественном транспорте). Любые передвижения осуществляются в соответствии с определенной целью: трудовые, учебные, культурно-бытовые, служебные. </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xml:space="preserve">Трудовые − поездки на работу, с работы. Эти передвижения наиболее устойчивые и составляют 50−60%. </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Учебные − поездки учащихся, студентов в учебные заведения и обратно. Доля передвижений, в соответствии с этой целью, составляет 15−25%.</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Культурно-бытовые − поездки по различным личным и бытовым нуждам, являющиеся эпизодическими и зависящие от доходов, социального статуса, рода занятий, возраста и др.</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Служебные − поездки в рабочее время при производственной необходимости или выполнении служебных обязанностей.</w:t>
      </w:r>
    </w:p>
    <w:p w:rsidR="000D58E0" w:rsidRPr="00404AE9" w:rsidRDefault="000D58E0" w:rsidP="004957CB">
      <w:pPr>
        <w:pStyle w:val="S5"/>
        <w:spacing w:line="240" w:lineRule="auto"/>
        <w:rPr>
          <w:rFonts w:ascii="Times New Roman" w:hAnsi="Times New Roman"/>
          <w:sz w:val="28"/>
          <w:szCs w:val="28"/>
        </w:rPr>
      </w:pPr>
      <w:r w:rsidRPr="00404AE9">
        <w:rPr>
          <w:rFonts w:ascii="Times New Roman" w:hAnsi="Times New Roman"/>
          <w:sz w:val="28"/>
          <w:szCs w:val="28"/>
        </w:rPr>
        <w:t xml:space="preserve">Выбор </w:t>
      </w:r>
      <w:r w:rsidR="00551C93">
        <w:rPr>
          <w:rFonts w:ascii="Times New Roman" w:hAnsi="Times New Roman"/>
          <w:sz w:val="28"/>
          <w:szCs w:val="28"/>
        </w:rPr>
        <w:t xml:space="preserve"> </w:t>
      </w:r>
      <w:r w:rsidRPr="00404AE9">
        <w:rPr>
          <w:rFonts w:ascii="Times New Roman" w:hAnsi="Times New Roman"/>
          <w:sz w:val="28"/>
          <w:szCs w:val="28"/>
        </w:rPr>
        <w:t xml:space="preserve">способа передвижения, вида транспорта и степени их использования </w:t>
      </w:r>
      <w:r w:rsidR="00551C93">
        <w:rPr>
          <w:rFonts w:ascii="Times New Roman" w:hAnsi="Times New Roman"/>
          <w:sz w:val="28"/>
          <w:szCs w:val="28"/>
        </w:rPr>
        <w:t xml:space="preserve"> </w:t>
      </w:r>
      <w:r w:rsidRPr="00404AE9">
        <w:rPr>
          <w:rFonts w:ascii="Times New Roman" w:hAnsi="Times New Roman"/>
          <w:sz w:val="28"/>
          <w:szCs w:val="28"/>
        </w:rPr>
        <w:t>зависят от ряда факторов: социальные (социальный статус, семейное положение, принадлежность</w:t>
      </w:r>
      <w:r w:rsidR="00551C93">
        <w:rPr>
          <w:rFonts w:ascii="Times New Roman" w:hAnsi="Times New Roman"/>
          <w:sz w:val="28"/>
          <w:szCs w:val="28"/>
        </w:rPr>
        <w:t xml:space="preserve"> </w:t>
      </w:r>
      <w:r w:rsidRPr="00404AE9">
        <w:rPr>
          <w:rFonts w:ascii="Times New Roman" w:hAnsi="Times New Roman"/>
          <w:sz w:val="28"/>
          <w:szCs w:val="28"/>
        </w:rPr>
        <w:t xml:space="preserve"> к </w:t>
      </w:r>
      <w:r w:rsidR="00D30E7C">
        <w:rPr>
          <w:rFonts w:ascii="Times New Roman" w:hAnsi="Times New Roman"/>
          <w:sz w:val="28"/>
          <w:szCs w:val="28"/>
        </w:rPr>
        <w:t xml:space="preserve"> </w:t>
      </w:r>
      <w:r w:rsidRPr="00404AE9">
        <w:rPr>
          <w:rFonts w:ascii="Times New Roman" w:hAnsi="Times New Roman"/>
          <w:sz w:val="28"/>
          <w:szCs w:val="28"/>
        </w:rPr>
        <w:t xml:space="preserve">референтной группе), </w:t>
      </w:r>
      <w:r w:rsidR="00551C93">
        <w:rPr>
          <w:rFonts w:ascii="Times New Roman" w:hAnsi="Times New Roman"/>
          <w:sz w:val="28"/>
          <w:szCs w:val="28"/>
        </w:rPr>
        <w:t xml:space="preserve">  </w:t>
      </w:r>
      <w:r w:rsidRPr="00404AE9">
        <w:rPr>
          <w:rFonts w:ascii="Times New Roman" w:hAnsi="Times New Roman"/>
          <w:sz w:val="28"/>
          <w:szCs w:val="28"/>
        </w:rPr>
        <w:t xml:space="preserve">личностные (возраст, этап жизненного цикла семьи, род занятий, экономическое положение, образ жизни, представление о себе), культурные (культура, субкультура, принадлежность к социальному классу), психологические (мотивация), состояние развития транспортной системы, качество транспортного </w:t>
      </w:r>
      <w:r w:rsidR="00551C93">
        <w:rPr>
          <w:rFonts w:ascii="Times New Roman" w:hAnsi="Times New Roman"/>
          <w:sz w:val="28"/>
          <w:szCs w:val="28"/>
        </w:rPr>
        <w:t xml:space="preserve"> </w:t>
      </w:r>
      <w:r w:rsidRPr="00404AE9">
        <w:rPr>
          <w:rFonts w:ascii="Times New Roman" w:hAnsi="Times New Roman"/>
          <w:sz w:val="28"/>
          <w:szCs w:val="28"/>
        </w:rPr>
        <w:t>обслуживания территории, уровень автомобилизации, расстояние передвижения и др.</w:t>
      </w:r>
    </w:p>
    <w:p w:rsidR="002A4D2A" w:rsidRDefault="002A4D2A" w:rsidP="004957CB">
      <w:pPr>
        <w:spacing w:line="240" w:lineRule="auto"/>
        <w:jc w:val="right"/>
        <w:rPr>
          <w:rFonts w:ascii="Times New Roman" w:hAnsi="Times New Roman"/>
          <w:sz w:val="28"/>
          <w:szCs w:val="28"/>
        </w:rPr>
      </w:pPr>
    </w:p>
    <w:p w:rsidR="002A4D2A" w:rsidRDefault="002A4D2A" w:rsidP="004957CB">
      <w:pPr>
        <w:spacing w:line="240" w:lineRule="auto"/>
        <w:jc w:val="right"/>
        <w:rPr>
          <w:rFonts w:ascii="Times New Roman" w:hAnsi="Times New Roman"/>
          <w:sz w:val="28"/>
          <w:szCs w:val="28"/>
        </w:rPr>
      </w:pPr>
    </w:p>
    <w:p w:rsidR="00406CA7" w:rsidRDefault="00406CA7" w:rsidP="004957CB">
      <w:pPr>
        <w:spacing w:line="240" w:lineRule="auto"/>
        <w:jc w:val="right"/>
        <w:rPr>
          <w:rFonts w:ascii="Times New Roman" w:hAnsi="Times New Roman"/>
          <w:sz w:val="28"/>
          <w:szCs w:val="28"/>
        </w:rPr>
      </w:pPr>
    </w:p>
    <w:p w:rsidR="00406CA7" w:rsidRDefault="00406CA7" w:rsidP="004957CB">
      <w:pPr>
        <w:spacing w:line="240" w:lineRule="auto"/>
        <w:jc w:val="right"/>
        <w:rPr>
          <w:rFonts w:ascii="Times New Roman" w:hAnsi="Times New Roman"/>
          <w:sz w:val="28"/>
          <w:szCs w:val="28"/>
        </w:rPr>
      </w:pPr>
    </w:p>
    <w:p w:rsidR="00406CA7" w:rsidRDefault="00406CA7" w:rsidP="004957CB">
      <w:pPr>
        <w:spacing w:line="240" w:lineRule="auto"/>
        <w:jc w:val="right"/>
        <w:rPr>
          <w:rFonts w:ascii="Times New Roman" w:hAnsi="Times New Roman"/>
          <w:sz w:val="28"/>
          <w:szCs w:val="28"/>
        </w:rPr>
      </w:pPr>
    </w:p>
    <w:p w:rsidR="00406CA7" w:rsidRDefault="00406CA7" w:rsidP="004957CB">
      <w:pPr>
        <w:spacing w:line="240" w:lineRule="auto"/>
        <w:jc w:val="right"/>
        <w:rPr>
          <w:rFonts w:ascii="Times New Roman" w:hAnsi="Times New Roman"/>
          <w:sz w:val="28"/>
          <w:szCs w:val="28"/>
        </w:rPr>
      </w:pPr>
    </w:p>
    <w:p w:rsidR="00406CA7" w:rsidRDefault="00406CA7" w:rsidP="004957CB">
      <w:pPr>
        <w:spacing w:line="240" w:lineRule="auto"/>
        <w:jc w:val="right"/>
        <w:rPr>
          <w:rFonts w:ascii="Times New Roman" w:hAnsi="Times New Roman"/>
          <w:sz w:val="28"/>
          <w:szCs w:val="28"/>
        </w:rPr>
      </w:pPr>
    </w:p>
    <w:p w:rsidR="00406CA7" w:rsidRDefault="00406CA7" w:rsidP="004957CB">
      <w:pPr>
        <w:spacing w:line="240" w:lineRule="auto"/>
        <w:jc w:val="right"/>
        <w:rPr>
          <w:rFonts w:ascii="Times New Roman" w:hAnsi="Times New Roman"/>
          <w:sz w:val="28"/>
          <w:szCs w:val="28"/>
        </w:rPr>
      </w:pPr>
    </w:p>
    <w:p w:rsidR="00406CA7" w:rsidRDefault="00406CA7" w:rsidP="004957CB">
      <w:pPr>
        <w:spacing w:line="240" w:lineRule="auto"/>
        <w:jc w:val="right"/>
        <w:rPr>
          <w:rFonts w:ascii="Times New Roman" w:hAnsi="Times New Roman"/>
          <w:sz w:val="28"/>
          <w:szCs w:val="28"/>
        </w:rPr>
      </w:pPr>
    </w:p>
    <w:p w:rsidR="00406CA7" w:rsidRDefault="00406CA7" w:rsidP="004957CB">
      <w:pPr>
        <w:spacing w:line="240" w:lineRule="auto"/>
        <w:jc w:val="right"/>
        <w:rPr>
          <w:rFonts w:ascii="Times New Roman" w:hAnsi="Times New Roman"/>
          <w:sz w:val="28"/>
          <w:szCs w:val="28"/>
        </w:rPr>
      </w:pPr>
    </w:p>
    <w:p w:rsidR="00406CA7" w:rsidRDefault="00406CA7" w:rsidP="004957CB">
      <w:pPr>
        <w:spacing w:line="240" w:lineRule="auto"/>
        <w:jc w:val="right"/>
        <w:rPr>
          <w:rFonts w:ascii="Times New Roman" w:hAnsi="Times New Roman"/>
          <w:sz w:val="28"/>
          <w:szCs w:val="28"/>
        </w:rPr>
      </w:pPr>
    </w:p>
    <w:p w:rsidR="00551C93" w:rsidRDefault="00551C93" w:rsidP="004957CB">
      <w:pPr>
        <w:spacing w:line="240" w:lineRule="auto"/>
        <w:jc w:val="right"/>
        <w:rPr>
          <w:rFonts w:ascii="Times New Roman" w:hAnsi="Times New Roman"/>
          <w:sz w:val="28"/>
          <w:szCs w:val="28"/>
        </w:rPr>
      </w:pPr>
    </w:p>
    <w:p w:rsidR="00551C93" w:rsidRDefault="00551C93" w:rsidP="004957CB">
      <w:pPr>
        <w:spacing w:line="240" w:lineRule="auto"/>
        <w:jc w:val="right"/>
        <w:rPr>
          <w:rFonts w:ascii="Times New Roman" w:hAnsi="Times New Roman"/>
          <w:sz w:val="28"/>
          <w:szCs w:val="28"/>
        </w:rPr>
      </w:pPr>
    </w:p>
    <w:p w:rsidR="00551C93" w:rsidRDefault="00551C93" w:rsidP="004957CB">
      <w:pPr>
        <w:spacing w:line="240" w:lineRule="auto"/>
        <w:jc w:val="right"/>
        <w:rPr>
          <w:rFonts w:ascii="Times New Roman" w:hAnsi="Times New Roman"/>
          <w:sz w:val="28"/>
          <w:szCs w:val="28"/>
        </w:rPr>
      </w:pPr>
    </w:p>
    <w:p w:rsidR="00551C93" w:rsidRDefault="00551C93" w:rsidP="004957CB">
      <w:pPr>
        <w:spacing w:line="240" w:lineRule="auto"/>
        <w:jc w:val="right"/>
        <w:rPr>
          <w:rFonts w:ascii="Times New Roman" w:hAnsi="Times New Roman"/>
          <w:sz w:val="28"/>
          <w:szCs w:val="28"/>
        </w:rPr>
      </w:pPr>
    </w:p>
    <w:p w:rsidR="00551C93" w:rsidRDefault="00551C93" w:rsidP="004957CB">
      <w:pPr>
        <w:spacing w:line="240" w:lineRule="auto"/>
        <w:jc w:val="right"/>
        <w:rPr>
          <w:rFonts w:ascii="Times New Roman" w:hAnsi="Times New Roman"/>
          <w:sz w:val="28"/>
          <w:szCs w:val="28"/>
        </w:rPr>
      </w:pPr>
    </w:p>
    <w:p w:rsidR="00551C93" w:rsidRDefault="00551C93" w:rsidP="004957CB">
      <w:pPr>
        <w:spacing w:line="240" w:lineRule="auto"/>
        <w:jc w:val="right"/>
        <w:rPr>
          <w:rFonts w:ascii="Times New Roman" w:hAnsi="Times New Roman"/>
          <w:sz w:val="28"/>
          <w:szCs w:val="28"/>
        </w:rPr>
      </w:pPr>
    </w:p>
    <w:p w:rsidR="00551C93" w:rsidRDefault="00551C93" w:rsidP="004957CB">
      <w:pPr>
        <w:spacing w:line="240" w:lineRule="auto"/>
        <w:jc w:val="right"/>
        <w:rPr>
          <w:rFonts w:ascii="Times New Roman" w:hAnsi="Times New Roman"/>
          <w:sz w:val="28"/>
          <w:szCs w:val="28"/>
        </w:rPr>
      </w:pPr>
    </w:p>
    <w:p w:rsidR="00551C93" w:rsidRDefault="00551C93" w:rsidP="004957CB">
      <w:pPr>
        <w:spacing w:line="240" w:lineRule="auto"/>
        <w:jc w:val="right"/>
        <w:rPr>
          <w:rFonts w:ascii="Times New Roman" w:hAnsi="Times New Roman"/>
          <w:sz w:val="28"/>
          <w:szCs w:val="28"/>
        </w:rPr>
      </w:pPr>
    </w:p>
    <w:p w:rsidR="00551C93" w:rsidRDefault="00551C93" w:rsidP="004957CB">
      <w:pPr>
        <w:spacing w:line="240" w:lineRule="auto"/>
        <w:jc w:val="right"/>
        <w:rPr>
          <w:rFonts w:ascii="Times New Roman" w:hAnsi="Times New Roman"/>
          <w:sz w:val="28"/>
          <w:szCs w:val="28"/>
        </w:rPr>
      </w:pPr>
    </w:p>
    <w:p w:rsidR="00551C93" w:rsidRDefault="00551C93" w:rsidP="004957CB">
      <w:pPr>
        <w:spacing w:line="240" w:lineRule="auto"/>
        <w:jc w:val="right"/>
        <w:rPr>
          <w:rFonts w:ascii="Times New Roman" w:hAnsi="Times New Roman"/>
          <w:sz w:val="28"/>
          <w:szCs w:val="28"/>
        </w:rPr>
      </w:pPr>
    </w:p>
    <w:p w:rsidR="00406CA7" w:rsidRDefault="00406CA7" w:rsidP="004957CB">
      <w:pPr>
        <w:spacing w:line="240" w:lineRule="auto"/>
        <w:jc w:val="right"/>
        <w:rPr>
          <w:rFonts w:ascii="Times New Roman" w:hAnsi="Times New Roman"/>
          <w:sz w:val="28"/>
          <w:szCs w:val="28"/>
        </w:rPr>
      </w:pPr>
    </w:p>
    <w:p w:rsidR="00406CA7" w:rsidRDefault="00406CA7" w:rsidP="004957CB">
      <w:pPr>
        <w:spacing w:line="240" w:lineRule="auto"/>
        <w:jc w:val="right"/>
        <w:rPr>
          <w:rFonts w:ascii="Times New Roman" w:hAnsi="Times New Roman"/>
          <w:sz w:val="28"/>
          <w:szCs w:val="28"/>
        </w:rPr>
      </w:pPr>
    </w:p>
    <w:p w:rsidR="000D58E0" w:rsidRPr="00404AE9" w:rsidRDefault="000D58E0" w:rsidP="004957CB">
      <w:pPr>
        <w:spacing w:line="240" w:lineRule="auto"/>
        <w:jc w:val="right"/>
        <w:rPr>
          <w:rFonts w:ascii="Times New Roman" w:hAnsi="Times New Roman"/>
          <w:sz w:val="28"/>
          <w:szCs w:val="28"/>
        </w:rPr>
      </w:pPr>
      <w:r w:rsidRPr="00404AE9">
        <w:rPr>
          <w:rFonts w:ascii="Times New Roman" w:hAnsi="Times New Roman"/>
          <w:sz w:val="28"/>
          <w:szCs w:val="28"/>
        </w:rPr>
        <w:t>Таблица 2.</w:t>
      </w:r>
    </w:p>
    <w:p w:rsidR="000D58E0" w:rsidRPr="00404AE9" w:rsidRDefault="000D58E0" w:rsidP="004957CB">
      <w:pPr>
        <w:spacing w:line="240" w:lineRule="auto"/>
        <w:jc w:val="center"/>
        <w:rPr>
          <w:rFonts w:ascii="Times New Roman" w:hAnsi="Times New Roman"/>
          <w:sz w:val="28"/>
          <w:szCs w:val="28"/>
        </w:rPr>
      </w:pPr>
      <w:r w:rsidRPr="00404AE9">
        <w:rPr>
          <w:rFonts w:ascii="Times New Roman" w:hAnsi="Times New Roman"/>
          <w:sz w:val="28"/>
          <w:szCs w:val="28"/>
        </w:rPr>
        <w:t>Прогноз транспортного спроса сельского поселения</w:t>
      </w:r>
    </w:p>
    <w:tbl>
      <w:tblPr>
        <w:tblW w:w="5075" w:type="pct"/>
        <w:tblLayout w:type="fixed"/>
        <w:tblLook w:val="00A0"/>
      </w:tblPr>
      <w:tblGrid>
        <w:gridCol w:w="547"/>
        <w:gridCol w:w="3247"/>
        <w:gridCol w:w="1271"/>
        <w:gridCol w:w="706"/>
        <w:gridCol w:w="706"/>
        <w:gridCol w:w="708"/>
        <w:gridCol w:w="706"/>
        <w:gridCol w:w="708"/>
        <w:gridCol w:w="698"/>
        <w:gridCol w:w="708"/>
      </w:tblGrid>
      <w:tr w:rsidR="000D58E0" w:rsidRPr="00404AE9" w:rsidTr="008D5EA3">
        <w:trPr>
          <w:cantSplit/>
          <w:trHeight w:val="1177"/>
        </w:trPr>
        <w:tc>
          <w:tcPr>
            <w:tcW w:w="273" w:type="pct"/>
            <w:tcBorders>
              <w:top w:val="single" w:sz="4" w:space="0" w:color="auto"/>
              <w:left w:val="single" w:sz="4" w:space="0" w:color="auto"/>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b/>
                <w:sz w:val="28"/>
                <w:szCs w:val="28"/>
              </w:rPr>
            </w:pPr>
            <w:r w:rsidRPr="00404AE9">
              <w:rPr>
                <w:rFonts w:ascii="Times New Roman" w:hAnsi="Times New Roman"/>
                <w:b/>
                <w:sz w:val="28"/>
                <w:szCs w:val="28"/>
              </w:rPr>
              <w:t>№ п/п</w:t>
            </w:r>
          </w:p>
        </w:tc>
        <w:tc>
          <w:tcPr>
            <w:tcW w:w="1622" w:type="pct"/>
            <w:tcBorders>
              <w:top w:val="single" w:sz="4" w:space="0" w:color="auto"/>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b/>
                <w:sz w:val="28"/>
                <w:szCs w:val="28"/>
              </w:rPr>
            </w:pPr>
            <w:r w:rsidRPr="00404AE9">
              <w:rPr>
                <w:rFonts w:ascii="Times New Roman" w:hAnsi="Times New Roman"/>
                <w:b/>
                <w:sz w:val="28"/>
                <w:szCs w:val="28"/>
              </w:rPr>
              <w:t>Показатели</w:t>
            </w:r>
          </w:p>
        </w:tc>
        <w:tc>
          <w:tcPr>
            <w:tcW w:w="635" w:type="pct"/>
            <w:tcBorders>
              <w:top w:val="single" w:sz="4" w:space="0" w:color="auto"/>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b/>
                <w:sz w:val="28"/>
                <w:szCs w:val="28"/>
              </w:rPr>
            </w:pPr>
            <w:r w:rsidRPr="00404AE9">
              <w:rPr>
                <w:rFonts w:ascii="Times New Roman" w:hAnsi="Times New Roman"/>
                <w:b/>
                <w:sz w:val="28"/>
                <w:szCs w:val="28"/>
              </w:rPr>
              <w:t>Единица измерения</w:t>
            </w:r>
          </w:p>
        </w:tc>
        <w:tc>
          <w:tcPr>
            <w:tcW w:w="353"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F4CF0">
            <w:pPr>
              <w:pStyle w:val="af3"/>
              <w:spacing w:after="120"/>
              <w:rPr>
                <w:rFonts w:ascii="Times New Roman" w:hAnsi="Times New Roman"/>
                <w:b/>
                <w:sz w:val="28"/>
                <w:szCs w:val="28"/>
              </w:rPr>
            </w:pPr>
            <w:r w:rsidRPr="00404AE9">
              <w:rPr>
                <w:rFonts w:ascii="Times New Roman" w:hAnsi="Times New Roman"/>
                <w:b/>
                <w:sz w:val="28"/>
                <w:szCs w:val="28"/>
              </w:rPr>
              <w:t>2017</w:t>
            </w:r>
          </w:p>
        </w:tc>
        <w:tc>
          <w:tcPr>
            <w:tcW w:w="353"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F4CF0">
            <w:pPr>
              <w:pStyle w:val="af3"/>
              <w:spacing w:after="120"/>
              <w:rPr>
                <w:rFonts w:ascii="Times New Roman" w:hAnsi="Times New Roman"/>
                <w:b/>
                <w:sz w:val="28"/>
                <w:szCs w:val="28"/>
              </w:rPr>
            </w:pPr>
            <w:r w:rsidRPr="00404AE9">
              <w:rPr>
                <w:rFonts w:ascii="Times New Roman" w:hAnsi="Times New Roman"/>
                <w:b/>
                <w:sz w:val="28"/>
                <w:szCs w:val="28"/>
              </w:rPr>
              <w:t>2018</w:t>
            </w:r>
          </w:p>
        </w:tc>
        <w:tc>
          <w:tcPr>
            <w:tcW w:w="354"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F4CF0">
            <w:pPr>
              <w:pStyle w:val="af3"/>
              <w:spacing w:after="120"/>
              <w:rPr>
                <w:rFonts w:ascii="Times New Roman" w:hAnsi="Times New Roman"/>
                <w:b/>
                <w:sz w:val="28"/>
                <w:szCs w:val="28"/>
              </w:rPr>
            </w:pPr>
            <w:r w:rsidRPr="00404AE9">
              <w:rPr>
                <w:rFonts w:ascii="Times New Roman" w:hAnsi="Times New Roman"/>
                <w:b/>
                <w:sz w:val="28"/>
                <w:szCs w:val="28"/>
              </w:rPr>
              <w:t>2019</w:t>
            </w:r>
          </w:p>
        </w:tc>
        <w:tc>
          <w:tcPr>
            <w:tcW w:w="353"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F4CF0">
            <w:pPr>
              <w:pStyle w:val="af3"/>
              <w:spacing w:after="120"/>
              <w:rPr>
                <w:rFonts w:ascii="Times New Roman" w:hAnsi="Times New Roman"/>
                <w:b/>
                <w:sz w:val="28"/>
                <w:szCs w:val="28"/>
              </w:rPr>
            </w:pPr>
            <w:r w:rsidRPr="00404AE9">
              <w:rPr>
                <w:rFonts w:ascii="Times New Roman" w:hAnsi="Times New Roman"/>
                <w:b/>
                <w:sz w:val="28"/>
                <w:szCs w:val="28"/>
              </w:rPr>
              <w:t>2020</w:t>
            </w:r>
          </w:p>
        </w:tc>
        <w:tc>
          <w:tcPr>
            <w:tcW w:w="354"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F4CF0">
            <w:pPr>
              <w:pStyle w:val="af3"/>
              <w:spacing w:after="120"/>
              <w:rPr>
                <w:rFonts w:ascii="Times New Roman" w:hAnsi="Times New Roman"/>
                <w:b/>
                <w:sz w:val="28"/>
                <w:szCs w:val="28"/>
              </w:rPr>
            </w:pPr>
            <w:r w:rsidRPr="00404AE9">
              <w:rPr>
                <w:rFonts w:ascii="Times New Roman" w:hAnsi="Times New Roman"/>
                <w:b/>
                <w:sz w:val="28"/>
                <w:szCs w:val="28"/>
              </w:rPr>
              <w:t>2021</w:t>
            </w:r>
          </w:p>
        </w:tc>
        <w:tc>
          <w:tcPr>
            <w:tcW w:w="349"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45758">
            <w:pPr>
              <w:pStyle w:val="af3"/>
              <w:spacing w:after="120"/>
              <w:rPr>
                <w:rFonts w:ascii="Times New Roman" w:hAnsi="Times New Roman"/>
                <w:b/>
                <w:sz w:val="28"/>
                <w:szCs w:val="28"/>
              </w:rPr>
            </w:pPr>
            <w:r w:rsidRPr="00404AE9">
              <w:rPr>
                <w:rFonts w:ascii="Times New Roman" w:hAnsi="Times New Roman"/>
                <w:b/>
                <w:sz w:val="28"/>
                <w:szCs w:val="28"/>
              </w:rPr>
              <w:t>2022</w:t>
            </w:r>
          </w:p>
        </w:tc>
        <w:tc>
          <w:tcPr>
            <w:tcW w:w="355"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245758">
            <w:pPr>
              <w:pStyle w:val="af3"/>
              <w:spacing w:after="120"/>
              <w:rPr>
                <w:rFonts w:ascii="Times New Roman" w:hAnsi="Times New Roman"/>
                <w:b/>
                <w:sz w:val="28"/>
                <w:szCs w:val="28"/>
              </w:rPr>
            </w:pPr>
            <w:r w:rsidRPr="00404AE9">
              <w:rPr>
                <w:rFonts w:ascii="Times New Roman" w:hAnsi="Times New Roman"/>
                <w:b/>
                <w:sz w:val="28"/>
                <w:szCs w:val="28"/>
              </w:rPr>
              <w:t>2022-2029</w:t>
            </w:r>
          </w:p>
        </w:tc>
      </w:tr>
      <w:tr w:rsidR="000D58E0" w:rsidRPr="00404AE9" w:rsidTr="004957CB">
        <w:trPr>
          <w:cantSplit/>
          <w:trHeight w:val="381"/>
        </w:trPr>
        <w:tc>
          <w:tcPr>
            <w:tcW w:w="5000" w:type="pct"/>
            <w:gridSpan w:val="10"/>
            <w:tcBorders>
              <w:top w:val="single" w:sz="4" w:space="0" w:color="auto"/>
              <w:left w:val="single" w:sz="4" w:space="0" w:color="auto"/>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Прогноз транспортного спроса поселения, объемов и характера передвижения населения и перевозок грузов на территории поселения</w:t>
            </w:r>
          </w:p>
        </w:tc>
      </w:tr>
      <w:tr w:rsidR="000D58E0" w:rsidRPr="00404AE9" w:rsidTr="008D5EA3">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1.1</w:t>
            </w:r>
          </w:p>
        </w:tc>
        <w:tc>
          <w:tcPr>
            <w:tcW w:w="1622"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Объем грузоперевозок</w:t>
            </w:r>
          </w:p>
        </w:tc>
        <w:tc>
          <w:tcPr>
            <w:tcW w:w="635"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тонн</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49"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5"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r>
      <w:tr w:rsidR="000D58E0" w:rsidRPr="00404AE9" w:rsidTr="008D5EA3">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1.2</w:t>
            </w:r>
          </w:p>
        </w:tc>
        <w:tc>
          <w:tcPr>
            <w:tcW w:w="1622"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Объем пассажироперевозок</w:t>
            </w:r>
          </w:p>
        </w:tc>
        <w:tc>
          <w:tcPr>
            <w:tcW w:w="635"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чел</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49"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5"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r>
      <w:tr w:rsidR="000D58E0" w:rsidRPr="00404AE9" w:rsidTr="004957CB">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Прогноз развития транспортной инфраструктуры по видам транспорта (объем грузоперевозок)</w:t>
            </w:r>
          </w:p>
        </w:tc>
      </w:tr>
      <w:tr w:rsidR="000D58E0" w:rsidRPr="00404AE9" w:rsidTr="008D5EA3">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2.1</w:t>
            </w:r>
          </w:p>
        </w:tc>
        <w:tc>
          <w:tcPr>
            <w:tcW w:w="1622"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воздушный транспорт</w:t>
            </w:r>
          </w:p>
        </w:tc>
        <w:tc>
          <w:tcPr>
            <w:tcW w:w="635"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тонн</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49"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5"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r>
      <w:tr w:rsidR="000D58E0" w:rsidRPr="00404AE9" w:rsidTr="008D5EA3">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2.2</w:t>
            </w:r>
          </w:p>
        </w:tc>
        <w:tc>
          <w:tcPr>
            <w:tcW w:w="1622"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водный транспорт</w:t>
            </w:r>
          </w:p>
        </w:tc>
        <w:tc>
          <w:tcPr>
            <w:tcW w:w="635"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тонн</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49"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5"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r>
      <w:tr w:rsidR="000D58E0" w:rsidRPr="00404AE9" w:rsidTr="008D5EA3">
        <w:trPr>
          <w:cantSplit/>
        </w:trPr>
        <w:tc>
          <w:tcPr>
            <w:tcW w:w="273" w:type="pct"/>
            <w:tcBorders>
              <w:top w:val="nil"/>
              <w:left w:val="single" w:sz="4" w:space="0" w:color="auto"/>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2.3</w:t>
            </w:r>
          </w:p>
        </w:tc>
        <w:tc>
          <w:tcPr>
            <w:tcW w:w="1622"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железнодорожный транспорт</w:t>
            </w:r>
          </w:p>
        </w:tc>
        <w:tc>
          <w:tcPr>
            <w:tcW w:w="635"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тонн</w:t>
            </w:r>
          </w:p>
        </w:tc>
        <w:tc>
          <w:tcPr>
            <w:tcW w:w="353"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4"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49"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5"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r>
      <w:tr w:rsidR="000D58E0" w:rsidRPr="00404AE9" w:rsidTr="008D5EA3">
        <w:trPr>
          <w:cantSplit/>
        </w:trPr>
        <w:tc>
          <w:tcPr>
            <w:tcW w:w="273" w:type="pct"/>
            <w:tcBorders>
              <w:top w:val="nil"/>
              <w:left w:val="single" w:sz="4" w:space="0" w:color="auto"/>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2.4</w:t>
            </w:r>
          </w:p>
        </w:tc>
        <w:tc>
          <w:tcPr>
            <w:tcW w:w="1622"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автотранспорт</w:t>
            </w:r>
          </w:p>
        </w:tc>
        <w:tc>
          <w:tcPr>
            <w:tcW w:w="635"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тонн</w:t>
            </w:r>
          </w:p>
        </w:tc>
        <w:tc>
          <w:tcPr>
            <w:tcW w:w="353"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3"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4"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49"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c>
          <w:tcPr>
            <w:tcW w:w="355" w:type="pct"/>
            <w:tcBorders>
              <w:top w:val="nil"/>
              <w:left w:val="nil"/>
              <w:bottom w:val="single" w:sz="4" w:space="0" w:color="auto"/>
              <w:right w:val="single" w:sz="4" w:space="0" w:color="auto"/>
            </w:tcBorders>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н/д</w:t>
            </w:r>
          </w:p>
        </w:tc>
      </w:tr>
      <w:tr w:rsidR="000D58E0" w:rsidRPr="00404AE9" w:rsidTr="004957CB">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Прогноз развития дорожной сети поселения</w:t>
            </w:r>
          </w:p>
        </w:tc>
      </w:tr>
      <w:tr w:rsidR="008D5EA3" w:rsidRPr="00404AE9" w:rsidTr="008D5EA3">
        <w:trPr>
          <w:cantSplit/>
          <w:trHeight w:val="1134"/>
        </w:trPr>
        <w:tc>
          <w:tcPr>
            <w:tcW w:w="273" w:type="pct"/>
            <w:tcBorders>
              <w:top w:val="nil"/>
              <w:left w:val="single" w:sz="4" w:space="0" w:color="auto"/>
              <w:bottom w:val="single" w:sz="4" w:space="0" w:color="auto"/>
              <w:right w:val="single" w:sz="4" w:space="0" w:color="auto"/>
            </w:tcBorders>
            <w:shd w:val="clear" w:color="000000" w:fill="FFFFFF"/>
            <w:vAlign w:val="center"/>
          </w:tcPr>
          <w:p w:rsidR="008D5EA3" w:rsidRPr="00404AE9" w:rsidRDefault="008D5EA3" w:rsidP="004957CB">
            <w:pPr>
              <w:pStyle w:val="af3"/>
              <w:spacing w:after="120"/>
              <w:rPr>
                <w:rFonts w:ascii="Times New Roman" w:hAnsi="Times New Roman"/>
                <w:sz w:val="28"/>
                <w:szCs w:val="28"/>
              </w:rPr>
            </w:pPr>
            <w:r w:rsidRPr="00404AE9">
              <w:rPr>
                <w:rFonts w:ascii="Times New Roman" w:hAnsi="Times New Roman"/>
                <w:sz w:val="28"/>
                <w:szCs w:val="28"/>
              </w:rPr>
              <w:t>3.1</w:t>
            </w:r>
          </w:p>
        </w:tc>
        <w:tc>
          <w:tcPr>
            <w:tcW w:w="1622" w:type="pct"/>
            <w:tcBorders>
              <w:top w:val="nil"/>
              <w:left w:val="nil"/>
              <w:bottom w:val="single" w:sz="4" w:space="0" w:color="auto"/>
              <w:right w:val="single" w:sz="4" w:space="0" w:color="auto"/>
            </w:tcBorders>
            <w:shd w:val="clear" w:color="000000" w:fill="FFFFFF"/>
            <w:vAlign w:val="center"/>
          </w:tcPr>
          <w:p w:rsidR="008D5EA3" w:rsidRPr="00404AE9" w:rsidRDefault="008D5EA3" w:rsidP="004957CB">
            <w:pPr>
              <w:pStyle w:val="af3"/>
              <w:spacing w:after="120"/>
              <w:rPr>
                <w:rFonts w:ascii="Times New Roman" w:hAnsi="Times New Roman"/>
                <w:sz w:val="28"/>
                <w:szCs w:val="28"/>
              </w:rPr>
            </w:pPr>
            <w:r w:rsidRPr="00404AE9">
              <w:rPr>
                <w:rFonts w:ascii="Times New Roman" w:hAnsi="Times New Roman"/>
                <w:sz w:val="28"/>
                <w:szCs w:val="28"/>
              </w:rPr>
              <w:t>протяженность дорожной сети</w:t>
            </w:r>
          </w:p>
        </w:tc>
        <w:tc>
          <w:tcPr>
            <w:tcW w:w="635" w:type="pct"/>
            <w:tcBorders>
              <w:top w:val="nil"/>
              <w:left w:val="nil"/>
              <w:bottom w:val="single" w:sz="4" w:space="0" w:color="auto"/>
              <w:right w:val="single" w:sz="4" w:space="0" w:color="auto"/>
            </w:tcBorders>
            <w:shd w:val="clear" w:color="000000" w:fill="FFFFFF"/>
            <w:vAlign w:val="center"/>
          </w:tcPr>
          <w:p w:rsidR="008D5EA3" w:rsidRPr="00404AE9" w:rsidRDefault="008D5EA3" w:rsidP="004957CB">
            <w:pPr>
              <w:pStyle w:val="af3"/>
              <w:spacing w:after="120"/>
              <w:rPr>
                <w:rFonts w:ascii="Times New Roman" w:hAnsi="Times New Roman"/>
                <w:sz w:val="28"/>
                <w:szCs w:val="28"/>
              </w:rPr>
            </w:pPr>
            <w:r w:rsidRPr="00404AE9">
              <w:rPr>
                <w:rFonts w:ascii="Times New Roman" w:hAnsi="Times New Roman"/>
                <w:sz w:val="28"/>
                <w:szCs w:val="28"/>
              </w:rPr>
              <w:t>км</w:t>
            </w:r>
          </w:p>
        </w:tc>
        <w:tc>
          <w:tcPr>
            <w:tcW w:w="353" w:type="pct"/>
            <w:tcBorders>
              <w:top w:val="nil"/>
              <w:left w:val="nil"/>
              <w:bottom w:val="single" w:sz="4" w:space="0" w:color="auto"/>
              <w:right w:val="single" w:sz="4" w:space="0" w:color="auto"/>
            </w:tcBorders>
            <w:shd w:val="clear" w:color="000000" w:fill="FFFFFF"/>
          </w:tcPr>
          <w:p w:rsidR="008D5EA3" w:rsidRPr="008D5EA3" w:rsidRDefault="008D5EA3" w:rsidP="008D5EA3">
            <w:pPr>
              <w:rPr>
                <w:rFonts w:ascii="Times New Roman" w:hAnsi="Times New Roman"/>
                <w:sz w:val="28"/>
                <w:szCs w:val="28"/>
              </w:rPr>
            </w:pPr>
            <w:r w:rsidRPr="008D5EA3">
              <w:rPr>
                <w:rFonts w:ascii="Times New Roman" w:hAnsi="Times New Roman"/>
                <w:sz w:val="28"/>
                <w:szCs w:val="28"/>
              </w:rPr>
              <w:t>23,3</w:t>
            </w:r>
          </w:p>
        </w:tc>
        <w:tc>
          <w:tcPr>
            <w:tcW w:w="353" w:type="pct"/>
            <w:tcBorders>
              <w:top w:val="nil"/>
              <w:left w:val="nil"/>
              <w:bottom w:val="single" w:sz="4" w:space="0" w:color="auto"/>
              <w:right w:val="single" w:sz="4" w:space="0" w:color="auto"/>
            </w:tcBorders>
            <w:shd w:val="clear" w:color="000000" w:fill="FFFFFF"/>
          </w:tcPr>
          <w:p w:rsidR="008D5EA3" w:rsidRDefault="008D5EA3">
            <w:r w:rsidRPr="0009522A">
              <w:rPr>
                <w:rFonts w:ascii="Times New Roman" w:hAnsi="Times New Roman"/>
                <w:sz w:val="28"/>
                <w:szCs w:val="28"/>
              </w:rPr>
              <w:t>23,3</w:t>
            </w:r>
          </w:p>
        </w:tc>
        <w:tc>
          <w:tcPr>
            <w:tcW w:w="354" w:type="pct"/>
            <w:tcBorders>
              <w:top w:val="nil"/>
              <w:left w:val="nil"/>
              <w:bottom w:val="single" w:sz="4" w:space="0" w:color="auto"/>
              <w:right w:val="single" w:sz="4" w:space="0" w:color="auto"/>
            </w:tcBorders>
            <w:shd w:val="clear" w:color="000000" w:fill="FFFFFF"/>
          </w:tcPr>
          <w:p w:rsidR="008D5EA3" w:rsidRDefault="008D5EA3">
            <w:r w:rsidRPr="0009522A">
              <w:rPr>
                <w:rFonts w:ascii="Times New Roman" w:hAnsi="Times New Roman"/>
                <w:sz w:val="28"/>
                <w:szCs w:val="28"/>
              </w:rPr>
              <w:t>23,3</w:t>
            </w:r>
          </w:p>
        </w:tc>
        <w:tc>
          <w:tcPr>
            <w:tcW w:w="353" w:type="pct"/>
            <w:tcBorders>
              <w:top w:val="nil"/>
              <w:left w:val="nil"/>
              <w:bottom w:val="single" w:sz="4" w:space="0" w:color="auto"/>
              <w:right w:val="single" w:sz="4" w:space="0" w:color="auto"/>
            </w:tcBorders>
            <w:shd w:val="clear" w:color="000000" w:fill="FFFFFF"/>
            <w:noWrap/>
          </w:tcPr>
          <w:p w:rsidR="008D5EA3" w:rsidRDefault="008D5EA3">
            <w:r w:rsidRPr="0009522A">
              <w:rPr>
                <w:rFonts w:ascii="Times New Roman" w:hAnsi="Times New Roman"/>
                <w:sz w:val="28"/>
                <w:szCs w:val="28"/>
              </w:rPr>
              <w:t>23,3</w:t>
            </w:r>
          </w:p>
        </w:tc>
        <w:tc>
          <w:tcPr>
            <w:tcW w:w="354" w:type="pct"/>
            <w:tcBorders>
              <w:top w:val="nil"/>
              <w:left w:val="nil"/>
              <w:bottom w:val="single" w:sz="4" w:space="0" w:color="auto"/>
              <w:right w:val="single" w:sz="4" w:space="0" w:color="auto"/>
            </w:tcBorders>
            <w:shd w:val="clear" w:color="000000" w:fill="FFFFFF"/>
            <w:noWrap/>
          </w:tcPr>
          <w:p w:rsidR="008D5EA3" w:rsidRDefault="008D5EA3">
            <w:r w:rsidRPr="0009522A">
              <w:rPr>
                <w:rFonts w:ascii="Times New Roman" w:hAnsi="Times New Roman"/>
                <w:sz w:val="28"/>
                <w:szCs w:val="28"/>
              </w:rPr>
              <w:t>23,3</w:t>
            </w:r>
          </w:p>
        </w:tc>
        <w:tc>
          <w:tcPr>
            <w:tcW w:w="349" w:type="pct"/>
            <w:tcBorders>
              <w:top w:val="nil"/>
              <w:left w:val="nil"/>
              <w:bottom w:val="single" w:sz="4" w:space="0" w:color="auto"/>
              <w:right w:val="single" w:sz="4" w:space="0" w:color="auto"/>
            </w:tcBorders>
            <w:shd w:val="clear" w:color="000000" w:fill="FFFFFF"/>
            <w:noWrap/>
          </w:tcPr>
          <w:p w:rsidR="008D5EA3" w:rsidRDefault="008D5EA3">
            <w:r w:rsidRPr="0009522A">
              <w:rPr>
                <w:rFonts w:ascii="Times New Roman" w:hAnsi="Times New Roman"/>
                <w:sz w:val="28"/>
                <w:szCs w:val="28"/>
              </w:rPr>
              <w:t>23,3</w:t>
            </w:r>
          </w:p>
        </w:tc>
        <w:tc>
          <w:tcPr>
            <w:tcW w:w="355" w:type="pct"/>
            <w:tcBorders>
              <w:top w:val="nil"/>
              <w:left w:val="nil"/>
              <w:bottom w:val="single" w:sz="4" w:space="0" w:color="auto"/>
              <w:right w:val="single" w:sz="4" w:space="0" w:color="auto"/>
            </w:tcBorders>
            <w:shd w:val="clear" w:color="000000" w:fill="FFFFFF"/>
            <w:noWrap/>
          </w:tcPr>
          <w:p w:rsidR="008D5EA3" w:rsidRDefault="008D5EA3">
            <w:r w:rsidRPr="0009522A">
              <w:rPr>
                <w:rFonts w:ascii="Times New Roman" w:hAnsi="Times New Roman"/>
                <w:sz w:val="28"/>
                <w:szCs w:val="28"/>
              </w:rPr>
              <w:t>23,3</w:t>
            </w:r>
          </w:p>
        </w:tc>
      </w:tr>
      <w:tr w:rsidR="000D58E0" w:rsidRPr="00404AE9" w:rsidTr="004957CB">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highlight w:val="yellow"/>
              </w:rPr>
            </w:pPr>
            <w:r w:rsidRPr="00404AE9">
              <w:rPr>
                <w:rFonts w:ascii="Times New Roman" w:hAnsi="Times New Roman"/>
                <w:sz w:val="28"/>
                <w:szCs w:val="28"/>
              </w:rPr>
              <w:t>Прогноз уровня автомобилизации, параметров дорожного движения</w:t>
            </w:r>
          </w:p>
        </w:tc>
      </w:tr>
      <w:tr w:rsidR="000D58E0" w:rsidRPr="002A4D2A" w:rsidTr="008D5EA3">
        <w:trPr>
          <w:cantSplit/>
        </w:trPr>
        <w:tc>
          <w:tcPr>
            <w:tcW w:w="273" w:type="pct"/>
            <w:tcBorders>
              <w:top w:val="single" w:sz="4" w:space="0" w:color="auto"/>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4.1</w:t>
            </w:r>
          </w:p>
        </w:tc>
        <w:tc>
          <w:tcPr>
            <w:tcW w:w="1622" w:type="pct"/>
            <w:tcBorders>
              <w:top w:val="single" w:sz="4" w:space="0" w:color="auto"/>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индивидуальный автотранспорт</w:t>
            </w:r>
          </w:p>
        </w:tc>
        <w:tc>
          <w:tcPr>
            <w:tcW w:w="635" w:type="pct"/>
            <w:tcBorders>
              <w:top w:val="single" w:sz="4" w:space="0" w:color="auto"/>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авт. на 1000 чел</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0D58E0" w:rsidRPr="008D5EA3" w:rsidRDefault="008D5EA3" w:rsidP="004957CB">
            <w:pPr>
              <w:pStyle w:val="af3"/>
              <w:spacing w:after="120"/>
              <w:rPr>
                <w:rFonts w:ascii="Times New Roman" w:hAnsi="Times New Roman"/>
                <w:sz w:val="28"/>
                <w:szCs w:val="28"/>
              </w:rPr>
            </w:pPr>
            <w:r w:rsidRPr="008D5EA3">
              <w:rPr>
                <w:rFonts w:ascii="Times New Roman" w:hAnsi="Times New Roman"/>
                <w:sz w:val="28"/>
                <w:szCs w:val="28"/>
              </w:rPr>
              <w:t>176</w:t>
            </w:r>
          </w:p>
        </w:tc>
        <w:tc>
          <w:tcPr>
            <w:tcW w:w="353" w:type="pct"/>
            <w:tcBorders>
              <w:top w:val="single" w:sz="4" w:space="0" w:color="auto"/>
              <w:left w:val="nil"/>
              <w:bottom w:val="single" w:sz="4" w:space="0" w:color="auto"/>
              <w:right w:val="single" w:sz="4" w:space="0" w:color="auto"/>
            </w:tcBorders>
            <w:shd w:val="clear" w:color="000000" w:fill="FFFFFF"/>
            <w:vAlign w:val="center"/>
          </w:tcPr>
          <w:p w:rsidR="000D58E0" w:rsidRPr="008D5EA3" w:rsidRDefault="008D5EA3" w:rsidP="004957CB">
            <w:pPr>
              <w:pStyle w:val="af3"/>
              <w:spacing w:after="120"/>
              <w:rPr>
                <w:rFonts w:ascii="Times New Roman" w:hAnsi="Times New Roman"/>
                <w:sz w:val="28"/>
                <w:szCs w:val="28"/>
              </w:rPr>
            </w:pPr>
            <w:r w:rsidRPr="008D5EA3">
              <w:rPr>
                <w:rFonts w:ascii="Times New Roman" w:hAnsi="Times New Roman"/>
                <w:sz w:val="28"/>
                <w:szCs w:val="28"/>
              </w:rPr>
              <w:t>179</w:t>
            </w:r>
          </w:p>
        </w:tc>
        <w:tc>
          <w:tcPr>
            <w:tcW w:w="354" w:type="pct"/>
            <w:tcBorders>
              <w:top w:val="single" w:sz="4" w:space="0" w:color="auto"/>
              <w:left w:val="nil"/>
              <w:bottom w:val="single" w:sz="4" w:space="0" w:color="auto"/>
              <w:right w:val="single" w:sz="4" w:space="0" w:color="auto"/>
            </w:tcBorders>
            <w:shd w:val="clear" w:color="000000" w:fill="FFFFFF"/>
            <w:vAlign w:val="center"/>
          </w:tcPr>
          <w:p w:rsidR="000D58E0" w:rsidRPr="008D5EA3" w:rsidRDefault="008D5EA3" w:rsidP="004957CB">
            <w:pPr>
              <w:pStyle w:val="af3"/>
              <w:spacing w:after="120"/>
              <w:rPr>
                <w:rFonts w:ascii="Times New Roman" w:hAnsi="Times New Roman"/>
                <w:sz w:val="28"/>
                <w:szCs w:val="28"/>
              </w:rPr>
            </w:pPr>
            <w:r w:rsidRPr="008D5EA3">
              <w:rPr>
                <w:rFonts w:ascii="Times New Roman" w:hAnsi="Times New Roman"/>
                <w:sz w:val="28"/>
                <w:szCs w:val="28"/>
              </w:rPr>
              <w:t>180</w:t>
            </w:r>
          </w:p>
        </w:tc>
        <w:tc>
          <w:tcPr>
            <w:tcW w:w="353" w:type="pct"/>
            <w:tcBorders>
              <w:top w:val="single" w:sz="4" w:space="0" w:color="auto"/>
              <w:left w:val="nil"/>
              <w:bottom w:val="single" w:sz="4" w:space="0" w:color="auto"/>
              <w:right w:val="single" w:sz="4" w:space="0" w:color="auto"/>
            </w:tcBorders>
            <w:shd w:val="clear" w:color="000000" w:fill="FFFFFF"/>
            <w:noWrap/>
            <w:vAlign w:val="center"/>
          </w:tcPr>
          <w:p w:rsidR="000D58E0" w:rsidRPr="008D5EA3" w:rsidRDefault="008D5EA3" w:rsidP="004957CB">
            <w:pPr>
              <w:pStyle w:val="af3"/>
              <w:spacing w:after="120"/>
              <w:rPr>
                <w:rFonts w:ascii="Times New Roman" w:hAnsi="Times New Roman"/>
                <w:sz w:val="28"/>
                <w:szCs w:val="28"/>
              </w:rPr>
            </w:pPr>
            <w:r w:rsidRPr="008D5EA3">
              <w:rPr>
                <w:rFonts w:ascii="Times New Roman" w:hAnsi="Times New Roman"/>
                <w:sz w:val="28"/>
                <w:szCs w:val="28"/>
              </w:rPr>
              <w:t>182</w:t>
            </w:r>
          </w:p>
        </w:tc>
        <w:tc>
          <w:tcPr>
            <w:tcW w:w="354" w:type="pct"/>
            <w:tcBorders>
              <w:top w:val="single" w:sz="4" w:space="0" w:color="auto"/>
              <w:left w:val="nil"/>
              <w:bottom w:val="single" w:sz="4" w:space="0" w:color="auto"/>
              <w:right w:val="single" w:sz="4" w:space="0" w:color="auto"/>
            </w:tcBorders>
            <w:shd w:val="clear" w:color="000000" w:fill="FFFFFF"/>
            <w:noWrap/>
            <w:vAlign w:val="center"/>
          </w:tcPr>
          <w:p w:rsidR="000D58E0" w:rsidRPr="008D5EA3" w:rsidRDefault="008D5EA3" w:rsidP="004957CB">
            <w:pPr>
              <w:pStyle w:val="af3"/>
              <w:spacing w:after="120"/>
              <w:rPr>
                <w:rFonts w:ascii="Times New Roman" w:hAnsi="Times New Roman"/>
                <w:sz w:val="28"/>
                <w:szCs w:val="28"/>
              </w:rPr>
            </w:pPr>
            <w:r w:rsidRPr="008D5EA3">
              <w:rPr>
                <w:rFonts w:ascii="Times New Roman" w:hAnsi="Times New Roman"/>
                <w:sz w:val="28"/>
                <w:szCs w:val="28"/>
              </w:rPr>
              <w:t>183</w:t>
            </w:r>
          </w:p>
        </w:tc>
        <w:tc>
          <w:tcPr>
            <w:tcW w:w="349" w:type="pct"/>
            <w:tcBorders>
              <w:top w:val="single" w:sz="4" w:space="0" w:color="auto"/>
              <w:left w:val="nil"/>
              <w:bottom w:val="single" w:sz="4" w:space="0" w:color="auto"/>
              <w:right w:val="single" w:sz="4" w:space="0" w:color="auto"/>
            </w:tcBorders>
            <w:shd w:val="clear" w:color="000000" w:fill="FFFFFF"/>
            <w:noWrap/>
            <w:vAlign w:val="center"/>
          </w:tcPr>
          <w:p w:rsidR="000D58E0" w:rsidRPr="008D5EA3" w:rsidRDefault="008D5EA3" w:rsidP="004957CB">
            <w:pPr>
              <w:pStyle w:val="af3"/>
              <w:spacing w:after="120"/>
              <w:rPr>
                <w:rFonts w:ascii="Times New Roman" w:hAnsi="Times New Roman"/>
                <w:sz w:val="28"/>
                <w:szCs w:val="28"/>
              </w:rPr>
            </w:pPr>
            <w:r w:rsidRPr="008D5EA3">
              <w:rPr>
                <w:rFonts w:ascii="Times New Roman" w:hAnsi="Times New Roman"/>
                <w:sz w:val="28"/>
                <w:szCs w:val="28"/>
              </w:rPr>
              <w:t>184</w:t>
            </w:r>
          </w:p>
        </w:tc>
        <w:tc>
          <w:tcPr>
            <w:tcW w:w="355" w:type="pct"/>
            <w:tcBorders>
              <w:top w:val="single" w:sz="4" w:space="0" w:color="auto"/>
              <w:left w:val="nil"/>
              <w:bottom w:val="single" w:sz="4" w:space="0" w:color="auto"/>
              <w:right w:val="single" w:sz="4" w:space="0" w:color="auto"/>
            </w:tcBorders>
            <w:shd w:val="clear" w:color="000000" w:fill="FFFFFF"/>
            <w:noWrap/>
            <w:vAlign w:val="center"/>
          </w:tcPr>
          <w:p w:rsidR="000D58E0" w:rsidRPr="008D5EA3" w:rsidRDefault="008D5EA3" w:rsidP="004957CB">
            <w:pPr>
              <w:pStyle w:val="af3"/>
              <w:spacing w:after="120"/>
              <w:rPr>
                <w:rFonts w:ascii="Times New Roman" w:hAnsi="Times New Roman"/>
                <w:sz w:val="28"/>
                <w:szCs w:val="28"/>
              </w:rPr>
            </w:pPr>
            <w:r w:rsidRPr="008D5EA3">
              <w:rPr>
                <w:rFonts w:ascii="Times New Roman" w:hAnsi="Times New Roman"/>
                <w:sz w:val="28"/>
                <w:szCs w:val="28"/>
              </w:rPr>
              <w:t>1 90</w:t>
            </w:r>
          </w:p>
        </w:tc>
      </w:tr>
      <w:tr w:rsidR="000D58E0" w:rsidRPr="00404AE9" w:rsidTr="008D5EA3">
        <w:trPr>
          <w:cantSplit/>
        </w:trPr>
        <w:tc>
          <w:tcPr>
            <w:tcW w:w="273" w:type="pct"/>
            <w:tcBorders>
              <w:top w:val="nil"/>
              <w:left w:val="single" w:sz="4" w:space="0" w:color="auto"/>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4.2</w:t>
            </w:r>
          </w:p>
        </w:tc>
        <w:tc>
          <w:tcPr>
            <w:tcW w:w="1622"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общественный транспорт</w:t>
            </w:r>
          </w:p>
        </w:tc>
        <w:tc>
          <w:tcPr>
            <w:tcW w:w="635" w:type="pct"/>
            <w:tcBorders>
              <w:top w:val="nil"/>
              <w:left w:val="nil"/>
              <w:bottom w:val="single" w:sz="4" w:space="0" w:color="auto"/>
              <w:right w:val="single" w:sz="4" w:space="0" w:color="auto"/>
            </w:tcBorders>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Рейс авт.</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2A4D2A" w:rsidP="004957CB">
            <w:pPr>
              <w:pStyle w:val="af3"/>
              <w:spacing w:after="120"/>
              <w:rPr>
                <w:rFonts w:ascii="Times New Roman" w:hAnsi="Times New Roman"/>
                <w:sz w:val="28"/>
                <w:szCs w:val="28"/>
              </w:rPr>
            </w:pPr>
            <w:r>
              <w:rPr>
                <w:rFonts w:ascii="Times New Roman" w:hAnsi="Times New Roman"/>
                <w:sz w:val="28"/>
                <w:szCs w:val="28"/>
              </w:rPr>
              <w:t>1</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2A4D2A" w:rsidP="004957CB">
            <w:pPr>
              <w:pStyle w:val="af3"/>
              <w:spacing w:after="120"/>
              <w:rPr>
                <w:rFonts w:ascii="Times New Roman" w:hAnsi="Times New Roman"/>
                <w:sz w:val="28"/>
                <w:szCs w:val="28"/>
              </w:rPr>
            </w:pPr>
            <w:r>
              <w:rPr>
                <w:rFonts w:ascii="Times New Roman" w:hAnsi="Times New Roman"/>
                <w:sz w:val="28"/>
                <w:szCs w:val="28"/>
              </w:rPr>
              <w:t>1</w:t>
            </w:r>
          </w:p>
        </w:tc>
        <w:tc>
          <w:tcPr>
            <w:tcW w:w="354" w:type="pct"/>
            <w:tcBorders>
              <w:top w:val="nil"/>
              <w:left w:val="nil"/>
              <w:bottom w:val="single" w:sz="4" w:space="0" w:color="auto"/>
              <w:right w:val="single" w:sz="4" w:space="0" w:color="auto"/>
            </w:tcBorders>
            <w:shd w:val="clear" w:color="000000" w:fill="FFFFFF"/>
            <w:vAlign w:val="center"/>
          </w:tcPr>
          <w:p w:rsidR="000D58E0" w:rsidRPr="00404AE9" w:rsidRDefault="002A4D2A" w:rsidP="004957CB">
            <w:pPr>
              <w:pStyle w:val="af3"/>
              <w:spacing w:after="120"/>
              <w:rPr>
                <w:rFonts w:ascii="Times New Roman" w:hAnsi="Times New Roman"/>
                <w:sz w:val="28"/>
                <w:szCs w:val="28"/>
              </w:rPr>
            </w:pPr>
            <w:r>
              <w:rPr>
                <w:rFonts w:ascii="Times New Roman" w:hAnsi="Times New Roman"/>
                <w:sz w:val="28"/>
                <w:szCs w:val="28"/>
              </w:rPr>
              <w:t>1</w:t>
            </w:r>
          </w:p>
        </w:tc>
        <w:tc>
          <w:tcPr>
            <w:tcW w:w="353" w:type="pct"/>
            <w:tcBorders>
              <w:top w:val="nil"/>
              <w:left w:val="nil"/>
              <w:bottom w:val="single" w:sz="4" w:space="0" w:color="auto"/>
              <w:right w:val="single" w:sz="4" w:space="0" w:color="auto"/>
            </w:tcBorders>
            <w:shd w:val="clear" w:color="000000" w:fill="FFFFFF"/>
            <w:noWrap/>
            <w:vAlign w:val="center"/>
          </w:tcPr>
          <w:p w:rsidR="000D58E0" w:rsidRPr="00404AE9" w:rsidRDefault="002A4D2A" w:rsidP="004957CB">
            <w:pPr>
              <w:pStyle w:val="af3"/>
              <w:spacing w:after="120"/>
              <w:rPr>
                <w:rFonts w:ascii="Times New Roman" w:hAnsi="Times New Roman"/>
                <w:sz w:val="28"/>
                <w:szCs w:val="28"/>
              </w:rPr>
            </w:pPr>
            <w:r>
              <w:rPr>
                <w:rFonts w:ascii="Times New Roman" w:hAnsi="Times New Roman"/>
                <w:sz w:val="28"/>
                <w:szCs w:val="28"/>
              </w:rPr>
              <w:t>1</w:t>
            </w:r>
          </w:p>
        </w:tc>
        <w:tc>
          <w:tcPr>
            <w:tcW w:w="354" w:type="pct"/>
            <w:tcBorders>
              <w:top w:val="nil"/>
              <w:left w:val="nil"/>
              <w:bottom w:val="single" w:sz="4" w:space="0" w:color="auto"/>
              <w:right w:val="single" w:sz="4" w:space="0" w:color="auto"/>
            </w:tcBorders>
            <w:shd w:val="clear" w:color="000000" w:fill="FFFFFF"/>
            <w:noWrap/>
            <w:vAlign w:val="center"/>
          </w:tcPr>
          <w:p w:rsidR="000D58E0" w:rsidRPr="00404AE9" w:rsidRDefault="002A4D2A" w:rsidP="004957CB">
            <w:pPr>
              <w:pStyle w:val="af3"/>
              <w:spacing w:after="120"/>
              <w:rPr>
                <w:rFonts w:ascii="Times New Roman" w:hAnsi="Times New Roman"/>
                <w:sz w:val="28"/>
                <w:szCs w:val="28"/>
              </w:rPr>
            </w:pPr>
            <w:r>
              <w:rPr>
                <w:rFonts w:ascii="Times New Roman" w:hAnsi="Times New Roman"/>
                <w:sz w:val="28"/>
                <w:szCs w:val="28"/>
              </w:rPr>
              <w:t>1</w:t>
            </w:r>
          </w:p>
        </w:tc>
        <w:tc>
          <w:tcPr>
            <w:tcW w:w="349" w:type="pct"/>
            <w:tcBorders>
              <w:top w:val="nil"/>
              <w:left w:val="nil"/>
              <w:bottom w:val="single" w:sz="4" w:space="0" w:color="auto"/>
              <w:right w:val="single" w:sz="4" w:space="0" w:color="auto"/>
            </w:tcBorders>
            <w:shd w:val="clear" w:color="000000" w:fill="FFFFFF"/>
            <w:noWrap/>
            <w:vAlign w:val="center"/>
          </w:tcPr>
          <w:p w:rsidR="000D58E0" w:rsidRPr="00404AE9" w:rsidRDefault="002A4D2A" w:rsidP="004957CB">
            <w:pPr>
              <w:pStyle w:val="af3"/>
              <w:spacing w:after="120"/>
              <w:rPr>
                <w:rFonts w:ascii="Times New Roman" w:hAnsi="Times New Roman"/>
                <w:sz w:val="28"/>
                <w:szCs w:val="28"/>
              </w:rPr>
            </w:pPr>
            <w:r>
              <w:rPr>
                <w:rFonts w:ascii="Times New Roman" w:hAnsi="Times New Roman"/>
                <w:sz w:val="28"/>
                <w:szCs w:val="28"/>
              </w:rPr>
              <w:t>1</w:t>
            </w:r>
          </w:p>
        </w:tc>
        <w:tc>
          <w:tcPr>
            <w:tcW w:w="355" w:type="pct"/>
            <w:tcBorders>
              <w:top w:val="nil"/>
              <w:left w:val="nil"/>
              <w:bottom w:val="single" w:sz="4" w:space="0" w:color="auto"/>
              <w:right w:val="single" w:sz="4" w:space="0" w:color="auto"/>
            </w:tcBorders>
            <w:shd w:val="clear" w:color="000000" w:fill="FFFFFF"/>
            <w:noWrap/>
            <w:vAlign w:val="center"/>
          </w:tcPr>
          <w:p w:rsidR="000D58E0" w:rsidRPr="00404AE9" w:rsidRDefault="002A4D2A" w:rsidP="004957CB">
            <w:pPr>
              <w:pStyle w:val="af3"/>
              <w:spacing w:after="120"/>
              <w:rPr>
                <w:rFonts w:ascii="Times New Roman" w:hAnsi="Times New Roman"/>
                <w:sz w:val="28"/>
                <w:szCs w:val="28"/>
              </w:rPr>
            </w:pPr>
            <w:r>
              <w:rPr>
                <w:rFonts w:ascii="Times New Roman" w:hAnsi="Times New Roman"/>
                <w:sz w:val="28"/>
                <w:szCs w:val="28"/>
              </w:rPr>
              <w:t>1</w:t>
            </w:r>
          </w:p>
        </w:tc>
      </w:tr>
      <w:tr w:rsidR="000D58E0" w:rsidRPr="00404AE9" w:rsidTr="004957CB">
        <w:trPr>
          <w:cantSplit/>
        </w:trPr>
        <w:tc>
          <w:tcPr>
            <w:tcW w:w="5000" w:type="pct"/>
            <w:gridSpan w:val="10"/>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highlight w:val="yellow"/>
              </w:rPr>
            </w:pPr>
            <w:r w:rsidRPr="00404AE9">
              <w:rPr>
                <w:rFonts w:ascii="Times New Roman" w:hAnsi="Times New Roman"/>
                <w:sz w:val="28"/>
                <w:szCs w:val="28"/>
              </w:rPr>
              <w:t>Прогноз показателей безопасности дорожного движения</w:t>
            </w:r>
          </w:p>
        </w:tc>
      </w:tr>
      <w:tr w:rsidR="000D58E0" w:rsidRPr="00404AE9" w:rsidTr="008D5EA3">
        <w:trPr>
          <w:cantSplit/>
        </w:trPr>
        <w:tc>
          <w:tcPr>
            <w:tcW w:w="273"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lastRenderedPageBreak/>
              <w:t>5.1</w:t>
            </w:r>
          </w:p>
        </w:tc>
        <w:tc>
          <w:tcPr>
            <w:tcW w:w="1622"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Доля ДТП, совершению которых сопутствовало наличие неудовлетворительных дорожных условий, в общем количестве ДТП</w:t>
            </w:r>
          </w:p>
        </w:tc>
        <w:tc>
          <w:tcPr>
            <w:tcW w:w="635"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0</w:t>
            </w:r>
          </w:p>
        </w:tc>
        <w:tc>
          <w:tcPr>
            <w:tcW w:w="353"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0</w:t>
            </w:r>
          </w:p>
        </w:tc>
        <w:tc>
          <w:tcPr>
            <w:tcW w:w="354" w:type="pct"/>
            <w:tcBorders>
              <w:top w:val="nil"/>
              <w:left w:val="nil"/>
              <w:bottom w:val="single" w:sz="4" w:space="0" w:color="auto"/>
              <w:right w:val="single" w:sz="4" w:space="0" w:color="auto"/>
            </w:tcBorders>
            <w:shd w:val="clear" w:color="000000" w:fill="FFFFFF"/>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0</w:t>
            </w:r>
          </w:p>
        </w:tc>
        <w:tc>
          <w:tcPr>
            <w:tcW w:w="35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0</w:t>
            </w:r>
          </w:p>
        </w:tc>
        <w:tc>
          <w:tcPr>
            <w:tcW w:w="354"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0</w:t>
            </w:r>
          </w:p>
        </w:tc>
        <w:tc>
          <w:tcPr>
            <w:tcW w:w="349"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0</w:t>
            </w:r>
          </w:p>
        </w:tc>
        <w:tc>
          <w:tcPr>
            <w:tcW w:w="355"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4957CB">
            <w:pPr>
              <w:pStyle w:val="af3"/>
              <w:spacing w:after="120"/>
              <w:rPr>
                <w:rFonts w:ascii="Times New Roman" w:hAnsi="Times New Roman"/>
                <w:sz w:val="28"/>
                <w:szCs w:val="28"/>
              </w:rPr>
            </w:pPr>
            <w:r w:rsidRPr="00404AE9">
              <w:rPr>
                <w:rFonts w:ascii="Times New Roman" w:hAnsi="Times New Roman"/>
                <w:sz w:val="28"/>
                <w:szCs w:val="28"/>
              </w:rPr>
              <w:t>0</w:t>
            </w:r>
          </w:p>
        </w:tc>
      </w:tr>
    </w:tbl>
    <w:p w:rsidR="000D58E0" w:rsidRPr="00404AE9" w:rsidRDefault="000D58E0" w:rsidP="004957CB">
      <w:pPr>
        <w:pStyle w:val="S5"/>
        <w:spacing w:line="240" w:lineRule="auto"/>
        <w:rPr>
          <w:rFonts w:ascii="Times New Roman" w:hAnsi="Times New Roman"/>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2.3. Прогноз развития транспортной инфраструктуры по видам транспорта</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Воздушные и железнодорожные перевозки из поселения не осуществляются.</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Водный транспорт на территории района поселения не развит в связи с отсутствием судоходных рек.</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xml:space="preserve">Автомобильный транспорт – важнейшая составная часть инфраструктуры </w:t>
      </w:r>
      <w:r w:rsidR="00D51829">
        <w:rPr>
          <w:rFonts w:ascii="Times New Roman" w:hAnsi="Times New Roman"/>
          <w:sz w:val="28"/>
          <w:szCs w:val="28"/>
        </w:rPr>
        <w:t xml:space="preserve">Фощеватовского </w:t>
      </w:r>
      <w:r w:rsidRPr="00404AE9">
        <w:rPr>
          <w:rFonts w:ascii="Times New Roman" w:hAnsi="Times New Roman"/>
          <w:sz w:val="28"/>
          <w:szCs w:val="28"/>
        </w:rPr>
        <w:t xml:space="preserve"> сельского поселения, удовлетворяющая потребностям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w:t>
      </w: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2.4. Прогноз развития дорожной сети поселения</w:t>
      </w:r>
    </w:p>
    <w:p w:rsidR="000D58E0" w:rsidRPr="00404AE9" w:rsidRDefault="000D58E0" w:rsidP="006816F8">
      <w:pPr>
        <w:pStyle w:val="S5"/>
        <w:spacing w:line="240" w:lineRule="auto"/>
        <w:rPr>
          <w:rFonts w:ascii="Times New Roman" w:hAnsi="Times New Roman"/>
          <w:sz w:val="28"/>
          <w:szCs w:val="28"/>
        </w:rPr>
      </w:pPr>
      <w:r w:rsidRPr="00404AE9">
        <w:rPr>
          <w:rFonts w:ascii="Times New Roman" w:hAnsi="Times New Roman"/>
          <w:sz w:val="28"/>
          <w:szCs w:val="28"/>
        </w:rPr>
        <w:t>Автодороги с асфальтобетонным покрытием находятся в удовлетворительном состоянии, местами требуют ремонта.</w:t>
      </w:r>
    </w:p>
    <w:p w:rsidR="000D58E0" w:rsidRPr="00404AE9" w:rsidRDefault="000D58E0" w:rsidP="006816F8">
      <w:pPr>
        <w:pStyle w:val="S5"/>
        <w:spacing w:line="240" w:lineRule="auto"/>
        <w:rPr>
          <w:rFonts w:ascii="Times New Roman" w:hAnsi="Times New Roman"/>
          <w:sz w:val="28"/>
          <w:szCs w:val="28"/>
        </w:rPr>
      </w:pPr>
      <w:r w:rsidRPr="00404AE9">
        <w:rPr>
          <w:rFonts w:ascii="Times New Roman" w:hAnsi="Times New Roman"/>
          <w:sz w:val="28"/>
          <w:szCs w:val="28"/>
        </w:rPr>
        <w:t>Отставание развития дорожной сети сдерживает социально-экономический рост во всех отраслях экономики и уменьшает мобильность передвижения трудовых ресурсов.</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sz w:val="28"/>
          <w:szCs w:val="28"/>
        </w:rPr>
        <w:t>В соответствии с определёнными выше приоритетами развития транспортного комплекса сельского поселения проектом Программы предусмотрены нижеописанные мероприятия по оптимизации улично-дорожной сети.</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sz w:val="28"/>
          <w:szCs w:val="28"/>
        </w:rPr>
        <w:t>Основные расчетные параметры уличной сети в пределах сельского населенного пункта и сельского поселения принимаются в соответствии со СП 42.13330.2011 «Градостроительство. Планировка и застройка городских и сельских поселений».</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sz w:val="28"/>
          <w:szCs w:val="28"/>
        </w:rPr>
        <w:t>Уровень транспортного обеспечения существенно влияет на градостроительную ценность территории. Задача развития транспортной инфраструктуры - создание благоприятной среды для жизнедеятельности населения, нейтрализация отрицательных климатических факторов, снижение социальной напряженности от транспортного дискомфорта.</w:t>
      </w:r>
    </w:p>
    <w:p w:rsidR="000D58E0" w:rsidRPr="00404AE9" w:rsidRDefault="000D58E0" w:rsidP="00D51EDA">
      <w:pPr>
        <w:pStyle w:val="S5"/>
        <w:spacing w:line="240" w:lineRule="auto"/>
        <w:jc w:val="center"/>
        <w:rPr>
          <w:rFonts w:ascii="Times New Roman" w:hAnsi="Times New Roman"/>
          <w:b/>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2.5. Прогноз уровня автомобилизации, параметров дорожного движения</w:t>
      </w:r>
    </w:p>
    <w:p w:rsidR="000D58E0" w:rsidRPr="00404AE9" w:rsidRDefault="000D58E0" w:rsidP="006816F8">
      <w:pPr>
        <w:pStyle w:val="S5"/>
        <w:spacing w:line="240" w:lineRule="auto"/>
        <w:rPr>
          <w:rFonts w:ascii="Times New Roman" w:hAnsi="Times New Roman"/>
          <w:sz w:val="28"/>
          <w:szCs w:val="28"/>
        </w:rPr>
      </w:pPr>
      <w:r w:rsidRPr="00404AE9">
        <w:rPr>
          <w:rFonts w:ascii="Times New Roman" w:hAnsi="Times New Roman"/>
          <w:sz w:val="28"/>
          <w:szCs w:val="28"/>
        </w:rPr>
        <w:t>На протяжении последних лет наблюдается тенденция к увеличению числа автомобилей на территории поселения. Основной прирост этого показателя осуществляется за счёт увеличения числа легковых автомобилей находящихся в собственности граждан (в среднем по 10% в год).</w:t>
      </w:r>
    </w:p>
    <w:p w:rsidR="00406CA7" w:rsidRDefault="000D58E0" w:rsidP="006455C1">
      <w:pPr>
        <w:pStyle w:val="S5"/>
        <w:spacing w:line="240" w:lineRule="auto"/>
        <w:rPr>
          <w:rFonts w:ascii="Times New Roman" w:hAnsi="Times New Roman"/>
          <w:sz w:val="28"/>
          <w:szCs w:val="28"/>
        </w:rPr>
      </w:pPr>
      <w:r w:rsidRPr="00404AE9">
        <w:rPr>
          <w:rFonts w:ascii="Times New Roman" w:hAnsi="Times New Roman"/>
          <w:sz w:val="28"/>
          <w:szCs w:val="28"/>
        </w:rPr>
        <w:t xml:space="preserve">На территории </w:t>
      </w:r>
      <w:r w:rsidR="00D51829">
        <w:rPr>
          <w:rFonts w:ascii="Times New Roman" w:hAnsi="Times New Roman"/>
          <w:sz w:val="28"/>
          <w:szCs w:val="28"/>
        </w:rPr>
        <w:t xml:space="preserve"> Фощеватовского </w:t>
      </w:r>
      <w:r w:rsidRPr="00404AE9">
        <w:rPr>
          <w:rFonts w:ascii="Times New Roman" w:hAnsi="Times New Roman"/>
          <w:sz w:val="28"/>
          <w:szCs w:val="28"/>
        </w:rPr>
        <w:t xml:space="preserve"> сельского поселения на расчетный срок предполагается </w:t>
      </w:r>
      <w:r w:rsidRPr="00464A60">
        <w:rPr>
          <w:rFonts w:ascii="Times New Roman" w:hAnsi="Times New Roman"/>
          <w:sz w:val="28"/>
          <w:szCs w:val="28"/>
        </w:rPr>
        <w:t>проживание 1</w:t>
      </w:r>
      <w:r w:rsidR="00464A60" w:rsidRPr="00464A60">
        <w:rPr>
          <w:rFonts w:ascii="Times New Roman" w:hAnsi="Times New Roman"/>
          <w:sz w:val="28"/>
          <w:szCs w:val="28"/>
        </w:rPr>
        <w:t xml:space="preserve">370 </w:t>
      </w:r>
      <w:r w:rsidRPr="00464A60">
        <w:rPr>
          <w:rFonts w:ascii="Times New Roman" w:hAnsi="Times New Roman"/>
          <w:sz w:val="28"/>
          <w:szCs w:val="28"/>
        </w:rPr>
        <w:t xml:space="preserve"> человек.</w:t>
      </w:r>
      <w:r w:rsidRPr="00404AE9">
        <w:rPr>
          <w:rFonts w:ascii="Times New Roman" w:hAnsi="Times New Roman"/>
          <w:sz w:val="28"/>
          <w:szCs w:val="28"/>
        </w:rPr>
        <w:t xml:space="preserve"> Принятый уровень </w:t>
      </w:r>
      <w:r w:rsidRPr="00404AE9">
        <w:rPr>
          <w:rFonts w:ascii="Times New Roman" w:hAnsi="Times New Roman"/>
          <w:sz w:val="28"/>
          <w:szCs w:val="28"/>
        </w:rPr>
        <w:lastRenderedPageBreak/>
        <w:t xml:space="preserve">автомобилизации на расчетный срок в соответствии с требованиями п. 6.3. СНиП 2.07.01-89* «Градостроительство. Планировка и застройка городских и сельских поселений» составит </w:t>
      </w:r>
      <w:r w:rsidR="00406CA7">
        <w:rPr>
          <w:rFonts w:ascii="Times New Roman" w:hAnsi="Times New Roman"/>
          <w:sz w:val="28"/>
          <w:szCs w:val="28"/>
        </w:rPr>
        <w:t>180</w:t>
      </w:r>
      <w:r w:rsidRPr="00404AE9">
        <w:rPr>
          <w:rFonts w:ascii="Times New Roman" w:hAnsi="Times New Roman"/>
          <w:sz w:val="28"/>
          <w:szCs w:val="28"/>
        </w:rPr>
        <w:t xml:space="preserve"> автомобилей на 1000 жителей. </w:t>
      </w:r>
    </w:p>
    <w:p w:rsidR="000D58E0" w:rsidRPr="00404AE9" w:rsidRDefault="000D58E0" w:rsidP="006455C1">
      <w:pPr>
        <w:pStyle w:val="S5"/>
        <w:spacing w:line="240" w:lineRule="auto"/>
        <w:rPr>
          <w:rFonts w:ascii="Times New Roman" w:hAnsi="Times New Roman"/>
          <w:sz w:val="28"/>
          <w:szCs w:val="28"/>
        </w:rPr>
      </w:pPr>
      <w:r w:rsidRPr="00404AE9">
        <w:rPr>
          <w:rFonts w:ascii="Times New Roman" w:hAnsi="Times New Roman"/>
          <w:sz w:val="28"/>
          <w:szCs w:val="28"/>
        </w:rPr>
        <w:t>Расчет объектов транспорта проведен в соответствии с СНиП 2.07.01-89* «Градостроительство. Планировка и застройка городских и сельских поселений» пункты 6.40, 6.41:</w:t>
      </w:r>
    </w:p>
    <w:p w:rsidR="000D58E0" w:rsidRPr="00404AE9" w:rsidRDefault="000D58E0" w:rsidP="006455C1">
      <w:pPr>
        <w:pStyle w:val="S5"/>
        <w:spacing w:line="240" w:lineRule="auto"/>
        <w:rPr>
          <w:rFonts w:ascii="Times New Roman" w:hAnsi="Times New Roman"/>
          <w:sz w:val="28"/>
          <w:szCs w:val="28"/>
        </w:rPr>
      </w:pPr>
      <w:r w:rsidRPr="00404AE9">
        <w:rPr>
          <w:rFonts w:ascii="Times New Roman" w:hAnsi="Times New Roman"/>
          <w:sz w:val="28"/>
          <w:szCs w:val="28"/>
        </w:rPr>
        <w:t xml:space="preserve">Станции технического обслуживания автомобилей следует проектировать из расчета один пост на 200 легковых автомобилей. </w:t>
      </w:r>
    </w:p>
    <w:p w:rsidR="000D58E0" w:rsidRPr="00404AE9" w:rsidRDefault="000D58E0" w:rsidP="006455C1">
      <w:pPr>
        <w:pStyle w:val="S5"/>
        <w:spacing w:line="240" w:lineRule="auto"/>
        <w:rPr>
          <w:rFonts w:ascii="Times New Roman" w:hAnsi="Times New Roman"/>
          <w:sz w:val="28"/>
          <w:szCs w:val="28"/>
        </w:rPr>
      </w:pPr>
      <w:r w:rsidRPr="00404AE9">
        <w:rPr>
          <w:rFonts w:ascii="Times New Roman" w:hAnsi="Times New Roman"/>
          <w:sz w:val="28"/>
          <w:szCs w:val="28"/>
        </w:rPr>
        <w:t>Автозаправочные станции (АЗС) следует проектировать из расчета одна топливо-раздаточная колонка на 1200 легковых автомобилей.</w:t>
      </w:r>
    </w:p>
    <w:p w:rsidR="000D58E0" w:rsidRPr="00404AE9" w:rsidRDefault="000D58E0" w:rsidP="006455C1">
      <w:pPr>
        <w:pStyle w:val="S5"/>
        <w:spacing w:line="240" w:lineRule="auto"/>
        <w:rPr>
          <w:rFonts w:ascii="Times New Roman" w:hAnsi="Times New Roman"/>
          <w:sz w:val="28"/>
          <w:szCs w:val="28"/>
        </w:rPr>
      </w:pPr>
      <w:r w:rsidRPr="00404AE9">
        <w:rPr>
          <w:rFonts w:ascii="Times New Roman" w:hAnsi="Times New Roman"/>
          <w:sz w:val="28"/>
          <w:szCs w:val="28"/>
        </w:rPr>
        <w:t>Для улучшения обслуживания автомобильного транспорта жителей предусмотрено размещение 1 автомойки мощностью 3 поста.</w:t>
      </w:r>
    </w:p>
    <w:p w:rsidR="000D58E0" w:rsidRPr="00404AE9" w:rsidRDefault="000D58E0" w:rsidP="00D51EDA">
      <w:pPr>
        <w:pStyle w:val="S5"/>
        <w:spacing w:line="240" w:lineRule="auto"/>
        <w:jc w:val="center"/>
        <w:rPr>
          <w:rFonts w:ascii="Times New Roman" w:hAnsi="Times New Roman"/>
          <w:b/>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2.6. Прогноз показателей безопасности дорожного движения</w:t>
      </w:r>
    </w:p>
    <w:p w:rsidR="000D58E0" w:rsidRPr="00404AE9" w:rsidRDefault="000D58E0" w:rsidP="002B2A9F">
      <w:pPr>
        <w:pStyle w:val="S5"/>
        <w:spacing w:line="240" w:lineRule="auto"/>
        <w:rPr>
          <w:rFonts w:ascii="Times New Roman" w:hAnsi="Times New Roman"/>
          <w:sz w:val="28"/>
          <w:szCs w:val="28"/>
        </w:rPr>
      </w:pPr>
      <w:r w:rsidRPr="00404AE9">
        <w:rPr>
          <w:rFonts w:ascii="Times New Roman" w:hAnsi="Times New Roman"/>
          <w:sz w:val="28"/>
          <w:szCs w:val="28"/>
        </w:rPr>
        <w:t xml:space="preserve">Диспропорция роста перевозок к объёмам финансирования дорожного хозяйства привели к существенному ухудшению состояния автомобильных дорог и, как следствие, к росту доли дорожно-транспортных происшествий, причиной которых служили неудовлетворительные дорожные условия. Потери от дорожно-транспортных происшествий, связанные с гибелью и ранениями людей, с повреждением автомобильного транспорта, влекут за собой расходы бюджетной системы на медицинское обслуживание, административные расходы и расходы по восстановлению технического оснащения дорог. </w:t>
      </w:r>
    </w:p>
    <w:p w:rsidR="000D58E0" w:rsidRPr="00404AE9" w:rsidRDefault="000D58E0" w:rsidP="006816F8">
      <w:pPr>
        <w:pStyle w:val="S5"/>
        <w:spacing w:line="240" w:lineRule="auto"/>
        <w:rPr>
          <w:rFonts w:ascii="Times New Roman" w:hAnsi="Times New Roman"/>
          <w:sz w:val="28"/>
          <w:szCs w:val="28"/>
        </w:rPr>
      </w:pPr>
      <w:r w:rsidRPr="00404AE9">
        <w:rPr>
          <w:rFonts w:ascii="Times New Roman" w:hAnsi="Times New Roman"/>
          <w:sz w:val="28"/>
          <w:szCs w:val="28"/>
        </w:rPr>
        <w:t>Четкое выполнение мероприятий Программы позволит снизить количество ДТП до 0 при создании удовлетворительных дорожных условий.</w:t>
      </w:r>
    </w:p>
    <w:p w:rsidR="000D58E0" w:rsidRPr="00404AE9" w:rsidRDefault="000D58E0" w:rsidP="00D51EDA">
      <w:pPr>
        <w:pStyle w:val="S5"/>
        <w:spacing w:line="240" w:lineRule="auto"/>
        <w:jc w:val="center"/>
        <w:rPr>
          <w:rFonts w:ascii="Times New Roman" w:hAnsi="Times New Roman"/>
          <w:b/>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2.7. Прогноз негативного воздействия транспортной инфраструктуры на окружающую среду и здоровье населения</w:t>
      </w:r>
    </w:p>
    <w:p w:rsidR="000D58E0" w:rsidRPr="00404AE9" w:rsidRDefault="000D58E0" w:rsidP="002810A8">
      <w:pPr>
        <w:pStyle w:val="S5"/>
        <w:spacing w:line="240" w:lineRule="auto"/>
        <w:rPr>
          <w:rFonts w:ascii="Times New Roman" w:hAnsi="Times New Roman"/>
          <w:sz w:val="28"/>
          <w:szCs w:val="28"/>
        </w:rPr>
      </w:pPr>
      <w:r w:rsidRPr="00404AE9">
        <w:rPr>
          <w:rFonts w:ascii="Times New Roman" w:hAnsi="Times New Roman"/>
          <w:sz w:val="28"/>
          <w:szCs w:val="28"/>
        </w:rPr>
        <w:t xml:space="preserve">Количество автомобильного транспорта в последние десятилетия быстро растет. Прогнозы на 2029 г. для </w:t>
      </w:r>
      <w:r w:rsidR="00D51829">
        <w:rPr>
          <w:rFonts w:ascii="Times New Roman" w:hAnsi="Times New Roman"/>
          <w:sz w:val="28"/>
          <w:szCs w:val="28"/>
        </w:rPr>
        <w:t xml:space="preserve">Фощеватовского </w:t>
      </w:r>
      <w:r w:rsidRPr="00404AE9">
        <w:rPr>
          <w:rFonts w:ascii="Times New Roman" w:hAnsi="Times New Roman"/>
          <w:sz w:val="28"/>
          <w:szCs w:val="28"/>
        </w:rPr>
        <w:t xml:space="preserve"> сельского поселения предполагают дальнейший рост легкового и грузового транспорта. Также транспорт воздействует на окружающую среду, загрязняя атмосферу, изменяя климат, увеличивая бытовой шум. В связи с этим растет беспокойство по поводу воздействия транспорта на окружающую среду и здоровье населения. Возникающий риск для здоровья требует все более срочных действий для снижения негативного воздействия и связанного с ним риска. Включение вопросов защиты окружающей среды и охраны здоровья в политику для транспорта совершенно необходимо для обеспечения устойчивости развития и снижения заболеваемости.</w:t>
      </w:r>
    </w:p>
    <w:p w:rsidR="000D58E0" w:rsidRPr="00404AE9" w:rsidRDefault="000D58E0" w:rsidP="002810A8">
      <w:pPr>
        <w:pStyle w:val="S5"/>
        <w:spacing w:line="240" w:lineRule="auto"/>
        <w:rPr>
          <w:rFonts w:ascii="Times New Roman" w:hAnsi="Times New Roman"/>
          <w:sz w:val="28"/>
          <w:szCs w:val="28"/>
        </w:rPr>
      </w:pPr>
      <w:r w:rsidRPr="00404AE9">
        <w:rPr>
          <w:rFonts w:ascii="Times New Roman" w:hAnsi="Times New Roman"/>
          <w:sz w:val="28"/>
          <w:szCs w:val="28"/>
        </w:rPr>
        <w:t>Чтобы оценить важность проблемы, рассмотрим ряд факторов, неблагоприятно влияющих на здоровье.</w:t>
      </w:r>
    </w:p>
    <w:p w:rsidR="000D58E0" w:rsidRPr="00404AE9" w:rsidRDefault="000D58E0" w:rsidP="002810A8">
      <w:pPr>
        <w:pStyle w:val="S5"/>
        <w:spacing w:line="240" w:lineRule="auto"/>
        <w:rPr>
          <w:rFonts w:ascii="Times New Roman" w:hAnsi="Times New Roman"/>
          <w:sz w:val="28"/>
          <w:szCs w:val="28"/>
        </w:rPr>
      </w:pPr>
      <w:r w:rsidRPr="00404AE9">
        <w:rPr>
          <w:rFonts w:ascii="Times New Roman" w:hAnsi="Times New Roman"/>
          <w:sz w:val="28"/>
          <w:szCs w:val="28"/>
        </w:rPr>
        <w:t> </w:t>
      </w:r>
      <w:r w:rsidRPr="00404AE9">
        <w:rPr>
          <w:rStyle w:val="afffffff9"/>
          <w:rFonts w:ascii="Times New Roman" w:hAnsi="Times New Roman"/>
          <w:sz w:val="28"/>
          <w:szCs w:val="28"/>
        </w:rPr>
        <w:t>Загрязнение атмосферы</w:t>
      </w:r>
      <w:r w:rsidRPr="00404AE9">
        <w:rPr>
          <w:rStyle w:val="afffffff9"/>
          <w:rFonts w:ascii="Times New Roman" w:hAnsi="Times New Roman"/>
          <w:i w:val="0"/>
          <w:sz w:val="28"/>
          <w:szCs w:val="28"/>
        </w:rPr>
        <w:t>.</w:t>
      </w:r>
      <w:r w:rsidRPr="00404AE9">
        <w:rPr>
          <w:rStyle w:val="apple-converted-space"/>
          <w:rFonts w:ascii="Times New Roman" w:hAnsi="Times New Roman"/>
          <w:sz w:val="28"/>
          <w:szCs w:val="28"/>
        </w:rPr>
        <w:t> </w:t>
      </w:r>
      <w:r w:rsidRPr="00404AE9">
        <w:rPr>
          <w:rFonts w:ascii="Times New Roman" w:hAnsi="Times New Roman"/>
          <w:sz w:val="28"/>
          <w:szCs w:val="28"/>
        </w:rPr>
        <w:t>Выбросы в воздух черного дыма и газообразных загрязняющих веществ (диоксид азота (NO2), диоксид серы (SO2) и озон (О3)) приводят к множеству вредных проявлени</w:t>
      </w:r>
      <w:r>
        <w:rPr>
          <w:rFonts w:ascii="Times New Roman" w:hAnsi="Times New Roman"/>
          <w:sz w:val="28"/>
          <w:szCs w:val="28"/>
        </w:rPr>
        <w:t>й</w:t>
      </w:r>
      <w:r w:rsidRPr="00404AE9">
        <w:rPr>
          <w:rFonts w:ascii="Times New Roman" w:hAnsi="Times New Roman"/>
          <w:sz w:val="28"/>
          <w:szCs w:val="28"/>
        </w:rPr>
        <w:t xml:space="preserve"> для здоровья, особенно к респираторным аллергическим заболеваниям.</w:t>
      </w:r>
    </w:p>
    <w:p w:rsidR="000D58E0" w:rsidRPr="00404AE9" w:rsidRDefault="000D58E0" w:rsidP="002810A8">
      <w:pPr>
        <w:pStyle w:val="S5"/>
        <w:spacing w:line="240" w:lineRule="auto"/>
        <w:rPr>
          <w:rFonts w:ascii="Times New Roman" w:hAnsi="Times New Roman"/>
          <w:sz w:val="28"/>
          <w:szCs w:val="28"/>
        </w:rPr>
      </w:pPr>
      <w:r w:rsidRPr="00404AE9">
        <w:rPr>
          <w:rStyle w:val="afffffff9"/>
          <w:rFonts w:ascii="Times New Roman" w:hAnsi="Times New Roman"/>
          <w:sz w:val="28"/>
          <w:szCs w:val="28"/>
        </w:rPr>
        <w:t>Воздействие шума</w:t>
      </w:r>
      <w:r w:rsidRPr="00404AE9">
        <w:rPr>
          <w:rStyle w:val="afffffff9"/>
          <w:rFonts w:ascii="Times New Roman" w:hAnsi="Times New Roman"/>
          <w:i w:val="0"/>
          <w:sz w:val="28"/>
          <w:szCs w:val="28"/>
        </w:rPr>
        <w:t>.</w:t>
      </w:r>
      <w:r w:rsidRPr="00404AE9">
        <w:rPr>
          <w:rStyle w:val="apple-converted-space"/>
          <w:rFonts w:ascii="Times New Roman" w:hAnsi="Times New Roman"/>
          <w:sz w:val="28"/>
          <w:szCs w:val="28"/>
        </w:rPr>
        <w:t> </w:t>
      </w:r>
      <w:r w:rsidRPr="00404AE9">
        <w:rPr>
          <w:rFonts w:ascii="Times New Roman" w:hAnsi="Times New Roman"/>
          <w:sz w:val="28"/>
          <w:szCs w:val="28"/>
        </w:rPr>
        <w:t xml:space="preserve">В </w:t>
      </w:r>
      <w:r w:rsidR="00D51829">
        <w:rPr>
          <w:rFonts w:ascii="Times New Roman" w:hAnsi="Times New Roman"/>
          <w:sz w:val="28"/>
          <w:szCs w:val="28"/>
        </w:rPr>
        <w:t xml:space="preserve">Фощеватовском </w:t>
      </w:r>
      <w:r w:rsidRPr="00404AE9">
        <w:rPr>
          <w:rFonts w:ascii="Times New Roman" w:hAnsi="Times New Roman"/>
          <w:sz w:val="28"/>
          <w:szCs w:val="28"/>
        </w:rPr>
        <w:t xml:space="preserve"> сельском поселении транспорт</w:t>
      </w:r>
      <w:bookmarkStart w:id="1" w:name="_GoBack"/>
      <w:bookmarkEnd w:id="1"/>
      <w:r w:rsidRPr="00404AE9">
        <w:rPr>
          <w:rFonts w:ascii="Times New Roman" w:hAnsi="Times New Roman"/>
          <w:sz w:val="28"/>
          <w:szCs w:val="28"/>
        </w:rPr>
        <w:t xml:space="preserve"> (автомобильный) служит самым главным источником бытового шума. </w:t>
      </w:r>
      <w:r w:rsidRPr="00404AE9">
        <w:rPr>
          <w:rFonts w:ascii="Times New Roman" w:hAnsi="Times New Roman"/>
          <w:sz w:val="28"/>
          <w:szCs w:val="28"/>
        </w:rPr>
        <w:lastRenderedPageBreak/>
        <w:t>Приблизительно 30 % населения подверга</w:t>
      </w:r>
      <w:r>
        <w:rPr>
          <w:rFonts w:ascii="Times New Roman" w:hAnsi="Times New Roman"/>
          <w:sz w:val="28"/>
          <w:szCs w:val="28"/>
        </w:rPr>
        <w:t>ю</w:t>
      </w:r>
      <w:r w:rsidRPr="00404AE9">
        <w:rPr>
          <w:rFonts w:ascii="Times New Roman" w:hAnsi="Times New Roman"/>
          <w:sz w:val="28"/>
          <w:szCs w:val="28"/>
        </w:rPr>
        <w:t xml:space="preserve">тся воздействию шума от автомобильного транспорта с уровнем выше 50 дБ. </w:t>
      </w:r>
    </w:p>
    <w:p w:rsidR="000D58E0" w:rsidRPr="00404AE9" w:rsidRDefault="000D58E0" w:rsidP="002810A8">
      <w:pPr>
        <w:pStyle w:val="S5"/>
        <w:spacing w:line="240" w:lineRule="auto"/>
        <w:rPr>
          <w:rFonts w:ascii="Times New Roman" w:hAnsi="Times New Roman"/>
          <w:sz w:val="28"/>
          <w:szCs w:val="28"/>
        </w:rPr>
      </w:pPr>
      <w:r w:rsidRPr="00404AE9">
        <w:rPr>
          <w:rStyle w:val="afffffff9"/>
          <w:rFonts w:ascii="Times New Roman" w:hAnsi="Times New Roman"/>
          <w:sz w:val="28"/>
          <w:szCs w:val="28"/>
        </w:rPr>
        <w:t>Связанная с транспортом двигательная активность</w:t>
      </w:r>
      <w:r w:rsidRPr="00404AE9">
        <w:rPr>
          <w:rStyle w:val="afffffff9"/>
          <w:rFonts w:ascii="Times New Roman" w:hAnsi="Times New Roman"/>
          <w:i w:val="0"/>
          <w:sz w:val="28"/>
          <w:szCs w:val="28"/>
        </w:rPr>
        <w:t>.</w:t>
      </w:r>
      <w:r w:rsidRPr="00404AE9">
        <w:rPr>
          <w:rStyle w:val="apple-converted-space"/>
          <w:rFonts w:ascii="Times New Roman" w:hAnsi="Times New Roman"/>
          <w:sz w:val="28"/>
          <w:szCs w:val="28"/>
        </w:rPr>
        <w:t> </w:t>
      </w:r>
      <w:r w:rsidRPr="00404AE9">
        <w:rPr>
          <w:rFonts w:ascii="Times New Roman" w:hAnsi="Times New Roman"/>
          <w:sz w:val="28"/>
          <w:szCs w:val="28"/>
        </w:rPr>
        <w:t>Исследования европейских учёных показывают тенденцию к снижению уровня активности у людей, в связи с тем, что все больше людей предпочитают передвигаться при помощи автотранспорта. Недостаточность двигательной активности приводит к таким проблемам со здоровьем как сердечнососудистые заболевания, инсульт, диабет типа II, ожирение, некоторые типы рака, остеопороз и вызывают депрессию.</w:t>
      </w:r>
    </w:p>
    <w:p w:rsidR="000D58E0" w:rsidRPr="00404AE9" w:rsidRDefault="000D58E0" w:rsidP="002810A8">
      <w:pPr>
        <w:pStyle w:val="S5"/>
        <w:spacing w:line="240" w:lineRule="auto"/>
        <w:rPr>
          <w:rFonts w:ascii="Times New Roman" w:hAnsi="Times New Roman"/>
          <w:sz w:val="28"/>
          <w:szCs w:val="28"/>
        </w:rPr>
      </w:pPr>
      <w:r w:rsidRPr="00404AE9">
        <w:rPr>
          <w:rStyle w:val="afffffff9"/>
          <w:rFonts w:ascii="Times New Roman" w:hAnsi="Times New Roman"/>
          <w:sz w:val="28"/>
          <w:szCs w:val="28"/>
        </w:rPr>
        <w:t>Психологическое и социальное воздействие</w:t>
      </w:r>
      <w:r w:rsidRPr="00404AE9">
        <w:rPr>
          <w:rStyle w:val="afffffff9"/>
          <w:rFonts w:ascii="Times New Roman" w:hAnsi="Times New Roman"/>
          <w:i w:val="0"/>
          <w:sz w:val="28"/>
          <w:szCs w:val="28"/>
        </w:rPr>
        <w:t>.</w:t>
      </w:r>
      <w:r w:rsidRPr="00404AE9">
        <w:rPr>
          <w:rStyle w:val="apple-converted-space"/>
          <w:rFonts w:ascii="Times New Roman" w:hAnsi="Times New Roman"/>
          <w:sz w:val="28"/>
          <w:szCs w:val="28"/>
        </w:rPr>
        <w:t> </w:t>
      </w:r>
      <w:r w:rsidRPr="00404AE9">
        <w:rPr>
          <w:rFonts w:ascii="Times New Roman" w:hAnsi="Times New Roman"/>
          <w:sz w:val="28"/>
          <w:szCs w:val="28"/>
        </w:rPr>
        <w:t>Психологическое и социальное воздействие транспорта часто не учитывают или недооценивают, несмотря на то, что оно может влиять на поведение при передвижении. Например, страх перед опасностью в связи с угрозой жизни, которую создает интенсивное движение транспорта, привел к тому, что все большее число родителей отвозит своих детей в школу на автомобиле. Одни лишь психологические и социальные механизмы, которые включаются ожидаемым воздействием транспорта, могут приводить к заболеваниям. Каждое заболевание может повлечь за собой изменение ментального и социального статуса человека или действовать на группу людей. То есть психологическое состояние и социальное положение могут непосредственно влиять на воздействие на человека факторов стресса в окружающей среде.</w:t>
      </w:r>
    </w:p>
    <w:p w:rsidR="000D58E0" w:rsidRPr="00404AE9" w:rsidRDefault="000D58E0" w:rsidP="002810A8">
      <w:pPr>
        <w:pStyle w:val="S5"/>
        <w:spacing w:line="240" w:lineRule="auto"/>
        <w:rPr>
          <w:rFonts w:ascii="Times New Roman" w:hAnsi="Times New Roman"/>
          <w:sz w:val="28"/>
          <w:szCs w:val="28"/>
        </w:rPr>
      </w:pPr>
      <w:r w:rsidRPr="00404AE9">
        <w:rPr>
          <w:rFonts w:ascii="Times New Roman" w:hAnsi="Times New Roman"/>
          <w:sz w:val="28"/>
          <w:szCs w:val="28"/>
        </w:rPr>
        <w:t>Необходимо одновременно повышать привлекательность общественного транспорта. Кроме того, необходимо расширять использование альтернативных способов передвижения, к каким относятся пешеходное и велосипедное.</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Задачами транспортной инфраструктуры в области снижения вредного воздействия транспорта на окружающую среду являются:</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сокращение вредного воздействия транспорта на здоровье человека за счет снижения объемов воздействий, выбросов и сбросов, количества отходов на всех видах транспорта;</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мотивация перехода транспортных средств на экологически чистые виды топлива.</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Для снижения вредного воздействия транспорта на окружающую среду и возникающих ущербов необходимо:</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уменьшить вредное воздействие транспорта на воздушную и водную среду и на здоровье человека за счет применения экологически безопасных видов транспортных средств;</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стимулировать использование транспортных  средств,  работающих  на альтернативных источниках (не нефтяного происхождения) топливо-энергетических ресурсов.</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Для снижения негативного воздействия транспортно-дорожного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 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противогололедных материалов;</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lastRenderedPageBreak/>
        <w:t>- обустройство автомобильных дорог средствами защиты окружающей среды от вредных воздействий, включая применение искусственных и растительных барьеров вдоль них для снижения уровня шумового воздействия и загрязнения прилегающих территорий.</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Реализация указанных мер будет осуществляться на основе повышения экологических требований к проектированию, строительству, ремонту и содержанию автомобильных дорог.</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Основной задачей в этой области является сокращение объемов выбросов автотранспортных средств, количества отходов при строительстве, реконструкции, ремонте и содержании автомобильных дорог.</w:t>
      </w:r>
    </w:p>
    <w:p w:rsidR="000D58E0" w:rsidRPr="00404AE9" w:rsidRDefault="000D58E0" w:rsidP="004B6C2E">
      <w:pPr>
        <w:pStyle w:val="S5"/>
        <w:spacing w:line="240" w:lineRule="auto"/>
        <w:rPr>
          <w:rFonts w:ascii="Times New Roman" w:hAnsi="Times New Roman"/>
          <w:sz w:val="28"/>
          <w:szCs w:val="28"/>
        </w:rPr>
      </w:pPr>
      <w:r w:rsidRPr="00404AE9">
        <w:rPr>
          <w:rFonts w:ascii="Times New Roman" w:hAnsi="Times New Roman"/>
          <w:sz w:val="28"/>
          <w:szCs w:val="28"/>
        </w:rPr>
        <w:t>Для снижения вредного воздействия автомобильного транспорта на окружающую среду необходимо:</w:t>
      </w:r>
    </w:p>
    <w:p w:rsidR="000D58E0" w:rsidRDefault="000D58E0" w:rsidP="00404AE9">
      <w:pPr>
        <w:pStyle w:val="S5"/>
        <w:spacing w:line="240" w:lineRule="auto"/>
        <w:rPr>
          <w:rFonts w:ascii="Times New Roman" w:hAnsi="Times New Roman"/>
          <w:color w:val="000000"/>
          <w:sz w:val="28"/>
          <w:szCs w:val="28"/>
        </w:rPr>
      </w:pPr>
      <w:r w:rsidRPr="00404AE9">
        <w:rPr>
          <w:rFonts w:ascii="Times New Roman" w:hAnsi="Times New Roman"/>
          <w:sz w:val="28"/>
          <w:szCs w:val="28"/>
        </w:rPr>
        <w:t>- обеспечить увеличение применения более экономичных автомобилей с более ни</w:t>
      </w:r>
      <w:r>
        <w:rPr>
          <w:rFonts w:ascii="Times New Roman" w:hAnsi="Times New Roman"/>
          <w:sz w:val="28"/>
          <w:szCs w:val="28"/>
        </w:rPr>
        <w:t xml:space="preserve">зким расходом моторного топлива, </w:t>
      </w:r>
      <w:r w:rsidRPr="00404AE9">
        <w:rPr>
          <w:rFonts w:ascii="Times New Roman" w:hAnsi="Times New Roman"/>
          <w:color w:val="000000"/>
          <w:sz w:val="28"/>
          <w:szCs w:val="28"/>
        </w:rPr>
        <w:t>включая 3-4 такси и 2-3 ведомственных автомобиля, 25-40 грузовых автомобилей в зав</w:t>
      </w:r>
      <w:r>
        <w:rPr>
          <w:rFonts w:ascii="Times New Roman" w:hAnsi="Times New Roman"/>
          <w:color w:val="000000"/>
          <w:sz w:val="28"/>
          <w:szCs w:val="28"/>
        </w:rPr>
        <w:t>исимости от состава парка.</w:t>
      </w:r>
    </w:p>
    <w:p w:rsidR="000D58E0" w:rsidRPr="00404AE9" w:rsidRDefault="000D58E0" w:rsidP="00404AE9">
      <w:pPr>
        <w:pStyle w:val="S5"/>
        <w:spacing w:line="240" w:lineRule="auto"/>
        <w:rPr>
          <w:rFonts w:ascii="Times New Roman" w:hAnsi="Times New Roman"/>
          <w:b/>
          <w:sz w:val="28"/>
          <w:szCs w:val="28"/>
        </w:rPr>
      </w:pPr>
      <w:r w:rsidRPr="00404AE9">
        <w:rPr>
          <w:rFonts w:ascii="Times New Roman" w:hAnsi="Times New Roman"/>
          <w:color w:val="000000"/>
          <w:sz w:val="28"/>
          <w:szCs w:val="28"/>
        </w:rPr>
        <w:t>Число мотоциклов и мопедов на 1000 чел. следует принимать 100-150 единиц для остальных поселений.</w:t>
      </w:r>
      <w:r w:rsidRPr="00404AE9">
        <w:rPr>
          <w:rFonts w:ascii="Times New Roman" w:hAnsi="Times New Roman"/>
          <w:b/>
          <w:sz w:val="28"/>
          <w:szCs w:val="28"/>
        </w:rPr>
        <w:t xml:space="preserve"> </w:t>
      </w:r>
    </w:p>
    <w:p w:rsidR="000D58E0" w:rsidRPr="00404AE9" w:rsidRDefault="000D58E0" w:rsidP="0002688E">
      <w:pPr>
        <w:spacing w:line="240" w:lineRule="auto"/>
        <w:jc w:val="center"/>
        <w:rPr>
          <w:rFonts w:ascii="Times New Roman" w:hAnsi="Times New Roman"/>
          <w:b/>
          <w:sz w:val="28"/>
          <w:szCs w:val="28"/>
        </w:rPr>
      </w:pPr>
    </w:p>
    <w:p w:rsidR="000D58E0" w:rsidRPr="00404AE9" w:rsidRDefault="000D58E0" w:rsidP="0002688E">
      <w:pPr>
        <w:spacing w:line="240" w:lineRule="auto"/>
        <w:jc w:val="center"/>
        <w:rPr>
          <w:rFonts w:ascii="Times New Roman" w:hAnsi="Times New Roman"/>
          <w:b/>
          <w:sz w:val="28"/>
          <w:szCs w:val="28"/>
        </w:rPr>
      </w:pPr>
      <w:r w:rsidRPr="00404AE9">
        <w:rPr>
          <w:rFonts w:ascii="Times New Roman" w:hAnsi="Times New Roman"/>
          <w:b/>
          <w:sz w:val="28"/>
          <w:szCs w:val="28"/>
        </w:rPr>
        <w:t>Раздел 3.</w:t>
      </w:r>
    </w:p>
    <w:p w:rsidR="000D58E0" w:rsidRPr="00404AE9" w:rsidRDefault="000D58E0" w:rsidP="0002688E">
      <w:pPr>
        <w:spacing w:line="240" w:lineRule="auto"/>
        <w:jc w:val="center"/>
        <w:rPr>
          <w:rFonts w:ascii="Times New Roman" w:hAnsi="Times New Roman"/>
          <w:b/>
          <w:sz w:val="28"/>
          <w:szCs w:val="28"/>
        </w:rPr>
      </w:pPr>
      <w:r w:rsidRPr="00404AE9">
        <w:rPr>
          <w:rFonts w:ascii="Times New Roman" w:hAnsi="Times New Roman"/>
          <w:b/>
          <w:sz w:val="28"/>
          <w:szCs w:val="28"/>
        </w:rPr>
        <w:t xml:space="preserve"> Принципиальные варианты развития транспортной инфраструктуры и их укрупненная оценка по целевым пока</w:t>
      </w:r>
      <w:r>
        <w:rPr>
          <w:rFonts w:ascii="Times New Roman" w:hAnsi="Times New Roman"/>
          <w:b/>
          <w:sz w:val="28"/>
          <w:szCs w:val="28"/>
        </w:rPr>
        <w:t xml:space="preserve">зателям (индикаторам) развития </w:t>
      </w:r>
      <w:r w:rsidRPr="00404AE9">
        <w:rPr>
          <w:rFonts w:ascii="Times New Roman" w:hAnsi="Times New Roman"/>
          <w:b/>
          <w:sz w:val="28"/>
          <w:szCs w:val="28"/>
        </w:rPr>
        <w:t>транспортной инфраструктуры с последующим выбором предполагаемого к реализации варианта</w:t>
      </w:r>
    </w:p>
    <w:p w:rsidR="000D58E0" w:rsidRPr="00404AE9" w:rsidRDefault="000D58E0" w:rsidP="0002688E">
      <w:pPr>
        <w:spacing w:line="240" w:lineRule="auto"/>
        <w:jc w:val="center"/>
        <w:rPr>
          <w:rFonts w:ascii="Times New Roman" w:hAnsi="Times New Roman"/>
          <w:b/>
          <w:sz w:val="28"/>
          <w:szCs w:val="28"/>
        </w:rPr>
      </w:pPr>
    </w:p>
    <w:p w:rsidR="00D51829" w:rsidRDefault="000D58E0" w:rsidP="0002688E">
      <w:pPr>
        <w:spacing w:line="240" w:lineRule="auto"/>
        <w:ind w:firstLine="840"/>
        <w:rPr>
          <w:rFonts w:ascii="Times New Roman" w:hAnsi="Times New Roman"/>
          <w:sz w:val="28"/>
          <w:szCs w:val="28"/>
        </w:rPr>
      </w:pPr>
      <w:r w:rsidRPr="00404AE9">
        <w:rPr>
          <w:rFonts w:ascii="Times New Roman" w:hAnsi="Times New Roman"/>
          <w:sz w:val="28"/>
          <w:szCs w:val="28"/>
        </w:rPr>
        <w:t xml:space="preserve">Развитие системы внутримуниципального транспорта направлено на повышение категорийности существующей автомобильной дороги </w:t>
      </w:r>
      <w:r w:rsidR="00D51829">
        <w:rPr>
          <w:rFonts w:ascii="Times New Roman" w:hAnsi="Times New Roman"/>
          <w:sz w:val="28"/>
          <w:szCs w:val="28"/>
        </w:rPr>
        <w:t xml:space="preserve">п.Волоконовка </w:t>
      </w:r>
      <w:r w:rsidRPr="00404AE9">
        <w:rPr>
          <w:rFonts w:ascii="Times New Roman" w:hAnsi="Times New Roman"/>
          <w:sz w:val="28"/>
          <w:szCs w:val="28"/>
        </w:rPr>
        <w:t>-</w:t>
      </w:r>
      <w:r w:rsidR="00D51829">
        <w:rPr>
          <w:rFonts w:ascii="Times New Roman" w:hAnsi="Times New Roman"/>
          <w:sz w:val="28"/>
          <w:szCs w:val="28"/>
        </w:rPr>
        <w:t xml:space="preserve"> г.Бирюч</w:t>
      </w:r>
      <w:r w:rsidRPr="00404AE9">
        <w:rPr>
          <w:rFonts w:ascii="Times New Roman" w:hAnsi="Times New Roman"/>
          <w:sz w:val="28"/>
          <w:szCs w:val="28"/>
        </w:rPr>
        <w:t xml:space="preserve"> до III технической категории</w:t>
      </w:r>
      <w:r w:rsidR="00D51829">
        <w:rPr>
          <w:rFonts w:ascii="Times New Roman" w:hAnsi="Times New Roman"/>
          <w:sz w:val="28"/>
          <w:szCs w:val="28"/>
        </w:rPr>
        <w:t xml:space="preserve">. </w:t>
      </w:r>
      <w:r w:rsidRPr="00404AE9">
        <w:rPr>
          <w:rFonts w:ascii="Times New Roman" w:hAnsi="Times New Roman"/>
          <w:sz w:val="28"/>
          <w:szCs w:val="28"/>
        </w:rPr>
        <w:t xml:space="preserve"> </w:t>
      </w:r>
    </w:p>
    <w:p w:rsidR="000D58E0" w:rsidRPr="00404AE9" w:rsidRDefault="000D58E0" w:rsidP="0002688E">
      <w:pPr>
        <w:spacing w:line="240" w:lineRule="auto"/>
        <w:ind w:firstLine="840"/>
        <w:rPr>
          <w:rFonts w:ascii="Times New Roman" w:hAnsi="Times New Roman"/>
          <w:color w:val="000000"/>
          <w:sz w:val="28"/>
          <w:szCs w:val="28"/>
        </w:rPr>
      </w:pPr>
      <w:r w:rsidRPr="00404AE9">
        <w:rPr>
          <w:rFonts w:ascii="Times New Roman" w:hAnsi="Times New Roman"/>
          <w:color w:val="000000"/>
          <w:sz w:val="28"/>
          <w:szCs w:val="28"/>
        </w:rPr>
        <w:t xml:space="preserve">При проектировании сельских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  </w:t>
      </w:r>
    </w:p>
    <w:p w:rsidR="000D58E0" w:rsidRPr="00404AE9" w:rsidRDefault="000D58E0" w:rsidP="0002688E">
      <w:pPr>
        <w:spacing w:line="240" w:lineRule="auto"/>
        <w:ind w:firstLine="840"/>
        <w:rPr>
          <w:rFonts w:ascii="Times New Roman" w:hAnsi="Times New Roman"/>
          <w:color w:val="000000"/>
          <w:sz w:val="28"/>
          <w:szCs w:val="28"/>
        </w:rPr>
      </w:pPr>
      <w:r w:rsidRPr="00404AE9">
        <w:rPr>
          <w:rFonts w:ascii="Times New Roman" w:hAnsi="Times New Roman"/>
          <w:color w:val="000000"/>
          <w:sz w:val="28"/>
          <w:szCs w:val="28"/>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автомобилей на 1000 чел.: 200-250 легковых автомобилей,</w:t>
      </w:r>
    </w:p>
    <w:p w:rsidR="000D58E0" w:rsidRPr="00404AE9" w:rsidRDefault="000D58E0" w:rsidP="00070CCC">
      <w:pPr>
        <w:spacing w:line="240" w:lineRule="auto"/>
        <w:ind w:firstLine="840"/>
        <w:rPr>
          <w:rFonts w:ascii="Times New Roman" w:hAnsi="Times New Roman"/>
          <w:sz w:val="28"/>
          <w:szCs w:val="28"/>
        </w:rPr>
      </w:pPr>
      <w:r w:rsidRPr="00404AE9">
        <w:rPr>
          <w:rFonts w:ascii="Times New Roman" w:hAnsi="Times New Roman"/>
          <w:color w:val="000000"/>
          <w:sz w:val="28"/>
          <w:szCs w:val="28"/>
        </w:rPr>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w:t>
      </w:r>
    </w:p>
    <w:p w:rsidR="000D58E0" w:rsidRPr="00404AE9" w:rsidRDefault="000D58E0" w:rsidP="005E78B6">
      <w:pPr>
        <w:spacing w:line="240" w:lineRule="auto"/>
        <w:ind w:firstLine="840"/>
        <w:rPr>
          <w:rFonts w:ascii="Times New Roman" w:hAnsi="Times New Roman"/>
          <w:sz w:val="28"/>
          <w:szCs w:val="28"/>
        </w:rPr>
      </w:pPr>
      <w:r w:rsidRPr="00404AE9">
        <w:rPr>
          <w:rFonts w:ascii="Times New Roman" w:hAnsi="Times New Roman"/>
          <w:sz w:val="28"/>
          <w:szCs w:val="28"/>
        </w:rPr>
        <w:t xml:space="preserve">Проектирование системы общественного транспорта должно полностью отвечать требованиям, предъявляемым в части, касающейся обеспечения доступности объектов общественного транспорта для населения, и, в том числе, для его маломобильных групп. Принимая во внимание то, что в настоящее </w:t>
      </w:r>
      <w:r w:rsidRPr="00404AE9">
        <w:rPr>
          <w:rFonts w:ascii="Times New Roman" w:hAnsi="Times New Roman"/>
          <w:sz w:val="28"/>
          <w:szCs w:val="28"/>
        </w:rPr>
        <w:lastRenderedPageBreak/>
        <w:t>время территория сельского поселения недостаточно покрыта маршрутами движения общественного транспорта, следует  разработать новую стратегию развития  маршрутного движения, базирующуюся не на движении от центра к поселению, а к сложному логистическому процессу, состоящему из маршрутов, объединяющих между собой поселения, а также соединяющие между собой поселения и административный центр района.</w:t>
      </w:r>
    </w:p>
    <w:p w:rsidR="000D58E0" w:rsidRPr="00404AE9" w:rsidRDefault="000D58E0" w:rsidP="005E78B6">
      <w:pPr>
        <w:spacing w:line="240" w:lineRule="auto"/>
        <w:ind w:firstLine="840"/>
        <w:rPr>
          <w:rFonts w:ascii="Times New Roman" w:hAnsi="Times New Roman"/>
          <w:sz w:val="28"/>
          <w:szCs w:val="28"/>
        </w:rPr>
      </w:pPr>
      <w:r w:rsidRPr="00404AE9">
        <w:rPr>
          <w:rFonts w:ascii="Times New Roman" w:hAnsi="Times New Roman"/>
          <w:sz w:val="28"/>
          <w:szCs w:val="28"/>
        </w:rPr>
        <w:t>Расположение остановочных пунктов общественного транспорта следует принимать из расчета радиусов пешеходной доступности 600 метров внутри населенного пункта, а также предусмотреть возможность использования их маломобильными группами населения.</w:t>
      </w:r>
    </w:p>
    <w:p w:rsidR="000D58E0" w:rsidRPr="00404AE9" w:rsidRDefault="000D58E0" w:rsidP="005E78B6">
      <w:pPr>
        <w:pStyle w:val="S5"/>
        <w:spacing w:line="240" w:lineRule="auto"/>
        <w:rPr>
          <w:rFonts w:ascii="Times New Roman" w:hAnsi="Times New Roman"/>
          <w:sz w:val="28"/>
          <w:szCs w:val="28"/>
        </w:rPr>
      </w:pPr>
      <w:r w:rsidRPr="00404AE9">
        <w:rPr>
          <w:rFonts w:ascii="Times New Roman" w:hAnsi="Times New Roman"/>
          <w:sz w:val="28"/>
          <w:szCs w:val="28"/>
        </w:rPr>
        <w:t xml:space="preserve">Мероприятия по развитию транспортной инфраструктуры </w:t>
      </w:r>
      <w:r w:rsidR="00D51829">
        <w:rPr>
          <w:rFonts w:ascii="Times New Roman" w:hAnsi="Times New Roman"/>
          <w:sz w:val="28"/>
          <w:szCs w:val="28"/>
        </w:rPr>
        <w:t xml:space="preserve">Фощеватовского </w:t>
      </w:r>
      <w:r w:rsidRPr="00404AE9">
        <w:rPr>
          <w:rFonts w:ascii="Times New Roman" w:hAnsi="Times New Roman"/>
          <w:sz w:val="28"/>
          <w:szCs w:val="28"/>
        </w:rPr>
        <w:t xml:space="preserve"> сельского поселения разработаны на основе тщательного и всестороннего анализа существующего состояния транспортной системы, выявленных тенденций в изменении основных показателей развития транспорта, планируемых пространственных преобразований.</w:t>
      </w:r>
    </w:p>
    <w:p w:rsidR="000D58E0" w:rsidRPr="00404AE9" w:rsidRDefault="000D58E0" w:rsidP="005E78B6">
      <w:pPr>
        <w:pStyle w:val="S5"/>
        <w:spacing w:line="240" w:lineRule="auto"/>
        <w:rPr>
          <w:rFonts w:ascii="Times New Roman" w:hAnsi="Times New Roman"/>
          <w:sz w:val="28"/>
          <w:szCs w:val="28"/>
        </w:rPr>
      </w:pPr>
      <w:r w:rsidRPr="00404AE9">
        <w:rPr>
          <w:rFonts w:ascii="Times New Roman" w:hAnsi="Times New Roman"/>
          <w:sz w:val="28"/>
          <w:szCs w:val="28"/>
        </w:rPr>
        <w:t>Приоритетными направления развития транспортной инфраструктуры являются:</w:t>
      </w:r>
    </w:p>
    <w:p w:rsidR="000D58E0" w:rsidRPr="00404AE9" w:rsidRDefault="000D58E0" w:rsidP="005E78B6">
      <w:pPr>
        <w:pStyle w:val="S5"/>
        <w:spacing w:line="240" w:lineRule="auto"/>
        <w:rPr>
          <w:rFonts w:ascii="Times New Roman" w:hAnsi="Times New Roman"/>
          <w:sz w:val="28"/>
          <w:szCs w:val="28"/>
        </w:rPr>
      </w:pPr>
      <w:r w:rsidRPr="00404AE9">
        <w:rPr>
          <w:rFonts w:ascii="Times New Roman" w:hAnsi="Times New Roman"/>
          <w:sz w:val="28"/>
          <w:szCs w:val="28"/>
        </w:rPr>
        <w:t>- капитальный ремонт дорог и реконструкция сооружений на них;</w:t>
      </w:r>
    </w:p>
    <w:p w:rsidR="000D58E0" w:rsidRPr="00404AE9" w:rsidRDefault="000D58E0" w:rsidP="005E78B6">
      <w:pPr>
        <w:pStyle w:val="S5"/>
        <w:spacing w:line="240" w:lineRule="auto"/>
        <w:rPr>
          <w:rFonts w:ascii="Times New Roman" w:hAnsi="Times New Roman"/>
          <w:sz w:val="28"/>
          <w:szCs w:val="28"/>
        </w:rPr>
      </w:pPr>
      <w:r w:rsidRPr="00404AE9">
        <w:rPr>
          <w:rFonts w:ascii="Times New Roman" w:hAnsi="Times New Roman"/>
          <w:sz w:val="28"/>
          <w:szCs w:val="28"/>
        </w:rPr>
        <w:t>- развитие дорожного сервиса на территории сельского поселения для возможности получения квалифицированных услуг по сервисному обслуживанию и ремонту автотранспортных средств.</w:t>
      </w:r>
    </w:p>
    <w:p w:rsidR="000D58E0" w:rsidRPr="00404AE9" w:rsidRDefault="000D58E0" w:rsidP="005E78B6">
      <w:pPr>
        <w:pStyle w:val="S5"/>
        <w:spacing w:line="240" w:lineRule="auto"/>
        <w:jc w:val="center"/>
        <w:rPr>
          <w:rFonts w:ascii="Times New Roman" w:hAnsi="Times New Roman"/>
          <w:b/>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Раздел 4. Перечень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 технико-экономические параметры объектов транспорта, очередность реализации мероприятий (инвестиционных проектов)</w:t>
      </w:r>
    </w:p>
    <w:p w:rsidR="000D58E0" w:rsidRPr="00404AE9" w:rsidRDefault="000D58E0" w:rsidP="00D51EDA">
      <w:pPr>
        <w:pStyle w:val="S5"/>
        <w:spacing w:line="240" w:lineRule="auto"/>
        <w:jc w:val="center"/>
        <w:rPr>
          <w:rFonts w:ascii="Times New Roman" w:hAnsi="Times New Roman"/>
          <w:b/>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4.1. Мероприятия по развитию транспортной инфраструктуры по видам транспорта</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Для реализации поставленных целей и решения задач Программы, достижения планируемых значений показателей и индикаторов предусмотрено выполнение комплекса мероприятий.</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 рамках этой за</w:t>
      </w:r>
      <w:r>
        <w:rPr>
          <w:rFonts w:ascii="Times New Roman" w:hAnsi="Times New Roman"/>
          <w:sz w:val="28"/>
          <w:szCs w:val="28"/>
        </w:rPr>
        <w:t>дачи предусмотрены</w:t>
      </w:r>
      <w:r w:rsidRPr="00404AE9">
        <w:rPr>
          <w:rFonts w:ascii="Times New Roman" w:hAnsi="Times New Roman"/>
          <w:sz w:val="28"/>
          <w:szCs w:val="28"/>
        </w:rPr>
        <w:t xml:space="preserve"> следующие мероприятия:</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 xml:space="preserve">- ликвидация грунтовых разрывов и реконструкции участков дорог, имеющих переходный тип дорожной одежды проезжей части, </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 xml:space="preserve">- реконструкция искусственных сооружений для приведения их характеристик в соответствие с параметрами автомобильных дорог на соседних участках, </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 xml:space="preserve">- повышение безопасности движения, </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 увеличение грузоподъемности, долговечности и эксплуатационной надежности.</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 связи с тем, что воздушный, водный и железнодорожный транспорт на территории поселения отсутствует, то и развитие инфраструктуры по этим видам транспорта не предусматривается.</w:t>
      </w:r>
    </w:p>
    <w:p w:rsidR="000D58E0" w:rsidRPr="00404AE9" w:rsidRDefault="000D58E0" w:rsidP="00FA4E8F">
      <w:pPr>
        <w:pStyle w:val="S5"/>
        <w:spacing w:line="240" w:lineRule="auto"/>
        <w:rPr>
          <w:rFonts w:ascii="Times New Roman" w:hAnsi="Times New Roman"/>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lastRenderedPageBreak/>
        <w:t>4.2. Мероприятия по развитию транспорта общего пользования, созданию транспортно-пересадочных узлов</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 рамках задачи, предусматривающей создание условий для формирования единой дорожной сети, круглогодично доступной для населения, предусмотрены мероприятия, направленные на формирование устойчивых транспортных связей с соседними населенными пунктами, муниципальными образованиями, дорогами регионального и федерального значения.</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sz w:val="28"/>
          <w:szCs w:val="28"/>
        </w:rPr>
        <w:t xml:space="preserve">Проектом генерального плана </w:t>
      </w:r>
      <w:r w:rsidR="00D51829">
        <w:rPr>
          <w:rFonts w:ascii="Times New Roman" w:hAnsi="Times New Roman"/>
          <w:sz w:val="28"/>
          <w:szCs w:val="28"/>
        </w:rPr>
        <w:t xml:space="preserve">Фощеватовского </w:t>
      </w:r>
      <w:r w:rsidRPr="00404AE9">
        <w:rPr>
          <w:rFonts w:ascii="Times New Roman" w:hAnsi="Times New Roman"/>
          <w:sz w:val="28"/>
          <w:szCs w:val="28"/>
        </w:rPr>
        <w:t xml:space="preserve"> сельского поселения предусмотрены следующие изменения во внешней транспортной сети:</w:t>
      </w:r>
    </w:p>
    <w:p w:rsidR="000D58E0" w:rsidRPr="00404AE9" w:rsidRDefault="000D58E0" w:rsidP="00680363">
      <w:pPr>
        <w:pStyle w:val="a9"/>
        <w:numPr>
          <w:ilvl w:val="0"/>
          <w:numId w:val="30"/>
        </w:numPr>
        <w:spacing w:line="240" w:lineRule="auto"/>
        <w:ind w:left="0" w:right="-1" w:firstLine="567"/>
        <w:rPr>
          <w:rFonts w:ascii="Times New Roman" w:hAnsi="Times New Roman"/>
          <w:b/>
          <w:sz w:val="28"/>
          <w:szCs w:val="28"/>
        </w:rPr>
      </w:pPr>
      <w:r w:rsidRPr="00404AE9">
        <w:rPr>
          <w:rFonts w:ascii="Times New Roman" w:hAnsi="Times New Roman"/>
          <w:sz w:val="28"/>
          <w:szCs w:val="28"/>
        </w:rPr>
        <w:t xml:space="preserve">реконструкция автомобильной дороги </w:t>
      </w:r>
      <w:r w:rsidR="00D51829">
        <w:rPr>
          <w:rFonts w:ascii="Times New Roman" w:hAnsi="Times New Roman"/>
          <w:sz w:val="28"/>
          <w:szCs w:val="28"/>
        </w:rPr>
        <w:t>регионального</w:t>
      </w:r>
      <w:r w:rsidRPr="00404AE9">
        <w:rPr>
          <w:rFonts w:ascii="Times New Roman" w:hAnsi="Times New Roman"/>
          <w:sz w:val="28"/>
          <w:szCs w:val="28"/>
        </w:rPr>
        <w:t xml:space="preserve"> значения;</w:t>
      </w:r>
    </w:p>
    <w:p w:rsidR="000D58E0" w:rsidRPr="00404AE9" w:rsidRDefault="000D58E0" w:rsidP="00680363">
      <w:pPr>
        <w:pStyle w:val="a9"/>
        <w:numPr>
          <w:ilvl w:val="0"/>
          <w:numId w:val="30"/>
        </w:numPr>
        <w:spacing w:line="240" w:lineRule="auto"/>
        <w:ind w:left="0" w:right="-1" w:firstLine="567"/>
        <w:rPr>
          <w:rFonts w:ascii="Times New Roman" w:hAnsi="Times New Roman"/>
          <w:b/>
          <w:sz w:val="28"/>
          <w:szCs w:val="28"/>
        </w:rPr>
      </w:pPr>
      <w:r w:rsidRPr="00404AE9">
        <w:rPr>
          <w:rFonts w:ascii="Times New Roman" w:hAnsi="Times New Roman"/>
          <w:sz w:val="28"/>
          <w:szCs w:val="28"/>
        </w:rPr>
        <w:t xml:space="preserve"> строительство автомобильных развязок, удовлетворяющих современным требованиям в условиях роста автомобильных потоков;</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sz w:val="28"/>
          <w:szCs w:val="28"/>
        </w:rPr>
        <w:t>Таким образом, мероприятиями Программы в части развития внешнего транспорта будут следующие:</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i/>
          <w:iCs/>
          <w:sz w:val="28"/>
          <w:szCs w:val="28"/>
        </w:rPr>
        <w:t xml:space="preserve">1. Оказание содействия в выделении земельных участков для развития автомобильных дорог федерального и регионального значения в границах </w:t>
      </w:r>
      <w:r w:rsidRPr="00404AE9">
        <w:rPr>
          <w:rFonts w:ascii="Times New Roman" w:hAnsi="Times New Roman"/>
          <w:i/>
          <w:sz w:val="28"/>
          <w:szCs w:val="28"/>
        </w:rPr>
        <w:t>сельского поселения</w:t>
      </w:r>
      <w:r w:rsidRPr="00404AE9">
        <w:rPr>
          <w:rFonts w:ascii="Times New Roman" w:hAnsi="Times New Roman"/>
          <w:sz w:val="28"/>
          <w:szCs w:val="28"/>
        </w:rPr>
        <w:t xml:space="preserve"> </w:t>
      </w:r>
      <w:r w:rsidRPr="00404AE9">
        <w:rPr>
          <w:rFonts w:ascii="Times New Roman" w:hAnsi="Times New Roman"/>
          <w:bCs/>
          <w:i/>
          <w:iCs/>
          <w:sz w:val="28"/>
          <w:szCs w:val="28"/>
        </w:rPr>
        <w:t>(весь период).</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i/>
          <w:iCs/>
          <w:sz w:val="28"/>
          <w:szCs w:val="28"/>
        </w:rPr>
        <w:t>2. Обеспечение соблюдения режима использования полос отвода и охранных зон автомобильных дорог (весь период).</w:t>
      </w:r>
    </w:p>
    <w:p w:rsidR="000D58E0" w:rsidRPr="00404AE9" w:rsidRDefault="000D58E0" w:rsidP="005B6480">
      <w:pPr>
        <w:pStyle w:val="S5"/>
        <w:spacing w:line="240" w:lineRule="auto"/>
        <w:rPr>
          <w:rFonts w:ascii="Times New Roman" w:hAnsi="Times New Roman"/>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4.3. Мероприятия по развитию инфраструктуры для легкового автомобильного транспорта, включая развитие единого парковочного пространства</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 рамках задачи, включающей меры по повышению надежности и безопасности движения по автомобильным дорогам местного значения, предусмотрены мероприятия, включающие направленные на повышение уровня обустройства автомобильных дорог. В целях повышения безопасности дорожного движения и улучшения обслуживания пользователей необходимо предусмотреть обустройство автомобильных дорог местного значения объектами дорожного сервиса и другими предприятиями, оказывающими услуги участникам движения.</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sz w:val="28"/>
          <w:szCs w:val="28"/>
        </w:rPr>
        <w:t>Хранение автотранспорта на территории поселения осуществляется, в основном, в пределах участков предприятий и на придомовых участках жителей поселения.</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sz w:val="28"/>
          <w:szCs w:val="28"/>
        </w:rPr>
        <w:t>Гаражно-строительных кооперативов в поселении нет.</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sz w:val="28"/>
          <w:szCs w:val="28"/>
        </w:rPr>
        <w:t>В дальнейшем необходимо предусматривать организацию мест стоянок автомобилей возле зданий общественного назначения с учётом прогнозируемого увеличения уровня автомобилизации населения.</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sz w:val="28"/>
          <w:szCs w:val="28"/>
        </w:rPr>
        <w:t>Предполагается, что ведомственные и грузовые автомобили будут находиться на хранении в коммунально-складской и агропромышленной зоне поселения. Постоянное и временное хранение легковых автомобилей населения предусматривается в границах приусадебных участков.</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sz w:val="28"/>
          <w:szCs w:val="28"/>
        </w:rPr>
        <w:t>Мероприятия, выполнение которых необходимо по данному разделу:</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i/>
          <w:iCs/>
          <w:sz w:val="28"/>
          <w:szCs w:val="28"/>
        </w:rPr>
        <w:t>1. Обеспечение устройства необходимого количества парковочных мест в соответствии с проектной вместимостью зданий общественного назначения на участках, отводимых для их строительства (весь период);</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i/>
          <w:iCs/>
          <w:sz w:val="28"/>
          <w:szCs w:val="28"/>
        </w:rPr>
        <w:lastRenderedPageBreak/>
        <w:t>2. Строительство автостоянок около объектов обслуживания (весь период);</w:t>
      </w:r>
    </w:p>
    <w:p w:rsidR="000D58E0" w:rsidRPr="00404AE9" w:rsidRDefault="000D58E0" w:rsidP="005B6480">
      <w:pPr>
        <w:pStyle w:val="S5"/>
        <w:spacing w:line="240" w:lineRule="auto"/>
        <w:rPr>
          <w:rFonts w:ascii="Times New Roman" w:hAnsi="Times New Roman"/>
          <w:sz w:val="28"/>
          <w:szCs w:val="28"/>
        </w:rPr>
      </w:pPr>
      <w:r w:rsidRPr="00404AE9">
        <w:rPr>
          <w:rFonts w:ascii="Times New Roman" w:hAnsi="Times New Roman"/>
          <w:bCs/>
          <w:i/>
          <w:iCs/>
          <w:sz w:val="28"/>
          <w:szCs w:val="28"/>
        </w:rPr>
        <w:t>3. Организация общественных стоянок в местах наибольшего скопления автомобилей (весь период).</w:t>
      </w:r>
    </w:p>
    <w:p w:rsidR="000D58E0" w:rsidRPr="00404AE9" w:rsidRDefault="000D58E0" w:rsidP="00FA4E8F">
      <w:pPr>
        <w:pStyle w:val="S5"/>
        <w:spacing w:line="240" w:lineRule="auto"/>
        <w:rPr>
          <w:rFonts w:ascii="Times New Roman" w:hAnsi="Times New Roman"/>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4.4. Мероприятия по развитию инфраструктуры пешеходного и велосипедного передвижения</w:t>
      </w:r>
    </w:p>
    <w:p w:rsidR="000D58E0" w:rsidRPr="00404AE9" w:rsidRDefault="000D58E0" w:rsidP="008B63BD">
      <w:pPr>
        <w:pStyle w:val="S5"/>
        <w:spacing w:line="240" w:lineRule="auto"/>
        <w:rPr>
          <w:rFonts w:ascii="Times New Roman" w:hAnsi="Times New Roman"/>
          <w:sz w:val="28"/>
          <w:szCs w:val="28"/>
        </w:rPr>
      </w:pPr>
      <w:r w:rsidRPr="00404AE9">
        <w:rPr>
          <w:rFonts w:ascii="Times New Roman" w:hAnsi="Times New Roman"/>
          <w:sz w:val="28"/>
          <w:szCs w:val="28"/>
        </w:rPr>
        <w:t>Повышение уровня безопасности на автомобильных дорогах местного значения предполагается достигать за счет обустройства пешеходных переходов, освещения участков автомобильных дорог, установления искусственных неровностей, дорожных знаков, светофоров, нанесения дорожной разметки и других мероприятий.</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sz w:val="28"/>
          <w:szCs w:val="28"/>
        </w:rPr>
        <w:t>Для поддержания экологически чистой среды, при небольших отрезках для корреспонденции, на территории населённых пунктов Программой предусматривается система велосипедных дорожек и пешеходных улиц.</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sz w:val="28"/>
          <w:szCs w:val="28"/>
        </w:rPr>
        <w:t>Программой поселения предусматривается создание без барьерной среды для мало мобильных групп населения. С этой целью при проектировании общественных зданий должны предъявляться требования по устройству пандусов с нормативными уклонами, усовершенствованных покрытий тротуаров и всех необходимых требований, отнесённых к созданию без барьерной среды.</w:t>
      </w:r>
    </w:p>
    <w:p w:rsidR="000D58E0" w:rsidRPr="00404AE9" w:rsidRDefault="000D58E0" w:rsidP="008134EA">
      <w:pPr>
        <w:pStyle w:val="S5"/>
        <w:spacing w:line="240" w:lineRule="auto"/>
        <w:rPr>
          <w:rFonts w:ascii="Times New Roman" w:hAnsi="Times New Roman"/>
          <w:sz w:val="28"/>
          <w:szCs w:val="28"/>
        </w:rPr>
      </w:pPr>
      <w:r w:rsidRPr="00404AE9">
        <w:rPr>
          <w:rFonts w:ascii="Times New Roman" w:hAnsi="Times New Roman"/>
          <w:bCs/>
          <w:sz w:val="28"/>
          <w:szCs w:val="28"/>
        </w:rPr>
        <w:t>Мероприятия по данному разделу:</w:t>
      </w:r>
    </w:p>
    <w:p w:rsidR="000D58E0" w:rsidRPr="00404AE9" w:rsidRDefault="000D58E0" w:rsidP="008134EA">
      <w:pPr>
        <w:pStyle w:val="S5"/>
        <w:spacing w:line="240" w:lineRule="auto"/>
        <w:rPr>
          <w:rFonts w:ascii="Times New Roman" w:hAnsi="Times New Roman"/>
          <w:i/>
          <w:sz w:val="28"/>
          <w:szCs w:val="28"/>
        </w:rPr>
      </w:pPr>
      <w:r w:rsidRPr="00404AE9">
        <w:rPr>
          <w:rFonts w:ascii="Times New Roman" w:hAnsi="Times New Roman"/>
          <w:bCs/>
          <w:i/>
          <w:iCs/>
          <w:sz w:val="28"/>
          <w:szCs w:val="28"/>
        </w:rPr>
        <w:t>1. Формирование системы улиц с преимущественно пешеходным движением (расчётный срок - перспектива);</w:t>
      </w:r>
    </w:p>
    <w:p w:rsidR="000D58E0" w:rsidRPr="00404AE9" w:rsidRDefault="000D58E0" w:rsidP="008134EA">
      <w:pPr>
        <w:pStyle w:val="S5"/>
        <w:spacing w:line="240" w:lineRule="auto"/>
        <w:rPr>
          <w:rFonts w:ascii="Times New Roman" w:hAnsi="Times New Roman"/>
          <w:i/>
          <w:sz w:val="28"/>
          <w:szCs w:val="28"/>
        </w:rPr>
      </w:pPr>
      <w:r w:rsidRPr="00404AE9">
        <w:rPr>
          <w:rFonts w:ascii="Times New Roman" w:hAnsi="Times New Roman"/>
          <w:bCs/>
          <w:i/>
          <w:iCs/>
          <w:sz w:val="28"/>
          <w:szCs w:val="28"/>
        </w:rPr>
        <w:t>2. Устройство велодорожек (расчётный срок – перспектива);</w:t>
      </w:r>
    </w:p>
    <w:p w:rsidR="000D58E0" w:rsidRPr="00404AE9" w:rsidRDefault="000D58E0" w:rsidP="008134EA">
      <w:pPr>
        <w:pStyle w:val="S5"/>
        <w:spacing w:line="240" w:lineRule="auto"/>
        <w:rPr>
          <w:rFonts w:ascii="Times New Roman" w:hAnsi="Times New Roman"/>
          <w:bCs/>
          <w:i/>
          <w:iCs/>
          <w:sz w:val="28"/>
          <w:szCs w:val="28"/>
        </w:rPr>
      </w:pPr>
      <w:r w:rsidRPr="00404AE9">
        <w:rPr>
          <w:rFonts w:ascii="Times New Roman" w:hAnsi="Times New Roman"/>
          <w:bCs/>
          <w:i/>
          <w:iCs/>
          <w:sz w:val="28"/>
          <w:szCs w:val="28"/>
        </w:rPr>
        <w:t>3. Обеспечение административными мерами выполнения застройщиками требований по созданию без барьерной среды (весь период).</w:t>
      </w:r>
    </w:p>
    <w:p w:rsidR="000D58E0" w:rsidRPr="00404AE9" w:rsidRDefault="000D58E0" w:rsidP="008134EA">
      <w:pPr>
        <w:pStyle w:val="S5"/>
        <w:spacing w:line="240" w:lineRule="auto"/>
        <w:rPr>
          <w:rFonts w:ascii="Times New Roman" w:hAnsi="Times New Roman"/>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4.5. Мероприятия по развитию инфраструктуры для грузового транспорта, транспортных средств коммунальных и дорожных хозяйств</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 целях упорядочения организации дорожного движения:</w:t>
      </w:r>
    </w:p>
    <w:p w:rsidR="000D58E0" w:rsidRPr="00404AE9" w:rsidRDefault="000D58E0" w:rsidP="00FA4E8F">
      <w:pPr>
        <w:pStyle w:val="S5"/>
        <w:spacing w:line="240" w:lineRule="auto"/>
        <w:rPr>
          <w:rFonts w:ascii="Times New Roman" w:hAnsi="Times New Roman"/>
          <w:sz w:val="28"/>
          <w:szCs w:val="28"/>
        </w:rPr>
      </w:pPr>
      <w:r w:rsidRPr="00404AE9">
        <w:rPr>
          <w:rFonts w:ascii="Times New Roman" w:hAnsi="Times New Roman"/>
          <w:sz w:val="28"/>
          <w:szCs w:val="28"/>
        </w:rPr>
        <w:t>Внедрение комплекса сбора и обработки информации о транспортных средствах, осуществляющих грузовые перевозки по автомобильным дорогам местного значения, позволит обеспечить учет и анализ грузопотоков, повысить обоснованность принятия решений по развитию дорожной сети, а также применять меры административного воздействия к перевозчикам, нарушающим установленные правила перевозки грузов.</w:t>
      </w:r>
    </w:p>
    <w:p w:rsidR="000D58E0" w:rsidRPr="00404AE9" w:rsidRDefault="000D58E0" w:rsidP="00FA4E8F">
      <w:pPr>
        <w:pStyle w:val="S5"/>
        <w:spacing w:line="240" w:lineRule="auto"/>
        <w:jc w:val="center"/>
        <w:rPr>
          <w:rFonts w:ascii="Times New Roman" w:hAnsi="Times New Roman"/>
          <w:b/>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4.6. Мероприятия по развитию сети дорог поселения</w:t>
      </w:r>
    </w:p>
    <w:p w:rsidR="000D58E0" w:rsidRPr="00404AE9" w:rsidRDefault="000D58E0" w:rsidP="007B0EB6">
      <w:pPr>
        <w:pStyle w:val="S5"/>
        <w:spacing w:line="240" w:lineRule="auto"/>
        <w:rPr>
          <w:rFonts w:ascii="Times New Roman" w:hAnsi="Times New Roman"/>
          <w:sz w:val="28"/>
          <w:szCs w:val="28"/>
        </w:rPr>
      </w:pPr>
      <w:r w:rsidRPr="00404AE9">
        <w:rPr>
          <w:rFonts w:ascii="Times New Roman" w:hAnsi="Times New Roman"/>
          <w:sz w:val="28"/>
          <w:szCs w:val="28"/>
        </w:rPr>
        <w:t xml:space="preserve">В рамках задачи, предусматривающей меры по обеспечению устойчивого функционирования автомобильных дорог общего пользования местного значения, намечены мероприятия по организационной и правовой поддержке реализации задач муниципального заказчика Программы, направленные на проведение работ в целях государственной регистрации прав на объекты недвижимости дорожного хозяйства муниципальной собственности, установление придорожных полос автомобильных дорог местного значения и обозначение их на местности, информационное обеспечение дорожного </w:t>
      </w:r>
      <w:r w:rsidRPr="00404AE9">
        <w:rPr>
          <w:rFonts w:ascii="Times New Roman" w:hAnsi="Times New Roman"/>
          <w:sz w:val="28"/>
          <w:szCs w:val="28"/>
        </w:rPr>
        <w:lastRenderedPageBreak/>
        <w:t>хозяйства, выполнение работ и оказание услуг, направленных на обеспечение сохранности автомобильных дорог общего пользования местного значения, выполнение работ и оказание услуг, направленных на правовое обеспечение реализации Программы.</w:t>
      </w:r>
    </w:p>
    <w:p w:rsidR="000D58E0" w:rsidRPr="00404AE9" w:rsidRDefault="000D58E0" w:rsidP="007B0EB6">
      <w:pPr>
        <w:pStyle w:val="S5"/>
        <w:spacing w:line="240" w:lineRule="auto"/>
        <w:rPr>
          <w:rFonts w:ascii="Times New Roman" w:hAnsi="Times New Roman"/>
          <w:sz w:val="28"/>
          <w:szCs w:val="28"/>
        </w:rPr>
      </w:pPr>
      <w:r w:rsidRPr="00404AE9">
        <w:rPr>
          <w:rFonts w:ascii="Times New Roman" w:hAnsi="Times New Roman"/>
          <w:sz w:val="28"/>
          <w:szCs w:val="28"/>
        </w:rPr>
        <w:t>Основными приоритетами развития транспортного комплекса сельского поселения должны стать:</w:t>
      </w:r>
    </w:p>
    <w:p w:rsidR="000D58E0" w:rsidRPr="00404AE9" w:rsidRDefault="000D58E0" w:rsidP="00680363">
      <w:pPr>
        <w:pStyle w:val="S5"/>
        <w:numPr>
          <w:ilvl w:val="0"/>
          <w:numId w:val="27"/>
        </w:numPr>
        <w:spacing w:line="240" w:lineRule="auto"/>
        <w:ind w:left="0" w:firstLine="426"/>
        <w:rPr>
          <w:rFonts w:ascii="Times New Roman" w:hAnsi="Times New Roman"/>
          <w:sz w:val="28"/>
          <w:szCs w:val="28"/>
        </w:rPr>
      </w:pPr>
      <w:r w:rsidRPr="00404AE9">
        <w:rPr>
          <w:rFonts w:ascii="Times New Roman" w:hAnsi="Times New Roman"/>
          <w:sz w:val="28"/>
          <w:szCs w:val="28"/>
        </w:rPr>
        <w:t>ремонт и реконструкция дорожного покрытия существующей улично-дорожной сети;</w:t>
      </w:r>
    </w:p>
    <w:p w:rsidR="000D58E0" w:rsidRPr="00404AE9" w:rsidRDefault="000D58E0" w:rsidP="007B0EB6">
      <w:pPr>
        <w:pStyle w:val="S5"/>
        <w:spacing w:line="240" w:lineRule="auto"/>
        <w:rPr>
          <w:rFonts w:ascii="Times New Roman" w:hAnsi="Times New Roman"/>
          <w:sz w:val="28"/>
          <w:szCs w:val="28"/>
        </w:rPr>
      </w:pPr>
      <w:r w:rsidRPr="002A4D2A">
        <w:rPr>
          <w:rFonts w:ascii="Times New Roman" w:hAnsi="Times New Roman"/>
          <w:color w:val="000000" w:themeColor="text1"/>
          <w:sz w:val="28"/>
          <w:szCs w:val="28"/>
        </w:rPr>
        <w:t>-</w:t>
      </w:r>
      <w:r w:rsidRPr="00404AE9">
        <w:rPr>
          <w:rFonts w:ascii="Times New Roman" w:hAnsi="Times New Roman"/>
          <w:color w:val="FF0000"/>
          <w:sz w:val="28"/>
          <w:szCs w:val="28"/>
        </w:rPr>
        <w:t xml:space="preserve"> </w:t>
      </w:r>
      <w:r w:rsidRPr="00404AE9">
        <w:rPr>
          <w:rFonts w:ascii="Times New Roman" w:hAnsi="Times New Roman"/>
          <w:sz w:val="28"/>
          <w:szCs w:val="28"/>
        </w:rPr>
        <w:t>строительство тротуаров и пешеходных пространств (скверы, бульвары) для организации системы пешеходного движения в поселении;</w:t>
      </w:r>
    </w:p>
    <w:p w:rsidR="000D58E0" w:rsidRPr="00404AE9" w:rsidRDefault="000D58E0" w:rsidP="00680363">
      <w:pPr>
        <w:pStyle w:val="S5"/>
        <w:numPr>
          <w:ilvl w:val="1"/>
          <w:numId w:val="28"/>
        </w:numPr>
        <w:spacing w:line="240" w:lineRule="auto"/>
        <w:ind w:left="0" w:firstLine="426"/>
        <w:rPr>
          <w:rFonts w:ascii="Times New Roman" w:hAnsi="Times New Roman"/>
          <w:color w:val="FF0000"/>
          <w:sz w:val="28"/>
          <w:szCs w:val="28"/>
        </w:rPr>
      </w:pPr>
      <w:r w:rsidRPr="00404AE9">
        <w:rPr>
          <w:rFonts w:ascii="Times New Roman" w:hAnsi="Times New Roman"/>
          <w:sz w:val="28"/>
          <w:szCs w:val="28"/>
        </w:rPr>
        <w:t>проектирование и строительство транспортных развязок</w:t>
      </w:r>
      <w:r w:rsidRPr="00404AE9">
        <w:rPr>
          <w:rFonts w:ascii="Times New Roman" w:hAnsi="Times New Roman"/>
          <w:color w:val="FF0000"/>
          <w:sz w:val="28"/>
          <w:szCs w:val="28"/>
        </w:rPr>
        <w:t>;</w:t>
      </w:r>
    </w:p>
    <w:p w:rsidR="000D58E0" w:rsidRPr="00404AE9" w:rsidRDefault="000D58E0" w:rsidP="007B0EB6">
      <w:pPr>
        <w:pStyle w:val="S5"/>
        <w:spacing w:line="240" w:lineRule="auto"/>
        <w:rPr>
          <w:rFonts w:ascii="Times New Roman" w:hAnsi="Times New Roman"/>
          <w:sz w:val="28"/>
          <w:szCs w:val="28"/>
        </w:rPr>
      </w:pPr>
      <w:r w:rsidRPr="00404AE9">
        <w:rPr>
          <w:rFonts w:ascii="Times New Roman" w:hAnsi="Times New Roman"/>
          <w:sz w:val="28"/>
          <w:szCs w:val="28"/>
        </w:rPr>
        <w:t>Развитие транспорта на территории сельского поселения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w:t>
      </w:r>
    </w:p>
    <w:p w:rsidR="000D58E0" w:rsidRPr="00404AE9" w:rsidRDefault="000D58E0" w:rsidP="007B0EB6">
      <w:pPr>
        <w:pStyle w:val="S5"/>
        <w:spacing w:line="240" w:lineRule="auto"/>
        <w:rPr>
          <w:rFonts w:ascii="Times New Roman" w:hAnsi="Times New Roman"/>
          <w:sz w:val="28"/>
          <w:szCs w:val="28"/>
          <w:bdr w:val="none" w:sz="0" w:space="0" w:color="auto" w:frame="1"/>
        </w:rPr>
      </w:pPr>
      <w:bookmarkStart w:id="2" w:name="_Toc280554423"/>
      <w:r w:rsidRPr="00404AE9">
        <w:rPr>
          <w:rFonts w:ascii="Times New Roman" w:hAnsi="Times New Roman"/>
          <w:sz w:val="28"/>
          <w:szCs w:val="28"/>
          <w:bdr w:val="none" w:sz="0" w:space="0" w:color="auto" w:frame="1"/>
        </w:rPr>
        <w:t xml:space="preserve">Мероприятиями в части развития транспортного комплекса </w:t>
      </w:r>
      <w:r w:rsidRPr="00404AE9">
        <w:rPr>
          <w:rFonts w:ascii="Times New Roman" w:hAnsi="Times New Roman"/>
          <w:sz w:val="28"/>
          <w:szCs w:val="28"/>
        </w:rPr>
        <w:t xml:space="preserve">сельского поселения </w:t>
      </w:r>
      <w:r w:rsidRPr="00404AE9">
        <w:rPr>
          <w:rFonts w:ascii="Times New Roman" w:hAnsi="Times New Roman"/>
          <w:sz w:val="28"/>
          <w:szCs w:val="28"/>
          <w:bdr w:val="none" w:sz="0" w:space="0" w:color="auto" w:frame="1"/>
        </w:rPr>
        <w:t>должны стать:</w:t>
      </w:r>
      <w:bookmarkEnd w:id="2"/>
    </w:p>
    <w:p w:rsidR="000D58E0" w:rsidRPr="00404AE9" w:rsidRDefault="000D58E0" w:rsidP="00680363">
      <w:pPr>
        <w:pStyle w:val="S5"/>
        <w:numPr>
          <w:ilvl w:val="1"/>
          <w:numId w:val="28"/>
        </w:numPr>
        <w:spacing w:line="240" w:lineRule="auto"/>
        <w:ind w:left="0" w:firstLine="426"/>
        <w:rPr>
          <w:rFonts w:ascii="Times New Roman" w:hAnsi="Times New Roman"/>
          <w:b/>
          <w:bCs/>
          <w:sz w:val="28"/>
          <w:szCs w:val="28"/>
          <w:u w:val="single"/>
          <w:bdr w:val="none" w:sz="0" w:space="0" w:color="auto" w:frame="1"/>
        </w:rPr>
      </w:pPr>
      <w:r w:rsidRPr="00404AE9">
        <w:rPr>
          <w:rFonts w:ascii="Times New Roman" w:hAnsi="Times New Roman"/>
          <w:sz w:val="28"/>
          <w:szCs w:val="28"/>
        </w:rPr>
        <w:t>проведение паспортизации и инвентаризации автомобильных дорог местного значения, определение полос отвода, регистрация земельных участков, занятых автодорогами местного значения – 2016-2017 гг</w:t>
      </w:r>
      <w:r>
        <w:rPr>
          <w:rFonts w:ascii="Times New Roman" w:hAnsi="Times New Roman"/>
          <w:sz w:val="28"/>
          <w:szCs w:val="28"/>
        </w:rPr>
        <w:t>.</w:t>
      </w:r>
      <w:r w:rsidRPr="00404AE9">
        <w:rPr>
          <w:rFonts w:ascii="Times New Roman" w:hAnsi="Times New Roman"/>
          <w:sz w:val="28"/>
          <w:szCs w:val="28"/>
        </w:rPr>
        <w:t>;</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iCs/>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r w:rsidRPr="00404AE9">
        <w:rPr>
          <w:rFonts w:ascii="Times New Roman" w:hAnsi="Times New Roman"/>
          <w:sz w:val="28"/>
          <w:szCs w:val="28"/>
        </w:rPr>
        <w:t xml:space="preserve"> – 2017-2029 гг</w:t>
      </w:r>
      <w:r>
        <w:rPr>
          <w:rFonts w:ascii="Times New Roman" w:hAnsi="Times New Roman"/>
          <w:sz w:val="28"/>
          <w:szCs w:val="28"/>
        </w:rPr>
        <w:t>.</w:t>
      </w:r>
      <w:r w:rsidRPr="00404AE9">
        <w:rPr>
          <w:rFonts w:ascii="Times New Roman" w:hAnsi="Times New Roman"/>
          <w:sz w:val="28"/>
          <w:szCs w:val="28"/>
        </w:rPr>
        <w:t>;</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sz w:val="28"/>
          <w:szCs w:val="28"/>
        </w:rPr>
        <w:t>размещение дорожных знаков и указателей на улицах населённых пунктов – 2017-2029 гг</w:t>
      </w:r>
      <w:r>
        <w:rPr>
          <w:rFonts w:ascii="Times New Roman" w:hAnsi="Times New Roman"/>
          <w:sz w:val="28"/>
          <w:szCs w:val="28"/>
        </w:rPr>
        <w:t>.</w:t>
      </w:r>
      <w:r w:rsidRPr="00404AE9">
        <w:rPr>
          <w:rFonts w:ascii="Times New Roman" w:hAnsi="Times New Roman"/>
          <w:sz w:val="28"/>
          <w:szCs w:val="28"/>
        </w:rPr>
        <w:t>;</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iCs/>
          <w:sz w:val="28"/>
          <w:szCs w:val="28"/>
        </w:rPr>
        <w:t xml:space="preserve">оборудование остановочных площадок </w:t>
      </w:r>
      <w:r w:rsidRPr="00404AE9">
        <w:rPr>
          <w:rFonts w:ascii="Times New Roman" w:hAnsi="Times New Roman"/>
          <w:sz w:val="28"/>
          <w:szCs w:val="28"/>
        </w:rPr>
        <w:t xml:space="preserve"> – 2017-2029 гг</w:t>
      </w:r>
      <w:r>
        <w:rPr>
          <w:rFonts w:ascii="Times New Roman" w:hAnsi="Times New Roman"/>
          <w:sz w:val="28"/>
          <w:szCs w:val="28"/>
        </w:rPr>
        <w:t>.</w:t>
      </w:r>
      <w:r w:rsidRPr="00404AE9">
        <w:rPr>
          <w:rFonts w:ascii="Times New Roman" w:hAnsi="Times New Roman"/>
          <w:sz w:val="28"/>
          <w:szCs w:val="28"/>
        </w:rPr>
        <w:t>;</w:t>
      </w:r>
    </w:p>
    <w:p w:rsidR="000D58E0" w:rsidRPr="00404AE9" w:rsidRDefault="000D58E0" w:rsidP="00680363">
      <w:pPr>
        <w:pStyle w:val="S5"/>
        <w:numPr>
          <w:ilvl w:val="1"/>
          <w:numId w:val="28"/>
        </w:numPr>
        <w:spacing w:line="240" w:lineRule="auto"/>
        <w:ind w:left="0" w:firstLine="426"/>
        <w:rPr>
          <w:rFonts w:ascii="Times New Roman" w:hAnsi="Times New Roman"/>
          <w:sz w:val="28"/>
          <w:szCs w:val="28"/>
        </w:rPr>
      </w:pPr>
      <w:r w:rsidRPr="00404AE9">
        <w:rPr>
          <w:rFonts w:ascii="Times New Roman" w:hAnsi="Times New Roman"/>
          <w:sz w:val="28"/>
          <w:szCs w:val="28"/>
        </w:rPr>
        <w:t>создание инфраструктуры автосервиса – 2017-2029 гг.</w:t>
      </w:r>
    </w:p>
    <w:p w:rsidR="000D58E0" w:rsidRDefault="000D58E0" w:rsidP="007B0EB6">
      <w:pPr>
        <w:pStyle w:val="S5"/>
        <w:spacing w:line="240" w:lineRule="auto"/>
        <w:rPr>
          <w:rFonts w:ascii="Times New Roman" w:hAnsi="Times New Roman"/>
          <w:color w:val="FF0000"/>
          <w:sz w:val="28"/>
          <w:szCs w:val="28"/>
        </w:rPr>
      </w:pPr>
    </w:p>
    <w:p w:rsidR="00464A60" w:rsidRPr="00404AE9" w:rsidRDefault="00464A60" w:rsidP="007B0EB6">
      <w:pPr>
        <w:pStyle w:val="S5"/>
        <w:spacing w:line="240" w:lineRule="auto"/>
        <w:rPr>
          <w:rFonts w:ascii="Times New Roman" w:hAnsi="Times New Roman"/>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Раздел 5. Оценка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w:t>
      </w:r>
    </w:p>
    <w:p w:rsidR="000D58E0" w:rsidRPr="0031006F" w:rsidRDefault="000D58E0" w:rsidP="00C203A4">
      <w:pPr>
        <w:spacing w:line="240" w:lineRule="auto"/>
        <w:rPr>
          <w:rFonts w:ascii="Times New Roman" w:hAnsi="Times New Roman"/>
          <w:sz w:val="28"/>
          <w:szCs w:val="28"/>
        </w:rPr>
      </w:pPr>
      <w:r w:rsidRPr="0031006F">
        <w:rPr>
          <w:rFonts w:ascii="Times New Roman" w:hAnsi="Times New Roman"/>
          <w:sz w:val="28"/>
          <w:szCs w:val="28"/>
        </w:rPr>
        <w:t xml:space="preserve">Финансирование мероприятий Программы осуществляется за счет средств </w:t>
      </w:r>
      <w:r w:rsidR="0031006F" w:rsidRPr="0031006F">
        <w:rPr>
          <w:rFonts w:ascii="Times New Roman" w:hAnsi="Times New Roman"/>
          <w:sz w:val="28"/>
          <w:szCs w:val="28"/>
        </w:rPr>
        <w:t>местного бюджета и внебюджетных средств.</w:t>
      </w:r>
    </w:p>
    <w:p w:rsidR="000D58E0" w:rsidRPr="0031006F" w:rsidRDefault="000D58E0" w:rsidP="00C203A4">
      <w:pPr>
        <w:spacing w:line="240" w:lineRule="auto"/>
        <w:rPr>
          <w:rFonts w:ascii="Times New Roman" w:hAnsi="Times New Roman"/>
          <w:sz w:val="28"/>
          <w:szCs w:val="28"/>
        </w:rPr>
      </w:pPr>
      <w:r w:rsidRPr="0031006F">
        <w:rPr>
          <w:rFonts w:ascii="Times New Roman" w:hAnsi="Times New Roman"/>
          <w:sz w:val="28"/>
          <w:szCs w:val="28"/>
        </w:rPr>
        <w:t xml:space="preserve">Прогнозный общий объем финансирования Программы на период 2017-2029 годов составляет </w:t>
      </w:r>
      <w:r w:rsidR="0031006F" w:rsidRPr="0031006F">
        <w:rPr>
          <w:rFonts w:ascii="Times New Roman" w:hAnsi="Times New Roman"/>
          <w:b/>
          <w:bCs/>
          <w:sz w:val="28"/>
          <w:szCs w:val="28"/>
        </w:rPr>
        <w:t>3057,0</w:t>
      </w:r>
      <w:r w:rsidRPr="0031006F">
        <w:rPr>
          <w:rFonts w:ascii="Times New Roman" w:hAnsi="Times New Roman"/>
          <w:sz w:val="28"/>
          <w:szCs w:val="28"/>
        </w:rPr>
        <w:t>тыс. руб., в том числе по годам:</w:t>
      </w:r>
    </w:p>
    <w:p w:rsidR="000D58E0" w:rsidRPr="0031006F" w:rsidRDefault="000D58E0" w:rsidP="00C203A4">
      <w:pPr>
        <w:spacing w:line="240" w:lineRule="auto"/>
        <w:rPr>
          <w:rFonts w:ascii="Times New Roman" w:hAnsi="Times New Roman"/>
          <w:sz w:val="28"/>
          <w:szCs w:val="28"/>
        </w:rPr>
      </w:pPr>
      <w:r w:rsidRPr="0031006F">
        <w:rPr>
          <w:rFonts w:ascii="Times New Roman" w:hAnsi="Times New Roman"/>
          <w:sz w:val="28"/>
          <w:szCs w:val="28"/>
        </w:rPr>
        <w:t xml:space="preserve">2017 год </w:t>
      </w:r>
      <w:r w:rsidR="0031006F" w:rsidRPr="0031006F">
        <w:rPr>
          <w:rFonts w:ascii="Times New Roman" w:hAnsi="Times New Roman"/>
          <w:sz w:val="28"/>
          <w:szCs w:val="28"/>
        </w:rPr>
        <w:t>–</w:t>
      </w:r>
      <w:r w:rsidRPr="0031006F">
        <w:rPr>
          <w:rFonts w:ascii="Times New Roman" w:hAnsi="Times New Roman"/>
          <w:sz w:val="28"/>
          <w:szCs w:val="28"/>
        </w:rPr>
        <w:t xml:space="preserve"> </w:t>
      </w:r>
      <w:r w:rsidR="0031006F" w:rsidRPr="0031006F">
        <w:rPr>
          <w:rFonts w:ascii="Times New Roman" w:hAnsi="Times New Roman"/>
          <w:bCs/>
          <w:sz w:val="28"/>
          <w:szCs w:val="28"/>
        </w:rPr>
        <w:t xml:space="preserve">225,0 </w:t>
      </w:r>
      <w:r w:rsidRPr="0031006F">
        <w:rPr>
          <w:rFonts w:ascii="Times New Roman" w:hAnsi="Times New Roman"/>
          <w:sz w:val="28"/>
          <w:szCs w:val="28"/>
        </w:rPr>
        <w:t xml:space="preserve">тыс. рублей; </w:t>
      </w:r>
    </w:p>
    <w:p w:rsidR="000D58E0" w:rsidRPr="0031006F" w:rsidRDefault="000D58E0" w:rsidP="00C203A4">
      <w:pPr>
        <w:spacing w:line="240" w:lineRule="auto"/>
        <w:rPr>
          <w:rFonts w:ascii="Times New Roman" w:hAnsi="Times New Roman"/>
          <w:sz w:val="28"/>
          <w:szCs w:val="28"/>
        </w:rPr>
      </w:pPr>
      <w:r w:rsidRPr="0031006F">
        <w:rPr>
          <w:rFonts w:ascii="Times New Roman" w:hAnsi="Times New Roman"/>
          <w:sz w:val="28"/>
          <w:szCs w:val="28"/>
        </w:rPr>
        <w:t xml:space="preserve">2018 год - </w:t>
      </w:r>
      <w:r w:rsidR="0031006F" w:rsidRPr="0031006F">
        <w:rPr>
          <w:rFonts w:ascii="Times New Roman" w:hAnsi="Times New Roman"/>
          <w:bCs/>
          <w:sz w:val="28"/>
          <w:szCs w:val="28"/>
        </w:rPr>
        <w:t>243</w:t>
      </w:r>
      <w:r w:rsidRPr="0031006F">
        <w:rPr>
          <w:rFonts w:ascii="Times New Roman" w:hAnsi="Times New Roman"/>
          <w:bCs/>
          <w:sz w:val="28"/>
          <w:szCs w:val="28"/>
        </w:rPr>
        <w:t>,0</w:t>
      </w:r>
      <w:r w:rsidRPr="0031006F">
        <w:rPr>
          <w:rFonts w:ascii="Times New Roman" w:hAnsi="Times New Roman"/>
          <w:sz w:val="28"/>
          <w:szCs w:val="28"/>
        </w:rPr>
        <w:t xml:space="preserve"> тыс. рублей; </w:t>
      </w:r>
    </w:p>
    <w:p w:rsidR="000D58E0" w:rsidRPr="0031006F" w:rsidRDefault="000D58E0" w:rsidP="00C203A4">
      <w:pPr>
        <w:spacing w:line="240" w:lineRule="auto"/>
        <w:rPr>
          <w:rFonts w:ascii="Times New Roman" w:hAnsi="Times New Roman"/>
          <w:sz w:val="28"/>
          <w:szCs w:val="28"/>
        </w:rPr>
      </w:pPr>
      <w:r w:rsidRPr="0031006F">
        <w:rPr>
          <w:rFonts w:ascii="Times New Roman" w:hAnsi="Times New Roman"/>
          <w:sz w:val="28"/>
          <w:szCs w:val="28"/>
        </w:rPr>
        <w:t xml:space="preserve">2019 год - </w:t>
      </w:r>
      <w:r w:rsidR="0031006F" w:rsidRPr="0031006F">
        <w:rPr>
          <w:rFonts w:ascii="Times New Roman" w:hAnsi="Times New Roman"/>
          <w:bCs/>
          <w:sz w:val="28"/>
          <w:szCs w:val="28"/>
        </w:rPr>
        <w:t>323</w:t>
      </w:r>
      <w:r w:rsidRPr="0031006F">
        <w:rPr>
          <w:rFonts w:ascii="Times New Roman" w:hAnsi="Times New Roman"/>
          <w:bCs/>
          <w:sz w:val="28"/>
          <w:szCs w:val="28"/>
        </w:rPr>
        <w:t>,0</w:t>
      </w:r>
      <w:r w:rsidRPr="0031006F">
        <w:rPr>
          <w:rFonts w:ascii="Times New Roman" w:hAnsi="Times New Roman"/>
          <w:sz w:val="28"/>
          <w:szCs w:val="28"/>
        </w:rPr>
        <w:t xml:space="preserve"> тыс. рублей;</w:t>
      </w:r>
    </w:p>
    <w:p w:rsidR="000D58E0" w:rsidRPr="0031006F" w:rsidRDefault="000D58E0" w:rsidP="00C203A4">
      <w:pPr>
        <w:spacing w:line="240" w:lineRule="auto"/>
        <w:rPr>
          <w:rFonts w:ascii="Times New Roman" w:hAnsi="Times New Roman"/>
          <w:sz w:val="28"/>
          <w:szCs w:val="28"/>
        </w:rPr>
      </w:pPr>
      <w:r w:rsidRPr="0031006F">
        <w:rPr>
          <w:rFonts w:ascii="Times New Roman" w:hAnsi="Times New Roman"/>
          <w:sz w:val="28"/>
          <w:szCs w:val="28"/>
        </w:rPr>
        <w:t xml:space="preserve">2020 год - </w:t>
      </w:r>
      <w:r w:rsidR="0031006F" w:rsidRPr="0031006F">
        <w:rPr>
          <w:rFonts w:ascii="Times New Roman" w:hAnsi="Times New Roman"/>
          <w:bCs/>
          <w:sz w:val="28"/>
          <w:szCs w:val="28"/>
        </w:rPr>
        <w:t>753</w:t>
      </w:r>
      <w:r w:rsidRPr="0031006F">
        <w:rPr>
          <w:rFonts w:ascii="Times New Roman" w:hAnsi="Times New Roman"/>
          <w:bCs/>
          <w:sz w:val="28"/>
          <w:szCs w:val="28"/>
        </w:rPr>
        <w:t xml:space="preserve">,0 </w:t>
      </w:r>
      <w:r w:rsidRPr="0031006F">
        <w:rPr>
          <w:rFonts w:ascii="Times New Roman" w:hAnsi="Times New Roman"/>
          <w:sz w:val="28"/>
          <w:szCs w:val="28"/>
        </w:rPr>
        <w:t>тыс. рублей</w:t>
      </w:r>
      <w:r w:rsidR="0031006F" w:rsidRPr="0031006F">
        <w:rPr>
          <w:rFonts w:ascii="Times New Roman" w:hAnsi="Times New Roman"/>
          <w:sz w:val="28"/>
          <w:szCs w:val="28"/>
        </w:rPr>
        <w:t>;</w:t>
      </w:r>
    </w:p>
    <w:p w:rsidR="0031006F" w:rsidRPr="0031006F" w:rsidRDefault="000D58E0" w:rsidP="00C203A4">
      <w:pPr>
        <w:spacing w:line="240" w:lineRule="auto"/>
        <w:rPr>
          <w:rFonts w:ascii="Times New Roman" w:hAnsi="Times New Roman"/>
          <w:sz w:val="28"/>
          <w:szCs w:val="28"/>
        </w:rPr>
      </w:pPr>
      <w:r w:rsidRPr="0031006F">
        <w:rPr>
          <w:rFonts w:ascii="Times New Roman" w:hAnsi="Times New Roman"/>
          <w:sz w:val="28"/>
          <w:szCs w:val="28"/>
        </w:rPr>
        <w:t>2021</w:t>
      </w:r>
      <w:r w:rsidR="0031006F" w:rsidRPr="0031006F">
        <w:rPr>
          <w:rFonts w:ascii="Times New Roman" w:hAnsi="Times New Roman"/>
          <w:sz w:val="28"/>
          <w:szCs w:val="28"/>
        </w:rPr>
        <w:t xml:space="preserve"> год – </w:t>
      </w:r>
      <w:r w:rsidR="0031006F" w:rsidRPr="0031006F">
        <w:rPr>
          <w:rFonts w:ascii="Times New Roman" w:hAnsi="Times New Roman"/>
          <w:bCs/>
          <w:sz w:val="28"/>
          <w:szCs w:val="28"/>
        </w:rPr>
        <w:t>713, 0 тыс. рублей;</w:t>
      </w:r>
    </w:p>
    <w:p w:rsidR="000D58E0" w:rsidRPr="0031006F" w:rsidRDefault="0031006F" w:rsidP="00C203A4">
      <w:pPr>
        <w:spacing w:line="240" w:lineRule="auto"/>
        <w:rPr>
          <w:rFonts w:ascii="Times New Roman" w:hAnsi="Times New Roman"/>
          <w:sz w:val="28"/>
          <w:szCs w:val="28"/>
        </w:rPr>
      </w:pPr>
      <w:r w:rsidRPr="0031006F">
        <w:rPr>
          <w:rFonts w:ascii="Times New Roman" w:hAnsi="Times New Roman"/>
          <w:sz w:val="28"/>
          <w:szCs w:val="28"/>
        </w:rPr>
        <w:t>2022</w:t>
      </w:r>
      <w:r w:rsidR="000D58E0" w:rsidRPr="0031006F">
        <w:rPr>
          <w:rFonts w:ascii="Times New Roman" w:hAnsi="Times New Roman"/>
          <w:sz w:val="28"/>
          <w:szCs w:val="28"/>
        </w:rPr>
        <w:t xml:space="preserve">-2029 годы – </w:t>
      </w:r>
      <w:r w:rsidRPr="0031006F">
        <w:rPr>
          <w:rFonts w:ascii="Times New Roman" w:hAnsi="Times New Roman"/>
          <w:bCs/>
          <w:sz w:val="28"/>
          <w:szCs w:val="28"/>
        </w:rPr>
        <w:t>800</w:t>
      </w:r>
      <w:r w:rsidR="000D58E0" w:rsidRPr="0031006F">
        <w:rPr>
          <w:rFonts w:ascii="Times New Roman" w:hAnsi="Times New Roman"/>
          <w:sz w:val="28"/>
          <w:szCs w:val="28"/>
        </w:rPr>
        <w:t>,0 тыс. рублей.</w:t>
      </w:r>
    </w:p>
    <w:p w:rsidR="000D58E0" w:rsidRPr="0031006F" w:rsidRDefault="000D58E0" w:rsidP="00C203A4">
      <w:pPr>
        <w:spacing w:line="240" w:lineRule="auto"/>
        <w:rPr>
          <w:rFonts w:ascii="Times New Roman" w:hAnsi="Times New Roman"/>
          <w:sz w:val="28"/>
          <w:szCs w:val="28"/>
        </w:rPr>
      </w:pPr>
      <w:r w:rsidRPr="0031006F">
        <w:rPr>
          <w:rFonts w:ascii="Times New Roman" w:hAnsi="Times New Roman"/>
          <w:sz w:val="28"/>
          <w:szCs w:val="28"/>
        </w:rPr>
        <w:t>На реализацию мероприятий могут привлекаться также другие источники.</w:t>
      </w:r>
    </w:p>
    <w:p w:rsidR="000D58E0" w:rsidRPr="0031006F" w:rsidRDefault="000D58E0" w:rsidP="00C203A4">
      <w:pPr>
        <w:spacing w:line="240" w:lineRule="auto"/>
        <w:rPr>
          <w:rFonts w:ascii="Times New Roman" w:hAnsi="Times New Roman"/>
          <w:sz w:val="28"/>
          <w:szCs w:val="28"/>
        </w:rPr>
      </w:pPr>
      <w:r w:rsidRPr="0031006F">
        <w:rPr>
          <w:rFonts w:ascii="Times New Roman" w:hAnsi="Times New Roman"/>
          <w:sz w:val="28"/>
          <w:szCs w:val="28"/>
        </w:rPr>
        <w:lastRenderedPageBreak/>
        <w:t>Мероприятия программы реализуются на основе контрактов (договоров), заключаемых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w:t>
      </w:r>
    </w:p>
    <w:p w:rsidR="000D58E0" w:rsidRPr="00404AE9" w:rsidRDefault="000D58E0" w:rsidP="00C203A4">
      <w:pPr>
        <w:rPr>
          <w:rFonts w:ascii="Times New Roman" w:hAnsi="Times New Roman"/>
          <w:color w:val="FF0000"/>
          <w:sz w:val="28"/>
          <w:szCs w:val="28"/>
        </w:rPr>
        <w:sectPr w:rsidR="000D58E0" w:rsidRPr="00404AE9" w:rsidSect="004C0E8A">
          <w:footerReference w:type="default" r:id="rId9"/>
          <w:type w:val="continuous"/>
          <w:pgSz w:w="11909" w:h="16834"/>
          <w:pgMar w:top="284" w:right="567" w:bottom="1134" w:left="1701" w:header="720" w:footer="720" w:gutter="0"/>
          <w:cols w:space="60"/>
          <w:noEndnote/>
        </w:sectPr>
      </w:pPr>
    </w:p>
    <w:p w:rsidR="000D58E0" w:rsidRPr="00404AE9" w:rsidRDefault="000D58E0" w:rsidP="00C203A4">
      <w:pPr>
        <w:rPr>
          <w:rFonts w:ascii="Times New Roman" w:hAnsi="Times New Roman"/>
          <w:color w:val="FF0000"/>
          <w:sz w:val="28"/>
          <w:szCs w:val="28"/>
        </w:rPr>
        <w:sectPr w:rsidR="000D58E0" w:rsidRPr="00404AE9" w:rsidSect="00C203A4">
          <w:pgSz w:w="16834" w:h="11909" w:orient="landscape"/>
          <w:pgMar w:top="567" w:right="1134" w:bottom="1701" w:left="284" w:header="720" w:footer="720" w:gutter="0"/>
          <w:cols w:space="60"/>
          <w:noEndnote/>
        </w:sectPr>
      </w:pPr>
    </w:p>
    <w:p w:rsidR="000D58E0" w:rsidRPr="00404AE9" w:rsidRDefault="000D58E0" w:rsidP="00C203A4">
      <w:pPr>
        <w:jc w:val="center"/>
        <w:rPr>
          <w:rFonts w:ascii="Times New Roman" w:hAnsi="Times New Roman"/>
          <w:b/>
          <w:color w:val="FF0000"/>
          <w:sz w:val="28"/>
          <w:szCs w:val="28"/>
        </w:rPr>
      </w:pPr>
    </w:p>
    <w:tbl>
      <w:tblPr>
        <w:tblW w:w="15310" w:type="dxa"/>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A0"/>
      </w:tblPr>
      <w:tblGrid>
        <w:gridCol w:w="713"/>
        <w:gridCol w:w="3326"/>
        <w:gridCol w:w="638"/>
        <w:gridCol w:w="1140"/>
        <w:gridCol w:w="1423"/>
        <w:gridCol w:w="2125"/>
        <w:gridCol w:w="1275"/>
        <w:gridCol w:w="1274"/>
        <w:gridCol w:w="1906"/>
        <w:gridCol w:w="1490"/>
      </w:tblGrid>
      <w:tr w:rsidR="000D58E0" w:rsidRPr="00404AE9" w:rsidTr="00C203A4">
        <w:trPr>
          <w:trHeight w:val="287"/>
          <w:tblHeader/>
          <w:jc w:val="right"/>
        </w:trPr>
        <w:tc>
          <w:tcPr>
            <w:tcW w:w="15310" w:type="dxa"/>
            <w:gridSpan w:val="10"/>
            <w:tcBorders>
              <w:top w:val="nil"/>
              <w:left w:val="nil"/>
              <w:right w:val="nil"/>
            </w:tcBorders>
            <w:vAlign w:val="center"/>
          </w:tcPr>
          <w:p w:rsidR="000D58E0" w:rsidRPr="00404AE9" w:rsidRDefault="000D58E0" w:rsidP="00C203A4">
            <w:pPr>
              <w:tabs>
                <w:tab w:val="left" w:pos="2018"/>
              </w:tabs>
              <w:spacing w:line="240" w:lineRule="auto"/>
              <w:rPr>
                <w:rFonts w:ascii="Times New Roman" w:hAnsi="Times New Roman"/>
                <w:b/>
                <w:sz w:val="28"/>
                <w:szCs w:val="28"/>
              </w:rPr>
            </w:pPr>
            <w:r w:rsidRPr="00404AE9">
              <w:rPr>
                <w:rFonts w:ascii="Times New Roman" w:hAnsi="Times New Roman"/>
                <w:b/>
                <w:sz w:val="28"/>
                <w:szCs w:val="28"/>
              </w:rPr>
              <w:t>Таблица 2. Объемы и источники финансирования мероприятий Программы</w:t>
            </w:r>
          </w:p>
        </w:tc>
      </w:tr>
      <w:tr w:rsidR="000D58E0" w:rsidRPr="00404AE9" w:rsidTr="00D41A3C">
        <w:trPr>
          <w:trHeight w:val="287"/>
          <w:tblHeader/>
          <w:jc w:val="right"/>
        </w:trPr>
        <w:tc>
          <w:tcPr>
            <w:tcW w:w="713" w:type="dxa"/>
            <w:vMerge w:val="restart"/>
            <w:vAlign w:val="center"/>
          </w:tcPr>
          <w:p w:rsidR="000D58E0" w:rsidRPr="00404AE9" w:rsidRDefault="000D58E0" w:rsidP="008B5DB2">
            <w:pPr>
              <w:spacing w:line="240" w:lineRule="auto"/>
              <w:ind w:firstLine="0"/>
              <w:rPr>
                <w:rFonts w:ascii="Times New Roman" w:hAnsi="Times New Roman"/>
                <w:sz w:val="28"/>
                <w:szCs w:val="28"/>
              </w:rPr>
            </w:pPr>
            <w:r w:rsidRPr="00404AE9">
              <w:rPr>
                <w:rFonts w:ascii="Times New Roman" w:hAnsi="Times New Roman"/>
                <w:sz w:val="28"/>
                <w:szCs w:val="28"/>
              </w:rPr>
              <w:t>№ п/п</w:t>
            </w:r>
          </w:p>
        </w:tc>
        <w:tc>
          <w:tcPr>
            <w:tcW w:w="3326" w:type="dxa"/>
            <w:vMerge w:val="restart"/>
            <w:vAlign w:val="center"/>
          </w:tcPr>
          <w:p w:rsidR="000D58E0" w:rsidRPr="00404AE9" w:rsidRDefault="000D58E0" w:rsidP="008B5DB2">
            <w:pPr>
              <w:spacing w:line="240" w:lineRule="auto"/>
              <w:ind w:firstLine="0"/>
              <w:rPr>
                <w:rFonts w:ascii="Times New Roman" w:hAnsi="Times New Roman"/>
                <w:sz w:val="28"/>
                <w:szCs w:val="28"/>
              </w:rPr>
            </w:pPr>
            <w:r w:rsidRPr="00404AE9">
              <w:rPr>
                <w:rFonts w:ascii="Times New Roman" w:hAnsi="Times New Roman"/>
                <w:sz w:val="28"/>
                <w:szCs w:val="28"/>
              </w:rPr>
              <w:t>Наименование мероприятия</w:t>
            </w:r>
          </w:p>
        </w:tc>
        <w:tc>
          <w:tcPr>
            <w:tcW w:w="638" w:type="dxa"/>
            <w:vMerge w:val="restart"/>
            <w:vAlign w:val="center"/>
          </w:tcPr>
          <w:p w:rsidR="000D58E0" w:rsidRPr="00404AE9" w:rsidRDefault="000D58E0" w:rsidP="008B5DB2">
            <w:pPr>
              <w:spacing w:line="240" w:lineRule="auto"/>
              <w:ind w:firstLine="0"/>
              <w:rPr>
                <w:rFonts w:ascii="Times New Roman" w:hAnsi="Times New Roman"/>
                <w:sz w:val="28"/>
                <w:szCs w:val="28"/>
              </w:rPr>
            </w:pPr>
            <w:r w:rsidRPr="00404AE9">
              <w:rPr>
                <w:rFonts w:ascii="Times New Roman" w:hAnsi="Times New Roman"/>
                <w:sz w:val="28"/>
                <w:szCs w:val="28"/>
              </w:rPr>
              <w:t>статус</w:t>
            </w:r>
          </w:p>
        </w:tc>
        <w:tc>
          <w:tcPr>
            <w:tcW w:w="1140" w:type="dxa"/>
            <w:vMerge w:val="restart"/>
          </w:tcPr>
          <w:p w:rsidR="000D58E0" w:rsidRPr="00404AE9" w:rsidRDefault="000D58E0" w:rsidP="008B5DB2">
            <w:pPr>
              <w:spacing w:line="240" w:lineRule="auto"/>
              <w:ind w:firstLine="0"/>
              <w:rPr>
                <w:rFonts w:ascii="Times New Roman" w:hAnsi="Times New Roman"/>
                <w:sz w:val="28"/>
                <w:szCs w:val="28"/>
              </w:rPr>
            </w:pPr>
            <w:r w:rsidRPr="00404AE9">
              <w:rPr>
                <w:rFonts w:ascii="Times New Roman" w:hAnsi="Times New Roman"/>
                <w:sz w:val="28"/>
                <w:szCs w:val="28"/>
              </w:rPr>
              <w:t xml:space="preserve">Годы </w:t>
            </w:r>
            <w:r>
              <w:rPr>
                <w:rFonts w:ascii="Times New Roman" w:hAnsi="Times New Roman"/>
                <w:sz w:val="28"/>
                <w:szCs w:val="28"/>
              </w:rPr>
              <w:t>реали-</w:t>
            </w:r>
            <w:r w:rsidRPr="00404AE9">
              <w:rPr>
                <w:rFonts w:ascii="Times New Roman" w:hAnsi="Times New Roman"/>
                <w:sz w:val="28"/>
                <w:szCs w:val="28"/>
              </w:rPr>
              <w:t>зации</w:t>
            </w:r>
          </w:p>
        </w:tc>
        <w:tc>
          <w:tcPr>
            <w:tcW w:w="6097" w:type="dxa"/>
            <w:gridSpan w:val="4"/>
            <w:tcBorders>
              <w:bottom w:val="single" w:sz="4" w:space="0" w:color="auto"/>
            </w:tcBorders>
            <w:vAlign w:val="center"/>
          </w:tcPr>
          <w:p w:rsidR="000D58E0" w:rsidRPr="00404AE9" w:rsidRDefault="000D58E0" w:rsidP="00C203A4">
            <w:pPr>
              <w:spacing w:line="240" w:lineRule="auto"/>
              <w:jc w:val="center"/>
              <w:rPr>
                <w:rFonts w:ascii="Times New Roman" w:hAnsi="Times New Roman"/>
                <w:sz w:val="28"/>
                <w:szCs w:val="28"/>
              </w:rPr>
            </w:pPr>
          </w:p>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Объем финансирования, тыс.</w:t>
            </w:r>
            <w:r>
              <w:rPr>
                <w:rFonts w:ascii="Times New Roman" w:hAnsi="Times New Roman"/>
                <w:sz w:val="28"/>
                <w:szCs w:val="28"/>
              </w:rPr>
              <w:t xml:space="preserve"> </w:t>
            </w:r>
            <w:r w:rsidRPr="00404AE9">
              <w:rPr>
                <w:rFonts w:ascii="Times New Roman" w:hAnsi="Times New Roman"/>
                <w:sz w:val="28"/>
                <w:szCs w:val="28"/>
              </w:rPr>
              <w:t>рублей</w:t>
            </w:r>
          </w:p>
        </w:tc>
        <w:tc>
          <w:tcPr>
            <w:tcW w:w="1906" w:type="dxa"/>
            <w:vMerge w:val="restart"/>
          </w:tcPr>
          <w:p w:rsidR="000D58E0" w:rsidRPr="00404AE9" w:rsidRDefault="000D58E0" w:rsidP="00BE6B32">
            <w:pPr>
              <w:spacing w:line="240" w:lineRule="auto"/>
              <w:ind w:firstLine="0"/>
              <w:rPr>
                <w:rFonts w:ascii="Times New Roman" w:hAnsi="Times New Roman"/>
                <w:sz w:val="28"/>
                <w:szCs w:val="28"/>
              </w:rPr>
            </w:pPr>
            <w:r w:rsidRPr="00404AE9">
              <w:rPr>
                <w:rFonts w:ascii="Times New Roman" w:hAnsi="Times New Roman"/>
                <w:sz w:val="28"/>
                <w:szCs w:val="28"/>
              </w:rPr>
              <w:t>Непосредст</w:t>
            </w:r>
            <w:r>
              <w:rPr>
                <w:rFonts w:ascii="Times New Roman" w:hAnsi="Times New Roman"/>
                <w:sz w:val="28"/>
                <w:szCs w:val="28"/>
              </w:rPr>
              <w:t>-</w:t>
            </w:r>
            <w:r w:rsidRPr="00404AE9">
              <w:rPr>
                <w:rFonts w:ascii="Times New Roman" w:hAnsi="Times New Roman"/>
                <w:sz w:val="28"/>
                <w:szCs w:val="28"/>
              </w:rPr>
              <w:t>венный результат реализации мероприятия</w:t>
            </w:r>
          </w:p>
        </w:tc>
        <w:tc>
          <w:tcPr>
            <w:tcW w:w="1490" w:type="dxa"/>
            <w:vMerge w:val="restart"/>
            <w:vAlign w:val="center"/>
          </w:tcPr>
          <w:p w:rsidR="000D58E0" w:rsidRPr="00404AE9" w:rsidRDefault="000D58E0" w:rsidP="00BE6B32">
            <w:pPr>
              <w:tabs>
                <w:tab w:val="left" w:pos="2018"/>
              </w:tabs>
              <w:spacing w:line="240" w:lineRule="auto"/>
              <w:ind w:firstLine="0"/>
              <w:rPr>
                <w:rFonts w:ascii="Times New Roman" w:hAnsi="Times New Roman"/>
                <w:sz w:val="28"/>
                <w:szCs w:val="28"/>
              </w:rPr>
            </w:pPr>
            <w:r w:rsidRPr="00404AE9">
              <w:rPr>
                <w:rFonts w:ascii="Times New Roman" w:hAnsi="Times New Roman"/>
                <w:sz w:val="28"/>
                <w:szCs w:val="28"/>
              </w:rPr>
              <w:t xml:space="preserve">Заказчик </w:t>
            </w:r>
            <w:r>
              <w:rPr>
                <w:rFonts w:ascii="Times New Roman" w:hAnsi="Times New Roman"/>
                <w:sz w:val="28"/>
                <w:szCs w:val="28"/>
              </w:rPr>
              <w:t>программ-</w:t>
            </w:r>
            <w:r w:rsidRPr="00404AE9">
              <w:rPr>
                <w:rFonts w:ascii="Times New Roman" w:hAnsi="Times New Roman"/>
                <w:sz w:val="28"/>
                <w:szCs w:val="28"/>
              </w:rPr>
              <w:t>мы</w:t>
            </w:r>
          </w:p>
        </w:tc>
      </w:tr>
      <w:tr w:rsidR="000D58E0" w:rsidRPr="00404AE9" w:rsidTr="00D41A3C">
        <w:trPr>
          <w:trHeight w:val="255"/>
          <w:tblHeader/>
          <w:jc w:val="right"/>
        </w:trPr>
        <w:tc>
          <w:tcPr>
            <w:tcW w:w="713" w:type="dxa"/>
            <w:vMerge/>
            <w:vAlign w:val="center"/>
          </w:tcPr>
          <w:p w:rsidR="000D58E0" w:rsidRPr="00404AE9" w:rsidRDefault="000D58E0" w:rsidP="00C203A4">
            <w:pPr>
              <w:spacing w:line="240" w:lineRule="auto"/>
              <w:jc w:val="center"/>
              <w:rPr>
                <w:rFonts w:ascii="Times New Roman" w:hAnsi="Times New Roman"/>
                <w:sz w:val="28"/>
                <w:szCs w:val="28"/>
              </w:rPr>
            </w:pPr>
          </w:p>
        </w:tc>
        <w:tc>
          <w:tcPr>
            <w:tcW w:w="3326" w:type="dxa"/>
            <w:vMerge/>
            <w:vAlign w:val="center"/>
          </w:tcPr>
          <w:p w:rsidR="000D58E0" w:rsidRPr="00404AE9" w:rsidRDefault="000D58E0" w:rsidP="00C203A4">
            <w:pPr>
              <w:spacing w:line="240" w:lineRule="auto"/>
              <w:jc w:val="center"/>
              <w:rPr>
                <w:rFonts w:ascii="Times New Roman" w:hAnsi="Times New Roman"/>
                <w:sz w:val="28"/>
                <w:szCs w:val="28"/>
              </w:rPr>
            </w:pPr>
          </w:p>
        </w:tc>
        <w:tc>
          <w:tcPr>
            <w:tcW w:w="638" w:type="dxa"/>
            <w:vMerge/>
            <w:vAlign w:val="center"/>
          </w:tcPr>
          <w:p w:rsidR="000D58E0" w:rsidRPr="00404AE9" w:rsidRDefault="000D58E0" w:rsidP="00C203A4">
            <w:pPr>
              <w:spacing w:line="240" w:lineRule="auto"/>
              <w:jc w:val="center"/>
              <w:rPr>
                <w:rFonts w:ascii="Times New Roman" w:hAnsi="Times New Roman"/>
                <w:sz w:val="28"/>
                <w:szCs w:val="28"/>
              </w:rPr>
            </w:pPr>
          </w:p>
        </w:tc>
        <w:tc>
          <w:tcPr>
            <w:tcW w:w="1140" w:type="dxa"/>
            <w:vMerge/>
          </w:tcPr>
          <w:p w:rsidR="000D58E0" w:rsidRPr="00404AE9" w:rsidRDefault="000D58E0" w:rsidP="00C203A4">
            <w:pPr>
              <w:spacing w:line="240" w:lineRule="auto"/>
              <w:jc w:val="center"/>
              <w:rPr>
                <w:rFonts w:ascii="Times New Roman" w:hAnsi="Times New Roman"/>
                <w:sz w:val="28"/>
                <w:szCs w:val="28"/>
              </w:rPr>
            </w:pPr>
          </w:p>
        </w:tc>
        <w:tc>
          <w:tcPr>
            <w:tcW w:w="1423" w:type="dxa"/>
            <w:vMerge w:val="restart"/>
            <w:tcBorders>
              <w:top w:val="single" w:sz="4" w:space="0" w:color="auto"/>
            </w:tcBorders>
            <w:vAlign w:val="center"/>
          </w:tcPr>
          <w:p w:rsidR="000D58E0" w:rsidRPr="00404AE9" w:rsidRDefault="000D58E0" w:rsidP="008B5DB2">
            <w:pPr>
              <w:spacing w:line="240" w:lineRule="auto"/>
              <w:ind w:firstLine="0"/>
              <w:rPr>
                <w:rFonts w:ascii="Times New Roman" w:hAnsi="Times New Roman"/>
                <w:sz w:val="28"/>
                <w:szCs w:val="28"/>
              </w:rPr>
            </w:pPr>
            <w:r w:rsidRPr="00404AE9">
              <w:rPr>
                <w:rFonts w:ascii="Times New Roman" w:hAnsi="Times New Roman"/>
                <w:sz w:val="28"/>
                <w:szCs w:val="28"/>
              </w:rPr>
              <w:t>Всего</w:t>
            </w:r>
          </w:p>
          <w:p w:rsidR="000D58E0" w:rsidRPr="00404AE9" w:rsidRDefault="000D58E0" w:rsidP="00C203A4">
            <w:pPr>
              <w:spacing w:line="240" w:lineRule="auto"/>
              <w:jc w:val="center"/>
              <w:rPr>
                <w:rFonts w:ascii="Times New Roman" w:hAnsi="Times New Roman"/>
                <w:sz w:val="28"/>
                <w:szCs w:val="28"/>
              </w:rPr>
            </w:pPr>
          </w:p>
        </w:tc>
        <w:tc>
          <w:tcPr>
            <w:tcW w:w="4674" w:type="dxa"/>
            <w:gridSpan w:val="3"/>
            <w:tcBorders>
              <w:top w:val="single" w:sz="4" w:space="0" w:color="auto"/>
              <w:bottom w:val="single" w:sz="4" w:space="0" w:color="auto"/>
            </w:tcBorders>
            <w:vAlign w:val="center"/>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в разрезе источников финансирования</w:t>
            </w:r>
          </w:p>
        </w:tc>
        <w:tc>
          <w:tcPr>
            <w:tcW w:w="1906" w:type="dxa"/>
            <w:vMerge/>
          </w:tcPr>
          <w:p w:rsidR="000D58E0" w:rsidRPr="00404AE9" w:rsidRDefault="000D58E0" w:rsidP="00C203A4">
            <w:pPr>
              <w:spacing w:line="240" w:lineRule="auto"/>
              <w:jc w:val="center"/>
              <w:rPr>
                <w:rFonts w:ascii="Times New Roman" w:hAnsi="Times New Roman"/>
                <w:sz w:val="28"/>
                <w:szCs w:val="28"/>
              </w:rPr>
            </w:pPr>
          </w:p>
        </w:tc>
        <w:tc>
          <w:tcPr>
            <w:tcW w:w="1490" w:type="dxa"/>
            <w:vMerge/>
            <w:vAlign w:val="center"/>
          </w:tcPr>
          <w:p w:rsidR="000D58E0" w:rsidRPr="00404AE9" w:rsidRDefault="000D58E0" w:rsidP="00C203A4">
            <w:pPr>
              <w:spacing w:line="240" w:lineRule="auto"/>
              <w:jc w:val="center"/>
              <w:rPr>
                <w:rFonts w:ascii="Times New Roman" w:hAnsi="Times New Roman"/>
                <w:sz w:val="28"/>
                <w:szCs w:val="28"/>
              </w:rPr>
            </w:pPr>
          </w:p>
        </w:tc>
      </w:tr>
      <w:tr w:rsidR="000D58E0" w:rsidRPr="00404AE9" w:rsidTr="002826F7">
        <w:trPr>
          <w:trHeight w:val="285"/>
          <w:tblHeader/>
          <w:jc w:val="right"/>
        </w:trPr>
        <w:tc>
          <w:tcPr>
            <w:tcW w:w="713" w:type="dxa"/>
            <w:vMerge/>
            <w:vAlign w:val="center"/>
          </w:tcPr>
          <w:p w:rsidR="000D58E0" w:rsidRPr="00404AE9" w:rsidRDefault="000D58E0" w:rsidP="00C203A4">
            <w:pPr>
              <w:spacing w:line="240" w:lineRule="auto"/>
              <w:jc w:val="center"/>
              <w:rPr>
                <w:rFonts w:ascii="Times New Roman" w:hAnsi="Times New Roman"/>
                <w:sz w:val="28"/>
                <w:szCs w:val="28"/>
              </w:rPr>
            </w:pPr>
          </w:p>
        </w:tc>
        <w:tc>
          <w:tcPr>
            <w:tcW w:w="3326" w:type="dxa"/>
            <w:vMerge/>
            <w:vAlign w:val="center"/>
          </w:tcPr>
          <w:p w:rsidR="000D58E0" w:rsidRPr="00404AE9" w:rsidRDefault="000D58E0" w:rsidP="00C203A4">
            <w:pPr>
              <w:spacing w:line="240" w:lineRule="auto"/>
              <w:jc w:val="center"/>
              <w:rPr>
                <w:rFonts w:ascii="Times New Roman" w:hAnsi="Times New Roman"/>
                <w:sz w:val="28"/>
                <w:szCs w:val="28"/>
              </w:rPr>
            </w:pPr>
          </w:p>
        </w:tc>
        <w:tc>
          <w:tcPr>
            <w:tcW w:w="638" w:type="dxa"/>
            <w:vMerge/>
            <w:vAlign w:val="center"/>
          </w:tcPr>
          <w:p w:rsidR="000D58E0" w:rsidRPr="00404AE9" w:rsidRDefault="000D58E0" w:rsidP="00C203A4">
            <w:pPr>
              <w:spacing w:line="240" w:lineRule="auto"/>
              <w:jc w:val="center"/>
              <w:rPr>
                <w:rFonts w:ascii="Times New Roman" w:hAnsi="Times New Roman"/>
                <w:sz w:val="28"/>
                <w:szCs w:val="28"/>
              </w:rPr>
            </w:pPr>
          </w:p>
        </w:tc>
        <w:tc>
          <w:tcPr>
            <w:tcW w:w="1140" w:type="dxa"/>
            <w:vMerge/>
          </w:tcPr>
          <w:p w:rsidR="000D58E0" w:rsidRPr="00404AE9" w:rsidRDefault="000D58E0" w:rsidP="00C203A4">
            <w:pPr>
              <w:spacing w:line="240" w:lineRule="auto"/>
              <w:jc w:val="center"/>
              <w:rPr>
                <w:rFonts w:ascii="Times New Roman" w:hAnsi="Times New Roman"/>
                <w:sz w:val="28"/>
                <w:szCs w:val="28"/>
              </w:rPr>
            </w:pPr>
          </w:p>
        </w:tc>
        <w:tc>
          <w:tcPr>
            <w:tcW w:w="1423" w:type="dxa"/>
            <w:vMerge/>
            <w:vAlign w:val="center"/>
          </w:tcPr>
          <w:p w:rsidR="000D58E0" w:rsidRPr="00404AE9" w:rsidRDefault="000D58E0" w:rsidP="00C203A4">
            <w:pPr>
              <w:spacing w:line="240" w:lineRule="auto"/>
              <w:jc w:val="center"/>
              <w:rPr>
                <w:rFonts w:ascii="Times New Roman" w:hAnsi="Times New Roman"/>
                <w:sz w:val="28"/>
                <w:szCs w:val="28"/>
              </w:rPr>
            </w:pPr>
          </w:p>
        </w:tc>
        <w:tc>
          <w:tcPr>
            <w:tcW w:w="2125" w:type="dxa"/>
            <w:tcBorders>
              <w:top w:val="single" w:sz="4" w:space="0" w:color="auto"/>
            </w:tcBorders>
            <w:vAlign w:val="center"/>
          </w:tcPr>
          <w:p w:rsidR="000D58E0" w:rsidRPr="00404AE9" w:rsidRDefault="000D58E0" w:rsidP="00BE6B32">
            <w:pPr>
              <w:spacing w:line="240" w:lineRule="auto"/>
              <w:ind w:firstLine="0"/>
              <w:rPr>
                <w:rFonts w:ascii="Times New Roman" w:hAnsi="Times New Roman"/>
                <w:sz w:val="28"/>
                <w:szCs w:val="28"/>
              </w:rPr>
            </w:pPr>
            <w:r w:rsidRPr="00404AE9">
              <w:rPr>
                <w:rFonts w:ascii="Times New Roman" w:hAnsi="Times New Roman"/>
                <w:sz w:val="28"/>
                <w:szCs w:val="28"/>
              </w:rPr>
              <w:t>Областной бюджет</w:t>
            </w:r>
          </w:p>
          <w:p w:rsidR="000D58E0" w:rsidRPr="00404AE9" w:rsidRDefault="000D58E0" w:rsidP="00BE6B32">
            <w:pPr>
              <w:spacing w:line="240" w:lineRule="auto"/>
              <w:ind w:firstLine="0"/>
              <w:rPr>
                <w:rFonts w:ascii="Times New Roman" w:hAnsi="Times New Roman"/>
                <w:sz w:val="28"/>
                <w:szCs w:val="28"/>
              </w:rPr>
            </w:pPr>
          </w:p>
        </w:tc>
        <w:tc>
          <w:tcPr>
            <w:tcW w:w="1275" w:type="dxa"/>
            <w:tcBorders>
              <w:top w:val="single" w:sz="4" w:space="0" w:color="auto"/>
            </w:tcBorders>
            <w:vAlign w:val="center"/>
          </w:tcPr>
          <w:p w:rsidR="000D58E0" w:rsidRPr="00404AE9" w:rsidRDefault="000D58E0" w:rsidP="00BE6B32">
            <w:pPr>
              <w:spacing w:line="240" w:lineRule="auto"/>
              <w:ind w:firstLine="0"/>
              <w:rPr>
                <w:rFonts w:ascii="Times New Roman" w:hAnsi="Times New Roman"/>
                <w:sz w:val="28"/>
                <w:szCs w:val="28"/>
              </w:rPr>
            </w:pPr>
            <w:r w:rsidRPr="00404AE9">
              <w:rPr>
                <w:rFonts w:ascii="Times New Roman" w:hAnsi="Times New Roman"/>
                <w:sz w:val="28"/>
                <w:szCs w:val="28"/>
              </w:rPr>
              <w:t>местный бюджет</w:t>
            </w:r>
          </w:p>
        </w:tc>
        <w:tc>
          <w:tcPr>
            <w:tcW w:w="1274" w:type="dxa"/>
            <w:tcBorders>
              <w:top w:val="single" w:sz="4" w:space="0" w:color="auto"/>
            </w:tcBorders>
            <w:vAlign w:val="center"/>
          </w:tcPr>
          <w:p w:rsidR="000D58E0" w:rsidRPr="00404AE9" w:rsidRDefault="000D58E0" w:rsidP="00BE6B32">
            <w:pPr>
              <w:spacing w:line="240" w:lineRule="auto"/>
              <w:ind w:firstLine="0"/>
              <w:rPr>
                <w:rFonts w:ascii="Times New Roman" w:hAnsi="Times New Roman"/>
                <w:sz w:val="28"/>
                <w:szCs w:val="28"/>
              </w:rPr>
            </w:pPr>
            <w:r w:rsidRPr="00404AE9">
              <w:rPr>
                <w:rFonts w:ascii="Times New Roman" w:hAnsi="Times New Roman"/>
                <w:sz w:val="28"/>
                <w:szCs w:val="28"/>
              </w:rPr>
              <w:t>Внебюд</w:t>
            </w:r>
            <w:r>
              <w:rPr>
                <w:rFonts w:ascii="Times New Roman" w:hAnsi="Times New Roman"/>
                <w:sz w:val="28"/>
                <w:szCs w:val="28"/>
              </w:rPr>
              <w:t>-</w:t>
            </w:r>
            <w:r w:rsidRPr="00404AE9">
              <w:rPr>
                <w:rFonts w:ascii="Times New Roman" w:hAnsi="Times New Roman"/>
                <w:sz w:val="28"/>
                <w:szCs w:val="28"/>
              </w:rPr>
              <w:t>жетные источни</w:t>
            </w:r>
            <w:r>
              <w:rPr>
                <w:rFonts w:ascii="Times New Roman" w:hAnsi="Times New Roman"/>
                <w:sz w:val="28"/>
                <w:szCs w:val="28"/>
              </w:rPr>
              <w:t>-</w:t>
            </w:r>
            <w:r w:rsidRPr="00404AE9">
              <w:rPr>
                <w:rFonts w:ascii="Times New Roman" w:hAnsi="Times New Roman"/>
                <w:sz w:val="28"/>
                <w:szCs w:val="28"/>
              </w:rPr>
              <w:t>ки</w:t>
            </w:r>
          </w:p>
        </w:tc>
        <w:tc>
          <w:tcPr>
            <w:tcW w:w="1906" w:type="dxa"/>
            <w:vMerge/>
          </w:tcPr>
          <w:p w:rsidR="000D58E0" w:rsidRPr="00404AE9" w:rsidRDefault="000D58E0" w:rsidP="00C203A4">
            <w:pPr>
              <w:spacing w:line="240" w:lineRule="auto"/>
              <w:jc w:val="center"/>
              <w:rPr>
                <w:rFonts w:ascii="Times New Roman" w:hAnsi="Times New Roman"/>
                <w:sz w:val="28"/>
                <w:szCs w:val="28"/>
              </w:rPr>
            </w:pPr>
          </w:p>
        </w:tc>
        <w:tc>
          <w:tcPr>
            <w:tcW w:w="1490" w:type="dxa"/>
            <w:vMerge/>
            <w:vAlign w:val="center"/>
          </w:tcPr>
          <w:p w:rsidR="000D58E0" w:rsidRPr="00404AE9" w:rsidRDefault="000D58E0" w:rsidP="00C203A4">
            <w:pPr>
              <w:spacing w:line="240" w:lineRule="auto"/>
              <w:jc w:val="center"/>
              <w:rPr>
                <w:rFonts w:ascii="Times New Roman" w:hAnsi="Times New Roman"/>
                <w:sz w:val="28"/>
                <w:szCs w:val="28"/>
              </w:rPr>
            </w:pPr>
          </w:p>
        </w:tc>
      </w:tr>
      <w:tr w:rsidR="000D58E0" w:rsidRPr="00404AE9" w:rsidTr="002826F7">
        <w:trPr>
          <w:trHeight w:val="315"/>
          <w:tblHeader/>
          <w:jc w:val="right"/>
        </w:trPr>
        <w:tc>
          <w:tcPr>
            <w:tcW w:w="713" w:type="dxa"/>
            <w:vAlign w:val="center"/>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1</w:t>
            </w:r>
          </w:p>
        </w:tc>
        <w:tc>
          <w:tcPr>
            <w:tcW w:w="3326" w:type="dxa"/>
            <w:vAlign w:val="center"/>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2</w:t>
            </w:r>
          </w:p>
        </w:tc>
        <w:tc>
          <w:tcPr>
            <w:tcW w:w="638" w:type="dxa"/>
            <w:vAlign w:val="center"/>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3</w:t>
            </w:r>
          </w:p>
        </w:tc>
        <w:tc>
          <w:tcPr>
            <w:tcW w:w="1140" w:type="dxa"/>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4</w:t>
            </w:r>
          </w:p>
        </w:tc>
        <w:tc>
          <w:tcPr>
            <w:tcW w:w="1423" w:type="dxa"/>
            <w:vAlign w:val="center"/>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5</w:t>
            </w:r>
          </w:p>
        </w:tc>
        <w:tc>
          <w:tcPr>
            <w:tcW w:w="2125" w:type="dxa"/>
            <w:vAlign w:val="center"/>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6</w:t>
            </w:r>
          </w:p>
          <w:p w:rsidR="000D58E0" w:rsidRPr="00404AE9" w:rsidRDefault="000D58E0" w:rsidP="00C203A4">
            <w:pPr>
              <w:spacing w:line="240" w:lineRule="auto"/>
              <w:jc w:val="center"/>
              <w:rPr>
                <w:rFonts w:ascii="Times New Roman" w:hAnsi="Times New Roman"/>
                <w:sz w:val="28"/>
                <w:szCs w:val="28"/>
              </w:rPr>
            </w:pPr>
          </w:p>
        </w:tc>
        <w:tc>
          <w:tcPr>
            <w:tcW w:w="1275" w:type="dxa"/>
            <w:vAlign w:val="center"/>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7</w:t>
            </w:r>
          </w:p>
        </w:tc>
        <w:tc>
          <w:tcPr>
            <w:tcW w:w="1274" w:type="dxa"/>
            <w:vAlign w:val="center"/>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8</w:t>
            </w:r>
          </w:p>
        </w:tc>
        <w:tc>
          <w:tcPr>
            <w:tcW w:w="1906" w:type="dxa"/>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9</w:t>
            </w:r>
          </w:p>
        </w:tc>
        <w:tc>
          <w:tcPr>
            <w:tcW w:w="1490" w:type="dxa"/>
            <w:vAlign w:val="center"/>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11</w:t>
            </w:r>
          </w:p>
        </w:tc>
      </w:tr>
      <w:tr w:rsidR="000D58E0" w:rsidRPr="00404AE9" w:rsidTr="00161577">
        <w:trPr>
          <w:trHeight w:val="427"/>
          <w:jc w:val="right"/>
        </w:trPr>
        <w:tc>
          <w:tcPr>
            <w:tcW w:w="713" w:type="dxa"/>
            <w:vAlign w:val="center"/>
          </w:tcPr>
          <w:p w:rsidR="000D58E0" w:rsidRPr="00404AE9" w:rsidRDefault="000D58E0" w:rsidP="00C203A4">
            <w:pPr>
              <w:spacing w:line="240" w:lineRule="auto"/>
              <w:rPr>
                <w:rFonts w:ascii="Times New Roman" w:hAnsi="Times New Roman"/>
                <w:bCs/>
                <w:sz w:val="28"/>
                <w:szCs w:val="28"/>
              </w:rPr>
            </w:pPr>
            <w:r w:rsidRPr="00404AE9">
              <w:rPr>
                <w:rFonts w:ascii="Times New Roman" w:hAnsi="Times New Roman"/>
                <w:bCs/>
                <w:sz w:val="28"/>
                <w:szCs w:val="28"/>
              </w:rPr>
              <w:t>1</w:t>
            </w:r>
          </w:p>
        </w:tc>
        <w:tc>
          <w:tcPr>
            <w:tcW w:w="14597" w:type="dxa"/>
            <w:gridSpan w:val="9"/>
            <w:vAlign w:val="center"/>
          </w:tcPr>
          <w:p w:rsidR="000D58E0" w:rsidRPr="00404AE9" w:rsidRDefault="000D58E0" w:rsidP="00942BDF">
            <w:pPr>
              <w:spacing w:line="240" w:lineRule="auto"/>
              <w:rPr>
                <w:rFonts w:ascii="Times New Roman" w:hAnsi="Times New Roman"/>
                <w:bCs/>
                <w:sz w:val="28"/>
                <w:szCs w:val="28"/>
              </w:rPr>
            </w:pPr>
            <w:r w:rsidRPr="00404AE9">
              <w:rPr>
                <w:rFonts w:ascii="Times New Roman" w:hAnsi="Times New Roman"/>
                <w:bCs/>
                <w:sz w:val="28"/>
                <w:szCs w:val="28"/>
              </w:rPr>
              <w:t xml:space="preserve">Программа комплексного развития транспортной инфраструктуры </w:t>
            </w:r>
            <w:r w:rsidR="00942BDF">
              <w:rPr>
                <w:rFonts w:ascii="Times New Roman" w:hAnsi="Times New Roman"/>
                <w:bCs/>
                <w:sz w:val="28"/>
                <w:szCs w:val="28"/>
              </w:rPr>
              <w:t>Фощеватовского</w:t>
            </w:r>
            <w:r w:rsidRPr="00404AE9">
              <w:rPr>
                <w:rFonts w:ascii="Times New Roman" w:hAnsi="Times New Roman"/>
                <w:bCs/>
                <w:sz w:val="28"/>
                <w:szCs w:val="28"/>
              </w:rPr>
              <w:t xml:space="preserve"> сельского поселения </w:t>
            </w:r>
            <w:r w:rsidR="00942BDF">
              <w:rPr>
                <w:rFonts w:ascii="Times New Roman" w:hAnsi="Times New Roman"/>
                <w:bCs/>
                <w:sz w:val="28"/>
                <w:szCs w:val="28"/>
              </w:rPr>
              <w:t>Волоко</w:t>
            </w:r>
            <w:r w:rsidR="00942BDF" w:rsidRPr="00404AE9">
              <w:rPr>
                <w:rFonts w:ascii="Times New Roman" w:hAnsi="Times New Roman"/>
                <w:sz w:val="28"/>
                <w:szCs w:val="28"/>
              </w:rPr>
              <w:t>н</w:t>
            </w:r>
            <w:r w:rsidR="00942BDF">
              <w:rPr>
                <w:rFonts w:ascii="Times New Roman" w:hAnsi="Times New Roman"/>
                <w:bCs/>
                <w:sz w:val="28"/>
                <w:szCs w:val="28"/>
              </w:rPr>
              <w:t>овского</w:t>
            </w:r>
            <w:r w:rsidRPr="00404AE9">
              <w:rPr>
                <w:rFonts w:ascii="Times New Roman" w:hAnsi="Times New Roman"/>
                <w:bCs/>
                <w:sz w:val="28"/>
                <w:szCs w:val="28"/>
              </w:rPr>
              <w:t xml:space="preserve">  района на 2017-2029 годы</w:t>
            </w:r>
          </w:p>
        </w:tc>
      </w:tr>
      <w:tr w:rsidR="000D58E0" w:rsidRPr="00404AE9" w:rsidTr="00161577">
        <w:trPr>
          <w:trHeight w:val="427"/>
          <w:jc w:val="right"/>
        </w:trPr>
        <w:tc>
          <w:tcPr>
            <w:tcW w:w="713" w:type="dxa"/>
            <w:vAlign w:val="center"/>
          </w:tcPr>
          <w:p w:rsidR="000D58E0" w:rsidRPr="00404AE9" w:rsidRDefault="000D58E0" w:rsidP="00C203A4">
            <w:pPr>
              <w:spacing w:line="240" w:lineRule="auto"/>
              <w:rPr>
                <w:rFonts w:ascii="Times New Roman" w:hAnsi="Times New Roman"/>
                <w:bCs/>
                <w:sz w:val="28"/>
                <w:szCs w:val="28"/>
              </w:rPr>
            </w:pPr>
            <w:r w:rsidRPr="00404AE9">
              <w:rPr>
                <w:rFonts w:ascii="Times New Roman" w:hAnsi="Times New Roman"/>
                <w:bCs/>
                <w:sz w:val="28"/>
                <w:szCs w:val="28"/>
              </w:rPr>
              <w:t>11.</w:t>
            </w:r>
          </w:p>
        </w:tc>
        <w:tc>
          <w:tcPr>
            <w:tcW w:w="14597" w:type="dxa"/>
            <w:gridSpan w:val="9"/>
            <w:vAlign w:val="center"/>
          </w:tcPr>
          <w:p w:rsidR="000D58E0" w:rsidRPr="00404AE9" w:rsidRDefault="000D58E0" w:rsidP="00942BDF">
            <w:pPr>
              <w:spacing w:line="240" w:lineRule="auto"/>
              <w:rPr>
                <w:rFonts w:ascii="Times New Roman" w:hAnsi="Times New Roman"/>
                <w:bCs/>
                <w:sz w:val="28"/>
                <w:szCs w:val="28"/>
              </w:rPr>
            </w:pPr>
            <w:r w:rsidRPr="00404AE9">
              <w:rPr>
                <w:rFonts w:ascii="Times New Roman" w:hAnsi="Times New Roman"/>
                <w:bCs/>
                <w:sz w:val="28"/>
                <w:szCs w:val="28"/>
              </w:rPr>
              <w:t xml:space="preserve">Цель:  </w:t>
            </w:r>
            <w:r w:rsidRPr="00404AE9">
              <w:rPr>
                <w:rFonts w:ascii="Times New Roman" w:hAnsi="Times New Roman"/>
                <w:sz w:val="28"/>
                <w:szCs w:val="28"/>
              </w:rPr>
              <w:t xml:space="preserve">создание  условий  для   устойчивого функционирования  транспортной  системы </w:t>
            </w:r>
            <w:r w:rsidR="00942BDF">
              <w:rPr>
                <w:rFonts w:ascii="Times New Roman" w:hAnsi="Times New Roman"/>
                <w:sz w:val="28"/>
                <w:szCs w:val="28"/>
              </w:rPr>
              <w:t>Фощеватовского</w:t>
            </w:r>
            <w:r w:rsidRPr="00404AE9">
              <w:rPr>
                <w:rFonts w:ascii="Times New Roman" w:hAnsi="Times New Roman"/>
                <w:sz w:val="28"/>
                <w:szCs w:val="28"/>
              </w:rPr>
              <w:t xml:space="preserve">  сельского   поселения,  повышение уровня безопасности дорожного движения.</w:t>
            </w:r>
          </w:p>
        </w:tc>
      </w:tr>
      <w:tr w:rsidR="000D58E0" w:rsidRPr="00404AE9" w:rsidTr="00161577">
        <w:trPr>
          <w:trHeight w:val="409"/>
          <w:jc w:val="right"/>
        </w:trPr>
        <w:tc>
          <w:tcPr>
            <w:tcW w:w="713" w:type="dxa"/>
            <w:vAlign w:val="center"/>
          </w:tcPr>
          <w:p w:rsidR="000D58E0" w:rsidRPr="00404AE9" w:rsidRDefault="000D58E0" w:rsidP="00C203A4">
            <w:pPr>
              <w:spacing w:line="240" w:lineRule="auto"/>
              <w:rPr>
                <w:rFonts w:ascii="Times New Roman" w:hAnsi="Times New Roman"/>
                <w:bCs/>
                <w:sz w:val="28"/>
                <w:szCs w:val="28"/>
              </w:rPr>
            </w:pPr>
            <w:r w:rsidRPr="00404AE9">
              <w:rPr>
                <w:rFonts w:ascii="Times New Roman" w:hAnsi="Times New Roman"/>
                <w:bCs/>
                <w:sz w:val="28"/>
                <w:szCs w:val="28"/>
              </w:rPr>
              <w:t>11.1.</w:t>
            </w:r>
          </w:p>
        </w:tc>
        <w:tc>
          <w:tcPr>
            <w:tcW w:w="14597" w:type="dxa"/>
            <w:gridSpan w:val="9"/>
            <w:vAlign w:val="center"/>
          </w:tcPr>
          <w:p w:rsidR="000D58E0" w:rsidRPr="00404AE9" w:rsidRDefault="000D58E0" w:rsidP="00942BDF">
            <w:pPr>
              <w:spacing w:line="240" w:lineRule="auto"/>
              <w:rPr>
                <w:rFonts w:ascii="Times New Roman" w:hAnsi="Times New Roman"/>
                <w:bCs/>
                <w:sz w:val="28"/>
                <w:szCs w:val="28"/>
              </w:rPr>
            </w:pPr>
            <w:r w:rsidRPr="00404AE9">
              <w:rPr>
                <w:rFonts w:ascii="Times New Roman" w:hAnsi="Times New Roman"/>
                <w:bCs/>
                <w:sz w:val="28"/>
                <w:szCs w:val="28"/>
              </w:rPr>
              <w:t xml:space="preserve">Задача:  </w:t>
            </w:r>
            <w:r w:rsidRPr="00404AE9">
              <w:rPr>
                <w:rFonts w:ascii="Times New Roman" w:hAnsi="Times New Roman"/>
                <w:sz w:val="28"/>
                <w:szCs w:val="28"/>
              </w:rPr>
              <w:t xml:space="preserve">обеспечение  функционирования  и  развития  сети автомобильных  дорог  общего  пользования </w:t>
            </w:r>
            <w:r w:rsidR="00942BDF">
              <w:rPr>
                <w:rFonts w:ascii="Times New Roman" w:hAnsi="Times New Roman"/>
                <w:sz w:val="28"/>
                <w:szCs w:val="28"/>
              </w:rPr>
              <w:t>Фощеватовского</w:t>
            </w:r>
            <w:r w:rsidRPr="00404AE9">
              <w:rPr>
                <w:rFonts w:ascii="Times New Roman" w:hAnsi="Times New Roman"/>
                <w:sz w:val="28"/>
                <w:szCs w:val="28"/>
              </w:rPr>
              <w:t xml:space="preserve"> сельского  поселения</w:t>
            </w:r>
          </w:p>
        </w:tc>
      </w:tr>
      <w:tr w:rsidR="000D58E0" w:rsidRPr="00404AE9" w:rsidTr="002826F7">
        <w:trPr>
          <w:trHeight w:val="216"/>
          <w:jc w:val="right"/>
        </w:trPr>
        <w:tc>
          <w:tcPr>
            <w:tcW w:w="713" w:type="dxa"/>
            <w:vMerge w:val="restart"/>
            <w:vAlign w:val="center"/>
          </w:tcPr>
          <w:p w:rsidR="000D58E0" w:rsidRPr="00404AE9" w:rsidRDefault="000D58E0" w:rsidP="00C203A4">
            <w:pPr>
              <w:spacing w:line="240" w:lineRule="auto"/>
              <w:jc w:val="center"/>
              <w:rPr>
                <w:rFonts w:ascii="Times New Roman" w:hAnsi="Times New Roman"/>
                <w:sz w:val="28"/>
                <w:szCs w:val="28"/>
              </w:rPr>
            </w:pPr>
            <w:r w:rsidRPr="00404AE9">
              <w:rPr>
                <w:rFonts w:ascii="Times New Roman" w:hAnsi="Times New Roman"/>
                <w:sz w:val="28"/>
                <w:szCs w:val="28"/>
              </w:rPr>
              <w:t>11.1.1.</w:t>
            </w:r>
          </w:p>
        </w:tc>
        <w:tc>
          <w:tcPr>
            <w:tcW w:w="3326" w:type="dxa"/>
            <w:vMerge w:val="restart"/>
            <w:tcBorders>
              <w:right w:val="single" w:sz="4" w:space="0" w:color="auto"/>
            </w:tcBorders>
            <w:vAlign w:val="center"/>
          </w:tcPr>
          <w:p w:rsidR="000D58E0" w:rsidRPr="00404AE9" w:rsidRDefault="000D58E0" w:rsidP="00C74097">
            <w:pPr>
              <w:spacing w:line="240" w:lineRule="auto"/>
              <w:ind w:firstLine="0"/>
              <w:rPr>
                <w:rFonts w:ascii="Times New Roman" w:hAnsi="Times New Roman"/>
                <w:iCs/>
                <w:sz w:val="28"/>
                <w:szCs w:val="28"/>
              </w:rPr>
            </w:pPr>
            <w:r w:rsidRPr="00404AE9">
              <w:rPr>
                <w:rFonts w:ascii="Times New Roman" w:hAnsi="Times New Roman"/>
                <w:bCs/>
                <w:sz w:val="28"/>
                <w:szCs w:val="28"/>
              </w:rPr>
              <w:t xml:space="preserve">Проведение паспортизации и инвентаризации автомобильных дорог местного значения, определение полосы отвода, регистрация земельных участков, занятых автодорогами </w:t>
            </w:r>
            <w:r w:rsidRPr="00404AE9">
              <w:rPr>
                <w:rFonts w:ascii="Times New Roman" w:hAnsi="Times New Roman"/>
                <w:bCs/>
                <w:sz w:val="28"/>
                <w:szCs w:val="28"/>
              </w:rPr>
              <w:lastRenderedPageBreak/>
              <w:t>местного значения</w:t>
            </w:r>
          </w:p>
        </w:tc>
        <w:tc>
          <w:tcPr>
            <w:tcW w:w="638" w:type="dxa"/>
            <w:vMerge w:val="restart"/>
            <w:tcBorders>
              <w:left w:val="single" w:sz="4" w:space="0" w:color="auto"/>
              <w:right w:val="single" w:sz="4" w:space="0" w:color="auto"/>
            </w:tcBorders>
            <w:vAlign w:val="center"/>
          </w:tcPr>
          <w:p w:rsidR="000D58E0" w:rsidRPr="00404AE9" w:rsidRDefault="000D58E0" w:rsidP="00C74097">
            <w:pPr>
              <w:spacing w:line="240" w:lineRule="auto"/>
              <w:jc w:val="center"/>
              <w:rPr>
                <w:rFonts w:ascii="Times New Roman" w:hAnsi="Times New Roman"/>
                <w:sz w:val="28"/>
                <w:szCs w:val="28"/>
              </w:rPr>
            </w:pPr>
          </w:p>
        </w:tc>
        <w:tc>
          <w:tcPr>
            <w:tcW w:w="1140" w:type="dxa"/>
            <w:tcBorders>
              <w:left w:val="single" w:sz="4" w:space="0" w:color="auto"/>
            </w:tcBorders>
            <w:vAlign w:val="center"/>
          </w:tcPr>
          <w:p w:rsidR="000D58E0" w:rsidRPr="00404AE9" w:rsidRDefault="000D58E0" w:rsidP="00C74097">
            <w:pPr>
              <w:spacing w:line="240" w:lineRule="auto"/>
              <w:ind w:firstLine="0"/>
              <w:rPr>
                <w:rFonts w:ascii="Times New Roman" w:hAnsi="Times New Roman"/>
                <w:bCs/>
                <w:sz w:val="28"/>
                <w:szCs w:val="28"/>
              </w:rPr>
            </w:pPr>
            <w:r w:rsidRPr="00404AE9">
              <w:rPr>
                <w:rFonts w:ascii="Times New Roman" w:hAnsi="Times New Roman"/>
                <w:bCs/>
                <w:sz w:val="28"/>
                <w:szCs w:val="28"/>
              </w:rPr>
              <w:t>2017</w:t>
            </w:r>
          </w:p>
        </w:tc>
        <w:tc>
          <w:tcPr>
            <w:tcW w:w="1423" w:type="dxa"/>
            <w:vAlign w:val="center"/>
          </w:tcPr>
          <w:p w:rsidR="000D58E0" w:rsidRPr="00404AE9" w:rsidRDefault="000D58E0" w:rsidP="00C74097">
            <w:pPr>
              <w:spacing w:line="240" w:lineRule="auto"/>
              <w:ind w:left="-107" w:right="-108"/>
              <w:jc w:val="center"/>
              <w:rPr>
                <w:rFonts w:ascii="Times New Roman" w:hAnsi="Times New Roman"/>
                <w:bCs/>
                <w:sz w:val="28"/>
                <w:szCs w:val="28"/>
              </w:rPr>
            </w:pPr>
          </w:p>
        </w:tc>
        <w:tc>
          <w:tcPr>
            <w:tcW w:w="2125" w:type="dxa"/>
            <w:vAlign w:val="center"/>
          </w:tcPr>
          <w:p w:rsidR="000D58E0" w:rsidRPr="00404AE9" w:rsidRDefault="000D58E0" w:rsidP="00C74097">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C74097">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0D58E0" w:rsidP="00C74097">
            <w:pPr>
              <w:spacing w:line="240" w:lineRule="auto"/>
              <w:jc w:val="center"/>
              <w:rPr>
                <w:rFonts w:ascii="Times New Roman" w:hAnsi="Times New Roman"/>
                <w:bCs/>
                <w:sz w:val="28"/>
                <w:szCs w:val="28"/>
              </w:rPr>
            </w:pPr>
          </w:p>
        </w:tc>
        <w:tc>
          <w:tcPr>
            <w:tcW w:w="1906" w:type="dxa"/>
            <w:vMerge w:val="restart"/>
            <w:vAlign w:val="center"/>
          </w:tcPr>
          <w:p w:rsidR="000D58E0" w:rsidRPr="00404AE9" w:rsidRDefault="000D58E0" w:rsidP="00C74097">
            <w:pPr>
              <w:spacing w:line="240" w:lineRule="auto"/>
              <w:ind w:firstLine="0"/>
              <w:rPr>
                <w:rFonts w:ascii="Times New Roman" w:hAnsi="Times New Roman"/>
                <w:sz w:val="28"/>
                <w:szCs w:val="28"/>
              </w:rPr>
            </w:pPr>
            <w:r>
              <w:rPr>
                <w:rFonts w:ascii="Times New Roman" w:hAnsi="Times New Roman"/>
                <w:sz w:val="28"/>
                <w:szCs w:val="28"/>
              </w:rPr>
              <w:t>П</w:t>
            </w:r>
            <w:r w:rsidRPr="00404AE9">
              <w:rPr>
                <w:rFonts w:ascii="Times New Roman" w:hAnsi="Times New Roman"/>
                <w:sz w:val="28"/>
                <w:szCs w:val="28"/>
              </w:rPr>
              <w:t>олучение правоустанавливающих документов на автомобильные дороги местного значения</w:t>
            </w:r>
          </w:p>
        </w:tc>
        <w:tc>
          <w:tcPr>
            <w:tcW w:w="1490" w:type="dxa"/>
            <w:vMerge w:val="restart"/>
            <w:vAlign w:val="center"/>
          </w:tcPr>
          <w:p w:rsidR="000D58E0" w:rsidRPr="00404AE9" w:rsidRDefault="000D58E0" w:rsidP="00942BDF">
            <w:pPr>
              <w:spacing w:line="240" w:lineRule="auto"/>
              <w:ind w:firstLine="0"/>
              <w:rPr>
                <w:rFonts w:ascii="Times New Roman" w:hAnsi="Times New Roman"/>
                <w:sz w:val="28"/>
                <w:szCs w:val="28"/>
              </w:rPr>
            </w:pPr>
            <w:r w:rsidRPr="00404AE9">
              <w:rPr>
                <w:rFonts w:ascii="Times New Roman" w:hAnsi="Times New Roman"/>
                <w:sz w:val="28"/>
                <w:szCs w:val="28"/>
              </w:rPr>
              <w:t xml:space="preserve">администрация </w:t>
            </w:r>
            <w:r w:rsidR="00942BDF">
              <w:rPr>
                <w:rFonts w:ascii="Times New Roman" w:hAnsi="Times New Roman"/>
                <w:sz w:val="28"/>
                <w:szCs w:val="28"/>
              </w:rPr>
              <w:t>Фощеватовского</w:t>
            </w:r>
            <w:r w:rsidRPr="00404AE9">
              <w:rPr>
                <w:rFonts w:ascii="Times New Roman" w:hAnsi="Times New Roman"/>
                <w:sz w:val="28"/>
                <w:szCs w:val="28"/>
              </w:rPr>
              <w:t xml:space="preserve"> сельского поселения</w:t>
            </w:r>
          </w:p>
        </w:tc>
      </w:tr>
      <w:tr w:rsidR="000D58E0" w:rsidRPr="00404AE9" w:rsidTr="002826F7">
        <w:trPr>
          <w:trHeight w:val="263"/>
          <w:jc w:val="right"/>
        </w:trPr>
        <w:tc>
          <w:tcPr>
            <w:tcW w:w="713" w:type="dxa"/>
            <w:vMerge/>
            <w:vAlign w:val="center"/>
          </w:tcPr>
          <w:p w:rsidR="000D58E0" w:rsidRPr="00404AE9" w:rsidRDefault="000D58E0" w:rsidP="00C203A4">
            <w:pPr>
              <w:spacing w:line="240" w:lineRule="auto"/>
              <w:rPr>
                <w:rFonts w:ascii="Times New Roman" w:hAnsi="Times New Roman"/>
                <w:sz w:val="28"/>
                <w:szCs w:val="28"/>
              </w:rPr>
            </w:pPr>
          </w:p>
        </w:tc>
        <w:tc>
          <w:tcPr>
            <w:tcW w:w="3326" w:type="dxa"/>
            <w:vMerge/>
            <w:tcBorders>
              <w:right w:val="single" w:sz="4" w:space="0" w:color="auto"/>
            </w:tcBorders>
            <w:vAlign w:val="center"/>
          </w:tcPr>
          <w:p w:rsidR="000D58E0" w:rsidRPr="00404AE9" w:rsidRDefault="000D58E0" w:rsidP="00C203A4">
            <w:pPr>
              <w:spacing w:line="240" w:lineRule="auto"/>
              <w:rPr>
                <w:rFonts w:ascii="Times New Roman" w:hAnsi="Times New Roman"/>
                <w:bCs/>
                <w:iCs/>
                <w:sz w:val="28"/>
                <w:szCs w:val="28"/>
              </w:rPr>
            </w:pPr>
          </w:p>
        </w:tc>
        <w:tc>
          <w:tcPr>
            <w:tcW w:w="638" w:type="dxa"/>
            <w:vMerge/>
            <w:tcBorders>
              <w:left w:val="single" w:sz="4" w:space="0" w:color="auto"/>
              <w:right w:val="single" w:sz="4" w:space="0" w:color="auto"/>
            </w:tcBorders>
            <w:vAlign w:val="center"/>
          </w:tcPr>
          <w:p w:rsidR="000D58E0" w:rsidRPr="00404AE9" w:rsidRDefault="000D58E0" w:rsidP="00C203A4">
            <w:pPr>
              <w:spacing w:line="240" w:lineRule="auto"/>
              <w:rPr>
                <w:rFonts w:ascii="Times New Roman" w:hAnsi="Times New Roman"/>
                <w:sz w:val="28"/>
                <w:szCs w:val="28"/>
              </w:rPr>
            </w:pPr>
          </w:p>
        </w:tc>
        <w:tc>
          <w:tcPr>
            <w:tcW w:w="1140" w:type="dxa"/>
            <w:tcBorders>
              <w:left w:val="single" w:sz="4" w:space="0" w:color="auto"/>
            </w:tcBorders>
            <w:vAlign w:val="center"/>
          </w:tcPr>
          <w:p w:rsidR="000D58E0" w:rsidRPr="00404AE9" w:rsidRDefault="000D58E0" w:rsidP="00161577">
            <w:pPr>
              <w:spacing w:line="240" w:lineRule="auto"/>
              <w:ind w:firstLine="0"/>
              <w:rPr>
                <w:rFonts w:ascii="Times New Roman" w:hAnsi="Times New Roman"/>
                <w:bCs/>
                <w:sz w:val="28"/>
                <w:szCs w:val="28"/>
              </w:rPr>
            </w:pPr>
            <w:r w:rsidRPr="00404AE9">
              <w:rPr>
                <w:rFonts w:ascii="Times New Roman" w:hAnsi="Times New Roman"/>
                <w:bCs/>
                <w:sz w:val="28"/>
                <w:szCs w:val="28"/>
              </w:rPr>
              <w:t>2018</w:t>
            </w:r>
          </w:p>
        </w:tc>
        <w:tc>
          <w:tcPr>
            <w:tcW w:w="1423"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212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906" w:type="dxa"/>
            <w:vMerge/>
            <w:vAlign w:val="center"/>
          </w:tcPr>
          <w:p w:rsidR="000D58E0" w:rsidRPr="00404AE9" w:rsidRDefault="000D58E0" w:rsidP="00C203A4">
            <w:pPr>
              <w:spacing w:line="240" w:lineRule="auto"/>
              <w:rPr>
                <w:rFonts w:ascii="Times New Roman" w:hAnsi="Times New Roman"/>
                <w:sz w:val="28"/>
                <w:szCs w:val="28"/>
              </w:rPr>
            </w:pPr>
          </w:p>
        </w:tc>
        <w:tc>
          <w:tcPr>
            <w:tcW w:w="1490" w:type="dxa"/>
            <w:vMerge/>
            <w:vAlign w:val="center"/>
          </w:tcPr>
          <w:p w:rsidR="000D58E0" w:rsidRPr="00404AE9" w:rsidRDefault="000D58E0" w:rsidP="00C203A4">
            <w:pPr>
              <w:spacing w:line="240" w:lineRule="auto"/>
              <w:rPr>
                <w:rFonts w:ascii="Times New Roman" w:hAnsi="Times New Roman"/>
                <w:sz w:val="28"/>
                <w:szCs w:val="28"/>
              </w:rPr>
            </w:pPr>
          </w:p>
        </w:tc>
      </w:tr>
      <w:tr w:rsidR="000D58E0" w:rsidRPr="00404AE9" w:rsidTr="002826F7">
        <w:trPr>
          <w:trHeight w:val="300"/>
          <w:jc w:val="right"/>
        </w:trPr>
        <w:tc>
          <w:tcPr>
            <w:tcW w:w="713" w:type="dxa"/>
            <w:vMerge/>
            <w:vAlign w:val="center"/>
          </w:tcPr>
          <w:p w:rsidR="000D58E0" w:rsidRPr="00404AE9" w:rsidRDefault="000D58E0" w:rsidP="00C203A4">
            <w:pPr>
              <w:spacing w:line="240" w:lineRule="auto"/>
              <w:rPr>
                <w:rFonts w:ascii="Times New Roman" w:hAnsi="Times New Roman"/>
                <w:sz w:val="28"/>
                <w:szCs w:val="28"/>
              </w:rPr>
            </w:pPr>
          </w:p>
        </w:tc>
        <w:tc>
          <w:tcPr>
            <w:tcW w:w="3326" w:type="dxa"/>
            <w:vMerge/>
            <w:tcBorders>
              <w:right w:val="single" w:sz="4" w:space="0" w:color="auto"/>
            </w:tcBorders>
            <w:vAlign w:val="center"/>
          </w:tcPr>
          <w:p w:rsidR="000D58E0" w:rsidRPr="00404AE9" w:rsidRDefault="000D58E0" w:rsidP="00C203A4">
            <w:pPr>
              <w:spacing w:line="240" w:lineRule="auto"/>
              <w:rPr>
                <w:rFonts w:ascii="Times New Roman" w:hAnsi="Times New Roman"/>
                <w:bCs/>
                <w:iCs/>
                <w:sz w:val="28"/>
                <w:szCs w:val="28"/>
              </w:rPr>
            </w:pPr>
          </w:p>
        </w:tc>
        <w:tc>
          <w:tcPr>
            <w:tcW w:w="638" w:type="dxa"/>
            <w:vMerge/>
            <w:tcBorders>
              <w:left w:val="single" w:sz="4" w:space="0" w:color="auto"/>
              <w:right w:val="single" w:sz="4" w:space="0" w:color="auto"/>
            </w:tcBorders>
            <w:vAlign w:val="center"/>
          </w:tcPr>
          <w:p w:rsidR="000D58E0" w:rsidRPr="00404AE9" w:rsidRDefault="000D58E0" w:rsidP="00C203A4">
            <w:pPr>
              <w:spacing w:line="240" w:lineRule="auto"/>
              <w:rPr>
                <w:rFonts w:ascii="Times New Roman" w:hAnsi="Times New Roman"/>
                <w:sz w:val="28"/>
                <w:szCs w:val="28"/>
              </w:rPr>
            </w:pPr>
          </w:p>
        </w:tc>
        <w:tc>
          <w:tcPr>
            <w:tcW w:w="1140" w:type="dxa"/>
            <w:tcBorders>
              <w:left w:val="single" w:sz="4" w:space="0" w:color="auto"/>
            </w:tcBorders>
            <w:vAlign w:val="center"/>
          </w:tcPr>
          <w:p w:rsidR="000D58E0" w:rsidRPr="00404AE9" w:rsidRDefault="000D58E0" w:rsidP="00161577">
            <w:pPr>
              <w:spacing w:line="240" w:lineRule="auto"/>
              <w:ind w:firstLine="0"/>
              <w:rPr>
                <w:rFonts w:ascii="Times New Roman" w:hAnsi="Times New Roman"/>
                <w:bCs/>
                <w:sz w:val="28"/>
                <w:szCs w:val="28"/>
              </w:rPr>
            </w:pPr>
            <w:r w:rsidRPr="00404AE9">
              <w:rPr>
                <w:rFonts w:ascii="Times New Roman" w:hAnsi="Times New Roman"/>
                <w:bCs/>
                <w:sz w:val="28"/>
                <w:szCs w:val="28"/>
              </w:rPr>
              <w:t>2019</w:t>
            </w:r>
          </w:p>
        </w:tc>
        <w:tc>
          <w:tcPr>
            <w:tcW w:w="1423" w:type="dxa"/>
            <w:vAlign w:val="center"/>
          </w:tcPr>
          <w:p w:rsidR="000D58E0" w:rsidRPr="00601264" w:rsidRDefault="00601264" w:rsidP="006574A9">
            <w:pPr>
              <w:spacing w:line="240" w:lineRule="auto"/>
              <w:ind w:left="-107" w:right="-108"/>
              <w:jc w:val="center"/>
              <w:rPr>
                <w:rFonts w:ascii="Times New Roman" w:hAnsi="Times New Roman"/>
                <w:bCs/>
                <w:sz w:val="28"/>
                <w:szCs w:val="28"/>
              </w:rPr>
            </w:pPr>
            <w:r w:rsidRPr="00601264">
              <w:rPr>
                <w:rFonts w:ascii="Times New Roman" w:hAnsi="Times New Roman"/>
                <w:bCs/>
                <w:sz w:val="28"/>
                <w:szCs w:val="28"/>
              </w:rPr>
              <w:t>60</w:t>
            </w:r>
          </w:p>
        </w:tc>
        <w:tc>
          <w:tcPr>
            <w:tcW w:w="2125" w:type="dxa"/>
            <w:vAlign w:val="center"/>
          </w:tcPr>
          <w:p w:rsidR="000D58E0" w:rsidRPr="00601264" w:rsidRDefault="000D58E0" w:rsidP="00C203A4">
            <w:pPr>
              <w:spacing w:line="240" w:lineRule="auto"/>
              <w:ind w:left="-107" w:right="-108"/>
              <w:jc w:val="center"/>
              <w:rPr>
                <w:rFonts w:ascii="Times New Roman" w:hAnsi="Times New Roman"/>
                <w:bCs/>
                <w:sz w:val="28"/>
                <w:szCs w:val="28"/>
              </w:rPr>
            </w:pPr>
          </w:p>
        </w:tc>
        <w:tc>
          <w:tcPr>
            <w:tcW w:w="1275" w:type="dxa"/>
            <w:vAlign w:val="center"/>
          </w:tcPr>
          <w:p w:rsidR="000D58E0" w:rsidRPr="00601264" w:rsidRDefault="00601264" w:rsidP="00C203A4">
            <w:pPr>
              <w:spacing w:line="240" w:lineRule="auto"/>
              <w:ind w:left="-107" w:right="-108"/>
              <w:jc w:val="center"/>
              <w:rPr>
                <w:rFonts w:ascii="Times New Roman" w:hAnsi="Times New Roman"/>
                <w:bCs/>
                <w:sz w:val="28"/>
                <w:szCs w:val="28"/>
              </w:rPr>
            </w:pPr>
            <w:r w:rsidRPr="00601264">
              <w:rPr>
                <w:rFonts w:ascii="Times New Roman" w:hAnsi="Times New Roman"/>
                <w:bCs/>
                <w:sz w:val="28"/>
                <w:szCs w:val="28"/>
              </w:rPr>
              <w:t>60</w:t>
            </w:r>
          </w:p>
        </w:tc>
        <w:tc>
          <w:tcPr>
            <w:tcW w:w="1274"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906" w:type="dxa"/>
            <w:vMerge/>
            <w:vAlign w:val="center"/>
          </w:tcPr>
          <w:p w:rsidR="000D58E0" w:rsidRPr="00404AE9" w:rsidRDefault="000D58E0" w:rsidP="00C203A4">
            <w:pPr>
              <w:spacing w:line="240" w:lineRule="auto"/>
              <w:rPr>
                <w:rFonts w:ascii="Times New Roman" w:hAnsi="Times New Roman"/>
                <w:sz w:val="28"/>
                <w:szCs w:val="28"/>
              </w:rPr>
            </w:pPr>
          </w:p>
        </w:tc>
        <w:tc>
          <w:tcPr>
            <w:tcW w:w="1490" w:type="dxa"/>
            <w:vMerge/>
            <w:vAlign w:val="center"/>
          </w:tcPr>
          <w:p w:rsidR="000D58E0" w:rsidRPr="00404AE9" w:rsidRDefault="000D58E0" w:rsidP="00C203A4">
            <w:pPr>
              <w:spacing w:line="240" w:lineRule="auto"/>
              <w:rPr>
                <w:rFonts w:ascii="Times New Roman" w:hAnsi="Times New Roman"/>
                <w:sz w:val="28"/>
                <w:szCs w:val="28"/>
              </w:rPr>
            </w:pPr>
          </w:p>
        </w:tc>
      </w:tr>
      <w:tr w:rsidR="000D58E0" w:rsidRPr="00404AE9" w:rsidTr="002826F7">
        <w:trPr>
          <w:trHeight w:val="216"/>
          <w:jc w:val="right"/>
        </w:trPr>
        <w:tc>
          <w:tcPr>
            <w:tcW w:w="713" w:type="dxa"/>
            <w:vMerge/>
            <w:vAlign w:val="center"/>
          </w:tcPr>
          <w:p w:rsidR="000D58E0" w:rsidRPr="00404AE9" w:rsidRDefault="000D58E0" w:rsidP="00C203A4">
            <w:pPr>
              <w:spacing w:line="240" w:lineRule="auto"/>
              <w:rPr>
                <w:rFonts w:ascii="Times New Roman" w:hAnsi="Times New Roman"/>
                <w:sz w:val="28"/>
                <w:szCs w:val="28"/>
              </w:rPr>
            </w:pPr>
          </w:p>
        </w:tc>
        <w:tc>
          <w:tcPr>
            <w:tcW w:w="3326" w:type="dxa"/>
            <w:vMerge/>
            <w:tcBorders>
              <w:right w:val="single" w:sz="4" w:space="0" w:color="auto"/>
            </w:tcBorders>
            <w:vAlign w:val="center"/>
          </w:tcPr>
          <w:p w:rsidR="000D58E0" w:rsidRPr="00404AE9" w:rsidRDefault="000D58E0" w:rsidP="00C203A4">
            <w:pPr>
              <w:spacing w:line="240" w:lineRule="auto"/>
              <w:rPr>
                <w:rFonts w:ascii="Times New Roman" w:hAnsi="Times New Roman"/>
                <w:bCs/>
                <w:iCs/>
                <w:sz w:val="28"/>
                <w:szCs w:val="28"/>
              </w:rPr>
            </w:pPr>
          </w:p>
        </w:tc>
        <w:tc>
          <w:tcPr>
            <w:tcW w:w="638" w:type="dxa"/>
            <w:vMerge/>
            <w:tcBorders>
              <w:left w:val="single" w:sz="4" w:space="0" w:color="auto"/>
              <w:right w:val="single" w:sz="4" w:space="0" w:color="auto"/>
            </w:tcBorders>
            <w:vAlign w:val="center"/>
          </w:tcPr>
          <w:p w:rsidR="000D58E0" w:rsidRPr="00404AE9" w:rsidRDefault="000D58E0" w:rsidP="00C203A4">
            <w:pPr>
              <w:spacing w:line="240" w:lineRule="auto"/>
              <w:rPr>
                <w:rFonts w:ascii="Times New Roman" w:hAnsi="Times New Roman"/>
                <w:sz w:val="28"/>
                <w:szCs w:val="28"/>
              </w:rPr>
            </w:pPr>
          </w:p>
        </w:tc>
        <w:tc>
          <w:tcPr>
            <w:tcW w:w="1140" w:type="dxa"/>
            <w:tcBorders>
              <w:left w:val="single" w:sz="4" w:space="0" w:color="auto"/>
            </w:tcBorders>
            <w:vAlign w:val="center"/>
          </w:tcPr>
          <w:p w:rsidR="000D58E0" w:rsidRPr="00404AE9" w:rsidRDefault="000D58E0" w:rsidP="00161577">
            <w:pPr>
              <w:spacing w:line="240" w:lineRule="auto"/>
              <w:ind w:firstLine="0"/>
              <w:rPr>
                <w:rFonts w:ascii="Times New Roman" w:hAnsi="Times New Roman"/>
                <w:bCs/>
                <w:sz w:val="28"/>
                <w:szCs w:val="28"/>
              </w:rPr>
            </w:pPr>
            <w:r w:rsidRPr="00404AE9">
              <w:rPr>
                <w:rFonts w:ascii="Times New Roman" w:hAnsi="Times New Roman"/>
                <w:bCs/>
                <w:sz w:val="28"/>
                <w:szCs w:val="28"/>
              </w:rPr>
              <w:t>2020</w:t>
            </w:r>
          </w:p>
        </w:tc>
        <w:tc>
          <w:tcPr>
            <w:tcW w:w="1423" w:type="dxa"/>
            <w:vAlign w:val="center"/>
          </w:tcPr>
          <w:p w:rsidR="000D58E0" w:rsidRPr="00404AE9" w:rsidRDefault="000D58E0" w:rsidP="006574A9">
            <w:pPr>
              <w:spacing w:line="240" w:lineRule="auto"/>
              <w:ind w:left="-107" w:right="-108"/>
              <w:jc w:val="center"/>
              <w:rPr>
                <w:rFonts w:ascii="Times New Roman" w:hAnsi="Times New Roman"/>
                <w:bCs/>
                <w:sz w:val="28"/>
                <w:szCs w:val="28"/>
              </w:rPr>
            </w:pPr>
          </w:p>
        </w:tc>
        <w:tc>
          <w:tcPr>
            <w:tcW w:w="212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906" w:type="dxa"/>
            <w:vMerge/>
            <w:vAlign w:val="center"/>
          </w:tcPr>
          <w:p w:rsidR="000D58E0" w:rsidRPr="00404AE9" w:rsidRDefault="000D58E0" w:rsidP="00161577">
            <w:pPr>
              <w:spacing w:line="240" w:lineRule="auto"/>
              <w:ind w:firstLine="0"/>
              <w:rPr>
                <w:rFonts w:ascii="Times New Roman" w:hAnsi="Times New Roman"/>
                <w:sz w:val="28"/>
                <w:szCs w:val="28"/>
              </w:rPr>
            </w:pPr>
          </w:p>
        </w:tc>
        <w:tc>
          <w:tcPr>
            <w:tcW w:w="1490" w:type="dxa"/>
            <w:vMerge/>
            <w:vAlign w:val="center"/>
          </w:tcPr>
          <w:p w:rsidR="000D58E0" w:rsidRPr="00404AE9" w:rsidRDefault="000D58E0" w:rsidP="00C203A4">
            <w:pPr>
              <w:spacing w:line="240" w:lineRule="auto"/>
              <w:rPr>
                <w:rFonts w:ascii="Times New Roman" w:hAnsi="Times New Roman"/>
                <w:sz w:val="28"/>
                <w:szCs w:val="28"/>
              </w:rPr>
            </w:pPr>
          </w:p>
        </w:tc>
      </w:tr>
      <w:tr w:rsidR="000D58E0" w:rsidRPr="00404AE9" w:rsidTr="002826F7">
        <w:trPr>
          <w:trHeight w:val="205"/>
          <w:jc w:val="right"/>
        </w:trPr>
        <w:tc>
          <w:tcPr>
            <w:tcW w:w="713" w:type="dxa"/>
            <w:vMerge/>
            <w:vAlign w:val="center"/>
          </w:tcPr>
          <w:p w:rsidR="000D58E0" w:rsidRPr="00404AE9" w:rsidRDefault="000D58E0" w:rsidP="00C203A4">
            <w:pPr>
              <w:spacing w:line="240" w:lineRule="auto"/>
              <w:rPr>
                <w:rFonts w:ascii="Times New Roman" w:hAnsi="Times New Roman"/>
                <w:sz w:val="28"/>
                <w:szCs w:val="28"/>
              </w:rPr>
            </w:pPr>
          </w:p>
        </w:tc>
        <w:tc>
          <w:tcPr>
            <w:tcW w:w="3326" w:type="dxa"/>
            <w:vMerge/>
            <w:tcBorders>
              <w:right w:val="single" w:sz="4" w:space="0" w:color="auto"/>
            </w:tcBorders>
            <w:vAlign w:val="center"/>
          </w:tcPr>
          <w:p w:rsidR="000D58E0" w:rsidRPr="00404AE9" w:rsidRDefault="000D58E0" w:rsidP="00C203A4">
            <w:pPr>
              <w:spacing w:line="240" w:lineRule="auto"/>
              <w:rPr>
                <w:rFonts w:ascii="Times New Roman" w:hAnsi="Times New Roman"/>
                <w:bCs/>
                <w:iCs/>
                <w:sz w:val="28"/>
                <w:szCs w:val="28"/>
              </w:rPr>
            </w:pPr>
          </w:p>
        </w:tc>
        <w:tc>
          <w:tcPr>
            <w:tcW w:w="638" w:type="dxa"/>
            <w:vMerge/>
            <w:tcBorders>
              <w:left w:val="single" w:sz="4" w:space="0" w:color="auto"/>
              <w:right w:val="single" w:sz="4" w:space="0" w:color="auto"/>
            </w:tcBorders>
            <w:vAlign w:val="center"/>
          </w:tcPr>
          <w:p w:rsidR="000D58E0" w:rsidRPr="00404AE9" w:rsidRDefault="000D58E0" w:rsidP="00C203A4">
            <w:pPr>
              <w:spacing w:line="240" w:lineRule="auto"/>
              <w:rPr>
                <w:rFonts w:ascii="Times New Roman" w:hAnsi="Times New Roman"/>
                <w:sz w:val="28"/>
                <w:szCs w:val="28"/>
              </w:rPr>
            </w:pPr>
          </w:p>
        </w:tc>
        <w:tc>
          <w:tcPr>
            <w:tcW w:w="1140" w:type="dxa"/>
            <w:tcBorders>
              <w:left w:val="single" w:sz="4" w:space="0" w:color="auto"/>
            </w:tcBorders>
            <w:vAlign w:val="center"/>
          </w:tcPr>
          <w:p w:rsidR="000D58E0" w:rsidRPr="00404AE9" w:rsidRDefault="000D58E0" w:rsidP="00161577">
            <w:pPr>
              <w:spacing w:line="240" w:lineRule="auto"/>
              <w:ind w:firstLine="0"/>
              <w:rPr>
                <w:rFonts w:ascii="Times New Roman" w:hAnsi="Times New Roman"/>
                <w:bCs/>
                <w:sz w:val="28"/>
                <w:szCs w:val="28"/>
              </w:rPr>
            </w:pPr>
            <w:r w:rsidRPr="00404AE9">
              <w:rPr>
                <w:rFonts w:ascii="Times New Roman" w:hAnsi="Times New Roman"/>
                <w:bCs/>
                <w:sz w:val="28"/>
                <w:szCs w:val="28"/>
              </w:rPr>
              <w:t>2021-</w:t>
            </w:r>
          </w:p>
          <w:p w:rsidR="000D58E0" w:rsidRPr="00404AE9" w:rsidRDefault="000D58E0" w:rsidP="00161577">
            <w:pPr>
              <w:spacing w:line="240" w:lineRule="auto"/>
              <w:ind w:firstLine="0"/>
              <w:rPr>
                <w:rFonts w:ascii="Times New Roman" w:hAnsi="Times New Roman"/>
                <w:bCs/>
                <w:sz w:val="28"/>
                <w:szCs w:val="28"/>
              </w:rPr>
            </w:pPr>
            <w:r w:rsidRPr="00404AE9">
              <w:rPr>
                <w:rFonts w:ascii="Times New Roman" w:hAnsi="Times New Roman"/>
                <w:bCs/>
                <w:sz w:val="28"/>
                <w:szCs w:val="28"/>
              </w:rPr>
              <w:t>2029</w:t>
            </w:r>
          </w:p>
        </w:tc>
        <w:tc>
          <w:tcPr>
            <w:tcW w:w="1423" w:type="dxa"/>
            <w:vAlign w:val="center"/>
          </w:tcPr>
          <w:p w:rsidR="000D58E0" w:rsidRPr="00404AE9" w:rsidRDefault="000D58E0" w:rsidP="006574A9">
            <w:pPr>
              <w:spacing w:line="240" w:lineRule="auto"/>
              <w:ind w:left="-107" w:right="-108"/>
              <w:jc w:val="center"/>
              <w:rPr>
                <w:rFonts w:ascii="Times New Roman" w:hAnsi="Times New Roman"/>
                <w:bCs/>
                <w:sz w:val="28"/>
                <w:szCs w:val="28"/>
              </w:rPr>
            </w:pPr>
          </w:p>
        </w:tc>
        <w:tc>
          <w:tcPr>
            <w:tcW w:w="2125" w:type="dxa"/>
            <w:vAlign w:val="center"/>
          </w:tcPr>
          <w:p w:rsidR="000D58E0" w:rsidRPr="00404AE9" w:rsidRDefault="000D58E0" w:rsidP="00C8245F">
            <w:pPr>
              <w:spacing w:line="240" w:lineRule="auto"/>
              <w:ind w:left="-107" w:right="-108"/>
              <w:jc w:val="right"/>
              <w:rPr>
                <w:rFonts w:ascii="Times New Roman" w:hAnsi="Times New Roman"/>
                <w:bCs/>
                <w:sz w:val="28"/>
                <w:szCs w:val="28"/>
              </w:rPr>
            </w:pPr>
          </w:p>
        </w:tc>
        <w:tc>
          <w:tcPr>
            <w:tcW w:w="1275" w:type="dxa"/>
            <w:vAlign w:val="center"/>
          </w:tcPr>
          <w:p w:rsidR="000D58E0" w:rsidRPr="00404AE9" w:rsidRDefault="000D58E0" w:rsidP="00686E4D">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0D58E0" w:rsidP="00C8245F">
            <w:pPr>
              <w:spacing w:line="240" w:lineRule="auto"/>
              <w:ind w:left="-107" w:right="-108"/>
              <w:jc w:val="right"/>
              <w:rPr>
                <w:rFonts w:ascii="Times New Roman" w:hAnsi="Times New Roman"/>
                <w:bCs/>
                <w:sz w:val="28"/>
                <w:szCs w:val="28"/>
              </w:rPr>
            </w:pPr>
          </w:p>
        </w:tc>
        <w:tc>
          <w:tcPr>
            <w:tcW w:w="1906" w:type="dxa"/>
            <w:vMerge/>
            <w:vAlign w:val="center"/>
          </w:tcPr>
          <w:p w:rsidR="000D58E0" w:rsidRPr="00404AE9" w:rsidRDefault="000D58E0" w:rsidP="00045A7A">
            <w:pPr>
              <w:spacing w:line="240" w:lineRule="auto"/>
              <w:ind w:firstLine="0"/>
              <w:rPr>
                <w:rFonts w:ascii="Times New Roman" w:hAnsi="Times New Roman"/>
                <w:sz w:val="28"/>
                <w:szCs w:val="28"/>
              </w:rPr>
            </w:pPr>
          </w:p>
        </w:tc>
        <w:tc>
          <w:tcPr>
            <w:tcW w:w="1490" w:type="dxa"/>
            <w:vMerge/>
            <w:vAlign w:val="center"/>
          </w:tcPr>
          <w:p w:rsidR="000D58E0" w:rsidRPr="00404AE9" w:rsidRDefault="000D58E0" w:rsidP="00C203A4">
            <w:pPr>
              <w:spacing w:line="240" w:lineRule="auto"/>
              <w:rPr>
                <w:rFonts w:ascii="Times New Roman" w:hAnsi="Times New Roman"/>
                <w:sz w:val="28"/>
                <w:szCs w:val="28"/>
              </w:rPr>
            </w:pPr>
          </w:p>
        </w:tc>
      </w:tr>
      <w:tr w:rsidR="00601264" w:rsidRPr="00404AE9" w:rsidTr="002826F7">
        <w:trPr>
          <w:trHeight w:val="371"/>
          <w:jc w:val="right"/>
        </w:trPr>
        <w:tc>
          <w:tcPr>
            <w:tcW w:w="713" w:type="dxa"/>
            <w:vMerge/>
            <w:vAlign w:val="center"/>
          </w:tcPr>
          <w:p w:rsidR="00601264" w:rsidRPr="00404AE9" w:rsidRDefault="00601264" w:rsidP="00C203A4">
            <w:pPr>
              <w:spacing w:line="240" w:lineRule="auto"/>
              <w:rPr>
                <w:rFonts w:ascii="Times New Roman" w:hAnsi="Times New Roman"/>
                <w:sz w:val="28"/>
                <w:szCs w:val="28"/>
              </w:rPr>
            </w:pPr>
          </w:p>
        </w:tc>
        <w:tc>
          <w:tcPr>
            <w:tcW w:w="3326" w:type="dxa"/>
            <w:vMerge/>
            <w:tcBorders>
              <w:right w:val="single" w:sz="4" w:space="0" w:color="auto"/>
            </w:tcBorders>
            <w:vAlign w:val="center"/>
          </w:tcPr>
          <w:p w:rsidR="00601264" w:rsidRPr="00404AE9" w:rsidRDefault="00601264" w:rsidP="00C203A4">
            <w:pPr>
              <w:spacing w:line="240" w:lineRule="auto"/>
              <w:rPr>
                <w:rFonts w:ascii="Times New Roman" w:hAnsi="Times New Roman"/>
                <w:bCs/>
                <w:iCs/>
                <w:sz w:val="28"/>
                <w:szCs w:val="28"/>
              </w:rPr>
            </w:pPr>
          </w:p>
        </w:tc>
        <w:tc>
          <w:tcPr>
            <w:tcW w:w="638" w:type="dxa"/>
            <w:vMerge/>
            <w:tcBorders>
              <w:left w:val="single" w:sz="4" w:space="0" w:color="auto"/>
              <w:right w:val="single" w:sz="4" w:space="0" w:color="auto"/>
            </w:tcBorders>
            <w:vAlign w:val="center"/>
          </w:tcPr>
          <w:p w:rsidR="00601264" w:rsidRPr="00404AE9" w:rsidRDefault="00601264" w:rsidP="00C203A4">
            <w:pPr>
              <w:spacing w:line="240" w:lineRule="auto"/>
              <w:rPr>
                <w:rFonts w:ascii="Times New Roman" w:hAnsi="Times New Roman"/>
                <w:sz w:val="28"/>
                <w:szCs w:val="28"/>
              </w:rPr>
            </w:pPr>
          </w:p>
        </w:tc>
        <w:tc>
          <w:tcPr>
            <w:tcW w:w="1140" w:type="dxa"/>
            <w:tcBorders>
              <w:left w:val="single" w:sz="4" w:space="0" w:color="auto"/>
              <w:right w:val="single" w:sz="4" w:space="0" w:color="auto"/>
            </w:tcBorders>
            <w:vAlign w:val="center"/>
          </w:tcPr>
          <w:p w:rsidR="00601264" w:rsidRPr="00404AE9" w:rsidRDefault="00601264" w:rsidP="00C8245F">
            <w:pPr>
              <w:spacing w:line="240" w:lineRule="auto"/>
              <w:ind w:firstLine="0"/>
              <w:rPr>
                <w:rFonts w:ascii="Times New Roman" w:hAnsi="Times New Roman"/>
                <w:bCs/>
                <w:sz w:val="28"/>
                <w:szCs w:val="28"/>
              </w:rPr>
            </w:pPr>
            <w:r w:rsidRPr="00404AE9">
              <w:rPr>
                <w:rFonts w:ascii="Times New Roman" w:hAnsi="Times New Roman"/>
                <w:b/>
                <w:bCs/>
                <w:sz w:val="28"/>
                <w:szCs w:val="28"/>
              </w:rPr>
              <w:t>Всего</w:t>
            </w:r>
          </w:p>
        </w:tc>
        <w:tc>
          <w:tcPr>
            <w:tcW w:w="1423" w:type="dxa"/>
            <w:tcBorders>
              <w:left w:val="single" w:sz="4" w:space="0" w:color="auto"/>
              <w:right w:val="single" w:sz="4" w:space="0" w:color="auto"/>
            </w:tcBorders>
            <w:vAlign w:val="center"/>
          </w:tcPr>
          <w:p w:rsidR="00601264" w:rsidRPr="00601264" w:rsidRDefault="00601264" w:rsidP="00FB6FF8">
            <w:pPr>
              <w:spacing w:line="240" w:lineRule="auto"/>
              <w:ind w:left="-107" w:right="-108"/>
              <w:jc w:val="center"/>
              <w:rPr>
                <w:rFonts w:ascii="Times New Roman" w:hAnsi="Times New Roman"/>
                <w:b/>
                <w:bCs/>
                <w:sz w:val="28"/>
                <w:szCs w:val="28"/>
              </w:rPr>
            </w:pPr>
            <w:r w:rsidRPr="00601264">
              <w:rPr>
                <w:rFonts w:ascii="Times New Roman" w:hAnsi="Times New Roman"/>
                <w:b/>
                <w:bCs/>
                <w:sz w:val="28"/>
                <w:szCs w:val="28"/>
              </w:rPr>
              <w:t>60</w:t>
            </w:r>
          </w:p>
        </w:tc>
        <w:tc>
          <w:tcPr>
            <w:tcW w:w="2125" w:type="dxa"/>
            <w:tcBorders>
              <w:left w:val="single" w:sz="4" w:space="0" w:color="auto"/>
              <w:right w:val="single" w:sz="4" w:space="0" w:color="auto"/>
            </w:tcBorders>
            <w:vAlign w:val="center"/>
          </w:tcPr>
          <w:p w:rsidR="00601264" w:rsidRPr="00601264" w:rsidRDefault="00601264" w:rsidP="00FB6FF8">
            <w:pPr>
              <w:spacing w:line="240" w:lineRule="auto"/>
              <w:ind w:left="-107" w:right="-108"/>
              <w:jc w:val="center"/>
              <w:rPr>
                <w:rFonts w:ascii="Times New Roman" w:hAnsi="Times New Roman"/>
                <w:b/>
                <w:bCs/>
                <w:sz w:val="28"/>
                <w:szCs w:val="28"/>
              </w:rPr>
            </w:pPr>
          </w:p>
        </w:tc>
        <w:tc>
          <w:tcPr>
            <w:tcW w:w="1275" w:type="dxa"/>
            <w:tcBorders>
              <w:left w:val="single" w:sz="4" w:space="0" w:color="auto"/>
              <w:right w:val="single" w:sz="4" w:space="0" w:color="auto"/>
            </w:tcBorders>
            <w:vAlign w:val="center"/>
          </w:tcPr>
          <w:p w:rsidR="00601264" w:rsidRPr="00601264" w:rsidRDefault="00601264" w:rsidP="00FB6FF8">
            <w:pPr>
              <w:spacing w:line="240" w:lineRule="auto"/>
              <w:ind w:left="-107" w:right="-108"/>
              <w:jc w:val="center"/>
              <w:rPr>
                <w:rFonts w:ascii="Times New Roman" w:hAnsi="Times New Roman"/>
                <w:b/>
                <w:bCs/>
                <w:sz w:val="28"/>
                <w:szCs w:val="28"/>
              </w:rPr>
            </w:pPr>
            <w:r w:rsidRPr="00601264">
              <w:rPr>
                <w:rFonts w:ascii="Times New Roman" w:hAnsi="Times New Roman"/>
                <w:b/>
                <w:bCs/>
                <w:sz w:val="28"/>
                <w:szCs w:val="28"/>
              </w:rPr>
              <w:t>60</w:t>
            </w:r>
          </w:p>
        </w:tc>
        <w:tc>
          <w:tcPr>
            <w:tcW w:w="1274" w:type="dxa"/>
            <w:tcBorders>
              <w:left w:val="single" w:sz="4" w:space="0" w:color="auto"/>
              <w:right w:val="single" w:sz="4" w:space="0" w:color="auto"/>
            </w:tcBorders>
            <w:vAlign w:val="center"/>
          </w:tcPr>
          <w:p w:rsidR="00601264" w:rsidRPr="00404AE9" w:rsidRDefault="00601264" w:rsidP="00C8245F">
            <w:pPr>
              <w:spacing w:line="240" w:lineRule="auto"/>
              <w:ind w:left="-107" w:right="-108"/>
              <w:jc w:val="right"/>
              <w:rPr>
                <w:rFonts w:ascii="Times New Roman" w:hAnsi="Times New Roman"/>
                <w:bCs/>
                <w:sz w:val="28"/>
                <w:szCs w:val="28"/>
              </w:rPr>
            </w:pPr>
          </w:p>
        </w:tc>
        <w:tc>
          <w:tcPr>
            <w:tcW w:w="1906" w:type="dxa"/>
            <w:tcBorders>
              <w:left w:val="single" w:sz="4" w:space="0" w:color="auto"/>
              <w:right w:val="single" w:sz="4" w:space="0" w:color="auto"/>
            </w:tcBorders>
            <w:vAlign w:val="center"/>
          </w:tcPr>
          <w:p w:rsidR="00601264" w:rsidRPr="00404AE9" w:rsidRDefault="00601264" w:rsidP="00C203A4">
            <w:pPr>
              <w:spacing w:line="240" w:lineRule="auto"/>
              <w:rPr>
                <w:rFonts w:ascii="Times New Roman" w:hAnsi="Times New Roman"/>
                <w:sz w:val="28"/>
                <w:szCs w:val="28"/>
              </w:rPr>
            </w:pPr>
          </w:p>
        </w:tc>
        <w:tc>
          <w:tcPr>
            <w:tcW w:w="1490" w:type="dxa"/>
            <w:vMerge/>
            <w:tcBorders>
              <w:left w:val="single" w:sz="4" w:space="0" w:color="auto"/>
            </w:tcBorders>
            <w:vAlign w:val="center"/>
          </w:tcPr>
          <w:p w:rsidR="00601264" w:rsidRPr="00404AE9" w:rsidRDefault="00601264" w:rsidP="00C203A4">
            <w:pPr>
              <w:spacing w:line="240" w:lineRule="auto"/>
              <w:rPr>
                <w:rFonts w:ascii="Times New Roman" w:hAnsi="Times New Roman"/>
                <w:sz w:val="28"/>
                <w:szCs w:val="28"/>
              </w:rPr>
            </w:pPr>
          </w:p>
        </w:tc>
      </w:tr>
      <w:tr w:rsidR="000D58E0" w:rsidRPr="00404AE9" w:rsidTr="002826F7">
        <w:trPr>
          <w:trHeight w:val="293"/>
          <w:jc w:val="right"/>
        </w:trPr>
        <w:tc>
          <w:tcPr>
            <w:tcW w:w="713" w:type="dxa"/>
            <w:vMerge w:val="restart"/>
            <w:vAlign w:val="center"/>
          </w:tcPr>
          <w:p w:rsidR="000D58E0" w:rsidRPr="00404AE9" w:rsidRDefault="000D58E0" w:rsidP="00C203A4">
            <w:pPr>
              <w:spacing w:line="240" w:lineRule="auto"/>
              <w:rPr>
                <w:rFonts w:ascii="Times New Roman" w:hAnsi="Times New Roman"/>
                <w:bCs/>
                <w:sz w:val="28"/>
                <w:szCs w:val="28"/>
              </w:rPr>
            </w:pPr>
            <w:r w:rsidRPr="00404AE9">
              <w:rPr>
                <w:rFonts w:ascii="Times New Roman" w:hAnsi="Times New Roman"/>
                <w:bCs/>
                <w:sz w:val="28"/>
                <w:szCs w:val="28"/>
              </w:rPr>
              <w:lastRenderedPageBreak/>
              <w:t>11.1.2.</w:t>
            </w:r>
          </w:p>
        </w:tc>
        <w:tc>
          <w:tcPr>
            <w:tcW w:w="3326" w:type="dxa"/>
            <w:vMerge w:val="restart"/>
            <w:tcBorders>
              <w:right w:val="single" w:sz="4" w:space="0" w:color="auto"/>
            </w:tcBorders>
            <w:vAlign w:val="center"/>
          </w:tcPr>
          <w:p w:rsidR="000D58E0" w:rsidRPr="00404AE9" w:rsidRDefault="000D58E0" w:rsidP="00287BC3">
            <w:pPr>
              <w:spacing w:line="240" w:lineRule="auto"/>
              <w:ind w:firstLine="0"/>
              <w:rPr>
                <w:rFonts w:ascii="Times New Roman" w:hAnsi="Times New Roman"/>
                <w:bCs/>
                <w:sz w:val="28"/>
                <w:szCs w:val="28"/>
              </w:rPr>
            </w:pPr>
            <w:r w:rsidRPr="00404AE9">
              <w:rPr>
                <w:rFonts w:ascii="Times New Roman" w:hAnsi="Times New Roman"/>
                <w:bCs/>
                <w:sz w:val="28"/>
                <w:szCs w:val="28"/>
              </w:rPr>
              <w:t>Инвентаризация с оценкой технического состояния всех инженерных сооружений на автомобильных дорогах и улицах поселения, определение сроков и объемов необходимой реконструкции или нового строительства</w:t>
            </w:r>
          </w:p>
        </w:tc>
        <w:tc>
          <w:tcPr>
            <w:tcW w:w="638" w:type="dxa"/>
            <w:vMerge w:val="restart"/>
            <w:tcBorders>
              <w:left w:val="single" w:sz="4" w:space="0" w:color="auto"/>
              <w:right w:val="single" w:sz="4" w:space="0" w:color="auto"/>
            </w:tcBorders>
            <w:vAlign w:val="center"/>
          </w:tcPr>
          <w:p w:rsidR="000D58E0" w:rsidRPr="00404AE9" w:rsidRDefault="000D58E0" w:rsidP="00C203A4">
            <w:pPr>
              <w:spacing w:line="240" w:lineRule="auto"/>
              <w:rPr>
                <w:rFonts w:ascii="Times New Roman" w:hAnsi="Times New Roman"/>
                <w:bCs/>
                <w:sz w:val="28"/>
                <w:szCs w:val="28"/>
              </w:rPr>
            </w:pPr>
          </w:p>
        </w:tc>
        <w:tc>
          <w:tcPr>
            <w:tcW w:w="1140" w:type="dxa"/>
            <w:tcBorders>
              <w:left w:val="single" w:sz="4" w:space="0" w:color="auto"/>
              <w:right w:val="single" w:sz="4" w:space="0" w:color="auto"/>
            </w:tcBorders>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2017</w:t>
            </w:r>
          </w:p>
        </w:tc>
        <w:tc>
          <w:tcPr>
            <w:tcW w:w="1423" w:type="dxa"/>
            <w:tcBorders>
              <w:left w:val="single" w:sz="4" w:space="0" w:color="auto"/>
              <w:right w:val="single" w:sz="4" w:space="0" w:color="auto"/>
            </w:tcBorders>
            <w:vAlign w:val="center"/>
          </w:tcPr>
          <w:p w:rsidR="000D58E0" w:rsidRPr="00404AE9" w:rsidRDefault="000D58E0" w:rsidP="006574A9">
            <w:pPr>
              <w:spacing w:line="240" w:lineRule="auto"/>
              <w:jc w:val="center"/>
              <w:rPr>
                <w:rFonts w:ascii="Times New Roman" w:hAnsi="Times New Roman"/>
                <w:bCs/>
                <w:sz w:val="28"/>
                <w:szCs w:val="28"/>
              </w:rPr>
            </w:pPr>
          </w:p>
        </w:tc>
        <w:tc>
          <w:tcPr>
            <w:tcW w:w="2125" w:type="dxa"/>
            <w:tcBorders>
              <w:left w:val="single" w:sz="4" w:space="0" w:color="auto"/>
              <w:right w:val="single" w:sz="4" w:space="0" w:color="auto"/>
            </w:tcBorders>
            <w:vAlign w:val="center"/>
          </w:tcPr>
          <w:p w:rsidR="000D58E0" w:rsidRPr="00404AE9" w:rsidRDefault="000D58E0" w:rsidP="00C74097">
            <w:pPr>
              <w:spacing w:line="240" w:lineRule="auto"/>
              <w:jc w:val="center"/>
              <w:rPr>
                <w:rFonts w:ascii="Times New Roman" w:hAnsi="Times New Roman"/>
                <w:bCs/>
                <w:sz w:val="28"/>
                <w:szCs w:val="28"/>
              </w:rPr>
            </w:pPr>
          </w:p>
        </w:tc>
        <w:tc>
          <w:tcPr>
            <w:tcW w:w="1275" w:type="dxa"/>
            <w:tcBorders>
              <w:left w:val="single" w:sz="4" w:space="0" w:color="auto"/>
              <w:right w:val="single" w:sz="4" w:space="0" w:color="auto"/>
            </w:tcBorders>
            <w:vAlign w:val="center"/>
          </w:tcPr>
          <w:p w:rsidR="000D58E0" w:rsidRPr="00404AE9" w:rsidRDefault="000D58E0" w:rsidP="00C74097">
            <w:pPr>
              <w:spacing w:line="240" w:lineRule="auto"/>
              <w:jc w:val="center"/>
              <w:rPr>
                <w:rFonts w:ascii="Times New Roman" w:hAnsi="Times New Roman"/>
                <w:bCs/>
                <w:sz w:val="28"/>
                <w:szCs w:val="28"/>
              </w:rPr>
            </w:pPr>
          </w:p>
        </w:tc>
        <w:tc>
          <w:tcPr>
            <w:tcW w:w="1274" w:type="dxa"/>
            <w:tcBorders>
              <w:left w:val="single" w:sz="4" w:space="0" w:color="auto"/>
              <w:right w:val="single" w:sz="4" w:space="0" w:color="auto"/>
            </w:tcBorders>
            <w:vAlign w:val="center"/>
          </w:tcPr>
          <w:p w:rsidR="000D58E0" w:rsidRPr="00404AE9" w:rsidRDefault="000D58E0" w:rsidP="00C74097">
            <w:pPr>
              <w:spacing w:line="240" w:lineRule="auto"/>
              <w:jc w:val="center"/>
              <w:rPr>
                <w:rFonts w:ascii="Times New Roman" w:hAnsi="Times New Roman"/>
                <w:bCs/>
                <w:sz w:val="28"/>
                <w:szCs w:val="28"/>
              </w:rPr>
            </w:pPr>
          </w:p>
        </w:tc>
        <w:tc>
          <w:tcPr>
            <w:tcW w:w="1906" w:type="dxa"/>
            <w:vMerge w:val="restart"/>
            <w:tcBorders>
              <w:left w:val="single" w:sz="4" w:space="0" w:color="auto"/>
              <w:right w:val="single" w:sz="4" w:space="0" w:color="auto"/>
            </w:tcBorders>
            <w:vAlign w:val="center"/>
          </w:tcPr>
          <w:p w:rsidR="000D58E0" w:rsidRPr="00404AE9" w:rsidRDefault="000D58E0" w:rsidP="00752CA1">
            <w:pPr>
              <w:spacing w:line="240" w:lineRule="auto"/>
              <w:ind w:firstLine="0"/>
              <w:rPr>
                <w:rFonts w:ascii="Times New Roman" w:hAnsi="Times New Roman"/>
                <w:bCs/>
                <w:sz w:val="28"/>
                <w:szCs w:val="28"/>
              </w:rPr>
            </w:pPr>
            <w:r>
              <w:rPr>
                <w:rFonts w:ascii="Times New Roman" w:hAnsi="Times New Roman"/>
                <w:bCs/>
                <w:sz w:val="28"/>
                <w:szCs w:val="28"/>
              </w:rPr>
              <w:t>Б</w:t>
            </w:r>
            <w:r w:rsidRPr="00404AE9">
              <w:rPr>
                <w:rFonts w:ascii="Times New Roman" w:hAnsi="Times New Roman"/>
                <w:bCs/>
                <w:sz w:val="28"/>
                <w:szCs w:val="28"/>
              </w:rPr>
              <w:t>езопасное использова</w:t>
            </w:r>
            <w:r>
              <w:rPr>
                <w:rFonts w:ascii="Times New Roman" w:hAnsi="Times New Roman"/>
                <w:bCs/>
                <w:sz w:val="28"/>
                <w:szCs w:val="28"/>
              </w:rPr>
              <w:t>-</w:t>
            </w:r>
            <w:r w:rsidRPr="00404AE9">
              <w:rPr>
                <w:rFonts w:ascii="Times New Roman" w:hAnsi="Times New Roman"/>
                <w:bCs/>
                <w:sz w:val="28"/>
                <w:szCs w:val="28"/>
              </w:rPr>
              <w:t>ние искусствен</w:t>
            </w:r>
            <w:r>
              <w:rPr>
                <w:rFonts w:ascii="Times New Roman" w:hAnsi="Times New Roman"/>
                <w:bCs/>
                <w:sz w:val="28"/>
                <w:szCs w:val="28"/>
              </w:rPr>
              <w:t>-</w:t>
            </w:r>
            <w:r w:rsidRPr="00404AE9">
              <w:rPr>
                <w:rFonts w:ascii="Times New Roman" w:hAnsi="Times New Roman"/>
                <w:bCs/>
                <w:sz w:val="28"/>
                <w:szCs w:val="28"/>
              </w:rPr>
              <w:t>ных сооружени</w:t>
            </w:r>
            <w:r>
              <w:rPr>
                <w:rFonts w:ascii="Times New Roman" w:hAnsi="Times New Roman"/>
                <w:bCs/>
                <w:sz w:val="28"/>
                <w:szCs w:val="28"/>
              </w:rPr>
              <w:t>й</w:t>
            </w:r>
            <w:r w:rsidRPr="00404AE9">
              <w:rPr>
                <w:rFonts w:ascii="Times New Roman" w:hAnsi="Times New Roman"/>
                <w:bCs/>
                <w:sz w:val="28"/>
                <w:szCs w:val="28"/>
              </w:rPr>
              <w:t xml:space="preserve"> на автомобиль</w:t>
            </w:r>
            <w:r>
              <w:rPr>
                <w:rFonts w:ascii="Times New Roman" w:hAnsi="Times New Roman"/>
                <w:bCs/>
                <w:sz w:val="28"/>
                <w:szCs w:val="28"/>
              </w:rPr>
              <w:t>-</w:t>
            </w:r>
            <w:r w:rsidRPr="00404AE9">
              <w:rPr>
                <w:rFonts w:ascii="Times New Roman" w:hAnsi="Times New Roman"/>
                <w:bCs/>
                <w:sz w:val="28"/>
                <w:szCs w:val="28"/>
              </w:rPr>
              <w:t>ных дорогах</w:t>
            </w:r>
          </w:p>
        </w:tc>
        <w:tc>
          <w:tcPr>
            <w:tcW w:w="1490" w:type="dxa"/>
            <w:vMerge w:val="restart"/>
            <w:tcBorders>
              <w:left w:val="single" w:sz="4" w:space="0" w:color="auto"/>
            </w:tcBorders>
            <w:vAlign w:val="center"/>
          </w:tcPr>
          <w:p w:rsidR="000D58E0" w:rsidRPr="00404AE9" w:rsidRDefault="000D58E0" w:rsidP="00942BDF">
            <w:pPr>
              <w:spacing w:line="240" w:lineRule="auto"/>
              <w:ind w:firstLine="0"/>
              <w:rPr>
                <w:rFonts w:ascii="Times New Roman" w:hAnsi="Times New Roman"/>
                <w:sz w:val="28"/>
                <w:szCs w:val="28"/>
              </w:rPr>
            </w:pPr>
            <w:r>
              <w:rPr>
                <w:rFonts w:ascii="Times New Roman" w:hAnsi="Times New Roman"/>
                <w:sz w:val="28"/>
                <w:szCs w:val="28"/>
              </w:rPr>
              <w:t>А</w:t>
            </w:r>
            <w:r w:rsidRPr="00404AE9">
              <w:rPr>
                <w:rFonts w:ascii="Times New Roman" w:hAnsi="Times New Roman"/>
                <w:sz w:val="28"/>
                <w:szCs w:val="28"/>
              </w:rPr>
              <w:t xml:space="preserve">дминистрация </w:t>
            </w:r>
            <w:r w:rsidR="00942BDF">
              <w:rPr>
                <w:rFonts w:ascii="Times New Roman" w:hAnsi="Times New Roman"/>
                <w:sz w:val="28"/>
                <w:szCs w:val="28"/>
              </w:rPr>
              <w:t xml:space="preserve">Фощеватовского </w:t>
            </w:r>
            <w:r w:rsidRPr="00404AE9">
              <w:rPr>
                <w:rFonts w:ascii="Times New Roman" w:hAnsi="Times New Roman"/>
                <w:sz w:val="28"/>
                <w:szCs w:val="28"/>
              </w:rPr>
              <w:t>сельского поселения</w:t>
            </w:r>
          </w:p>
        </w:tc>
      </w:tr>
      <w:tr w:rsidR="000D58E0" w:rsidRPr="00404AE9" w:rsidTr="002826F7">
        <w:trPr>
          <w:trHeight w:val="353"/>
          <w:jc w:val="right"/>
        </w:trPr>
        <w:tc>
          <w:tcPr>
            <w:tcW w:w="713" w:type="dxa"/>
            <w:vMerge/>
            <w:vAlign w:val="center"/>
          </w:tcPr>
          <w:p w:rsidR="000D58E0" w:rsidRPr="00404AE9" w:rsidRDefault="000D58E0" w:rsidP="00C203A4">
            <w:pPr>
              <w:spacing w:line="240" w:lineRule="auto"/>
              <w:rPr>
                <w:rFonts w:ascii="Times New Roman" w:hAnsi="Times New Roman"/>
                <w:bCs/>
                <w:color w:val="FF0000"/>
                <w:sz w:val="28"/>
                <w:szCs w:val="28"/>
              </w:rPr>
            </w:pPr>
          </w:p>
        </w:tc>
        <w:tc>
          <w:tcPr>
            <w:tcW w:w="3326" w:type="dxa"/>
            <w:vMerge/>
            <w:tcBorders>
              <w:righ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c>
          <w:tcPr>
            <w:tcW w:w="638" w:type="dxa"/>
            <w:vMerge/>
            <w:tcBorders>
              <w:left w:val="single" w:sz="4" w:space="0" w:color="auto"/>
              <w:righ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c>
          <w:tcPr>
            <w:tcW w:w="1140" w:type="dxa"/>
            <w:tcBorders>
              <w:left w:val="single" w:sz="4" w:space="0" w:color="auto"/>
              <w:right w:val="single" w:sz="4" w:space="0" w:color="auto"/>
            </w:tcBorders>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2018</w:t>
            </w:r>
          </w:p>
        </w:tc>
        <w:tc>
          <w:tcPr>
            <w:tcW w:w="1423" w:type="dxa"/>
            <w:tcBorders>
              <w:left w:val="single" w:sz="4" w:space="0" w:color="auto"/>
              <w:right w:val="single" w:sz="4" w:space="0" w:color="auto"/>
            </w:tcBorders>
            <w:vAlign w:val="center"/>
          </w:tcPr>
          <w:p w:rsidR="000D58E0" w:rsidRPr="00404AE9" w:rsidRDefault="000D58E0" w:rsidP="006574A9">
            <w:pPr>
              <w:spacing w:line="240" w:lineRule="auto"/>
              <w:ind w:firstLine="0"/>
              <w:jc w:val="right"/>
              <w:rPr>
                <w:rFonts w:ascii="Times New Roman" w:hAnsi="Times New Roman"/>
                <w:bCs/>
                <w:color w:val="FF0000"/>
                <w:sz w:val="28"/>
                <w:szCs w:val="28"/>
              </w:rPr>
            </w:pPr>
          </w:p>
        </w:tc>
        <w:tc>
          <w:tcPr>
            <w:tcW w:w="2125" w:type="dxa"/>
            <w:tcBorders>
              <w:left w:val="single" w:sz="4" w:space="0" w:color="auto"/>
              <w:right w:val="single" w:sz="4" w:space="0" w:color="auto"/>
            </w:tcBorders>
            <w:vAlign w:val="center"/>
          </w:tcPr>
          <w:p w:rsidR="000D58E0" w:rsidRPr="00404AE9" w:rsidRDefault="000D58E0" w:rsidP="00C74097">
            <w:pPr>
              <w:spacing w:line="240" w:lineRule="auto"/>
              <w:jc w:val="center"/>
              <w:rPr>
                <w:rFonts w:ascii="Times New Roman" w:hAnsi="Times New Roman"/>
                <w:bCs/>
                <w:color w:val="FF0000"/>
                <w:sz w:val="28"/>
                <w:szCs w:val="28"/>
              </w:rPr>
            </w:pPr>
          </w:p>
        </w:tc>
        <w:tc>
          <w:tcPr>
            <w:tcW w:w="1275" w:type="dxa"/>
            <w:tcBorders>
              <w:left w:val="single" w:sz="4" w:space="0" w:color="auto"/>
              <w:right w:val="single" w:sz="4" w:space="0" w:color="auto"/>
            </w:tcBorders>
            <w:vAlign w:val="center"/>
          </w:tcPr>
          <w:p w:rsidR="000D58E0" w:rsidRPr="00404AE9" w:rsidRDefault="000D58E0" w:rsidP="00752CA1">
            <w:pPr>
              <w:spacing w:line="240" w:lineRule="auto"/>
              <w:ind w:firstLine="0"/>
              <w:jc w:val="right"/>
              <w:rPr>
                <w:rFonts w:ascii="Times New Roman" w:hAnsi="Times New Roman"/>
                <w:bCs/>
                <w:color w:val="FF0000"/>
                <w:sz w:val="28"/>
                <w:szCs w:val="28"/>
              </w:rPr>
            </w:pPr>
          </w:p>
        </w:tc>
        <w:tc>
          <w:tcPr>
            <w:tcW w:w="1274" w:type="dxa"/>
            <w:tcBorders>
              <w:left w:val="single" w:sz="4" w:space="0" w:color="auto"/>
              <w:right w:val="single" w:sz="4" w:space="0" w:color="auto"/>
            </w:tcBorders>
            <w:vAlign w:val="center"/>
          </w:tcPr>
          <w:p w:rsidR="000D58E0" w:rsidRPr="00404AE9" w:rsidRDefault="000D58E0" w:rsidP="00C74097">
            <w:pPr>
              <w:spacing w:line="240" w:lineRule="auto"/>
              <w:jc w:val="center"/>
              <w:rPr>
                <w:rFonts w:ascii="Times New Roman" w:hAnsi="Times New Roman"/>
                <w:bCs/>
                <w:color w:val="FF0000"/>
                <w:sz w:val="28"/>
                <w:szCs w:val="28"/>
              </w:rPr>
            </w:pPr>
          </w:p>
        </w:tc>
        <w:tc>
          <w:tcPr>
            <w:tcW w:w="1906" w:type="dxa"/>
            <w:vMerge/>
            <w:tcBorders>
              <w:left w:val="single" w:sz="4" w:space="0" w:color="auto"/>
              <w:righ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c>
          <w:tcPr>
            <w:tcW w:w="1490" w:type="dxa"/>
            <w:vMerge/>
            <w:tcBorders>
              <w:lef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r>
      <w:tr w:rsidR="000D58E0" w:rsidRPr="00404AE9" w:rsidTr="002826F7">
        <w:trPr>
          <w:trHeight w:val="265"/>
          <w:jc w:val="right"/>
        </w:trPr>
        <w:tc>
          <w:tcPr>
            <w:tcW w:w="713" w:type="dxa"/>
            <w:vMerge/>
            <w:vAlign w:val="center"/>
          </w:tcPr>
          <w:p w:rsidR="000D58E0" w:rsidRPr="00404AE9" w:rsidRDefault="000D58E0" w:rsidP="00C203A4">
            <w:pPr>
              <w:spacing w:line="240" w:lineRule="auto"/>
              <w:rPr>
                <w:rFonts w:ascii="Times New Roman" w:hAnsi="Times New Roman"/>
                <w:bCs/>
                <w:color w:val="FF0000"/>
                <w:sz w:val="28"/>
                <w:szCs w:val="28"/>
              </w:rPr>
            </w:pPr>
          </w:p>
        </w:tc>
        <w:tc>
          <w:tcPr>
            <w:tcW w:w="3326" w:type="dxa"/>
            <w:vMerge/>
            <w:tcBorders>
              <w:righ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c>
          <w:tcPr>
            <w:tcW w:w="638" w:type="dxa"/>
            <w:vMerge/>
            <w:tcBorders>
              <w:left w:val="single" w:sz="4" w:space="0" w:color="auto"/>
              <w:righ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c>
          <w:tcPr>
            <w:tcW w:w="1140" w:type="dxa"/>
            <w:tcBorders>
              <w:left w:val="single" w:sz="4" w:space="0" w:color="auto"/>
              <w:right w:val="single" w:sz="4" w:space="0" w:color="auto"/>
            </w:tcBorders>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2019</w:t>
            </w:r>
          </w:p>
        </w:tc>
        <w:tc>
          <w:tcPr>
            <w:tcW w:w="1423" w:type="dxa"/>
            <w:tcBorders>
              <w:left w:val="single" w:sz="4" w:space="0" w:color="auto"/>
              <w:right w:val="single" w:sz="4" w:space="0" w:color="auto"/>
            </w:tcBorders>
            <w:vAlign w:val="center"/>
          </w:tcPr>
          <w:p w:rsidR="000D58E0" w:rsidRPr="00404AE9" w:rsidRDefault="000D58E0" w:rsidP="006574A9">
            <w:pPr>
              <w:spacing w:line="240" w:lineRule="auto"/>
              <w:ind w:firstLine="0"/>
              <w:jc w:val="right"/>
              <w:rPr>
                <w:rFonts w:ascii="Times New Roman" w:hAnsi="Times New Roman"/>
                <w:bCs/>
                <w:color w:val="FF0000"/>
                <w:sz w:val="28"/>
                <w:szCs w:val="28"/>
              </w:rPr>
            </w:pPr>
          </w:p>
        </w:tc>
        <w:tc>
          <w:tcPr>
            <w:tcW w:w="2125" w:type="dxa"/>
            <w:tcBorders>
              <w:left w:val="single" w:sz="4" w:space="0" w:color="auto"/>
              <w:right w:val="single" w:sz="4" w:space="0" w:color="auto"/>
            </w:tcBorders>
            <w:vAlign w:val="center"/>
          </w:tcPr>
          <w:p w:rsidR="000D58E0" w:rsidRPr="00404AE9" w:rsidRDefault="000D58E0" w:rsidP="00C74097">
            <w:pPr>
              <w:spacing w:line="240" w:lineRule="auto"/>
              <w:jc w:val="center"/>
              <w:rPr>
                <w:rFonts w:ascii="Times New Roman" w:hAnsi="Times New Roman"/>
                <w:bCs/>
                <w:color w:val="FF0000"/>
                <w:sz w:val="28"/>
                <w:szCs w:val="28"/>
              </w:rPr>
            </w:pPr>
          </w:p>
        </w:tc>
        <w:tc>
          <w:tcPr>
            <w:tcW w:w="1275" w:type="dxa"/>
            <w:tcBorders>
              <w:left w:val="single" w:sz="4" w:space="0" w:color="auto"/>
              <w:right w:val="single" w:sz="4" w:space="0" w:color="auto"/>
            </w:tcBorders>
            <w:vAlign w:val="center"/>
          </w:tcPr>
          <w:p w:rsidR="000D58E0" w:rsidRPr="00404AE9" w:rsidRDefault="000D58E0" w:rsidP="00686E4D">
            <w:pPr>
              <w:spacing w:line="240" w:lineRule="auto"/>
              <w:ind w:firstLine="0"/>
              <w:jc w:val="right"/>
              <w:rPr>
                <w:rFonts w:ascii="Times New Roman" w:hAnsi="Times New Roman"/>
                <w:bCs/>
                <w:color w:val="FF0000"/>
                <w:sz w:val="28"/>
                <w:szCs w:val="28"/>
              </w:rPr>
            </w:pPr>
          </w:p>
        </w:tc>
        <w:tc>
          <w:tcPr>
            <w:tcW w:w="1274" w:type="dxa"/>
            <w:tcBorders>
              <w:left w:val="single" w:sz="4" w:space="0" w:color="auto"/>
              <w:right w:val="single" w:sz="4" w:space="0" w:color="auto"/>
            </w:tcBorders>
            <w:vAlign w:val="center"/>
          </w:tcPr>
          <w:p w:rsidR="000D58E0" w:rsidRPr="00404AE9" w:rsidRDefault="000D58E0" w:rsidP="00C74097">
            <w:pPr>
              <w:spacing w:line="240" w:lineRule="auto"/>
              <w:jc w:val="center"/>
              <w:rPr>
                <w:rFonts w:ascii="Times New Roman" w:hAnsi="Times New Roman"/>
                <w:bCs/>
                <w:color w:val="FF0000"/>
                <w:sz w:val="28"/>
                <w:szCs w:val="28"/>
              </w:rPr>
            </w:pPr>
          </w:p>
        </w:tc>
        <w:tc>
          <w:tcPr>
            <w:tcW w:w="1906" w:type="dxa"/>
            <w:vMerge/>
            <w:tcBorders>
              <w:left w:val="single" w:sz="4" w:space="0" w:color="auto"/>
              <w:righ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c>
          <w:tcPr>
            <w:tcW w:w="1490" w:type="dxa"/>
            <w:vMerge/>
            <w:tcBorders>
              <w:lef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r>
      <w:tr w:rsidR="000D58E0" w:rsidRPr="00404AE9" w:rsidTr="002826F7">
        <w:trPr>
          <w:trHeight w:val="256"/>
          <w:jc w:val="right"/>
        </w:trPr>
        <w:tc>
          <w:tcPr>
            <w:tcW w:w="713" w:type="dxa"/>
            <w:vMerge/>
            <w:vAlign w:val="center"/>
          </w:tcPr>
          <w:p w:rsidR="000D58E0" w:rsidRPr="00404AE9" w:rsidRDefault="000D58E0" w:rsidP="00C203A4">
            <w:pPr>
              <w:spacing w:line="240" w:lineRule="auto"/>
              <w:rPr>
                <w:rFonts w:ascii="Times New Roman" w:hAnsi="Times New Roman"/>
                <w:bCs/>
                <w:color w:val="FF0000"/>
                <w:sz w:val="28"/>
                <w:szCs w:val="28"/>
              </w:rPr>
            </w:pPr>
          </w:p>
        </w:tc>
        <w:tc>
          <w:tcPr>
            <w:tcW w:w="3326" w:type="dxa"/>
            <w:vMerge/>
            <w:tcBorders>
              <w:righ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c>
          <w:tcPr>
            <w:tcW w:w="638" w:type="dxa"/>
            <w:vMerge/>
            <w:tcBorders>
              <w:left w:val="single" w:sz="4" w:space="0" w:color="auto"/>
              <w:righ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c>
          <w:tcPr>
            <w:tcW w:w="1140" w:type="dxa"/>
            <w:tcBorders>
              <w:left w:val="single" w:sz="4" w:space="0" w:color="auto"/>
              <w:right w:val="single" w:sz="4" w:space="0" w:color="auto"/>
            </w:tcBorders>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2020</w:t>
            </w:r>
          </w:p>
        </w:tc>
        <w:tc>
          <w:tcPr>
            <w:tcW w:w="1423" w:type="dxa"/>
            <w:tcBorders>
              <w:left w:val="single" w:sz="4" w:space="0" w:color="auto"/>
              <w:right w:val="single" w:sz="4" w:space="0" w:color="auto"/>
            </w:tcBorders>
            <w:vAlign w:val="center"/>
          </w:tcPr>
          <w:p w:rsidR="000D58E0" w:rsidRPr="00601264" w:rsidRDefault="00601264" w:rsidP="006574A9">
            <w:pPr>
              <w:spacing w:line="240" w:lineRule="auto"/>
              <w:ind w:firstLine="0"/>
              <w:jc w:val="right"/>
              <w:rPr>
                <w:rFonts w:ascii="Times New Roman" w:hAnsi="Times New Roman"/>
                <w:bCs/>
                <w:sz w:val="28"/>
                <w:szCs w:val="28"/>
              </w:rPr>
            </w:pPr>
            <w:r w:rsidRPr="00601264">
              <w:rPr>
                <w:rFonts w:ascii="Times New Roman" w:hAnsi="Times New Roman"/>
                <w:bCs/>
                <w:sz w:val="28"/>
                <w:szCs w:val="28"/>
              </w:rPr>
              <w:t>40</w:t>
            </w:r>
          </w:p>
        </w:tc>
        <w:tc>
          <w:tcPr>
            <w:tcW w:w="2125" w:type="dxa"/>
            <w:tcBorders>
              <w:left w:val="single" w:sz="4" w:space="0" w:color="auto"/>
              <w:right w:val="single" w:sz="4" w:space="0" w:color="auto"/>
            </w:tcBorders>
            <w:vAlign w:val="center"/>
          </w:tcPr>
          <w:p w:rsidR="000D58E0" w:rsidRPr="00601264" w:rsidRDefault="000D58E0" w:rsidP="00C74097">
            <w:pPr>
              <w:spacing w:line="240" w:lineRule="auto"/>
              <w:jc w:val="center"/>
              <w:rPr>
                <w:rFonts w:ascii="Times New Roman" w:hAnsi="Times New Roman"/>
                <w:bCs/>
                <w:sz w:val="28"/>
                <w:szCs w:val="28"/>
              </w:rPr>
            </w:pPr>
          </w:p>
        </w:tc>
        <w:tc>
          <w:tcPr>
            <w:tcW w:w="1275" w:type="dxa"/>
            <w:tcBorders>
              <w:left w:val="single" w:sz="4" w:space="0" w:color="auto"/>
              <w:right w:val="single" w:sz="4" w:space="0" w:color="auto"/>
            </w:tcBorders>
            <w:vAlign w:val="center"/>
          </w:tcPr>
          <w:p w:rsidR="000D58E0" w:rsidRPr="00601264" w:rsidRDefault="00601264" w:rsidP="00686E4D">
            <w:pPr>
              <w:spacing w:line="240" w:lineRule="auto"/>
              <w:ind w:firstLine="0"/>
              <w:jc w:val="right"/>
              <w:rPr>
                <w:rFonts w:ascii="Times New Roman" w:hAnsi="Times New Roman"/>
                <w:bCs/>
                <w:sz w:val="28"/>
                <w:szCs w:val="28"/>
              </w:rPr>
            </w:pPr>
            <w:r w:rsidRPr="00601264">
              <w:rPr>
                <w:rFonts w:ascii="Times New Roman" w:hAnsi="Times New Roman"/>
                <w:bCs/>
                <w:sz w:val="28"/>
                <w:szCs w:val="28"/>
              </w:rPr>
              <w:t>40</w:t>
            </w:r>
          </w:p>
        </w:tc>
        <w:tc>
          <w:tcPr>
            <w:tcW w:w="1274" w:type="dxa"/>
            <w:tcBorders>
              <w:left w:val="single" w:sz="4" w:space="0" w:color="auto"/>
              <w:right w:val="single" w:sz="4" w:space="0" w:color="auto"/>
            </w:tcBorders>
            <w:vAlign w:val="center"/>
          </w:tcPr>
          <w:p w:rsidR="000D58E0" w:rsidRPr="00404AE9" w:rsidRDefault="000D58E0" w:rsidP="00C74097">
            <w:pPr>
              <w:spacing w:line="240" w:lineRule="auto"/>
              <w:jc w:val="center"/>
              <w:rPr>
                <w:rFonts w:ascii="Times New Roman" w:hAnsi="Times New Roman"/>
                <w:bCs/>
                <w:sz w:val="28"/>
                <w:szCs w:val="28"/>
              </w:rPr>
            </w:pPr>
          </w:p>
        </w:tc>
        <w:tc>
          <w:tcPr>
            <w:tcW w:w="1906" w:type="dxa"/>
            <w:vMerge/>
            <w:tcBorders>
              <w:left w:val="single" w:sz="4" w:space="0" w:color="auto"/>
              <w:righ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c>
          <w:tcPr>
            <w:tcW w:w="1490" w:type="dxa"/>
            <w:vMerge/>
            <w:tcBorders>
              <w:lef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r>
      <w:tr w:rsidR="000D58E0" w:rsidRPr="00404AE9" w:rsidTr="002826F7">
        <w:trPr>
          <w:trHeight w:val="598"/>
          <w:jc w:val="right"/>
        </w:trPr>
        <w:tc>
          <w:tcPr>
            <w:tcW w:w="713" w:type="dxa"/>
            <w:vMerge/>
            <w:vAlign w:val="center"/>
          </w:tcPr>
          <w:p w:rsidR="000D58E0" w:rsidRPr="00404AE9" w:rsidRDefault="000D58E0" w:rsidP="00C203A4">
            <w:pPr>
              <w:spacing w:line="240" w:lineRule="auto"/>
              <w:rPr>
                <w:rFonts w:ascii="Times New Roman" w:hAnsi="Times New Roman"/>
                <w:bCs/>
                <w:color w:val="FF0000"/>
                <w:sz w:val="28"/>
                <w:szCs w:val="28"/>
              </w:rPr>
            </w:pPr>
          </w:p>
        </w:tc>
        <w:tc>
          <w:tcPr>
            <w:tcW w:w="3326" w:type="dxa"/>
            <w:vMerge/>
            <w:tcBorders>
              <w:righ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c>
          <w:tcPr>
            <w:tcW w:w="638" w:type="dxa"/>
            <w:vMerge/>
            <w:tcBorders>
              <w:left w:val="single" w:sz="4" w:space="0" w:color="auto"/>
              <w:righ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c>
          <w:tcPr>
            <w:tcW w:w="1140" w:type="dxa"/>
            <w:tcBorders>
              <w:left w:val="single" w:sz="4" w:space="0" w:color="auto"/>
              <w:right w:val="single" w:sz="4" w:space="0" w:color="auto"/>
            </w:tcBorders>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2021-</w:t>
            </w:r>
          </w:p>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2029</w:t>
            </w:r>
          </w:p>
        </w:tc>
        <w:tc>
          <w:tcPr>
            <w:tcW w:w="1423" w:type="dxa"/>
            <w:tcBorders>
              <w:left w:val="single" w:sz="4" w:space="0" w:color="auto"/>
              <w:right w:val="single" w:sz="4" w:space="0" w:color="auto"/>
            </w:tcBorders>
            <w:vAlign w:val="center"/>
          </w:tcPr>
          <w:p w:rsidR="000D58E0" w:rsidRPr="00404AE9" w:rsidRDefault="000D58E0" w:rsidP="006574A9">
            <w:pPr>
              <w:spacing w:line="240" w:lineRule="auto"/>
              <w:ind w:firstLine="0"/>
              <w:jc w:val="right"/>
              <w:rPr>
                <w:rFonts w:ascii="Times New Roman" w:hAnsi="Times New Roman"/>
                <w:bCs/>
                <w:color w:val="FF0000"/>
                <w:sz w:val="28"/>
                <w:szCs w:val="28"/>
              </w:rPr>
            </w:pPr>
          </w:p>
        </w:tc>
        <w:tc>
          <w:tcPr>
            <w:tcW w:w="2125" w:type="dxa"/>
            <w:tcBorders>
              <w:left w:val="single" w:sz="4" w:space="0" w:color="auto"/>
              <w:right w:val="single" w:sz="4" w:space="0" w:color="auto"/>
            </w:tcBorders>
            <w:vAlign w:val="center"/>
          </w:tcPr>
          <w:p w:rsidR="000D58E0" w:rsidRPr="00404AE9" w:rsidRDefault="000D58E0" w:rsidP="00C74097">
            <w:pPr>
              <w:spacing w:line="240" w:lineRule="auto"/>
              <w:jc w:val="center"/>
              <w:rPr>
                <w:rFonts w:ascii="Times New Roman" w:hAnsi="Times New Roman"/>
                <w:bCs/>
                <w:color w:val="FF0000"/>
                <w:sz w:val="28"/>
                <w:szCs w:val="28"/>
              </w:rPr>
            </w:pPr>
          </w:p>
        </w:tc>
        <w:tc>
          <w:tcPr>
            <w:tcW w:w="1275" w:type="dxa"/>
            <w:tcBorders>
              <w:left w:val="single" w:sz="4" w:space="0" w:color="auto"/>
              <w:right w:val="single" w:sz="4" w:space="0" w:color="auto"/>
            </w:tcBorders>
            <w:vAlign w:val="center"/>
          </w:tcPr>
          <w:p w:rsidR="000D58E0" w:rsidRPr="00404AE9" w:rsidRDefault="000D58E0" w:rsidP="00B77315">
            <w:pPr>
              <w:spacing w:line="240" w:lineRule="auto"/>
              <w:ind w:firstLine="0"/>
              <w:jc w:val="right"/>
              <w:rPr>
                <w:rFonts w:ascii="Times New Roman" w:hAnsi="Times New Roman"/>
                <w:bCs/>
                <w:color w:val="FF0000"/>
                <w:sz w:val="28"/>
                <w:szCs w:val="28"/>
              </w:rPr>
            </w:pPr>
          </w:p>
        </w:tc>
        <w:tc>
          <w:tcPr>
            <w:tcW w:w="1274" w:type="dxa"/>
            <w:tcBorders>
              <w:left w:val="single" w:sz="4" w:space="0" w:color="auto"/>
              <w:right w:val="single" w:sz="4" w:space="0" w:color="auto"/>
            </w:tcBorders>
            <w:vAlign w:val="center"/>
          </w:tcPr>
          <w:p w:rsidR="000D58E0" w:rsidRPr="00404AE9" w:rsidRDefault="000D58E0" w:rsidP="00C74097">
            <w:pPr>
              <w:spacing w:line="240" w:lineRule="auto"/>
              <w:jc w:val="center"/>
              <w:rPr>
                <w:rFonts w:ascii="Times New Roman" w:hAnsi="Times New Roman"/>
                <w:bCs/>
                <w:color w:val="FF0000"/>
                <w:sz w:val="28"/>
                <w:szCs w:val="28"/>
              </w:rPr>
            </w:pPr>
          </w:p>
        </w:tc>
        <w:tc>
          <w:tcPr>
            <w:tcW w:w="1906" w:type="dxa"/>
            <w:vMerge/>
            <w:tcBorders>
              <w:left w:val="single" w:sz="4" w:space="0" w:color="auto"/>
              <w:right w:val="single" w:sz="4" w:space="0" w:color="auto"/>
            </w:tcBorders>
            <w:vAlign w:val="center"/>
          </w:tcPr>
          <w:p w:rsidR="000D58E0" w:rsidRPr="00404AE9" w:rsidRDefault="000D58E0" w:rsidP="00B0467F">
            <w:pPr>
              <w:spacing w:line="240" w:lineRule="auto"/>
              <w:ind w:firstLine="0"/>
              <w:rPr>
                <w:rFonts w:ascii="Times New Roman" w:hAnsi="Times New Roman"/>
                <w:bCs/>
                <w:color w:val="FF0000"/>
                <w:sz w:val="28"/>
                <w:szCs w:val="28"/>
              </w:rPr>
            </w:pPr>
          </w:p>
        </w:tc>
        <w:tc>
          <w:tcPr>
            <w:tcW w:w="1490" w:type="dxa"/>
            <w:vMerge/>
            <w:tcBorders>
              <w:left w:val="single" w:sz="4" w:space="0" w:color="auto"/>
            </w:tcBorders>
            <w:vAlign w:val="center"/>
          </w:tcPr>
          <w:p w:rsidR="000D58E0" w:rsidRPr="00404AE9" w:rsidRDefault="000D58E0" w:rsidP="00C203A4">
            <w:pPr>
              <w:spacing w:line="240" w:lineRule="auto"/>
              <w:rPr>
                <w:rFonts w:ascii="Times New Roman" w:hAnsi="Times New Roman"/>
                <w:bCs/>
                <w:color w:val="FF0000"/>
                <w:sz w:val="28"/>
                <w:szCs w:val="28"/>
              </w:rPr>
            </w:pPr>
          </w:p>
        </w:tc>
      </w:tr>
      <w:tr w:rsidR="00601264" w:rsidRPr="00404AE9" w:rsidTr="002826F7">
        <w:trPr>
          <w:trHeight w:val="305"/>
          <w:jc w:val="right"/>
        </w:trPr>
        <w:tc>
          <w:tcPr>
            <w:tcW w:w="713" w:type="dxa"/>
            <w:vMerge/>
            <w:vAlign w:val="center"/>
          </w:tcPr>
          <w:p w:rsidR="00601264" w:rsidRPr="00404AE9" w:rsidRDefault="00601264" w:rsidP="00C203A4">
            <w:pPr>
              <w:spacing w:line="240" w:lineRule="auto"/>
              <w:rPr>
                <w:rFonts w:ascii="Times New Roman" w:hAnsi="Times New Roman"/>
                <w:bCs/>
                <w:color w:val="FF0000"/>
                <w:sz w:val="28"/>
                <w:szCs w:val="28"/>
              </w:rPr>
            </w:pPr>
          </w:p>
        </w:tc>
        <w:tc>
          <w:tcPr>
            <w:tcW w:w="3326" w:type="dxa"/>
            <w:vMerge/>
            <w:tcBorders>
              <w:right w:val="single" w:sz="4" w:space="0" w:color="auto"/>
            </w:tcBorders>
            <w:vAlign w:val="center"/>
          </w:tcPr>
          <w:p w:rsidR="00601264" w:rsidRPr="00404AE9" w:rsidRDefault="00601264" w:rsidP="00C203A4">
            <w:pPr>
              <w:spacing w:line="240" w:lineRule="auto"/>
              <w:rPr>
                <w:rFonts w:ascii="Times New Roman" w:hAnsi="Times New Roman"/>
                <w:bCs/>
                <w:color w:val="FF0000"/>
                <w:sz w:val="28"/>
                <w:szCs w:val="28"/>
              </w:rPr>
            </w:pPr>
          </w:p>
        </w:tc>
        <w:tc>
          <w:tcPr>
            <w:tcW w:w="638" w:type="dxa"/>
            <w:vMerge/>
            <w:tcBorders>
              <w:left w:val="single" w:sz="4" w:space="0" w:color="auto"/>
              <w:right w:val="single" w:sz="4" w:space="0" w:color="auto"/>
            </w:tcBorders>
            <w:vAlign w:val="center"/>
          </w:tcPr>
          <w:p w:rsidR="00601264" w:rsidRPr="00404AE9" w:rsidRDefault="00601264" w:rsidP="00C203A4">
            <w:pPr>
              <w:spacing w:line="240" w:lineRule="auto"/>
              <w:rPr>
                <w:rFonts w:ascii="Times New Roman" w:hAnsi="Times New Roman"/>
                <w:bCs/>
                <w:color w:val="FF0000"/>
                <w:sz w:val="28"/>
                <w:szCs w:val="28"/>
              </w:rPr>
            </w:pPr>
          </w:p>
        </w:tc>
        <w:tc>
          <w:tcPr>
            <w:tcW w:w="1140" w:type="dxa"/>
            <w:tcBorders>
              <w:left w:val="single" w:sz="4" w:space="0" w:color="auto"/>
              <w:right w:val="single" w:sz="4" w:space="0" w:color="auto"/>
            </w:tcBorders>
            <w:vAlign w:val="center"/>
          </w:tcPr>
          <w:p w:rsidR="00601264" w:rsidRPr="00404AE9" w:rsidRDefault="00601264" w:rsidP="00B0467F">
            <w:pPr>
              <w:spacing w:line="240" w:lineRule="auto"/>
              <w:ind w:firstLine="0"/>
              <w:rPr>
                <w:rFonts w:ascii="Times New Roman" w:hAnsi="Times New Roman"/>
                <w:b/>
                <w:bCs/>
                <w:sz w:val="28"/>
                <w:szCs w:val="28"/>
              </w:rPr>
            </w:pPr>
            <w:r w:rsidRPr="00404AE9">
              <w:rPr>
                <w:rFonts w:ascii="Times New Roman" w:hAnsi="Times New Roman"/>
                <w:b/>
                <w:bCs/>
                <w:sz w:val="28"/>
                <w:szCs w:val="28"/>
              </w:rPr>
              <w:t>Всего</w:t>
            </w:r>
          </w:p>
        </w:tc>
        <w:tc>
          <w:tcPr>
            <w:tcW w:w="1423" w:type="dxa"/>
            <w:tcBorders>
              <w:left w:val="single" w:sz="4" w:space="0" w:color="auto"/>
              <w:right w:val="single" w:sz="4" w:space="0" w:color="auto"/>
            </w:tcBorders>
            <w:vAlign w:val="center"/>
          </w:tcPr>
          <w:p w:rsidR="00601264" w:rsidRPr="00601264" w:rsidRDefault="00601264" w:rsidP="00FB6FF8">
            <w:pPr>
              <w:spacing w:line="240" w:lineRule="auto"/>
              <w:ind w:firstLine="0"/>
              <w:jc w:val="right"/>
              <w:rPr>
                <w:rFonts w:ascii="Times New Roman" w:hAnsi="Times New Roman"/>
                <w:b/>
                <w:bCs/>
                <w:sz w:val="28"/>
                <w:szCs w:val="28"/>
              </w:rPr>
            </w:pPr>
            <w:r w:rsidRPr="00601264">
              <w:rPr>
                <w:rFonts w:ascii="Times New Roman" w:hAnsi="Times New Roman"/>
                <w:b/>
                <w:bCs/>
                <w:sz w:val="28"/>
                <w:szCs w:val="28"/>
              </w:rPr>
              <w:t>40</w:t>
            </w:r>
          </w:p>
        </w:tc>
        <w:tc>
          <w:tcPr>
            <w:tcW w:w="2125" w:type="dxa"/>
            <w:tcBorders>
              <w:left w:val="single" w:sz="4" w:space="0" w:color="auto"/>
              <w:right w:val="single" w:sz="4" w:space="0" w:color="auto"/>
            </w:tcBorders>
            <w:vAlign w:val="center"/>
          </w:tcPr>
          <w:p w:rsidR="00601264" w:rsidRPr="00601264" w:rsidRDefault="00601264" w:rsidP="00FB6FF8">
            <w:pPr>
              <w:spacing w:line="240" w:lineRule="auto"/>
              <w:jc w:val="center"/>
              <w:rPr>
                <w:rFonts w:ascii="Times New Roman" w:hAnsi="Times New Roman"/>
                <w:b/>
                <w:bCs/>
                <w:sz w:val="28"/>
                <w:szCs w:val="28"/>
              </w:rPr>
            </w:pPr>
          </w:p>
        </w:tc>
        <w:tc>
          <w:tcPr>
            <w:tcW w:w="1275" w:type="dxa"/>
            <w:tcBorders>
              <w:left w:val="single" w:sz="4" w:space="0" w:color="auto"/>
              <w:right w:val="single" w:sz="4" w:space="0" w:color="auto"/>
            </w:tcBorders>
            <w:vAlign w:val="center"/>
          </w:tcPr>
          <w:p w:rsidR="00601264" w:rsidRPr="00601264" w:rsidRDefault="00601264" w:rsidP="00FB6FF8">
            <w:pPr>
              <w:spacing w:line="240" w:lineRule="auto"/>
              <w:ind w:firstLine="0"/>
              <w:jc w:val="right"/>
              <w:rPr>
                <w:rFonts w:ascii="Times New Roman" w:hAnsi="Times New Roman"/>
                <w:b/>
                <w:bCs/>
                <w:sz w:val="28"/>
                <w:szCs w:val="28"/>
              </w:rPr>
            </w:pPr>
            <w:r w:rsidRPr="00601264">
              <w:rPr>
                <w:rFonts w:ascii="Times New Roman" w:hAnsi="Times New Roman"/>
                <w:b/>
                <w:bCs/>
                <w:sz w:val="28"/>
                <w:szCs w:val="28"/>
              </w:rPr>
              <w:t>40</w:t>
            </w:r>
          </w:p>
        </w:tc>
        <w:tc>
          <w:tcPr>
            <w:tcW w:w="1274" w:type="dxa"/>
            <w:tcBorders>
              <w:left w:val="single" w:sz="4" w:space="0" w:color="auto"/>
              <w:right w:val="single" w:sz="4" w:space="0" w:color="auto"/>
            </w:tcBorders>
            <w:vAlign w:val="center"/>
          </w:tcPr>
          <w:p w:rsidR="00601264" w:rsidRPr="00404AE9" w:rsidRDefault="00601264" w:rsidP="00C74097">
            <w:pPr>
              <w:spacing w:line="240" w:lineRule="auto"/>
              <w:jc w:val="center"/>
              <w:rPr>
                <w:rFonts w:ascii="Times New Roman" w:hAnsi="Times New Roman"/>
                <w:b/>
                <w:bCs/>
                <w:color w:val="FF0000"/>
                <w:sz w:val="28"/>
                <w:szCs w:val="28"/>
              </w:rPr>
            </w:pPr>
          </w:p>
        </w:tc>
        <w:tc>
          <w:tcPr>
            <w:tcW w:w="1906" w:type="dxa"/>
            <w:tcBorders>
              <w:left w:val="single" w:sz="4" w:space="0" w:color="auto"/>
              <w:right w:val="single" w:sz="4" w:space="0" w:color="auto"/>
            </w:tcBorders>
            <w:vAlign w:val="center"/>
          </w:tcPr>
          <w:p w:rsidR="00601264" w:rsidRPr="00404AE9" w:rsidRDefault="00601264" w:rsidP="00B0467F">
            <w:pPr>
              <w:spacing w:line="240" w:lineRule="auto"/>
              <w:ind w:firstLine="0"/>
              <w:rPr>
                <w:rFonts w:ascii="Times New Roman" w:hAnsi="Times New Roman"/>
                <w:bCs/>
                <w:color w:val="FF0000"/>
                <w:sz w:val="28"/>
                <w:szCs w:val="28"/>
              </w:rPr>
            </w:pPr>
          </w:p>
        </w:tc>
        <w:tc>
          <w:tcPr>
            <w:tcW w:w="1490" w:type="dxa"/>
            <w:vMerge/>
            <w:tcBorders>
              <w:left w:val="single" w:sz="4" w:space="0" w:color="auto"/>
            </w:tcBorders>
            <w:vAlign w:val="center"/>
          </w:tcPr>
          <w:p w:rsidR="00601264" w:rsidRPr="00404AE9" w:rsidRDefault="00601264" w:rsidP="00C203A4">
            <w:pPr>
              <w:spacing w:line="240" w:lineRule="auto"/>
              <w:rPr>
                <w:rFonts w:ascii="Times New Roman" w:hAnsi="Times New Roman"/>
                <w:bCs/>
                <w:color w:val="FF0000"/>
                <w:sz w:val="28"/>
                <w:szCs w:val="28"/>
              </w:rPr>
            </w:pPr>
          </w:p>
        </w:tc>
      </w:tr>
      <w:tr w:rsidR="000D58E0" w:rsidRPr="00404AE9" w:rsidTr="002826F7">
        <w:trPr>
          <w:trHeight w:val="245"/>
          <w:jc w:val="right"/>
        </w:trPr>
        <w:tc>
          <w:tcPr>
            <w:tcW w:w="713" w:type="dxa"/>
            <w:vMerge w:val="restart"/>
            <w:vAlign w:val="center"/>
          </w:tcPr>
          <w:p w:rsidR="000D58E0" w:rsidRPr="00404AE9" w:rsidRDefault="000D58E0" w:rsidP="00C74097">
            <w:pPr>
              <w:spacing w:line="240" w:lineRule="auto"/>
              <w:jc w:val="center"/>
              <w:rPr>
                <w:rFonts w:ascii="Times New Roman" w:hAnsi="Times New Roman"/>
                <w:sz w:val="28"/>
                <w:szCs w:val="28"/>
              </w:rPr>
            </w:pPr>
            <w:r w:rsidRPr="00404AE9">
              <w:rPr>
                <w:rFonts w:ascii="Times New Roman" w:hAnsi="Times New Roman"/>
                <w:sz w:val="28"/>
                <w:szCs w:val="28"/>
              </w:rPr>
              <w:t>11.1.3.</w:t>
            </w:r>
          </w:p>
        </w:tc>
        <w:tc>
          <w:tcPr>
            <w:tcW w:w="3326" w:type="dxa"/>
            <w:vMerge w:val="restart"/>
            <w:vAlign w:val="center"/>
          </w:tcPr>
          <w:p w:rsidR="000D58E0" w:rsidRPr="00404AE9" w:rsidRDefault="000D58E0" w:rsidP="00C74097">
            <w:pPr>
              <w:spacing w:line="240" w:lineRule="auto"/>
              <w:ind w:firstLine="0"/>
              <w:rPr>
                <w:rFonts w:ascii="Times New Roman" w:hAnsi="Times New Roman"/>
                <w:bCs/>
                <w:iCs/>
                <w:sz w:val="28"/>
                <w:szCs w:val="28"/>
              </w:rPr>
            </w:pPr>
            <w:r w:rsidRPr="00404AE9">
              <w:rPr>
                <w:rFonts w:ascii="Times New Roman" w:hAnsi="Times New Roman"/>
                <w:bCs/>
                <w:sz w:val="28"/>
                <w:szCs w:val="28"/>
              </w:rPr>
              <w:t>Комплексное строительство  тротуаров</w:t>
            </w:r>
          </w:p>
        </w:tc>
        <w:tc>
          <w:tcPr>
            <w:tcW w:w="638" w:type="dxa"/>
            <w:vMerge w:val="restart"/>
            <w:vAlign w:val="center"/>
          </w:tcPr>
          <w:p w:rsidR="000D58E0" w:rsidRPr="00404AE9" w:rsidRDefault="000D58E0" w:rsidP="00C74097">
            <w:pPr>
              <w:spacing w:line="240" w:lineRule="auto"/>
              <w:jc w:val="center"/>
              <w:rPr>
                <w:rFonts w:ascii="Times New Roman" w:hAnsi="Times New Roman"/>
                <w:sz w:val="28"/>
                <w:szCs w:val="28"/>
              </w:rPr>
            </w:pPr>
          </w:p>
        </w:tc>
        <w:tc>
          <w:tcPr>
            <w:tcW w:w="1140" w:type="dxa"/>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2017</w:t>
            </w:r>
          </w:p>
        </w:tc>
        <w:tc>
          <w:tcPr>
            <w:tcW w:w="1423" w:type="dxa"/>
            <w:vAlign w:val="center"/>
          </w:tcPr>
          <w:p w:rsidR="000D58E0" w:rsidRPr="00404AE9" w:rsidRDefault="000D58E0" w:rsidP="00C74097">
            <w:pPr>
              <w:spacing w:line="240" w:lineRule="auto"/>
              <w:ind w:left="-107" w:right="-108"/>
              <w:jc w:val="center"/>
              <w:rPr>
                <w:rFonts w:ascii="Times New Roman" w:hAnsi="Times New Roman"/>
                <w:bCs/>
                <w:sz w:val="28"/>
                <w:szCs w:val="28"/>
              </w:rPr>
            </w:pPr>
          </w:p>
        </w:tc>
        <w:tc>
          <w:tcPr>
            <w:tcW w:w="2125" w:type="dxa"/>
            <w:vAlign w:val="center"/>
          </w:tcPr>
          <w:p w:rsidR="000D58E0" w:rsidRPr="00404AE9" w:rsidRDefault="000D58E0" w:rsidP="00C74097">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C74097">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0D58E0" w:rsidP="00C74097">
            <w:pPr>
              <w:spacing w:line="240" w:lineRule="auto"/>
              <w:ind w:left="-107" w:right="-108"/>
              <w:jc w:val="center"/>
              <w:rPr>
                <w:rFonts w:ascii="Times New Roman" w:hAnsi="Times New Roman"/>
                <w:bCs/>
                <w:sz w:val="28"/>
                <w:szCs w:val="28"/>
              </w:rPr>
            </w:pPr>
          </w:p>
        </w:tc>
        <w:tc>
          <w:tcPr>
            <w:tcW w:w="1906" w:type="dxa"/>
            <w:vMerge w:val="restart"/>
            <w:vAlign w:val="center"/>
          </w:tcPr>
          <w:p w:rsidR="000D58E0" w:rsidRPr="00404AE9" w:rsidRDefault="000D58E0" w:rsidP="00D7590D">
            <w:pPr>
              <w:spacing w:line="240" w:lineRule="auto"/>
              <w:ind w:firstLine="0"/>
              <w:rPr>
                <w:rFonts w:ascii="Times New Roman" w:hAnsi="Times New Roman"/>
                <w:sz w:val="28"/>
                <w:szCs w:val="28"/>
              </w:rPr>
            </w:pPr>
            <w:r w:rsidRPr="00404AE9">
              <w:rPr>
                <w:rFonts w:ascii="Times New Roman" w:hAnsi="Times New Roman"/>
                <w:sz w:val="28"/>
                <w:szCs w:val="28"/>
              </w:rPr>
              <w:t>Строительст</w:t>
            </w:r>
            <w:r>
              <w:rPr>
                <w:rFonts w:ascii="Times New Roman" w:hAnsi="Times New Roman"/>
                <w:sz w:val="28"/>
                <w:szCs w:val="28"/>
              </w:rPr>
              <w:t>-</w:t>
            </w:r>
            <w:r w:rsidRPr="00404AE9">
              <w:rPr>
                <w:rFonts w:ascii="Times New Roman" w:hAnsi="Times New Roman"/>
                <w:sz w:val="28"/>
                <w:szCs w:val="28"/>
              </w:rPr>
              <w:t xml:space="preserve">во </w:t>
            </w:r>
            <w:r w:rsidR="00D7590D">
              <w:rPr>
                <w:rFonts w:ascii="Times New Roman" w:hAnsi="Times New Roman"/>
                <w:sz w:val="28"/>
                <w:szCs w:val="28"/>
              </w:rPr>
              <w:t xml:space="preserve">1,0 </w:t>
            </w:r>
            <w:r w:rsidRPr="00404AE9">
              <w:rPr>
                <w:rFonts w:ascii="Times New Roman" w:hAnsi="Times New Roman"/>
                <w:sz w:val="28"/>
                <w:szCs w:val="28"/>
              </w:rPr>
              <w:t xml:space="preserve">км тротуаров  </w:t>
            </w:r>
          </w:p>
        </w:tc>
        <w:tc>
          <w:tcPr>
            <w:tcW w:w="1490" w:type="dxa"/>
            <w:vMerge w:val="restart"/>
            <w:vAlign w:val="center"/>
          </w:tcPr>
          <w:p w:rsidR="000D58E0" w:rsidRPr="00404AE9" w:rsidRDefault="000D58E0" w:rsidP="003C37A2">
            <w:pPr>
              <w:spacing w:line="240" w:lineRule="auto"/>
              <w:ind w:firstLine="0"/>
              <w:rPr>
                <w:rFonts w:ascii="Times New Roman" w:hAnsi="Times New Roman"/>
                <w:sz w:val="28"/>
                <w:szCs w:val="28"/>
              </w:rPr>
            </w:pPr>
            <w:r w:rsidRPr="00404AE9">
              <w:rPr>
                <w:rFonts w:ascii="Times New Roman" w:hAnsi="Times New Roman"/>
                <w:sz w:val="28"/>
                <w:szCs w:val="28"/>
              </w:rPr>
              <w:t>Админи</w:t>
            </w:r>
            <w:r>
              <w:rPr>
                <w:rFonts w:ascii="Times New Roman" w:hAnsi="Times New Roman"/>
                <w:sz w:val="28"/>
                <w:szCs w:val="28"/>
              </w:rPr>
              <w:t>-</w:t>
            </w:r>
            <w:r w:rsidRPr="00404AE9">
              <w:rPr>
                <w:rFonts w:ascii="Times New Roman" w:hAnsi="Times New Roman"/>
                <w:sz w:val="28"/>
                <w:szCs w:val="28"/>
              </w:rPr>
              <w:t xml:space="preserve">страция </w:t>
            </w:r>
            <w:r w:rsidR="00942BDF">
              <w:rPr>
                <w:rFonts w:ascii="Times New Roman" w:hAnsi="Times New Roman"/>
                <w:sz w:val="28"/>
                <w:szCs w:val="28"/>
              </w:rPr>
              <w:t xml:space="preserve">Фощеватовского </w:t>
            </w:r>
            <w:r w:rsidRPr="00404AE9">
              <w:rPr>
                <w:rFonts w:ascii="Times New Roman" w:hAnsi="Times New Roman"/>
                <w:sz w:val="28"/>
                <w:szCs w:val="28"/>
              </w:rPr>
              <w:t xml:space="preserve">сельского </w:t>
            </w:r>
            <w:r w:rsidRPr="00404AE9">
              <w:rPr>
                <w:rFonts w:ascii="Times New Roman" w:hAnsi="Times New Roman"/>
                <w:sz w:val="28"/>
                <w:szCs w:val="28"/>
              </w:rPr>
              <w:lastRenderedPageBreak/>
              <w:t xml:space="preserve">поселения </w:t>
            </w:r>
          </w:p>
        </w:tc>
      </w:tr>
      <w:tr w:rsidR="000D58E0" w:rsidRPr="00404AE9" w:rsidTr="002826F7">
        <w:trPr>
          <w:trHeight w:val="222"/>
          <w:jc w:val="right"/>
        </w:trPr>
        <w:tc>
          <w:tcPr>
            <w:tcW w:w="713"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3326" w:type="dxa"/>
            <w:vMerge/>
            <w:vAlign w:val="center"/>
          </w:tcPr>
          <w:p w:rsidR="000D58E0" w:rsidRPr="00404AE9" w:rsidRDefault="000D58E0" w:rsidP="00C203A4">
            <w:pPr>
              <w:spacing w:line="240" w:lineRule="auto"/>
              <w:rPr>
                <w:rFonts w:ascii="Times New Roman" w:hAnsi="Times New Roman"/>
                <w:iCs/>
                <w:color w:val="FF0000"/>
                <w:sz w:val="28"/>
                <w:szCs w:val="28"/>
              </w:rPr>
            </w:pPr>
          </w:p>
        </w:tc>
        <w:tc>
          <w:tcPr>
            <w:tcW w:w="638"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140" w:type="dxa"/>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2018</w:t>
            </w:r>
          </w:p>
        </w:tc>
        <w:tc>
          <w:tcPr>
            <w:tcW w:w="1423"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212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0D58E0" w:rsidP="00C203A4">
            <w:pPr>
              <w:spacing w:line="240" w:lineRule="auto"/>
              <w:jc w:val="center"/>
              <w:rPr>
                <w:rFonts w:ascii="Times New Roman" w:hAnsi="Times New Roman"/>
                <w:bCs/>
                <w:sz w:val="28"/>
                <w:szCs w:val="28"/>
              </w:rPr>
            </w:pPr>
          </w:p>
        </w:tc>
        <w:tc>
          <w:tcPr>
            <w:tcW w:w="1906"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490" w:type="dxa"/>
            <w:vMerge/>
            <w:vAlign w:val="center"/>
          </w:tcPr>
          <w:p w:rsidR="000D58E0" w:rsidRPr="00404AE9" w:rsidRDefault="000D58E0" w:rsidP="00C203A4">
            <w:pPr>
              <w:spacing w:line="240" w:lineRule="auto"/>
              <w:rPr>
                <w:rFonts w:ascii="Times New Roman" w:hAnsi="Times New Roman"/>
                <w:color w:val="FF0000"/>
                <w:sz w:val="28"/>
                <w:szCs w:val="28"/>
              </w:rPr>
            </w:pPr>
          </w:p>
        </w:tc>
      </w:tr>
      <w:tr w:rsidR="000D58E0" w:rsidRPr="00404AE9" w:rsidTr="002826F7">
        <w:trPr>
          <w:trHeight w:val="256"/>
          <w:jc w:val="right"/>
        </w:trPr>
        <w:tc>
          <w:tcPr>
            <w:tcW w:w="713"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3326" w:type="dxa"/>
            <w:vMerge/>
            <w:vAlign w:val="center"/>
          </w:tcPr>
          <w:p w:rsidR="000D58E0" w:rsidRPr="00404AE9" w:rsidRDefault="000D58E0" w:rsidP="00C203A4">
            <w:pPr>
              <w:spacing w:line="240" w:lineRule="auto"/>
              <w:rPr>
                <w:rFonts w:ascii="Times New Roman" w:hAnsi="Times New Roman"/>
                <w:iCs/>
                <w:color w:val="FF0000"/>
                <w:sz w:val="28"/>
                <w:szCs w:val="28"/>
              </w:rPr>
            </w:pPr>
          </w:p>
        </w:tc>
        <w:tc>
          <w:tcPr>
            <w:tcW w:w="638"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140" w:type="dxa"/>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2019</w:t>
            </w:r>
          </w:p>
        </w:tc>
        <w:tc>
          <w:tcPr>
            <w:tcW w:w="1423"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212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0D58E0" w:rsidP="00C203A4">
            <w:pPr>
              <w:spacing w:line="240" w:lineRule="auto"/>
              <w:jc w:val="center"/>
              <w:rPr>
                <w:rFonts w:ascii="Times New Roman" w:hAnsi="Times New Roman"/>
                <w:bCs/>
                <w:sz w:val="28"/>
                <w:szCs w:val="28"/>
              </w:rPr>
            </w:pPr>
          </w:p>
        </w:tc>
        <w:tc>
          <w:tcPr>
            <w:tcW w:w="1906"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490" w:type="dxa"/>
            <w:vMerge/>
            <w:vAlign w:val="center"/>
          </w:tcPr>
          <w:p w:rsidR="000D58E0" w:rsidRPr="00404AE9" w:rsidRDefault="000D58E0" w:rsidP="00C203A4">
            <w:pPr>
              <w:spacing w:line="240" w:lineRule="auto"/>
              <w:rPr>
                <w:rFonts w:ascii="Times New Roman" w:hAnsi="Times New Roman"/>
                <w:color w:val="FF0000"/>
                <w:sz w:val="28"/>
                <w:szCs w:val="28"/>
              </w:rPr>
            </w:pPr>
          </w:p>
        </w:tc>
      </w:tr>
      <w:tr w:rsidR="000D58E0" w:rsidRPr="00404AE9" w:rsidTr="002826F7">
        <w:trPr>
          <w:trHeight w:val="256"/>
          <w:jc w:val="right"/>
        </w:trPr>
        <w:tc>
          <w:tcPr>
            <w:tcW w:w="713"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3326" w:type="dxa"/>
            <w:vMerge/>
            <w:vAlign w:val="center"/>
          </w:tcPr>
          <w:p w:rsidR="000D58E0" w:rsidRPr="00404AE9" w:rsidRDefault="000D58E0" w:rsidP="00C203A4">
            <w:pPr>
              <w:spacing w:line="240" w:lineRule="auto"/>
              <w:rPr>
                <w:rFonts w:ascii="Times New Roman" w:hAnsi="Times New Roman"/>
                <w:iCs/>
                <w:color w:val="FF0000"/>
                <w:sz w:val="28"/>
                <w:szCs w:val="28"/>
              </w:rPr>
            </w:pPr>
          </w:p>
        </w:tc>
        <w:tc>
          <w:tcPr>
            <w:tcW w:w="638"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140" w:type="dxa"/>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2020</w:t>
            </w:r>
          </w:p>
        </w:tc>
        <w:tc>
          <w:tcPr>
            <w:tcW w:w="1423" w:type="dxa"/>
            <w:vAlign w:val="center"/>
          </w:tcPr>
          <w:p w:rsidR="000D58E0" w:rsidRPr="00404AE9" w:rsidRDefault="000D58E0" w:rsidP="00070CCC">
            <w:pPr>
              <w:spacing w:line="240" w:lineRule="auto"/>
              <w:ind w:left="-107" w:right="-108"/>
              <w:jc w:val="center"/>
              <w:rPr>
                <w:rFonts w:ascii="Times New Roman" w:hAnsi="Times New Roman"/>
                <w:bCs/>
                <w:sz w:val="28"/>
                <w:szCs w:val="28"/>
              </w:rPr>
            </w:pPr>
            <w:r w:rsidRPr="00404AE9">
              <w:rPr>
                <w:rFonts w:ascii="Times New Roman" w:hAnsi="Times New Roman"/>
                <w:bCs/>
                <w:sz w:val="28"/>
                <w:szCs w:val="28"/>
              </w:rPr>
              <w:t>500</w:t>
            </w:r>
          </w:p>
        </w:tc>
        <w:tc>
          <w:tcPr>
            <w:tcW w:w="212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070CCC">
            <w:pPr>
              <w:spacing w:line="240" w:lineRule="auto"/>
              <w:ind w:left="-107" w:right="-108"/>
              <w:jc w:val="center"/>
              <w:rPr>
                <w:rFonts w:ascii="Times New Roman" w:hAnsi="Times New Roman"/>
                <w:bCs/>
                <w:sz w:val="28"/>
                <w:szCs w:val="28"/>
              </w:rPr>
            </w:pPr>
            <w:r w:rsidRPr="00404AE9">
              <w:rPr>
                <w:rFonts w:ascii="Times New Roman" w:hAnsi="Times New Roman"/>
                <w:bCs/>
                <w:sz w:val="28"/>
                <w:szCs w:val="28"/>
              </w:rPr>
              <w:t>500</w:t>
            </w:r>
          </w:p>
        </w:tc>
        <w:tc>
          <w:tcPr>
            <w:tcW w:w="1274" w:type="dxa"/>
            <w:vAlign w:val="center"/>
          </w:tcPr>
          <w:p w:rsidR="000D58E0" w:rsidRPr="00404AE9" w:rsidRDefault="000D58E0" w:rsidP="00C203A4">
            <w:pPr>
              <w:spacing w:line="240" w:lineRule="auto"/>
              <w:jc w:val="center"/>
              <w:rPr>
                <w:rFonts w:ascii="Times New Roman" w:hAnsi="Times New Roman"/>
                <w:bCs/>
                <w:sz w:val="28"/>
                <w:szCs w:val="28"/>
              </w:rPr>
            </w:pPr>
          </w:p>
        </w:tc>
        <w:tc>
          <w:tcPr>
            <w:tcW w:w="1906"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490" w:type="dxa"/>
            <w:vMerge/>
            <w:vAlign w:val="center"/>
          </w:tcPr>
          <w:p w:rsidR="000D58E0" w:rsidRPr="00404AE9" w:rsidRDefault="000D58E0" w:rsidP="00C203A4">
            <w:pPr>
              <w:spacing w:line="240" w:lineRule="auto"/>
              <w:rPr>
                <w:rFonts w:ascii="Times New Roman" w:hAnsi="Times New Roman"/>
                <w:color w:val="FF0000"/>
                <w:sz w:val="28"/>
                <w:szCs w:val="28"/>
              </w:rPr>
            </w:pPr>
          </w:p>
        </w:tc>
      </w:tr>
      <w:tr w:rsidR="000D58E0" w:rsidRPr="00404AE9" w:rsidTr="002826F7">
        <w:trPr>
          <w:trHeight w:val="256"/>
          <w:jc w:val="right"/>
        </w:trPr>
        <w:tc>
          <w:tcPr>
            <w:tcW w:w="713"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3326" w:type="dxa"/>
            <w:vMerge/>
            <w:vAlign w:val="center"/>
          </w:tcPr>
          <w:p w:rsidR="000D58E0" w:rsidRPr="00404AE9" w:rsidRDefault="000D58E0" w:rsidP="00C203A4">
            <w:pPr>
              <w:spacing w:line="240" w:lineRule="auto"/>
              <w:rPr>
                <w:rFonts w:ascii="Times New Roman" w:hAnsi="Times New Roman"/>
                <w:iCs/>
                <w:color w:val="FF0000"/>
                <w:sz w:val="28"/>
                <w:szCs w:val="28"/>
              </w:rPr>
            </w:pPr>
          </w:p>
        </w:tc>
        <w:tc>
          <w:tcPr>
            <w:tcW w:w="638"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140" w:type="dxa"/>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2021</w:t>
            </w:r>
          </w:p>
        </w:tc>
        <w:tc>
          <w:tcPr>
            <w:tcW w:w="1423" w:type="dxa"/>
            <w:vAlign w:val="center"/>
          </w:tcPr>
          <w:p w:rsidR="000D58E0" w:rsidRPr="00404AE9" w:rsidRDefault="000D58E0" w:rsidP="00070CCC">
            <w:pPr>
              <w:spacing w:line="240" w:lineRule="auto"/>
              <w:ind w:left="-107" w:right="-108"/>
              <w:jc w:val="center"/>
              <w:rPr>
                <w:rFonts w:ascii="Times New Roman" w:hAnsi="Times New Roman"/>
                <w:bCs/>
                <w:sz w:val="28"/>
                <w:szCs w:val="28"/>
              </w:rPr>
            </w:pPr>
          </w:p>
        </w:tc>
        <w:tc>
          <w:tcPr>
            <w:tcW w:w="212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070CCC">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0D58E0" w:rsidP="00C203A4">
            <w:pPr>
              <w:spacing w:line="240" w:lineRule="auto"/>
              <w:jc w:val="center"/>
              <w:rPr>
                <w:rFonts w:ascii="Times New Roman" w:hAnsi="Times New Roman"/>
                <w:bCs/>
                <w:sz w:val="28"/>
                <w:szCs w:val="28"/>
              </w:rPr>
            </w:pPr>
          </w:p>
        </w:tc>
        <w:tc>
          <w:tcPr>
            <w:tcW w:w="1906"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490" w:type="dxa"/>
            <w:vMerge/>
            <w:vAlign w:val="center"/>
          </w:tcPr>
          <w:p w:rsidR="000D58E0" w:rsidRPr="00404AE9" w:rsidRDefault="000D58E0" w:rsidP="00C203A4">
            <w:pPr>
              <w:spacing w:line="240" w:lineRule="auto"/>
              <w:rPr>
                <w:rFonts w:ascii="Times New Roman" w:hAnsi="Times New Roman"/>
                <w:color w:val="FF0000"/>
                <w:sz w:val="28"/>
                <w:szCs w:val="28"/>
              </w:rPr>
            </w:pPr>
          </w:p>
        </w:tc>
      </w:tr>
      <w:tr w:rsidR="000D58E0" w:rsidRPr="00404AE9" w:rsidTr="002826F7">
        <w:trPr>
          <w:trHeight w:val="621"/>
          <w:jc w:val="right"/>
        </w:trPr>
        <w:tc>
          <w:tcPr>
            <w:tcW w:w="713"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3326" w:type="dxa"/>
            <w:vMerge/>
            <w:vAlign w:val="center"/>
          </w:tcPr>
          <w:p w:rsidR="000D58E0" w:rsidRPr="00404AE9" w:rsidRDefault="000D58E0" w:rsidP="00C203A4">
            <w:pPr>
              <w:spacing w:line="240" w:lineRule="auto"/>
              <w:rPr>
                <w:rFonts w:ascii="Times New Roman" w:hAnsi="Times New Roman"/>
                <w:iCs/>
                <w:color w:val="FF0000"/>
                <w:sz w:val="28"/>
                <w:szCs w:val="28"/>
              </w:rPr>
            </w:pPr>
          </w:p>
        </w:tc>
        <w:tc>
          <w:tcPr>
            <w:tcW w:w="638"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140" w:type="dxa"/>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2022-2029</w:t>
            </w:r>
          </w:p>
        </w:tc>
        <w:tc>
          <w:tcPr>
            <w:tcW w:w="1423"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r w:rsidRPr="00404AE9">
              <w:rPr>
                <w:rFonts w:ascii="Times New Roman" w:hAnsi="Times New Roman"/>
                <w:bCs/>
                <w:sz w:val="28"/>
                <w:szCs w:val="28"/>
              </w:rPr>
              <w:t>500</w:t>
            </w:r>
          </w:p>
        </w:tc>
        <w:tc>
          <w:tcPr>
            <w:tcW w:w="2125" w:type="dxa"/>
            <w:vAlign w:val="center"/>
          </w:tcPr>
          <w:p w:rsidR="000D58E0" w:rsidRPr="00404AE9" w:rsidRDefault="000D58E0" w:rsidP="00C203A4">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E64523">
            <w:pPr>
              <w:spacing w:line="240" w:lineRule="auto"/>
              <w:ind w:left="-107" w:right="-108" w:firstLine="59"/>
              <w:jc w:val="center"/>
              <w:rPr>
                <w:rFonts w:ascii="Times New Roman" w:hAnsi="Times New Roman"/>
                <w:bCs/>
                <w:sz w:val="28"/>
                <w:szCs w:val="28"/>
              </w:rPr>
            </w:pPr>
            <w:r w:rsidRPr="00404AE9">
              <w:rPr>
                <w:rFonts w:ascii="Times New Roman" w:hAnsi="Times New Roman"/>
                <w:bCs/>
                <w:sz w:val="28"/>
                <w:szCs w:val="28"/>
              </w:rPr>
              <w:t>500</w:t>
            </w:r>
          </w:p>
        </w:tc>
        <w:tc>
          <w:tcPr>
            <w:tcW w:w="1274" w:type="dxa"/>
            <w:vAlign w:val="center"/>
          </w:tcPr>
          <w:p w:rsidR="000D58E0" w:rsidRPr="00404AE9" w:rsidRDefault="000D58E0" w:rsidP="00C203A4">
            <w:pPr>
              <w:spacing w:line="240" w:lineRule="auto"/>
              <w:jc w:val="center"/>
              <w:rPr>
                <w:rFonts w:ascii="Times New Roman" w:hAnsi="Times New Roman"/>
                <w:bCs/>
                <w:sz w:val="28"/>
                <w:szCs w:val="28"/>
              </w:rPr>
            </w:pPr>
          </w:p>
        </w:tc>
        <w:tc>
          <w:tcPr>
            <w:tcW w:w="1906"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490" w:type="dxa"/>
            <w:vMerge/>
            <w:vAlign w:val="center"/>
          </w:tcPr>
          <w:p w:rsidR="000D58E0" w:rsidRPr="00404AE9" w:rsidRDefault="000D58E0" w:rsidP="00C203A4">
            <w:pPr>
              <w:spacing w:line="240" w:lineRule="auto"/>
              <w:rPr>
                <w:rFonts w:ascii="Times New Roman" w:hAnsi="Times New Roman"/>
                <w:color w:val="FF0000"/>
                <w:sz w:val="28"/>
                <w:szCs w:val="28"/>
              </w:rPr>
            </w:pPr>
          </w:p>
        </w:tc>
      </w:tr>
      <w:tr w:rsidR="000D58E0" w:rsidRPr="00404AE9" w:rsidTr="002826F7">
        <w:trPr>
          <w:trHeight w:val="256"/>
          <w:jc w:val="right"/>
        </w:trPr>
        <w:tc>
          <w:tcPr>
            <w:tcW w:w="713"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3326" w:type="dxa"/>
            <w:vMerge/>
            <w:vAlign w:val="center"/>
          </w:tcPr>
          <w:p w:rsidR="000D58E0" w:rsidRPr="00404AE9" w:rsidRDefault="000D58E0" w:rsidP="00C203A4">
            <w:pPr>
              <w:spacing w:line="240" w:lineRule="auto"/>
              <w:rPr>
                <w:rFonts w:ascii="Times New Roman" w:hAnsi="Times New Roman"/>
                <w:iCs/>
                <w:color w:val="FF0000"/>
                <w:sz w:val="28"/>
                <w:szCs w:val="28"/>
              </w:rPr>
            </w:pPr>
          </w:p>
        </w:tc>
        <w:tc>
          <w:tcPr>
            <w:tcW w:w="638" w:type="dxa"/>
            <w:vMerge/>
            <w:vAlign w:val="center"/>
          </w:tcPr>
          <w:p w:rsidR="000D58E0" w:rsidRPr="00404AE9" w:rsidRDefault="000D58E0" w:rsidP="00C203A4">
            <w:pPr>
              <w:spacing w:line="240" w:lineRule="auto"/>
              <w:rPr>
                <w:rFonts w:ascii="Times New Roman" w:hAnsi="Times New Roman"/>
                <w:color w:val="FF0000"/>
                <w:sz w:val="28"/>
                <w:szCs w:val="28"/>
              </w:rPr>
            </w:pPr>
          </w:p>
        </w:tc>
        <w:tc>
          <w:tcPr>
            <w:tcW w:w="1140" w:type="dxa"/>
            <w:vAlign w:val="center"/>
          </w:tcPr>
          <w:p w:rsidR="000D58E0" w:rsidRPr="00404AE9" w:rsidRDefault="000D58E0" w:rsidP="003C37A2">
            <w:pPr>
              <w:spacing w:line="240" w:lineRule="auto"/>
              <w:ind w:firstLine="0"/>
              <w:rPr>
                <w:rFonts w:ascii="Times New Roman" w:hAnsi="Times New Roman"/>
                <w:bCs/>
                <w:sz w:val="28"/>
                <w:szCs w:val="28"/>
              </w:rPr>
            </w:pPr>
            <w:r w:rsidRPr="00404AE9">
              <w:rPr>
                <w:rFonts w:ascii="Times New Roman" w:hAnsi="Times New Roman"/>
                <w:bCs/>
                <w:sz w:val="28"/>
                <w:szCs w:val="28"/>
              </w:rPr>
              <w:t>Всего</w:t>
            </w:r>
          </w:p>
        </w:tc>
        <w:tc>
          <w:tcPr>
            <w:tcW w:w="1423" w:type="dxa"/>
            <w:vAlign w:val="center"/>
          </w:tcPr>
          <w:p w:rsidR="000D58E0" w:rsidRPr="00404AE9" w:rsidRDefault="00D7590D" w:rsidP="00B40656">
            <w:pPr>
              <w:spacing w:line="240" w:lineRule="auto"/>
              <w:ind w:left="-107" w:right="-108"/>
              <w:jc w:val="center"/>
              <w:rPr>
                <w:rFonts w:ascii="Times New Roman" w:hAnsi="Times New Roman"/>
                <w:b/>
                <w:bCs/>
                <w:sz w:val="28"/>
                <w:szCs w:val="28"/>
              </w:rPr>
            </w:pPr>
            <w:r>
              <w:rPr>
                <w:rFonts w:ascii="Times New Roman" w:hAnsi="Times New Roman"/>
                <w:b/>
                <w:bCs/>
                <w:sz w:val="28"/>
                <w:szCs w:val="28"/>
              </w:rPr>
              <w:t>1</w:t>
            </w:r>
            <w:r w:rsidR="000D58E0" w:rsidRPr="00404AE9">
              <w:rPr>
                <w:rFonts w:ascii="Times New Roman" w:hAnsi="Times New Roman"/>
                <w:b/>
                <w:bCs/>
                <w:sz w:val="28"/>
                <w:szCs w:val="28"/>
              </w:rPr>
              <w:t>000</w:t>
            </w:r>
          </w:p>
        </w:tc>
        <w:tc>
          <w:tcPr>
            <w:tcW w:w="2125" w:type="dxa"/>
            <w:vAlign w:val="center"/>
          </w:tcPr>
          <w:p w:rsidR="000D58E0" w:rsidRPr="00404AE9" w:rsidRDefault="000D58E0" w:rsidP="00C203A4">
            <w:pPr>
              <w:spacing w:line="240" w:lineRule="auto"/>
              <w:ind w:left="-107" w:right="-108"/>
              <w:jc w:val="center"/>
              <w:rPr>
                <w:rFonts w:ascii="Times New Roman" w:hAnsi="Times New Roman"/>
                <w:b/>
                <w:bCs/>
                <w:sz w:val="28"/>
                <w:szCs w:val="28"/>
              </w:rPr>
            </w:pPr>
          </w:p>
        </w:tc>
        <w:tc>
          <w:tcPr>
            <w:tcW w:w="1275" w:type="dxa"/>
            <w:vAlign w:val="center"/>
          </w:tcPr>
          <w:p w:rsidR="000D58E0" w:rsidRPr="00404AE9" w:rsidRDefault="00D7590D" w:rsidP="00B40656">
            <w:pPr>
              <w:spacing w:line="240" w:lineRule="auto"/>
              <w:ind w:left="-107" w:right="-108"/>
              <w:jc w:val="center"/>
              <w:rPr>
                <w:rFonts w:ascii="Times New Roman" w:hAnsi="Times New Roman"/>
                <w:b/>
                <w:bCs/>
                <w:sz w:val="28"/>
                <w:szCs w:val="28"/>
              </w:rPr>
            </w:pPr>
            <w:r>
              <w:rPr>
                <w:rFonts w:ascii="Times New Roman" w:hAnsi="Times New Roman"/>
                <w:b/>
                <w:bCs/>
                <w:sz w:val="28"/>
                <w:szCs w:val="28"/>
              </w:rPr>
              <w:t>1</w:t>
            </w:r>
            <w:r w:rsidR="000D58E0" w:rsidRPr="00404AE9">
              <w:rPr>
                <w:rFonts w:ascii="Times New Roman" w:hAnsi="Times New Roman"/>
                <w:b/>
                <w:bCs/>
                <w:sz w:val="28"/>
                <w:szCs w:val="28"/>
              </w:rPr>
              <w:t>000</w:t>
            </w:r>
          </w:p>
        </w:tc>
        <w:tc>
          <w:tcPr>
            <w:tcW w:w="1274" w:type="dxa"/>
            <w:vAlign w:val="center"/>
          </w:tcPr>
          <w:p w:rsidR="000D58E0" w:rsidRPr="00404AE9" w:rsidRDefault="000D58E0" w:rsidP="00C203A4">
            <w:pPr>
              <w:spacing w:line="240" w:lineRule="auto"/>
              <w:jc w:val="center"/>
              <w:rPr>
                <w:rFonts w:ascii="Times New Roman" w:hAnsi="Times New Roman"/>
                <w:b/>
                <w:bCs/>
                <w:sz w:val="28"/>
                <w:szCs w:val="28"/>
              </w:rPr>
            </w:pPr>
          </w:p>
        </w:tc>
        <w:tc>
          <w:tcPr>
            <w:tcW w:w="1906" w:type="dxa"/>
            <w:vAlign w:val="center"/>
          </w:tcPr>
          <w:p w:rsidR="000D58E0" w:rsidRPr="00404AE9" w:rsidRDefault="000D58E0" w:rsidP="00C203A4">
            <w:pPr>
              <w:spacing w:line="240" w:lineRule="auto"/>
              <w:rPr>
                <w:rFonts w:ascii="Times New Roman" w:hAnsi="Times New Roman"/>
                <w:color w:val="FF0000"/>
                <w:sz w:val="28"/>
                <w:szCs w:val="28"/>
              </w:rPr>
            </w:pPr>
          </w:p>
        </w:tc>
        <w:tc>
          <w:tcPr>
            <w:tcW w:w="1490" w:type="dxa"/>
            <w:vAlign w:val="center"/>
          </w:tcPr>
          <w:p w:rsidR="000D58E0" w:rsidRPr="00404AE9" w:rsidRDefault="000D58E0" w:rsidP="00C203A4">
            <w:pPr>
              <w:spacing w:line="240" w:lineRule="auto"/>
              <w:rPr>
                <w:rFonts w:ascii="Times New Roman" w:hAnsi="Times New Roman"/>
                <w:color w:val="FF0000"/>
                <w:sz w:val="28"/>
                <w:szCs w:val="28"/>
              </w:rPr>
            </w:pPr>
          </w:p>
        </w:tc>
      </w:tr>
      <w:tr w:rsidR="000D58E0" w:rsidRPr="00404AE9" w:rsidTr="002826F7">
        <w:trPr>
          <w:trHeight w:val="256"/>
          <w:jc w:val="right"/>
        </w:trPr>
        <w:tc>
          <w:tcPr>
            <w:tcW w:w="713" w:type="dxa"/>
            <w:vMerge w:val="restart"/>
            <w:vAlign w:val="center"/>
          </w:tcPr>
          <w:p w:rsidR="000D58E0" w:rsidRPr="00404AE9" w:rsidRDefault="000D58E0" w:rsidP="00DD0E0D">
            <w:pPr>
              <w:spacing w:line="240" w:lineRule="auto"/>
              <w:ind w:firstLine="0"/>
              <w:rPr>
                <w:rFonts w:ascii="Times New Roman" w:hAnsi="Times New Roman"/>
                <w:sz w:val="28"/>
                <w:szCs w:val="28"/>
              </w:rPr>
            </w:pPr>
            <w:r w:rsidRPr="00404AE9">
              <w:rPr>
                <w:rFonts w:ascii="Times New Roman" w:hAnsi="Times New Roman"/>
                <w:sz w:val="28"/>
                <w:szCs w:val="28"/>
              </w:rPr>
              <w:t>1.1.5.</w:t>
            </w:r>
          </w:p>
        </w:tc>
        <w:tc>
          <w:tcPr>
            <w:tcW w:w="3326" w:type="dxa"/>
            <w:vMerge w:val="restart"/>
            <w:vAlign w:val="center"/>
          </w:tcPr>
          <w:p w:rsidR="000D58E0" w:rsidRPr="00404AE9" w:rsidRDefault="000D58E0" w:rsidP="008448BF">
            <w:pPr>
              <w:spacing w:line="240" w:lineRule="auto"/>
              <w:ind w:firstLine="0"/>
              <w:rPr>
                <w:rFonts w:ascii="Times New Roman" w:hAnsi="Times New Roman"/>
                <w:iCs/>
                <w:sz w:val="28"/>
                <w:szCs w:val="28"/>
              </w:rPr>
            </w:pPr>
            <w:r w:rsidRPr="00404AE9">
              <w:rPr>
                <w:rFonts w:ascii="Times New Roman" w:hAnsi="Times New Roman"/>
                <w:iCs/>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p>
        </w:tc>
        <w:tc>
          <w:tcPr>
            <w:tcW w:w="638" w:type="dxa"/>
            <w:vMerge w:val="restart"/>
            <w:vAlign w:val="center"/>
          </w:tcPr>
          <w:p w:rsidR="000D58E0" w:rsidRPr="00404AE9" w:rsidRDefault="000D58E0" w:rsidP="00C203A4">
            <w:pPr>
              <w:spacing w:line="240" w:lineRule="auto"/>
              <w:rPr>
                <w:rFonts w:ascii="Times New Roman" w:hAnsi="Times New Roman"/>
                <w:sz w:val="28"/>
                <w:szCs w:val="28"/>
              </w:rPr>
            </w:pPr>
          </w:p>
        </w:tc>
        <w:tc>
          <w:tcPr>
            <w:tcW w:w="1140" w:type="dxa"/>
            <w:vAlign w:val="center"/>
          </w:tcPr>
          <w:p w:rsidR="000D58E0" w:rsidRPr="00404AE9" w:rsidRDefault="000D58E0" w:rsidP="000333FA">
            <w:pPr>
              <w:spacing w:line="240" w:lineRule="auto"/>
              <w:ind w:firstLine="0"/>
              <w:rPr>
                <w:rFonts w:ascii="Times New Roman" w:hAnsi="Times New Roman"/>
                <w:bCs/>
                <w:sz w:val="28"/>
                <w:szCs w:val="28"/>
              </w:rPr>
            </w:pPr>
            <w:r w:rsidRPr="00404AE9">
              <w:rPr>
                <w:rFonts w:ascii="Times New Roman" w:hAnsi="Times New Roman"/>
                <w:bCs/>
                <w:sz w:val="28"/>
                <w:szCs w:val="28"/>
              </w:rPr>
              <w:t>2017</w:t>
            </w:r>
          </w:p>
        </w:tc>
        <w:tc>
          <w:tcPr>
            <w:tcW w:w="1423" w:type="dxa"/>
            <w:vAlign w:val="center"/>
          </w:tcPr>
          <w:p w:rsidR="000D58E0" w:rsidRPr="00404AE9" w:rsidRDefault="00280CD1" w:rsidP="003C37A2">
            <w:pPr>
              <w:spacing w:line="240" w:lineRule="auto"/>
              <w:ind w:left="-107" w:right="-108" w:hanging="78"/>
              <w:jc w:val="center"/>
              <w:rPr>
                <w:rFonts w:ascii="Times New Roman" w:hAnsi="Times New Roman"/>
                <w:bCs/>
                <w:sz w:val="28"/>
                <w:szCs w:val="28"/>
              </w:rPr>
            </w:pPr>
            <w:r>
              <w:rPr>
                <w:rFonts w:ascii="Times New Roman" w:hAnsi="Times New Roman"/>
                <w:bCs/>
                <w:sz w:val="28"/>
                <w:szCs w:val="28"/>
              </w:rPr>
              <w:t>240</w:t>
            </w:r>
            <w:r w:rsidR="00601264">
              <w:rPr>
                <w:rFonts w:ascii="Times New Roman" w:hAnsi="Times New Roman"/>
                <w:bCs/>
                <w:sz w:val="28"/>
                <w:szCs w:val="28"/>
              </w:rPr>
              <w:t>,0</w:t>
            </w:r>
          </w:p>
        </w:tc>
        <w:tc>
          <w:tcPr>
            <w:tcW w:w="2125" w:type="dxa"/>
            <w:vAlign w:val="center"/>
          </w:tcPr>
          <w:p w:rsidR="000D58E0" w:rsidRPr="00404AE9" w:rsidRDefault="000D58E0" w:rsidP="00B40656">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3C37A2">
            <w:pPr>
              <w:spacing w:line="240" w:lineRule="auto"/>
              <w:ind w:left="-107" w:right="-108" w:firstLine="59"/>
              <w:jc w:val="center"/>
              <w:rPr>
                <w:rFonts w:ascii="Times New Roman" w:hAnsi="Times New Roman"/>
                <w:bCs/>
                <w:sz w:val="28"/>
                <w:szCs w:val="28"/>
              </w:rPr>
            </w:pPr>
          </w:p>
        </w:tc>
        <w:tc>
          <w:tcPr>
            <w:tcW w:w="1274" w:type="dxa"/>
            <w:vAlign w:val="center"/>
          </w:tcPr>
          <w:p w:rsidR="000D58E0" w:rsidRPr="00404AE9" w:rsidRDefault="00280CD1" w:rsidP="00C203A4">
            <w:pPr>
              <w:spacing w:line="240" w:lineRule="auto"/>
              <w:jc w:val="center"/>
              <w:rPr>
                <w:rFonts w:ascii="Times New Roman" w:hAnsi="Times New Roman"/>
                <w:b/>
                <w:bCs/>
                <w:sz w:val="28"/>
                <w:szCs w:val="28"/>
              </w:rPr>
            </w:pPr>
            <w:r>
              <w:rPr>
                <w:rFonts w:ascii="Times New Roman" w:hAnsi="Times New Roman"/>
                <w:bCs/>
                <w:sz w:val="28"/>
                <w:szCs w:val="28"/>
              </w:rPr>
              <w:t>240</w:t>
            </w:r>
          </w:p>
        </w:tc>
        <w:tc>
          <w:tcPr>
            <w:tcW w:w="1906" w:type="dxa"/>
            <w:vMerge w:val="restart"/>
            <w:vAlign w:val="center"/>
          </w:tcPr>
          <w:p w:rsidR="000D58E0" w:rsidRPr="00404AE9" w:rsidRDefault="000D58E0" w:rsidP="009F3DDC">
            <w:pPr>
              <w:spacing w:line="240" w:lineRule="auto"/>
              <w:ind w:firstLine="0"/>
              <w:rPr>
                <w:rFonts w:ascii="Times New Roman" w:hAnsi="Times New Roman"/>
                <w:sz w:val="28"/>
                <w:szCs w:val="28"/>
              </w:rPr>
            </w:pPr>
            <w:r w:rsidRPr="00404AE9">
              <w:rPr>
                <w:rFonts w:ascii="Times New Roman" w:hAnsi="Times New Roman"/>
                <w:sz w:val="28"/>
                <w:szCs w:val="28"/>
              </w:rPr>
              <w:t>Автомобиль</w:t>
            </w:r>
            <w:r>
              <w:rPr>
                <w:rFonts w:ascii="Times New Roman" w:hAnsi="Times New Roman"/>
                <w:sz w:val="28"/>
                <w:szCs w:val="28"/>
              </w:rPr>
              <w:t>-</w:t>
            </w:r>
            <w:r w:rsidRPr="00404AE9">
              <w:rPr>
                <w:rFonts w:ascii="Times New Roman" w:hAnsi="Times New Roman"/>
                <w:sz w:val="28"/>
                <w:szCs w:val="28"/>
              </w:rPr>
              <w:t>ные дороги местного значения и искусствен</w:t>
            </w:r>
            <w:r>
              <w:rPr>
                <w:rFonts w:ascii="Times New Roman" w:hAnsi="Times New Roman"/>
                <w:sz w:val="28"/>
                <w:szCs w:val="28"/>
              </w:rPr>
              <w:t>-</w:t>
            </w:r>
            <w:r w:rsidRPr="00404AE9">
              <w:rPr>
                <w:rFonts w:ascii="Times New Roman" w:hAnsi="Times New Roman"/>
                <w:sz w:val="28"/>
                <w:szCs w:val="28"/>
              </w:rPr>
              <w:t>ные сооружения на них должны отвечать действующим нормам и правилам</w:t>
            </w:r>
          </w:p>
        </w:tc>
        <w:tc>
          <w:tcPr>
            <w:tcW w:w="1490" w:type="dxa"/>
            <w:vMerge w:val="restart"/>
            <w:vAlign w:val="center"/>
          </w:tcPr>
          <w:p w:rsidR="000D58E0" w:rsidRPr="00404AE9" w:rsidRDefault="000D58E0" w:rsidP="003C37A2">
            <w:pPr>
              <w:spacing w:line="240" w:lineRule="auto"/>
              <w:ind w:firstLine="0"/>
              <w:rPr>
                <w:rFonts w:ascii="Times New Roman" w:hAnsi="Times New Roman"/>
                <w:sz w:val="28"/>
                <w:szCs w:val="28"/>
              </w:rPr>
            </w:pPr>
            <w:r w:rsidRPr="00404AE9">
              <w:rPr>
                <w:rFonts w:ascii="Times New Roman" w:hAnsi="Times New Roman"/>
                <w:sz w:val="28"/>
                <w:szCs w:val="28"/>
              </w:rPr>
              <w:t>Админи</w:t>
            </w:r>
            <w:r>
              <w:rPr>
                <w:rFonts w:ascii="Times New Roman" w:hAnsi="Times New Roman"/>
                <w:sz w:val="28"/>
                <w:szCs w:val="28"/>
              </w:rPr>
              <w:t>-</w:t>
            </w:r>
            <w:r w:rsidRPr="00404AE9">
              <w:rPr>
                <w:rFonts w:ascii="Times New Roman" w:hAnsi="Times New Roman"/>
                <w:sz w:val="28"/>
                <w:szCs w:val="28"/>
              </w:rPr>
              <w:t xml:space="preserve">страция </w:t>
            </w:r>
            <w:r w:rsidR="00942BDF">
              <w:rPr>
                <w:rFonts w:ascii="Times New Roman" w:hAnsi="Times New Roman"/>
                <w:sz w:val="28"/>
                <w:szCs w:val="28"/>
              </w:rPr>
              <w:t xml:space="preserve">Фощеватовского </w:t>
            </w:r>
            <w:r w:rsidRPr="00404AE9">
              <w:rPr>
                <w:rFonts w:ascii="Times New Roman" w:hAnsi="Times New Roman"/>
                <w:sz w:val="28"/>
                <w:szCs w:val="28"/>
              </w:rPr>
              <w:t xml:space="preserve">сельского поселения </w:t>
            </w:r>
          </w:p>
        </w:tc>
      </w:tr>
      <w:tr w:rsidR="000D58E0" w:rsidRPr="00404AE9" w:rsidTr="002826F7">
        <w:trPr>
          <w:trHeight w:val="256"/>
          <w:jc w:val="right"/>
        </w:trPr>
        <w:tc>
          <w:tcPr>
            <w:tcW w:w="713" w:type="dxa"/>
            <w:vMerge/>
            <w:vAlign w:val="center"/>
          </w:tcPr>
          <w:p w:rsidR="000D58E0" w:rsidRPr="00404AE9" w:rsidRDefault="000D58E0" w:rsidP="00C203A4">
            <w:pPr>
              <w:spacing w:line="240" w:lineRule="auto"/>
              <w:rPr>
                <w:rFonts w:ascii="Times New Roman" w:hAnsi="Times New Roman"/>
                <w:sz w:val="28"/>
                <w:szCs w:val="28"/>
              </w:rPr>
            </w:pPr>
          </w:p>
        </w:tc>
        <w:tc>
          <w:tcPr>
            <w:tcW w:w="3326" w:type="dxa"/>
            <w:vMerge/>
            <w:vAlign w:val="center"/>
          </w:tcPr>
          <w:p w:rsidR="000D58E0" w:rsidRPr="00404AE9" w:rsidRDefault="000D58E0" w:rsidP="00C203A4">
            <w:pPr>
              <w:spacing w:line="240" w:lineRule="auto"/>
              <w:rPr>
                <w:rFonts w:ascii="Times New Roman" w:hAnsi="Times New Roman"/>
                <w:iCs/>
                <w:sz w:val="28"/>
                <w:szCs w:val="28"/>
              </w:rPr>
            </w:pPr>
          </w:p>
        </w:tc>
        <w:tc>
          <w:tcPr>
            <w:tcW w:w="638" w:type="dxa"/>
            <w:vMerge/>
            <w:vAlign w:val="center"/>
          </w:tcPr>
          <w:p w:rsidR="000D58E0" w:rsidRPr="00404AE9" w:rsidRDefault="000D58E0" w:rsidP="00C203A4">
            <w:pPr>
              <w:spacing w:line="240" w:lineRule="auto"/>
              <w:rPr>
                <w:rFonts w:ascii="Times New Roman" w:hAnsi="Times New Roman"/>
                <w:sz w:val="28"/>
                <w:szCs w:val="28"/>
              </w:rPr>
            </w:pPr>
          </w:p>
        </w:tc>
        <w:tc>
          <w:tcPr>
            <w:tcW w:w="1140" w:type="dxa"/>
            <w:vAlign w:val="center"/>
          </w:tcPr>
          <w:p w:rsidR="000D58E0" w:rsidRPr="00404AE9" w:rsidRDefault="000D58E0" w:rsidP="000333FA">
            <w:pPr>
              <w:spacing w:line="240" w:lineRule="auto"/>
              <w:ind w:firstLine="0"/>
              <w:rPr>
                <w:rFonts w:ascii="Times New Roman" w:hAnsi="Times New Roman"/>
                <w:bCs/>
                <w:sz w:val="28"/>
                <w:szCs w:val="28"/>
              </w:rPr>
            </w:pPr>
            <w:r w:rsidRPr="00404AE9">
              <w:rPr>
                <w:rFonts w:ascii="Times New Roman" w:hAnsi="Times New Roman"/>
                <w:bCs/>
                <w:sz w:val="28"/>
                <w:szCs w:val="28"/>
              </w:rPr>
              <w:t>2018</w:t>
            </w:r>
          </w:p>
        </w:tc>
        <w:tc>
          <w:tcPr>
            <w:tcW w:w="1423" w:type="dxa"/>
            <w:vAlign w:val="center"/>
          </w:tcPr>
          <w:p w:rsidR="000D58E0" w:rsidRPr="00404AE9" w:rsidRDefault="00280CD1" w:rsidP="002826F7">
            <w:pPr>
              <w:spacing w:line="240" w:lineRule="auto"/>
              <w:ind w:left="-107" w:right="-108"/>
              <w:jc w:val="center"/>
              <w:rPr>
                <w:rFonts w:ascii="Times New Roman" w:hAnsi="Times New Roman"/>
                <w:bCs/>
                <w:sz w:val="28"/>
                <w:szCs w:val="28"/>
              </w:rPr>
            </w:pPr>
            <w:r>
              <w:rPr>
                <w:rFonts w:ascii="Times New Roman" w:hAnsi="Times New Roman"/>
                <w:bCs/>
                <w:sz w:val="28"/>
                <w:szCs w:val="28"/>
              </w:rPr>
              <w:t>230</w:t>
            </w:r>
            <w:r w:rsidR="00601264">
              <w:rPr>
                <w:rFonts w:ascii="Times New Roman" w:hAnsi="Times New Roman"/>
                <w:bCs/>
                <w:sz w:val="28"/>
                <w:szCs w:val="28"/>
              </w:rPr>
              <w:t>,0</w:t>
            </w:r>
          </w:p>
        </w:tc>
        <w:tc>
          <w:tcPr>
            <w:tcW w:w="2125" w:type="dxa"/>
            <w:vAlign w:val="center"/>
          </w:tcPr>
          <w:p w:rsidR="000D58E0" w:rsidRPr="00404AE9" w:rsidRDefault="000D58E0" w:rsidP="00B40656">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2826F7">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280CD1" w:rsidP="00C203A4">
            <w:pPr>
              <w:spacing w:line="240" w:lineRule="auto"/>
              <w:jc w:val="center"/>
              <w:rPr>
                <w:rFonts w:ascii="Times New Roman" w:hAnsi="Times New Roman"/>
                <w:b/>
                <w:bCs/>
                <w:sz w:val="28"/>
                <w:szCs w:val="28"/>
              </w:rPr>
            </w:pPr>
            <w:r>
              <w:rPr>
                <w:rFonts w:ascii="Times New Roman" w:hAnsi="Times New Roman"/>
                <w:bCs/>
                <w:sz w:val="28"/>
                <w:szCs w:val="28"/>
              </w:rPr>
              <w:t>230</w:t>
            </w:r>
          </w:p>
        </w:tc>
        <w:tc>
          <w:tcPr>
            <w:tcW w:w="1906" w:type="dxa"/>
            <w:vMerge/>
            <w:vAlign w:val="center"/>
          </w:tcPr>
          <w:p w:rsidR="000D58E0" w:rsidRPr="00404AE9" w:rsidRDefault="000D58E0" w:rsidP="00C203A4">
            <w:pPr>
              <w:spacing w:line="240" w:lineRule="auto"/>
              <w:rPr>
                <w:rFonts w:ascii="Times New Roman" w:hAnsi="Times New Roman"/>
                <w:sz w:val="28"/>
                <w:szCs w:val="28"/>
              </w:rPr>
            </w:pPr>
          </w:p>
        </w:tc>
        <w:tc>
          <w:tcPr>
            <w:tcW w:w="1490" w:type="dxa"/>
            <w:vMerge/>
            <w:vAlign w:val="center"/>
          </w:tcPr>
          <w:p w:rsidR="000D58E0" w:rsidRPr="00404AE9" w:rsidRDefault="000D58E0" w:rsidP="00C203A4">
            <w:pPr>
              <w:spacing w:line="240" w:lineRule="auto"/>
              <w:rPr>
                <w:rFonts w:ascii="Times New Roman" w:hAnsi="Times New Roman"/>
                <w:color w:val="FF0000"/>
                <w:sz w:val="28"/>
                <w:szCs w:val="28"/>
              </w:rPr>
            </w:pPr>
          </w:p>
        </w:tc>
      </w:tr>
      <w:tr w:rsidR="000D58E0" w:rsidRPr="00404AE9" w:rsidTr="002826F7">
        <w:trPr>
          <w:trHeight w:val="256"/>
          <w:jc w:val="right"/>
        </w:trPr>
        <w:tc>
          <w:tcPr>
            <w:tcW w:w="713" w:type="dxa"/>
            <w:vMerge/>
            <w:vAlign w:val="center"/>
          </w:tcPr>
          <w:p w:rsidR="000D58E0" w:rsidRPr="00404AE9" w:rsidRDefault="000D58E0" w:rsidP="00C203A4">
            <w:pPr>
              <w:spacing w:line="240" w:lineRule="auto"/>
              <w:rPr>
                <w:rFonts w:ascii="Times New Roman" w:hAnsi="Times New Roman"/>
                <w:sz w:val="28"/>
                <w:szCs w:val="28"/>
              </w:rPr>
            </w:pPr>
          </w:p>
        </w:tc>
        <w:tc>
          <w:tcPr>
            <w:tcW w:w="3326" w:type="dxa"/>
            <w:vMerge/>
            <w:vAlign w:val="center"/>
          </w:tcPr>
          <w:p w:rsidR="000D58E0" w:rsidRPr="00404AE9" w:rsidRDefault="000D58E0" w:rsidP="00C203A4">
            <w:pPr>
              <w:spacing w:line="240" w:lineRule="auto"/>
              <w:rPr>
                <w:rFonts w:ascii="Times New Roman" w:hAnsi="Times New Roman"/>
                <w:iCs/>
                <w:sz w:val="28"/>
                <w:szCs w:val="28"/>
              </w:rPr>
            </w:pPr>
          </w:p>
        </w:tc>
        <w:tc>
          <w:tcPr>
            <w:tcW w:w="638" w:type="dxa"/>
            <w:vMerge/>
            <w:vAlign w:val="center"/>
          </w:tcPr>
          <w:p w:rsidR="000D58E0" w:rsidRPr="00404AE9" w:rsidRDefault="000D58E0" w:rsidP="00C203A4">
            <w:pPr>
              <w:spacing w:line="240" w:lineRule="auto"/>
              <w:rPr>
                <w:rFonts w:ascii="Times New Roman" w:hAnsi="Times New Roman"/>
                <w:sz w:val="28"/>
                <w:szCs w:val="28"/>
              </w:rPr>
            </w:pPr>
          </w:p>
        </w:tc>
        <w:tc>
          <w:tcPr>
            <w:tcW w:w="1140" w:type="dxa"/>
            <w:vAlign w:val="center"/>
          </w:tcPr>
          <w:p w:rsidR="000D58E0" w:rsidRPr="00404AE9" w:rsidRDefault="000D58E0" w:rsidP="000333FA">
            <w:pPr>
              <w:spacing w:line="240" w:lineRule="auto"/>
              <w:ind w:firstLine="0"/>
              <w:rPr>
                <w:rFonts w:ascii="Times New Roman" w:hAnsi="Times New Roman"/>
                <w:bCs/>
                <w:sz w:val="28"/>
                <w:szCs w:val="28"/>
              </w:rPr>
            </w:pPr>
            <w:r w:rsidRPr="00404AE9">
              <w:rPr>
                <w:rFonts w:ascii="Times New Roman" w:hAnsi="Times New Roman"/>
                <w:bCs/>
                <w:sz w:val="28"/>
                <w:szCs w:val="28"/>
              </w:rPr>
              <w:t>2019</w:t>
            </w:r>
          </w:p>
        </w:tc>
        <w:tc>
          <w:tcPr>
            <w:tcW w:w="1423" w:type="dxa"/>
            <w:vAlign w:val="center"/>
          </w:tcPr>
          <w:p w:rsidR="000D58E0" w:rsidRPr="00404AE9" w:rsidRDefault="00280CD1" w:rsidP="00280CD1">
            <w:pPr>
              <w:spacing w:line="240" w:lineRule="auto"/>
              <w:ind w:left="-107" w:right="-108"/>
              <w:rPr>
                <w:rFonts w:ascii="Times New Roman" w:hAnsi="Times New Roman"/>
                <w:bCs/>
                <w:sz w:val="28"/>
                <w:szCs w:val="28"/>
              </w:rPr>
            </w:pPr>
            <w:r>
              <w:rPr>
                <w:rFonts w:ascii="Times New Roman" w:hAnsi="Times New Roman"/>
                <w:bCs/>
                <w:sz w:val="28"/>
                <w:szCs w:val="28"/>
              </w:rPr>
              <w:t xml:space="preserve"> 250</w:t>
            </w:r>
            <w:r w:rsidR="00601264">
              <w:rPr>
                <w:rFonts w:ascii="Times New Roman" w:hAnsi="Times New Roman"/>
                <w:bCs/>
                <w:sz w:val="28"/>
                <w:szCs w:val="28"/>
              </w:rPr>
              <w:t>,0</w:t>
            </w:r>
          </w:p>
        </w:tc>
        <w:tc>
          <w:tcPr>
            <w:tcW w:w="2125" w:type="dxa"/>
            <w:vAlign w:val="center"/>
          </w:tcPr>
          <w:p w:rsidR="000D58E0" w:rsidRPr="00404AE9" w:rsidRDefault="000D58E0" w:rsidP="00B40656">
            <w:pPr>
              <w:spacing w:line="240" w:lineRule="auto"/>
              <w:ind w:left="-107" w:right="-108"/>
              <w:jc w:val="center"/>
              <w:rPr>
                <w:rFonts w:ascii="Times New Roman" w:hAnsi="Times New Roman"/>
                <w:bCs/>
                <w:sz w:val="28"/>
                <w:szCs w:val="28"/>
              </w:rPr>
            </w:pPr>
          </w:p>
        </w:tc>
        <w:tc>
          <w:tcPr>
            <w:tcW w:w="1275" w:type="dxa"/>
            <w:vAlign w:val="center"/>
          </w:tcPr>
          <w:p w:rsidR="000D58E0" w:rsidRPr="00404AE9" w:rsidRDefault="000D58E0" w:rsidP="002826F7">
            <w:pPr>
              <w:spacing w:line="240" w:lineRule="auto"/>
              <w:ind w:left="-107" w:right="-108"/>
              <w:jc w:val="center"/>
              <w:rPr>
                <w:rFonts w:ascii="Times New Roman" w:hAnsi="Times New Roman"/>
                <w:bCs/>
                <w:sz w:val="28"/>
                <w:szCs w:val="28"/>
              </w:rPr>
            </w:pPr>
          </w:p>
        </w:tc>
        <w:tc>
          <w:tcPr>
            <w:tcW w:w="1274" w:type="dxa"/>
            <w:vAlign w:val="center"/>
          </w:tcPr>
          <w:p w:rsidR="000D58E0" w:rsidRPr="00404AE9" w:rsidRDefault="00280CD1" w:rsidP="00C203A4">
            <w:pPr>
              <w:spacing w:line="240" w:lineRule="auto"/>
              <w:jc w:val="center"/>
              <w:rPr>
                <w:rFonts w:ascii="Times New Roman" w:hAnsi="Times New Roman"/>
                <w:b/>
                <w:bCs/>
                <w:sz w:val="28"/>
                <w:szCs w:val="28"/>
              </w:rPr>
            </w:pPr>
            <w:r>
              <w:rPr>
                <w:rFonts w:ascii="Times New Roman" w:hAnsi="Times New Roman"/>
                <w:bCs/>
                <w:sz w:val="28"/>
                <w:szCs w:val="28"/>
              </w:rPr>
              <w:t>250</w:t>
            </w:r>
          </w:p>
        </w:tc>
        <w:tc>
          <w:tcPr>
            <w:tcW w:w="1906" w:type="dxa"/>
            <w:vMerge/>
            <w:vAlign w:val="center"/>
          </w:tcPr>
          <w:p w:rsidR="000D58E0" w:rsidRPr="00404AE9" w:rsidRDefault="000D58E0" w:rsidP="00C203A4">
            <w:pPr>
              <w:spacing w:line="240" w:lineRule="auto"/>
              <w:rPr>
                <w:rFonts w:ascii="Times New Roman" w:hAnsi="Times New Roman"/>
                <w:sz w:val="28"/>
                <w:szCs w:val="28"/>
              </w:rPr>
            </w:pPr>
          </w:p>
        </w:tc>
        <w:tc>
          <w:tcPr>
            <w:tcW w:w="1490" w:type="dxa"/>
            <w:vMerge/>
            <w:vAlign w:val="center"/>
          </w:tcPr>
          <w:p w:rsidR="000D58E0" w:rsidRPr="00404AE9" w:rsidRDefault="000D58E0" w:rsidP="00C203A4">
            <w:pPr>
              <w:spacing w:line="240" w:lineRule="auto"/>
              <w:rPr>
                <w:rFonts w:ascii="Times New Roman" w:hAnsi="Times New Roman"/>
                <w:color w:val="FF0000"/>
                <w:sz w:val="28"/>
                <w:szCs w:val="28"/>
              </w:rPr>
            </w:pPr>
          </w:p>
        </w:tc>
      </w:tr>
      <w:tr w:rsidR="00280CD1" w:rsidRPr="00404AE9" w:rsidTr="002826F7">
        <w:trPr>
          <w:trHeight w:val="256"/>
          <w:jc w:val="right"/>
        </w:trPr>
        <w:tc>
          <w:tcPr>
            <w:tcW w:w="713" w:type="dxa"/>
            <w:vMerge/>
            <w:vAlign w:val="center"/>
          </w:tcPr>
          <w:p w:rsidR="00280CD1" w:rsidRPr="00404AE9" w:rsidRDefault="00280CD1" w:rsidP="00C203A4">
            <w:pPr>
              <w:spacing w:line="240" w:lineRule="auto"/>
              <w:rPr>
                <w:rFonts w:ascii="Times New Roman" w:hAnsi="Times New Roman"/>
                <w:sz w:val="28"/>
                <w:szCs w:val="28"/>
              </w:rPr>
            </w:pPr>
          </w:p>
        </w:tc>
        <w:tc>
          <w:tcPr>
            <w:tcW w:w="3326" w:type="dxa"/>
            <w:vMerge/>
            <w:vAlign w:val="center"/>
          </w:tcPr>
          <w:p w:rsidR="00280CD1" w:rsidRPr="00404AE9" w:rsidRDefault="00280CD1" w:rsidP="00C203A4">
            <w:pPr>
              <w:spacing w:line="240" w:lineRule="auto"/>
              <w:rPr>
                <w:rFonts w:ascii="Times New Roman" w:hAnsi="Times New Roman"/>
                <w:iCs/>
                <w:sz w:val="28"/>
                <w:szCs w:val="28"/>
              </w:rPr>
            </w:pPr>
          </w:p>
        </w:tc>
        <w:tc>
          <w:tcPr>
            <w:tcW w:w="638" w:type="dxa"/>
            <w:vMerge/>
            <w:vAlign w:val="center"/>
          </w:tcPr>
          <w:p w:rsidR="00280CD1" w:rsidRPr="00404AE9" w:rsidRDefault="00280CD1" w:rsidP="00C203A4">
            <w:pPr>
              <w:spacing w:line="240" w:lineRule="auto"/>
              <w:rPr>
                <w:rFonts w:ascii="Times New Roman" w:hAnsi="Times New Roman"/>
                <w:sz w:val="28"/>
                <w:szCs w:val="28"/>
              </w:rPr>
            </w:pPr>
          </w:p>
        </w:tc>
        <w:tc>
          <w:tcPr>
            <w:tcW w:w="1140" w:type="dxa"/>
            <w:vAlign w:val="center"/>
          </w:tcPr>
          <w:p w:rsidR="00280CD1" w:rsidRPr="00404AE9" w:rsidRDefault="00280CD1" w:rsidP="000333FA">
            <w:pPr>
              <w:spacing w:line="240" w:lineRule="auto"/>
              <w:ind w:firstLine="0"/>
              <w:rPr>
                <w:rFonts w:ascii="Times New Roman" w:hAnsi="Times New Roman"/>
                <w:bCs/>
                <w:sz w:val="28"/>
                <w:szCs w:val="28"/>
              </w:rPr>
            </w:pPr>
            <w:r w:rsidRPr="00404AE9">
              <w:rPr>
                <w:rFonts w:ascii="Times New Roman" w:hAnsi="Times New Roman"/>
                <w:bCs/>
                <w:sz w:val="28"/>
                <w:szCs w:val="28"/>
              </w:rPr>
              <w:t>2020</w:t>
            </w:r>
          </w:p>
        </w:tc>
        <w:tc>
          <w:tcPr>
            <w:tcW w:w="1423" w:type="dxa"/>
            <w:vAlign w:val="center"/>
          </w:tcPr>
          <w:p w:rsidR="00280CD1" w:rsidRPr="00404AE9" w:rsidRDefault="00280CD1" w:rsidP="00280CD1">
            <w:pPr>
              <w:spacing w:line="240" w:lineRule="auto"/>
              <w:ind w:left="-107" w:right="-108"/>
              <w:jc w:val="center"/>
              <w:rPr>
                <w:rFonts w:ascii="Times New Roman" w:hAnsi="Times New Roman"/>
                <w:bCs/>
                <w:sz w:val="28"/>
                <w:szCs w:val="28"/>
              </w:rPr>
            </w:pPr>
            <w:r w:rsidRPr="00404AE9">
              <w:rPr>
                <w:rFonts w:ascii="Times New Roman" w:hAnsi="Times New Roman"/>
                <w:bCs/>
                <w:sz w:val="28"/>
                <w:szCs w:val="28"/>
              </w:rPr>
              <w:t>2</w:t>
            </w:r>
            <w:r>
              <w:rPr>
                <w:rFonts w:ascii="Times New Roman" w:hAnsi="Times New Roman"/>
                <w:bCs/>
                <w:sz w:val="28"/>
                <w:szCs w:val="28"/>
              </w:rPr>
              <w:t>00</w:t>
            </w:r>
            <w:r w:rsidRPr="00404AE9">
              <w:rPr>
                <w:rFonts w:ascii="Times New Roman" w:hAnsi="Times New Roman"/>
                <w:bCs/>
                <w:sz w:val="28"/>
                <w:szCs w:val="28"/>
              </w:rPr>
              <w:t>,0</w:t>
            </w:r>
          </w:p>
        </w:tc>
        <w:tc>
          <w:tcPr>
            <w:tcW w:w="2125" w:type="dxa"/>
            <w:vAlign w:val="center"/>
          </w:tcPr>
          <w:p w:rsidR="00280CD1" w:rsidRPr="00404AE9" w:rsidRDefault="00280CD1" w:rsidP="00B40656">
            <w:pPr>
              <w:spacing w:line="240" w:lineRule="auto"/>
              <w:ind w:left="-107" w:right="-108"/>
              <w:jc w:val="center"/>
              <w:rPr>
                <w:rFonts w:ascii="Times New Roman" w:hAnsi="Times New Roman"/>
                <w:bCs/>
                <w:sz w:val="28"/>
                <w:szCs w:val="28"/>
              </w:rPr>
            </w:pPr>
          </w:p>
        </w:tc>
        <w:tc>
          <w:tcPr>
            <w:tcW w:w="1275" w:type="dxa"/>
            <w:vAlign w:val="center"/>
          </w:tcPr>
          <w:p w:rsidR="00280CD1" w:rsidRPr="00404AE9" w:rsidRDefault="00280CD1" w:rsidP="002826F7">
            <w:pPr>
              <w:spacing w:line="240" w:lineRule="auto"/>
              <w:ind w:left="-107" w:right="-108"/>
              <w:jc w:val="center"/>
              <w:rPr>
                <w:rFonts w:ascii="Times New Roman" w:hAnsi="Times New Roman"/>
                <w:bCs/>
                <w:sz w:val="28"/>
                <w:szCs w:val="28"/>
              </w:rPr>
            </w:pPr>
          </w:p>
        </w:tc>
        <w:tc>
          <w:tcPr>
            <w:tcW w:w="1274" w:type="dxa"/>
            <w:vAlign w:val="center"/>
          </w:tcPr>
          <w:p w:rsidR="00280CD1" w:rsidRPr="00404AE9" w:rsidRDefault="00280CD1" w:rsidP="00FB6FF8">
            <w:pPr>
              <w:spacing w:line="240" w:lineRule="auto"/>
              <w:ind w:left="-107" w:right="-108"/>
              <w:jc w:val="center"/>
              <w:rPr>
                <w:rFonts w:ascii="Times New Roman" w:hAnsi="Times New Roman"/>
                <w:bCs/>
                <w:sz w:val="28"/>
                <w:szCs w:val="28"/>
              </w:rPr>
            </w:pPr>
            <w:r w:rsidRPr="00404AE9">
              <w:rPr>
                <w:rFonts w:ascii="Times New Roman" w:hAnsi="Times New Roman"/>
                <w:bCs/>
                <w:sz w:val="28"/>
                <w:szCs w:val="28"/>
              </w:rPr>
              <w:t>2</w:t>
            </w:r>
            <w:r>
              <w:rPr>
                <w:rFonts w:ascii="Times New Roman" w:hAnsi="Times New Roman"/>
                <w:bCs/>
                <w:sz w:val="28"/>
                <w:szCs w:val="28"/>
              </w:rPr>
              <w:t>00</w:t>
            </w:r>
            <w:r w:rsidRPr="00404AE9">
              <w:rPr>
                <w:rFonts w:ascii="Times New Roman" w:hAnsi="Times New Roman"/>
                <w:bCs/>
                <w:sz w:val="28"/>
                <w:szCs w:val="28"/>
              </w:rPr>
              <w:t>,0</w:t>
            </w:r>
          </w:p>
        </w:tc>
        <w:tc>
          <w:tcPr>
            <w:tcW w:w="1906" w:type="dxa"/>
            <w:vMerge/>
            <w:vAlign w:val="center"/>
          </w:tcPr>
          <w:p w:rsidR="00280CD1" w:rsidRPr="00404AE9" w:rsidRDefault="00280CD1" w:rsidP="00C203A4">
            <w:pPr>
              <w:spacing w:line="240" w:lineRule="auto"/>
              <w:rPr>
                <w:rFonts w:ascii="Times New Roman" w:hAnsi="Times New Roman"/>
                <w:sz w:val="28"/>
                <w:szCs w:val="28"/>
              </w:rPr>
            </w:pPr>
          </w:p>
        </w:tc>
        <w:tc>
          <w:tcPr>
            <w:tcW w:w="1490" w:type="dxa"/>
            <w:vMerge/>
            <w:vAlign w:val="center"/>
          </w:tcPr>
          <w:p w:rsidR="00280CD1" w:rsidRPr="00404AE9" w:rsidRDefault="00280CD1" w:rsidP="00C203A4">
            <w:pPr>
              <w:spacing w:line="240" w:lineRule="auto"/>
              <w:rPr>
                <w:rFonts w:ascii="Times New Roman" w:hAnsi="Times New Roman"/>
                <w:color w:val="FF0000"/>
                <w:sz w:val="28"/>
                <w:szCs w:val="28"/>
              </w:rPr>
            </w:pPr>
          </w:p>
        </w:tc>
      </w:tr>
      <w:tr w:rsidR="00280CD1" w:rsidRPr="00404AE9" w:rsidTr="002826F7">
        <w:trPr>
          <w:trHeight w:val="256"/>
          <w:jc w:val="right"/>
        </w:trPr>
        <w:tc>
          <w:tcPr>
            <w:tcW w:w="713" w:type="dxa"/>
            <w:vMerge/>
            <w:vAlign w:val="center"/>
          </w:tcPr>
          <w:p w:rsidR="00280CD1" w:rsidRPr="00404AE9" w:rsidRDefault="00280CD1" w:rsidP="00C203A4">
            <w:pPr>
              <w:spacing w:line="240" w:lineRule="auto"/>
              <w:rPr>
                <w:rFonts w:ascii="Times New Roman" w:hAnsi="Times New Roman"/>
                <w:sz w:val="28"/>
                <w:szCs w:val="28"/>
              </w:rPr>
            </w:pPr>
          </w:p>
        </w:tc>
        <w:tc>
          <w:tcPr>
            <w:tcW w:w="3326" w:type="dxa"/>
            <w:vMerge/>
            <w:vAlign w:val="center"/>
          </w:tcPr>
          <w:p w:rsidR="00280CD1" w:rsidRPr="00404AE9" w:rsidRDefault="00280CD1" w:rsidP="00C203A4">
            <w:pPr>
              <w:spacing w:line="240" w:lineRule="auto"/>
              <w:rPr>
                <w:rFonts w:ascii="Times New Roman" w:hAnsi="Times New Roman"/>
                <w:iCs/>
                <w:sz w:val="28"/>
                <w:szCs w:val="28"/>
              </w:rPr>
            </w:pPr>
          </w:p>
        </w:tc>
        <w:tc>
          <w:tcPr>
            <w:tcW w:w="638" w:type="dxa"/>
            <w:vMerge/>
            <w:vAlign w:val="center"/>
          </w:tcPr>
          <w:p w:rsidR="00280CD1" w:rsidRPr="00404AE9" w:rsidRDefault="00280CD1" w:rsidP="00C203A4">
            <w:pPr>
              <w:spacing w:line="240" w:lineRule="auto"/>
              <w:rPr>
                <w:rFonts w:ascii="Times New Roman" w:hAnsi="Times New Roman"/>
                <w:sz w:val="28"/>
                <w:szCs w:val="28"/>
              </w:rPr>
            </w:pPr>
          </w:p>
        </w:tc>
        <w:tc>
          <w:tcPr>
            <w:tcW w:w="1140" w:type="dxa"/>
            <w:vAlign w:val="center"/>
          </w:tcPr>
          <w:p w:rsidR="00280CD1" w:rsidRPr="00404AE9" w:rsidRDefault="00280CD1" w:rsidP="000333FA">
            <w:pPr>
              <w:spacing w:line="240" w:lineRule="auto"/>
              <w:ind w:firstLine="0"/>
              <w:rPr>
                <w:rFonts w:ascii="Times New Roman" w:hAnsi="Times New Roman"/>
                <w:bCs/>
                <w:sz w:val="28"/>
                <w:szCs w:val="28"/>
              </w:rPr>
            </w:pPr>
            <w:r w:rsidRPr="00404AE9">
              <w:rPr>
                <w:rFonts w:ascii="Times New Roman" w:hAnsi="Times New Roman"/>
                <w:bCs/>
                <w:sz w:val="28"/>
                <w:szCs w:val="28"/>
              </w:rPr>
              <w:t>2021</w:t>
            </w:r>
          </w:p>
        </w:tc>
        <w:tc>
          <w:tcPr>
            <w:tcW w:w="1423" w:type="dxa"/>
            <w:vAlign w:val="center"/>
          </w:tcPr>
          <w:p w:rsidR="00280CD1" w:rsidRPr="00404AE9" w:rsidRDefault="00280CD1" w:rsidP="00280CD1">
            <w:pPr>
              <w:spacing w:line="240" w:lineRule="auto"/>
              <w:ind w:left="-107" w:right="-108"/>
              <w:jc w:val="center"/>
              <w:rPr>
                <w:rFonts w:ascii="Times New Roman" w:hAnsi="Times New Roman"/>
                <w:bCs/>
                <w:sz w:val="28"/>
                <w:szCs w:val="28"/>
              </w:rPr>
            </w:pPr>
            <w:r w:rsidRPr="00404AE9">
              <w:rPr>
                <w:rFonts w:ascii="Times New Roman" w:hAnsi="Times New Roman"/>
                <w:bCs/>
                <w:sz w:val="28"/>
                <w:szCs w:val="28"/>
              </w:rPr>
              <w:t>2</w:t>
            </w:r>
            <w:r>
              <w:rPr>
                <w:rFonts w:ascii="Times New Roman" w:hAnsi="Times New Roman"/>
                <w:bCs/>
                <w:sz w:val="28"/>
                <w:szCs w:val="28"/>
              </w:rPr>
              <w:t>00</w:t>
            </w:r>
            <w:r w:rsidRPr="00404AE9">
              <w:rPr>
                <w:rFonts w:ascii="Times New Roman" w:hAnsi="Times New Roman"/>
                <w:bCs/>
                <w:sz w:val="28"/>
                <w:szCs w:val="28"/>
              </w:rPr>
              <w:t>,0</w:t>
            </w:r>
          </w:p>
        </w:tc>
        <w:tc>
          <w:tcPr>
            <w:tcW w:w="2125" w:type="dxa"/>
            <w:vAlign w:val="center"/>
          </w:tcPr>
          <w:p w:rsidR="00280CD1" w:rsidRPr="00404AE9" w:rsidRDefault="00280CD1" w:rsidP="00B40656">
            <w:pPr>
              <w:spacing w:line="240" w:lineRule="auto"/>
              <w:ind w:left="-107" w:right="-108"/>
              <w:jc w:val="center"/>
              <w:rPr>
                <w:rFonts w:ascii="Times New Roman" w:hAnsi="Times New Roman"/>
                <w:bCs/>
                <w:sz w:val="28"/>
                <w:szCs w:val="28"/>
              </w:rPr>
            </w:pPr>
          </w:p>
        </w:tc>
        <w:tc>
          <w:tcPr>
            <w:tcW w:w="1275" w:type="dxa"/>
            <w:vAlign w:val="center"/>
          </w:tcPr>
          <w:p w:rsidR="00280CD1" w:rsidRPr="00404AE9" w:rsidRDefault="00280CD1" w:rsidP="002826F7">
            <w:pPr>
              <w:spacing w:line="240" w:lineRule="auto"/>
              <w:ind w:left="-107" w:right="-108"/>
              <w:jc w:val="center"/>
              <w:rPr>
                <w:rFonts w:ascii="Times New Roman" w:hAnsi="Times New Roman"/>
                <w:bCs/>
                <w:sz w:val="28"/>
                <w:szCs w:val="28"/>
              </w:rPr>
            </w:pPr>
          </w:p>
        </w:tc>
        <w:tc>
          <w:tcPr>
            <w:tcW w:w="1274" w:type="dxa"/>
            <w:vAlign w:val="center"/>
          </w:tcPr>
          <w:p w:rsidR="00280CD1" w:rsidRPr="00404AE9" w:rsidRDefault="00280CD1" w:rsidP="00FB6FF8">
            <w:pPr>
              <w:spacing w:line="240" w:lineRule="auto"/>
              <w:ind w:left="-107" w:right="-108"/>
              <w:jc w:val="center"/>
              <w:rPr>
                <w:rFonts w:ascii="Times New Roman" w:hAnsi="Times New Roman"/>
                <w:bCs/>
                <w:sz w:val="28"/>
                <w:szCs w:val="28"/>
              </w:rPr>
            </w:pPr>
            <w:r w:rsidRPr="00404AE9">
              <w:rPr>
                <w:rFonts w:ascii="Times New Roman" w:hAnsi="Times New Roman"/>
                <w:bCs/>
                <w:sz w:val="28"/>
                <w:szCs w:val="28"/>
              </w:rPr>
              <w:t>2</w:t>
            </w:r>
            <w:r>
              <w:rPr>
                <w:rFonts w:ascii="Times New Roman" w:hAnsi="Times New Roman"/>
                <w:bCs/>
                <w:sz w:val="28"/>
                <w:szCs w:val="28"/>
              </w:rPr>
              <w:t>00</w:t>
            </w:r>
            <w:r w:rsidRPr="00404AE9">
              <w:rPr>
                <w:rFonts w:ascii="Times New Roman" w:hAnsi="Times New Roman"/>
                <w:bCs/>
                <w:sz w:val="28"/>
                <w:szCs w:val="28"/>
              </w:rPr>
              <w:t>,0</w:t>
            </w:r>
          </w:p>
        </w:tc>
        <w:tc>
          <w:tcPr>
            <w:tcW w:w="1906" w:type="dxa"/>
            <w:vMerge/>
            <w:vAlign w:val="center"/>
          </w:tcPr>
          <w:p w:rsidR="00280CD1" w:rsidRPr="00404AE9" w:rsidRDefault="00280CD1" w:rsidP="00C203A4">
            <w:pPr>
              <w:spacing w:line="240" w:lineRule="auto"/>
              <w:rPr>
                <w:rFonts w:ascii="Times New Roman" w:hAnsi="Times New Roman"/>
                <w:sz w:val="28"/>
                <w:szCs w:val="28"/>
              </w:rPr>
            </w:pPr>
          </w:p>
        </w:tc>
        <w:tc>
          <w:tcPr>
            <w:tcW w:w="1490" w:type="dxa"/>
            <w:vMerge/>
            <w:vAlign w:val="center"/>
          </w:tcPr>
          <w:p w:rsidR="00280CD1" w:rsidRPr="00404AE9" w:rsidRDefault="00280CD1" w:rsidP="00C203A4">
            <w:pPr>
              <w:spacing w:line="240" w:lineRule="auto"/>
              <w:rPr>
                <w:rFonts w:ascii="Times New Roman" w:hAnsi="Times New Roman"/>
                <w:color w:val="FF0000"/>
                <w:sz w:val="28"/>
                <w:szCs w:val="28"/>
              </w:rPr>
            </w:pPr>
          </w:p>
        </w:tc>
      </w:tr>
      <w:tr w:rsidR="00280CD1" w:rsidRPr="00404AE9" w:rsidTr="002826F7">
        <w:trPr>
          <w:trHeight w:val="256"/>
          <w:jc w:val="right"/>
        </w:trPr>
        <w:tc>
          <w:tcPr>
            <w:tcW w:w="713" w:type="dxa"/>
            <w:vMerge/>
            <w:vAlign w:val="center"/>
          </w:tcPr>
          <w:p w:rsidR="00280CD1" w:rsidRPr="00404AE9" w:rsidRDefault="00280CD1" w:rsidP="00C203A4">
            <w:pPr>
              <w:spacing w:line="240" w:lineRule="auto"/>
              <w:rPr>
                <w:rFonts w:ascii="Times New Roman" w:hAnsi="Times New Roman"/>
                <w:sz w:val="28"/>
                <w:szCs w:val="28"/>
              </w:rPr>
            </w:pPr>
          </w:p>
        </w:tc>
        <w:tc>
          <w:tcPr>
            <w:tcW w:w="3326" w:type="dxa"/>
            <w:vMerge/>
            <w:vAlign w:val="center"/>
          </w:tcPr>
          <w:p w:rsidR="00280CD1" w:rsidRPr="00404AE9" w:rsidRDefault="00280CD1" w:rsidP="00C203A4">
            <w:pPr>
              <w:spacing w:line="240" w:lineRule="auto"/>
              <w:rPr>
                <w:rFonts w:ascii="Times New Roman" w:hAnsi="Times New Roman"/>
                <w:iCs/>
                <w:sz w:val="28"/>
                <w:szCs w:val="28"/>
              </w:rPr>
            </w:pPr>
          </w:p>
        </w:tc>
        <w:tc>
          <w:tcPr>
            <w:tcW w:w="638" w:type="dxa"/>
            <w:vMerge/>
            <w:vAlign w:val="center"/>
          </w:tcPr>
          <w:p w:rsidR="00280CD1" w:rsidRPr="00404AE9" w:rsidRDefault="00280CD1" w:rsidP="00C203A4">
            <w:pPr>
              <w:spacing w:line="240" w:lineRule="auto"/>
              <w:rPr>
                <w:rFonts w:ascii="Times New Roman" w:hAnsi="Times New Roman"/>
                <w:sz w:val="28"/>
                <w:szCs w:val="28"/>
              </w:rPr>
            </w:pPr>
          </w:p>
        </w:tc>
        <w:tc>
          <w:tcPr>
            <w:tcW w:w="1140" w:type="dxa"/>
            <w:vAlign w:val="center"/>
          </w:tcPr>
          <w:p w:rsidR="00280CD1" w:rsidRPr="00404AE9" w:rsidRDefault="00280CD1" w:rsidP="000333FA">
            <w:pPr>
              <w:spacing w:line="240" w:lineRule="auto"/>
              <w:ind w:firstLine="0"/>
              <w:rPr>
                <w:rFonts w:ascii="Times New Roman" w:hAnsi="Times New Roman"/>
                <w:bCs/>
                <w:sz w:val="28"/>
                <w:szCs w:val="28"/>
              </w:rPr>
            </w:pPr>
            <w:r w:rsidRPr="00404AE9">
              <w:rPr>
                <w:rFonts w:ascii="Times New Roman" w:hAnsi="Times New Roman"/>
                <w:bCs/>
                <w:sz w:val="28"/>
                <w:szCs w:val="28"/>
              </w:rPr>
              <w:t>2022-2029</w:t>
            </w:r>
          </w:p>
        </w:tc>
        <w:tc>
          <w:tcPr>
            <w:tcW w:w="1423" w:type="dxa"/>
          </w:tcPr>
          <w:p w:rsidR="00280CD1" w:rsidRPr="00404AE9" w:rsidRDefault="00280CD1" w:rsidP="00280CD1">
            <w:pPr>
              <w:spacing w:line="240" w:lineRule="auto"/>
              <w:ind w:left="-107" w:right="-108"/>
              <w:jc w:val="center"/>
              <w:rPr>
                <w:rFonts w:ascii="Times New Roman" w:hAnsi="Times New Roman"/>
                <w:bCs/>
                <w:sz w:val="28"/>
                <w:szCs w:val="28"/>
              </w:rPr>
            </w:pPr>
            <w:r>
              <w:rPr>
                <w:rFonts w:ascii="Times New Roman" w:hAnsi="Times New Roman"/>
                <w:sz w:val="28"/>
                <w:szCs w:val="28"/>
              </w:rPr>
              <w:t>200,</w:t>
            </w:r>
            <w:r w:rsidRPr="00404AE9">
              <w:rPr>
                <w:rFonts w:ascii="Times New Roman" w:hAnsi="Times New Roman"/>
                <w:sz w:val="28"/>
                <w:szCs w:val="28"/>
              </w:rPr>
              <w:t>0</w:t>
            </w:r>
          </w:p>
        </w:tc>
        <w:tc>
          <w:tcPr>
            <w:tcW w:w="2125" w:type="dxa"/>
          </w:tcPr>
          <w:p w:rsidR="00280CD1" w:rsidRPr="00404AE9" w:rsidRDefault="00280CD1" w:rsidP="00B40656">
            <w:pPr>
              <w:spacing w:line="240" w:lineRule="auto"/>
              <w:ind w:left="-107" w:right="-108"/>
              <w:jc w:val="center"/>
              <w:rPr>
                <w:rFonts w:ascii="Times New Roman" w:hAnsi="Times New Roman"/>
                <w:bCs/>
                <w:sz w:val="28"/>
                <w:szCs w:val="28"/>
              </w:rPr>
            </w:pPr>
          </w:p>
        </w:tc>
        <w:tc>
          <w:tcPr>
            <w:tcW w:w="1275" w:type="dxa"/>
          </w:tcPr>
          <w:p w:rsidR="00280CD1" w:rsidRPr="00404AE9" w:rsidRDefault="00280CD1" w:rsidP="002826F7">
            <w:pPr>
              <w:spacing w:line="240" w:lineRule="auto"/>
              <w:ind w:left="-107" w:right="-108"/>
              <w:jc w:val="center"/>
              <w:rPr>
                <w:rFonts w:ascii="Times New Roman" w:hAnsi="Times New Roman"/>
                <w:bCs/>
                <w:sz w:val="28"/>
                <w:szCs w:val="28"/>
              </w:rPr>
            </w:pPr>
          </w:p>
        </w:tc>
        <w:tc>
          <w:tcPr>
            <w:tcW w:w="1274" w:type="dxa"/>
          </w:tcPr>
          <w:p w:rsidR="00280CD1" w:rsidRPr="00404AE9" w:rsidRDefault="00280CD1" w:rsidP="00FB6FF8">
            <w:pPr>
              <w:spacing w:line="240" w:lineRule="auto"/>
              <w:ind w:left="-107" w:right="-108"/>
              <w:jc w:val="center"/>
              <w:rPr>
                <w:rFonts w:ascii="Times New Roman" w:hAnsi="Times New Roman"/>
                <w:bCs/>
                <w:sz w:val="28"/>
                <w:szCs w:val="28"/>
              </w:rPr>
            </w:pPr>
            <w:r>
              <w:rPr>
                <w:rFonts w:ascii="Times New Roman" w:hAnsi="Times New Roman"/>
                <w:sz w:val="28"/>
                <w:szCs w:val="28"/>
              </w:rPr>
              <w:t>200,</w:t>
            </w:r>
            <w:r w:rsidRPr="00404AE9">
              <w:rPr>
                <w:rFonts w:ascii="Times New Roman" w:hAnsi="Times New Roman"/>
                <w:sz w:val="28"/>
                <w:szCs w:val="28"/>
              </w:rPr>
              <w:t>0</w:t>
            </w:r>
          </w:p>
        </w:tc>
        <w:tc>
          <w:tcPr>
            <w:tcW w:w="1906" w:type="dxa"/>
            <w:vMerge/>
          </w:tcPr>
          <w:p w:rsidR="00280CD1" w:rsidRPr="00404AE9" w:rsidRDefault="00280CD1" w:rsidP="00C203A4">
            <w:pPr>
              <w:spacing w:line="240" w:lineRule="auto"/>
              <w:rPr>
                <w:rFonts w:ascii="Times New Roman" w:hAnsi="Times New Roman"/>
                <w:sz w:val="28"/>
                <w:szCs w:val="28"/>
              </w:rPr>
            </w:pPr>
          </w:p>
        </w:tc>
        <w:tc>
          <w:tcPr>
            <w:tcW w:w="1490" w:type="dxa"/>
            <w:vMerge/>
            <w:vAlign w:val="center"/>
          </w:tcPr>
          <w:p w:rsidR="00280CD1" w:rsidRPr="00404AE9" w:rsidRDefault="00280CD1" w:rsidP="00C203A4">
            <w:pPr>
              <w:spacing w:line="240" w:lineRule="auto"/>
              <w:rPr>
                <w:rFonts w:ascii="Times New Roman" w:hAnsi="Times New Roman"/>
                <w:color w:val="FF0000"/>
                <w:sz w:val="28"/>
                <w:szCs w:val="28"/>
              </w:rPr>
            </w:pPr>
          </w:p>
        </w:tc>
      </w:tr>
      <w:tr w:rsidR="00280CD1" w:rsidRPr="00404AE9" w:rsidTr="002826F7">
        <w:trPr>
          <w:trHeight w:val="256"/>
          <w:jc w:val="right"/>
        </w:trPr>
        <w:tc>
          <w:tcPr>
            <w:tcW w:w="713" w:type="dxa"/>
            <w:vMerge/>
            <w:vAlign w:val="center"/>
          </w:tcPr>
          <w:p w:rsidR="00280CD1" w:rsidRPr="00404AE9" w:rsidRDefault="00280CD1" w:rsidP="00C203A4">
            <w:pPr>
              <w:spacing w:line="240" w:lineRule="auto"/>
              <w:rPr>
                <w:rFonts w:ascii="Times New Roman" w:hAnsi="Times New Roman"/>
                <w:sz w:val="28"/>
                <w:szCs w:val="28"/>
              </w:rPr>
            </w:pPr>
          </w:p>
        </w:tc>
        <w:tc>
          <w:tcPr>
            <w:tcW w:w="3326" w:type="dxa"/>
            <w:vMerge/>
            <w:vAlign w:val="center"/>
          </w:tcPr>
          <w:p w:rsidR="00280CD1" w:rsidRPr="00404AE9" w:rsidRDefault="00280CD1" w:rsidP="00C203A4">
            <w:pPr>
              <w:spacing w:line="240" w:lineRule="auto"/>
              <w:rPr>
                <w:rFonts w:ascii="Times New Roman" w:hAnsi="Times New Roman"/>
                <w:iCs/>
                <w:sz w:val="28"/>
                <w:szCs w:val="28"/>
              </w:rPr>
            </w:pPr>
          </w:p>
        </w:tc>
        <w:tc>
          <w:tcPr>
            <w:tcW w:w="638" w:type="dxa"/>
            <w:vMerge/>
            <w:vAlign w:val="center"/>
          </w:tcPr>
          <w:p w:rsidR="00280CD1" w:rsidRPr="00404AE9" w:rsidRDefault="00280CD1" w:rsidP="00C203A4">
            <w:pPr>
              <w:spacing w:line="240" w:lineRule="auto"/>
              <w:rPr>
                <w:rFonts w:ascii="Times New Roman" w:hAnsi="Times New Roman"/>
                <w:sz w:val="28"/>
                <w:szCs w:val="28"/>
              </w:rPr>
            </w:pPr>
          </w:p>
        </w:tc>
        <w:tc>
          <w:tcPr>
            <w:tcW w:w="1140" w:type="dxa"/>
            <w:vAlign w:val="center"/>
          </w:tcPr>
          <w:p w:rsidR="00280CD1" w:rsidRPr="00404AE9" w:rsidRDefault="00280CD1" w:rsidP="000333FA">
            <w:pPr>
              <w:spacing w:line="240" w:lineRule="auto"/>
              <w:ind w:firstLine="0"/>
              <w:rPr>
                <w:rFonts w:ascii="Times New Roman" w:hAnsi="Times New Roman"/>
                <w:bCs/>
                <w:sz w:val="28"/>
                <w:szCs w:val="28"/>
              </w:rPr>
            </w:pPr>
            <w:r w:rsidRPr="00404AE9">
              <w:rPr>
                <w:rFonts w:ascii="Times New Roman" w:hAnsi="Times New Roman"/>
                <w:bCs/>
                <w:sz w:val="28"/>
                <w:szCs w:val="28"/>
              </w:rPr>
              <w:t>Всего</w:t>
            </w:r>
          </w:p>
        </w:tc>
        <w:tc>
          <w:tcPr>
            <w:tcW w:w="1423" w:type="dxa"/>
            <w:vAlign w:val="center"/>
          </w:tcPr>
          <w:p w:rsidR="00280CD1" w:rsidRPr="00404AE9" w:rsidRDefault="00280CD1" w:rsidP="00B40656">
            <w:pPr>
              <w:spacing w:line="240" w:lineRule="auto"/>
              <w:ind w:left="-107" w:right="-108"/>
              <w:jc w:val="center"/>
              <w:rPr>
                <w:rFonts w:ascii="Times New Roman" w:hAnsi="Times New Roman"/>
                <w:b/>
                <w:bCs/>
                <w:sz w:val="28"/>
                <w:szCs w:val="28"/>
              </w:rPr>
            </w:pPr>
            <w:r>
              <w:rPr>
                <w:rFonts w:ascii="Times New Roman" w:hAnsi="Times New Roman"/>
                <w:b/>
                <w:bCs/>
                <w:sz w:val="28"/>
                <w:szCs w:val="28"/>
              </w:rPr>
              <w:t>1 320,0</w:t>
            </w:r>
          </w:p>
        </w:tc>
        <w:tc>
          <w:tcPr>
            <w:tcW w:w="2125" w:type="dxa"/>
            <w:vAlign w:val="center"/>
          </w:tcPr>
          <w:p w:rsidR="00280CD1" w:rsidRPr="00404AE9" w:rsidRDefault="00280CD1" w:rsidP="00B40656">
            <w:pPr>
              <w:spacing w:line="240" w:lineRule="auto"/>
              <w:ind w:left="-107" w:right="-108"/>
              <w:jc w:val="center"/>
              <w:rPr>
                <w:rFonts w:ascii="Times New Roman" w:hAnsi="Times New Roman"/>
                <w:b/>
                <w:bCs/>
                <w:sz w:val="28"/>
                <w:szCs w:val="28"/>
              </w:rPr>
            </w:pPr>
          </w:p>
        </w:tc>
        <w:tc>
          <w:tcPr>
            <w:tcW w:w="1275" w:type="dxa"/>
            <w:vAlign w:val="center"/>
          </w:tcPr>
          <w:p w:rsidR="00280CD1" w:rsidRPr="00404AE9" w:rsidRDefault="00280CD1" w:rsidP="00B40656">
            <w:pPr>
              <w:spacing w:line="240" w:lineRule="auto"/>
              <w:ind w:left="-107" w:right="-108" w:firstLine="0"/>
              <w:jc w:val="center"/>
              <w:rPr>
                <w:rFonts w:ascii="Times New Roman" w:hAnsi="Times New Roman"/>
                <w:b/>
                <w:bCs/>
                <w:sz w:val="28"/>
                <w:szCs w:val="28"/>
              </w:rPr>
            </w:pPr>
          </w:p>
        </w:tc>
        <w:tc>
          <w:tcPr>
            <w:tcW w:w="1274" w:type="dxa"/>
            <w:vAlign w:val="center"/>
          </w:tcPr>
          <w:p w:rsidR="00280CD1" w:rsidRPr="00404AE9" w:rsidRDefault="00280CD1" w:rsidP="00280CD1">
            <w:pPr>
              <w:spacing w:line="240" w:lineRule="auto"/>
              <w:ind w:firstLine="95"/>
              <w:jc w:val="center"/>
              <w:rPr>
                <w:rFonts w:ascii="Times New Roman" w:hAnsi="Times New Roman"/>
                <w:b/>
                <w:bCs/>
                <w:sz w:val="28"/>
                <w:szCs w:val="28"/>
              </w:rPr>
            </w:pPr>
            <w:r>
              <w:rPr>
                <w:rFonts w:ascii="Times New Roman" w:hAnsi="Times New Roman"/>
                <w:b/>
                <w:bCs/>
                <w:sz w:val="28"/>
                <w:szCs w:val="28"/>
              </w:rPr>
              <w:t>1 320,0</w:t>
            </w:r>
          </w:p>
        </w:tc>
        <w:tc>
          <w:tcPr>
            <w:tcW w:w="1906" w:type="dxa"/>
            <w:vAlign w:val="center"/>
          </w:tcPr>
          <w:p w:rsidR="00280CD1" w:rsidRPr="00404AE9" w:rsidRDefault="00280CD1" w:rsidP="00C203A4">
            <w:pPr>
              <w:spacing w:line="240" w:lineRule="auto"/>
              <w:rPr>
                <w:rFonts w:ascii="Times New Roman" w:hAnsi="Times New Roman"/>
                <w:sz w:val="28"/>
                <w:szCs w:val="28"/>
              </w:rPr>
            </w:pPr>
          </w:p>
        </w:tc>
        <w:tc>
          <w:tcPr>
            <w:tcW w:w="1490" w:type="dxa"/>
            <w:vAlign w:val="center"/>
          </w:tcPr>
          <w:p w:rsidR="00280CD1" w:rsidRPr="00404AE9" w:rsidRDefault="00280CD1" w:rsidP="00C203A4">
            <w:pPr>
              <w:spacing w:line="240" w:lineRule="auto"/>
              <w:rPr>
                <w:rFonts w:ascii="Times New Roman" w:hAnsi="Times New Roman"/>
                <w:color w:val="FF0000"/>
                <w:sz w:val="28"/>
                <w:szCs w:val="28"/>
              </w:rPr>
            </w:pPr>
          </w:p>
        </w:tc>
      </w:tr>
      <w:tr w:rsidR="00280CD1" w:rsidRPr="00404AE9" w:rsidTr="00161577">
        <w:trPr>
          <w:trHeight w:val="480"/>
          <w:jc w:val="right"/>
        </w:trPr>
        <w:tc>
          <w:tcPr>
            <w:tcW w:w="713" w:type="dxa"/>
            <w:vAlign w:val="center"/>
          </w:tcPr>
          <w:p w:rsidR="00280CD1" w:rsidRPr="00404AE9" w:rsidRDefault="00280CD1" w:rsidP="00E01739">
            <w:pPr>
              <w:spacing w:line="240" w:lineRule="auto"/>
              <w:rPr>
                <w:rFonts w:ascii="Times New Roman" w:hAnsi="Times New Roman"/>
                <w:sz w:val="28"/>
                <w:szCs w:val="28"/>
              </w:rPr>
            </w:pPr>
            <w:r w:rsidRPr="00404AE9">
              <w:rPr>
                <w:rFonts w:ascii="Times New Roman" w:hAnsi="Times New Roman"/>
                <w:sz w:val="28"/>
                <w:szCs w:val="28"/>
              </w:rPr>
              <w:lastRenderedPageBreak/>
              <w:t>11.2.</w:t>
            </w:r>
          </w:p>
        </w:tc>
        <w:tc>
          <w:tcPr>
            <w:tcW w:w="14597" w:type="dxa"/>
            <w:gridSpan w:val="9"/>
            <w:vAlign w:val="center"/>
          </w:tcPr>
          <w:p w:rsidR="00280CD1" w:rsidRPr="00404AE9" w:rsidRDefault="00280CD1" w:rsidP="00DD0E0D">
            <w:pPr>
              <w:spacing w:line="240" w:lineRule="auto"/>
              <w:jc w:val="center"/>
              <w:rPr>
                <w:rFonts w:ascii="Times New Roman" w:hAnsi="Times New Roman"/>
                <w:sz w:val="28"/>
                <w:szCs w:val="28"/>
              </w:rPr>
            </w:pPr>
            <w:r w:rsidRPr="00404AE9">
              <w:rPr>
                <w:rFonts w:ascii="Times New Roman" w:hAnsi="Times New Roman"/>
                <w:sz w:val="28"/>
                <w:szCs w:val="28"/>
              </w:rPr>
              <w:t>Задача: сокращение количества лиц, погибших в результате дорожно-транспортных  происшествий,   снижение тяжести  травм  в  дорожно-транспортных происшествиях</w:t>
            </w:r>
          </w:p>
        </w:tc>
      </w:tr>
      <w:tr w:rsidR="00280CD1" w:rsidRPr="00404AE9" w:rsidTr="002826F7">
        <w:trPr>
          <w:trHeight w:val="309"/>
          <w:jc w:val="right"/>
        </w:trPr>
        <w:tc>
          <w:tcPr>
            <w:tcW w:w="713" w:type="dxa"/>
            <w:vMerge w:val="restart"/>
            <w:vAlign w:val="center"/>
          </w:tcPr>
          <w:p w:rsidR="00280CD1" w:rsidRPr="00404AE9" w:rsidRDefault="00280CD1" w:rsidP="00E01739">
            <w:pPr>
              <w:spacing w:line="240" w:lineRule="auto"/>
              <w:rPr>
                <w:rFonts w:ascii="Times New Roman" w:hAnsi="Times New Roman"/>
                <w:sz w:val="28"/>
                <w:szCs w:val="28"/>
              </w:rPr>
            </w:pPr>
            <w:r w:rsidRPr="00404AE9">
              <w:rPr>
                <w:rFonts w:ascii="Times New Roman" w:hAnsi="Times New Roman"/>
                <w:sz w:val="28"/>
                <w:szCs w:val="28"/>
              </w:rPr>
              <w:t>11.2.1.</w:t>
            </w:r>
          </w:p>
        </w:tc>
        <w:tc>
          <w:tcPr>
            <w:tcW w:w="3326" w:type="dxa"/>
            <w:vMerge w:val="restart"/>
            <w:vAlign w:val="center"/>
          </w:tcPr>
          <w:p w:rsidR="00280CD1" w:rsidRPr="00404AE9" w:rsidRDefault="00280CD1" w:rsidP="00E01739">
            <w:pPr>
              <w:spacing w:line="240" w:lineRule="auto"/>
              <w:ind w:firstLine="0"/>
              <w:rPr>
                <w:rFonts w:ascii="Times New Roman" w:hAnsi="Times New Roman"/>
                <w:iCs/>
                <w:sz w:val="28"/>
                <w:szCs w:val="28"/>
              </w:rPr>
            </w:pPr>
            <w:r w:rsidRPr="00404AE9">
              <w:rPr>
                <w:rFonts w:ascii="Times New Roman" w:hAnsi="Times New Roman"/>
                <w:iCs/>
                <w:sz w:val="28"/>
                <w:szCs w:val="28"/>
              </w:rPr>
              <w:t>Размещение дорожных знаков и указателей на улицах населенных пунктов</w:t>
            </w:r>
          </w:p>
        </w:tc>
        <w:tc>
          <w:tcPr>
            <w:tcW w:w="638" w:type="dxa"/>
            <w:vMerge w:val="restart"/>
            <w:vAlign w:val="center"/>
          </w:tcPr>
          <w:p w:rsidR="00280CD1" w:rsidRPr="00404AE9" w:rsidRDefault="00280CD1" w:rsidP="00C203A4">
            <w:pPr>
              <w:spacing w:line="240" w:lineRule="auto"/>
              <w:rPr>
                <w:rFonts w:ascii="Times New Roman" w:hAnsi="Times New Roman"/>
                <w:sz w:val="28"/>
                <w:szCs w:val="28"/>
              </w:rPr>
            </w:pPr>
          </w:p>
        </w:tc>
        <w:tc>
          <w:tcPr>
            <w:tcW w:w="1140" w:type="dxa"/>
            <w:vAlign w:val="center"/>
          </w:tcPr>
          <w:p w:rsidR="00280CD1" w:rsidRPr="00404AE9" w:rsidRDefault="00280CD1"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2017</w:t>
            </w:r>
          </w:p>
        </w:tc>
        <w:tc>
          <w:tcPr>
            <w:tcW w:w="1423" w:type="dxa"/>
            <w:vAlign w:val="center"/>
          </w:tcPr>
          <w:p w:rsidR="00280CD1" w:rsidRPr="00404AE9" w:rsidRDefault="00856906" w:rsidP="00856906">
            <w:pPr>
              <w:spacing w:line="240" w:lineRule="auto"/>
              <w:ind w:left="-107" w:right="-108"/>
              <w:jc w:val="center"/>
              <w:rPr>
                <w:rFonts w:ascii="Times New Roman" w:hAnsi="Times New Roman"/>
                <w:bCs/>
                <w:sz w:val="28"/>
                <w:szCs w:val="28"/>
              </w:rPr>
            </w:pPr>
            <w:r>
              <w:rPr>
                <w:rFonts w:ascii="Times New Roman" w:hAnsi="Times New Roman"/>
                <w:bCs/>
                <w:sz w:val="28"/>
                <w:szCs w:val="28"/>
              </w:rPr>
              <w:t>10</w:t>
            </w:r>
          </w:p>
        </w:tc>
        <w:tc>
          <w:tcPr>
            <w:tcW w:w="2125" w:type="dxa"/>
            <w:vAlign w:val="center"/>
          </w:tcPr>
          <w:p w:rsidR="00280CD1" w:rsidRPr="00404AE9" w:rsidRDefault="00280CD1" w:rsidP="00E64523">
            <w:pPr>
              <w:spacing w:line="240" w:lineRule="auto"/>
              <w:ind w:left="-107" w:firstLine="58"/>
              <w:jc w:val="center"/>
              <w:rPr>
                <w:rFonts w:ascii="Times New Roman" w:hAnsi="Times New Roman"/>
                <w:bCs/>
                <w:sz w:val="28"/>
                <w:szCs w:val="28"/>
              </w:rPr>
            </w:pPr>
          </w:p>
        </w:tc>
        <w:tc>
          <w:tcPr>
            <w:tcW w:w="1275" w:type="dxa"/>
            <w:vAlign w:val="center"/>
          </w:tcPr>
          <w:p w:rsidR="00280CD1" w:rsidRPr="00404AE9" w:rsidRDefault="00856906" w:rsidP="00B40656">
            <w:pPr>
              <w:spacing w:line="240" w:lineRule="auto"/>
              <w:ind w:left="-107" w:right="-108"/>
              <w:jc w:val="center"/>
              <w:rPr>
                <w:rFonts w:ascii="Times New Roman" w:hAnsi="Times New Roman"/>
                <w:bCs/>
                <w:sz w:val="28"/>
                <w:szCs w:val="28"/>
              </w:rPr>
            </w:pPr>
            <w:r>
              <w:rPr>
                <w:rFonts w:ascii="Times New Roman" w:hAnsi="Times New Roman"/>
                <w:bCs/>
                <w:sz w:val="28"/>
                <w:szCs w:val="28"/>
              </w:rPr>
              <w:t>10</w:t>
            </w:r>
          </w:p>
        </w:tc>
        <w:tc>
          <w:tcPr>
            <w:tcW w:w="1274" w:type="dxa"/>
            <w:vAlign w:val="center"/>
          </w:tcPr>
          <w:p w:rsidR="00280CD1" w:rsidRPr="00404AE9" w:rsidRDefault="00280CD1" w:rsidP="00E01739">
            <w:pPr>
              <w:spacing w:line="240" w:lineRule="auto"/>
              <w:jc w:val="right"/>
              <w:rPr>
                <w:rFonts w:ascii="Times New Roman" w:hAnsi="Times New Roman"/>
                <w:bCs/>
                <w:sz w:val="28"/>
                <w:szCs w:val="28"/>
              </w:rPr>
            </w:pPr>
          </w:p>
        </w:tc>
        <w:tc>
          <w:tcPr>
            <w:tcW w:w="1906" w:type="dxa"/>
            <w:vMerge w:val="restart"/>
            <w:vAlign w:val="center"/>
          </w:tcPr>
          <w:p w:rsidR="00280CD1" w:rsidRPr="00404AE9" w:rsidRDefault="00280CD1" w:rsidP="00E01739">
            <w:pPr>
              <w:spacing w:line="240" w:lineRule="auto"/>
              <w:ind w:firstLine="0"/>
              <w:rPr>
                <w:rFonts w:ascii="Times New Roman" w:hAnsi="Times New Roman"/>
                <w:sz w:val="28"/>
                <w:szCs w:val="28"/>
              </w:rPr>
            </w:pPr>
            <w:r>
              <w:rPr>
                <w:rFonts w:ascii="Times New Roman" w:hAnsi="Times New Roman"/>
                <w:sz w:val="28"/>
                <w:szCs w:val="28"/>
              </w:rPr>
              <w:t>С</w:t>
            </w:r>
            <w:r w:rsidRPr="00404AE9">
              <w:rPr>
                <w:rFonts w:ascii="Times New Roman" w:hAnsi="Times New Roman"/>
                <w:sz w:val="28"/>
                <w:szCs w:val="28"/>
              </w:rPr>
              <w:t>нижение дорожно-транспорт</w:t>
            </w:r>
            <w:r>
              <w:rPr>
                <w:rFonts w:ascii="Times New Roman" w:hAnsi="Times New Roman"/>
                <w:sz w:val="28"/>
                <w:szCs w:val="28"/>
              </w:rPr>
              <w:t>-</w:t>
            </w:r>
            <w:r w:rsidRPr="00404AE9">
              <w:rPr>
                <w:rFonts w:ascii="Times New Roman" w:hAnsi="Times New Roman"/>
                <w:sz w:val="28"/>
                <w:szCs w:val="28"/>
              </w:rPr>
              <w:t>ных происшест</w:t>
            </w:r>
            <w:r>
              <w:rPr>
                <w:rFonts w:ascii="Times New Roman" w:hAnsi="Times New Roman"/>
                <w:sz w:val="28"/>
                <w:szCs w:val="28"/>
              </w:rPr>
              <w:t>-</w:t>
            </w:r>
            <w:r w:rsidRPr="00404AE9">
              <w:rPr>
                <w:rFonts w:ascii="Times New Roman" w:hAnsi="Times New Roman"/>
                <w:sz w:val="28"/>
                <w:szCs w:val="28"/>
              </w:rPr>
              <w:t>вий</w:t>
            </w:r>
          </w:p>
        </w:tc>
        <w:tc>
          <w:tcPr>
            <w:tcW w:w="1490" w:type="dxa"/>
            <w:vMerge w:val="restart"/>
            <w:vAlign w:val="center"/>
          </w:tcPr>
          <w:p w:rsidR="00280CD1" w:rsidRPr="00404AE9" w:rsidRDefault="00280CD1" w:rsidP="003C37A2">
            <w:pPr>
              <w:spacing w:line="240" w:lineRule="auto"/>
              <w:ind w:firstLine="0"/>
              <w:rPr>
                <w:rFonts w:ascii="Times New Roman" w:hAnsi="Times New Roman"/>
                <w:sz w:val="28"/>
                <w:szCs w:val="28"/>
              </w:rPr>
            </w:pPr>
            <w:r>
              <w:rPr>
                <w:rFonts w:ascii="Times New Roman" w:hAnsi="Times New Roman"/>
                <w:sz w:val="28"/>
                <w:szCs w:val="28"/>
              </w:rPr>
              <w:t>А</w:t>
            </w:r>
            <w:r w:rsidRPr="00404AE9">
              <w:rPr>
                <w:rFonts w:ascii="Times New Roman" w:hAnsi="Times New Roman"/>
                <w:sz w:val="28"/>
                <w:szCs w:val="28"/>
              </w:rPr>
              <w:t>дмини</w:t>
            </w:r>
            <w:r>
              <w:rPr>
                <w:rFonts w:ascii="Times New Roman" w:hAnsi="Times New Roman"/>
                <w:sz w:val="28"/>
                <w:szCs w:val="28"/>
              </w:rPr>
              <w:t>-</w:t>
            </w:r>
            <w:r w:rsidRPr="00404AE9">
              <w:rPr>
                <w:rFonts w:ascii="Times New Roman" w:hAnsi="Times New Roman"/>
                <w:sz w:val="28"/>
                <w:szCs w:val="28"/>
              </w:rPr>
              <w:t xml:space="preserve">страция </w:t>
            </w:r>
            <w:r w:rsidR="00942BDF">
              <w:rPr>
                <w:rFonts w:ascii="Times New Roman" w:hAnsi="Times New Roman"/>
                <w:sz w:val="28"/>
                <w:szCs w:val="28"/>
              </w:rPr>
              <w:t>Фощеватовского</w:t>
            </w:r>
            <w:r w:rsidRPr="00404AE9">
              <w:rPr>
                <w:rFonts w:ascii="Times New Roman" w:hAnsi="Times New Roman"/>
                <w:sz w:val="28"/>
                <w:szCs w:val="28"/>
              </w:rPr>
              <w:t xml:space="preserve"> сельского поселения </w:t>
            </w:r>
          </w:p>
        </w:tc>
      </w:tr>
      <w:tr w:rsidR="00856906" w:rsidRPr="00404AE9" w:rsidTr="002826F7">
        <w:trPr>
          <w:trHeight w:val="257"/>
          <w:jc w:val="right"/>
        </w:trPr>
        <w:tc>
          <w:tcPr>
            <w:tcW w:w="713" w:type="dxa"/>
            <w:vMerge/>
            <w:vAlign w:val="center"/>
          </w:tcPr>
          <w:p w:rsidR="00856906" w:rsidRPr="00404AE9" w:rsidRDefault="00856906" w:rsidP="00C203A4">
            <w:pPr>
              <w:spacing w:line="240" w:lineRule="auto"/>
              <w:rPr>
                <w:rFonts w:ascii="Times New Roman" w:hAnsi="Times New Roman"/>
                <w:sz w:val="28"/>
                <w:szCs w:val="28"/>
              </w:rPr>
            </w:pPr>
          </w:p>
        </w:tc>
        <w:tc>
          <w:tcPr>
            <w:tcW w:w="3326" w:type="dxa"/>
            <w:vMerge/>
            <w:vAlign w:val="center"/>
          </w:tcPr>
          <w:p w:rsidR="00856906" w:rsidRPr="00404AE9" w:rsidRDefault="00856906" w:rsidP="00C203A4">
            <w:pPr>
              <w:spacing w:line="240" w:lineRule="auto"/>
              <w:rPr>
                <w:rFonts w:ascii="Times New Roman" w:hAnsi="Times New Roman"/>
                <w:iCs/>
                <w:sz w:val="28"/>
                <w:szCs w:val="28"/>
              </w:rPr>
            </w:pPr>
          </w:p>
        </w:tc>
        <w:tc>
          <w:tcPr>
            <w:tcW w:w="638" w:type="dxa"/>
            <w:vMerge/>
            <w:vAlign w:val="center"/>
          </w:tcPr>
          <w:p w:rsidR="00856906" w:rsidRPr="00404AE9" w:rsidRDefault="00856906" w:rsidP="00C203A4">
            <w:pPr>
              <w:spacing w:line="240" w:lineRule="auto"/>
              <w:rPr>
                <w:rFonts w:ascii="Times New Roman" w:hAnsi="Times New Roman"/>
                <w:sz w:val="28"/>
                <w:szCs w:val="28"/>
              </w:rPr>
            </w:pPr>
          </w:p>
        </w:tc>
        <w:tc>
          <w:tcPr>
            <w:tcW w:w="1140" w:type="dxa"/>
            <w:vAlign w:val="center"/>
          </w:tcPr>
          <w:p w:rsidR="00856906" w:rsidRPr="00404AE9" w:rsidRDefault="00856906"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2018</w:t>
            </w:r>
          </w:p>
        </w:tc>
        <w:tc>
          <w:tcPr>
            <w:tcW w:w="1423" w:type="dxa"/>
            <w:vAlign w:val="center"/>
          </w:tcPr>
          <w:p w:rsidR="00856906" w:rsidRPr="00404AE9" w:rsidRDefault="00856906" w:rsidP="00B40656">
            <w:pPr>
              <w:spacing w:line="240" w:lineRule="auto"/>
              <w:ind w:left="-107" w:right="-108"/>
              <w:jc w:val="center"/>
              <w:rPr>
                <w:rFonts w:ascii="Times New Roman" w:hAnsi="Times New Roman"/>
                <w:bCs/>
                <w:sz w:val="28"/>
                <w:szCs w:val="28"/>
              </w:rPr>
            </w:pPr>
            <w:r>
              <w:rPr>
                <w:rFonts w:ascii="Times New Roman" w:hAnsi="Times New Roman"/>
                <w:bCs/>
                <w:sz w:val="28"/>
                <w:szCs w:val="28"/>
              </w:rPr>
              <w:t>10</w:t>
            </w:r>
          </w:p>
        </w:tc>
        <w:tc>
          <w:tcPr>
            <w:tcW w:w="2125" w:type="dxa"/>
            <w:vAlign w:val="center"/>
          </w:tcPr>
          <w:p w:rsidR="00856906" w:rsidRPr="00404AE9" w:rsidRDefault="00856906" w:rsidP="00812FF2">
            <w:pPr>
              <w:spacing w:line="240" w:lineRule="auto"/>
              <w:ind w:left="-107" w:right="-108" w:firstLine="58"/>
              <w:jc w:val="center"/>
              <w:rPr>
                <w:rFonts w:ascii="Times New Roman" w:hAnsi="Times New Roman"/>
                <w:bCs/>
                <w:sz w:val="28"/>
                <w:szCs w:val="28"/>
              </w:rPr>
            </w:pPr>
          </w:p>
        </w:tc>
        <w:tc>
          <w:tcPr>
            <w:tcW w:w="1275" w:type="dxa"/>
            <w:vAlign w:val="center"/>
          </w:tcPr>
          <w:p w:rsidR="00856906" w:rsidRPr="00404AE9" w:rsidRDefault="00856906" w:rsidP="00FB6FF8">
            <w:pPr>
              <w:spacing w:line="240" w:lineRule="auto"/>
              <w:ind w:left="-107" w:right="-108"/>
              <w:jc w:val="center"/>
              <w:rPr>
                <w:rFonts w:ascii="Times New Roman" w:hAnsi="Times New Roman"/>
                <w:bCs/>
                <w:sz w:val="28"/>
                <w:szCs w:val="28"/>
              </w:rPr>
            </w:pPr>
            <w:r>
              <w:rPr>
                <w:rFonts w:ascii="Times New Roman" w:hAnsi="Times New Roman"/>
                <w:bCs/>
                <w:sz w:val="28"/>
                <w:szCs w:val="28"/>
              </w:rPr>
              <w:t>10</w:t>
            </w:r>
          </w:p>
        </w:tc>
        <w:tc>
          <w:tcPr>
            <w:tcW w:w="1274" w:type="dxa"/>
            <w:vAlign w:val="center"/>
          </w:tcPr>
          <w:p w:rsidR="00856906" w:rsidRPr="00404AE9" w:rsidRDefault="00856906" w:rsidP="00E01739">
            <w:pPr>
              <w:spacing w:line="240" w:lineRule="auto"/>
              <w:jc w:val="right"/>
              <w:rPr>
                <w:rFonts w:ascii="Times New Roman" w:hAnsi="Times New Roman"/>
                <w:bCs/>
                <w:sz w:val="28"/>
                <w:szCs w:val="28"/>
              </w:rPr>
            </w:pPr>
          </w:p>
        </w:tc>
        <w:tc>
          <w:tcPr>
            <w:tcW w:w="1906" w:type="dxa"/>
            <w:vMerge/>
            <w:vAlign w:val="center"/>
          </w:tcPr>
          <w:p w:rsidR="00856906" w:rsidRPr="00404AE9" w:rsidRDefault="00856906" w:rsidP="00C203A4">
            <w:pPr>
              <w:spacing w:line="240" w:lineRule="auto"/>
              <w:rPr>
                <w:rFonts w:ascii="Times New Roman" w:hAnsi="Times New Roman"/>
                <w:sz w:val="28"/>
                <w:szCs w:val="28"/>
              </w:rPr>
            </w:pPr>
          </w:p>
        </w:tc>
        <w:tc>
          <w:tcPr>
            <w:tcW w:w="1490" w:type="dxa"/>
            <w:vMerge/>
            <w:vAlign w:val="center"/>
          </w:tcPr>
          <w:p w:rsidR="00856906" w:rsidRPr="00404AE9" w:rsidRDefault="00856906" w:rsidP="00C203A4">
            <w:pPr>
              <w:spacing w:line="240" w:lineRule="auto"/>
              <w:rPr>
                <w:rFonts w:ascii="Times New Roman" w:hAnsi="Times New Roman"/>
                <w:color w:val="FF0000"/>
                <w:sz w:val="28"/>
                <w:szCs w:val="28"/>
              </w:rPr>
            </w:pPr>
          </w:p>
        </w:tc>
      </w:tr>
      <w:tr w:rsidR="00856906" w:rsidRPr="00404AE9" w:rsidTr="002826F7">
        <w:trPr>
          <w:trHeight w:val="248"/>
          <w:jc w:val="right"/>
        </w:trPr>
        <w:tc>
          <w:tcPr>
            <w:tcW w:w="713" w:type="dxa"/>
            <w:vMerge/>
            <w:vAlign w:val="center"/>
          </w:tcPr>
          <w:p w:rsidR="00856906" w:rsidRPr="00404AE9" w:rsidRDefault="00856906" w:rsidP="00C203A4">
            <w:pPr>
              <w:spacing w:line="240" w:lineRule="auto"/>
              <w:rPr>
                <w:rFonts w:ascii="Times New Roman" w:hAnsi="Times New Roman"/>
                <w:sz w:val="28"/>
                <w:szCs w:val="28"/>
              </w:rPr>
            </w:pPr>
          </w:p>
        </w:tc>
        <w:tc>
          <w:tcPr>
            <w:tcW w:w="3326" w:type="dxa"/>
            <w:vMerge/>
            <w:vAlign w:val="center"/>
          </w:tcPr>
          <w:p w:rsidR="00856906" w:rsidRPr="00404AE9" w:rsidRDefault="00856906" w:rsidP="00C203A4">
            <w:pPr>
              <w:spacing w:line="240" w:lineRule="auto"/>
              <w:rPr>
                <w:rFonts w:ascii="Times New Roman" w:hAnsi="Times New Roman"/>
                <w:iCs/>
                <w:sz w:val="28"/>
                <w:szCs w:val="28"/>
              </w:rPr>
            </w:pPr>
          </w:p>
        </w:tc>
        <w:tc>
          <w:tcPr>
            <w:tcW w:w="638" w:type="dxa"/>
            <w:vMerge/>
            <w:vAlign w:val="center"/>
          </w:tcPr>
          <w:p w:rsidR="00856906" w:rsidRPr="00404AE9" w:rsidRDefault="00856906" w:rsidP="00C203A4">
            <w:pPr>
              <w:spacing w:line="240" w:lineRule="auto"/>
              <w:rPr>
                <w:rFonts w:ascii="Times New Roman" w:hAnsi="Times New Roman"/>
                <w:sz w:val="28"/>
                <w:szCs w:val="28"/>
              </w:rPr>
            </w:pPr>
          </w:p>
        </w:tc>
        <w:tc>
          <w:tcPr>
            <w:tcW w:w="1140" w:type="dxa"/>
            <w:vAlign w:val="center"/>
          </w:tcPr>
          <w:p w:rsidR="00856906" w:rsidRPr="00404AE9" w:rsidRDefault="00856906"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2019</w:t>
            </w:r>
          </w:p>
        </w:tc>
        <w:tc>
          <w:tcPr>
            <w:tcW w:w="1423" w:type="dxa"/>
            <w:vAlign w:val="center"/>
          </w:tcPr>
          <w:p w:rsidR="00856906" w:rsidRPr="00404AE9" w:rsidRDefault="00856906" w:rsidP="006574A9">
            <w:pPr>
              <w:spacing w:line="240" w:lineRule="auto"/>
              <w:ind w:left="-107" w:right="-108"/>
              <w:jc w:val="center"/>
              <w:rPr>
                <w:rFonts w:ascii="Times New Roman" w:hAnsi="Times New Roman"/>
                <w:bCs/>
                <w:sz w:val="28"/>
                <w:szCs w:val="28"/>
              </w:rPr>
            </w:pPr>
            <w:r>
              <w:rPr>
                <w:rFonts w:ascii="Times New Roman" w:hAnsi="Times New Roman"/>
                <w:bCs/>
                <w:sz w:val="28"/>
                <w:szCs w:val="28"/>
              </w:rPr>
              <w:t>10</w:t>
            </w:r>
          </w:p>
        </w:tc>
        <w:tc>
          <w:tcPr>
            <w:tcW w:w="2125" w:type="dxa"/>
            <w:vAlign w:val="center"/>
          </w:tcPr>
          <w:p w:rsidR="00856906" w:rsidRPr="00404AE9" w:rsidRDefault="00856906" w:rsidP="006574A9">
            <w:pPr>
              <w:spacing w:line="240" w:lineRule="auto"/>
              <w:ind w:left="-107" w:right="-108" w:firstLine="58"/>
              <w:jc w:val="center"/>
              <w:rPr>
                <w:rFonts w:ascii="Times New Roman" w:hAnsi="Times New Roman"/>
                <w:bCs/>
                <w:sz w:val="28"/>
                <w:szCs w:val="28"/>
              </w:rPr>
            </w:pPr>
          </w:p>
        </w:tc>
        <w:tc>
          <w:tcPr>
            <w:tcW w:w="1275" w:type="dxa"/>
            <w:vAlign w:val="center"/>
          </w:tcPr>
          <w:p w:rsidR="00856906" w:rsidRPr="00404AE9" w:rsidRDefault="00856906" w:rsidP="00FB6FF8">
            <w:pPr>
              <w:spacing w:line="240" w:lineRule="auto"/>
              <w:ind w:left="-107" w:right="-108"/>
              <w:jc w:val="center"/>
              <w:rPr>
                <w:rFonts w:ascii="Times New Roman" w:hAnsi="Times New Roman"/>
                <w:bCs/>
                <w:sz w:val="28"/>
                <w:szCs w:val="28"/>
              </w:rPr>
            </w:pPr>
            <w:r>
              <w:rPr>
                <w:rFonts w:ascii="Times New Roman" w:hAnsi="Times New Roman"/>
                <w:bCs/>
                <w:sz w:val="28"/>
                <w:szCs w:val="28"/>
              </w:rPr>
              <w:t>10</w:t>
            </w:r>
          </w:p>
        </w:tc>
        <w:tc>
          <w:tcPr>
            <w:tcW w:w="1274" w:type="dxa"/>
            <w:vAlign w:val="center"/>
          </w:tcPr>
          <w:p w:rsidR="00856906" w:rsidRPr="00404AE9" w:rsidRDefault="00856906" w:rsidP="00E01739">
            <w:pPr>
              <w:spacing w:line="240" w:lineRule="auto"/>
              <w:jc w:val="right"/>
              <w:rPr>
                <w:rFonts w:ascii="Times New Roman" w:hAnsi="Times New Roman"/>
                <w:bCs/>
                <w:sz w:val="28"/>
                <w:szCs w:val="28"/>
              </w:rPr>
            </w:pPr>
          </w:p>
        </w:tc>
        <w:tc>
          <w:tcPr>
            <w:tcW w:w="1906" w:type="dxa"/>
            <w:vMerge/>
            <w:vAlign w:val="center"/>
          </w:tcPr>
          <w:p w:rsidR="00856906" w:rsidRPr="00404AE9" w:rsidRDefault="00856906" w:rsidP="00C203A4">
            <w:pPr>
              <w:spacing w:line="240" w:lineRule="auto"/>
              <w:rPr>
                <w:rFonts w:ascii="Times New Roman" w:hAnsi="Times New Roman"/>
                <w:sz w:val="28"/>
                <w:szCs w:val="28"/>
              </w:rPr>
            </w:pPr>
          </w:p>
        </w:tc>
        <w:tc>
          <w:tcPr>
            <w:tcW w:w="1490" w:type="dxa"/>
            <w:vMerge/>
            <w:vAlign w:val="center"/>
          </w:tcPr>
          <w:p w:rsidR="00856906" w:rsidRPr="00404AE9" w:rsidRDefault="00856906" w:rsidP="00C203A4">
            <w:pPr>
              <w:spacing w:line="240" w:lineRule="auto"/>
              <w:rPr>
                <w:rFonts w:ascii="Times New Roman" w:hAnsi="Times New Roman"/>
                <w:color w:val="FF0000"/>
                <w:sz w:val="28"/>
                <w:szCs w:val="28"/>
              </w:rPr>
            </w:pPr>
          </w:p>
        </w:tc>
      </w:tr>
      <w:tr w:rsidR="00856906" w:rsidRPr="00404AE9" w:rsidTr="002826F7">
        <w:trPr>
          <w:trHeight w:val="365"/>
          <w:jc w:val="right"/>
        </w:trPr>
        <w:tc>
          <w:tcPr>
            <w:tcW w:w="713" w:type="dxa"/>
            <w:vMerge/>
            <w:vAlign w:val="center"/>
          </w:tcPr>
          <w:p w:rsidR="00856906" w:rsidRPr="00404AE9" w:rsidRDefault="00856906" w:rsidP="00C203A4">
            <w:pPr>
              <w:spacing w:line="240" w:lineRule="auto"/>
              <w:rPr>
                <w:rFonts w:ascii="Times New Roman" w:hAnsi="Times New Roman"/>
                <w:sz w:val="28"/>
                <w:szCs w:val="28"/>
              </w:rPr>
            </w:pPr>
          </w:p>
        </w:tc>
        <w:tc>
          <w:tcPr>
            <w:tcW w:w="3326" w:type="dxa"/>
            <w:vMerge/>
            <w:vAlign w:val="center"/>
          </w:tcPr>
          <w:p w:rsidR="00856906" w:rsidRPr="00404AE9" w:rsidRDefault="00856906" w:rsidP="00C203A4">
            <w:pPr>
              <w:spacing w:line="240" w:lineRule="auto"/>
              <w:rPr>
                <w:rFonts w:ascii="Times New Roman" w:hAnsi="Times New Roman"/>
                <w:iCs/>
                <w:sz w:val="28"/>
                <w:szCs w:val="28"/>
              </w:rPr>
            </w:pPr>
          </w:p>
        </w:tc>
        <w:tc>
          <w:tcPr>
            <w:tcW w:w="638" w:type="dxa"/>
            <w:vMerge/>
            <w:vAlign w:val="center"/>
          </w:tcPr>
          <w:p w:rsidR="00856906" w:rsidRPr="00404AE9" w:rsidRDefault="00856906" w:rsidP="00C203A4">
            <w:pPr>
              <w:spacing w:line="240" w:lineRule="auto"/>
              <w:rPr>
                <w:rFonts w:ascii="Times New Roman" w:hAnsi="Times New Roman"/>
                <w:sz w:val="28"/>
                <w:szCs w:val="28"/>
              </w:rPr>
            </w:pPr>
          </w:p>
        </w:tc>
        <w:tc>
          <w:tcPr>
            <w:tcW w:w="1140" w:type="dxa"/>
            <w:vAlign w:val="center"/>
          </w:tcPr>
          <w:p w:rsidR="00856906" w:rsidRPr="00404AE9" w:rsidRDefault="00856906"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2020</w:t>
            </w:r>
          </w:p>
        </w:tc>
        <w:tc>
          <w:tcPr>
            <w:tcW w:w="1423" w:type="dxa"/>
            <w:vAlign w:val="center"/>
          </w:tcPr>
          <w:p w:rsidR="00856906" w:rsidRPr="00404AE9" w:rsidRDefault="00856906" w:rsidP="006574A9">
            <w:pPr>
              <w:spacing w:line="240" w:lineRule="auto"/>
              <w:ind w:left="-107" w:right="-108"/>
              <w:jc w:val="center"/>
              <w:rPr>
                <w:rFonts w:ascii="Times New Roman" w:hAnsi="Times New Roman"/>
                <w:bCs/>
                <w:sz w:val="28"/>
                <w:szCs w:val="28"/>
              </w:rPr>
            </w:pPr>
            <w:r>
              <w:rPr>
                <w:rFonts w:ascii="Times New Roman" w:hAnsi="Times New Roman"/>
                <w:bCs/>
                <w:sz w:val="28"/>
                <w:szCs w:val="28"/>
              </w:rPr>
              <w:t>10</w:t>
            </w:r>
          </w:p>
        </w:tc>
        <w:tc>
          <w:tcPr>
            <w:tcW w:w="2125" w:type="dxa"/>
            <w:vAlign w:val="center"/>
          </w:tcPr>
          <w:p w:rsidR="00856906" w:rsidRPr="00404AE9" w:rsidRDefault="00856906" w:rsidP="006574A9">
            <w:pPr>
              <w:spacing w:line="240" w:lineRule="auto"/>
              <w:ind w:left="-107" w:right="-108" w:firstLine="58"/>
              <w:jc w:val="center"/>
              <w:rPr>
                <w:rFonts w:ascii="Times New Roman" w:hAnsi="Times New Roman"/>
                <w:bCs/>
                <w:sz w:val="28"/>
                <w:szCs w:val="28"/>
              </w:rPr>
            </w:pPr>
          </w:p>
        </w:tc>
        <w:tc>
          <w:tcPr>
            <w:tcW w:w="1275" w:type="dxa"/>
            <w:vAlign w:val="center"/>
          </w:tcPr>
          <w:p w:rsidR="00856906" w:rsidRPr="00404AE9" w:rsidRDefault="00856906" w:rsidP="00FB6FF8">
            <w:pPr>
              <w:spacing w:line="240" w:lineRule="auto"/>
              <w:ind w:left="-107" w:right="-108"/>
              <w:jc w:val="center"/>
              <w:rPr>
                <w:rFonts w:ascii="Times New Roman" w:hAnsi="Times New Roman"/>
                <w:bCs/>
                <w:sz w:val="28"/>
                <w:szCs w:val="28"/>
              </w:rPr>
            </w:pPr>
            <w:r>
              <w:rPr>
                <w:rFonts w:ascii="Times New Roman" w:hAnsi="Times New Roman"/>
                <w:bCs/>
                <w:sz w:val="28"/>
                <w:szCs w:val="28"/>
              </w:rPr>
              <w:t>10</w:t>
            </w:r>
          </w:p>
        </w:tc>
        <w:tc>
          <w:tcPr>
            <w:tcW w:w="1274" w:type="dxa"/>
            <w:vAlign w:val="center"/>
          </w:tcPr>
          <w:p w:rsidR="00856906" w:rsidRPr="00404AE9" w:rsidRDefault="00856906" w:rsidP="00E01739">
            <w:pPr>
              <w:spacing w:line="240" w:lineRule="auto"/>
              <w:jc w:val="right"/>
              <w:rPr>
                <w:rFonts w:ascii="Times New Roman" w:hAnsi="Times New Roman"/>
                <w:bCs/>
                <w:sz w:val="28"/>
                <w:szCs w:val="28"/>
              </w:rPr>
            </w:pPr>
          </w:p>
        </w:tc>
        <w:tc>
          <w:tcPr>
            <w:tcW w:w="1906" w:type="dxa"/>
            <w:vMerge/>
            <w:vAlign w:val="center"/>
          </w:tcPr>
          <w:p w:rsidR="00856906" w:rsidRPr="00404AE9" w:rsidRDefault="00856906" w:rsidP="00C203A4">
            <w:pPr>
              <w:spacing w:line="240" w:lineRule="auto"/>
              <w:rPr>
                <w:rFonts w:ascii="Times New Roman" w:hAnsi="Times New Roman"/>
                <w:sz w:val="28"/>
                <w:szCs w:val="28"/>
              </w:rPr>
            </w:pPr>
          </w:p>
        </w:tc>
        <w:tc>
          <w:tcPr>
            <w:tcW w:w="1490" w:type="dxa"/>
            <w:vMerge/>
            <w:vAlign w:val="center"/>
          </w:tcPr>
          <w:p w:rsidR="00856906" w:rsidRPr="00404AE9" w:rsidRDefault="00856906" w:rsidP="00C203A4">
            <w:pPr>
              <w:spacing w:line="240" w:lineRule="auto"/>
              <w:rPr>
                <w:rFonts w:ascii="Times New Roman" w:hAnsi="Times New Roman"/>
                <w:color w:val="FF0000"/>
                <w:sz w:val="28"/>
                <w:szCs w:val="28"/>
              </w:rPr>
            </w:pPr>
          </w:p>
        </w:tc>
      </w:tr>
      <w:tr w:rsidR="00856906" w:rsidRPr="00404AE9" w:rsidTr="002826F7">
        <w:trPr>
          <w:trHeight w:val="272"/>
          <w:jc w:val="right"/>
        </w:trPr>
        <w:tc>
          <w:tcPr>
            <w:tcW w:w="713" w:type="dxa"/>
            <w:vMerge/>
            <w:vAlign w:val="center"/>
          </w:tcPr>
          <w:p w:rsidR="00856906" w:rsidRPr="00404AE9" w:rsidRDefault="00856906" w:rsidP="00C203A4">
            <w:pPr>
              <w:spacing w:line="240" w:lineRule="auto"/>
              <w:rPr>
                <w:rFonts w:ascii="Times New Roman" w:hAnsi="Times New Roman"/>
                <w:sz w:val="28"/>
                <w:szCs w:val="28"/>
              </w:rPr>
            </w:pPr>
          </w:p>
        </w:tc>
        <w:tc>
          <w:tcPr>
            <w:tcW w:w="3326" w:type="dxa"/>
            <w:vMerge/>
            <w:vAlign w:val="center"/>
          </w:tcPr>
          <w:p w:rsidR="00856906" w:rsidRPr="00404AE9" w:rsidRDefault="00856906" w:rsidP="00C203A4">
            <w:pPr>
              <w:spacing w:line="240" w:lineRule="auto"/>
              <w:rPr>
                <w:rFonts w:ascii="Times New Roman" w:hAnsi="Times New Roman"/>
                <w:iCs/>
                <w:sz w:val="28"/>
                <w:szCs w:val="28"/>
              </w:rPr>
            </w:pPr>
          </w:p>
        </w:tc>
        <w:tc>
          <w:tcPr>
            <w:tcW w:w="638" w:type="dxa"/>
            <w:vMerge/>
            <w:vAlign w:val="center"/>
          </w:tcPr>
          <w:p w:rsidR="00856906" w:rsidRPr="00404AE9" w:rsidRDefault="00856906" w:rsidP="00C203A4">
            <w:pPr>
              <w:spacing w:line="240" w:lineRule="auto"/>
              <w:rPr>
                <w:rFonts w:ascii="Times New Roman" w:hAnsi="Times New Roman"/>
                <w:sz w:val="28"/>
                <w:szCs w:val="28"/>
              </w:rPr>
            </w:pPr>
          </w:p>
        </w:tc>
        <w:tc>
          <w:tcPr>
            <w:tcW w:w="1140" w:type="dxa"/>
            <w:vAlign w:val="center"/>
          </w:tcPr>
          <w:p w:rsidR="00856906" w:rsidRPr="00404AE9" w:rsidRDefault="00856906"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2021</w:t>
            </w:r>
          </w:p>
        </w:tc>
        <w:tc>
          <w:tcPr>
            <w:tcW w:w="1423" w:type="dxa"/>
            <w:vAlign w:val="center"/>
          </w:tcPr>
          <w:p w:rsidR="00856906" w:rsidRPr="00404AE9" w:rsidRDefault="00856906" w:rsidP="006574A9">
            <w:pPr>
              <w:spacing w:line="240" w:lineRule="auto"/>
              <w:ind w:left="-107" w:right="-108"/>
              <w:jc w:val="center"/>
              <w:rPr>
                <w:rFonts w:ascii="Times New Roman" w:hAnsi="Times New Roman"/>
                <w:bCs/>
                <w:sz w:val="28"/>
                <w:szCs w:val="28"/>
              </w:rPr>
            </w:pPr>
            <w:r>
              <w:rPr>
                <w:rFonts w:ascii="Times New Roman" w:hAnsi="Times New Roman"/>
                <w:bCs/>
                <w:sz w:val="28"/>
                <w:szCs w:val="28"/>
              </w:rPr>
              <w:t>10</w:t>
            </w:r>
          </w:p>
        </w:tc>
        <w:tc>
          <w:tcPr>
            <w:tcW w:w="2125" w:type="dxa"/>
            <w:vAlign w:val="center"/>
          </w:tcPr>
          <w:p w:rsidR="00856906" w:rsidRPr="00404AE9" w:rsidRDefault="00856906" w:rsidP="006574A9">
            <w:pPr>
              <w:spacing w:line="240" w:lineRule="auto"/>
              <w:ind w:left="-107" w:right="-108" w:firstLine="58"/>
              <w:jc w:val="center"/>
              <w:rPr>
                <w:rFonts w:ascii="Times New Roman" w:hAnsi="Times New Roman"/>
                <w:bCs/>
                <w:sz w:val="28"/>
                <w:szCs w:val="28"/>
              </w:rPr>
            </w:pPr>
          </w:p>
        </w:tc>
        <w:tc>
          <w:tcPr>
            <w:tcW w:w="1275" w:type="dxa"/>
            <w:vAlign w:val="center"/>
          </w:tcPr>
          <w:p w:rsidR="00856906" w:rsidRPr="00404AE9" w:rsidRDefault="00856906" w:rsidP="00FB6FF8">
            <w:pPr>
              <w:spacing w:line="240" w:lineRule="auto"/>
              <w:ind w:left="-107" w:right="-108"/>
              <w:jc w:val="center"/>
              <w:rPr>
                <w:rFonts w:ascii="Times New Roman" w:hAnsi="Times New Roman"/>
                <w:bCs/>
                <w:sz w:val="28"/>
                <w:szCs w:val="28"/>
              </w:rPr>
            </w:pPr>
            <w:r>
              <w:rPr>
                <w:rFonts w:ascii="Times New Roman" w:hAnsi="Times New Roman"/>
                <w:bCs/>
                <w:sz w:val="28"/>
                <w:szCs w:val="28"/>
              </w:rPr>
              <w:t>10</w:t>
            </w:r>
          </w:p>
        </w:tc>
        <w:tc>
          <w:tcPr>
            <w:tcW w:w="1274" w:type="dxa"/>
            <w:vAlign w:val="center"/>
          </w:tcPr>
          <w:p w:rsidR="00856906" w:rsidRPr="00404AE9" w:rsidRDefault="00856906" w:rsidP="00E01739">
            <w:pPr>
              <w:spacing w:line="240" w:lineRule="auto"/>
              <w:jc w:val="right"/>
              <w:rPr>
                <w:rFonts w:ascii="Times New Roman" w:hAnsi="Times New Roman"/>
                <w:bCs/>
                <w:sz w:val="28"/>
                <w:szCs w:val="28"/>
              </w:rPr>
            </w:pPr>
          </w:p>
        </w:tc>
        <w:tc>
          <w:tcPr>
            <w:tcW w:w="1906" w:type="dxa"/>
            <w:vMerge/>
            <w:vAlign w:val="center"/>
          </w:tcPr>
          <w:p w:rsidR="00856906" w:rsidRPr="00404AE9" w:rsidRDefault="00856906" w:rsidP="00C203A4">
            <w:pPr>
              <w:spacing w:line="240" w:lineRule="auto"/>
              <w:rPr>
                <w:rFonts w:ascii="Times New Roman" w:hAnsi="Times New Roman"/>
                <w:sz w:val="28"/>
                <w:szCs w:val="28"/>
              </w:rPr>
            </w:pPr>
          </w:p>
        </w:tc>
        <w:tc>
          <w:tcPr>
            <w:tcW w:w="1490" w:type="dxa"/>
            <w:vMerge/>
            <w:vAlign w:val="center"/>
          </w:tcPr>
          <w:p w:rsidR="00856906" w:rsidRPr="00404AE9" w:rsidRDefault="00856906" w:rsidP="00C203A4">
            <w:pPr>
              <w:spacing w:line="240" w:lineRule="auto"/>
              <w:rPr>
                <w:rFonts w:ascii="Times New Roman" w:hAnsi="Times New Roman"/>
                <w:color w:val="FF0000"/>
                <w:sz w:val="28"/>
                <w:szCs w:val="28"/>
              </w:rPr>
            </w:pPr>
          </w:p>
        </w:tc>
      </w:tr>
      <w:tr w:rsidR="00856906" w:rsidRPr="00404AE9" w:rsidTr="00F87BDB">
        <w:trPr>
          <w:trHeight w:val="563"/>
          <w:jc w:val="right"/>
        </w:trPr>
        <w:tc>
          <w:tcPr>
            <w:tcW w:w="713" w:type="dxa"/>
            <w:vMerge/>
            <w:vAlign w:val="center"/>
          </w:tcPr>
          <w:p w:rsidR="00856906" w:rsidRPr="00404AE9" w:rsidRDefault="00856906" w:rsidP="00C203A4">
            <w:pPr>
              <w:spacing w:line="240" w:lineRule="auto"/>
              <w:rPr>
                <w:rFonts w:ascii="Times New Roman" w:hAnsi="Times New Roman"/>
                <w:sz w:val="28"/>
                <w:szCs w:val="28"/>
              </w:rPr>
            </w:pPr>
          </w:p>
        </w:tc>
        <w:tc>
          <w:tcPr>
            <w:tcW w:w="3326" w:type="dxa"/>
            <w:vMerge/>
            <w:vAlign w:val="center"/>
          </w:tcPr>
          <w:p w:rsidR="00856906" w:rsidRPr="00404AE9" w:rsidRDefault="00856906" w:rsidP="00C203A4">
            <w:pPr>
              <w:spacing w:line="240" w:lineRule="auto"/>
              <w:rPr>
                <w:rFonts w:ascii="Times New Roman" w:hAnsi="Times New Roman"/>
                <w:iCs/>
                <w:sz w:val="28"/>
                <w:szCs w:val="28"/>
              </w:rPr>
            </w:pPr>
          </w:p>
        </w:tc>
        <w:tc>
          <w:tcPr>
            <w:tcW w:w="638" w:type="dxa"/>
            <w:vMerge/>
            <w:vAlign w:val="center"/>
          </w:tcPr>
          <w:p w:rsidR="00856906" w:rsidRPr="00404AE9" w:rsidRDefault="00856906" w:rsidP="00C203A4">
            <w:pPr>
              <w:spacing w:line="240" w:lineRule="auto"/>
              <w:rPr>
                <w:rFonts w:ascii="Times New Roman" w:hAnsi="Times New Roman"/>
                <w:sz w:val="28"/>
                <w:szCs w:val="28"/>
              </w:rPr>
            </w:pPr>
          </w:p>
        </w:tc>
        <w:tc>
          <w:tcPr>
            <w:tcW w:w="1140" w:type="dxa"/>
            <w:vAlign w:val="center"/>
          </w:tcPr>
          <w:p w:rsidR="00856906" w:rsidRPr="00404AE9" w:rsidRDefault="00856906"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2022-2029</w:t>
            </w:r>
          </w:p>
        </w:tc>
        <w:tc>
          <w:tcPr>
            <w:tcW w:w="1423" w:type="dxa"/>
            <w:vAlign w:val="center"/>
          </w:tcPr>
          <w:p w:rsidR="00856906" w:rsidRPr="00404AE9" w:rsidRDefault="00856906" w:rsidP="006574A9">
            <w:pPr>
              <w:spacing w:line="240" w:lineRule="auto"/>
              <w:ind w:left="-107" w:right="-108"/>
              <w:jc w:val="center"/>
              <w:rPr>
                <w:rFonts w:ascii="Times New Roman" w:hAnsi="Times New Roman"/>
                <w:bCs/>
                <w:sz w:val="28"/>
                <w:szCs w:val="28"/>
              </w:rPr>
            </w:pPr>
            <w:r>
              <w:rPr>
                <w:rFonts w:ascii="Times New Roman" w:hAnsi="Times New Roman"/>
                <w:bCs/>
                <w:sz w:val="28"/>
                <w:szCs w:val="28"/>
              </w:rPr>
              <w:t>10</w:t>
            </w:r>
            <w:r w:rsidR="00A97B16">
              <w:rPr>
                <w:rFonts w:ascii="Times New Roman" w:hAnsi="Times New Roman"/>
                <w:bCs/>
                <w:sz w:val="28"/>
                <w:szCs w:val="28"/>
              </w:rPr>
              <w:t>0</w:t>
            </w:r>
          </w:p>
        </w:tc>
        <w:tc>
          <w:tcPr>
            <w:tcW w:w="2125" w:type="dxa"/>
            <w:vAlign w:val="center"/>
          </w:tcPr>
          <w:p w:rsidR="00856906" w:rsidRPr="00404AE9" w:rsidRDefault="00856906" w:rsidP="006574A9">
            <w:pPr>
              <w:spacing w:line="240" w:lineRule="auto"/>
              <w:ind w:left="-107" w:right="-108" w:firstLine="58"/>
              <w:jc w:val="center"/>
              <w:rPr>
                <w:rFonts w:ascii="Times New Roman" w:hAnsi="Times New Roman"/>
                <w:bCs/>
                <w:sz w:val="28"/>
                <w:szCs w:val="28"/>
              </w:rPr>
            </w:pPr>
          </w:p>
        </w:tc>
        <w:tc>
          <w:tcPr>
            <w:tcW w:w="1275" w:type="dxa"/>
            <w:vAlign w:val="center"/>
          </w:tcPr>
          <w:p w:rsidR="00856906" w:rsidRPr="00404AE9" w:rsidRDefault="00856906" w:rsidP="00FB6FF8">
            <w:pPr>
              <w:spacing w:line="240" w:lineRule="auto"/>
              <w:ind w:left="-107" w:right="-108"/>
              <w:jc w:val="center"/>
              <w:rPr>
                <w:rFonts w:ascii="Times New Roman" w:hAnsi="Times New Roman"/>
                <w:bCs/>
                <w:sz w:val="28"/>
                <w:szCs w:val="28"/>
              </w:rPr>
            </w:pPr>
            <w:r>
              <w:rPr>
                <w:rFonts w:ascii="Times New Roman" w:hAnsi="Times New Roman"/>
                <w:bCs/>
                <w:sz w:val="28"/>
                <w:szCs w:val="28"/>
              </w:rPr>
              <w:t>10</w:t>
            </w:r>
            <w:r w:rsidR="00A97B16">
              <w:rPr>
                <w:rFonts w:ascii="Times New Roman" w:hAnsi="Times New Roman"/>
                <w:bCs/>
                <w:sz w:val="28"/>
                <w:szCs w:val="28"/>
              </w:rPr>
              <w:t>0</w:t>
            </w:r>
          </w:p>
        </w:tc>
        <w:tc>
          <w:tcPr>
            <w:tcW w:w="1274" w:type="dxa"/>
            <w:vAlign w:val="center"/>
          </w:tcPr>
          <w:p w:rsidR="00856906" w:rsidRPr="00404AE9" w:rsidRDefault="00856906" w:rsidP="00E01739">
            <w:pPr>
              <w:spacing w:line="240" w:lineRule="auto"/>
              <w:jc w:val="right"/>
              <w:rPr>
                <w:rFonts w:ascii="Times New Roman" w:hAnsi="Times New Roman"/>
                <w:bCs/>
                <w:sz w:val="28"/>
                <w:szCs w:val="28"/>
              </w:rPr>
            </w:pPr>
          </w:p>
        </w:tc>
        <w:tc>
          <w:tcPr>
            <w:tcW w:w="1906" w:type="dxa"/>
            <w:vMerge/>
            <w:vAlign w:val="center"/>
          </w:tcPr>
          <w:p w:rsidR="00856906" w:rsidRPr="00404AE9" w:rsidRDefault="00856906" w:rsidP="00C203A4">
            <w:pPr>
              <w:spacing w:line="240" w:lineRule="auto"/>
              <w:rPr>
                <w:rFonts w:ascii="Times New Roman" w:hAnsi="Times New Roman"/>
                <w:sz w:val="28"/>
                <w:szCs w:val="28"/>
              </w:rPr>
            </w:pPr>
          </w:p>
        </w:tc>
        <w:tc>
          <w:tcPr>
            <w:tcW w:w="1490" w:type="dxa"/>
            <w:vMerge/>
            <w:vAlign w:val="center"/>
          </w:tcPr>
          <w:p w:rsidR="00856906" w:rsidRPr="00404AE9" w:rsidRDefault="00856906" w:rsidP="00C203A4">
            <w:pPr>
              <w:spacing w:line="240" w:lineRule="auto"/>
              <w:rPr>
                <w:rFonts w:ascii="Times New Roman" w:hAnsi="Times New Roman"/>
                <w:color w:val="FF0000"/>
                <w:sz w:val="28"/>
                <w:szCs w:val="28"/>
              </w:rPr>
            </w:pPr>
          </w:p>
        </w:tc>
      </w:tr>
      <w:tr w:rsidR="00856906" w:rsidRPr="00404AE9" w:rsidTr="002826F7">
        <w:trPr>
          <w:trHeight w:val="297"/>
          <w:jc w:val="right"/>
        </w:trPr>
        <w:tc>
          <w:tcPr>
            <w:tcW w:w="713" w:type="dxa"/>
            <w:vMerge/>
            <w:vAlign w:val="center"/>
          </w:tcPr>
          <w:p w:rsidR="00856906" w:rsidRPr="00404AE9" w:rsidRDefault="00856906" w:rsidP="00C203A4">
            <w:pPr>
              <w:spacing w:line="240" w:lineRule="auto"/>
              <w:rPr>
                <w:rFonts w:ascii="Times New Roman" w:hAnsi="Times New Roman"/>
                <w:sz w:val="28"/>
                <w:szCs w:val="28"/>
              </w:rPr>
            </w:pPr>
          </w:p>
        </w:tc>
        <w:tc>
          <w:tcPr>
            <w:tcW w:w="3326" w:type="dxa"/>
            <w:vMerge/>
            <w:vAlign w:val="center"/>
          </w:tcPr>
          <w:p w:rsidR="00856906" w:rsidRPr="00404AE9" w:rsidRDefault="00856906" w:rsidP="00C203A4">
            <w:pPr>
              <w:spacing w:line="240" w:lineRule="auto"/>
              <w:rPr>
                <w:rFonts w:ascii="Times New Roman" w:hAnsi="Times New Roman"/>
                <w:iCs/>
                <w:sz w:val="28"/>
                <w:szCs w:val="28"/>
              </w:rPr>
            </w:pPr>
          </w:p>
        </w:tc>
        <w:tc>
          <w:tcPr>
            <w:tcW w:w="638" w:type="dxa"/>
            <w:vMerge/>
            <w:vAlign w:val="center"/>
          </w:tcPr>
          <w:p w:rsidR="00856906" w:rsidRPr="00404AE9" w:rsidRDefault="00856906" w:rsidP="00C203A4">
            <w:pPr>
              <w:spacing w:line="240" w:lineRule="auto"/>
              <w:rPr>
                <w:rFonts w:ascii="Times New Roman" w:hAnsi="Times New Roman"/>
                <w:sz w:val="28"/>
                <w:szCs w:val="28"/>
              </w:rPr>
            </w:pPr>
          </w:p>
        </w:tc>
        <w:tc>
          <w:tcPr>
            <w:tcW w:w="1140" w:type="dxa"/>
            <w:vAlign w:val="center"/>
          </w:tcPr>
          <w:p w:rsidR="00856906" w:rsidRPr="00404AE9" w:rsidRDefault="00856906" w:rsidP="003C37A2">
            <w:pPr>
              <w:spacing w:line="240" w:lineRule="auto"/>
              <w:ind w:firstLine="0"/>
              <w:rPr>
                <w:rFonts w:ascii="Times New Roman" w:hAnsi="Times New Roman"/>
                <w:bCs/>
                <w:sz w:val="28"/>
                <w:szCs w:val="28"/>
              </w:rPr>
            </w:pPr>
            <w:r w:rsidRPr="00404AE9">
              <w:rPr>
                <w:rFonts w:ascii="Times New Roman" w:hAnsi="Times New Roman"/>
                <w:bCs/>
                <w:sz w:val="28"/>
                <w:szCs w:val="28"/>
              </w:rPr>
              <w:t>Всего</w:t>
            </w:r>
          </w:p>
        </w:tc>
        <w:tc>
          <w:tcPr>
            <w:tcW w:w="1423" w:type="dxa"/>
            <w:vAlign w:val="center"/>
          </w:tcPr>
          <w:p w:rsidR="00856906" w:rsidRPr="00404AE9" w:rsidRDefault="00A97B16" w:rsidP="00B40656">
            <w:pPr>
              <w:spacing w:line="240" w:lineRule="auto"/>
              <w:ind w:left="-107" w:right="-108"/>
              <w:jc w:val="center"/>
              <w:rPr>
                <w:rFonts w:ascii="Times New Roman" w:hAnsi="Times New Roman"/>
                <w:b/>
                <w:bCs/>
                <w:sz w:val="28"/>
                <w:szCs w:val="28"/>
              </w:rPr>
            </w:pPr>
            <w:r>
              <w:rPr>
                <w:rFonts w:ascii="Times New Roman" w:hAnsi="Times New Roman"/>
                <w:b/>
                <w:bCs/>
                <w:sz w:val="28"/>
                <w:szCs w:val="28"/>
              </w:rPr>
              <w:t>1 50</w:t>
            </w:r>
          </w:p>
        </w:tc>
        <w:tc>
          <w:tcPr>
            <w:tcW w:w="2125" w:type="dxa"/>
            <w:vAlign w:val="center"/>
          </w:tcPr>
          <w:p w:rsidR="00856906" w:rsidRPr="00404AE9" w:rsidRDefault="00856906" w:rsidP="00F87BDB">
            <w:pPr>
              <w:spacing w:line="240" w:lineRule="auto"/>
              <w:ind w:left="-107" w:right="-108" w:firstLine="58"/>
              <w:jc w:val="center"/>
              <w:rPr>
                <w:rFonts w:ascii="Times New Roman" w:hAnsi="Times New Roman"/>
                <w:b/>
                <w:bCs/>
                <w:sz w:val="28"/>
                <w:szCs w:val="28"/>
              </w:rPr>
            </w:pPr>
          </w:p>
        </w:tc>
        <w:tc>
          <w:tcPr>
            <w:tcW w:w="1275" w:type="dxa"/>
            <w:vAlign w:val="center"/>
          </w:tcPr>
          <w:p w:rsidR="00856906" w:rsidRPr="00404AE9" w:rsidRDefault="00A97B16" w:rsidP="00A97B16">
            <w:pPr>
              <w:spacing w:line="240" w:lineRule="auto"/>
              <w:ind w:left="-107" w:right="-108" w:firstLine="0"/>
              <w:jc w:val="center"/>
              <w:rPr>
                <w:rFonts w:ascii="Times New Roman" w:hAnsi="Times New Roman"/>
                <w:b/>
                <w:bCs/>
                <w:sz w:val="28"/>
                <w:szCs w:val="28"/>
              </w:rPr>
            </w:pPr>
            <w:r>
              <w:rPr>
                <w:rFonts w:ascii="Times New Roman" w:hAnsi="Times New Roman"/>
                <w:b/>
                <w:bCs/>
                <w:sz w:val="28"/>
                <w:szCs w:val="28"/>
              </w:rPr>
              <w:t>1 50</w:t>
            </w:r>
          </w:p>
        </w:tc>
        <w:tc>
          <w:tcPr>
            <w:tcW w:w="1274" w:type="dxa"/>
            <w:vAlign w:val="center"/>
          </w:tcPr>
          <w:p w:rsidR="00856906" w:rsidRPr="00404AE9" w:rsidRDefault="00856906" w:rsidP="00E01739">
            <w:pPr>
              <w:spacing w:line="240" w:lineRule="auto"/>
              <w:jc w:val="right"/>
              <w:rPr>
                <w:rFonts w:ascii="Times New Roman" w:hAnsi="Times New Roman"/>
                <w:b/>
                <w:bCs/>
                <w:sz w:val="28"/>
                <w:szCs w:val="28"/>
              </w:rPr>
            </w:pPr>
          </w:p>
        </w:tc>
        <w:tc>
          <w:tcPr>
            <w:tcW w:w="1906" w:type="dxa"/>
            <w:vAlign w:val="center"/>
          </w:tcPr>
          <w:p w:rsidR="00856906" w:rsidRPr="00404AE9" w:rsidRDefault="00856906" w:rsidP="00C203A4">
            <w:pPr>
              <w:spacing w:line="240" w:lineRule="auto"/>
              <w:rPr>
                <w:rFonts w:ascii="Times New Roman" w:hAnsi="Times New Roman"/>
                <w:sz w:val="28"/>
                <w:szCs w:val="28"/>
              </w:rPr>
            </w:pPr>
          </w:p>
        </w:tc>
        <w:tc>
          <w:tcPr>
            <w:tcW w:w="1490" w:type="dxa"/>
            <w:vMerge/>
            <w:vAlign w:val="center"/>
          </w:tcPr>
          <w:p w:rsidR="00856906" w:rsidRPr="00404AE9" w:rsidRDefault="00856906" w:rsidP="00C203A4">
            <w:pPr>
              <w:spacing w:line="240" w:lineRule="auto"/>
              <w:rPr>
                <w:rFonts w:ascii="Times New Roman" w:hAnsi="Times New Roman"/>
                <w:color w:val="FF0000"/>
                <w:sz w:val="28"/>
                <w:szCs w:val="28"/>
              </w:rPr>
            </w:pPr>
          </w:p>
        </w:tc>
      </w:tr>
      <w:tr w:rsidR="00856906" w:rsidRPr="00404AE9" w:rsidTr="00B40656">
        <w:trPr>
          <w:trHeight w:val="274"/>
          <w:jc w:val="right"/>
        </w:trPr>
        <w:tc>
          <w:tcPr>
            <w:tcW w:w="713" w:type="dxa"/>
            <w:vAlign w:val="center"/>
          </w:tcPr>
          <w:p w:rsidR="00856906" w:rsidRPr="00404AE9" w:rsidRDefault="00856906" w:rsidP="00246DAE">
            <w:pPr>
              <w:spacing w:line="240" w:lineRule="auto"/>
              <w:jc w:val="right"/>
              <w:rPr>
                <w:rFonts w:ascii="Times New Roman" w:hAnsi="Times New Roman"/>
                <w:sz w:val="28"/>
                <w:szCs w:val="28"/>
              </w:rPr>
            </w:pPr>
            <w:r w:rsidRPr="00404AE9">
              <w:rPr>
                <w:rFonts w:ascii="Times New Roman" w:hAnsi="Times New Roman"/>
                <w:sz w:val="28"/>
                <w:szCs w:val="28"/>
              </w:rPr>
              <w:t>11.3.</w:t>
            </w:r>
          </w:p>
        </w:tc>
        <w:tc>
          <w:tcPr>
            <w:tcW w:w="14597" w:type="dxa"/>
            <w:gridSpan w:val="9"/>
            <w:vAlign w:val="center"/>
          </w:tcPr>
          <w:p w:rsidR="00856906" w:rsidRPr="00404AE9" w:rsidRDefault="00856906" w:rsidP="00246DAE">
            <w:pPr>
              <w:spacing w:line="240" w:lineRule="auto"/>
              <w:rPr>
                <w:rFonts w:ascii="Times New Roman" w:hAnsi="Times New Roman"/>
                <w:sz w:val="28"/>
                <w:szCs w:val="28"/>
              </w:rPr>
            </w:pPr>
            <w:r w:rsidRPr="00404AE9">
              <w:rPr>
                <w:rFonts w:ascii="Times New Roman" w:hAnsi="Times New Roman"/>
                <w:sz w:val="28"/>
                <w:szCs w:val="28"/>
              </w:rPr>
              <w:t>Задача: улучшение транспортного обслуживания населения</w:t>
            </w:r>
          </w:p>
        </w:tc>
      </w:tr>
      <w:tr w:rsidR="00856906" w:rsidRPr="00404AE9" w:rsidTr="002826F7">
        <w:trPr>
          <w:trHeight w:val="310"/>
          <w:jc w:val="right"/>
        </w:trPr>
        <w:tc>
          <w:tcPr>
            <w:tcW w:w="713" w:type="dxa"/>
            <w:vMerge w:val="restart"/>
            <w:vAlign w:val="center"/>
          </w:tcPr>
          <w:p w:rsidR="00856906" w:rsidRPr="00404AE9" w:rsidRDefault="00856906" w:rsidP="00246DAE">
            <w:pPr>
              <w:spacing w:line="240" w:lineRule="auto"/>
              <w:rPr>
                <w:rFonts w:ascii="Times New Roman" w:hAnsi="Times New Roman"/>
                <w:sz w:val="28"/>
                <w:szCs w:val="28"/>
              </w:rPr>
            </w:pPr>
            <w:r w:rsidRPr="00404AE9">
              <w:rPr>
                <w:rFonts w:ascii="Times New Roman" w:hAnsi="Times New Roman"/>
                <w:sz w:val="28"/>
                <w:szCs w:val="28"/>
              </w:rPr>
              <w:t>11.3.1.</w:t>
            </w:r>
          </w:p>
        </w:tc>
        <w:tc>
          <w:tcPr>
            <w:tcW w:w="3326" w:type="dxa"/>
            <w:vMerge w:val="restart"/>
            <w:vAlign w:val="center"/>
          </w:tcPr>
          <w:p w:rsidR="00856906" w:rsidRPr="00404AE9" w:rsidRDefault="00856906" w:rsidP="00246DAE">
            <w:pPr>
              <w:spacing w:line="240" w:lineRule="auto"/>
              <w:ind w:firstLine="0"/>
              <w:rPr>
                <w:rFonts w:ascii="Times New Roman" w:hAnsi="Times New Roman"/>
                <w:iCs/>
                <w:sz w:val="28"/>
                <w:szCs w:val="28"/>
              </w:rPr>
            </w:pPr>
            <w:r w:rsidRPr="00404AE9">
              <w:rPr>
                <w:rFonts w:ascii="Times New Roman" w:hAnsi="Times New Roman"/>
                <w:iCs/>
                <w:sz w:val="28"/>
                <w:szCs w:val="28"/>
              </w:rPr>
              <w:t>Оборудование остановочных площадок и установка павильонов для общественного транспорта</w:t>
            </w:r>
          </w:p>
        </w:tc>
        <w:tc>
          <w:tcPr>
            <w:tcW w:w="638" w:type="dxa"/>
            <w:vMerge w:val="restart"/>
            <w:vAlign w:val="center"/>
          </w:tcPr>
          <w:p w:rsidR="00856906" w:rsidRPr="00404AE9" w:rsidRDefault="00856906" w:rsidP="00C203A4">
            <w:pPr>
              <w:spacing w:line="240" w:lineRule="auto"/>
              <w:rPr>
                <w:rFonts w:ascii="Times New Roman" w:hAnsi="Times New Roman"/>
                <w:sz w:val="28"/>
                <w:szCs w:val="28"/>
              </w:rPr>
            </w:pPr>
          </w:p>
        </w:tc>
        <w:tc>
          <w:tcPr>
            <w:tcW w:w="1140" w:type="dxa"/>
            <w:vAlign w:val="center"/>
          </w:tcPr>
          <w:p w:rsidR="00856906" w:rsidRPr="00404AE9" w:rsidRDefault="00856906" w:rsidP="00B40656">
            <w:pPr>
              <w:spacing w:line="240" w:lineRule="auto"/>
              <w:ind w:firstLine="0"/>
              <w:rPr>
                <w:rFonts w:ascii="Times New Roman" w:hAnsi="Times New Roman"/>
                <w:bCs/>
                <w:sz w:val="28"/>
                <w:szCs w:val="28"/>
              </w:rPr>
            </w:pPr>
            <w:r w:rsidRPr="00404AE9">
              <w:rPr>
                <w:rFonts w:ascii="Times New Roman" w:hAnsi="Times New Roman"/>
                <w:bCs/>
                <w:sz w:val="28"/>
                <w:szCs w:val="28"/>
              </w:rPr>
              <w:t>2017</w:t>
            </w:r>
          </w:p>
        </w:tc>
        <w:tc>
          <w:tcPr>
            <w:tcW w:w="1423" w:type="dxa"/>
            <w:vAlign w:val="center"/>
          </w:tcPr>
          <w:p w:rsidR="00856906" w:rsidRPr="00404AE9" w:rsidRDefault="00856906" w:rsidP="00C203A4">
            <w:pPr>
              <w:spacing w:line="240" w:lineRule="auto"/>
              <w:ind w:left="-107" w:right="-108"/>
              <w:jc w:val="center"/>
              <w:rPr>
                <w:rFonts w:ascii="Times New Roman" w:hAnsi="Times New Roman"/>
                <w:bCs/>
                <w:sz w:val="28"/>
                <w:szCs w:val="28"/>
              </w:rPr>
            </w:pPr>
            <w:r>
              <w:rPr>
                <w:rFonts w:ascii="Times New Roman" w:hAnsi="Times New Roman"/>
                <w:bCs/>
                <w:sz w:val="28"/>
                <w:szCs w:val="28"/>
              </w:rPr>
              <w:t>5</w:t>
            </w:r>
          </w:p>
        </w:tc>
        <w:tc>
          <w:tcPr>
            <w:tcW w:w="2125" w:type="dxa"/>
            <w:vAlign w:val="center"/>
          </w:tcPr>
          <w:p w:rsidR="00856906" w:rsidRPr="00404AE9" w:rsidRDefault="00856906" w:rsidP="00C203A4">
            <w:pPr>
              <w:spacing w:line="240" w:lineRule="auto"/>
              <w:ind w:left="-107" w:right="-108"/>
              <w:jc w:val="center"/>
              <w:rPr>
                <w:rFonts w:ascii="Times New Roman" w:hAnsi="Times New Roman"/>
                <w:bCs/>
                <w:sz w:val="28"/>
                <w:szCs w:val="28"/>
              </w:rPr>
            </w:pPr>
          </w:p>
        </w:tc>
        <w:tc>
          <w:tcPr>
            <w:tcW w:w="1275" w:type="dxa"/>
            <w:vAlign w:val="center"/>
          </w:tcPr>
          <w:p w:rsidR="00856906" w:rsidRPr="00404AE9" w:rsidRDefault="00856906" w:rsidP="00C203A4">
            <w:pPr>
              <w:spacing w:line="240" w:lineRule="auto"/>
              <w:ind w:left="-107" w:right="-108"/>
              <w:jc w:val="center"/>
              <w:rPr>
                <w:rFonts w:ascii="Times New Roman" w:hAnsi="Times New Roman"/>
                <w:bCs/>
                <w:sz w:val="28"/>
                <w:szCs w:val="28"/>
              </w:rPr>
            </w:pPr>
            <w:r>
              <w:rPr>
                <w:rFonts w:ascii="Times New Roman" w:hAnsi="Times New Roman"/>
                <w:bCs/>
                <w:sz w:val="28"/>
                <w:szCs w:val="28"/>
              </w:rPr>
              <w:t>5</w:t>
            </w:r>
          </w:p>
        </w:tc>
        <w:tc>
          <w:tcPr>
            <w:tcW w:w="1274" w:type="dxa"/>
            <w:vAlign w:val="center"/>
          </w:tcPr>
          <w:p w:rsidR="00856906" w:rsidRPr="00404AE9" w:rsidRDefault="00856906" w:rsidP="00C203A4">
            <w:pPr>
              <w:spacing w:line="240" w:lineRule="auto"/>
              <w:jc w:val="center"/>
              <w:rPr>
                <w:rFonts w:ascii="Times New Roman" w:hAnsi="Times New Roman"/>
                <w:bCs/>
                <w:sz w:val="28"/>
                <w:szCs w:val="28"/>
              </w:rPr>
            </w:pPr>
          </w:p>
        </w:tc>
        <w:tc>
          <w:tcPr>
            <w:tcW w:w="1906" w:type="dxa"/>
            <w:vMerge w:val="restart"/>
            <w:vAlign w:val="center"/>
          </w:tcPr>
          <w:p w:rsidR="00856906" w:rsidRPr="00404AE9" w:rsidRDefault="00856906" w:rsidP="00B40656">
            <w:pPr>
              <w:spacing w:line="240" w:lineRule="auto"/>
              <w:ind w:firstLine="0"/>
              <w:rPr>
                <w:rFonts w:ascii="Times New Roman" w:hAnsi="Times New Roman"/>
                <w:sz w:val="28"/>
                <w:szCs w:val="28"/>
              </w:rPr>
            </w:pPr>
            <w:r>
              <w:rPr>
                <w:rFonts w:ascii="Times New Roman" w:hAnsi="Times New Roman"/>
                <w:sz w:val="28"/>
                <w:szCs w:val="28"/>
              </w:rPr>
              <w:t>С</w:t>
            </w:r>
            <w:r w:rsidRPr="00404AE9">
              <w:rPr>
                <w:rFonts w:ascii="Times New Roman" w:hAnsi="Times New Roman"/>
                <w:sz w:val="28"/>
                <w:szCs w:val="28"/>
              </w:rPr>
              <w:t>оздание комфортных условий для граждан</w:t>
            </w:r>
          </w:p>
        </w:tc>
        <w:tc>
          <w:tcPr>
            <w:tcW w:w="1490" w:type="dxa"/>
            <w:vMerge w:val="restart"/>
            <w:vAlign w:val="center"/>
          </w:tcPr>
          <w:p w:rsidR="00856906" w:rsidRPr="00404AE9" w:rsidRDefault="00856906" w:rsidP="00660A4E">
            <w:pPr>
              <w:spacing w:line="240" w:lineRule="auto"/>
              <w:ind w:firstLine="0"/>
              <w:rPr>
                <w:rFonts w:ascii="Times New Roman" w:hAnsi="Times New Roman"/>
                <w:sz w:val="28"/>
                <w:szCs w:val="28"/>
              </w:rPr>
            </w:pPr>
            <w:r>
              <w:rPr>
                <w:rFonts w:ascii="Times New Roman" w:hAnsi="Times New Roman"/>
                <w:sz w:val="28"/>
                <w:szCs w:val="28"/>
              </w:rPr>
              <w:t>А</w:t>
            </w:r>
            <w:r w:rsidRPr="00404AE9">
              <w:rPr>
                <w:rFonts w:ascii="Times New Roman" w:hAnsi="Times New Roman"/>
                <w:sz w:val="28"/>
                <w:szCs w:val="28"/>
              </w:rPr>
              <w:t>дмини</w:t>
            </w:r>
            <w:r>
              <w:rPr>
                <w:rFonts w:ascii="Times New Roman" w:hAnsi="Times New Roman"/>
                <w:sz w:val="28"/>
                <w:szCs w:val="28"/>
              </w:rPr>
              <w:t>-</w:t>
            </w:r>
            <w:r w:rsidRPr="00404AE9">
              <w:rPr>
                <w:rFonts w:ascii="Times New Roman" w:hAnsi="Times New Roman"/>
                <w:sz w:val="28"/>
                <w:szCs w:val="28"/>
              </w:rPr>
              <w:t xml:space="preserve">страция </w:t>
            </w:r>
            <w:r w:rsidR="00942BDF">
              <w:rPr>
                <w:rFonts w:ascii="Times New Roman" w:hAnsi="Times New Roman"/>
                <w:sz w:val="28"/>
                <w:szCs w:val="28"/>
              </w:rPr>
              <w:t xml:space="preserve">Фощеватовского </w:t>
            </w:r>
            <w:r w:rsidRPr="00404AE9">
              <w:rPr>
                <w:rFonts w:ascii="Times New Roman" w:hAnsi="Times New Roman"/>
                <w:sz w:val="28"/>
                <w:szCs w:val="28"/>
              </w:rPr>
              <w:t xml:space="preserve">сельского </w:t>
            </w:r>
            <w:r w:rsidRPr="00404AE9">
              <w:rPr>
                <w:rFonts w:ascii="Times New Roman" w:hAnsi="Times New Roman"/>
                <w:sz w:val="28"/>
                <w:szCs w:val="28"/>
              </w:rPr>
              <w:lastRenderedPageBreak/>
              <w:t xml:space="preserve">поселения </w:t>
            </w:r>
          </w:p>
        </w:tc>
      </w:tr>
      <w:tr w:rsidR="00856906" w:rsidRPr="00404AE9" w:rsidTr="002826F7">
        <w:trPr>
          <w:trHeight w:val="271"/>
          <w:jc w:val="right"/>
        </w:trPr>
        <w:tc>
          <w:tcPr>
            <w:tcW w:w="713"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3326" w:type="dxa"/>
            <w:vMerge/>
            <w:vAlign w:val="center"/>
          </w:tcPr>
          <w:p w:rsidR="00856906" w:rsidRPr="00404AE9" w:rsidRDefault="00856906" w:rsidP="00C203A4">
            <w:pPr>
              <w:spacing w:line="240" w:lineRule="auto"/>
              <w:rPr>
                <w:rFonts w:ascii="Times New Roman" w:hAnsi="Times New Roman"/>
                <w:iCs/>
                <w:color w:val="FF0000"/>
                <w:sz w:val="28"/>
                <w:szCs w:val="28"/>
              </w:rPr>
            </w:pPr>
          </w:p>
        </w:tc>
        <w:tc>
          <w:tcPr>
            <w:tcW w:w="638"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1140" w:type="dxa"/>
            <w:vAlign w:val="center"/>
          </w:tcPr>
          <w:p w:rsidR="00856906" w:rsidRPr="00404AE9" w:rsidRDefault="00856906" w:rsidP="00B40656">
            <w:pPr>
              <w:spacing w:line="240" w:lineRule="auto"/>
              <w:ind w:firstLine="0"/>
              <w:rPr>
                <w:rFonts w:ascii="Times New Roman" w:hAnsi="Times New Roman"/>
                <w:bCs/>
                <w:sz w:val="28"/>
                <w:szCs w:val="28"/>
              </w:rPr>
            </w:pPr>
            <w:r w:rsidRPr="00404AE9">
              <w:rPr>
                <w:rFonts w:ascii="Times New Roman" w:hAnsi="Times New Roman"/>
                <w:bCs/>
                <w:sz w:val="28"/>
                <w:szCs w:val="28"/>
              </w:rPr>
              <w:t>2018</w:t>
            </w:r>
          </w:p>
        </w:tc>
        <w:tc>
          <w:tcPr>
            <w:tcW w:w="1423" w:type="dxa"/>
            <w:vAlign w:val="center"/>
          </w:tcPr>
          <w:p w:rsidR="00856906" w:rsidRPr="00404AE9" w:rsidRDefault="00856906" w:rsidP="00C203A4">
            <w:pPr>
              <w:spacing w:line="240" w:lineRule="auto"/>
              <w:ind w:left="-107" w:right="-108"/>
              <w:jc w:val="center"/>
              <w:rPr>
                <w:rFonts w:ascii="Times New Roman" w:hAnsi="Times New Roman"/>
                <w:bCs/>
                <w:sz w:val="28"/>
                <w:szCs w:val="28"/>
              </w:rPr>
            </w:pPr>
            <w:r>
              <w:rPr>
                <w:rFonts w:ascii="Times New Roman" w:hAnsi="Times New Roman"/>
                <w:bCs/>
                <w:sz w:val="28"/>
                <w:szCs w:val="28"/>
              </w:rPr>
              <w:t>3</w:t>
            </w:r>
          </w:p>
        </w:tc>
        <w:tc>
          <w:tcPr>
            <w:tcW w:w="2125" w:type="dxa"/>
            <w:vAlign w:val="center"/>
          </w:tcPr>
          <w:p w:rsidR="00856906" w:rsidRPr="00404AE9" w:rsidRDefault="00856906" w:rsidP="00C203A4">
            <w:pPr>
              <w:spacing w:line="240" w:lineRule="auto"/>
              <w:ind w:left="-107" w:right="-108"/>
              <w:jc w:val="center"/>
              <w:rPr>
                <w:rFonts w:ascii="Times New Roman" w:hAnsi="Times New Roman"/>
                <w:bCs/>
                <w:sz w:val="28"/>
                <w:szCs w:val="28"/>
              </w:rPr>
            </w:pPr>
          </w:p>
        </w:tc>
        <w:tc>
          <w:tcPr>
            <w:tcW w:w="1275" w:type="dxa"/>
            <w:vAlign w:val="center"/>
          </w:tcPr>
          <w:p w:rsidR="00856906" w:rsidRPr="00404AE9" w:rsidRDefault="00856906" w:rsidP="00C203A4">
            <w:pPr>
              <w:spacing w:line="240" w:lineRule="auto"/>
              <w:ind w:left="-107" w:right="-108"/>
              <w:jc w:val="center"/>
              <w:rPr>
                <w:rFonts w:ascii="Times New Roman" w:hAnsi="Times New Roman"/>
                <w:bCs/>
                <w:sz w:val="28"/>
                <w:szCs w:val="28"/>
              </w:rPr>
            </w:pPr>
            <w:r>
              <w:rPr>
                <w:rFonts w:ascii="Times New Roman" w:hAnsi="Times New Roman"/>
                <w:bCs/>
                <w:sz w:val="28"/>
                <w:szCs w:val="28"/>
              </w:rPr>
              <w:t>3</w:t>
            </w:r>
          </w:p>
        </w:tc>
        <w:tc>
          <w:tcPr>
            <w:tcW w:w="1274" w:type="dxa"/>
            <w:vAlign w:val="center"/>
          </w:tcPr>
          <w:p w:rsidR="00856906" w:rsidRPr="00404AE9" w:rsidRDefault="00856906" w:rsidP="00C203A4">
            <w:pPr>
              <w:spacing w:line="240" w:lineRule="auto"/>
              <w:jc w:val="center"/>
              <w:rPr>
                <w:rFonts w:ascii="Times New Roman" w:hAnsi="Times New Roman"/>
                <w:bCs/>
                <w:sz w:val="28"/>
                <w:szCs w:val="28"/>
              </w:rPr>
            </w:pPr>
          </w:p>
        </w:tc>
        <w:tc>
          <w:tcPr>
            <w:tcW w:w="1906"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1490" w:type="dxa"/>
            <w:vMerge/>
            <w:vAlign w:val="center"/>
          </w:tcPr>
          <w:p w:rsidR="00856906" w:rsidRPr="00404AE9" w:rsidRDefault="00856906" w:rsidP="00C203A4">
            <w:pPr>
              <w:spacing w:line="240" w:lineRule="auto"/>
              <w:rPr>
                <w:rFonts w:ascii="Times New Roman" w:hAnsi="Times New Roman"/>
                <w:color w:val="FF0000"/>
                <w:sz w:val="28"/>
                <w:szCs w:val="28"/>
              </w:rPr>
            </w:pPr>
          </w:p>
        </w:tc>
      </w:tr>
      <w:tr w:rsidR="00856906" w:rsidRPr="00404AE9" w:rsidTr="002826F7">
        <w:trPr>
          <w:trHeight w:val="248"/>
          <w:jc w:val="right"/>
        </w:trPr>
        <w:tc>
          <w:tcPr>
            <w:tcW w:w="713"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3326" w:type="dxa"/>
            <w:vMerge/>
            <w:vAlign w:val="center"/>
          </w:tcPr>
          <w:p w:rsidR="00856906" w:rsidRPr="00404AE9" w:rsidRDefault="00856906" w:rsidP="00C203A4">
            <w:pPr>
              <w:spacing w:line="240" w:lineRule="auto"/>
              <w:rPr>
                <w:rFonts w:ascii="Times New Roman" w:hAnsi="Times New Roman"/>
                <w:iCs/>
                <w:color w:val="FF0000"/>
                <w:sz w:val="28"/>
                <w:szCs w:val="28"/>
              </w:rPr>
            </w:pPr>
          </w:p>
        </w:tc>
        <w:tc>
          <w:tcPr>
            <w:tcW w:w="638"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1140" w:type="dxa"/>
            <w:vAlign w:val="center"/>
          </w:tcPr>
          <w:p w:rsidR="00856906" w:rsidRPr="00404AE9" w:rsidRDefault="00856906" w:rsidP="00B40656">
            <w:pPr>
              <w:spacing w:line="240" w:lineRule="auto"/>
              <w:ind w:firstLine="0"/>
              <w:rPr>
                <w:rFonts w:ascii="Times New Roman" w:hAnsi="Times New Roman"/>
                <w:bCs/>
                <w:sz w:val="28"/>
                <w:szCs w:val="28"/>
              </w:rPr>
            </w:pPr>
            <w:r w:rsidRPr="00404AE9">
              <w:rPr>
                <w:rFonts w:ascii="Times New Roman" w:hAnsi="Times New Roman"/>
                <w:bCs/>
                <w:sz w:val="28"/>
                <w:szCs w:val="28"/>
              </w:rPr>
              <w:t>2019</w:t>
            </w:r>
          </w:p>
        </w:tc>
        <w:tc>
          <w:tcPr>
            <w:tcW w:w="1423" w:type="dxa"/>
            <w:vAlign w:val="center"/>
          </w:tcPr>
          <w:p w:rsidR="00856906" w:rsidRPr="00404AE9" w:rsidRDefault="00856906" w:rsidP="00FB6FF8">
            <w:pPr>
              <w:spacing w:line="240" w:lineRule="auto"/>
              <w:ind w:left="-107" w:right="-108"/>
              <w:jc w:val="center"/>
              <w:rPr>
                <w:rFonts w:ascii="Times New Roman" w:hAnsi="Times New Roman"/>
                <w:bCs/>
                <w:sz w:val="28"/>
                <w:szCs w:val="28"/>
              </w:rPr>
            </w:pPr>
            <w:r>
              <w:rPr>
                <w:rFonts w:ascii="Times New Roman" w:hAnsi="Times New Roman"/>
                <w:bCs/>
                <w:sz w:val="28"/>
                <w:szCs w:val="28"/>
              </w:rPr>
              <w:t>3</w:t>
            </w:r>
          </w:p>
        </w:tc>
        <w:tc>
          <w:tcPr>
            <w:tcW w:w="2125" w:type="dxa"/>
            <w:vAlign w:val="center"/>
          </w:tcPr>
          <w:p w:rsidR="00856906" w:rsidRPr="00404AE9" w:rsidRDefault="00856906" w:rsidP="00FB6FF8">
            <w:pPr>
              <w:spacing w:line="240" w:lineRule="auto"/>
              <w:ind w:left="-107" w:right="-108"/>
              <w:jc w:val="center"/>
              <w:rPr>
                <w:rFonts w:ascii="Times New Roman" w:hAnsi="Times New Roman"/>
                <w:bCs/>
                <w:sz w:val="28"/>
                <w:szCs w:val="28"/>
              </w:rPr>
            </w:pPr>
          </w:p>
        </w:tc>
        <w:tc>
          <w:tcPr>
            <w:tcW w:w="1275" w:type="dxa"/>
            <w:vAlign w:val="center"/>
          </w:tcPr>
          <w:p w:rsidR="00856906" w:rsidRPr="00404AE9" w:rsidRDefault="00856906" w:rsidP="00FB6FF8">
            <w:pPr>
              <w:spacing w:line="240" w:lineRule="auto"/>
              <w:ind w:left="-107" w:right="-108"/>
              <w:jc w:val="center"/>
              <w:rPr>
                <w:rFonts w:ascii="Times New Roman" w:hAnsi="Times New Roman"/>
                <w:bCs/>
                <w:sz w:val="28"/>
                <w:szCs w:val="28"/>
              </w:rPr>
            </w:pPr>
            <w:r>
              <w:rPr>
                <w:rFonts w:ascii="Times New Roman" w:hAnsi="Times New Roman"/>
                <w:bCs/>
                <w:sz w:val="28"/>
                <w:szCs w:val="28"/>
              </w:rPr>
              <w:t>3</w:t>
            </w:r>
          </w:p>
        </w:tc>
        <w:tc>
          <w:tcPr>
            <w:tcW w:w="1274" w:type="dxa"/>
            <w:vAlign w:val="center"/>
          </w:tcPr>
          <w:p w:rsidR="00856906" w:rsidRPr="00404AE9" w:rsidRDefault="00856906" w:rsidP="00C203A4">
            <w:pPr>
              <w:spacing w:line="240" w:lineRule="auto"/>
              <w:jc w:val="center"/>
              <w:rPr>
                <w:rFonts w:ascii="Times New Roman" w:hAnsi="Times New Roman"/>
                <w:bCs/>
                <w:sz w:val="28"/>
                <w:szCs w:val="28"/>
              </w:rPr>
            </w:pPr>
          </w:p>
        </w:tc>
        <w:tc>
          <w:tcPr>
            <w:tcW w:w="1906"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1490" w:type="dxa"/>
            <w:vMerge/>
            <w:vAlign w:val="center"/>
          </w:tcPr>
          <w:p w:rsidR="00856906" w:rsidRPr="00404AE9" w:rsidRDefault="00856906" w:rsidP="00C203A4">
            <w:pPr>
              <w:spacing w:line="240" w:lineRule="auto"/>
              <w:rPr>
                <w:rFonts w:ascii="Times New Roman" w:hAnsi="Times New Roman"/>
                <w:color w:val="FF0000"/>
                <w:sz w:val="28"/>
                <w:szCs w:val="28"/>
              </w:rPr>
            </w:pPr>
          </w:p>
        </w:tc>
      </w:tr>
      <w:tr w:rsidR="00856906" w:rsidRPr="00404AE9" w:rsidTr="002826F7">
        <w:trPr>
          <w:trHeight w:val="237"/>
          <w:jc w:val="right"/>
        </w:trPr>
        <w:tc>
          <w:tcPr>
            <w:tcW w:w="713"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3326" w:type="dxa"/>
            <w:vMerge/>
            <w:vAlign w:val="center"/>
          </w:tcPr>
          <w:p w:rsidR="00856906" w:rsidRPr="00404AE9" w:rsidRDefault="00856906" w:rsidP="00C203A4">
            <w:pPr>
              <w:spacing w:line="240" w:lineRule="auto"/>
              <w:rPr>
                <w:rFonts w:ascii="Times New Roman" w:hAnsi="Times New Roman"/>
                <w:iCs/>
                <w:color w:val="FF0000"/>
                <w:sz w:val="28"/>
                <w:szCs w:val="28"/>
              </w:rPr>
            </w:pPr>
          </w:p>
        </w:tc>
        <w:tc>
          <w:tcPr>
            <w:tcW w:w="638"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1140" w:type="dxa"/>
            <w:vAlign w:val="center"/>
          </w:tcPr>
          <w:p w:rsidR="00856906" w:rsidRPr="00404AE9" w:rsidRDefault="00856906" w:rsidP="00B40656">
            <w:pPr>
              <w:spacing w:line="240" w:lineRule="auto"/>
              <w:ind w:firstLine="0"/>
              <w:rPr>
                <w:rFonts w:ascii="Times New Roman" w:hAnsi="Times New Roman"/>
                <w:bCs/>
                <w:sz w:val="28"/>
                <w:szCs w:val="28"/>
              </w:rPr>
            </w:pPr>
            <w:r w:rsidRPr="00404AE9">
              <w:rPr>
                <w:rFonts w:ascii="Times New Roman" w:hAnsi="Times New Roman"/>
                <w:bCs/>
                <w:sz w:val="28"/>
                <w:szCs w:val="28"/>
              </w:rPr>
              <w:t>2020</w:t>
            </w:r>
          </w:p>
        </w:tc>
        <w:tc>
          <w:tcPr>
            <w:tcW w:w="1423" w:type="dxa"/>
            <w:vAlign w:val="center"/>
          </w:tcPr>
          <w:p w:rsidR="00856906" w:rsidRPr="00404AE9" w:rsidRDefault="00856906" w:rsidP="00FB6FF8">
            <w:pPr>
              <w:spacing w:line="240" w:lineRule="auto"/>
              <w:ind w:left="-107" w:right="-108"/>
              <w:jc w:val="center"/>
              <w:rPr>
                <w:rFonts w:ascii="Times New Roman" w:hAnsi="Times New Roman"/>
                <w:bCs/>
                <w:sz w:val="28"/>
                <w:szCs w:val="28"/>
              </w:rPr>
            </w:pPr>
            <w:r>
              <w:rPr>
                <w:rFonts w:ascii="Times New Roman" w:hAnsi="Times New Roman"/>
                <w:bCs/>
                <w:sz w:val="28"/>
                <w:szCs w:val="28"/>
              </w:rPr>
              <w:t>3</w:t>
            </w:r>
          </w:p>
        </w:tc>
        <w:tc>
          <w:tcPr>
            <w:tcW w:w="2125" w:type="dxa"/>
            <w:vAlign w:val="center"/>
          </w:tcPr>
          <w:p w:rsidR="00856906" w:rsidRPr="00404AE9" w:rsidRDefault="00856906" w:rsidP="00FB6FF8">
            <w:pPr>
              <w:spacing w:line="240" w:lineRule="auto"/>
              <w:ind w:left="-107" w:right="-108"/>
              <w:jc w:val="center"/>
              <w:rPr>
                <w:rFonts w:ascii="Times New Roman" w:hAnsi="Times New Roman"/>
                <w:bCs/>
                <w:sz w:val="28"/>
                <w:szCs w:val="28"/>
              </w:rPr>
            </w:pPr>
          </w:p>
        </w:tc>
        <w:tc>
          <w:tcPr>
            <w:tcW w:w="1275" w:type="dxa"/>
            <w:vAlign w:val="center"/>
          </w:tcPr>
          <w:p w:rsidR="00856906" w:rsidRPr="00404AE9" w:rsidRDefault="00856906" w:rsidP="00FB6FF8">
            <w:pPr>
              <w:spacing w:line="240" w:lineRule="auto"/>
              <w:ind w:left="-107" w:right="-108"/>
              <w:jc w:val="center"/>
              <w:rPr>
                <w:rFonts w:ascii="Times New Roman" w:hAnsi="Times New Roman"/>
                <w:bCs/>
                <w:sz w:val="28"/>
                <w:szCs w:val="28"/>
              </w:rPr>
            </w:pPr>
            <w:r>
              <w:rPr>
                <w:rFonts w:ascii="Times New Roman" w:hAnsi="Times New Roman"/>
                <w:bCs/>
                <w:sz w:val="28"/>
                <w:szCs w:val="28"/>
              </w:rPr>
              <w:t>3</w:t>
            </w:r>
          </w:p>
        </w:tc>
        <w:tc>
          <w:tcPr>
            <w:tcW w:w="1274" w:type="dxa"/>
            <w:vAlign w:val="center"/>
          </w:tcPr>
          <w:p w:rsidR="00856906" w:rsidRPr="00404AE9" w:rsidRDefault="00856906" w:rsidP="00C203A4">
            <w:pPr>
              <w:spacing w:line="240" w:lineRule="auto"/>
              <w:jc w:val="center"/>
              <w:rPr>
                <w:rFonts w:ascii="Times New Roman" w:hAnsi="Times New Roman"/>
                <w:bCs/>
                <w:sz w:val="28"/>
                <w:szCs w:val="28"/>
              </w:rPr>
            </w:pPr>
          </w:p>
        </w:tc>
        <w:tc>
          <w:tcPr>
            <w:tcW w:w="1906"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1490" w:type="dxa"/>
            <w:vMerge/>
            <w:vAlign w:val="center"/>
          </w:tcPr>
          <w:p w:rsidR="00856906" w:rsidRPr="00404AE9" w:rsidRDefault="00856906" w:rsidP="00C203A4">
            <w:pPr>
              <w:spacing w:line="240" w:lineRule="auto"/>
              <w:rPr>
                <w:rFonts w:ascii="Times New Roman" w:hAnsi="Times New Roman"/>
                <w:color w:val="FF0000"/>
                <w:sz w:val="28"/>
                <w:szCs w:val="28"/>
              </w:rPr>
            </w:pPr>
          </w:p>
        </w:tc>
      </w:tr>
      <w:tr w:rsidR="00856906" w:rsidRPr="00404AE9" w:rsidTr="002826F7">
        <w:trPr>
          <w:trHeight w:val="214"/>
          <w:jc w:val="right"/>
        </w:trPr>
        <w:tc>
          <w:tcPr>
            <w:tcW w:w="713"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3326" w:type="dxa"/>
            <w:vMerge/>
            <w:vAlign w:val="center"/>
          </w:tcPr>
          <w:p w:rsidR="00856906" w:rsidRPr="00404AE9" w:rsidRDefault="00856906" w:rsidP="00C203A4">
            <w:pPr>
              <w:spacing w:line="240" w:lineRule="auto"/>
              <w:rPr>
                <w:rFonts w:ascii="Times New Roman" w:hAnsi="Times New Roman"/>
                <w:iCs/>
                <w:color w:val="FF0000"/>
                <w:sz w:val="28"/>
                <w:szCs w:val="28"/>
              </w:rPr>
            </w:pPr>
          </w:p>
        </w:tc>
        <w:tc>
          <w:tcPr>
            <w:tcW w:w="638"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1140" w:type="dxa"/>
            <w:vAlign w:val="center"/>
          </w:tcPr>
          <w:p w:rsidR="00856906" w:rsidRPr="00404AE9" w:rsidRDefault="00856906" w:rsidP="00B40656">
            <w:pPr>
              <w:spacing w:line="240" w:lineRule="auto"/>
              <w:ind w:firstLine="0"/>
              <w:rPr>
                <w:rFonts w:ascii="Times New Roman" w:hAnsi="Times New Roman"/>
                <w:bCs/>
                <w:sz w:val="28"/>
                <w:szCs w:val="28"/>
              </w:rPr>
            </w:pPr>
            <w:r w:rsidRPr="00404AE9">
              <w:rPr>
                <w:rFonts w:ascii="Times New Roman" w:hAnsi="Times New Roman"/>
                <w:bCs/>
                <w:sz w:val="28"/>
                <w:szCs w:val="28"/>
              </w:rPr>
              <w:t>2021</w:t>
            </w:r>
          </w:p>
        </w:tc>
        <w:tc>
          <w:tcPr>
            <w:tcW w:w="1423" w:type="dxa"/>
            <w:vAlign w:val="center"/>
          </w:tcPr>
          <w:p w:rsidR="00856906" w:rsidRPr="00404AE9" w:rsidRDefault="00856906" w:rsidP="00FB6FF8">
            <w:pPr>
              <w:spacing w:line="240" w:lineRule="auto"/>
              <w:ind w:left="-107" w:right="-108"/>
              <w:jc w:val="center"/>
              <w:rPr>
                <w:rFonts w:ascii="Times New Roman" w:hAnsi="Times New Roman"/>
                <w:bCs/>
                <w:sz w:val="28"/>
                <w:szCs w:val="28"/>
              </w:rPr>
            </w:pPr>
            <w:r>
              <w:rPr>
                <w:rFonts w:ascii="Times New Roman" w:hAnsi="Times New Roman"/>
                <w:bCs/>
                <w:sz w:val="28"/>
                <w:szCs w:val="28"/>
              </w:rPr>
              <w:t>3</w:t>
            </w:r>
          </w:p>
        </w:tc>
        <w:tc>
          <w:tcPr>
            <w:tcW w:w="2125" w:type="dxa"/>
            <w:vAlign w:val="center"/>
          </w:tcPr>
          <w:p w:rsidR="00856906" w:rsidRPr="00404AE9" w:rsidRDefault="00856906" w:rsidP="00FB6FF8">
            <w:pPr>
              <w:spacing w:line="240" w:lineRule="auto"/>
              <w:ind w:left="-107" w:right="-108"/>
              <w:jc w:val="center"/>
              <w:rPr>
                <w:rFonts w:ascii="Times New Roman" w:hAnsi="Times New Roman"/>
                <w:bCs/>
                <w:sz w:val="28"/>
                <w:szCs w:val="28"/>
              </w:rPr>
            </w:pPr>
          </w:p>
        </w:tc>
        <w:tc>
          <w:tcPr>
            <w:tcW w:w="1275" w:type="dxa"/>
            <w:vAlign w:val="center"/>
          </w:tcPr>
          <w:p w:rsidR="00856906" w:rsidRPr="00404AE9" w:rsidRDefault="00856906" w:rsidP="00FB6FF8">
            <w:pPr>
              <w:spacing w:line="240" w:lineRule="auto"/>
              <w:ind w:left="-107" w:right="-108"/>
              <w:jc w:val="center"/>
              <w:rPr>
                <w:rFonts w:ascii="Times New Roman" w:hAnsi="Times New Roman"/>
                <w:bCs/>
                <w:sz w:val="28"/>
                <w:szCs w:val="28"/>
              </w:rPr>
            </w:pPr>
            <w:r>
              <w:rPr>
                <w:rFonts w:ascii="Times New Roman" w:hAnsi="Times New Roman"/>
                <w:bCs/>
                <w:sz w:val="28"/>
                <w:szCs w:val="28"/>
              </w:rPr>
              <w:t>3</w:t>
            </w:r>
          </w:p>
        </w:tc>
        <w:tc>
          <w:tcPr>
            <w:tcW w:w="1274" w:type="dxa"/>
            <w:vAlign w:val="center"/>
          </w:tcPr>
          <w:p w:rsidR="00856906" w:rsidRPr="00404AE9" w:rsidRDefault="00856906" w:rsidP="00C203A4">
            <w:pPr>
              <w:spacing w:line="240" w:lineRule="auto"/>
              <w:jc w:val="center"/>
              <w:rPr>
                <w:rFonts w:ascii="Times New Roman" w:hAnsi="Times New Roman"/>
                <w:bCs/>
                <w:sz w:val="28"/>
                <w:szCs w:val="28"/>
              </w:rPr>
            </w:pPr>
          </w:p>
        </w:tc>
        <w:tc>
          <w:tcPr>
            <w:tcW w:w="1906"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1490" w:type="dxa"/>
            <w:vMerge/>
            <w:vAlign w:val="center"/>
          </w:tcPr>
          <w:p w:rsidR="00856906" w:rsidRPr="00404AE9" w:rsidRDefault="00856906" w:rsidP="00C203A4">
            <w:pPr>
              <w:spacing w:line="240" w:lineRule="auto"/>
              <w:rPr>
                <w:rFonts w:ascii="Times New Roman" w:hAnsi="Times New Roman"/>
                <w:color w:val="FF0000"/>
                <w:sz w:val="28"/>
                <w:szCs w:val="28"/>
              </w:rPr>
            </w:pPr>
          </w:p>
        </w:tc>
      </w:tr>
      <w:tr w:rsidR="00856906" w:rsidRPr="00404AE9" w:rsidTr="002826F7">
        <w:trPr>
          <w:trHeight w:val="359"/>
          <w:jc w:val="right"/>
        </w:trPr>
        <w:tc>
          <w:tcPr>
            <w:tcW w:w="713"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3326" w:type="dxa"/>
            <w:vMerge/>
            <w:vAlign w:val="center"/>
          </w:tcPr>
          <w:p w:rsidR="00856906" w:rsidRPr="00404AE9" w:rsidRDefault="00856906" w:rsidP="00C203A4">
            <w:pPr>
              <w:spacing w:line="240" w:lineRule="auto"/>
              <w:rPr>
                <w:rFonts w:ascii="Times New Roman" w:hAnsi="Times New Roman"/>
                <w:iCs/>
                <w:color w:val="FF0000"/>
                <w:sz w:val="28"/>
                <w:szCs w:val="28"/>
              </w:rPr>
            </w:pPr>
          </w:p>
        </w:tc>
        <w:tc>
          <w:tcPr>
            <w:tcW w:w="638"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1140" w:type="dxa"/>
            <w:vAlign w:val="center"/>
          </w:tcPr>
          <w:p w:rsidR="00856906" w:rsidRPr="00404AE9" w:rsidRDefault="00856906" w:rsidP="00B40656">
            <w:pPr>
              <w:spacing w:line="240" w:lineRule="auto"/>
              <w:ind w:firstLine="0"/>
              <w:rPr>
                <w:rFonts w:ascii="Times New Roman" w:hAnsi="Times New Roman"/>
                <w:bCs/>
                <w:sz w:val="28"/>
                <w:szCs w:val="28"/>
              </w:rPr>
            </w:pPr>
            <w:r w:rsidRPr="00404AE9">
              <w:rPr>
                <w:rFonts w:ascii="Times New Roman" w:hAnsi="Times New Roman"/>
                <w:bCs/>
                <w:sz w:val="28"/>
                <w:szCs w:val="28"/>
              </w:rPr>
              <w:t>2022-2029</w:t>
            </w:r>
          </w:p>
        </w:tc>
        <w:tc>
          <w:tcPr>
            <w:tcW w:w="1423" w:type="dxa"/>
            <w:vAlign w:val="center"/>
          </w:tcPr>
          <w:p w:rsidR="00856906" w:rsidRPr="00404AE9" w:rsidRDefault="00601264" w:rsidP="00FB6FF8">
            <w:pPr>
              <w:spacing w:line="240" w:lineRule="auto"/>
              <w:ind w:left="-107" w:right="-108"/>
              <w:jc w:val="center"/>
              <w:rPr>
                <w:rFonts w:ascii="Times New Roman" w:hAnsi="Times New Roman"/>
                <w:bCs/>
                <w:sz w:val="28"/>
                <w:szCs w:val="28"/>
              </w:rPr>
            </w:pPr>
            <w:r>
              <w:rPr>
                <w:rFonts w:ascii="Times New Roman" w:hAnsi="Times New Roman"/>
                <w:bCs/>
                <w:sz w:val="28"/>
                <w:szCs w:val="28"/>
              </w:rPr>
              <w:t>30</w:t>
            </w:r>
          </w:p>
        </w:tc>
        <w:tc>
          <w:tcPr>
            <w:tcW w:w="2125" w:type="dxa"/>
            <w:vAlign w:val="center"/>
          </w:tcPr>
          <w:p w:rsidR="00856906" w:rsidRPr="00404AE9" w:rsidRDefault="00856906" w:rsidP="00FB6FF8">
            <w:pPr>
              <w:spacing w:line="240" w:lineRule="auto"/>
              <w:ind w:left="-107" w:right="-108"/>
              <w:jc w:val="center"/>
              <w:rPr>
                <w:rFonts w:ascii="Times New Roman" w:hAnsi="Times New Roman"/>
                <w:bCs/>
                <w:sz w:val="28"/>
                <w:szCs w:val="28"/>
              </w:rPr>
            </w:pPr>
          </w:p>
        </w:tc>
        <w:tc>
          <w:tcPr>
            <w:tcW w:w="1275" w:type="dxa"/>
            <w:vAlign w:val="center"/>
          </w:tcPr>
          <w:p w:rsidR="00856906" w:rsidRPr="00404AE9" w:rsidRDefault="00601264" w:rsidP="00FB6FF8">
            <w:pPr>
              <w:spacing w:line="240" w:lineRule="auto"/>
              <w:ind w:left="-107" w:right="-108"/>
              <w:jc w:val="center"/>
              <w:rPr>
                <w:rFonts w:ascii="Times New Roman" w:hAnsi="Times New Roman"/>
                <w:bCs/>
                <w:sz w:val="28"/>
                <w:szCs w:val="28"/>
              </w:rPr>
            </w:pPr>
            <w:r>
              <w:rPr>
                <w:rFonts w:ascii="Times New Roman" w:hAnsi="Times New Roman"/>
                <w:bCs/>
                <w:sz w:val="28"/>
                <w:szCs w:val="28"/>
              </w:rPr>
              <w:t>30</w:t>
            </w:r>
          </w:p>
        </w:tc>
        <w:tc>
          <w:tcPr>
            <w:tcW w:w="1274" w:type="dxa"/>
            <w:vAlign w:val="center"/>
          </w:tcPr>
          <w:p w:rsidR="00856906" w:rsidRPr="00404AE9" w:rsidRDefault="00856906" w:rsidP="00C203A4">
            <w:pPr>
              <w:spacing w:line="240" w:lineRule="auto"/>
              <w:jc w:val="center"/>
              <w:rPr>
                <w:rFonts w:ascii="Times New Roman" w:hAnsi="Times New Roman"/>
                <w:bCs/>
                <w:sz w:val="28"/>
                <w:szCs w:val="28"/>
              </w:rPr>
            </w:pPr>
          </w:p>
        </w:tc>
        <w:tc>
          <w:tcPr>
            <w:tcW w:w="1906"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1490" w:type="dxa"/>
            <w:vMerge/>
            <w:vAlign w:val="center"/>
          </w:tcPr>
          <w:p w:rsidR="00856906" w:rsidRPr="00404AE9" w:rsidRDefault="00856906" w:rsidP="00C203A4">
            <w:pPr>
              <w:spacing w:line="240" w:lineRule="auto"/>
              <w:rPr>
                <w:rFonts w:ascii="Times New Roman" w:hAnsi="Times New Roman"/>
                <w:color w:val="FF0000"/>
                <w:sz w:val="28"/>
                <w:szCs w:val="28"/>
              </w:rPr>
            </w:pPr>
          </w:p>
        </w:tc>
      </w:tr>
      <w:tr w:rsidR="00856906" w:rsidRPr="00404AE9" w:rsidTr="002826F7">
        <w:trPr>
          <w:trHeight w:val="253"/>
          <w:jc w:val="right"/>
        </w:trPr>
        <w:tc>
          <w:tcPr>
            <w:tcW w:w="713"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3326" w:type="dxa"/>
            <w:vMerge/>
            <w:vAlign w:val="center"/>
          </w:tcPr>
          <w:p w:rsidR="00856906" w:rsidRPr="00404AE9" w:rsidRDefault="00856906" w:rsidP="00C203A4">
            <w:pPr>
              <w:spacing w:line="240" w:lineRule="auto"/>
              <w:rPr>
                <w:rFonts w:ascii="Times New Roman" w:hAnsi="Times New Roman"/>
                <w:iCs/>
                <w:color w:val="FF0000"/>
                <w:sz w:val="28"/>
                <w:szCs w:val="28"/>
              </w:rPr>
            </w:pPr>
          </w:p>
        </w:tc>
        <w:tc>
          <w:tcPr>
            <w:tcW w:w="638" w:type="dxa"/>
            <w:vMerge/>
            <w:vAlign w:val="center"/>
          </w:tcPr>
          <w:p w:rsidR="00856906" w:rsidRPr="00404AE9" w:rsidRDefault="00856906" w:rsidP="00C203A4">
            <w:pPr>
              <w:spacing w:line="240" w:lineRule="auto"/>
              <w:rPr>
                <w:rFonts w:ascii="Times New Roman" w:hAnsi="Times New Roman"/>
                <w:color w:val="FF0000"/>
                <w:sz w:val="28"/>
                <w:szCs w:val="28"/>
              </w:rPr>
            </w:pPr>
          </w:p>
        </w:tc>
        <w:tc>
          <w:tcPr>
            <w:tcW w:w="1140" w:type="dxa"/>
            <w:vAlign w:val="center"/>
          </w:tcPr>
          <w:p w:rsidR="00856906" w:rsidRPr="00404AE9" w:rsidRDefault="00856906" w:rsidP="00B40656">
            <w:pPr>
              <w:spacing w:line="240" w:lineRule="auto"/>
              <w:ind w:firstLine="0"/>
              <w:rPr>
                <w:rFonts w:ascii="Times New Roman" w:hAnsi="Times New Roman"/>
                <w:bCs/>
                <w:sz w:val="28"/>
                <w:szCs w:val="28"/>
              </w:rPr>
            </w:pPr>
            <w:r w:rsidRPr="00404AE9">
              <w:rPr>
                <w:rFonts w:ascii="Times New Roman" w:hAnsi="Times New Roman"/>
                <w:bCs/>
                <w:sz w:val="28"/>
                <w:szCs w:val="28"/>
              </w:rPr>
              <w:t>Всего</w:t>
            </w:r>
          </w:p>
        </w:tc>
        <w:tc>
          <w:tcPr>
            <w:tcW w:w="1423" w:type="dxa"/>
            <w:vAlign w:val="center"/>
          </w:tcPr>
          <w:p w:rsidR="00856906" w:rsidRPr="00404AE9" w:rsidRDefault="00856906" w:rsidP="00601264">
            <w:pPr>
              <w:spacing w:line="240" w:lineRule="auto"/>
              <w:ind w:left="-107" w:right="-108"/>
              <w:jc w:val="center"/>
              <w:rPr>
                <w:rFonts w:ascii="Times New Roman" w:hAnsi="Times New Roman"/>
                <w:b/>
                <w:bCs/>
                <w:sz w:val="28"/>
                <w:szCs w:val="28"/>
              </w:rPr>
            </w:pPr>
            <w:r>
              <w:rPr>
                <w:rFonts w:ascii="Times New Roman" w:hAnsi="Times New Roman"/>
                <w:b/>
                <w:bCs/>
                <w:sz w:val="28"/>
                <w:szCs w:val="28"/>
              </w:rPr>
              <w:t xml:space="preserve"> </w:t>
            </w:r>
            <w:r w:rsidR="00601264">
              <w:rPr>
                <w:rFonts w:ascii="Times New Roman" w:hAnsi="Times New Roman"/>
                <w:b/>
                <w:bCs/>
                <w:sz w:val="28"/>
                <w:szCs w:val="28"/>
              </w:rPr>
              <w:t>47</w:t>
            </w:r>
          </w:p>
        </w:tc>
        <w:tc>
          <w:tcPr>
            <w:tcW w:w="2125" w:type="dxa"/>
            <w:vAlign w:val="center"/>
          </w:tcPr>
          <w:p w:rsidR="00856906" w:rsidRPr="00404AE9" w:rsidRDefault="00856906" w:rsidP="00C203A4">
            <w:pPr>
              <w:spacing w:line="240" w:lineRule="auto"/>
              <w:ind w:left="-107" w:right="-108"/>
              <w:jc w:val="center"/>
              <w:rPr>
                <w:rFonts w:ascii="Times New Roman" w:hAnsi="Times New Roman"/>
                <w:b/>
                <w:bCs/>
                <w:sz w:val="28"/>
                <w:szCs w:val="28"/>
              </w:rPr>
            </w:pPr>
          </w:p>
        </w:tc>
        <w:tc>
          <w:tcPr>
            <w:tcW w:w="1275" w:type="dxa"/>
            <w:vAlign w:val="center"/>
          </w:tcPr>
          <w:p w:rsidR="00856906" w:rsidRPr="00404AE9" w:rsidRDefault="00601264" w:rsidP="00C203A4">
            <w:pPr>
              <w:spacing w:line="240" w:lineRule="auto"/>
              <w:ind w:left="-107" w:right="-108"/>
              <w:jc w:val="center"/>
              <w:rPr>
                <w:rFonts w:ascii="Times New Roman" w:hAnsi="Times New Roman"/>
                <w:b/>
                <w:bCs/>
                <w:sz w:val="28"/>
                <w:szCs w:val="28"/>
              </w:rPr>
            </w:pPr>
            <w:r>
              <w:rPr>
                <w:rFonts w:ascii="Times New Roman" w:hAnsi="Times New Roman"/>
                <w:b/>
                <w:bCs/>
                <w:sz w:val="28"/>
                <w:szCs w:val="28"/>
              </w:rPr>
              <w:t>47</w:t>
            </w:r>
          </w:p>
        </w:tc>
        <w:tc>
          <w:tcPr>
            <w:tcW w:w="1274" w:type="dxa"/>
            <w:vAlign w:val="center"/>
          </w:tcPr>
          <w:p w:rsidR="00856906" w:rsidRPr="00404AE9" w:rsidRDefault="00856906" w:rsidP="00C203A4">
            <w:pPr>
              <w:spacing w:line="240" w:lineRule="auto"/>
              <w:jc w:val="center"/>
              <w:rPr>
                <w:rFonts w:ascii="Times New Roman" w:hAnsi="Times New Roman"/>
                <w:b/>
                <w:bCs/>
                <w:sz w:val="28"/>
                <w:szCs w:val="28"/>
              </w:rPr>
            </w:pPr>
          </w:p>
        </w:tc>
        <w:tc>
          <w:tcPr>
            <w:tcW w:w="1906" w:type="dxa"/>
            <w:vAlign w:val="center"/>
          </w:tcPr>
          <w:p w:rsidR="00856906" w:rsidRPr="00404AE9" w:rsidRDefault="00856906" w:rsidP="00C203A4">
            <w:pPr>
              <w:spacing w:line="240" w:lineRule="auto"/>
              <w:rPr>
                <w:rFonts w:ascii="Times New Roman" w:hAnsi="Times New Roman"/>
                <w:color w:val="FF0000"/>
                <w:sz w:val="28"/>
                <w:szCs w:val="28"/>
              </w:rPr>
            </w:pPr>
          </w:p>
        </w:tc>
        <w:tc>
          <w:tcPr>
            <w:tcW w:w="1490" w:type="dxa"/>
            <w:vMerge/>
            <w:vAlign w:val="center"/>
          </w:tcPr>
          <w:p w:rsidR="00856906" w:rsidRPr="00404AE9" w:rsidRDefault="00856906" w:rsidP="00C203A4">
            <w:pPr>
              <w:spacing w:line="240" w:lineRule="auto"/>
              <w:rPr>
                <w:rFonts w:ascii="Times New Roman" w:hAnsi="Times New Roman"/>
                <w:color w:val="FF0000"/>
                <w:sz w:val="28"/>
                <w:szCs w:val="28"/>
              </w:rPr>
            </w:pPr>
          </w:p>
        </w:tc>
      </w:tr>
      <w:tr w:rsidR="00A97B16" w:rsidRPr="00404AE9" w:rsidTr="002826F7">
        <w:trPr>
          <w:trHeight w:val="411"/>
          <w:jc w:val="right"/>
        </w:trPr>
        <w:tc>
          <w:tcPr>
            <w:tcW w:w="713" w:type="dxa"/>
            <w:vMerge w:val="restart"/>
            <w:tcBorders>
              <w:top w:val="single" w:sz="4" w:space="0" w:color="auto"/>
            </w:tcBorders>
            <w:vAlign w:val="center"/>
          </w:tcPr>
          <w:p w:rsidR="00A97B16" w:rsidRPr="00404AE9" w:rsidRDefault="00A97B16" w:rsidP="00C203A4">
            <w:pPr>
              <w:spacing w:line="240" w:lineRule="auto"/>
              <w:rPr>
                <w:rFonts w:ascii="Times New Roman" w:hAnsi="Times New Roman"/>
                <w:color w:val="FF0000"/>
                <w:sz w:val="28"/>
                <w:szCs w:val="28"/>
              </w:rPr>
            </w:pPr>
          </w:p>
        </w:tc>
        <w:tc>
          <w:tcPr>
            <w:tcW w:w="3326" w:type="dxa"/>
            <w:vMerge w:val="restart"/>
            <w:tcBorders>
              <w:top w:val="single" w:sz="4" w:space="0" w:color="auto"/>
            </w:tcBorders>
            <w:vAlign w:val="center"/>
          </w:tcPr>
          <w:p w:rsidR="00A97B16" w:rsidRPr="00404AE9" w:rsidRDefault="00A97B16" w:rsidP="00871C22">
            <w:pPr>
              <w:spacing w:line="240" w:lineRule="auto"/>
              <w:ind w:firstLine="0"/>
              <w:rPr>
                <w:rFonts w:ascii="Times New Roman" w:hAnsi="Times New Roman"/>
                <w:iCs/>
                <w:sz w:val="28"/>
                <w:szCs w:val="28"/>
              </w:rPr>
            </w:pPr>
            <w:r w:rsidRPr="00404AE9">
              <w:rPr>
                <w:rFonts w:ascii="Times New Roman" w:hAnsi="Times New Roman"/>
                <w:iCs/>
                <w:sz w:val="28"/>
                <w:szCs w:val="28"/>
              </w:rPr>
              <w:t>Итого по основным мероприятиям</w:t>
            </w:r>
          </w:p>
        </w:tc>
        <w:tc>
          <w:tcPr>
            <w:tcW w:w="638" w:type="dxa"/>
            <w:vMerge w:val="restart"/>
            <w:tcBorders>
              <w:top w:val="single" w:sz="4" w:space="0" w:color="auto"/>
            </w:tcBorders>
            <w:vAlign w:val="center"/>
          </w:tcPr>
          <w:p w:rsidR="00A97B16" w:rsidRPr="00404AE9" w:rsidRDefault="00A97B16" w:rsidP="00C203A4">
            <w:pPr>
              <w:spacing w:line="240" w:lineRule="auto"/>
              <w:rPr>
                <w:rFonts w:ascii="Times New Roman" w:hAnsi="Times New Roman"/>
                <w:sz w:val="28"/>
                <w:szCs w:val="28"/>
              </w:rPr>
            </w:pPr>
          </w:p>
        </w:tc>
        <w:tc>
          <w:tcPr>
            <w:tcW w:w="1140" w:type="dxa"/>
            <w:tcBorders>
              <w:top w:val="single" w:sz="4" w:space="0" w:color="auto"/>
            </w:tcBorders>
            <w:vAlign w:val="center"/>
          </w:tcPr>
          <w:p w:rsidR="00A97B16" w:rsidRPr="00404AE9" w:rsidRDefault="00A97B16" w:rsidP="003C37A2">
            <w:pPr>
              <w:spacing w:line="240" w:lineRule="auto"/>
              <w:ind w:firstLine="0"/>
              <w:rPr>
                <w:rFonts w:ascii="Times New Roman" w:hAnsi="Times New Roman"/>
                <w:bCs/>
                <w:sz w:val="28"/>
                <w:szCs w:val="28"/>
              </w:rPr>
            </w:pPr>
            <w:r w:rsidRPr="00404AE9">
              <w:rPr>
                <w:rFonts w:ascii="Times New Roman" w:hAnsi="Times New Roman"/>
                <w:bCs/>
                <w:sz w:val="28"/>
                <w:szCs w:val="28"/>
              </w:rPr>
              <w:t>2017</w:t>
            </w:r>
          </w:p>
        </w:tc>
        <w:tc>
          <w:tcPr>
            <w:tcW w:w="1423" w:type="dxa"/>
            <w:tcBorders>
              <w:top w:val="single" w:sz="4" w:space="0" w:color="auto"/>
            </w:tcBorders>
            <w:vAlign w:val="center"/>
          </w:tcPr>
          <w:p w:rsidR="00A97B16" w:rsidRPr="00404AE9" w:rsidRDefault="00A97B16" w:rsidP="00B01294">
            <w:pPr>
              <w:spacing w:line="240" w:lineRule="auto"/>
              <w:ind w:left="-107" w:right="-108"/>
              <w:jc w:val="center"/>
              <w:rPr>
                <w:rFonts w:ascii="Times New Roman" w:hAnsi="Times New Roman"/>
                <w:bCs/>
                <w:sz w:val="28"/>
                <w:szCs w:val="28"/>
              </w:rPr>
            </w:pPr>
            <w:r>
              <w:rPr>
                <w:rFonts w:ascii="Times New Roman" w:hAnsi="Times New Roman"/>
                <w:bCs/>
                <w:sz w:val="28"/>
                <w:szCs w:val="28"/>
              </w:rPr>
              <w:t>225</w:t>
            </w:r>
          </w:p>
        </w:tc>
        <w:tc>
          <w:tcPr>
            <w:tcW w:w="2125" w:type="dxa"/>
            <w:tcBorders>
              <w:top w:val="single" w:sz="4" w:space="0" w:color="auto"/>
            </w:tcBorders>
            <w:vAlign w:val="center"/>
          </w:tcPr>
          <w:p w:rsidR="00A97B16" w:rsidRPr="00404AE9" w:rsidRDefault="00A97B16" w:rsidP="00B01294">
            <w:pPr>
              <w:spacing w:line="240" w:lineRule="auto"/>
              <w:ind w:left="-107" w:right="-108"/>
              <w:jc w:val="center"/>
              <w:rPr>
                <w:rFonts w:ascii="Times New Roman" w:hAnsi="Times New Roman"/>
                <w:bCs/>
                <w:sz w:val="28"/>
                <w:szCs w:val="28"/>
              </w:rPr>
            </w:pPr>
          </w:p>
        </w:tc>
        <w:tc>
          <w:tcPr>
            <w:tcW w:w="1275" w:type="dxa"/>
            <w:tcBorders>
              <w:top w:val="single" w:sz="4" w:space="0" w:color="auto"/>
            </w:tcBorders>
            <w:vAlign w:val="center"/>
          </w:tcPr>
          <w:p w:rsidR="00A97B16" w:rsidRPr="00404AE9" w:rsidRDefault="00A97B16" w:rsidP="00F87BDB">
            <w:pPr>
              <w:spacing w:line="240" w:lineRule="auto"/>
              <w:ind w:left="-107" w:right="-108" w:hanging="82"/>
              <w:jc w:val="center"/>
              <w:rPr>
                <w:rFonts w:ascii="Times New Roman" w:hAnsi="Times New Roman"/>
                <w:bCs/>
                <w:sz w:val="28"/>
                <w:szCs w:val="28"/>
              </w:rPr>
            </w:pPr>
            <w:r>
              <w:rPr>
                <w:rFonts w:ascii="Times New Roman" w:hAnsi="Times New Roman"/>
                <w:bCs/>
                <w:sz w:val="28"/>
                <w:szCs w:val="28"/>
              </w:rPr>
              <w:t>1 5</w:t>
            </w:r>
          </w:p>
        </w:tc>
        <w:tc>
          <w:tcPr>
            <w:tcW w:w="1274" w:type="dxa"/>
            <w:tcBorders>
              <w:top w:val="single" w:sz="4" w:space="0" w:color="auto"/>
            </w:tcBorders>
            <w:vAlign w:val="center"/>
          </w:tcPr>
          <w:p w:rsidR="00A97B16" w:rsidRPr="00404AE9" w:rsidRDefault="00A97B16" w:rsidP="005E2937">
            <w:pPr>
              <w:spacing w:line="240" w:lineRule="auto"/>
              <w:jc w:val="center"/>
              <w:rPr>
                <w:rFonts w:ascii="Times New Roman" w:hAnsi="Times New Roman"/>
                <w:b/>
                <w:bCs/>
                <w:sz w:val="28"/>
                <w:szCs w:val="28"/>
              </w:rPr>
            </w:pPr>
            <w:r>
              <w:rPr>
                <w:rFonts w:ascii="Times New Roman" w:hAnsi="Times New Roman"/>
                <w:bCs/>
                <w:sz w:val="28"/>
                <w:szCs w:val="28"/>
              </w:rPr>
              <w:t>240</w:t>
            </w:r>
          </w:p>
        </w:tc>
        <w:tc>
          <w:tcPr>
            <w:tcW w:w="1906" w:type="dxa"/>
            <w:vMerge w:val="restart"/>
            <w:tcBorders>
              <w:top w:val="single" w:sz="4" w:space="0" w:color="auto"/>
            </w:tcBorders>
            <w:vAlign w:val="center"/>
          </w:tcPr>
          <w:p w:rsidR="00A97B16" w:rsidRPr="00404AE9" w:rsidRDefault="00A97B16" w:rsidP="00C203A4">
            <w:pPr>
              <w:spacing w:line="240" w:lineRule="auto"/>
              <w:rPr>
                <w:rFonts w:ascii="Times New Roman" w:hAnsi="Times New Roman"/>
                <w:color w:val="FF0000"/>
                <w:sz w:val="28"/>
                <w:szCs w:val="28"/>
              </w:rPr>
            </w:pPr>
          </w:p>
        </w:tc>
        <w:tc>
          <w:tcPr>
            <w:tcW w:w="1490" w:type="dxa"/>
            <w:vMerge w:val="restart"/>
            <w:tcBorders>
              <w:top w:val="single" w:sz="4" w:space="0" w:color="auto"/>
            </w:tcBorders>
            <w:vAlign w:val="center"/>
          </w:tcPr>
          <w:p w:rsidR="00A97B16" w:rsidRPr="00404AE9" w:rsidRDefault="00A97B16" w:rsidP="00C203A4">
            <w:pPr>
              <w:spacing w:line="240" w:lineRule="auto"/>
              <w:rPr>
                <w:rFonts w:ascii="Times New Roman" w:hAnsi="Times New Roman"/>
                <w:color w:val="FF0000"/>
                <w:sz w:val="28"/>
                <w:szCs w:val="28"/>
              </w:rPr>
            </w:pPr>
          </w:p>
        </w:tc>
      </w:tr>
      <w:tr w:rsidR="00A97B16" w:rsidRPr="00404AE9" w:rsidTr="00776C8D">
        <w:trPr>
          <w:trHeight w:val="411"/>
          <w:jc w:val="right"/>
        </w:trPr>
        <w:tc>
          <w:tcPr>
            <w:tcW w:w="713" w:type="dxa"/>
            <w:vMerge/>
            <w:tcBorders>
              <w:top w:val="single" w:sz="4" w:space="0" w:color="auto"/>
            </w:tcBorders>
            <w:vAlign w:val="center"/>
          </w:tcPr>
          <w:p w:rsidR="00A97B16" w:rsidRPr="00404AE9" w:rsidRDefault="00A97B16" w:rsidP="00C203A4">
            <w:pPr>
              <w:spacing w:line="240" w:lineRule="auto"/>
              <w:rPr>
                <w:rFonts w:ascii="Times New Roman" w:hAnsi="Times New Roman"/>
                <w:color w:val="FF0000"/>
                <w:sz w:val="28"/>
                <w:szCs w:val="28"/>
              </w:rPr>
            </w:pPr>
          </w:p>
        </w:tc>
        <w:tc>
          <w:tcPr>
            <w:tcW w:w="3326" w:type="dxa"/>
            <w:vMerge/>
            <w:tcBorders>
              <w:top w:val="single" w:sz="4" w:space="0" w:color="auto"/>
            </w:tcBorders>
            <w:vAlign w:val="center"/>
          </w:tcPr>
          <w:p w:rsidR="00A97B16" w:rsidRPr="00404AE9" w:rsidRDefault="00A97B16" w:rsidP="00871C22">
            <w:pPr>
              <w:spacing w:line="240" w:lineRule="auto"/>
              <w:ind w:firstLine="0"/>
              <w:rPr>
                <w:rFonts w:ascii="Times New Roman" w:hAnsi="Times New Roman"/>
                <w:iCs/>
                <w:sz w:val="28"/>
                <w:szCs w:val="28"/>
              </w:rPr>
            </w:pPr>
          </w:p>
        </w:tc>
        <w:tc>
          <w:tcPr>
            <w:tcW w:w="638" w:type="dxa"/>
            <w:vMerge/>
            <w:tcBorders>
              <w:top w:val="single" w:sz="4" w:space="0" w:color="auto"/>
            </w:tcBorders>
            <w:vAlign w:val="center"/>
          </w:tcPr>
          <w:p w:rsidR="00A97B16" w:rsidRPr="00404AE9" w:rsidRDefault="00A97B16" w:rsidP="00C203A4">
            <w:pPr>
              <w:spacing w:line="240" w:lineRule="auto"/>
              <w:rPr>
                <w:rFonts w:ascii="Times New Roman" w:hAnsi="Times New Roman"/>
                <w:sz w:val="28"/>
                <w:szCs w:val="28"/>
              </w:rPr>
            </w:pPr>
          </w:p>
        </w:tc>
        <w:tc>
          <w:tcPr>
            <w:tcW w:w="1140" w:type="dxa"/>
            <w:tcBorders>
              <w:top w:val="single" w:sz="4" w:space="0" w:color="auto"/>
            </w:tcBorders>
            <w:vAlign w:val="center"/>
          </w:tcPr>
          <w:p w:rsidR="00A97B16" w:rsidRPr="00404AE9" w:rsidRDefault="00A97B16" w:rsidP="006574A9">
            <w:pPr>
              <w:spacing w:line="240" w:lineRule="auto"/>
              <w:ind w:firstLine="0"/>
              <w:rPr>
                <w:rFonts w:ascii="Times New Roman" w:hAnsi="Times New Roman"/>
                <w:bCs/>
                <w:sz w:val="28"/>
                <w:szCs w:val="28"/>
              </w:rPr>
            </w:pPr>
            <w:r w:rsidRPr="00404AE9">
              <w:rPr>
                <w:rFonts w:ascii="Times New Roman" w:hAnsi="Times New Roman"/>
                <w:bCs/>
                <w:sz w:val="28"/>
                <w:szCs w:val="28"/>
              </w:rPr>
              <w:t>2018</w:t>
            </w:r>
          </w:p>
        </w:tc>
        <w:tc>
          <w:tcPr>
            <w:tcW w:w="1423" w:type="dxa"/>
            <w:tcBorders>
              <w:top w:val="single" w:sz="4" w:space="0" w:color="auto"/>
            </w:tcBorders>
            <w:vAlign w:val="center"/>
          </w:tcPr>
          <w:p w:rsidR="00A97B16" w:rsidRPr="00404AE9" w:rsidRDefault="00A97B16" w:rsidP="00B01294">
            <w:pPr>
              <w:spacing w:line="240" w:lineRule="auto"/>
              <w:ind w:left="-107" w:right="-108"/>
              <w:jc w:val="center"/>
              <w:rPr>
                <w:rFonts w:ascii="Times New Roman" w:hAnsi="Times New Roman"/>
                <w:bCs/>
                <w:sz w:val="28"/>
                <w:szCs w:val="28"/>
              </w:rPr>
            </w:pPr>
            <w:r>
              <w:rPr>
                <w:rFonts w:ascii="Times New Roman" w:hAnsi="Times New Roman"/>
                <w:bCs/>
                <w:sz w:val="28"/>
                <w:szCs w:val="28"/>
              </w:rPr>
              <w:t>243</w:t>
            </w:r>
          </w:p>
        </w:tc>
        <w:tc>
          <w:tcPr>
            <w:tcW w:w="2125" w:type="dxa"/>
            <w:tcBorders>
              <w:top w:val="single" w:sz="4" w:space="0" w:color="auto"/>
            </w:tcBorders>
            <w:vAlign w:val="center"/>
          </w:tcPr>
          <w:p w:rsidR="00A97B16" w:rsidRPr="00404AE9" w:rsidRDefault="00A97B16" w:rsidP="00B01294">
            <w:pPr>
              <w:spacing w:line="240" w:lineRule="auto"/>
              <w:ind w:left="-107" w:right="-108"/>
              <w:jc w:val="center"/>
              <w:rPr>
                <w:rFonts w:ascii="Times New Roman" w:hAnsi="Times New Roman"/>
                <w:bCs/>
                <w:sz w:val="28"/>
                <w:szCs w:val="28"/>
              </w:rPr>
            </w:pPr>
          </w:p>
        </w:tc>
        <w:tc>
          <w:tcPr>
            <w:tcW w:w="1275" w:type="dxa"/>
            <w:tcBorders>
              <w:top w:val="single" w:sz="4" w:space="0" w:color="auto"/>
            </w:tcBorders>
          </w:tcPr>
          <w:p w:rsidR="00A97B16" w:rsidRPr="00404AE9" w:rsidRDefault="00A97B16" w:rsidP="00F87BDB">
            <w:pPr>
              <w:ind w:firstLine="0"/>
              <w:rPr>
                <w:rFonts w:ascii="Times New Roman" w:hAnsi="Times New Roman"/>
                <w:sz w:val="28"/>
                <w:szCs w:val="28"/>
              </w:rPr>
            </w:pPr>
            <w:r>
              <w:rPr>
                <w:rFonts w:ascii="Times New Roman" w:hAnsi="Times New Roman"/>
                <w:sz w:val="28"/>
                <w:szCs w:val="28"/>
              </w:rPr>
              <w:t>1 3</w:t>
            </w:r>
          </w:p>
        </w:tc>
        <w:tc>
          <w:tcPr>
            <w:tcW w:w="1274" w:type="dxa"/>
            <w:tcBorders>
              <w:top w:val="single" w:sz="4" w:space="0" w:color="auto"/>
            </w:tcBorders>
            <w:vAlign w:val="center"/>
          </w:tcPr>
          <w:p w:rsidR="00A97B16" w:rsidRPr="00404AE9" w:rsidRDefault="00A97B16" w:rsidP="005E2937">
            <w:pPr>
              <w:spacing w:line="240" w:lineRule="auto"/>
              <w:jc w:val="center"/>
              <w:rPr>
                <w:rFonts w:ascii="Times New Roman" w:hAnsi="Times New Roman"/>
                <w:b/>
                <w:bCs/>
                <w:sz w:val="28"/>
                <w:szCs w:val="28"/>
              </w:rPr>
            </w:pPr>
            <w:r>
              <w:rPr>
                <w:rFonts w:ascii="Times New Roman" w:hAnsi="Times New Roman"/>
                <w:bCs/>
                <w:sz w:val="28"/>
                <w:szCs w:val="28"/>
              </w:rPr>
              <w:t>230</w:t>
            </w:r>
          </w:p>
        </w:tc>
        <w:tc>
          <w:tcPr>
            <w:tcW w:w="1906" w:type="dxa"/>
            <w:vMerge/>
            <w:tcBorders>
              <w:top w:val="single" w:sz="4" w:space="0" w:color="auto"/>
            </w:tcBorders>
            <w:vAlign w:val="center"/>
          </w:tcPr>
          <w:p w:rsidR="00A97B16" w:rsidRPr="00404AE9" w:rsidRDefault="00A97B16" w:rsidP="00C203A4">
            <w:pPr>
              <w:spacing w:line="240" w:lineRule="auto"/>
              <w:rPr>
                <w:rFonts w:ascii="Times New Roman" w:hAnsi="Times New Roman"/>
                <w:color w:val="FF0000"/>
                <w:sz w:val="28"/>
                <w:szCs w:val="28"/>
              </w:rPr>
            </w:pPr>
          </w:p>
        </w:tc>
        <w:tc>
          <w:tcPr>
            <w:tcW w:w="1490" w:type="dxa"/>
            <w:vMerge/>
            <w:tcBorders>
              <w:top w:val="single" w:sz="4" w:space="0" w:color="auto"/>
            </w:tcBorders>
            <w:vAlign w:val="center"/>
          </w:tcPr>
          <w:p w:rsidR="00A97B16" w:rsidRPr="00404AE9" w:rsidRDefault="00A97B16" w:rsidP="00C203A4">
            <w:pPr>
              <w:spacing w:line="240" w:lineRule="auto"/>
              <w:rPr>
                <w:rFonts w:ascii="Times New Roman" w:hAnsi="Times New Roman"/>
                <w:color w:val="FF0000"/>
                <w:sz w:val="28"/>
                <w:szCs w:val="28"/>
              </w:rPr>
            </w:pPr>
          </w:p>
        </w:tc>
      </w:tr>
      <w:tr w:rsidR="00A97B16" w:rsidRPr="00404AE9" w:rsidTr="00776C8D">
        <w:trPr>
          <w:trHeight w:val="480"/>
          <w:jc w:val="right"/>
        </w:trPr>
        <w:tc>
          <w:tcPr>
            <w:tcW w:w="713" w:type="dxa"/>
            <w:vMerge/>
            <w:vAlign w:val="center"/>
          </w:tcPr>
          <w:p w:rsidR="00A97B16" w:rsidRPr="00404AE9" w:rsidRDefault="00A97B16" w:rsidP="00C203A4">
            <w:pPr>
              <w:spacing w:line="240" w:lineRule="auto"/>
              <w:rPr>
                <w:rFonts w:ascii="Times New Roman" w:hAnsi="Times New Roman"/>
                <w:color w:val="FF0000"/>
                <w:sz w:val="28"/>
                <w:szCs w:val="28"/>
              </w:rPr>
            </w:pPr>
          </w:p>
        </w:tc>
        <w:tc>
          <w:tcPr>
            <w:tcW w:w="3326" w:type="dxa"/>
            <w:vMerge/>
            <w:vAlign w:val="center"/>
          </w:tcPr>
          <w:p w:rsidR="00A97B16" w:rsidRPr="00404AE9" w:rsidRDefault="00A97B16" w:rsidP="00C203A4">
            <w:pPr>
              <w:spacing w:line="240" w:lineRule="auto"/>
              <w:rPr>
                <w:rFonts w:ascii="Times New Roman" w:hAnsi="Times New Roman"/>
                <w:iCs/>
                <w:sz w:val="28"/>
                <w:szCs w:val="28"/>
              </w:rPr>
            </w:pPr>
          </w:p>
        </w:tc>
        <w:tc>
          <w:tcPr>
            <w:tcW w:w="638" w:type="dxa"/>
            <w:vMerge/>
            <w:vAlign w:val="center"/>
          </w:tcPr>
          <w:p w:rsidR="00A97B16" w:rsidRPr="00404AE9" w:rsidRDefault="00A97B16" w:rsidP="00C203A4">
            <w:pPr>
              <w:spacing w:line="240" w:lineRule="auto"/>
              <w:rPr>
                <w:rFonts w:ascii="Times New Roman" w:hAnsi="Times New Roman"/>
                <w:sz w:val="28"/>
                <w:szCs w:val="28"/>
              </w:rPr>
            </w:pPr>
          </w:p>
        </w:tc>
        <w:tc>
          <w:tcPr>
            <w:tcW w:w="1140" w:type="dxa"/>
            <w:vAlign w:val="center"/>
          </w:tcPr>
          <w:p w:rsidR="00A97B16" w:rsidRPr="00404AE9" w:rsidRDefault="00A97B16" w:rsidP="006574A9">
            <w:pPr>
              <w:spacing w:line="240" w:lineRule="auto"/>
              <w:ind w:firstLine="0"/>
              <w:rPr>
                <w:rFonts w:ascii="Times New Roman" w:hAnsi="Times New Roman"/>
                <w:bCs/>
                <w:sz w:val="28"/>
                <w:szCs w:val="28"/>
              </w:rPr>
            </w:pPr>
            <w:r w:rsidRPr="00404AE9">
              <w:rPr>
                <w:rFonts w:ascii="Times New Roman" w:hAnsi="Times New Roman"/>
                <w:bCs/>
                <w:sz w:val="28"/>
                <w:szCs w:val="28"/>
              </w:rPr>
              <w:t>2019</w:t>
            </w:r>
          </w:p>
        </w:tc>
        <w:tc>
          <w:tcPr>
            <w:tcW w:w="1423" w:type="dxa"/>
            <w:vAlign w:val="center"/>
          </w:tcPr>
          <w:p w:rsidR="00A97B16" w:rsidRPr="00404AE9" w:rsidRDefault="00A97B16" w:rsidP="00B01294">
            <w:pPr>
              <w:spacing w:line="240" w:lineRule="auto"/>
              <w:ind w:right="-108" w:firstLine="0"/>
              <w:jc w:val="center"/>
              <w:rPr>
                <w:rFonts w:ascii="Times New Roman" w:hAnsi="Times New Roman"/>
                <w:bCs/>
                <w:sz w:val="28"/>
                <w:szCs w:val="28"/>
              </w:rPr>
            </w:pPr>
            <w:r>
              <w:rPr>
                <w:rFonts w:ascii="Times New Roman" w:hAnsi="Times New Roman"/>
                <w:bCs/>
                <w:sz w:val="28"/>
                <w:szCs w:val="28"/>
              </w:rPr>
              <w:t>323</w:t>
            </w:r>
          </w:p>
        </w:tc>
        <w:tc>
          <w:tcPr>
            <w:tcW w:w="2125" w:type="dxa"/>
            <w:vAlign w:val="center"/>
          </w:tcPr>
          <w:p w:rsidR="00A97B16" w:rsidRPr="00404AE9" w:rsidRDefault="00A97B16" w:rsidP="00B01294">
            <w:pPr>
              <w:spacing w:line="240" w:lineRule="auto"/>
              <w:ind w:right="-108" w:firstLine="0"/>
              <w:jc w:val="center"/>
              <w:rPr>
                <w:rFonts w:ascii="Times New Roman" w:hAnsi="Times New Roman"/>
                <w:bCs/>
                <w:sz w:val="28"/>
                <w:szCs w:val="28"/>
              </w:rPr>
            </w:pPr>
          </w:p>
        </w:tc>
        <w:tc>
          <w:tcPr>
            <w:tcW w:w="1275" w:type="dxa"/>
          </w:tcPr>
          <w:p w:rsidR="00A97B16" w:rsidRPr="00404AE9" w:rsidRDefault="00A97B16" w:rsidP="00F87BDB">
            <w:pPr>
              <w:ind w:firstLine="0"/>
              <w:rPr>
                <w:rFonts w:ascii="Times New Roman" w:hAnsi="Times New Roman"/>
                <w:sz w:val="28"/>
                <w:szCs w:val="28"/>
              </w:rPr>
            </w:pPr>
            <w:r>
              <w:rPr>
                <w:rFonts w:ascii="Times New Roman" w:hAnsi="Times New Roman"/>
                <w:sz w:val="28"/>
                <w:szCs w:val="28"/>
              </w:rPr>
              <w:t>73</w:t>
            </w:r>
          </w:p>
        </w:tc>
        <w:tc>
          <w:tcPr>
            <w:tcW w:w="1274" w:type="dxa"/>
            <w:vAlign w:val="center"/>
          </w:tcPr>
          <w:p w:rsidR="00A97B16" w:rsidRPr="00404AE9" w:rsidRDefault="00A97B16" w:rsidP="005E2937">
            <w:pPr>
              <w:spacing w:line="240" w:lineRule="auto"/>
              <w:jc w:val="center"/>
              <w:rPr>
                <w:rFonts w:ascii="Times New Roman" w:hAnsi="Times New Roman"/>
                <w:b/>
                <w:bCs/>
                <w:sz w:val="28"/>
                <w:szCs w:val="28"/>
              </w:rPr>
            </w:pPr>
            <w:r>
              <w:rPr>
                <w:rFonts w:ascii="Times New Roman" w:hAnsi="Times New Roman"/>
                <w:bCs/>
                <w:sz w:val="28"/>
                <w:szCs w:val="28"/>
              </w:rPr>
              <w:t>250</w:t>
            </w:r>
          </w:p>
        </w:tc>
        <w:tc>
          <w:tcPr>
            <w:tcW w:w="1906" w:type="dxa"/>
            <w:vMerge/>
            <w:vAlign w:val="center"/>
          </w:tcPr>
          <w:p w:rsidR="00A97B16" w:rsidRPr="00404AE9" w:rsidRDefault="00A97B16" w:rsidP="00C203A4">
            <w:pPr>
              <w:spacing w:line="240" w:lineRule="auto"/>
              <w:rPr>
                <w:rFonts w:ascii="Times New Roman" w:hAnsi="Times New Roman"/>
                <w:color w:val="FF0000"/>
                <w:sz w:val="28"/>
                <w:szCs w:val="28"/>
              </w:rPr>
            </w:pPr>
          </w:p>
        </w:tc>
        <w:tc>
          <w:tcPr>
            <w:tcW w:w="1490" w:type="dxa"/>
            <w:vMerge/>
            <w:vAlign w:val="center"/>
          </w:tcPr>
          <w:p w:rsidR="00A97B16" w:rsidRPr="00404AE9" w:rsidRDefault="00A97B16" w:rsidP="00C203A4">
            <w:pPr>
              <w:spacing w:line="240" w:lineRule="auto"/>
              <w:rPr>
                <w:rFonts w:ascii="Times New Roman" w:hAnsi="Times New Roman"/>
                <w:color w:val="FF0000"/>
                <w:sz w:val="28"/>
                <w:szCs w:val="28"/>
              </w:rPr>
            </w:pPr>
          </w:p>
        </w:tc>
      </w:tr>
      <w:tr w:rsidR="00A97B16" w:rsidRPr="00404AE9" w:rsidTr="00776C8D">
        <w:trPr>
          <w:trHeight w:val="480"/>
          <w:jc w:val="right"/>
        </w:trPr>
        <w:tc>
          <w:tcPr>
            <w:tcW w:w="713" w:type="dxa"/>
            <w:vMerge/>
            <w:vAlign w:val="center"/>
          </w:tcPr>
          <w:p w:rsidR="00A97B16" w:rsidRPr="00404AE9" w:rsidRDefault="00A97B16" w:rsidP="00C203A4">
            <w:pPr>
              <w:spacing w:line="240" w:lineRule="auto"/>
              <w:rPr>
                <w:rFonts w:ascii="Times New Roman" w:hAnsi="Times New Roman"/>
                <w:color w:val="FF0000"/>
                <w:sz w:val="28"/>
                <w:szCs w:val="28"/>
              </w:rPr>
            </w:pPr>
          </w:p>
        </w:tc>
        <w:tc>
          <w:tcPr>
            <w:tcW w:w="3326" w:type="dxa"/>
            <w:vMerge/>
            <w:vAlign w:val="center"/>
          </w:tcPr>
          <w:p w:rsidR="00A97B16" w:rsidRPr="00404AE9" w:rsidRDefault="00A97B16" w:rsidP="00C203A4">
            <w:pPr>
              <w:spacing w:line="240" w:lineRule="auto"/>
              <w:rPr>
                <w:rFonts w:ascii="Times New Roman" w:hAnsi="Times New Roman"/>
                <w:iCs/>
                <w:sz w:val="28"/>
                <w:szCs w:val="28"/>
              </w:rPr>
            </w:pPr>
          </w:p>
        </w:tc>
        <w:tc>
          <w:tcPr>
            <w:tcW w:w="638" w:type="dxa"/>
            <w:vMerge/>
            <w:vAlign w:val="center"/>
          </w:tcPr>
          <w:p w:rsidR="00A97B16" w:rsidRPr="00404AE9" w:rsidRDefault="00A97B16" w:rsidP="00C203A4">
            <w:pPr>
              <w:spacing w:line="240" w:lineRule="auto"/>
              <w:rPr>
                <w:rFonts w:ascii="Times New Roman" w:hAnsi="Times New Roman"/>
                <w:sz w:val="28"/>
                <w:szCs w:val="28"/>
              </w:rPr>
            </w:pPr>
          </w:p>
        </w:tc>
        <w:tc>
          <w:tcPr>
            <w:tcW w:w="1140" w:type="dxa"/>
            <w:vAlign w:val="center"/>
          </w:tcPr>
          <w:p w:rsidR="00A97B16" w:rsidRPr="00404AE9" w:rsidRDefault="00A97B16" w:rsidP="006574A9">
            <w:pPr>
              <w:spacing w:line="240" w:lineRule="auto"/>
              <w:ind w:firstLine="0"/>
              <w:rPr>
                <w:rFonts w:ascii="Times New Roman" w:hAnsi="Times New Roman"/>
                <w:bCs/>
                <w:sz w:val="28"/>
                <w:szCs w:val="28"/>
              </w:rPr>
            </w:pPr>
            <w:r w:rsidRPr="00404AE9">
              <w:rPr>
                <w:rFonts w:ascii="Times New Roman" w:hAnsi="Times New Roman"/>
                <w:bCs/>
                <w:sz w:val="28"/>
                <w:szCs w:val="28"/>
              </w:rPr>
              <w:t>2020</w:t>
            </w:r>
          </w:p>
        </w:tc>
        <w:tc>
          <w:tcPr>
            <w:tcW w:w="1423" w:type="dxa"/>
            <w:vAlign w:val="center"/>
          </w:tcPr>
          <w:p w:rsidR="00A97B16" w:rsidRPr="00404AE9" w:rsidRDefault="00A97B16" w:rsidP="0077516E">
            <w:pPr>
              <w:spacing w:line="240" w:lineRule="auto"/>
              <w:ind w:left="-107" w:right="-108"/>
              <w:jc w:val="center"/>
              <w:rPr>
                <w:rFonts w:ascii="Times New Roman" w:hAnsi="Times New Roman"/>
                <w:bCs/>
                <w:sz w:val="28"/>
                <w:szCs w:val="28"/>
              </w:rPr>
            </w:pPr>
            <w:r>
              <w:rPr>
                <w:rFonts w:ascii="Times New Roman" w:hAnsi="Times New Roman"/>
                <w:bCs/>
                <w:sz w:val="28"/>
                <w:szCs w:val="28"/>
              </w:rPr>
              <w:t>753</w:t>
            </w:r>
          </w:p>
        </w:tc>
        <w:tc>
          <w:tcPr>
            <w:tcW w:w="2125" w:type="dxa"/>
            <w:vAlign w:val="center"/>
          </w:tcPr>
          <w:p w:rsidR="00A97B16" w:rsidRPr="00404AE9" w:rsidRDefault="00A97B16" w:rsidP="00B01294">
            <w:pPr>
              <w:spacing w:line="240" w:lineRule="auto"/>
              <w:ind w:left="-107" w:right="-108"/>
              <w:jc w:val="center"/>
              <w:rPr>
                <w:rFonts w:ascii="Times New Roman" w:hAnsi="Times New Roman"/>
                <w:bCs/>
                <w:sz w:val="28"/>
                <w:szCs w:val="28"/>
              </w:rPr>
            </w:pPr>
          </w:p>
        </w:tc>
        <w:tc>
          <w:tcPr>
            <w:tcW w:w="1275" w:type="dxa"/>
          </w:tcPr>
          <w:p w:rsidR="00A97B16" w:rsidRPr="00404AE9" w:rsidRDefault="00A97B16" w:rsidP="00F87BDB">
            <w:pPr>
              <w:ind w:firstLine="0"/>
              <w:rPr>
                <w:rFonts w:ascii="Times New Roman" w:hAnsi="Times New Roman"/>
                <w:sz w:val="28"/>
                <w:szCs w:val="28"/>
              </w:rPr>
            </w:pPr>
            <w:r>
              <w:rPr>
                <w:rFonts w:ascii="Times New Roman" w:hAnsi="Times New Roman"/>
                <w:sz w:val="28"/>
                <w:szCs w:val="28"/>
              </w:rPr>
              <w:t>553</w:t>
            </w:r>
          </w:p>
        </w:tc>
        <w:tc>
          <w:tcPr>
            <w:tcW w:w="1274" w:type="dxa"/>
            <w:vAlign w:val="center"/>
          </w:tcPr>
          <w:p w:rsidR="00A97B16" w:rsidRPr="00404AE9" w:rsidRDefault="00A97B16" w:rsidP="005E2937">
            <w:pPr>
              <w:spacing w:line="240" w:lineRule="auto"/>
              <w:ind w:left="-107" w:right="-108"/>
              <w:jc w:val="center"/>
              <w:rPr>
                <w:rFonts w:ascii="Times New Roman" w:hAnsi="Times New Roman"/>
                <w:bCs/>
                <w:sz w:val="28"/>
                <w:szCs w:val="28"/>
              </w:rPr>
            </w:pPr>
            <w:r w:rsidRPr="00404AE9">
              <w:rPr>
                <w:rFonts w:ascii="Times New Roman" w:hAnsi="Times New Roman"/>
                <w:bCs/>
                <w:sz w:val="28"/>
                <w:szCs w:val="28"/>
              </w:rPr>
              <w:t>2</w:t>
            </w:r>
            <w:r>
              <w:rPr>
                <w:rFonts w:ascii="Times New Roman" w:hAnsi="Times New Roman"/>
                <w:bCs/>
                <w:sz w:val="28"/>
                <w:szCs w:val="28"/>
              </w:rPr>
              <w:t>00</w:t>
            </w:r>
            <w:r w:rsidRPr="00404AE9">
              <w:rPr>
                <w:rFonts w:ascii="Times New Roman" w:hAnsi="Times New Roman"/>
                <w:bCs/>
                <w:sz w:val="28"/>
                <w:szCs w:val="28"/>
              </w:rPr>
              <w:t>,0</w:t>
            </w:r>
          </w:p>
        </w:tc>
        <w:tc>
          <w:tcPr>
            <w:tcW w:w="1906" w:type="dxa"/>
            <w:vMerge/>
            <w:vAlign w:val="center"/>
          </w:tcPr>
          <w:p w:rsidR="00A97B16" w:rsidRPr="00404AE9" w:rsidRDefault="00A97B16" w:rsidP="00C203A4">
            <w:pPr>
              <w:spacing w:line="240" w:lineRule="auto"/>
              <w:rPr>
                <w:rFonts w:ascii="Times New Roman" w:hAnsi="Times New Roman"/>
                <w:color w:val="FF0000"/>
                <w:sz w:val="28"/>
                <w:szCs w:val="28"/>
              </w:rPr>
            </w:pPr>
          </w:p>
        </w:tc>
        <w:tc>
          <w:tcPr>
            <w:tcW w:w="1490" w:type="dxa"/>
            <w:vMerge/>
            <w:vAlign w:val="center"/>
          </w:tcPr>
          <w:p w:rsidR="00A97B16" w:rsidRPr="00404AE9" w:rsidRDefault="00A97B16" w:rsidP="00C203A4">
            <w:pPr>
              <w:spacing w:line="240" w:lineRule="auto"/>
              <w:rPr>
                <w:rFonts w:ascii="Times New Roman" w:hAnsi="Times New Roman"/>
                <w:color w:val="FF0000"/>
                <w:sz w:val="28"/>
                <w:szCs w:val="28"/>
              </w:rPr>
            </w:pPr>
          </w:p>
        </w:tc>
      </w:tr>
      <w:tr w:rsidR="00A97B16" w:rsidRPr="00404AE9" w:rsidTr="00776C8D">
        <w:trPr>
          <w:trHeight w:val="480"/>
          <w:jc w:val="right"/>
        </w:trPr>
        <w:tc>
          <w:tcPr>
            <w:tcW w:w="713" w:type="dxa"/>
            <w:vMerge/>
            <w:vAlign w:val="center"/>
          </w:tcPr>
          <w:p w:rsidR="00A97B16" w:rsidRPr="00404AE9" w:rsidRDefault="00A97B16" w:rsidP="00C203A4">
            <w:pPr>
              <w:spacing w:line="240" w:lineRule="auto"/>
              <w:rPr>
                <w:rFonts w:ascii="Times New Roman" w:hAnsi="Times New Roman"/>
                <w:color w:val="FF0000"/>
                <w:sz w:val="28"/>
                <w:szCs w:val="28"/>
              </w:rPr>
            </w:pPr>
          </w:p>
        </w:tc>
        <w:tc>
          <w:tcPr>
            <w:tcW w:w="3326" w:type="dxa"/>
            <w:vMerge/>
            <w:vAlign w:val="center"/>
          </w:tcPr>
          <w:p w:rsidR="00A97B16" w:rsidRPr="00404AE9" w:rsidRDefault="00A97B16" w:rsidP="00C203A4">
            <w:pPr>
              <w:spacing w:line="240" w:lineRule="auto"/>
              <w:rPr>
                <w:rFonts w:ascii="Times New Roman" w:hAnsi="Times New Roman"/>
                <w:iCs/>
                <w:sz w:val="28"/>
                <w:szCs w:val="28"/>
              </w:rPr>
            </w:pPr>
          </w:p>
        </w:tc>
        <w:tc>
          <w:tcPr>
            <w:tcW w:w="638" w:type="dxa"/>
            <w:vMerge/>
            <w:vAlign w:val="center"/>
          </w:tcPr>
          <w:p w:rsidR="00A97B16" w:rsidRPr="00404AE9" w:rsidRDefault="00A97B16" w:rsidP="00C203A4">
            <w:pPr>
              <w:spacing w:line="240" w:lineRule="auto"/>
              <w:rPr>
                <w:rFonts w:ascii="Times New Roman" w:hAnsi="Times New Roman"/>
                <w:sz w:val="28"/>
                <w:szCs w:val="28"/>
              </w:rPr>
            </w:pPr>
          </w:p>
        </w:tc>
        <w:tc>
          <w:tcPr>
            <w:tcW w:w="1140" w:type="dxa"/>
            <w:vAlign w:val="center"/>
          </w:tcPr>
          <w:p w:rsidR="00A97B16" w:rsidRPr="00404AE9" w:rsidRDefault="00A97B16" w:rsidP="006574A9">
            <w:pPr>
              <w:spacing w:line="240" w:lineRule="auto"/>
              <w:ind w:firstLine="0"/>
              <w:rPr>
                <w:rFonts w:ascii="Times New Roman" w:hAnsi="Times New Roman"/>
                <w:bCs/>
                <w:sz w:val="28"/>
                <w:szCs w:val="28"/>
              </w:rPr>
            </w:pPr>
            <w:r w:rsidRPr="00404AE9">
              <w:rPr>
                <w:rFonts w:ascii="Times New Roman" w:hAnsi="Times New Roman"/>
                <w:bCs/>
                <w:sz w:val="28"/>
                <w:szCs w:val="28"/>
              </w:rPr>
              <w:t>2021</w:t>
            </w:r>
          </w:p>
        </w:tc>
        <w:tc>
          <w:tcPr>
            <w:tcW w:w="1423" w:type="dxa"/>
            <w:vAlign w:val="center"/>
          </w:tcPr>
          <w:p w:rsidR="00A97B16" w:rsidRPr="00404AE9" w:rsidRDefault="00A97B16" w:rsidP="0077516E">
            <w:pPr>
              <w:spacing w:line="240" w:lineRule="auto"/>
              <w:ind w:left="-107" w:right="-108"/>
              <w:jc w:val="center"/>
              <w:rPr>
                <w:rFonts w:ascii="Times New Roman" w:hAnsi="Times New Roman"/>
                <w:bCs/>
                <w:sz w:val="28"/>
                <w:szCs w:val="28"/>
              </w:rPr>
            </w:pPr>
            <w:r>
              <w:rPr>
                <w:rFonts w:ascii="Times New Roman" w:hAnsi="Times New Roman"/>
                <w:bCs/>
                <w:sz w:val="28"/>
                <w:szCs w:val="28"/>
              </w:rPr>
              <w:t>713</w:t>
            </w:r>
          </w:p>
        </w:tc>
        <w:tc>
          <w:tcPr>
            <w:tcW w:w="2125" w:type="dxa"/>
            <w:vAlign w:val="center"/>
          </w:tcPr>
          <w:p w:rsidR="00A97B16" w:rsidRPr="00404AE9" w:rsidRDefault="00A97B16" w:rsidP="00B01294">
            <w:pPr>
              <w:spacing w:line="240" w:lineRule="auto"/>
              <w:ind w:left="-107" w:right="-108"/>
              <w:jc w:val="center"/>
              <w:rPr>
                <w:rFonts w:ascii="Times New Roman" w:hAnsi="Times New Roman"/>
                <w:bCs/>
                <w:sz w:val="28"/>
                <w:szCs w:val="28"/>
              </w:rPr>
            </w:pPr>
          </w:p>
        </w:tc>
        <w:tc>
          <w:tcPr>
            <w:tcW w:w="1275" w:type="dxa"/>
          </w:tcPr>
          <w:p w:rsidR="00A97B16" w:rsidRPr="00404AE9" w:rsidRDefault="00A97B16" w:rsidP="00F87BDB">
            <w:pPr>
              <w:ind w:firstLine="0"/>
              <w:rPr>
                <w:rFonts w:ascii="Times New Roman" w:hAnsi="Times New Roman"/>
                <w:sz w:val="28"/>
                <w:szCs w:val="28"/>
              </w:rPr>
            </w:pPr>
            <w:r>
              <w:rPr>
                <w:rFonts w:ascii="Times New Roman" w:hAnsi="Times New Roman"/>
                <w:sz w:val="28"/>
                <w:szCs w:val="28"/>
              </w:rPr>
              <w:t>1 3</w:t>
            </w:r>
          </w:p>
        </w:tc>
        <w:tc>
          <w:tcPr>
            <w:tcW w:w="1274" w:type="dxa"/>
            <w:vAlign w:val="center"/>
          </w:tcPr>
          <w:p w:rsidR="00A97B16" w:rsidRPr="00404AE9" w:rsidRDefault="00A97B16" w:rsidP="005E2937">
            <w:pPr>
              <w:spacing w:line="240" w:lineRule="auto"/>
              <w:ind w:left="-107" w:right="-108"/>
              <w:jc w:val="center"/>
              <w:rPr>
                <w:rFonts w:ascii="Times New Roman" w:hAnsi="Times New Roman"/>
                <w:bCs/>
                <w:sz w:val="28"/>
                <w:szCs w:val="28"/>
              </w:rPr>
            </w:pPr>
            <w:r w:rsidRPr="00404AE9">
              <w:rPr>
                <w:rFonts w:ascii="Times New Roman" w:hAnsi="Times New Roman"/>
                <w:bCs/>
                <w:sz w:val="28"/>
                <w:szCs w:val="28"/>
              </w:rPr>
              <w:t>2</w:t>
            </w:r>
            <w:r>
              <w:rPr>
                <w:rFonts w:ascii="Times New Roman" w:hAnsi="Times New Roman"/>
                <w:bCs/>
                <w:sz w:val="28"/>
                <w:szCs w:val="28"/>
              </w:rPr>
              <w:t>00</w:t>
            </w:r>
            <w:r w:rsidRPr="00404AE9">
              <w:rPr>
                <w:rFonts w:ascii="Times New Roman" w:hAnsi="Times New Roman"/>
                <w:bCs/>
                <w:sz w:val="28"/>
                <w:szCs w:val="28"/>
              </w:rPr>
              <w:t>,0</w:t>
            </w:r>
          </w:p>
        </w:tc>
        <w:tc>
          <w:tcPr>
            <w:tcW w:w="1906" w:type="dxa"/>
            <w:vMerge/>
            <w:vAlign w:val="center"/>
          </w:tcPr>
          <w:p w:rsidR="00A97B16" w:rsidRPr="00404AE9" w:rsidRDefault="00A97B16" w:rsidP="00C203A4">
            <w:pPr>
              <w:spacing w:line="240" w:lineRule="auto"/>
              <w:rPr>
                <w:rFonts w:ascii="Times New Roman" w:hAnsi="Times New Roman"/>
                <w:color w:val="FF0000"/>
                <w:sz w:val="28"/>
                <w:szCs w:val="28"/>
              </w:rPr>
            </w:pPr>
          </w:p>
        </w:tc>
        <w:tc>
          <w:tcPr>
            <w:tcW w:w="1490" w:type="dxa"/>
            <w:vMerge/>
            <w:vAlign w:val="center"/>
          </w:tcPr>
          <w:p w:rsidR="00A97B16" w:rsidRPr="00404AE9" w:rsidRDefault="00A97B16" w:rsidP="00C203A4">
            <w:pPr>
              <w:spacing w:line="240" w:lineRule="auto"/>
              <w:rPr>
                <w:rFonts w:ascii="Times New Roman" w:hAnsi="Times New Roman"/>
                <w:color w:val="FF0000"/>
                <w:sz w:val="28"/>
                <w:szCs w:val="28"/>
              </w:rPr>
            </w:pPr>
          </w:p>
        </w:tc>
      </w:tr>
      <w:tr w:rsidR="00A97B16" w:rsidRPr="00404AE9" w:rsidTr="005E2937">
        <w:trPr>
          <w:trHeight w:val="480"/>
          <w:jc w:val="right"/>
        </w:trPr>
        <w:tc>
          <w:tcPr>
            <w:tcW w:w="713" w:type="dxa"/>
            <w:vMerge/>
            <w:vAlign w:val="center"/>
          </w:tcPr>
          <w:p w:rsidR="00A97B16" w:rsidRPr="00404AE9" w:rsidRDefault="00A97B16" w:rsidP="00C203A4">
            <w:pPr>
              <w:spacing w:line="240" w:lineRule="auto"/>
              <w:rPr>
                <w:rFonts w:ascii="Times New Roman" w:hAnsi="Times New Roman"/>
                <w:color w:val="FF0000"/>
                <w:sz w:val="28"/>
                <w:szCs w:val="28"/>
              </w:rPr>
            </w:pPr>
          </w:p>
        </w:tc>
        <w:tc>
          <w:tcPr>
            <w:tcW w:w="3326" w:type="dxa"/>
            <w:vMerge/>
            <w:vAlign w:val="center"/>
          </w:tcPr>
          <w:p w:rsidR="00A97B16" w:rsidRPr="00404AE9" w:rsidRDefault="00A97B16" w:rsidP="00C203A4">
            <w:pPr>
              <w:spacing w:line="240" w:lineRule="auto"/>
              <w:rPr>
                <w:rFonts w:ascii="Times New Roman" w:hAnsi="Times New Roman"/>
                <w:iCs/>
                <w:sz w:val="28"/>
                <w:szCs w:val="28"/>
              </w:rPr>
            </w:pPr>
          </w:p>
        </w:tc>
        <w:tc>
          <w:tcPr>
            <w:tcW w:w="638" w:type="dxa"/>
            <w:vMerge/>
            <w:vAlign w:val="center"/>
          </w:tcPr>
          <w:p w:rsidR="00A97B16" w:rsidRPr="00404AE9" w:rsidRDefault="00A97B16" w:rsidP="00C203A4">
            <w:pPr>
              <w:spacing w:line="240" w:lineRule="auto"/>
              <w:rPr>
                <w:rFonts w:ascii="Times New Roman" w:hAnsi="Times New Roman"/>
                <w:sz w:val="28"/>
                <w:szCs w:val="28"/>
              </w:rPr>
            </w:pPr>
          </w:p>
        </w:tc>
        <w:tc>
          <w:tcPr>
            <w:tcW w:w="1140" w:type="dxa"/>
            <w:vAlign w:val="center"/>
          </w:tcPr>
          <w:p w:rsidR="00A97B16" w:rsidRPr="00404AE9" w:rsidRDefault="00A97B16" w:rsidP="006574A9">
            <w:pPr>
              <w:spacing w:line="240" w:lineRule="auto"/>
              <w:ind w:firstLine="0"/>
              <w:rPr>
                <w:rFonts w:ascii="Times New Roman" w:hAnsi="Times New Roman"/>
                <w:bCs/>
                <w:sz w:val="28"/>
                <w:szCs w:val="28"/>
              </w:rPr>
            </w:pPr>
            <w:r w:rsidRPr="00404AE9">
              <w:rPr>
                <w:rFonts w:ascii="Times New Roman" w:hAnsi="Times New Roman"/>
                <w:bCs/>
                <w:sz w:val="28"/>
                <w:szCs w:val="28"/>
              </w:rPr>
              <w:t>2022-2029</w:t>
            </w:r>
          </w:p>
        </w:tc>
        <w:tc>
          <w:tcPr>
            <w:tcW w:w="1423" w:type="dxa"/>
            <w:vAlign w:val="center"/>
          </w:tcPr>
          <w:p w:rsidR="00A97B16" w:rsidRPr="00404AE9" w:rsidRDefault="00A97B16" w:rsidP="00B01294">
            <w:pPr>
              <w:spacing w:line="240" w:lineRule="auto"/>
              <w:ind w:left="-107" w:right="-108"/>
              <w:jc w:val="center"/>
              <w:rPr>
                <w:rFonts w:ascii="Times New Roman" w:hAnsi="Times New Roman"/>
                <w:bCs/>
                <w:sz w:val="28"/>
                <w:szCs w:val="28"/>
              </w:rPr>
            </w:pPr>
            <w:r>
              <w:rPr>
                <w:rFonts w:ascii="Times New Roman" w:hAnsi="Times New Roman"/>
                <w:bCs/>
                <w:sz w:val="28"/>
                <w:szCs w:val="28"/>
              </w:rPr>
              <w:t>800</w:t>
            </w:r>
          </w:p>
        </w:tc>
        <w:tc>
          <w:tcPr>
            <w:tcW w:w="2125" w:type="dxa"/>
            <w:vAlign w:val="center"/>
          </w:tcPr>
          <w:p w:rsidR="00A97B16" w:rsidRPr="00404AE9" w:rsidRDefault="00A97B16" w:rsidP="00B01294">
            <w:pPr>
              <w:spacing w:line="240" w:lineRule="auto"/>
              <w:ind w:left="-107" w:right="-108"/>
              <w:jc w:val="center"/>
              <w:rPr>
                <w:rFonts w:ascii="Times New Roman" w:hAnsi="Times New Roman"/>
                <w:bCs/>
                <w:sz w:val="28"/>
                <w:szCs w:val="28"/>
              </w:rPr>
            </w:pPr>
          </w:p>
        </w:tc>
        <w:tc>
          <w:tcPr>
            <w:tcW w:w="1275" w:type="dxa"/>
          </w:tcPr>
          <w:p w:rsidR="00A97B16" w:rsidRPr="00404AE9" w:rsidRDefault="00A97B16" w:rsidP="00F87BDB">
            <w:pPr>
              <w:ind w:firstLine="0"/>
              <w:rPr>
                <w:rFonts w:ascii="Times New Roman" w:hAnsi="Times New Roman"/>
                <w:sz w:val="28"/>
                <w:szCs w:val="28"/>
              </w:rPr>
            </w:pPr>
            <w:r>
              <w:rPr>
                <w:rFonts w:ascii="Times New Roman" w:hAnsi="Times New Roman"/>
                <w:sz w:val="28"/>
                <w:szCs w:val="28"/>
              </w:rPr>
              <w:t>630,0</w:t>
            </w:r>
          </w:p>
        </w:tc>
        <w:tc>
          <w:tcPr>
            <w:tcW w:w="1274" w:type="dxa"/>
          </w:tcPr>
          <w:p w:rsidR="00A97B16" w:rsidRPr="00404AE9" w:rsidRDefault="00A97B16" w:rsidP="005E2937">
            <w:pPr>
              <w:spacing w:line="240" w:lineRule="auto"/>
              <w:ind w:left="-107" w:right="-108"/>
              <w:jc w:val="center"/>
              <w:rPr>
                <w:rFonts w:ascii="Times New Roman" w:hAnsi="Times New Roman"/>
                <w:bCs/>
                <w:sz w:val="28"/>
                <w:szCs w:val="28"/>
              </w:rPr>
            </w:pPr>
            <w:r>
              <w:rPr>
                <w:rFonts w:ascii="Times New Roman" w:hAnsi="Times New Roman"/>
                <w:sz w:val="28"/>
                <w:szCs w:val="28"/>
              </w:rPr>
              <w:t>200,</w:t>
            </w:r>
            <w:r w:rsidRPr="00404AE9">
              <w:rPr>
                <w:rFonts w:ascii="Times New Roman" w:hAnsi="Times New Roman"/>
                <w:sz w:val="28"/>
                <w:szCs w:val="28"/>
              </w:rPr>
              <w:t>0</w:t>
            </w:r>
          </w:p>
        </w:tc>
        <w:tc>
          <w:tcPr>
            <w:tcW w:w="1906" w:type="dxa"/>
            <w:vMerge/>
            <w:vAlign w:val="center"/>
          </w:tcPr>
          <w:p w:rsidR="00A97B16" w:rsidRPr="00404AE9" w:rsidRDefault="00A97B16" w:rsidP="00C203A4">
            <w:pPr>
              <w:spacing w:line="240" w:lineRule="auto"/>
              <w:rPr>
                <w:rFonts w:ascii="Times New Roman" w:hAnsi="Times New Roman"/>
                <w:color w:val="FF0000"/>
                <w:sz w:val="28"/>
                <w:szCs w:val="28"/>
              </w:rPr>
            </w:pPr>
          </w:p>
        </w:tc>
        <w:tc>
          <w:tcPr>
            <w:tcW w:w="1490" w:type="dxa"/>
            <w:vMerge/>
            <w:vAlign w:val="center"/>
          </w:tcPr>
          <w:p w:rsidR="00A97B16" w:rsidRPr="00404AE9" w:rsidRDefault="00A97B16" w:rsidP="00C203A4">
            <w:pPr>
              <w:spacing w:line="240" w:lineRule="auto"/>
              <w:rPr>
                <w:rFonts w:ascii="Times New Roman" w:hAnsi="Times New Roman"/>
                <w:color w:val="FF0000"/>
                <w:sz w:val="28"/>
                <w:szCs w:val="28"/>
              </w:rPr>
            </w:pPr>
          </w:p>
        </w:tc>
      </w:tr>
      <w:tr w:rsidR="00A97B16" w:rsidRPr="00404AE9" w:rsidTr="002826F7">
        <w:trPr>
          <w:trHeight w:val="480"/>
          <w:jc w:val="right"/>
        </w:trPr>
        <w:tc>
          <w:tcPr>
            <w:tcW w:w="713" w:type="dxa"/>
            <w:vMerge/>
            <w:vAlign w:val="center"/>
          </w:tcPr>
          <w:p w:rsidR="00A97B16" w:rsidRPr="00404AE9" w:rsidRDefault="00A97B16" w:rsidP="00C203A4">
            <w:pPr>
              <w:spacing w:line="240" w:lineRule="auto"/>
              <w:rPr>
                <w:rFonts w:ascii="Times New Roman" w:hAnsi="Times New Roman"/>
                <w:color w:val="FF0000"/>
                <w:sz w:val="28"/>
                <w:szCs w:val="28"/>
              </w:rPr>
            </w:pPr>
          </w:p>
        </w:tc>
        <w:tc>
          <w:tcPr>
            <w:tcW w:w="3326" w:type="dxa"/>
            <w:vMerge/>
            <w:vAlign w:val="center"/>
          </w:tcPr>
          <w:p w:rsidR="00A97B16" w:rsidRPr="00404AE9" w:rsidRDefault="00A97B16" w:rsidP="00C203A4">
            <w:pPr>
              <w:spacing w:line="240" w:lineRule="auto"/>
              <w:rPr>
                <w:rFonts w:ascii="Times New Roman" w:hAnsi="Times New Roman"/>
                <w:iCs/>
                <w:sz w:val="28"/>
                <w:szCs w:val="28"/>
              </w:rPr>
            </w:pPr>
          </w:p>
        </w:tc>
        <w:tc>
          <w:tcPr>
            <w:tcW w:w="638" w:type="dxa"/>
            <w:vMerge/>
            <w:vAlign w:val="center"/>
          </w:tcPr>
          <w:p w:rsidR="00A97B16" w:rsidRPr="00404AE9" w:rsidRDefault="00A97B16" w:rsidP="00C203A4">
            <w:pPr>
              <w:spacing w:line="240" w:lineRule="auto"/>
              <w:rPr>
                <w:rFonts w:ascii="Times New Roman" w:hAnsi="Times New Roman"/>
                <w:sz w:val="28"/>
                <w:szCs w:val="28"/>
              </w:rPr>
            </w:pPr>
          </w:p>
        </w:tc>
        <w:tc>
          <w:tcPr>
            <w:tcW w:w="1140" w:type="dxa"/>
            <w:vAlign w:val="center"/>
          </w:tcPr>
          <w:p w:rsidR="00A97B16" w:rsidRPr="00404AE9" w:rsidRDefault="00A97B16" w:rsidP="003C37A2">
            <w:pPr>
              <w:spacing w:line="240" w:lineRule="auto"/>
              <w:ind w:firstLine="0"/>
              <w:rPr>
                <w:rFonts w:ascii="Times New Roman" w:hAnsi="Times New Roman"/>
                <w:bCs/>
                <w:sz w:val="28"/>
                <w:szCs w:val="28"/>
              </w:rPr>
            </w:pPr>
            <w:r w:rsidRPr="00404AE9">
              <w:rPr>
                <w:rFonts w:ascii="Times New Roman" w:hAnsi="Times New Roman"/>
                <w:bCs/>
                <w:sz w:val="28"/>
                <w:szCs w:val="28"/>
              </w:rPr>
              <w:t>Всего</w:t>
            </w:r>
          </w:p>
        </w:tc>
        <w:tc>
          <w:tcPr>
            <w:tcW w:w="1423" w:type="dxa"/>
            <w:vAlign w:val="center"/>
          </w:tcPr>
          <w:p w:rsidR="00A97B16" w:rsidRPr="00404AE9" w:rsidRDefault="00A97B16" w:rsidP="00D5511C">
            <w:pPr>
              <w:spacing w:line="240" w:lineRule="auto"/>
              <w:ind w:left="-107" w:right="-108" w:firstLine="0"/>
              <w:jc w:val="center"/>
              <w:rPr>
                <w:rFonts w:ascii="Times New Roman" w:hAnsi="Times New Roman"/>
                <w:b/>
                <w:bCs/>
                <w:sz w:val="28"/>
                <w:szCs w:val="28"/>
              </w:rPr>
            </w:pPr>
            <w:r>
              <w:rPr>
                <w:rFonts w:ascii="Times New Roman" w:hAnsi="Times New Roman"/>
                <w:b/>
                <w:bCs/>
                <w:sz w:val="28"/>
                <w:szCs w:val="28"/>
              </w:rPr>
              <w:t>3057,0</w:t>
            </w:r>
          </w:p>
        </w:tc>
        <w:tc>
          <w:tcPr>
            <w:tcW w:w="2125" w:type="dxa"/>
            <w:vAlign w:val="center"/>
          </w:tcPr>
          <w:p w:rsidR="00A97B16" w:rsidRPr="00404AE9" w:rsidRDefault="00A97B16" w:rsidP="00D5511C">
            <w:pPr>
              <w:spacing w:line="240" w:lineRule="auto"/>
              <w:ind w:left="-107" w:right="-108"/>
              <w:jc w:val="center"/>
              <w:rPr>
                <w:rFonts w:ascii="Times New Roman" w:hAnsi="Times New Roman"/>
                <w:b/>
                <w:bCs/>
                <w:sz w:val="28"/>
                <w:szCs w:val="28"/>
              </w:rPr>
            </w:pPr>
          </w:p>
        </w:tc>
        <w:tc>
          <w:tcPr>
            <w:tcW w:w="1275" w:type="dxa"/>
            <w:vAlign w:val="center"/>
          </w:tcPr>
          <w:p w:rsidR="00A97B16" w:rsidRPr="00404AE9" w:rsidRDefault="00A97B16" w:rsidP="00D5511C">
            <w:pPr>
              <w:spacing w:line="240" w:lineRule="auto"/>
              <w:ind w:left="-107" w:right="-108" w:firstLine="0"/>
              <w:jc w:val="center"/>
              <w:rPr>
                <w:rFonts w:ascii="Times New Roman" w:hAnsi="Times New Roman"/>
                <w:b/>
                <w:bCs/>
                <w:sz w:val="28"/>
                <w:szCs w:val="28"/>
              </w:rPr>
            </w:pPr>
            <w:r>
              <w:rPr>
                <w:rFonts w:ascii="Times New Roman" w:hAnsi="Times New Roman"/>
                <w:b/>
                <w:bCs/>
                <w:sz w:val="28"/>
                <w:szCs w:val="28"/>
              </w:rPr>
              <w:t>1207,0</w:t>
            </w:r>
          </w:p>
        </w:tc>
        <w:tc>
          <w:tcPr>
            <w:tcW w:w="1274" w:type="dxa"/>
            <w:vAlign w:val="center"/>
          </w:tcPr>
          <w:p w:rsidR="00A97B16" w:rsidRPr="00404AE9" w:rsidRDefault="00A97B16" w:rsidP="00D5511C">
            <w:pPr>
              <w:spacing w:line="240" w:lineRule="auto"/>
              <w:ind w:firstLine="0"/>
              <w:jc w:val="center"/>
              <w:rPr>
                <w:rFonts w:ascii="Times New Roman" w:hAnsi="Times New Roman"/>
                <w:b/>
                <w:bCs/>
                <w:sz w:val="28"/>
                <w:szCs w:val="28"/>
              </w:rPr>
            </w:pPr>
            <w:r>
              <w:rPr>
                <w:rFonts w:ascii="Times New Roman" w:hAnsi="Times New Roman"/>
                <w:b/>
                <w:bCs/>
                <w:sz w:val="28"/>
                <w:szCs w:val="28"/>
              </w:rPr>
              <w:t>1 320,0</w:t>
            </w:r>
          </w:p>
        </w:tc>
        <w:tc>
          <w:tcPr>
            <w:tcW w:w="1906" w:type="dxa"/>
            <w:vMerge/>
            <w:vAlign w:val="center"/>
          </w:tcPr>
          <w:p w:rsidR="00A97B16" w:rsidRPr="00404AE9" w:rsidRDefault="00A97B16" w:rsidP="00C203A4">
            <w:pPr>
              <w:spacing w:line="240" w:lineRule="auto"/>
              <w:rPr>
                <w:rFonts w:ascii="Times New Roman" w:hAnsi="Times New Roman"/>
                <w:color w:val="FF0000"/>
                <w:sz w:val="28"/>
                <w:szCs w:val="28"/>
              </w:rPr>
            </w:pPr>
          </w:p>
        </w:tc>
        <w:tc>
          <w:tcPr>
            <w:tcW w:w="1490" w:type="dxa"/>
            <w:vMerge/>
            <w:vAlign w:val="center"/>
          </w:tcPr>
          <w:p w:rsidR="00A97B16" w:rsidRPr="00404AE9" w:rsidRDefault="00A97B16" w:rsidP="00C203A4">
            <w:pPr>
              <w:spacing w:line="240" w:lineRule="auto"/>
              <w:rPr>
                <w:rFonts w:ascii="Times New Roman" w:hAnsi="Times New Roman"/>
                <w:color w:val="FF0000"/>
                <w:sz w:val="28"/>
                <w:szCs w:val="28"/>
              </w:rPr>
            </w:pPr>
          </w:p>
        </w:tc>
      </w:tr>
    </w:tbl>
    <w:p w:rsidR="000D58E0" w:rsidRPr="00404AE9" w:rsidRDefault="000D58E0" w:rsidP="00C203A4">
      <w:pPr>
        <w:jc w:val="center"/>
        <w:rPr>
          <w:rFonts w:ascii="Times New Roman" w:hAnsi="Times New Roman"/>
          <w:b/>
          <w:color w:val="FF0000"/>
          <w:sz w:val="28"/>
          <w:szCs w:val="28"/>
        </w:rPr>
      </w:pPr>
    </w:p>
    <w:p w:rsidR="000D58E0" w:rsidRPr="00404AE9" w:rsidRDefault="000D58E0" w:rsidP="00C203A4">
      <w:pPr>
        <w:jc w:val="center"/>
        <w:rPr>
          <w:rFonts w:ascii="Times New Roman" w:hAnsi="Times New Roman"/>
          <w:b/>
          <w:color w:val="FF0000"/>
          <w:sz w:val="28"/>
          <w:szCs w:val="28"/>
        </w:rPr>
      </w:pPr>
    </w:p>
    <w:p w:rsidR="000D58E0" w:rsidRPr="00404AE9" w:rsidRDefault="000D58E0" w:rsidP="00C203A4">
      <w:pPr>
        <w:jc w:val="center"/>
        <w:rPr>
          <w:rFonts w:ascii="Times New Roman" w:hAnsi="Times New Roman"/>
          <w:b/>
          <w:color w:val="FF0000"/>
          <w:sz w:val="28"/>
          <w:szCs w:val="28"/>
        </w:rPr>
      </w:pPr>
    </w:p>
    <w:p w:rsidR="000D58E0" w:rsidRPr="00404AE9" w:rsidRDefault="000D58E0" w:rsidP="00C203A4">
      <w:pPr>
        <w:jc w:val="center"/>
        <w:rPr>
          <w:rFonts w:ascii="Times New Roman" w:hAnsi="Times New Roman"/>
          <w:b/>
          <w:color w:val="FF0000"/>
          <w:sz w:val="28"/>
          <w:szCs w:val="28"/>
        </w:rPr>
        <w:sectPr w:rsidR="000D58E0" w:rsidRPr="00404AE9" w:rsidSect="00C203A4">
          <w:type w:val="continuous"/>
          <w:pgSz w:w="16834" w:h="11909" w:orient="landscape"/>
          <w:pgMar w:top="567" w:right="1134" w:bottom="1701" w:left="284" w:header="709" w:footer="709" w:gutter="0"/>
          <w:cols w:space="708"/>
          <w:docGrid w:linePitch="360"/>
        </w:sectPr>
      </w:pPr>
    </w:p>
    <w:p w:rsidR="000D58E0" w:rsidRPr="00404AE9" w:rsidRDefault="000D58E0" w:rsidP="00D51EDA">
      <w:pPr>
        <w:pStyle w:val="S5"/>
        <w:spacing w:line="240" w:lineRule="auto"/>
        <w:jc w:val="center"/>
        <w:rPr>
          <w:rFonts w:ascii="Times New Roman" w:hAnsi="Times New Roman"/>
          <w:b/>
          <w:color w:val="FF0000"/>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Раздел 6. Оценка эффективности мероприятий (инвестиционных проектов) по проектированию, строительству, реконструкции объектов транспортной инфраструктуры предполагаемого к реализации варианта развития транспортной инфраструктуры</w:t>
      </w:r>
    </w:p>
    <w:p w:rsidR="000D58E0" w:rsidRPr="00404AE9" w:rsidRDefault="000D58E0" w:rsidP="005F0D76">
      <w:pPr>
        <w:pStyle w:val="S5"/>
        <w:spacing w:line="240" w:lineRule="auto"/>
        <w:rPr>
          <w:rFonts w:ascii="Times New Roman" w:hAnsi="Times New Roman"/>
          <w:sz w:val="28"/>
          <w:szCs w:val="28"/>
        </w:rPr>
      </w:pPr>
      <w:r w:rsidRPr="00404AE9">
        <w:rPr>
          <w:rFonts w:ascii="Times New Roman" w:hAnsi="Times New Roman"/>
          <w:sz w:val="28"/>
          <w:szCs w:val="28"/>
        </w:rPr>
        <w:t>Эффективность реализации Программы оценивается ежегодно на основе целевых показателей и индикаторов.</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Оценка результативности и эффективности Программы осуществляется по следующим направлениям:</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 оценка степени достижения запланированных результатов, выраженных целевыми контрольными показателями по стратегическому направлению (для этого фактически достигнутые значения показателей сопоставляются с их плановыми значениями);</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 оценка степени выполнения запланированных мероприятий в установленные сроки (выявления степени исполнения плана по реализации программы (подпрограммы) проводится сравнение фактических сроков реализации мероприятий плана с запланированными, а также сравнение фактически полученных результатов с ожидаемыми);</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 оценка степени достижения целевых индикаторов и контрольных показателей по каждому из приоритетных направлений развития в корреспонденции с объемом фактически произведенных затрат на реализацию мероприятий (для выявления степени достижения запланированного уровня затрат фактически произведенные затраты на реализацию программы в отчетном году сопоставляются с их плановыми значениями).</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В  зависимости  от  полученных  в  результате  реализации  мероприятий</w:t>
      </w:r>
    </w:p>
    <w:p w:rsidR="000D58E0" w:rsidRPr="00404AE9" w:rsidRDefault="000D58E0" w:rsidP="00D41A3C">
      <w:pPr>
        <w:pStyle w:val="S5"/>
        <w:spacing w:line="240" w:lineRule="auto"/>
        <w:ind w:firstLine="0"/>
        <w:rPr>
          <w:rFonts w:ascii="Times New Roman" w:hAnsi="Times New Roman"/>
          <w:sz w:val="28"/>
          <w:szCs w:val="28"/>
        </w:rPr>
      </w:pPr>
      <w:r w:rsidRPr="00404AE9">
        <w:rPr>
          <w:rFonts w:ascii="Times New Roman" w:hAnsi="Times New Roman"/>
          <w:sz w:val="28"/>
          <w:szCs w:val="28"/>
        </w:rPr>
        <w:t>Программы значений целевых показателей (индикаторов) Программы эффективность реализации Программы по целям (задачам), а также в целом можно охарактеризовать по следующим уровням:</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высокий (E 95%);</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удовлетворительный (E 75%);</w:t>
      </w: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неудовлетворительный (если значение эффективности реализации программы не отвечает приведенным выше уровням, эффективность ее реализации признается неудовлетворительной).</w:t>
      </w:r>
    </w:p>
    <w:p w:rsidR="000D58E0" w:rsidRPr="00404AE9" w:rsidRDefault="000D58E0" w:rsidP="00C203A4">
      <w:pPr>
        <w:spacing w:line="240" w:lineRule="auto"/>
        <w:rPr>
          <w:rFonts w:ascii="Times New Roman" w:hAnsi="Times New Roman"/>
          <w:sz w:val="28"/>
          <w:szCs w:val="28"/>
        </w:rPr>
      </w:pPr>
      <w:r w:rsidRPr="00404AE9">
        <w:rPr>
          <w:rFonts w:ascii="Times New Roman" w:hAnsi="Times New Roman"/>
          <w:sz w:val="28"/>
          <w:szCs w:val="28"/>
        </w:rPr>
        <w:t xml:space="preserve">Предоставление отчетности по выполнению мероприятий Программы осуществляется в рамках мониторинга. </w:t>
      </w:r>
    </w:p>
    <w:p w:rsidR="000D58E0" w:rsidRPr="00404AE9" w:rsidRDefault="000D58E0" w:rsidP="00C203A4">
      <w:pPr>
        <w:spacing w:line="240" w:lineRule="auto"/>
        <w:rPr>
          <w:rFonts w:ascii="Times New Roman" w:hAnsi="Times New Roman"/>
          <w:sz w:val="28"/>
          <w:szCs w:val="28"/>
        </w:rPr>
      </w:pPr>
      <w:r w:rsidRPr="00404AE9">
        <w:rPr>
          <w:rFonts w:ascii="Times New Roman" w:hAnsi="Times New Roman"/>
          <w:sz w:val="28"/>
          <w:szCs w:val="28"/>
        </w:rPr>
        <w:t xml:space="preserve">Целью мониторинга Программы </w:t>
      </w:r>
      <w:r w:rsidR="00D51829">
        <w:rPr>
          <w:rFonts w:ascii="Times New Roman" w:hAnsi="Times New Roman"/>
          <w:sz w:val="28"/>
          <w:szCs w:val="28"/>
        </w:rPr>
        <w:t>Фощеватовского</w:t>
      </w:r>
      <w:r w:rsidRPr="00404AE9">
        <w:rPr>
          <w:rFonts w:ascii="Times New Roman" w:hAnsi="Times New Roman"/>
          <w:sz w:val="28"/>
          <w:szCs w:val="28"/>
        </w:rPr>
        <w:t xml:space="preserve"> сельского поселения является регулярный контроль ситуации в сфере транспортной инфраструктуры, а также анализ выполнения мероприятий по модернизации и развитию объектов транспортной инфраструктуры, предусмотренных Программой. </w:t>
      </w:r>
    </w:p>
    <w:p w:rsidR="000D58E0" w:rsidRPr="00404AE9" w:rsidRDefault="000D58E0" w:rsidP="00C203A4">
      <w:pPr>
        <w:spacing w:line="240" w:lineRule="auto"/>
        <w:rPr>
          <w:rFonts w:ascii="Times New Roman" w:hAnsi="Times New Roman"/>
          <w:sz w:val="28"/>
          <w:szCs w:val="28"/>
        </w:rPr>
      </w:pPr>
      <w:r w:rsidRPr="00404AE9">
        <w:rPr>
          <w:rFonts w:ascii="Times New Roman" w:hAnsi="Times New Roman"/>
          <w:sz w:val="28"/>
          <w:szCs w:val="28"/>
        </w:rPr>
        <w:t xml:space="preserve">Мониторинг Программы комплексного развития транспортной инфраструктуры включает следующие этапы: </w:t>
      </w:r>
    </w:p>
    <w:p w:rsidR="000D58E0" w:rsidRPr="00404AE9" w:rsidRDefault="000D58E0" w:rsidP="00680363">
      <w:pPr>
        <w:pStyle w:val="a9"/>
        <w:numPr>
          <w:ilvl w:val="0"/>
          <w:numId w:val="13"/>
        </w:numPr>
        <w:spacing w:line="240" w:lineRule="auto"/>
        <w:ind w:left="0" w:firstLine="426"/>
        <w:rPr>
          <w:rFonts w:ascii="Times New Roman" w:hAnsi="Times New Roman"/>
          <w:sz w:val="28"/>
          <w:szCs w:val="28"/>
        </w:rPr>
      </w:pPr>
      <w:r w:rsidRPr="00404AE9">
        <w:rPr>
          <w:rFonts w:ascii="Times New Roman" w:hAnsi="Times New Roman"/>
          <w:sz w:val="28"/>
          <w:szCs w:val="28"/>
        </w:rPr>
        <w:t xml:space="preserve">Периодический сбор информации о результатах выполнения мероприятий Программы, а также информации о состоянии и развитии транспортной инфраструктуры поселения. </w:t>
      </w:r>
    </w:p>
    <w:p w:rsidR="000D58E0" w:rsidRPr="00404AE9" w:rsidRDefault="000D58E0" w:rsidP="00680363">
      <w:pPr>
        <w:pStyle w:val="a9"/>
        <w:numPr>
          <w:ilvl w:val="0"/>
          <w:numId w:val="13"/>
        </w:numPr>
        <w:spacing w:line="240" w:lineRule="auto"/>
        <w:ind w:left="0" w:firstLine="426"/>
        <w:rPr>
          <w:rFonts w:ascii="Times New Roman" w:hAnsi="Times New Roman"/>
          <w:sz w:val="28"/>
          <w:szCs w:val="28"/>
        </w:rPr>
      </w:pPr>
      <w:r w:rsidRPr="00404AE9">
        <w:rPr>
          <w:rFonts w:ascii="Times New Roman" w:hAnsi="Times New Roman"/>
          <w:sz w:val="28"/>
          <w:szCs w:val="28"/>
        </w:rPr>
        <w:t xml:space="preserve">Анализ данных о результатах планируемых и фактически проводимых преобразований в сфере транспортной инфраструктуры. </w:t>
      </w:r>
    </w:p>
    <w:p w:rsidR="000D58E0" w:rsidRPr="00404AE9" w:rsidRDefault="000D58E0" w:rsidP="00C203A4">
      <w:pPr>
        <w:spacing w:line="240" w:lineRule="auto"/>
        <w:rPr>
          <w:rFonts w:ascii="Times New Roman" w:hAnsi="Times New Roman"/>
          <w:sz w:val="28"/>
          <w:szCs w:val="28"/>
        </w:rPr>
      </w:pPr>
      <w:r w:rsidRPr="00404AE9">
        <w:rPr>
          <w:rFonts w:ascii="Times New Roman" w:hAnsi="Times New Roman"/>
          <w:sz w:val="28"/>
          <w:szCs w:val="28"/>
        </w:rPr>
        <w:lastRenderedPageBreak/>
        <w:t xml:space="preserve">Мониторинг Программы </w:t>
      </w:r>
      <w:r w:rsidR="00D51829">
        <w:rPr>
          <w:rFonts w:ascii="Times New Roman" w:hAnsi="Times New Roman"/>
          <w:sz w:val="28"/>
          <w:szCs w:val="28"/>
        </w:rPr>
        <w:t xml:space="preserve">Фощеватовского </w:t>
      </w:r>
      <w:r w:rsidRPr="00404AE9">
        <w:rPr>
          <w:rFonts w:ascii="Times New Roman" w:hAnsi="Times New Roman"/>
          <w:sz w:val="28"/>
          <w:szCs w:val="28"/>
        </w:rPr>
        <w:t xml:space="preserve">сельского поселения предусматривает сопоставление и сравнение значений показателей во временном аспекте. Анализ проводится путем сопоставления показателя за отчетный период с аналогичным показателем за предыдущий (базовый) период. </w:t>
      </w:r>
    </w:p>
    <w:p w:rsidR="000D58E0" w:rsidRPr="00404AE9" w:rsidRDefault="000D58E0" w:rsidP="00B20FC7">
      <w:pPr>
        <w:spacing w:line="240" w:lineRule="auto"/>
        <w:rPr>
          <w:rFonts w:ascii="Times New Roman" w:hAnsi="Times New Roman"/>
          <w:sz w:val="28"/>
          <w:szCs w:val="28"/>
        </w:rPr>
      </w:pPr>
      <w:r w:rsidRPr="00404AE9">
        <w:rPr>
          <w:rFonts w:ascii="Times New Roman" w:hAnsi="Times New Roman"/>
          <w:sz w:val="28"/>
          <w:szCs w:val="28"/>
        </w:rPr>
        <w:t xml:space="preserve">По ежегодным результатам мониторинга осуществляется своевременная корректировка Программы. Решение о корректировке Программы принимается администрацией </w:t>
      </w:r>
      <w:r w:rsidR="00D51829">
        <w:rPr>
          <w:rFonts w:ascii="Times New Roman" w:hAnsi="Times New Roman"/>
          <w:sz w:val="28"/>
          <w:szCs w:val="28"/>
        </w:rPr>
        <w:t xml:space="preserve"> Фощеватовского </w:t>
      </w:r>
      <w:r w:rsidRPr="00404AE9">
        <w:rPr>
          <w:rFonts w:ascii="Times New Roman" w:hAnsi="Times New Roman"/>
          <w:sz w:val="28"/>
          <w:szCs w:val="28"/>
        </w:rPr>
        <w:t xml:space="preserve"> сельского поселения по итогам ежегодного рассмотрения отчета о ходе реализации Программы или по представлению Главы администрации </w:t>
      </w:r>
      <w:r w:rsidR="00D51829">
        <w:rPr>
          <w:rFonts w:ascii="Times New Roman" w:hAnsi="Times New Roman"/>
          <w:sz w:val="28"/>
          <w:szCs w:val="28"/>
        </w:rPr>
        <w:t xml:space="preserve"> Фощеватовского </w:t>
      </w:r>
      <w:r w:rsidRPr="00404AE9">
        <w:rPr>
          <w:rFonts w:ascii="Times New Roman" w:hAnsi="Times New Roman"/>
          <w:sz w:val="28"/>
          <w:szCs w:val="28"/>
        </w:rPr>
        <w:t xml:space="preserve">сельского поселения. </w:t>
      </w:r>
    </w:p>
    <w:p w:rsidR="000D58E0" w:rsidRPr="00404AE9" w:rsidRDefault="000D58E0" w:rsidP="00B20FC7">
      <w:pPr>
        <w:pStyle w:val="S5"/>
        <w:spacing w:line="240" w:lineRule="auto"/>
        <w:rPr>
          <w:rFonts w:ascii="Times New Roman" w:hAnsi="Times New Roman"/>
          <w:sz w:val="28"/>
          <w:szCs w:val="28"/>
        </w:rPr>
      </w:pPr>
    </w:p>
    <w:p w:rsidR="000D58E0" w:rsidRPr="00404AE9" w:rsidRDefault="000D58E0" w:rsidP="00D705DD">
      <w:pPr>
        <w:pStyle w:val="S5"/>
        <w:spacing w:line="240" w:lineRule="auto"/>
        <w:rPr>
          <w:rFonts w:ascii="Times New Roman" w:hAnsi="Times New Roman"/>
          <w:sz w:val="28"/>
          <w:szCs w:val="28"/>
        </w:rPr>
      </w:pPr>
      <w:r w:rsidRPr="00404AE9">
        <w:rPr>
          <w:rFonts w:ascii="Times New Roman" w:hAnsi="Times New Roman"/>
          <w:sz w:val="28"/>
          <w:szCs w:val="28"/>
        </w:rPr>
        <w:t xml:space="preserve">Основные прогнозные показатели развития транспортной инфраструктуры </w:t>
      </w:r>
      <w:r w:rsidR="00D51829">
        <w:rPr>
          <w:rFonts w:ascii="Times New Roman" w:hAnsi="Times New Roman"/>
          <w:sz w:val="28"/>
          <w:szCs w:val="28"/>
        </w:rPr>
        <w:t xml:space="preserve">Фощеватовского </w:t>
      </w:r>
      <w:r w:rsidRPr="00404AE9">
        <w:rPr>
          <w:rFonts w:ascii="Times New Roman" w:hAnsi="Times New Roman"/>
          <w:sz w:val="28"/>
          <w:szCs w:val="28"/>
        </w:rPr>
        <w:t xml:space="preserve"> сельского поселения на период 2017-2029 годов: </w:t>
      </w:r>
    </w:p>
    <w:tbl>
      <w:tblPr>
        <w:tblW w:w="9356" w:type="dxa"/>
        <w:tblInd w:w="-5" w:type="dxa"/>
        <w:tblLayout w:type="fixed"/>
        <w:tblLook w:val="00A0"/>
      </w:tblPr>
      <w:tblGrid>
        <w:gridCol w:w="709"/>
        <w:gridCol w:w="4338"/>
        <w:gridCol w:w="1548"/>
        <w:gridCol w:w="2761"/>
      </w:tblGrid>
      <w:tr w:rsidR="000D58E0" w:rsidRPr="00404AE9" w:rsidTr="002826F7">
        <w:trPr>
          <w:cantSplit/>
          <w:trHeight w:val="1231"/>
        </w:trPr>
        <w:tc>
          <w:tcPr>
            <w:tcW w:w="709"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b/>
                <w:sz w:val="28"/>
                <w:szCs w:val="28"/>
              </w:rPr>
            </w:pPr>
            <w:r w:rsidRPr="00404AE9">
              <w:rPr>
                <w:rFonts w:ascii="Times New Roman" w:hAnsi="Times New Roman"/>
                <w:b/>
                <w:sz w:val="28"/>
                <w:szCs w:val="28"/>
              </w:rPr>
              <w:t>№</w:t>
            </w:r>
          </w:p>
        </w:tc>
        <w:tc>
          <w:tcPr>
            <w:tcW w:w="433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b/>
                <w:sz w:val="28"/>
                <w:szCs w:val="28"/>
              </w:rPr>
            </w:pPr>
            <w:r w:rsidRPr="00404AE9">
              <w:rPr>
                <w:rFonts w:ascii="Times New Roman" w:hAnsi="Times New Roman"/>
                <w:b/>
                <w:sz w:val="28"/>
                <w:szCs w:val="28"/>
              </w:rPr>
              <w:t>Перечень мероприятий</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b/>
                <w:sz w:val="28"/>
                <w:szCs w:val="28"/>
              </w:rPr>
            </w:pPr>
            <w:r w:rsidRPr="00404AE9">
              <w:rPr>
                <w:rFonts w:ascii="Times New Roman" w:hAnsi="Times New Roman"/>
                <w:b/>
                <w:sz w:val="28"/>
                <w:szCs w:val="28"/>
              </w:rPr>
              <w:t>Единицы измере</w:t>
            </w:r>
            <w:r>
              <w:rPr>
                <w:rFonts w:ascii="Times New Roman" w:hAnsi="Times New Roman"/>
                <w:b/>
                <w:sz w:val="28"/>
                <w:szCs w:val="28"/>
              </w:rPr>
              <w:t>-</w:t>
            </w:r>
            <w:r w:rsidRPr="00404AE9">
              <w:rPr>
                <w:rFonts w:ascii="Times New Roman" w:hAnsi="Times New Roman"/>
                <w:b/>
                <w:sz w:val="28"/>
                <w:szCs w:val="28"/>
              </w:rPr>
              <w:t>ния</w:t>
            </w:r>
          </w:p>
        </w:tc>
        <w:tc>
          <w:tcPr>
            <w:tcW w:w="2761" w:type="dxa"/>
            <w:tcBorders>
              <w:top w:val="single" w:sz="4" w:space="0" w:color="000000"/>
              <w:left w:val="single" w:sz="4" w:space="0" w:color="000000"/>
              <w:right w:val="single" w:sz="4" w:space="0" w:color="000000"/>
            </w:tcBorders>
            <w:vAlign w:val="center"/>
          </w:tcPr>
          <w:p w:rsidR="000D58E0" w:rsidRPr="00404AE9" w:rsidRDefault="000D58E0" w:rsidP="004C0E8A">
            <w:pPr>
              <w:pStyle w:val="af3"/>
              <w:spacing w:after="120" w:line="276" w:lineRule="auto"/>
              <w:rPr>
                <w:rFonts w:ascii="Times New Roman" w:hAnsi="Times New Roman"/>
                <w:b/>
                <w:sz w:val="28"/>
                <w:szCs w:val="28"/>
              </w:rPr>
            </w:pPr>
            <w:r w:rsidRPr="00404AE9">
              <w:rPr>
                <w:rFonts w:ascii="Times New Roman" w:hAnsi="Times New Roman"/>
                <w:b/>
                <w:sz w:val="28"/>
                <w:szCs w:val="28"/>
              </w:rPr>
              <w:t>Результат/</w:t>
            </w:r>
          </w:p>
          <w:p w:rsidR="000D58E0" w:rsidRPr="00404AE9" w:rsidRDefault="000D58E0" w:rsidP="004C0E8A">
            <w:pPr>
              <w:pStyle w:val="af3"/>
              <w:spacing w:after="120" w:line="276" w:lineRule="auto"/>
              <w:rPr>
                <w:rFonts w:ascii="Times New Roman" w:hAnsi="Times New Roman"/>
                <w:b/>
                <w:sz w:val="28"/>
                <w:szCs w:val="28"/>
              </w:rPr>
            </w:pPr>
            <w:r w:rsidRPr="00404AE9">
              <w:rPr>
                <w:rFonts w:ascii="Times New Roman" w:hAnsi="Times New Roman"/>
                <w:b/>
                <w:sz w:val="28"/>
                <w:szCs w:val="28"/>
              </w:rPr>
              <w:t>Количество</w:t>
            </w:r>
          </w:p>
        </w:tc>
      </w:tr>
      <w:tr w:rsidR="000D58E0" w:rsidRPr="00404AE9" w:rsidTr="004C0E8A">
        <w:trPr>
          <w:trHeight w:val="202"/>
        </w:trPr>
        <w:tc>
          <w:tcPr>
            <w:tcW w:w="9356" w:type="dxa"/>
            <w:gridSpan w:val="4"/>
            <w:tcBorders>
              <w:top w:val="single" w:sz="4" w:space="0" w:color="000000"/>
              <w:left w:val="single" w:sz="4" w:space="0" w:color="000000"/>
              <w:bottom w:val="single" w:sz="4" w:space="0" w:color="000000"/>
              <w:right w:val="single" w:sz="4" w:space="0" w:color="000000"/>
            </w:tcBorders>
            <w:vAlign w:val="bottom"/>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Транспортная инфраструктура</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1</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iCs/>
                <w:sz w:val="28"/>
                <w:szCs w:val="28"/>
              </w:rPr>
            </w:pPr>
            <w:r w:rsidRPr="00404AE9">
              <w:rPr>
                <w:rFonts w:ascii="Times New Roman" w:hAnsi="Times New Roman"/>
                <w:bCs/>
                <w:sz w:val="28"/>
                <w:szCs w:val="28"/>
              </w:rPr>
              <w:t>Проведение паспортизации и инвентаризации автомобильных дорог местного значения, определение полосы отвода, регистрация земельных участков, занятых автодорогами местного значения</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Получены правоустанавлива</w:t>
            </w:r>
            <w:r>
              <w:rPr>
                <w:rFonts w:ascii="Times New Roman" w:hAnsi="Times New Roman"/>
                <w:sz w:val="28"/>
                <w:szCs w:val="28"/>
              </w:rPr>
              <w:t>-</w:t>
            </w:r>
            <w:r w:rsidRPr="00404AE9">
              <w:rPr>
                <w:rFonts w:ascii="Times New Roman" w:hAnsi="Times New Roman"/>
                <w:sz w:val="28"/>
                <w:szCs w:val="28"/>
              </w:rPr>
              <w:t>ющие документы</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2</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iCs/>
                <w:sz w:val="28"/>
                <w:szCs w:val="28"/>
              </w:rPr>
            </w:pPr>
            <w:r w:rsidRPr="00404AE9">
              <w:rPr>
                <w:rFonts w:ascii="Times New Roman" w:hAnsi="Times New Roman"/>
                <w:bCs/>
                <w:sz w:val="28"/>
                <w:szCs w:val="28"/>
              </w:rPr>
              <w:t>Инвентаризация с оценкой технического состояния всех инженерных сооружений на автомобильных дорогах и улицах поселения, определение сроков и объемов необходимой реконструкции или нового строительства</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Проведена инвентаризация</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3</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bCs/>
                <w:sz w:val="28"/>
                <w:szCs w:val="28"/>
              </w:rPr>
            </w:pPr>
            <w:r w:rsidRPr="00404AE9">
              <w:rPr>
                <w:rFonts w:ascii="Times New Roman" w:hAnsi="Times New Roman"/>
                <w:bCs/>
                <w:sz w:val="28"/>
                <w:szCs w:val="28"/>
              </w:rPr>
              <w:t>Комплексное строительство  тротуаров</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км</w:t>
            </w: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3,5</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4</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iCs/>
                <w:sz w:val="28"/>
                <w:szCs w:val="28"/>
              </w:rPr>
              <w:t>Капитальный ремонт, ремонт, содержание автомобильных дорог местного значения и искусственных сооружений на них, включая проектно-изыскательные работы</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км</w:t>
            </w: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E027E7" w:rsidP="004C0E8A">
            <w:pPr>
              <w:pStyle w:val="af3"/>
              <w:spacing w:after="120" w:line="276" w:lineRule="auto"/>
              <w:rPr>
                <w:rFonts w:ascii="Times New Roman" w:hAnsi="Times New Roman"/>
                <w:sz w:val="28"/>
                <w:szCs w:val="28"/>
              </w:rPr>
            </w:pPr>
            <w:r>
              <w:rPr>
                <w:rFonts w:ascii="Times New Roman" w:hAnsi="Times New Roman"/>
                <w:sz w:val="28"/>
                <w:szCs w:val="28"/>
              </w:rPr>
              <w:t xml:space="preserve">21,7 </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5</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iCs/>
                <w:sz w:val="28"/>
                <w:szCs w:val="28"/>
              </w:rPr>
              <w:t xml:space="preserve">Размещение дорожных знаков и </w:t>
            </w:r>
            <w:r w:rsidRPr="00404AE9">
              <w:rPr>
                <w:rFonts w:ascii="Times New Roman" w:hAnsi="Times New Roman"/>
                <w:iCs/>
                <w:sz w:val="28"/>
                <w:szCs w:val="28"/>
              </w:rPr>
              <w:lastRenderedPageBreak/>
              <w:t>указателей на улицах населенных пунктов</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r>
              <w:rPr>
                <w:rFonts w:ascii="Times New Roman" w:hAnsi="Times New Roman"/>
                <w:sz w:val="28"/>
                <w:szCs w:val="28"/>
              </w:rPr>
              <w:lastRenderedPageBreak/>
              <w:t>ш</w:t>
            </w:r>
            <w:r w:rsidRPr="00404AE9">
              <w:rPr>
                <w:rFonts w:ascii="Times New Roman" w:hAnsi="Times New Roman"/>
                <w:sz w:val="28"/>
                <w:szCs w:val="28"/>
              </w:rPr>
              <w:t>т</w:t>
            </w:r>
            <w:r>
              <w:rPr>
                <w:rFonts w:ascii="Times New Roman" w:hAnsi="Times New Roman"/>
                <w:sz w:val="28"/>
                <w:szCs w:val="28"/>
              </w:rPr>
              <w:t>.</w:t>
            </w: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482BE6" w:rsidP="004C0E8A">
            <w:pPr>
              <w:pStyle w:val="af3"/>
              <w:spacing w:after="120" w:line="276" w:lineRule="auto"/>
              <w:rPr>
                <w:rFonts w:ascii="Times New Roman" w:hAnsi="Times New Roman"/>
                <w:sz w:val="28"/>
                <w:szCs w:val="28"/>
              </w:rPr>
            </w:pPr>
            <w:r>
              <w:rPr>
                <w:rFonts w:ascii="Times New Roman" w:hAnsi="Times New Roman"/>
                <w:sz w:val="28"/>
                <w:szCs w:val="28"/>
              </w:rPr>
              <w:t>30</w:t>
            </w:r>
          </w:p>
        </w:tc>
      </w:tr>
      <w:tr w:rsidR="000D58E0" w:rsidRPr="00404AE9" w:rsidTr="002826F7">
        <w:trPr>
          <w:trHeight w:val="315"/>
        </w:trPr>
        <w:tc>
          <w:tcPr>
            <w:tcW w:w="709"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lastRenderedPageBreak/>
              <w:t>6</w:t>
            </w:r>
          </w:p>
        </w:tc>
        <w:tc>
          <w:tcPr>
            <w:tcW w:w="4338" w:type="dxa"/>
            <w:tcBorders>
              <w:top w:val="single" w:sz="4" w:space="0" w:color="000000"/>
              <w:left w:val="single" w:sz="4" w:space="0" w:color="000000"/>
              <w:bottom w:val="single" w:sz="4" w:space="0" w:color="000000"/>
              <w:right w:val="nil"/>
            </w:tcBorders>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iCs/>
                <w:sz w:val="28"/>
                <w:szCs w:val="28"/>
              </w:rPr>
              <w:t>Оборудование остановочных площадок и установка павильонов для общественного транспорта</w:t>
            </w:r>
          </w:p>
        </w:tc>
        <w:tc>
          <w:tcPr>
            <w:tcW w:w="1548" w:type="dxa"/>
            <w:tcBorders>
              <w:top w:val="single" w:sz="4" w:space="0" w:color="000000"/>
              <w:left w:val="single" w:sz="4" w:space="0" w:color="000000"/>
              <w:bottom w:val="single" w:sz="4" w:space="0" w:color="000000"/>
              <w:right w:val="nil"/>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шт</w:t>
            </w:r>
          </w:p>
        </w:tc>
        <w:tc>
          <w:tcPr>
            <w:tcW w:w="2761"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4C0E8A">
            <w:pPr>
              <w:pStyle w:val="af3"/>
              <w:spacing w:after="120" w:line="276" w:lineRule="auto"/>
              <w:rPr>
                <w:rFonts w:ascii="Times New Roman" w:hAnsi="Times New Roman"/>
                <w:sz w:val="28"/>
                <w:szCs w:val="28"/>
              </w:rPr>
            </w:pPr>
            <w:r w:rsidRPr="00404AE9">
              <w:rPr>
                <w:rFonts w:ascii="Times New Roman" w:hAnsi="Times New Roman"/>
                <w:sz w:val="28"/>
                <w:szCs w:val="28"/>
              </w:rPr>
              <w:t>4</w:t>
            </w:r>
          </w:p>
        </w:tc>
      </w:tr>
    </w:tbl>
    <w:p w:rsidR="000D58E0" w:rsidRPr="00404AE9" w:rsidRDefault="000D58E0" w:rsidP="009B3D51">
      <w:pPr>
        <w:spacing w:after="120"/>
        <w:rPr>
          <w:rFonts w:ascii="Times New Roman" w:hAnsi="Times New Roman"/>
          <w:sz w:val="28"/>
          <w:szCs w:val="28"/>
        </w:rPr>
      </w:pP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Перечень целевых показателей, используемых для оценки результативности и эффективности Программы (контрольные показатели реализации Программы):</w:t>
      </w:r>
    </w:p>
    <w:p w:rsidR="000D58E0" w:rsidRPr="00404AE9" w:rsidRDefault="000D58E0" w:rsidP="00680363">
      <w:pPr>
        <w:pStyle w:val="S5"/>
        <w:numPr>
          <w:ilvl w:val="0"/>
          <w:numId w:val="29"/>
        </w:numPr>
        <w:spacing w:line="240" w:lineRule="auto"/>
        <w:ind w:left="0" w:firstLine="426"/>
        <w:rPr>
          <w:rFonts w:ascii="Times New Roman" w:hAnsi="Times New Roman"/>
          <w:sz w:val="28"/>
          <w:szCs w:val="28"/>
        </w:rPr>
      </w:pPr>
      <w:r w:rsidRPr="00404AE9">
        <w:rPr>
          <w:rFonts w:ascii="Times New Roman" w:hAnsi="Times New Roman"/>
          <w:sz w:val="28"/>
          <w:szCs w:val="28"/>
        </w:rPr>
        <w:t>Отремонтировано автомобильных дорог общего пользования муниципального значения, км;</w:t>
      </w:r>
    </w:p>
    <w:p w:rsidR="000D58E0" w:rsidRPr="00404AE9" w:rsidRDefault="000D58E0" w:rsidP="00680363">
      <w:pPr>
        <w:pStyle w:val="S5"/>
        <w:numPr>
          <w:ilvl w:val="0"/>
          <w:numId w:val="29"/>
        </w:numPr>
        <w:spacing w:line="240" w:lineRule="auto"/>
        <w:ind w:left="0" w:firstLine="426"/>
        <w:rPr>
          <w:rFonts w:ascii="Times New Roman" w:hAnsi="Times New Roman"/>
          <w:sz w:val="28"/>
          <w:szCs w:val="28"/>
        </w:rPr>
      </w:pPr>
      <w:r w:rsidRPr="00404AE9">
        <w:rPr>
          <w:rFonts w:ascii="Times New Roman" w:hAnsi="Times New Roman"/>
          <w:sz w:val="28"/>
          <w:szCs w:val="28"/>
        </w:rPr>
        <w:t>Доля протяженности автомобильных доро</w:t>
      </w:r>
      <w:r>
        <w:rPr>
          <w:rFonts w:ascii="Times New Roman" w:hAnsi="Times New Roman"/>
          <w:sz w:val="28"/>
          <w:szCs w:val="28"/>
        </w:rPr>
        <w:t>г</w:t>
      </w:r>
      <w:r w:rsidRPr="00404AE9">
        <w:rPr>
          <w:rFonts w:ascii="Times New Roman" w:hAnsi="Times New Roman"/>
          <w:sz w:val="28"/>
          <w:szCs w:val="28"/>
        </w:rPr>
        <w:t xml:space="preserve"> общего пользования муниципального значения, не отвечающих нормативным требованиям, в общей протяженности автомобильных дорог общего пользо</w:t>
      </w:r>
      <w:r>
        <w:rPr>
          <w:rFonts w:ascii="Times New Roman" w:hAnsi="Times New Roman"/>
          <w:sz w:val="28"/>
          <w:szCs w:val="28"/>
        </w:rPr>
        <w:t xml:space="preserve">вания муниципального значения, </w:t>
      </w:r>
      <w:r w:rsidRPr="00404AE9">
        <w:rPr>
          <w:rFonts w:ascii="Times New Roman" w:hAnsi="Times New Roman"/>
          <w:sz w:val="28"/>
          <w:szCs w:val="28"/>
        </w:rPr>
        <w:t>%;</w:t>
      </w:r>
    </w:p>
    <w:p w:rsidR="000D58E0" w:rsidRPr="00404AE9" w:rsidRDefault="000D58E0" w:rsidP="00680363">
      <w:pPr>
        <w:pStyle w:val="S5"/>
        <w:numPr>
          <w:ilvl w:val="0"/>
          <w:numId w:val="29"/>
        </w:numPr>
        <w:spacing w:line="240" w:lineRule="auto"/>
        <w:ind w:left="0" w:firstLine="426"/>
        <w:rPr>
          <w:rFonts w:ascii="Times New Roman" w:hAnsi="Times New Roman"/>
          <w:sz w:val="28"/>
          <w:szCs w:val="28"/>
        </w:rPr>
      </w:pPr>
      <w:r w:rsidRPr="00404AE9">
        <w:rPr>
          <w:rFonts w:ascii="Times New Roman" w:hAnsi="Times New Roman"/>
          <w:sz w:val="28"/>
          <w:szCs w:val="28"/>
        </w:rPr>
        <w:t>Доля дорожно-транспортных происшествий (далее – ДТП), совершению которых сопутствовало наличие неудовлетворительных дорожных условий, в общем количестве ДТП, единицы на 1 тыс. автотранспортных средств.</w:t>
      </w:r>
    </w:p>
    <w:p w:rsidR="000D58E0" w:rsidRPr="00404AE9" w:rsidRDefault="000D58E0" w:rsidP="009B3D51">
      <w:pPr>
        <w:pStyle w:val="S5"/>
        <w:spacing w:line="240" w:lineRule="auto"/>
        <w:ind w:left="1069" w:firstLine="0"/>
        <w:jc w:val="right"/>
        <w:rPr>
          <w:rFonts w:ascii="Times New Roman" w:hAnsi="Times New Roman"/>
          <w:sz w:val="28"/>
          <w:szCs w:val="28"/>
        </w:rPr>
      </w:pPr>
      <w:r w:rsidRPr="00404AE9">
        <w:rPr>
          <w:rFonts w:ascii="Times New Roman" w:hAnsi="Times New Roman"/>
          <w:sz w:val="28"/>
          <w:szCs w:val="28"/>
        </w:rPr>
        <w:t>Таблица 4.3</w:t>
      </w:r>
    </w:p>
    <w:tbl>
      <w:tblPr>
        <w:tblW w:w="4944" w:type="pct"/>
        <w:tblLayout w:type="fixed"/>
        <w:tblLook w:val="00A0"/>
      </w:tblPr>
      <w:tblGrid>
        <w:gridCol w:w="558"/>
        <w:gridCol w:w="4513"/>
        <w:gridCol w:w="1135"/>
        <w:gridCol w:w="567"/>
        <w:gridCol w:w="567"/>
        <w:gridCol w:w="567"/>
        <w:gridCol w:w="567"/>
        <w:gridCol w:w="567"/>
        <w:gridCol w:w="706"/>
      </w:tblGrid>
      <w:tr w:rsidR="000D58E0" w:rsidRPr="00404AE9" w:rsidTr="008B5DB2">
        <w:trPr>
          <w:cantSplit/>
          <w:trHeight w:val="1134"/>
        </w:trPr>
        <w:tc>
          <w:tcPr>
            <w:tcW w:w="286" w:type="pct"/>
            <w:tcBorders>
              <w:top w:val="single" w:sz="4" w:space="0" w:color="auto"/>
              <w:left w:val="single" w:sz="4" w:space="0" w:color="auto"/>
              <w:bottom w:val="single" w:sz="4" w:space="0" w:color="auto"/>
              <w:right w:val="single" w:sz="4" w:space="0" w:color="auto"/>
            </w:tcBorders>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 п/п</w:t>
            </w:r>
          </w:p>
        </w:tc>
        <w:tc>
          <w:tcPr>
            <w:tcW w:w="2315" w:type="pct"/>
            <w:tcBorders>
              <w:top w:val="single" w:sz="4" w:space="0" w:color="auto"/>
              <w:left w:val="nil"/>
              <w:bottom w:val="single" w:sz="4" w:space="0" w:color="auto"/>
              <w:right w:val="single" w:sz="4" w:space="0" w:color="auto"/>
            </w:tcBorders>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Показатели</w:t>
            </w:r>
          </w:p>
        </w:tc>
        <w:tc>
          <w:tcPr>
            <w:tcW w:w="582" w:type="pct"/>
            <w:tcBorders>
              <w:top w:val="single" w:sz="4" w:space="0" w:color="auto"/>
              <w:left w:val="nil"/>
              <w:bottom w:val="single" w:sz="4" w:space="0" w:color="auto"/>
              <w:right w:val="single" w:sz="4" w:space="0" w:color="auto"/>
            </w:tcBorders>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Единица измерения</w:t>
            </w:r>
          </w:p>
        </w:tc>
        <w:tc>
          <w:tcPr>
            <w:tcW w:w="291"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2017</w:t>
            </w:r>
          </w:p>
        </w:tc>
        <w:tc>
          <w:tcPr>
            <w:tcW w:w="291"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2018</w:t>
            </w:r>
          </w:p>
        </w:tc>
        <w:tc>
          <w:tcPr>
            <w:tcW w:w="291"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2019</w:t>
            </w:r>
          </w:p>
        </w:tc>
        <w:tc>
          <w:tcPr>
            <w:tcW w:w="291"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2020</w:t>
            </w:r>
          </w:p>
        </w:tc>
        <w:tc>
          <w:tcPr>
            <w:tcW w:w="291"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2021</w:t>
            </w:r>
          </w:p>
        </w:tc>
        <w:tc>
          <w:tcPr>
            <w:tcW w:w="363" w:type="pct"/>
            <w:tcBorders>
              <w:top w:val="single" w:sz="4" w:space="0" w:color="auto"/>
              <w:left w:val="nil"/>
              <w:bottom w:val="single" w:sz="4" w:space="0" w:color="auto"/>
              <w:right w:val="single" w:sz="4" w:space="0" w:color="auto"/>
            </w:tcBorders>
            <w:textDirection w:val="btLr"/>
            <w:vAlign w:val="center"/>
          </w:tcPr>
          <w:p w:rsidR="000D58E0" w:rsidRPr="00404AE9" w:rsidRDefault="000D58E0" w:rsidP="00952778">
            <w:pPr>
              <w:pStyle w:val="af3"/>
              <w:rPr>
                <w:rFonts w:ascii="Times New Roman" w:hAnsi="Times New Roman"/>
                <w:sz w:val="28"/>
                <w:szCs w:val="28"/>
              </w:rPr>
            </w:pPr>
            <w:r w:rsidRPr="00404AE9">
              <w:rPr>
                <w:rFonts w:ascii="Times New Roman" w:hAnsi="Times New Roman"/>
                <w:sz w:val="28"/>
                <w:szCs w:val="28"/>
              </w:rPr>
              <w:t>2022-2029</w:t>
            </w:r>
          </w:p>
        </w:tc>
      </w:tr>
      <w:tr w:rsidR="000D58E0" w:rsidRPr="00404AE9" w:rsidTr="008B5DB2">
        <w:trPr>
          <w:cantSplit/>
          <w:trHeight w:val="1134"/>
        </w:trPr>
        <w:tc>
          <w:tcPr>
            <w:tcW w:w="286"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1)</w:t>
            </w:r>
          </w:p>
        </w:tc>
        <w:tc>
          <w:tcPr>
            <w:tcW w:w="2315"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Ремонт автомобильных дорог общего пользования местного значения</w:t>
            </w:r>
          </w:p>
        </w:tc>
        <w:tc>
          <w:tcPr>
            <w:tcW w:w="582"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км.</w:t>
            </w:r>
          </w:p>
        </w:tc>
        <w:tc>
          <w:tcPr>
            <w:tcW w:w="291" w:type="pct"/>
            <w:tcBorders>
              <w:top w:val="nil"/>
              <w:left w:val="nil"/>
              <w:bottom w:val="single" w:sz="4" w:space="0" w:color="auto"/>
              <w:right w:val="single" w:sz="4" w:space="0" w:color="auto"/>
            </w:tcBorders>
            <w:textDirection w:val="btLr"/>
            <w:vAlign w:val="center"/>
          </w:tcPr>
          <w:p w:rsidR="000D58E0" w:rsidRPr="00404AE9" w:rsidRDefault="000D58E0" w:rsidP="00BE6B32">
            <w:pPr>
              <w:pStyle w:val="af3"/>
              <w:ind w:left="113" w:right="113"/>
              <w:rPr>
                <w:rFonts w:ascii="Times New Roman" w:hAnsi="Times New Roman"/>
                <w:sz w:val="28"/>
                <w:szCs w:val="28"/>
              </w:rPr>
            </w:pPr>
            <w:r w:rsidRPr="00404AE9">
              <w:rPr>
                <w:rFonts w:ascii="Times New Roman" w:hAnsi="Times New Roman"/>
                <w:sz w:val="28"/>
                <w:szCs w:val="28"/>
              </w:rPr>
              <w:t>4,132</w:t>
            </w:r>
          </w:p>
        </w:tc>
        <w:tc>
          <w:tcPr>
            <w:tcW w:w="291" w:type="pct"/>
            <w:tcBorders>
              <w:top w:val="nil"/>
              <w:left w:val="nil"/>
              <w:bottom w:val="single" w:sz="4" w:space="0" w:color="auto"/>
              <w:right w:val="single" w:sz="4" w:space="0" w:color="auto"/>
            </w:tcBorders>
            <w:shd w:val="clear" w:color="000000" w:fill="FFFFFF"/>
            <w:textDirection w:val="btLr"/>
            <w:vAlign w:val="center"/>
          </w:tcPr>
          <w:p w:rsidR="000D58E0" w:rsidRPr="00404AE9" w:rsidRDefault="000D58E0" w:rsidP="00BE6B32">
            <w:pPr>
              <w:pStyle w:val="af3"/>
              <w:ind w:left="113" w:right="113"/>
              <w:rPr>
                <w:rFonts w:ascii="Times New Roman" w:hAnsi="Times New Roman"/>
                <w:sz w:val="28"/>
                <w:szCs w:val="28"/>
              </w:rPr>
            </w:pPr>
          </w:p>
        </w:tc>
        <w:tc>
          <w:tcPr>
            <w:tcW w:w="291" w:type="pct"/>
            <w:tcBorders>
              <w:top w:val="nil"/>
              <w:left w:val="nil"/>
              <w:bottom w:val="single" w:sz="4" w:space="0" w:color="auto"/>
              <w:right w:val="single" w:sz="4" w:space="0" w:color="auto"/>
            </w:tcBorders>
            <w:shd w:val="clear" w:color="000000" w:fill="FFFFFF"/>
            <w:noWrap/>
            <w:textDirection w:val="btLr"/>
            <w:vAlign w:val="center"/>
          </w:tcPr>
          <w:p w:rsidR="000D58E0" w:rsidRPr="00404AE9" w:rsidRDefault="000D58E0" w:rsidP="00BE6B32">
            <w:pPr>
              <w:pStyle w:val="af3"/>
              <w:ind w:left="113" w:right="113"/>
              <w:rPr>
                <w:rFonts w:ascii="Times New Roman" w:hAnsi="Times New Roman"/>
                <w:sz w:val="28"/>
                <w:szCs w:val="28"/>
              </w:rPr>
            </w:pPr>
          </w:p>
        </w:tc>
        <w:tc>
          <w:tcPr>
            <w:tcW w:w="291" w:type="pct"/>
            <w:tcBorders>
              <w:top w:val="nil"/>
              <w:left w:val="nil"/>
              <w:bottom w:val="single" w:sz="4" w:space="0" w:color="auto"/>
              <w:right w:val="single" w:sz="4" w:space="0" w:color="auto"/>
            </w:tcBorders>
            <w:shd w:val="clear" w:color="000000" w:fill="FFFFFF"/>
            <w:noWrap/>
            <w:textDirection w:val="btLr"/>
            <w:vAlign w:val="center"/>
          </w:tcPr>
          <w:p w:rsidR="000D58E0" w:rsidRPr="00404AE9" w:rsidRDefault="000D58E0" w:rsidP="00BE6B32">
            <w:pPr>
              <w:pStyle w:val="af3"/>
              <w:ind w:left="113" w:right="113"/>
              <w:rPr>
                <w:rFonts w:ascii="Times New Roman" w:hAnsi="Times New Roman"/>
                <w:sz w:val="28"/>
                <w:szCs w:val="28"/>
              </w:rPr>
            </w:pPr>
          </w:p>
        </w:tc>
        <w:tc>
          <w:tcPr>
            <w:tcW w:w="291" w:type="pct"/>
            <w:tcBorders>
              <w:top w:val="nil"/>
              <w:left w:val="nil"/>
              <w:bottom w:val="single" w:sz="4" w:space="0" w:color="auto"/>
              <w:right w:val="single" w:sz="4" w:space="0" w:color="auto"/>
            </w:tcBorders>
            <w:shd w:val="clear" w:color="000000" w:fill="FFFFFF"/>
            <w:noWrap/>
            <w:textDirection w:val="btLr"/>
            <w:vAlign w:val="center"/>
          </w:tcPr>
          <w:p w:rsidR="000D58E0" w:rsidRPr="00404AE9" w:rsidRDefault="000D58E0" w:rsidP="00BE6B32">
            <w:pPr>
              <w:pStyle w:val="af3"/>
              <w:ind w:left="113" w:right="113"/>
              <w:rPr>
                <w:rFonts w:ascii="Times New Roman" w:hAnsi="Times New Roman"/>
                <w:sz w:val="28"/>
                <w:szCs w:val="28"/>
              </w:rPr>
            </w:pPr>
          </w:p>
        </w:tc>
        <w:tc>
          <w:tcPr>
            <w:tcW w:w="36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p>
        </w:tc>
      </w:tr>
      <w:tr w:rsidR="000D58E0" w:rsidRPr="00404AE9" w:rsidTr="008B5DB2">
        <w:trPr>
          <w:cantSplit/>
        </w:trPr>
        <w:tc>
          <w:tcPr>
            <w:tcW w:w="286"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2)</w:t>
            </w:r>
          </w:p>
        </w:tc>
        <w:tc>
          <w:tcPr>
            <w:tcW w:w="2315"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582"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36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r>
      <w:tr w:rsidR="000D58E0" w:rsidRPr="00404AE9" w:rsidTr="008B5DB2">
        <w:trPr>
          <w:cantSplit/>
        </w:trPr>
        <w:tc>
          <w:tcPr>
            <w:tcW w:w="286" w:type="pct"/>
            <w:tcBorders>
              <w:top w:val="nil"/>
              <w:left w:val="single" w:sz="4" w:space="0" w:color="auto"/>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3)</w:t>
            </w:r>
          </w:p>
        </w:tc>
        <w:tc>
          <w:tcPr>
            <w:tcW w:w="2315"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Доля ДТП, совершению которых сопутствовало наличие неудовлетворительных дорожных условий, в общем количестве ДТП</w:t>
            </w:r>
          </w:p>
        </w:tc>
        <w:tc>
          <w:tcPr>
            <w:tcW w:w="582"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w:t>
            </w:r>
          </w:p>
        </w:tc>
        <w:tc>
          <w:tcPr>
            <w:tcW w:w="291"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c>
          <w:tcPr>
            <w:tcW w:w="291" w:type="pct"/>
            <w:tcBorders>
              <w:top w:val="nil"/>
              <w:left w:val="nil"/>
              <w:bottom w:val="single" w:sz="4" w:space="0" w:color="auto"/>
              <w:right w:val="single" w:sz="4" w:space="0" w:color="auto"/>
            </w:tcBorders>
            <w:shd w:val="clear" w:color="000000" w:fill="FFFFFF"/>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c>
          <w:tcPr>
            <w:tcW w:w="291"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c>
          <w:tcPr>
            <w:tcW w:w="363" w:type="pct"/>
            <w:tcBorders>
              <w:top w:val="nil"/>
              <w:left w:val="nil"/>
              <w:bottom w:val="single" w:sz="4" w:space="0" w:color="auto"/>
              <w:right w:val="single" w:sz="4" w:space="0" w:color="auto"/>
            </w:tcBorders>
            <w:shd w:val="clear" w:color="000000" w:fill="FFFFFF"/>
            <w:noWrap/>
            <w:vAlign w:val="center"/>
          </w:tcPr>
          <w:p w:rsidR="000D58E0" w:rsidRPr="00404AE9" w:rsidRDefault="000D58E0" w:rsidP="00BE6B32">
            <w:pPr>
              <w:pStyle w:val="af3"/>
              <w:rPr>
                <w:rFonts w:ascii="Times New Roman" w:hAnsi="Times New Roman"/>
                <w:sz w:val="28"/>
                <w:szCs w:val="28"/>
              </w:rPr>
            </w:pPr>
            <w:r w:rsidRPr="00404AE9">
              <w:rPr>
                <w:rFonts w:ascii="Times New Roman" w:hAnsi="Times New Roman"/>
                <w:sz w:val="28"/>
                <w:szCs w:val="28"/>
              </w:rPr>
              <w:t>0</w:t>
            </w:r>
          </w:p>
        </w:tc>
      </w:tr>
    </w:tbl>
    <w:p w:rsidR="000D58E0" w:rsidRPr="00404AE9" w:rsidRDefault="000D58E0" w:rsidP="009B3D51">
      <w:pPr>
        <w:pStyle w:val="S5"/>
        <w:spacing w:after="120"/>
        <w:rPr>
          <w:rFonts w:ascii="Times New Roman" w:hAnsi="Times New Roman"/>
          <w:sz w:val="28"/>
          <w:szCs w:val="28"/>
          <w:highlight w:val="yellow"/>
        </w:rPr>
      </w:pPr>
    </w:p>
    <w:p w:rsidR="000D58E0" w:rsidRDefault="000D58E0" w:rsidP="008B5DB2">
      <w:pPr>
        <w:pStyle w:val="S5"/>
        <w:spacing w:line="240" w:lineRule="auto"/>
        <w:rPr>
          <w:rFonts w:ascii="Times New Roman" w:hAnsi="Times New Roman"/>
          <w:sz w:val="28"/>
          <w:szCs w:val="28"/>
        </w:rPr>
      </w:pPr>
      <w:r w:rsidRPr="00404AE9">
        <w:rPr>
          <w:rFonts w:ascii="Times New Roman" w:hAnsi="Times New Roman"/>
          <w:sz w:val="28"/>
          <w:szCs w:val="28"/>
        </w:rPr>
        <w:t xml:space="preserve">Целевые показатели развития транспортной инфраструктуры </w:t>
      </w:r>
      <w:r w:rsidR="005E2937">
        <w:rPr>
          <w:rFonts w:ascii="Times New Roman" w:hAnsi="Times New Roman"/>
          <w:sz w:val="28"/>
          <w:szCs w:val="28"/>
        </w:rPr>
        <w:t>Фощеватовского</w:t>
      </w:r>
      <w:r w:rsidRPr="00404AE9">
        <w:rPr>
          <w:rFonts w:ascii="Times New Roman" w:hAnsi="Times New Roman"/>
          <w:sz w:val="28"/>
          <w:szCs w:val="28"/>
        </w:rPr>
        <w:t xml:space="preserve"> сельского поселения представлены в таблице</w:t>
      </w:r>
      <w:r>
        <w:rPr>
          <w:rFonts w:ascii="Times New Roman" w:hAnsi="Times New Roman"/>
          <w:sz w:val="28"/>
          <w:szCs w:val="28"/>
        </w:rPr>
        <w:t>.</w:t>
      </w:r>
    </w:p>
    <w:p w:rsidR="000D58E0" w:rsidRDefault="000D58E0" w:rsidP="008B5DB2">
      <w:pPr>
        <w:pStyle w:val="S5"/>
        <w:spacing w:line="240" w:lineRule="auto"/>
        <w:rPr>
          <w:rFonts w:ascii="Times New Roman" w:hAnsi="Times New Roman"/>
          <w:sz w:val="28"/>
          <w:szCs w:val="28"/>
        </w:rPr>
      </w:pPr>
    </w:p>
    <w:p w:rsidR="000D58E0" w:rsidRPr="00404AE9" w:rsidRDefault="000D58E0" w:rsidP="008B5DB2">
      <w:pPr>
        <w:pStyle w:val="S5"/>
        <w:spacing w:line="240" w:lineRule="auto"/>
        <w:rPr>
          <w:rFonts w:ascii="Times New Roman" w:hAnsi="Times New Roman"/>
          <w:sz w:val="28"/>
          <w:szCs w:val="28"/>
        </w:rPr>
      </w:pPr>
      <w:r w:rsidRPr="00404AE9">
        <w:rPr>
          <w:rFonts w:ascii="Times New Roman" w:hAnsi="Times New Roman"/>
          <w:sz w:val="28"/>
          <w:szCs w:val="28"/>
        </w:rPr>
        <w:lastRenderedPageBreak/>
        <w:t xml:space="preserve"> </w:t>
      </w:r>
    </w:p>
    <w:p w:rsidR="000D58E0" w:rsidRPr="00A01A55" w:rsidRDefault="000D58E0" w:rsidP="008B5DB2">
      <w:pPr>
        <w:pStyle w:val="S5"/>
        <w:ind w:firstLine="0"/>
        <w:jc w:val="center"/>
        <w:rPr>
          <w:rFonts w:ascii="Times New Roman" w:hAnsi="Times New Roman"/>
          <w:b/>
          <w:sz w:val="28"/>
          <w:szCs w:val="28"/>
        </w:rPr>
      </w:pPr>
      <w:r w:rsidRPr="00A01A55">
        <w:rPr>
          <w:rFonts w:ascii="Times New Roman" w:hAnsi="Times New Roman"/>
          <w:b/>
          <w:sz w:val="28"/>
          <w:szCs w:val="28"/>
        </w:rPr>
        <w:t>Целевые показатели развития транспортной инфраструктуры</w:t>
      </w:r>
    </w:p>
    <w:tbl>
      <w:tblPr>
        <w:tblW w:w="9795" w:type="dxa"/>
        <w:jc w:val="center"/>
        <w:tblLayout w:type="fixed"/>
        <w:tblLook w:val="00A0"/>
      </w:tblPr>
      <w:tblGrid>
        <w:gridCol w:w="841"/>
        <w:gridCol w:w="3838"/>
        <w:gridCol w:w="1920"/>
        <w:gridCol w:w="1701"/>
        <w:gridCol w:w="1495"/>
      </w:tblGrid>
      <w:tr w:rsidR="000D58E0" w:rsidRPr="00404AE9" w:rsidTr="00381235">
        <w:trPr>
          <w:cantSplit/>
          <w:tblHeader/>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 п/п</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 xml:space="preserve">Наименование показателя </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Единица измерения</w:t>
            </w:r>
          </w:p>
        </w:tc>
        <w:tc>
          <w:tcPr>
            <w:tcW w:w="170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Современное состояние</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Расчетный срок</w:t>
            </w:r>
          </w:p>
        </w:tc>
      </w:tr>
      <w:tr w:rsidR="000D58E0" w:rsidRPr="00404AE9" w:rsidTr="00381235">
        <w:trPr>
          <w:trHeight w:val="56"/>
          <w:jc w:val="center"/>
        </w:trPr>
        <w:tc>
          <w:tcPr>
            <w:tcW w:w="9795" w:type="dxa"/>
            <w:gridSpan w:val="5"/>
            <w:tcBorders>
              <w:top w:val="nil"/>
              <w:left w:val="single" w:sz="4" w:space="0" w:color="000000"/>
              <w:bottom w:val="single" w:sz="4" w:space="0" w:color="000000"/>
              <w:right w:val="single" w:sz="4" w:space="0" w:color="000000"/>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НАСЕЛЕНИЕ</w:t>
            </w:r>
          </w:p>
        </w:tc>
      </w:tr>
      <w:tr w:rsidR="000D58E0" w:rsidRPr="00404AE9" w:rsidTr="00381235">
        <w:trPr>
          <w:trHeight w:val="56"/>
          <w:jc w:val="center"/>
        </w:trPr>
        <w:tc>
          <w:tcPr>
            <w:tcW w:w="841" w:type="dxa"/>
            <w:tcBorders>
              <w:top w:val="nil"/>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1</w:t>
            </w:r>
          </w:p>
        </w:tc>
        <w:tc>
          <w:tcPr>
            <w:tcW w:w="3838" w:type="dxa"/>
            <w:tcBorders>
              <w:top w:val="nil"/>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Pr>
                <w:rFonts w:ascii="Times New Roman" w:hAnsi="Times New Roman"/>
                <w:sz w:val="28"/>
                <w:szCs w:val="28"/>
              </w:rPr>
              <w:t>Ч</w:t>
            </w:r>
            <w:r w:rsidRPr="00404AE9">
              <w:rPr>
                <w:rFonts w:ascii="Times New Roman" w:hAnsi="Times New Roman"/>
                <w:sz w:val="28"/>
                <w:szCs w:val="28"/>
              </w:rPr>
              <w:t>исленность населения с учетом подчиненных административно-территориальных образований</w:t>
            </w:r>
          </w:p>
        </w:tc>
        <w:tc>
          <w:tcPr>
            <w:tcW w:w="1920" w:type="dxa"/>
            <w:tcBorders>
              <w:top w:val="nil"/>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чел.</w:t>
            </w:r>
          </w:p>
        </w:tc>
        <w:tc>
          <w:tcPr>
            <w:tcW w:w="1701" w:type="dxa"/>
            <w:tcBorders>
              <w:top w:val="nil"/>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1600</w:t>
            </w:r>
          </w:p>
        </w:tc>
        <w:tc>
          <w:tcPr>
            <w:tcW w:w="1495" w:type="dxa"/>
            <w:tcBorders>
              <w:top w:val="nil"/>
              <w:left w:val="single" w:sz="4" w:space="0" w:color="000000"/>
              <w:bottom w:val="single" w:sz="4" w:space="0" w:color="000000"/>
              <w:right w:val="single" w:sz="4" w:space="0" w:color="000000"/>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1500</w:t>
            </w:r>
          </w:p>
        </w:tc>
      </w:tr>
      <w:tr w:rsidR="000D58E0" w:rsidRPr="00404AE9" w:rsidTr="00381235">
        <w:trPr>
          <w:trHeight w:val="255"/>
          <w:jc w:val="center"/>
        </w:trPr>
        <w:tc>
          <w:tcPr>
            <w:tcW w:w="9795" w:type="dxa"/>
            <w:gridSpan w:val="5"/>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8B5DB2">
            <w:pPr>
              <w:pStyle w:val="af3"/>
              <w:spacing w:after="120"/>
              <w:rPr>
                <w:rFonts w:ascii="Times New Roman" w:hAnsi="Times New Roman"/>
                <w:b/>
                <w:sz w:val="28"/>
                <w:szCs w:val="28"/>
              </w:rPr>
            </w:pPr>
            <w:r w:rsidRPr="00404AE9">
              <w:rPr>
                <w:rFonts w:ascii="Times New Roman" w:hAnsi="Times New Roman"/>
                <w:b/>
                <w:sz w:val="28"/>
                <w:szCs w:val="28"/>
              </w:rPr>
              <w:t>ТРАНСПОРТНАЯ ИНФРАСТРУКТУРА</w:t>
            </w:r>
          </w:p>
        </w:tc>
      </w:tr>
      <w:tr w:rsidR="000D58E0"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2.1</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Протяженность линий общественного пассажирского транспорта</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км</w:t>
            </w:r>
          </w:p>
        </w:tc>
        <w:tc>
          <w:tcPr>
            <w:tcW w:w="1701" w:type="dxa"/>
            <w:tcBorders>
              <w:top w:val="single" w:sz="4" w:space="0" w:color="000000"/>
              <w:left w:val="single" w:sz="4" w:space="0" w:color="000000"/>
              <w:bottom w:val="single" w:sz="4" w:space="0" w:color="000000"/>
              <w:right w:val="nil"/>
            </w:tcBorders>
            <w:vAlign w:val="center"/>
          </w:tcPr>
          <w:p w:rsidR="000D58E0" w:rsidRPr="00404AE9" w:rsidRDefault="00406CA7" w:rsidP="008B5DB2">
            <w:pPr>
              <w:pStyle w:val="af3"/>
              <w:spacing w:after="120"/>
              <w:rPr>
                <w:rFonts w:ascii="Times New Roman" w:hAnsi="Times New Roman"/>
                <w:sz w:val="28"/>
                <w:szCs w:val="28"/>
              </w:rPr>
            </w:pPr>
            <w:r>
              <w:rPr>
                <w:rFonts w:ascii="Times New Roman" w:hAnsi="Times New Roman"/>
                <w:sz w:val="28"/>
                <w:szCs w:val="28"/>
              </w:rPr>
              <w:t>1 8</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406CA7" w:rsidP="008B5DB2">
            <w:pPr>
              <w:pStyle w:val="af3"/>
              <w:spacing w:after="120"/>
              <w:rPr>
                <w:rFonts w:ascii="Times New Roman" w:hAnsi="Times New Roman"/>
                <w:sz w:val="28"/>
                <w:szCs w:val="28"/>
              </w:rPr>
            </w:pPr>
            <w:r>
              <w:rPr>
                <w:rFonts w:ascii="Times New Roman" w:hAnsi="Times New Roman"/>
                <w:sz w:val="28"/>
                <w:szCs w:val="28"/>
              </w:rPr>
              <w:t>1 8</w:t>
            </w:r>
          </w:p>
        </w:tc>
      </w:tr>
      <w:tr w:rsidR="00406CA7"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406CA7" w:rsidRPr="00404AE9" w:rsidRDefault="00406CA7" w:rsidP="008B5DB2">
            <w:pPr>
              <w:pStyle w:val="af3"/>
              <w:spacing w:after="120"/>
              <w:rPr>
                <w:rFonts w:ascii="Times New Roman" w:hAnsi="Times New Roman"/>
                <w:sz w:val="28"/>
                <w:szCs w:val="28"/>
              </w:rPr>
            </w:pPr>
            <w:r w:rsidRPr="00404AE9">
              <w:rPr>
                <w:rFonts w:ascii="Times New Roman" w:hAnsi="Times New Roman"/>
                <w:sz w:val="28"/>
                <w:szCs w:val="28"/>
              </w:rPr>
              <w:t>2.2</w:t>
            </w:r>
          </w:p>
        </w:tc>
        <w:tc>
          <w:tcPr>
            <w:tcW w:w="3838" w:type="dxa"/>
            <w:tcBorders>
              <w:top w:val="single" w:sz="4" w:space="0" w:color="000000"/>
              <w:left w:val="single" w:sz="4" w:space="0" w:color="000000"/>
              <w:bottom w:val="single" w:sz="4" w:space="0" w:color="000000"/>
              <w:right w:val="nil"/>
            </w:tcBorders>
            <w:vAlign w:val="center"/>
          </w:tcPr>
          <w:p w:rsidR="00406CA7" w:rsidRPr="00404AE9" w:rsidRDefault="00406CA7" w:rsidP="008B5DB2">
            <w:pPr>
              <w:pStyle w:val="af3"/>
              <w:spacing w:after="120"/>
              <w:rPr>
                <w:rFonts w:ascii="Times New Roman" w:hAnsi="Times New Roman"/>
                <w:sz w:val="28"/>
                <w:szCs w:val="28"/>
              </w:rPr>
            </w:pPr>
            <w:r w:rsidRPr="00404AE9">
              <w:rPr>
                <w:rFonts w:ascii="Times New Roman" w:hAnsi="Times New Roman"/>
                <w:sz w:val="28"/>
                <w:szCs w:val="28"/>
              </w:rPr>
              <w:t>Протяженность автомобильных дорог</w:t>
            </w:r>
          </w:p>
        </w:tc>
        <w:tc>
          <w:tcPr>
            <w:tcW w:w="1920" w:type="dxa"/>
            <w:tcBorders>
              <w:top w:val="single" w:sz="4" w:space="0" w:color="000000"/>
              <w:left w:val="single" w:sz="4" w:space="0" w:color="000000"/>
              <w:bottom w:val="single" w:sz="4" w:space="0" w:color="000000"/>
              <w:right w:val="nil"/>
            </w:tcBorders>
            <w:vAlign w:val="center"/>
          </w:tcPr>
          <w:p w:rsidR="00406CA7" w:rsidRPr="00404AE9" w:rsidRDefault="00406CA7" w:rsidP="008B5DB2">
            <w:pPr>
              <w:pStyle w:val="af3"/>
              <w:spacing w:after="120"/>
              <w:rPr>
                <w:rFonts w:ascii="Times New Roman" w:hAnsi="Times New Roman"/>
                <w:sz w:val="28"/>
                <w:szCs w:val="28"/>
              </w:rPr>
            </w:pPr>
            <w:r w:rsidRPr="00404AE9">
              <w:rPr>
                <w:rFonts w:ascii="Times New Roman" w:hAnsi="Times New Roman"/>
                <w:sz w:val="28"/>
                <w:szCs w:val="28"/>
              </w:rPr>
              <w:t>км</w:t>
            </w:r>
          </w:p>
        </w:tc>
        <w:tc>
          <w:tcPr>
            <w:tcW w:w="1701" w:type="dxa"/>
            <w:tcBorders>
              <w:top w:val="single" w:sz="4" w:space="0" w:color="000000"/>
              <w:left w:val="single" w:sz="4" w:space="0" w:color="000000"/>
              <w:bottom w:val="single" w:sz="4" w:space="0" w:color="000000"/>
              <w:right w:val="nil"/>
            </w:tcBorders>
            <w:vAlign w:val="center"/>
          </w:tcPr>
          <w:p w:rsidR="00406CA7" w:rsidRPr="00404AE9" w:rsidRDefault="00406CA7" w:rsidP="00FB6FF8">
            <w:pPr>
              <w:pStyle w:val="af3"/>
              <w:spacing w:after="120"/>
              <w:rPr>
                <w:rFonts w:ascii="Times New Roman" w:hAnsi="Times New Roman"/>
                <w:sz w:val="28"/>
                <w:szCs w:val="28"/>
              </w:rPr>
            </w:pPr>
            <w:r>
              <w:rPr>
                <w:rFonts w:ascii="Times New Roman" w:hAnsi="Times New Roman"/>
                <w:sz w:val="28"/>
                <w:szCs w:val="28"/>
              </w:rPr>
              <w:t>25</w:t>
            </w:r>
          </w:p>
        </w:tc>
        <w:tc>
          <w:tcPr>
            <w:tcW w:w="1495" w:type="dxa"/>
            <w:tcBorders>
              <w:top w:val="single" w:sz="4" w:space="0" w:color="000000"/>
              <w:left w:val="single" w:sz="4" w:space="0" w:color="000000"/>
              <w:bottom w:val="single" w:sz="4" w:space="0" w:color="000000"/>
              <w:right w:val="single" w:sz="4" w:space="0" w:color="000000"/>
            </w:tcBorders>
            <w:vAlign w:val="center"/>
          </w:tcPr>
          <w:p w:rsidR="00406CA7" w:rsidRPr="00404AE9" w:rsidRDefault="00406CA7" w:rsidP="00FB6FF8">
            <w:pPr>
              <w:pStyle w:val="af3"/>
              <w:spacing w:after="120"/>
              <w:rPr>
                <w:rFonts w:ascii="Times New Roman" w:hAnsi="Times New Roman"/>
                <w:sz w:val="28"/>
                <w:szCs w:val="28"/>
              </w:rPr>
            </w:pPr>
            <w:r>
              <w:rPr>
                <w:rFonts w:ascii="Times New Roman" w:hAnsi="Times New Roman"/>
                <w:sz w:val="28"/>
                <w:szCs w:val="28"/>
              </w:rPr>
              <w:t>25</w:t>
            </w:r>
          </w:p>
        </w:tc>
      </w:tr>
      <w:tr w:rsidR="000D58E0"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2.3</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Из общей протяженности автомобильных дорог улицы с капитальным типом покрытия</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км</w:t>
            </w:r>
          </w:p>
        </w:tc>
        <w:tc>
          <w:tcPr>
            <w:tcW w:w="1701" w:type="dxa"/>
            <w:tcBorders>
              <w:top w:val="single" w:sz="4" w:space="0" w:color="000000"/>
              <w:left w:val="single" w:sz="4" w:space="0" w:color="000000"/>
              <w:bottom w:val="single" w:sz="4" w:space="0" w:color="000000"/>
              <w:right w:val="nil"/>
            </w:tcBorders>
            <w:vAlign w:val="center"/>
          </w:tcPr>
          <w:p w:rsidR="000D58E0" w:rsidRPr="00404AE9" w:rsidRDefault="00406CA7" w:rsidP="008B5DB2">
            <w:pPr>
              <w:pStyle w:val="af3"/>
              <w:spacing w:after="120"/>
              <w:rPr>
                <w:rFonts w:ascii="Times New Roman" w:hAnsi="Times New Roman"/>
                <w:sz w:val="28"/>
                <w:szCs w:val="28"/>
              </w:rPr>
            </w:pPr>
            <w:r>
              <w:rPr>
                <w:rFonts w:ascii="Times New Roman" w:hAnsi="Times New Roman"/>
                <w:sz w:val="28"/>
                <w:szCs w:val="28"/>
              </w:rPr>
              <w:t>21, 7</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406CA7" w:rsidP="008B5DB2">
            <w:pPr>
              <w:pStyle w:val="af3"/>
              <w:spacing w:after="120"/>
              <w:rPr>
                <w:rFonts w:ascii="Times New Roman" w:hAnsi="Times New Roman"/>
                <w:sz w:val="28"/>
                <w:szCs w:val="28"/>
              </w:rPr>
            </w:pPr>
            <w:r>
              <w:rPr>
                <w:rFonts w:ascii="Times New Roman" w:hAnsi="Times New Roman"/>
                <w:sz w:val="28"/>
                <w:szCs w:val="28"/>
              </w:rPr>
              <w:t>25</w:t>
            </w:r>
          </w:p>
        </w:tc>
      </w:tr>
      <w:tr w:rsidR="000D58E0"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2.4</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Обеспеченность населения индивидуальными легковыми автомобилями (на 1000 жителей)</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автомобилей</w:t>
            </w:r>
          </w:p>
        </w:tc>
        <w:tc>
          <w:tcPr>
            <w:tcW w:w="1701" w:type="dxa"/>
            <w:tcBorders>
              <w:top w:val="single" w:sz="4" w:space="0" w:color="000000"/>
              <w:left w:val="single" w:sz="4" w:space="0" w:color="000000"/>
              <w:bottom w:val="single" w:sz="4" w:space="0" w:color="000000"/>
              <w:right w:val="nil"/>
            </w:tcBorders>
            <w:vAlign w:val="center"/>
          </w:tcPr>
          <w:p w:rsidR="000D58E0" w:rsidRPr="00404AE9" w:rsidRDefault="00406CA7" w:rsidP="00406CA7">
            <w:pPr>
              <w:pStyle w:val="af3"/>
              <w:spacing w:after="120"/>
              <w:rPr>
                <w:rFonts w:ascii="Times New Roman" w:hAnsi="Times New Roman"/>
                <w:sz w:val="28"/>
                <w:szCs w:val="28"/>
              </w:rPr>
            </w:pPr>
            <w:r>
              <w:rPr>
                <w:rFonts w:ascii="Times New Roman" w:hAnsi="Times New Roman"/>
                <w:sz w:val="28"/>
                <w:szCs w:val="28"/>
              </w:rPr>
              <w:t>1 60</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406CA7" w:rsidP="008B5DB2">
            <w:pPr>
              <w:pStyle w:val="af3"/>
              <w:spacing w:after="120"/>
              <w:rPr>
                <w:rFonts w:ascii="Times New Roman" w:hAnsi="Times New Roman"/>
                <w:sz w:val="28"/>
                <w:szCs w:val="28"/>
              </w:rPr>
            </w:pPr>
            <w:r>
              <w:rPr>
                <w:rFonts w:ascii="Times New Roman" w:hAnsi="Times New Roman"/>
                <w:sz w:val="28"/>
                <w:szCs w:val="28"/>
              </w:rPr>
              <w:t>1 80</w:t>
            </w:r>
          </w:p>
        </w:tc>
      </w:tr>
      <w:tr w:rsidR="000D58E0" w:rsidRPr="00404AE9" w:rsidTr="00381235">
        <w:trPr>
          <w:trHeight w:val="747"/>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2.5</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Количество автозаправочных станций</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ед.</w:t>
            </w:r>
          </w:p>
        </w:tc>
        <w:tc>
          <w:tcPr>
            <w:tcW w:w="170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w:t>
            </w:r>
          </w:p>
        </w:tc>
      </w:tr>
      <w:tr w:rsidR="000D58E0"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2.6</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Количество станций технического обслуживания</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ед.</w:t>
            </w:r>
          </w:p>
        </w:tc>
        <w:tc>
          <w:tcPr>
            <w:tcW w:w="170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w:t>
            </w:r>
          </w:p>
        </w:tc>
      </w:tr>
      <w:tr w:rsidR="000D58E0" w:rsidRPr="00404AE9" w:rsidTr="00381235">
        <w:trPr>
          <w:trHeight w:val="255"/>
          <w:jc w:val="center"/>
        </w:trPr>
        <w:tc>
          <w:tcPr>
            <w:tcW w:w="841"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2.7</w:t>
            </w:r>
          </w:p>
        </w:tc>
        <w:tc>
          <w:tcPr>
            <w:tcW w:w="3838"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Количество автодорожных мостов</w:t>
            </w:r>
          </w:p>
        </w:tc>
        <w:tc>
          <w:tcPr>
            <w:tcW w:w="1920" w:type="dxa"/>
            <w:tcBorders>
              <w:top w:val="single" w:sz="4" w:space="0" w:color="000000"/>
              <w:left w:val="single" w:sz="4" w:space="0" w:color="000000"/>
              <w:bottom w:val="single" w:sz="4" w:space="0" w:color="000000"/>
              <w:right w:val="nil"/>
            </w:tcBorders>
            <w:vAlign w:val="center"/>
          </w:tcPr>
          <w:p w:rsidR="000D58E0" w:rsidRPr="00404AE9" w:rsidRDefault="000D58E0" w:rsidP="008B5DB2">
            <w:pPr>
              <w:pStyle w:val="af3"/>
              <w:spacing w:after="120"/>
              <w:rPr>
                <w:rFonts w:ascii="Times New Roman" w:hAnsi="Times New Roman"/>
                <w:sz w:val="28"/>
                <w:szCs w:val="28"/>
              </w:rPr>
            </w:pPr>
            <w:r w:rsidRPr="00404AE9">
              <w:rPr>
                <w:rFonts w:ascii="Times New Roman" w:hAnsi="Times New Roman"/>
                <w:sz w:val="28"/>
                <w:szCs w:val="28"/>
              </w:rPr>
              <w:t>ед.</w:t>
            </w:r>
          </w:p>
        </w:tc>
        <w:tc>
          <w:tcPr>
            <w:tcW w:w="1701" w:type="dxa"/>
            <w:tcBorders>
              <w:top w:val="single" w:sz="4" w:space="0" w:color="000000"/>
              <w:left w:val="single" w:sz="4" w:space="0" w:color="000000"/>
              <w:bottom w:val="single" w:sz="4" w:space="0" w:color="000000"/>
              <w:right w:val="nil"/>
            </w:tcBorders>
            <w:vAlign w:val="center"/>
          </w:tcPr>
          <w:p w:rsidR="000D58E0" w:rsidRPr="00404AE9" w:rsidRDefault="0093248D" w:rsidP="008B5DB2">
            <w:pPr>
              <w:pStyle w:val="af3"/>
              <w:spacing w:after="120"/>
              <w:rPr>
                <w:rFonts w:ascii="Times New Roman" w:hAnsi="Times New Roman"/>
                <w:sz w:val="28"/>
                <w:szCs w:val="28"/>
              </w:rPr>
            </w:pPr>
            <w:r>
              <w:rPr>
                <w:rFonts w:ascii="Times New Roman" w:hAnsi="Times New Roman"/>
                <w:sz w:val="28"/>
                <w:szCs w:val="28"/>
              </w:rPr>
              <w:t>2</w:t>
            </w:r>
          </w:p>
        </w:tc>
        <w:tc>
          <w:tcPr>
            <w:tcW w:w="1495" w:type="dxa"/>
            <w:tcBorders>
              <w:top w:val="single" w:sz="4" w:space="0" w:color="000000"/>
              <w:left w:val="single" w:sz="4" w:space="0" w:color="000000"/>
              <w:bottom w:val="single" w:sz="4" w:space="0" w:color="000000"/>
              <w:right w:val="single" w:sz="4" w:space="0" w:color="000000"/>
            </w:tcBorders>
            <w:vAlign w:val="center"/>
          </w:tcPr>
          <w:p w:rsidR="000D58E0" w:rsidRPr="00404AE9" w:rsidRDefault="0093248D" w:rsidP="008B5DB2">
            <w:pPr>
              <w:pStyle w:val="af3"/>
              <w:spacing w:after="120"/>
              <w:rPr>
                <w:rFonts w:ascii="Times New Roman" w:hAnsi="Times New Roman"/>
                <w:sz w:val="28"/>
                <w:szCs w:val="28"/>
              </w:rPr>
            </w:pPr>
            <w:r>
              <w:rPr>
                <w:rFonts w:ascii="Times New Roman" w:hAnsi="Times New Roman"/>
                <w:sz w:val="28"/>
                <w:szCs w:val="28"/>
              </w:rPr>
              <w:t>2</w:t>
            </w:r>
          </w:p>
        </w:tc>
      </w:tr>
    </w:tbl>
    <w:p w:rsidR="000D58E0" w:rsidRPr="00404AE9" w:rsidRDefault="000D58E0" w:rsidP="00D51EDA">
      <w:pPr>
        <w:pStyle w:val="S5"/>
        <w:spacing w:line="240" w:lineRule="auto"/>
        <w:jc w:val="center"/>
        <w:rPr>
          <w:rFonts w:ascii="Times New Roman" w:hAnsi="Times New Roman"/>
          <w:b/>
          <w:sz w:val="28"/>
          <w:szCs w:val="28"/>
        </w:rPr>
      </w:pPr>
    </w:p>
    <w:p w:rsidR="000D58E0" w:rsidRPr="00404AE9" w:rsidRDefault="000D58E0" w:rsidP="00D51EDA">
      <w:pPr>
        <w:pStyle w:val="S5"/>
        <w:spacing w:line="240" w:lineRule="auto"/>
        <w:jc w:val="center"/>
        <w:rPr>
          <w:rFonts w:ascii="Times New Roman" w:hAnsi="Times New Roman"/>
          <w:b/>
          <w:sz w:val="28"/>
          <w:szCs w:val="28"/>
        </w:rPr>
      </w:pPr>
      <w:r w:rsidRPr="00404AE9">
        <w:rPr>
          <w:rFonts w:ascii="Times New Roman" w:hAnsi="Times New Roman"/>
          <w:b/>
          <w:sz w:val="28"/>
          <w:szCs w:val="28"/>
        </w:rPr>
        <w:t xml:space="preserve">Раздел 7.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w:t>
      </w:r>
      <w:r w:rsidR="00D51829">
        <w:rPr>
          <w:rFonts w:ascii="Times New Roman" w:hAnsi="Times New Roman"/>
          <w:b/>
          <w:sz w:val="28"/>
          <w:szCs w:val="28"/>
        </w:rPr>
        <w:t xml:space="preserve">Фощеватовского </w:t>
      </w:r>
      <w:r w:rsidRPr="00404AE9">
        <w:rPr>
          <w:rFonts w:ascii="Times New Roman" w:hAnsi="Times New Roman"/>
          <w:b/>
          <w:sz w:val="28"/>
          <w:szCs w:val="28"/>
        </w:rPr>
        <w:t xml:space="preserve"> сельского поселения </w:t>
      </w:r>
      <w:r w:rsidR="00D51829">
        <w:rPr>
          <w:rFonts w:ascii="Times New Roman" w:hAnsi="Times New Roman"/>
          <w:b/>
          <w:sz w:val="28"/>
          <w:szCs w:val="28"/>
        </w:rPr>
        <w:t xml:space="preserve"> Волоконовского </w:t>
      </w:r>
      <w:r w:rsidRPr="00404AE9">
        <w:rPr>
          <w:rFonts w:ascii="Times New Roman" w:hAnsi="Times New Roman"/>
          <w:b/>
          <w:sz w:val="28"/>
          <w:szCs w:val="28"/>
        </w:rPr>
        <w:t xml:space="preserve"> района</w:t>
      </w: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Функциональный механизм реализации Программы включает следующие элементы:</w:t>
      </w: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 xml:space="preserve">- стратегическое планирование и прогнозирование (определение стратегических направлений, темпов, пропорций структурной политики развития хозяйственного комплекса сельского поселения в целом, его </w:t>
      </w:r>
      <w:r w:rsidRPr="00404AE9">
        <w:rPr>
          <w:rFonts w:ascii="Times New Roman" w:hAnsi="Times New Roman"/>
          <w:sz w:val="28"/>
          <w:szCs w:val="28"/>
        </w:rPr>
        <w:lastRenderedPageBreak/>
        <w:t>важнейших отраслевых и межотраслевых комплексов), трансформированное в систему программных мероприятий (проектов) и плановых показателей их результативности;</w:t>
      </w: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 xml:space="preserve">- переход к программно-целевому бюджетированию с выстраиванием процессов планирования бюджета Программы от стратегических целей через долгосрочные региональные и муниципальные программы (далее – функциональные программы) до конкретных мероприятий, исполнения бюджета Программы в разрезе муниципальных функциональных программ, а также региональных функциональных программ, содержащих мероприятия, реализуемые на территории </w:t>
      </w:r>
      <w:r w:rsidR="00D51829">
        <w:rPr>
          <w:rFonts w:ascii="Times New Roman" w:hAnsi="Times New Roman"/>
          <w:sz w:val="28"/>
          <w:szCs w:val="28"/>
        </w:rPr>
        <w:t xml:space="preserve"> Фощеватовского </w:t>
      </w:r>
      <w:r w:rsidRPr="00404AE9">
        <w:rPr>
          <w:rFonts w:ascii="Times New Roman" w:hAnsi="Times New Roman"/>
          <w:sz w:val="28"/>
          <w:szCs w:val="28"/>
        </w:rPr>
        <w:t xml:space="preserve"> сельского поселения; мониторинга достижения поставленных в рамках каждой функциональной программы целей и реального влияния их на поставленные стратегические цели развития;</w:t>
      </w: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 экономические рычаги воздействия, включающие финансово-кредитный механизм Программы, ее материально-техническое обеспечение и стимулирование выполнения программных мероприятий;</w:t>
      </w:r>
    </w:p>
    <w:p w:rsidR="000D58E0" w:rsidRPr="00404AE9" w:rsidRDefault="000D58E0" w:rsidP="009B3D51">
      <w:pPr>
        <w:spacing w:line="240" w:lineRule="auto"/>
        <w:rPr>
          <w:rFonts w:ascii="Times New Roman" w:hAnsi="Times New Roman"/>
          <w:sz w:val="28"/>
          <w:szCs w:val="28"/>
        </w:rPr>
      </w:pPr>
      <w:r w:rsidRPr="00404AE9">
        <w:rPr>
          <w:rFonts w:ascii="Times New Roman" w:hAnsi="Times New Roman"/>
          <w:sz w:val="28"/>
          <w:szCs w:val="28"/>
        </w:rPr>
        <w:t>- правовые рычаги влияния на экономическое развитие (совершенствование нормативной правовой базы и механизмов правоприменения на федеральном, региональном и муниципальном уровне, включая</w:t>
      </w:r>
      <w:r>
        <w:rPr>
          <w:rFonts w:ascii="Times New Roman" w:hAnsi="Times New Roman"/>
          <w:sz w:val="28"/>
          <w:szCs w:val="28"/>
        </w:rPr>
        <w:t>,</w:t>
      </w:r>
      <w:r w:rsidRPr="00404AE9">
        <w:rPr>
          <w:rFonts w:ascii="Times New Roman" w:hAnsi="Times New Roman"/>
          <w:sz w:val="28"/>
          <w:szCs w:val="28"/>
        </w:rPr>
        <w:t xml:space="preserve"> в том числе предложения по мерам совершенствования налогового и технического регулирования, совокупность нормативных правовых документов федерального, областного и муниципального уровня, способствующих деловой и инвестиционной активности, а также регулирующих отношения федеральных, областных и муниципальных органов, заказчиков и исполнителей в процессе реализации мероприятий и проектов Программы);</w:t>
      </w:r>
    </w:p>
    <w:p w:rsidR="000D58E0" w:rsidRPr="00A01A55" w:rsidRDefault="000D58E0" w:rsidP="009B3D51">
      <w:pPr>
        <w:spacing w:line="240" w:lineRule="auto"/>
        <w:rPr>
          <w:rFonts w:ascii="Times New Roman" w:hAnsi="Times New Roman"/>
          <w:sz w:val="28"/>
          <w:szCs w:val="28"/>
        </w:rPr>
      </w:pPr>
      <w:r w:rsidRPr="00404AE9">
        <w:rPr>
          <w:rFonts w:ascii="Times New Roman" w:hAnsi="Times New Roman"/>
          <w:sz w:val="28"/>
          <w:szCs w:val="28"/>
        </w:rPr>
        <w:t xml:space="preserve">- организационная структура управления Программой (определение состава, функций и согласованности звеньев административно-хозяйственного управления), в том числе распределение полномочий и ответственности между участниками реализации Программы, необходимых и достаточных для </w:t>
      </w:r>
      <w:r w:rsidRPr="00A01A55">
        <w:rPr>
          <w:rFonts w:ascii="Times New Roman" w:hAnsi="Times New Roman"/>
          <w:sz w:val="28"/>
          <w:szCs w:val="28"/>
        </w:rPr>
        <w:t>достижения целей Программы;</w:t>
      </w:r>
    </w:p>
    <w:p w:rsidR="000D58E0" w:rsidRPr="00A01A55" w:rsidRDefault="000D58E0" w:rsidP="00A01A55">
      <w:pPr>
        <w:spacing w:line="240" w:lineRule="auto"/>
        <w:rPr>
          <w:rFonts w:ascii="Times New Roman" w:hAnsi="Times New Roman"/>
          <w:sz w:val="28"/>
          <w:szCs w:val="28"/>
        </w:rPr>
      </w:pPr>
      <w:r w:rsidRPr="00A01A55">
        <w:rPr>
          <w:rFonts w:ascii="Times New Roman" w:hAnsi="Times New Roman"/>
          <w:sz w:val="28"/>
          <w:szCs w:val="28"/>
        </w:rPr>
        <w:t>- регулярная оценка результативности и эффективности реализации Программы с возможностью корректировки действий участников реализации.</w:t>
      </w:r>
    </w:p>
    <w:sectPr w:rsidR="000D58E0" w:rsidRPr="00A01A55" w:rsidSect="005D3B90">
      <w:pgSz w:w="11909" w:h="16834"/>
      <w:pgMar w:top="28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1998" w:rsidRDefault="002D1998" w:rsidP="00036DAF">
      <w:pPr>
        <w:spacing w:line="240" w:lineRule="auto"/>
      </w:pPr>
      <w:r>
        <w:separator/>
      </w:r>
    </w:p>
  </w:endnote>
  <w:endnote w:type="continuationSeparator" w:id="1">
    <w:p w:rsidR="002D1998" w:rsidRDefault="002D1998" w:rsidP="00036DA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libri Light">
    <w:altName w:val="Times New Roman"/>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937" w:rsidRDefault="005E2937">
    <w:pPr>
      <w:pStyle w:val="af8"/>
      <w:jc w:val="center"/>
    </w:pPr>
    <w:fldSimple w:instr="PAGE   \* MERGEFORMAT">
      <w:r w:rsidR="00924B57">
        <w:rPr>
          <w:noProof/>
        </w:rPr>
        <w:t>1</w:t>
      </w:r>
    </w:fldSimple>
  </w:p>
  <w:p w:rsidR="005E2937" w:rsidRPr="00884975" w:rsidRDefault="005E2937" w:rsidP="00462FAC">
    <w:pPr>
      <w:pStyle w:val="af8"/>
      <w:ind w:right="22" w:firstLine="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1998" w:rsidRDefault="002D1998" w:rsidP="00036DAF">
      <w:pPr>
        <w:spacing w:line="240" w:lineRule="auto"/>
      </w:pPr>
      <w:r>
        <w:separator/>
      </w:r>
    </w:p>
  </w:footnote>
  <w:footnote w:type="continuationSeparator" w:id="1">
    <w:p w:rsidR="002D1998" w:rsidRDefault="002D1998" w:rsidP="00036DA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CECF31C"/>
    <w:lvl w:ilvl="0">
      <w:start w:val="1"/>
      <w:numFmt w:val="decimal"/>
      <w:lvlText w:val="%1."/>
      <w:lvlJc w:val="left"/>
      <w:pPr>
        <w:tabs>
          <w:tab w:val="num" w:pos="1492"/>
        </w:tabs>
        <w:ind w:left="1492" w:hanging="360"/>
      </w:pPr>
    </w:lvl>
  </w:abstractNum>
  <w:abstractNum w:abstractNumId="1">
    <w:nsid w:val="FFFFFF7D"/>
    <w:multiLevelType w:val="singleLevel"/>
    <w:tmpl w:val="CBE6EBE8"/>
    <w:lvl w:ilvl="0">
      <w:start w:val="1"/>
      <w:numFmt w:val="decimal"/>
      <w:lvlText w:val="%1."/>
      <w:lvlJc w:val="left"/>
      <w:pPr>
        <w:tabs>
          <w:tab w:val="num" w:pos="1209"/>
        </w:tabs>
        <w:ind w:left="1209" w:hanging="360"/>
      </w:pPr>
    </w:lvl>
  </w:abstractNum>
  <w:abstractNum w:abstractNumId="2">
    <w:nsid w:val="FFFFFF7E"/>
    <w:multiLevelType w:val="singleLevel"/>
    <w:tmpl w:val="2250CA42"/>
    <w:lvl w:ilvl="0">
      <w:start w:val="1"/>
      <w:numFmt w:val="decimal"/>
      <w:lvlText w:val="%1."/>
      <w:lvlJc w:val="left"/>
      <w:pPr>
        <w:tabs>
          <w:tab w:val="num" w:pos="926"/>
        </w:tabs>
        <w:ind w:left="926" w:hanging="360"/>
      </w:pPr>
    </w:lvl>
  </w:abstractNum>
  <w:abstractNum w:abstractNumId="3">
    <w:nsid w:val="FFFFFF7F"/>
    <w:multiLevelType w:val="singleLevel"/>
    <w:tmpl w:val="C3CACBA6"/>
    <w:lvl w:ilvl="0">
      <w:start w:val="1"/>
      <w:numFmt w:val="decimal"/>
      <w:lvlText w:val="%1."/>
      <w:lvlJc w:val="left"/>
      <w:pPr>
        <w:tabs>
          <w:tab w:val="num" w:pos="643"/>
        </w:tabs>
        <w:ind w:left="643" w:hanging="360"/>
      </w:pPr>
    </w:lvl>
  </w:abstractNum>
  <w:abstractNum w:abstractNumId="4">
    <w:nsid w:val="FFFFFF80"/>
    <w:multiLevelType w:val="singleLevel"/>
    <w:tmpl w:val="F74E04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928693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0F871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CC84FA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3BA1472"/>
    <w:lvl w:ilvl="0">
      <w:start w:val="1"/>
      <w:numFmt w:val="decimal"/>
      <w:lvlText w:val="%1."/>
      <w:lvlJc w:val="left"/>
      <w:pPr>
        <w:tabs>
          <w:tab w:val="num" w:pos="360"/>
        </w:tabs>
        <w:ind w:left="360" w:hanging="360"/>
      </w:pPr>
    </w:lvl>
  </w:abstractNum>
  <w:abstractNum w:abstractNumId="9">
    <w:nsid w:val="FFFFFF89"/>
    <w:multiLevelType w:val="singleLevel"/>
    <w:tmpl w:val="173A53B6"/>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1">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rPr>
    </w:lvl>
  </w:abstractNum>
  <w:abstractNum w:abstractNumId="12">
    <w:nsid w:val="00000003"/>
    <w:multiLevelType w:val="singleLevel"/>
    <w:tmpl w:val="00000003"/>
    <w:name w:val="WW8Num4"/>
    <w:lvl w:ilvl="0">
      <w:start w:val="1"/>
      <w:numFmt w:val="bullet"/>
      <w:lvlText w:val=""/>
      <w:lvlJc w:val="left"/>
      <w:pPr>
        <w:tabs>
          <w:tab w:val="num" w:pos="10142"/>
        </w:tabs>
        <w:ind w:left="10142" w:hanging="360"/>
      </w:pPr>
      <w:rPr>
        <w:rFonts w:ascii="Symbol" w:hAnsi="Symbol"/>
        <w:color w:val="auto"/>
      </w:rPr>
    </w:lvl>
  </w:abstractNum>
  <w:abstractNum w:abstractNumId="13">
    <w:nsid w:val="00000005"/>
    <w:multiLevelType w:val="singleLevel"/>
    <w:tmpl w:val="00000005"/>
    <w:name w:val="WW8Num18"/>
    <w:lvl w:ilvl="0">
      <w:start w:val="1"/>
      <w:numFmt w:val="decimal"/>
      <w:lvlText w:val="%1."/>
      <w:lvlJc w:val="left"/>
      <w:pPr>
        <w:tabs>
          <w:tab w:val="num" w:pos="1211"/>
        </w:tabs>
        <w:ind w:left="1211" w:hanging="360"/>
      </w:pPr>
      <w:rPr>
        <w:rFonts w:cs="Times New Roman"/>
      </w:rPr>
    </w:lvl>
  </w:abstractNum>
  <w:abstractNum w:abstractNumId="14">
    <w:nsid w:val="00000007"/>
    <w:multiLevelType w:val="singleLevel"/>
    <w:tmpl w:val="00000007"/>
    <w:name w:val="WW8Num23"/>
    <w:lvl w:ilvl="0">
      <w:start w:val="4"/>
      <w:numFmt w:val="decimal"/>
      <w:lvlText w:val="%1."/>
      <w:lvlJc w:val="left"/>
      <w:pPr>
        <w:tabs>
          <w:tab w:val="num" w:pos="1211"/>
        </w:tabs>
        <w:ind w:left="1211" w:hanging="360"/>
      </w:pPr>
      <w:rPr>
        <w:rFonts w:cs="Times New Roman"/>
      </w:rPr>
    </w:lvl>
  </w:abstractNum>
  <w:abstractNum w:abstractNumId="15">
    <w:nsid w:val="00000008"/>
    <w:multiLevelType w:val="multilevel"/>
    <w:tmpl w:val="CEDEC422"/>
    <w:name w:val="WW8Num20"/>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6">
    <w:nsid w:val="00000009"/>
    <w:multiLevelType w:val="singleLevel"/>
    <w:tmpl w:val="00000009"/>
    <w:name w:val="WW8Num10"/>
    <w:lvl w:ilvl="0">
      <w:start w:val="4"/>
      <w:numFmt w:val="bullet"/>
      <w:lvlText w:val="-"/>
      <w:lvlJc w:val="left"/>
      <w:pPr>
        <w:tabs>
          <w:tab w:val="num" w:pos="720"/>
        </w:tabs>
        <w:ind w:left="720" w:hanging="360"/>
      </w:pPr>
      <w:rPr>
        <w:rFonts w:ascii="StarSymbol" w:eastAsia="StarSymbol"/>
      </w:rPr>
    </w:lvl>
  </w:abstractNum>
  <w:abstractNum w:abstractNumId="17">
    <w:nsid w:val="0000000A"/>
    <w:multiLevelType w:val="singleLevel"/>
    <w:tmpl w:val="0000000A"/>
    <w:name w:val="WW8Num26"/>
    <w:lvl w:ilvl="0">
      <w:start w:val="1"/>
      <w:numFmt w:val="bullet"/>
      <w:lvlText w:val=""/>
      <w:lvlJc w:val="left"/>
      <w:pPr>
        <w:tabs>
          <w:tab w:val="num" w:pos="2858"/>
        </w:tabs>
        <w:ind w:left="2858" w:hanging="360"/>
      </w:pPr>
      <w:rPr>
        <w:rFonts w:ascii="Symbol" w:hAnsi="Symbol"/>
      </w:rPr>
    </w:lvl>
  </w:abstractNum>
  <w:abstractNum w:abstractNumId="18">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rPr>
    </w:lvl>
  </w:abstractNum>
  <w:abstractNum w:abstractNumId="19">
    <w:nsid w:val="0000000C"/>
    <w:multiLevelType w:val="singleLevel"/>
    <w:tmpl w:val="0000000C"/>
    <w:name w:val="WW8Num31"/>
    <w:lvl w:ilvl="0">
      <w:start w:val="1"/>
      <w:numFmt w:val="decimal"/>
      <w:lvlText w:val="%1."/>
      <w:lvlJc w:val="left"/>
      <w:pPr>
        <w:tabs>
          <w:tab w:val="num" w:pos="1211"/>
        </w:tabs>
        <w:ind w:left="1211" w:hanging="360"/>
      </w:pPr>
      <w:rPr>
        <w:rFonts w:cs="Times New Roman"/>
      </w:rPr>
    </w:lvl>
  </w:abstractNum>
  <w:abstractNum w:abstractNumId="20">
    <w:nsid w:val="0000000D"/>
    <w:multiLevelType w:val="singleLevel"/>
    <w:tmpl w:val="0000000D"/>
    <w:name w:val="WW8Num33"/>
    <w:lvl w:ilvl="0">
      <w:start w:val="1"/>
      <w:numFmt w:val="decimal"/>
      <w:lvlText w:val="Рисунок %1"/>
      <w:lvlJc w:val="left"/>
      <w:pPr>
        <w:tabs>
          <w:tab w:val="num" w:pos="1080"/>
        </w:tabs>
        <w:ind w:left="1080" w:hanging="360"/>
      </w:pPr>
      <w:rPr>
        <w:rFonts w:cs="Times New Roman"/>
      </w:rPr>
    </w:lvl>
  </w:abstractNum>
  <w:abstractNum w:abstractNumId="21">
    <w:nsid w:val="0000000E"/>
    <w:multiLevelType w:val="singleLevel"/>
    <w:tmpl w:val="0000000E"/>
    <w:name w:val="WW8Num37"/>
    <w:lvl w:ilvl="0">
      <w:start w:val="5"/>
      <w:numFmt w:val="decimal"/>
      <w:lvlText w:val="%1."/>
      <w:lvlJc w:val="left"/>
      <w:pPr>
        <w:tabs>
          <w:tab w:val="num" w:pos="3905"/>
        </w:tabs>
        <w:ind w:left="3905" w:hanging="360"/>
      </w:pPr>
      <w:rPr>
        <w:rFonts w:cs="Times New Roman"/>
      </w:rPr>
    </w:lvl>
  </w:abstractNum>
  <w:abstractNum w:abstractNumId="22">
    <w:nsid w:val="0000000F"/>
    <w:multiLevelType w:val="singleLevel"/>
    <w:tmpl w:val="0000000F"/>
    <w:name w:val="WW8Num38"/>
    <w:lvl w:ilvl="0">
      <w:start w:val="1"/>
      <w:numFmt w:val="decimal"/>
      <w:lvlText w:val="%1."/>
      <w:lvlJc w:val="left"/>
      <w:pPr>
        <w:tabs>
          <w:tab w:val="num" w:pos="1211"/>
        </w:tabs>
        <w:ind w:left="1211" w:hanging="360"/>
      </w:pPr>
      <w:rPr>
        <w:rFonts w:cs="Times New Roman"/>
      </w:rPr>
    </w:lvl>
  </w:abstractNum>
  <w:abstractNum w:abstractNumId="23">
    <w:nsid w:val="00000010"/>
    <w:multiLevelType w:val="singleLevel"/>
    <w:tmpl w:val="00000010"/>
    <w:name w:val="WW8Num41"/>
    <w:lvl w:ilvl="0">
      <w:start w:val="5"/>
      <w:numFmt w:val="decimal"/>
      <w:lvlText w:val="%1."/>
      <w:lvlJc w:val="left"/>
      <w:pPr>
        <w:tabs>
          <w:tab w:val="num" w:pos="1211"/>
        </w:tabs>
        <w:ind w:left="1211" w:hanging="360"/>
      </w:pPr>
      <w:rPr>
        <w:rFonts w:cs="Times New Roman"/>
      </w:rPr>
    </w:lvl>
  </w:abstractNum>
  <w:abstractNum w:abstractNumId="24">
    <w:nsid w:val="00000011"/>
    <w:multiLevelType w:val="singleLevel"/>
    <w:tmpl w:val="00000011"/>
    <w:name w:val="WW8Num43"/>
    <w:lvl w:ilvl="0">
      <w:start w:val="5"/>
      <w:numFmt w:val="decimal"/>
      <w:lvlText w:val="%1."/>
      <w:lvlJc w:val="left"/>
      <w:pPr>
        <w:tabs>
          <w:tab w:val="num" w:pos="1211"/>
        </w:tabs>
        <w:ind w:left="1211" w:hanging="360"/>
      </w:pPr>
      <w:rPr>
        <w:rFonts w:cs="Times New Roman"/>
      </w:rPr>
    </w:lvl>
  </w:abstractNum>
  <w:abstractNum w:abstractNumId="25">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26">
    <w:nsid w:val="01902338"/>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09407EB6"/>
    <w:multiLevelType w:val="hybridMultilevel"/>
    <w:tmpl w:val="C4FC8C0E"/>
    <w:lvl w:ilvl="0" w:tplc="FFFFFFFF">
      <w:numFmt w:val="bullet"/>
      <w:lvlText w:val="–"/>
      <w:lvlJc w:val="left"/>
      <w:pPr>
        <w:ind w:left="4188"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0DD250F1"/>
    <w:multiLevelType w:val="hybridMultilevel"/>
    <w:tmpl w:val="0686A8D0"/>
    <w:lvl w:ilvl="0" w:tplc="AE3257EC">
      <w:start w:val="1"/>
      <w:numFmt w:val="bullet"/>
      <w:lvlText w:val="-"/>
      <w:lvlJc w:val="left"/>
      <w:pPr>
        <w:ind w:left="1429" w:hanging="360"/>
      </w:pPr>
      <w:rPr>
        <w:rFonts w:ascii="Vrinda" w:hAnsi="Vrinda"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198416A1"/>
    <w:multiLevelType w:val="hybridMultilevel"/>
    <w:tmpl w:val="DF94AF8C"/>
    <w:lvl w:ilvl="0" w:tplc="11B80D48">
      <w:numFmt w:val="bullet"/>
      <w:pStyle w:val="S"/>
      <w:lvlText w:val="–"/>
      <w:lvlJc w:val="left"/>
      <w:pPr>
        <w:ind w:left="1429" w:hanging="360"/>
      </w:pPr>
      <w:rPr>
        <w:rFonts w:ascii="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3">
    <w:nsid w:val="1F8324A2"/>
    <w:multiLevelType w:val="multilevel"/>
    <w:tmpl w:val="C04A65A2"/>
    <w:styleLink w:val="111111"/>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34">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5">
    <w:nsid w:val="38345307"/>
    <w:multiLevelType w:val="multilevel"/>
    <w:tmpl w:val="1D5803C2"/>
    <w:lvl w:ilvl="0">
      <w:start w:val="1"/>
      <w:numFmt w:val="decimal"/>
      <w:pStyle w:val="S1"/>
      <w:lvlText w:val="%1"/>
      <w:lvlJc w:val="left"/>
      <w:pPr>
        <w:tabs>
          <w:tab w:val="num" w:pos="1778"/>
        </w:tabs>
        <w:ind w:left="1778" w:hanging="360"/>
      </w:pPr>
      <w:rPr>
        <w:rFonts w:cs="Times New Roman" w:hint="default"/>
        <w:b/>
      </w:rPr>
    </w:lvl>
    <w:lvl w:ilvl="1">
      <w:start w:val="1"/>
      <w:numFmt w:val="decimal"/>
      <w:pStyle w:val="S2"/>
      <w:lvlText w:val="%1.%2"/>
      <w:lvlJc w:val="left"/>
      <w:pPr>
        <w:tabs>
          <w:tab w:val="num" w:pos="1211"/>
        </w:tabs>
        <w:ind w:left="1211" w:hanging="360"/>
      </w:pPr>
      <w:rPr>
        <w:rFonts w:cs="Times New Roman"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6">
    <w:nsid w:val="39F11538"/>
    <w:multiLevelType w:val="hybridMultilevel"/>
    <w:tmpl w:val="2E4CA624"/>
    <w:lvl w:ilvl="0" w:tplc="3C9A536C">
      <w:start w:val="1"/>
      <w:numFmt w:val="bullet"/>
      <w:pStyle w:val="-S"/>
      <w:lvlText w:val=""/>
      <w:lvlJc w:val="left"/>
      <w:pPr>
        <w:tabs>
          <w:tab w:val="num" w:pos="1021"/>
        </w:tabs>
        <w:ind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3D1C2EA7"/>
    <w:multiLevelType w:val="hybridMultilevel"/>
    <w:tmpl w:val="E3549766"/>
    <w:styleLink w:val="11"/>
    <w:lvl w:ilvl="0" w:tplc="8B189E44">
      <w:start w:val="1"/>
      <w:numFmt w:val="decimal"/>
      <w:lvlText w:val="%1."/>
      <w:lvlJc w:val="left"/>
      <w:pPr>
        <w:tabs>
          <w:tab w:val="num" w:pos="1069"/>
        </w:tabs>
        <w:ind w:left="1069"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8">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39">
    <w:nsid w:val="49643F15"/>
    <w:multiLevelType w:val="hybridMultilevel"/>
    <w:tmpl w:val="51220E92"/>
    <w:styleLink w:val="1ai"/>
    <w:lvl w:ilvl="0" w:tplc="FFFFFFFF">
      <w:start w:val="1"/>
      <w:numFmt w:val="decimal"/>
      <w:lvlText w:val="%1."/>
      <w:lvlJc w:val="left"/>
      <w:pPr>
        <w:tabs>
          <w:tab w:val="num" w:pos="2448"/>
        </w:tabs>
        <w:ind w:left="2448" w:hanging="1368"/>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40">
    <w:nsid w:val="4A2F353E"/>
    <w:multiLevelType w:val="hybridMultilevel"/>
    <w:tmpl w:val="6B227F80"/>
    <w:lvl w:ilvl="0" w:tplc="54A6FFF2">
      <w:start w:val="1"/>
      <w:numFmt w:val="decimal"/>
      <w:pStyle w:val="S0"/>
      <w:lvlText w:val="Рисунок %1"/>
      <w:lvlJc w:val="left"/>
      <w:pPr>
        <w:tabs>
          <w:tab w:val="num" w:pos="360"/>
        </w:tabs>
        <w:ind w:left="360" w:hanging="360"/>
      </w:pPr>
      <w:rPr>
        <w:rFonts w:cs="Times New Roman" w:hint="default"/>
      </w:rPr>
    </w:lvl>
    <w:lvl w:ilvl="1" w:tplc="04190003" w:tentative="1">
      <w:start w:val="1"/>
      <w:numFmt w:val="lowerLetter"/>
      <w:lvlText w:val="%2."/>
      <w:lvlJc w:val="left"/>
      <w:pPr>
        <w:tabs>
          <w:tab w:val="num" w:pos="2149"/>
        </w:tabs>
        <w:ind w:left="2149" w:hanging="360"/>
      </w:pPr>
      <w:rPr>
        <w:rFonts w:cs="Times New Roman"/>
      </w:rPr>
    </w:lvl>
    <w:lvl w:ilvl="2" w:tplc="04190005" w:tentative="1">
      <w:start w:val="1"/>
      <w:numFmt w:val="lowerRoman"/>
      <w:lvlText w:val="%3."/>
      <w:lvlJc w:val="right"/>
      <w:pPr>
        <w:tabs>
          <w:tab w:val="num" w:pos="2869"/>
        </w:tabs>
        <w:ind w:left="2869" w:hanging="180"/>
      </w:pPr>
      <w:rPr>
        <w:rFonts w:cs="Times New Roman"/>
      </w:rPr>
    </w:lvl>
    <w:lvl w:ilvl="3" w:tplc="04190001" w:tentative="1">
      <w:start w:val="1"/>
      <w:numFmt w:val="decimal"/>
      <w:lvlText w:val="%4."/>
      <w:lvlJc w:val="left"/>
      <w:pPr>
        <w:tabs>
          <w:tab w:val="num" w:pos="3589"/>
        </w:tabs>
        <w:ind w:left="3589" w:hanging="360"/>
      </w:pPr>
      <w:rPr>
        <w:rFonts w:cs="Times New Roman"/>
      </w:rPr>
    </w:lvl>
    <w:lvl w:ilvl="4" w:tplc="04190003" w:tentative="1">
      <w:start w:val="1"/>
      <w:numFmt w:val="lowerLetter"/>
      <w:lvlText w:val="%5."/>
      <w:lvlJc w:val="left"/>
      <w:pPr>
        <w:tabs>
          <w:tab w:val="num" w:pos="4309"/>
        </w:tabs>
        <w:ind w:left="4309" w:hanging="360"/>
      </w:pPr>
      <w:rPr>
        <w:rFonts w:cs="Times New Roman"/>
      </w:rPr>
    </w:lvl>
    <w:lvl w:ilvl="5" w:tplc="04190005" w:tentative="1">
      <w:start w:val="1"/>
      <w:numFmt w:val="lowerRoman"/>
      <w:lvlText w:val="%6."/>
      <w:lvlJc w:val="right"/>
      <w:pPr>
        <w:tabs>
          <w:tab w:val="num" w:pos="5029"/>
        </w:tabs>
        <w:ind w:left="5029" w:hanging="180"/>
      </w:pPr>
      <w:rPr>
        <w:rFonts w:cs="Times New Roman"/>
      </w:rPr>
    </w:lvl>
    <w:lvl w:ilvl="6" w:tplc="04190001" w:tentative="1">
      <w:start w:val="1"/>
      <w:numFmt w:val="decimal"/>
      <w:lvlText w:val="%7."/>
      <w:lvlJc w:val="left"/>
      <w:pPr>
        <w:tabs>
          <w:tab w:val="num" w:pos="5749"/>
        </w:tabs>
        <w:ind w:left="5749" w:hanging="360"/>
      </w:pPr>
      <w:rPr>
        <w:rFonts w:cs="Times New Roman"/>
      </w:rPr>
    </w:lvl>
    <w:lvl w:ilvl="7" w:tplc="04190003" w:tentative="1">
      <w:start w:val="1"/>
      <w:numFmt w:val="lowerLetter"/>
      <w:lvlText w:val="%8."/>
      <w:lvlJc w:val="left"/>
      <w:pPr>
        <w:tabs>
          <w:tab w:val="num" w:pos="6469"/>
        </w:tabs>
        <w:ind w:left="6469" w:hanging="360"/>
      </w:pPr>
      <w:rPr>
        <w:rFonts w:cs="Times New Roman"/>
      </w:rPr>
    </w:lvl>
    <w:lvl w:ilvl="8" w:tplc="04190005" w:tentative="1">
      <w:start w:val="1"/>
      <w:numFmt w:val="lowerRoman"/>
      <w:lvlText w:val="%9."/>
      <w:lvlJc w:val="right"/>
      <w:pPr>
        <w:tabs>
          <w:tab w:val="num" w:pos="7189"/>
        </w:tabs>
        <w:ind w:left="7189" w:hanging="180"/>
      </w:pPr>
      <w:rPr>
        <w:rFonts w:cs="Times New Roman"/>
      </w:rPr>
    </w:lvl>
  </w:abstractNum>
  <w:abstractNum w:abstractNumId="41">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nsid w:val="4E566FFA"/>
    <w:multiLevelType w:val="hybridMultilevel"/>
    <w:tmpl w:val="947AB26A"/>
    <w:lvl w:ilvl="0" w:tplc="AE3257EC">
      <w:start w:val="1"/>
      <w:numFmt w:val="bullet"/>
      <w:lvlText w:val="-"/>
      <w:lvlJc w:val="left"/>
      <w:pPr>
        <w:ind w:left="928" w:hanging="360"/>
      </w:pPr>
      <w:rPr>
        <w:rFonts w:ascii="Vrinda" w:hAnsi="Vrinda" w:hint="default"/>
      </w:rPr>
    </w:lvl>
    <w:lvl w:ilvl="1" w:tplc="006C98AE">
      <w:start w:val="2"/>
      <w:numFmt w:val="bullet"/>
      <w:lvlText w:val="·"/>
      <w:lvlJc w:val="left"/>
      <w:pPr>
        <w:ind w:left="1648" w:hanging="360"/>
      </w:pPr>
      <w:rPr>
        <w:rFonts w:ascii="Bookman Old Style" w:eastAsia="Times New Roman" w:hAnsi="Bookman Old Style"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3">
    <w:nsid w:val="5094085E"/>
    <w:multiLevelType w:val="hybridMultilevel"/>
    <w:tmpl w:val="2708E438"/>
    <w:lvl w:ilvl="0" w:tplc="AC082832">
      <w:start w:val="1"/>
      <w:numFmt w:val="russianLower"/>
      <w:pStyle w:val="a"/>
      <w:lvlText w:val="%1)"/>
      <w:lvlJc w:val="left"/>
      <w:pPr>
        <w:tabs>
          <w:tab w:val="num" w:pos="1418"/>
        </w:tabs>
        <w:ind w:left="1418" w:hanging="681"/>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4">
    <w:nsid w:val="58921B78"/>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5E511557"/>
    <w:multiLevelType w:val="multilevel"/>
    <w:tmpl w:val="C04A65A2"/>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46">
    <w:nsid w:val="64C64352"/>
    <w:multiLevelType w:val="hybridMultilevel"/>
    <w:tmpl w:val="D46A8030"/>
    <w:styleLink w:val="1111111"/>
    <w:lvl w:ilvl="0" w:tplc="FFFFFFFF">
      <w:numFmt w:val="bullet"/>
      <w:pStyle w:val="20"/>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72C1CB4"/>
    <w:multiLevelType w:val="hybridMultilevel"/>
    <w:tmpl w:val="1BA61778"/>
    <w:lvl w:ilvl="0" w:tplc="AE3257EC">
      <w:start w:val="1"/>
      <w:numFmt w:val="bullet"/>
      <w:lvlText w:val="-"/>
      <w:lvlJc w:val="left"/>
      <w:pPr>
        <w:ind w:left="927" w:hanging="360"/>
      </w:pPr>
      <w:rPr>
        <w:rFonts w:ascii="Vrinda" w:hAnsi="Vrinda" w:hint="default"/>
      </w:rPr>
    </w:lvl>
    <w:lvl w:ilvl="1" w:tplc="ADB6BA42">
      <w:start w:val="1"/>
      <w:numFmt w:val="bullet"/>
      <w:lvlText w:val="-"/>
      <w:lvlJc w:val="left"/>
      <w:pPr>
        <w:ind w:left="1210" w:hanging="360"/>
      </w:pPr>
      <w:rPr>
        <w:rFonts w:ascii="Vrinda" w:hAnsi="Vrinda" w:hint="default"/>
        <w:color w:val="000000" w:themeColor="text1"/>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9"/>
  </w:num>
  <w:num w:numId="11">
    <w:abstractNumId w:val="33"/>
  </w:num>
  <w:num w:numId="12">
    <w:abstractNumId w:val="46"/>
  </w:num>
  <w:num w:numId="13">
    <w:abstractNumId w:val="45"/>
  </w:num>
  <w:num w:numId="14">
    <w:abstractNumId w:val="43"/>
  </w:num>
  <w:num w:numId="15">
    <w:abstractNumId w:val="36"/>
  </w:num>
  <w:num w:numId="16">
    <w:abstractNumId w:val="40"/>
  </w:num>
  <w:num w:numId="17">
    <w:abstractNumId w:val="41"/>
  </w:num>
  <w:num w:numId="18">
    <w:abstractNumId w:val="27"/>
  </w:num>
  <w:num w:numId="19">
    <w:abstractNumId w:val="32"/>
  </w:num>
  <w:num w:numId="20">
    <w:abstractNumId w:val="38"/>
  </w:num>
  <w:num w:numId="21">
    <w:abstractNumId w:val="37"/>
  </w:num>
  <w:num w:numId="22">
    <w:abstractNumId w:val="35"/>
  </w:num>
  <w:num w:numId="23">
    <w:abstractNumId w:val="28"/>
  </w:num>
  <w:num w:numId="24">
    <w:abstractNumId w:val="34"/>
  </w:num>
  <w:num w:numId="25">
    <w:abstractNumId w:val="39"/>
  </w:num>
  <w:num w:numId="26">
    <w:abstractNumId w:val="31"/>
  </w:num>
  <w:num w:numId="27">
    <w:abstractNumId w:val="42"/>
  </w:num>
  <w:num w:numId="28">
    <w:abstractNumId w:val="47"/>
  </w:num>
  <w:num w:numId="29">
    <w:abstractNumId w:val="30"/>
  </w:num>
  <w:num w:numId="30">
    <w:abstractNumId w:val="29"/>
  </w:num>
  <w:num w:numId="31">
    <w:abstractNumId w:val="26"/>
  </w:num>
  <w:num w:numId="32">
    <w:abstractNumId w:val="44"/>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F1ACE"/>
    <w:rsid w:val="000015C0"/>
    <w:rsid w:val="00001673"/>
    <w:rsid w:val="00002F7B"/>
    <w:rsid w:val="0000389E"/>
    <w:rsid w:val="00003EB9"/>
    <w:rsid w:val="00005AF3"/>
    <w:rsid w:val="00006552"/>
    <w:rsid w:val="000073B4"/>
    <w:rsid w:val="00014F40"/>
    <w:rsid w:val="00015071"/>
    <w:rsid w:val="00020FB5"/>
    <w:rsid w:val="00024BCC"/>
    <w:rsid w:val="00025744"/>
    <w:rsid w:val="000263E4"/>
    <w:rsid w:val="0002688E"/>
    <w:rsid w:val="000269F8"/>
    <w:rsid w:val="00026D1B"/>
    <w:rsid w:val="000317FC"/>
    <w:rsid w:val="00031D9A"/>
    <w:rsid w:val="00032149"/>
    <w:rsid w:val="000333FA"/>
    <w:rsid w:val="00033D83"/>
    <w:rsid w:val="0003569B"/>
    <w:rsid w:val="000368D1"/>
    <w:rsid w:val="00036DAF"/>
    <w:rsid w:val="00044F14"/>
    <w:rsid w:val="0004534F"/>
    <w:rsid w:val="00045A7A"/>
    <w:rsid w:val="00047FFE"/>
    <w:rsid w:val="00053C2E"/>
    <w:rsid w:val="00054558"/>
    <w:rsid w:val="00057EE3"/>
    <w:rsid w:val="000634C5"/>
    <w:rsid w:val="00064AFD"/>
    <w:rsid w:val="00065612"/>
    <w:rsid w:val="000662F2"/>
    <w:rsid w:val="00066EA6"/>
    <w:rsid w:val="000678F1"/>
    <w:rsid w:val="00070679"/>
    <w:rsid w:val="00070CCC"/>
    <w:rsid w:val="00076130"/>
    <w:rsid w:val="00080838"/>
    <w:rsid w:val="00082C74"/>
    <w:rsid w:val="00086313"/>
    <w:rsid w:val="00090987"/>
    <w:rsid w:val="00094122"/>
    <w:rsid w:val="000A037F"/>
    <w:rsid w:val="000A2F01"/>
    <w:rsid w:val="000A3FBD"/>
    <w:rsid w:val="000A5655"/>
    <w:rsid w:val="000B1931"/>
    <w:rsid w:val="000B4F84"/>
    <w:rsid w:val="000B75D0"/>
    <w:rsid w:val="000C0A52"/>
    <w:rsid w:val="000C0CA4"/>
    <w:rsid w:val="000C40BD"/>
    <w:rsid w:val="000C5DFD"/>
    <w:rsid w:val="000C5F07"/>
    <w:rsid w:val="000C6570"/>
    <w:rsid w:val="000C7651"/>
    <w:rsid w:val="000D40F0"/>
    <w:rsid w:val="000D58E0"/>
    <w:rsid w:val="000D5AA8"/>
    <w:rsid w:val="000D5C47"/>
    <w:rsid w:val="000D6627"/>
    <w:rsid w:val="000E22A5"/>
    <w:rsid w:val="000E25F5"/>
    <w:rsid w:val="000E34D7"/>
    <w:rsid w:val="000E3D97"/>
    <w:rsid w:val="000E51B1"/>
    <w:rsid w:val="000E671E"/>
    <w:rsid w:val="000E7A96"/>
    <w:rsid w:val="000E7D72"/>
    <w:rsid w:val="000F13D4"/>
    <w:rsid w:val="000F145C"/>
    <w:rsid w:val="000F1B02"/>
    <w:rsid w:val="000F4C58"/>
    <w:rsid w:val="000F5B71"/>
    <w:rsid w:val="000F6727"/>
    <w:rsid w:val="000F7E2A"/>
    <w:rsid w:val="00101264"/>
    <w:rsid w:val="0010356A"/>
    <w:rsid w:val="00105582"/>
    <w:rsid w:val="001077E9"/>
    <w:rsid w:val="00112A8C"/>
    <w:rsid w:val="00122D41"/>
    <w:rsid w:val="00122DCD"/>
    <w:rsid w:val="0012322A"/>
    <w:rsid w:val="00124C2A"/>
    <w:rsid w:val="0012730E"/>
    <w:rsid w:val="00131763"/>
    <w:rsid w:val="00133B44"/>
    <w:rsid w:val="001367D8"/>
    <w:rsid w:val="00142254"/>
    <w:rsid w:val="001453BF"/>
    <w:rsid w:val="00146C48"/>
    <w:rsid w:val="001512DA"/>
    <w:rsid w:val="00154218"/>
    <w:rsid w:val="0015500D"/>
    <w:rsid w:val="00155992"/>
    <w:rsid w:val="00155E28"/>
    <w:rsid w:val="0015635C"/>
    <w:rsid w:val="0015643F"/>
    <w:rsid w:val="00157426"/>
    <w:rsid w:val="00160FC9"/>
    <w:rsid w:val="00161577"/>
    <w:rsid w:val="00164A58"/>
    <w:rsid w:val="00165ED8"/>
    <w:rsid w:val="0016714B"/>
    <w:rsid w:val="00171902"/>
    <w:rsid w:val="0017256B"/>
    <w:rsid w:val="00174A33"/>
    <w:rsid w:val="00175329"/>
    <w:rsid w:val="00176D87"/>
    <w:rsid w:val="00182505"/>
    <w:rsid w:val="00185D93"/>
    <w:rsid w:val="001870DB"/>
    <w:rsid w:val="00190D7E"/>
    <w:rsid w:val="00192F4A"/>
    <w:rsid w:val="001948D0"/>
    <w:rsid w:val="00196AB3"/>
    <w:rsid w:val="001A0BD5"/>
    <w:rsid w:val="001A3488"/>
    <w:rsid w:val="001A4DEE"/>
    <w:rsid w:val="001A51D6"/>
    <w:rsid w:val="001A5D65"/>
    <w:rsid w:val="001A7A62"/>
    <w:rsid w:val="001B0CFC"/>
    <w:rsid w:val="001B28B4"/>
    <w:rsid w:val="001B38ED"/>
    <w:rsid w:val="001B4B3E"/>
    <w:rsid w:val="001C1339"/>
    <w:rsid w:val="001C5A97"/>
    <w:rsid w:val="001C6210"/>
    <w:rsid w:val="001D4CDB"/>
    <w:rsid w:val="001D4FA3"/>
    <w:rsid w:val="001D5577"/>
    <w:rsid w:val="001D72CF"/>
    <w:rsid w:val="001E4F5B"/>
    <w:rsid w:val="001E6DEE"/>
    <w:rsid w:val="001F0B39"/>
    <w:rsid w:val="001F1C38"/>
    <w:rsid w:val="001F2628"/>
    <w:rsid w:val="001F3824"/>
    <w:rsid w:val="001F78E1"/>
    <w:rsid w:val="00200789"/>
    <w:rsid w:val="00201C1A"/>
    <w:rsid w:val="0020402F"/>
    <w:rsid w:val="002075C4"/>
    <w:rsid w:val="00207A1E"/>
    <w:rsid w:val="002124EA"/>
    <w:rsid w:val="00213137"/>
    <w:rsid w:val="00213C81"/>
    <w:rsid w:val="0022071A"/>
    <w:rsid w:val="002209AC"/>
    <w:rsid w:val="00220B50"/>
    <w:rsid w:val="00221060"/>
    <w:rsid w:val="002235B2"/>
    <w:rsid w:val="00224CAF"/>
    <w:rsid w:val="00225415"/>
    <w:rsid w:val="002261C3"/>
    <w:rsid w:val="00230DE3"/>
    <w:rsid w:val="00234C9F"/>
    <w:rsid w:val="00235929"/>
    <w:rsid w:val="00236558"/>
    <w:rsid w:val="00240A0F"/>
    <w:rsid w:val="00241A0A"/>
    <w:rsid w:val="00243805"/>
    <w:rsid w:val="00243AAF"/>
    <w:rsid w:val="00245758"/>
    <w:rsid w:val="00246532"/>
    <w:rsid w:val="00246DAE"/>
    <w:rsid w:val="00247C56"/>
    <w:rsid w:val="002501E6"/>
    <w:rsid w:val="00253B72"/>
    <w:rsid w:val="0025762B"/>
    <w:rsid w:val="00257CC2"/>
    <w:rsid w:val="002616CE"/>
    <w:rsid w:val="00262D52"/>
    <w:rsid w:val="00270583"/>
    <w:rsid w:val="00270773"/>
    <w:rsid w:val="00270904"/>
    <w:rsid w:val="00270CC1"/>
    <w:rsid w:val="00272971"/>
    <w:rsid w:val="00272B6A"/>
    <w:rsid w:val="00275A5E"/>
    <w:rsid w:val="002804F2"/>
    <w:rsid w:val="00280CD1"/>
    <w:rsid w:val="002810A8"/>
    <w:rsid w:val="002826F7"/>
    <w:rsid w:val="0028401B"/>
    <w:rsid w:val="00285B2C"/>
    <w:rsid w:val="0028689F"/>
    <w:rsid w:val="002870ED"/>
    <w:rsid w:val="00287BC3"/>
    <w:rsid w:val="00287F8A"/>
    <w:rsid w:val="00290002"/>
    <w:rsid w:val="0029115F"/>
    <w:rsid w:val="00291990"/>
    <w:rsid w:val="00294D5C"/>
    <w:rsid w:val="002A030D"/>
    <w:rsid w:val="002A1368"/>
    <w:rsid w:val="002A1B0D"/>
    <w:rsid w:val="002A244A"/>
    <w:rsid w:val="002A336A"/>
    <w:rsid w:val="002A4D2A"/>
    <w:rsid w:val="002A5881"/>
    <w:rsid w:val="002A5D3A"/>
    <w:rsid w:val="002B2A9F"/>
    <w:rsid w:val="002B2CDD"/>
    <w:rsid w:val="002B2D19"/>
    <w:rsid w:val="002B442C"/>
    <w:rsid w:val="002B7AB6"/>
    <w:rsid w:val="002C1B21"/>
    <w:rsid w:val="002C1F00"/>
    <w:rsid w:val="002C4EDE"/>
    <w:rsid w:val="002C7352"/>
    <w:rsid w:val="002D08FF"/>
    <w:rsid w:val="002D1998"/>
    <w:rsid w:val="002D391D"/>
    <w:rsid w:val="002D437B"/>
    <w:rsid w:val="002D4B3A"/>
    <w:rsid w:val="002D5823"/>
    <w:rsid w:val="002D58FD"/>
    <w:rsid w:val="002D64FF"/>
    <w:rsid w:val="002E1ADF"/>
    <w:rsid w:val="002E5E09"/>
    <w:rsid w:val="002E6043"/>
    <w:rsid w:val="002E6148"/>
    <w:rsid w:val="002E70DE"/>
    <w:rsid w:val="002F1E0F"/>
    <w:rsid w:val="002F46A6"/>
    <w:rsid w:val="002F4CF0"/>
    <w:rsid w:val="00300AFF"/>
    <w:rsid w:val="00301CD8"/>
    <w:rsid w:val="00303020"/>
    <w:rsid w:val="00303838"/>
    <w:rsid w:val="003040F0"/>
    <w:rsid w:val="003050FC"/>
    <w:rsid w:val="003051AD"/>
    <w:rsid w:val="00305B95"/>
    <w:rsid w:val="0030727D"/>
    <w:rsid w:val="0031006F"/>
    <w:rsid w:val="003158C6"/>
    <w:rsid w:val="00316B52"/>
    <w:rsid w:val="00320C94"/>
    <w:rsid w:val="00321521"/>
    <w:rsid w:val="00323D9F"/>
    <w:rsid w:val="00323F4F"/>
    <w:rsid w:val="00324C78"/>
    <w:rsid w:val="0032573D"/>
    <w:rsid w:val="00326197"/>
    <w:rsid w:val="0032709E"/>
    <w:rsid w:val="00327FFD"/>
    <w:rsid w:val="003333ED"/>
    <w:rsid w:val="00333B56"/>
    <w:rsid w:val="00337217"/>
    <w:rsid w:val="00345236"/>
    <w:rsid w:val="00345848"/>
    <w:rsid w:val="00346FEA"/>
    <w:rsid w:val="00347BC3"/>
    <w:rsid w:val="00350666"/>
    <w:rsid w:val="0035604B"/>
    <w:rsid w:val="003605F8"/>
    <w:rsid w:val="00364D32"/>
    <w:rsid w:val="00367D29"/>
    <w:rsid w:val="00371F65"/>
    <w:rsid w:val="003727EE"/>
    <w:rsid w:val="00373A59"/>
    <w:rsid w:val="00377F82"/>
    <w:rsid w:val="00381235"/>
    <w:rsid w:val="00385EDD"/>
    <w:rsid w:val="003908BF"/>
    <w:rsid w:val="00390E34"/>
    <w:rsid w:val="00392060"/>
    <w:rsid w:val="0039516E"/>
    <w:rsid w:val="003A0200"/>
    <w:rsid w:val="003A0BFD"/>
    <w:rsid w:val="003A1E1E"/>
    <w:rsid w:val="003A1E92"/>
    <w:rsid w:val="003A24A0"/>
    <w:rsid w:val="003A28E6"/>
    <w:rsid w:val="003A2C0E"/>
    <w:rsid w:val="003B1BEE"/>
    <w:rsid w:val="003B2EE1"/>
    <w:rsid w:val="003B5442"/>
    <w:rsid w:val="003B7EFB"/>
    <w:rsid w:val="003C00D9"/>
    <w:rsid w:val="003C37A2"/>
    <w:rsid w:val="003D0BCA"/>
    <w:rsid w:val="003D3156"/>
    <w:rsid w:val="003D5FFE"/>
    <w:rsid w:val="003D6D6A"/>
    <w:rsid w:val="003E019E"/>
    <w:rsid w:val="003E3846"/>
    <w:rsid w:val="003E55D7"/>
    <w:rsid w:val="003E56DE"/>
    <w:rsid w:val="003E5847"/>
    <w:rsid w:val="003E7962"/>
    <w:rsid w:val="003F122F"/>
    <w:rsid w:val="003F243F"/>
    <w:rsid w:val="003F353D"/>
    <w:rsid w:val="003F39CD"/>
    <w:rsid w:val="003F4506"/>
    <w:rsid w:val="00401769"/>
    <w:rsid w:val="00401A74"/>
    <w:rsid w:val="004048CC"/>
    <w:rsid w:val="00404AE9"/>
    <w:rsid w:val="00405FCB"/>
    <w:rsid w:val="00406CA7"/>
    <w:rsid w:val="00406F08"/>
    <w:rsid w:val="004079EF"/>
    <w:rsid w:val="00412500"/>
    <w:rsid w:val="004139F1"/>
    <w:rsid w:val="00414278"/>
    <w:rsid w:val="0041460B"/>
    <w:rsid w:val="004174AA"/>
    <w:rsid w:val="00421ADD"/>
    <w:rsid w:val="00422975"/>
    <w:rsid w:val="0042337F"/>
    <w:rsid w:val="004236C2"/>
    <w:rsid w:val="00423A02"/>
    <w:rsid w:val="00423C3E"/>
    <w:rsid w:val="00424C41"/>
    <w:rsid w:val="00430671"/>
    <w:rsid w:val="004334F7"/>
    <w:rsid w:val="0043368E"/>
    <w:rsid w:val="00433D6D"/>
    <w:rsid w:val="00436DDD"/>
    <w:rsid w:val="00440255"/>
    <w:rsid w:val="00441C86"/>
    <w:rsid w:val="00442B1A"/>
    <w:rsid w:val="00443077"/>
    <w:rsid w:val="00446D2C"/>
    <w:rsid w:val="00447E02"/>
    <w:rsid w:val="004500C3"/>
    <w:rsid w:val="00451551"/>
    <w:rsid w:val="00452E5A"/>
    <w:rsid w:val="004563A2"/>
    <w:rsid w:val="00457EF8"/>
    <w:rsid w:val="00460E77"/>
    <w:rsid w:val="004623A4"/>
    <w:rsid w:val="00462679"/>
    <w:rsid w:val="00462D68"/>
    <w:rsid w:val="00462FAC"/>
    <w:rsid w:val="00464A60"/>
    <w:rsid w:val="00467328"/>
    <w:rsid w:val="00467360"/>
    <w:rsid w:val="00467B7B"/>
    <w:rsid w:val="00473602"/>
    <w:rsid w:val="0048171B"/>
    <w:rsid w:val="00482BE6"/>
    <w:rsid w:val="00484870"/>
    <w:rsid w:val="004879D0"/>
    <w:rsid w:val="004924A1"/>
    <w:rsid w:val="004957CB"/>
    <w:rsid w:val="004960E8"/>
    <w:rsid w:val="004A1496"/>
    <w:rsid w:val="004A5171"/>
    <w:rsid w:val="004A5834"/>
    <w:rsid w:val="004A62BB"/>
    <w:rsid w:val="004A7271"/>
    <w:rsid w:val="004B6C2E"/>
    <w:rsid w:val="004B783C"/>
    <w:rsid w:val="004B7E75"/>
    <w:rsid w:val="004C03DD"/>
    <w:rsid w:val="004C042F"/>
    <w:rsid w:val="004C0E8A"/>
    <w:rsid w:val="004C3C0D"/>
    <w:rsid w:val="004C3F37"/>
    <w:rsid w:val="004D4445"/>
    <w:rsid w:val="004D58FF"/>
    <w:rsid w:val="004D64E7"/>
    <w:rsid w:val="004E0BF9"/>
    <w:rsid w:val="004E3EF2"/>
    <w:rsid w:val="004E546F"/>
    <w:rsid w:val="004E662D"/>
    <w:rsid w:val="004F5AA4"/>
    <w:rsid w:val="004F63CE"/>
    <w:rsid w:val="004F6491"/>
    <w:rsid w:val="004F7303"/>
    <w:rsid w:val="005042F8"/>
    <w:rsid w:val="0050729A"/>
    <w:rsid w:val="0051042F"/>
    <w:rsid w:val="005130C9"/>
    <w:rsid w:val="00514EE7"/>
    <w:rsid w:val="00515C8D"/>
    <w:rsid w:val="0051737F"/>
    <w:rsid w:val="00517AB0"/>
    <w:rsid w:val="00523AF5"/>
    <w:rsid w:val="0052641C"/>
    <w:rsid w:val="00530D44"/>
    <w:rsid w:val="005313ED"/>
    <w:rsid w:val="005316C8"/>
    <w:rsid w:val="00536052"/>
    <w:rsid w:val="0053694A"/>
    <w:rsid w:val="0053733E"/>
    <w:rsid w:val="005379DD"/>
    <w:rsid w:val="00542685"/>
    <w:rsid w:val="00542E6E"/>
    <w:rsid w:val="00544479"/>
    <w:rsid w:val="005449E1"/>
    <w:rsid w:val="00545D2C"/>
    <w:rsid w:val="00545D44"/>
    <w:rsid w:val="0054616B"/>
    <w:rsid w:val="00547A4B"/>
    <w:rsid w:val="00551C93"/>
    <w:rsid w:val="00554D1F"/>
    <w:rsid w:val="00560329"/>
    <w:rsid w:val="005637F8"/>
    <w:rsid w:val="005664FA"/>
    <w:rsid w:val="00566858"/>
    <w:rsid w:val="00567404"/>
    <w:rsid w:val="00573E84"/>
    <w:rsid w:val="005741B7"/>
    <w:rsid w:val="00574E57"/>
    <w:rsid w:val="00581286"/>
    <w:rsid w:val="0058226F"/>
    <w:rsid w:val="00582889"/>
    <w:rsid w:val="0058348B"/>
    <w:rsid w:val="00583F96"/>
    <w:rsid w:val="00584942"/>
    <w:rsid w:val="005851BB"/>
    <w:rsid w:val="00586074"/>
    <w:rsid w:val="00592BCE"/>
    <w:rsid w:val="00594268"/>
    <w:rsid w:val="0059717A"/>
    <w:rsid w:val="005A1CEE"/>
    <w:rsid w:val="005A2CAA"/>
    <w:rsid w:val="005A7F3A"/>
    <w:rsid w:val="005B1FFB"/>
    <w:rsid w:val="005B49FF"/>
    <w:rsid w:val="005B6480"/>
    <w:rsid w:val="005B6E24"/>
    <w:rsid w:val="005C26EE"/>
    <w:rsid w:val="005D1B01"/>
    <w:rsid w:val="005D3B90"/>
    <w:rsid w:val="005E2937"/>
    <w:rsid w:val="005E4399"/>
    <w:rsid w:val="005E78B6"/>
    <w:rsid w:val="005F0D76"/>
    <w:rsid w:val="005F1ACE"/>
    <w:rsid w:val="005F36B1"/>
    <w:rsid w:val="00600DF3"/>
    <w:rsid w:val="00601264"/>
    <w:rsid w:val="00604E94"/>
    <w:rsid w:val="0060502E"/>
    <w:rsid w:val="00607417"/>
    <w:rsid w:val="00610107"/>
    <w:rsid w:val="0061027F"/>
    <w:rsid w:val="006153B0"/>
    <w:rsid w:val="00617557"/>
    <w:rsid w:val="00621EBE"/>
    <w:rsid w:val="0063023B"/>
    <w:rsid w:val="006314EF"/>
    <w:rsid w:val="00632684"/>
    <w:rsid w:val="00633CB7"/>
    <w:rsid w:val="00634EB2"/>
    <w:rsid w:val="00635339"/>
    <w:rsid w:val="00637AAE"/>
    <w:rsid w:val="00640F32"/>
    <w:rsid w:val="00642E7E"/>
    <w:rsid w:val="006455C1"/>
    <w:rsid w:val="0064564C"/>
    <w:rsid w:val="00650834"/>
    <w:rsid w:val="00651D3E"/>
    <w:rsid w:val="00653BDC"/>
    <w:rsid w:val="006545A8"/>
    <w:rsid w:val="006545C2"/>
    <w:rsid w:val="00657010"/>
    <w:rsid w:val="006574A9"/>
    <w:rsid w:val="00660A4E"/>
    <w:rsid w:val="00662286"/>
    <w:rsid w:val="0066267B"/>
    <w:rsid w:val="00666969"/>
    <w:rsid w:val="00667081"/>
    <w:rsid w:val="00673745"/>
    <w:rsid w:val="00673B96"/>
    <w:rsid w:val="006747E6"/>
    <w:rsid w:val="00675AD5"/>
    <w:rsid w:val="006776B3"/>
    <w:rsid w:val="006777F5"/>
    <w:rsid w:val="00680363"/>
    <w:rsid w:val="006816F8"/>
    <w:rsid w:val="00685BCF"/>
    <w:rsid w:val="00685C81"/>
    <w:rsid w:val="0068622D"/>
    <w:rsid w:val="00686E4D"/>
    <w:rsid w:val="00687478"/>
    <w:rsid w:val="00691800"/>
    <w:rsid w:val="00697BC8"/>
    <w:rsid w:val="006A0A9B"/>
    <w:rsid w:val="006A62D3"/>
    <w:rsid w:val="006A762F"/>
    <w:rsid w:val="006B0D78"/>
    <w:rsid w:val="006B3999"/>
    <w:rsid w:val="006B4719"/>
    <w:rsid w:val="006B4D32"/>
    <w:rsid w:val="006B7DFF"/>
    <w:rsid w:val="006C1A40"/>
    <w:rsid w:val="006C2760"/>
    <w:rsid w:val="006C2D8B"/>
    <w:rsid w:val="006C300F"/>
    <w:rsid w:val="006C4BFB"/>
    <w:rsid w:val="006C68A4"/>
    <w:rsid w:val="006D06EF"/>
    <w:rsid w:val="006D25B9"/>
    <w:rsid w:val="006D52C9"/>
    <w:rsid w:val="006D5601"/>
    <w:rsid w:val="006D7E5E"/>
    <w:rsid w:val="006E4725"/>
    <w:rsid w:val="006E51A8"/>
    <w:rsid w:val="006E5390"/>
    <w:rsid w:val="006E69CF"/>
    <w:rsid w:val="006E6D6B"/>
    <w:rsid w:val="006E7672"/>
    <w:rsid w:val="006E7F5F"/>
    <w:rsid w:val="006F3BF1"/>
    <w:rsid w:val="006F6535"/>
    <w:rsid w:val="00703F1C"/>
    <w:rsid w:val="0071361A"/>
    <w:rsid w:val="00714B34"/>
    <w:rsid w:val="00716AE3"/>
    <w:rsid w:val="00723A01"/>
    <w:rsid w:val="007322AB"/>
    <w:rsid w:val="0073269C"/>
    <w:rsid w:val="00733311"/>
    <w:rsid w:val="00733EFA"/>
    <w:rsid w:val="00740678"/>
    <w:rsid w:val="00740A39"/>
    <w:rsid w:val="007413BC"/>
    <w:rsid w:val="00742728"/>
    <w:rsid w:val="00742DB3"/>
    <w:rsid w:val="00742E2B"/>
    <w:rsid w:val="00742FA1"/>
    <w:rsid w:val="00747763"/>
    <w:rsid w:val="00750C6C"/>
    <w:rsid w:val="00750CFB"/>
    <w:rsid w:val="00751749"/>
    <w:rsid w:val="00752CA1"/>
    <w:rsid w:val="00753922"/>
    <w:rsid w:val="00757970"/>
    <w:rsid w:val="007611DE"/>
    <w:rsid w:val="00764016"/>
    <w:rsid w:val="007645E7"/>
    <w:rsid w:val="00764DF2"/>
    <w:rsid w:val="00767DFC"/>
    <w:rsid w:val="007724F4"/>
    <w:rsid w:val="007728B8"/>
    <w:rsid w:val="0077354B"/>
    <w:rsid w:val="00774DCD"/>
    <w:rsid w:val="0077516E"/>
    <w:rsid w:val="00776064"/>
    <w:rsid w:val="00776C8D"/>
    <w:rsid w:val="00786261"/>
    <w:rsid w:val="007926E3"/>
    <w:rsid w:val="00793C01"/>
    <w:rsid w:val="00794ED3"/>
    <w:rsid w:val="007A09D9"/>
    <w:rsid w:val="007A0C4E"/>
    <w:rsid w:val="007A1EB8"/>
    <w:rsid w:val="007A2784"/>
    <w:rsid w:val="007A278F"/>
    <w:rsid w:val="007A27FF"/>
    <w:rsid w:val="007A764B"/>
    <w:rsid w:val="007B0D04"/>
    <w:rsid w:val="007B0EB6"/>
    <w:rsid w:val="007B1A53"/>
    <w:rsid w:val="007B21AA"/>
    <w:rsid w:val="007B63E5"/>
    <w:rsid w:val="007C0D03"/>
    <w:rsid w:val="007C1F0E"/>
    <w:rsid w:val="007C4CE8"/>
    <w:rsid w:val="007C6EB8"/>
    <w:rsid w:val="007C71DC"/>
    <w:rsid w:val="007D5932"/>
    <w:rsid w:val="007D69B8"/>
    <w:rsid w:val="007D6AEA"/>
    <w:rsid w:val="007D6F58"/>
    <w:rsid w:val="007E0A2D"/>
    <w:rsid w:val="007E0E33"/>
    <w:rsid w:val="007E1065"/>
    <w:rsid w:val="007E26DE"/>
    <w:rsid w:val="007E3745"/>
    <w:rsid w:val="007E52C4"/>
    <w:rsid w:val="007E5834"/>
    <w:rsid w:val="007E7FBF"/>
    <w:rsid w:val="007F19E8"/>
    <w:rsid w:val="007F2407"/>
    <w:rsid w:val="007F2454"/>
    <w:rsid w:val="007F26D1"/>
    <w:rsid w:val="007F336A"/>
    <w:rsid w:val="007F4736"/>
    <w:rsid w:val="007F4DE0"/>
    <w:rsid w:val="00803D15"/>
    <w:rsid w:val="00804725"/>
    <w:rsid w:val="0080510F"/>
    <w:rsid w:val="008072E7"/>
    <w:rsid w:val="00812FF2"/>
    <w:rsid w:val="008134EA"/>
    <w:rsid w:val="00815087"/>
    <w:rsid w:val="008159B3"/>
    <w:rsid w:val="00817E65"/>
    <w:rsid w:val="00820D61"/>
    <w:rsid w:val="008229B1"/>
    <w:rsid w:val="0082322C"/>
    <w:rsid w:val="00827A97"/>
    <w:rsid w:val="0083661B"/>
    <w:rsid w:val="00836BCA"/>
    <w:rsid w:val="008401D3"/>
    <w:rsid w:val="008412D5"/>
    <w:rsid w:val="00842327"/>
    <w:rsid w:val="0084278B"/>
    <w:rsid w:val="0084470D"/>
    <w:rsid w:val="008448BF"/>
    <w:rsid w:val="008454E2"/>
    <w:rsid w:val="00852B29"/>
    <w:rsid w:val="00854CF2"/>
    <w:rsid w:val="00856906"/>
    <w:rsid w:val="00862E3F"/>
    <w:rsid w:val="00865DF3"/>
    <w:rsid w:val="00867476"/>
    <w:rsid w:val="008719D2"/>
    <w:rsid w:val="00871C22"/>
    <w:rsid w:val="00873BBA"/>
    <w:rsid w:val="00873DDE"/>
    <w:rsid w:val="00874296"/>
    <w:rsid w:val="0087532B"/>
    <w:rsid w:val="00876C19"/>
    <w:rsid w:val="00881669"/>
    <w:rsid w:val="00884975"/>
    <w:rsid w:val="008872F5"/>
    <w:rsid w:val="00887F84"/>
    <w:rsid w:val="008920BB"/>
    <w:rsid w:val="00894183"/>
    <w:rsid w:val="008950DC"/>
    <w:rsid w:val="00896565"/>
    <w:rsid w:val="00897DB6"/>
    <w:rsid w:val="008A00F1"/>
    <w:rsid w:val="008A0F21"/>
    <w:rsid w:val="008A10B3"/>
    <w:rsid w:val="008A1A83"/>
    <w:rsid w:val="008A2604"/>
    <w:rsid w:val="008A5725"/>
    <w:rsid w:val="008A7515"/>
    <w:rsid w:val="008B1C62"/>
    <w:rsid w:val="008B5B54"/>
    <w:rsid w:val="008B5DB2"/>
    <w:rsid w:val="008B5FFD"/>
    <w:rsid w:val="008B61EA"/>
    <w:rsid w:val="008B63BD"/>
    <w:rsid w:val="008B7434"/>
    <w:rsid w:val="008B74C9"/>
    <w:rsid w:val="008C1C2F"/>
    <w:rsid w:val="008C62B2"/>
    <w:rsid w:val="008C6378"/>
    <w:rsid w:val="008C75FC"/>
    <w:rsid w:val="008D0A9F"/>
    <w:rsid w:val="008D359B"/>
    <w:rsid w:val="008D3848"/>
    <w:rsid w:val="008D5EA3"/>
    <w:rsid w:val="008D701A"/>
    <w:rsid w:val="008E2756"/>
    <w:rsid w:val="008E50D5"/>
    <w:rsid w:val="008E7798"/>
    <w:rsid w:val="008E7A00"/>
    <w:rsid w:val="008E7D72"/>
    <w:rsid w:val="008F194B"/>
    <w:rsid w:val="008F1A36"/>
    <w:rsid w:val="008F3173"/>
    <w:rsid w:val="008F604D"/>
    <w:rsid w:val="008F6236"/>
    <w:rsid w:val="008F6826"/>
    <w:rsid w:val="008F70FB"/>
    <w:rsid w:val="0090009B"/>
    <w:rsid w:val="0090407D"/>
    <w:rsid w:val="00906528"/>
    <w:rsid w:val="00915AB8"/>
    <w:rsid w:val="00917316"/>
    <w:rsid w:val="00917769"/>
    <w:rsid w:val="00921847"/>
    <w:rsid w:val="00921A55"/>
    <w:rsid w:val="00924B57"/>
    <w:rsid w:val="00924D31"/>
    <w:rsid w:val="00926F0F"/>
    <w:rsid w:val="009304DA"/>
    <w:rsid w:val="0093248D"/>
    <w:rsid w:val="00932D18"/>
    <w:rsid w:val="00933374"/>
    <w:rsid w:val="00941A2D"/>
    <w:rsid w:val="00942BDF"/>
    <w:rsid w:val="009445DF"/>
    <w:rsid w:val="00944CB3"/>
    <w:rsid w:val="00945A4D"/>
    <w:rsid w:val="00945B8B"/>
    <w:rsid w:val="00946C06"/>
    <w:rsid w:val="009509E3"/>
    <w:rsid w:val="00950E37"/>
    <w:rsid w:val="0095275B"/>
    <w:rsid w:val="00952778"/>
    <w:rsid w:val="009527D5"/>
    <w:rsid w:val="00953536"/>
    <w:rsid w:val="0095358B"/>
    <w:rsid w:val="00954AF8"/>
    <w:rsid w:val="00960F72"/>
    <w:rsid w:val="00963A2D"/>
    <w:rsid w:val="00963E11"/>
    <w:rsid w:val="0096520C"/>
    <w:rsid w:val="009741D8"/>
    <w:rsid w:val="00980995"/>
    <w:rsid w:val="00980E1E"/>
    <w:rsid w:val="0099263A"/>
    <w:rsid w:val="009A2B3E"/>
    <w:rsid w:val="009A440D"/>
    <w:rsid w:val="009A560B"/>
    <w:rsid w:val="009A7278"/>
    <w:rsid w:val="009B03A2"/>
    <w:rsid w:val="009B2845"/>
    <w:rsid w:val="009B2A78"/>
    <w:rsid w:val="009B314B"/>
    <w:rsid w:val="009B3D51"/>
    <w:rsid w:val="009B3F83"/>
    <w:rsid w:val="009B7A4B"/>
    <w:rsid w:val="009C1510"/>
    <w:rsid w:val="009C4971"/>
    <w:rsid w:val="009C705B"/>
    <w:rsid w:val="009D00AF"/>
    <w:rsid w:val="009D186A"/>
    <w:rsid w:val="009D208B"/>
    <w:rsid w:val="009D3449"/>
    <w:rsid w:val="009D52DA"/>
    <w:rsid w:val="009D76DB"/>
    <w:rsid w:val="009D7D25"/>
    <w:rsid w:val="009E03A2"/>
    <w:rsid w:val="009E0511"/>
    <w:rsid w:val="009E0739"/>
    <w:rsid w:val="009E1995"/>
    <w:rsid w:val="009E1E29"/>
    <w:rsid w:val="009E1F25"/>
    <w:rsid w:val="009E3788"/>
    <w:rsid w:val="009E38BA"/>
    <w:rsid w:val="009E4235"/>
    <w:rsid w:val="009E472C"/>
    <w:rsid w:val="009E50D6"/>
    <w:rsid w:val="009E516B"/>
    <w:rsid w:val="009F1482"/>
    <w:rsid w:val="009F37DD"/>
    <w:rsid w:val="009F3DDC"/>
    <w:rsid w:val="009F423F"/>
    <w:rsid w:val="009F50CC"/>
    <w:rsid w:val="009F78C1"/>
    <w:rsid w:val="00A01390"/>
    <w:rsid w:val="00A01A55"/>
    <w:rsid w:val="00A048EC"/>
    <w:rsid w:val="00A04A2C"/>
    <w:rsid w:val="00A04EF0"/>
    <w:rsid w:val="00A05983"/>
    <w:rsid w:val="00A063A3"/>
    <w:rsid w:val="00A06721"/>
    <w:rsid w:val="00A07671"/>
    <w:rsid w:val="00A10777"/>
    <w:rsid w:val="00A12838"/>
    <w:rsid w:val="00A160C1"/>
    <w:rsid w:val="00A22EB8"/>
    <w:rsid w:val="00A2451E"/>
    <w:rsid w:val="00A27163"/>
    <w:rsid w:val="00A3421E"/>
    <w:rsid w:val="00A36458"/>
    <w:rsid w:val="00A3685A"/>
    <w:rsid w:val="00A371C2"/>
    <w:rsid w:val="00A37326"/>
    <w:rsid w:val="00A37ACB"/>
    <w:rsid w:val="00A40900"/>
    <w:rsid w:val="00A40F8B"/>
    <w:rsid w:val="00A4372F"/>
    <w:rsid w:val="00A44801"/>
    <w:rsid w:val="00A458B3"/>
    <w:rsid w:val="00A4640B"/>
    <w:rsid w:val="00A47CFA"/>
    <w:rsid w:val="00A535AE"/>
    <w:rsid w:val="00A53F03"/>
    <w:rsid w:val="00A54DEE"/>
    <w:rsid w:val="00A55645"/>
    <w:rsid w:val="00A6186A"/>
    <w:rsid w:val="00A62B00"/>
    <w:rsid w:val="00A66787"/>
    <w:rsid w:val="00A72822"/>
    <w:rsid w:val="00A72993"/>
    <w:rsid w:val="00A7437B"/>
    <w:rsid w:val="00A74882"/>
    <w:rsid w:val="00A75A9B"/>
    <w:rsid w:val="00A76265"/>
    <w:rsid w:val="00A77712"/>
    <w:rsid w:val="00A81050"/>
    <w:rsid w:val="00A81E42"/>
    <w:rsid w:val="00A82406"/>
    <w:rsid w:val="00A84C2A"/>
    <w:rsid w:val="00A91301"/>
    <w:rsid w:val="00A9635E"/>
    <w:rsid w:val="00A97A49"/>
    <w:rsid w:val="00A97B16"/>
    <w:rsid w:val="00AA43C1"/>
    <w:rsid w:val="00AA4BD6"/>
    <w:rsid w:val="00AA682F"/>
    <w:rsid w:val="00AA6E2B"/>
    <w:rsid w:val="00AB0E0E"/>
    <w:rsid w:val="00AB72CC"/>
    <w:rsid w:val="00AC19AD"/>
    <w:rsid w:val="00AC1E20"/>
    <w:rsid w:val="00AC4422"/>
    <w:rsid w:val="00AD2959"/>
    <w:rsid w:val="00AD2A93"/>
    <w:rsid w:val="00AD4BCF"/>
    <w:rsid w:val="00AD4D9E"/>
    <w:rsid w:val="00AD4F6D"/>
    <w:rsid w:val="00AD5F98"/>
    <w:rsid w:val="00AD63DB"/>
    <w:rsid w:val="00AE24AB"/>
    <w:rsid w:val="00AE29E4"/>
    <w:rsid w:val="00AE7B93"/>
    <w:rsid w:val="00AF06C3"/>
    <w:rsid w:val="00AF305B"/>
    <w:rsid w:val="00AF31C9"/>
    <w:rsid w:val="00B01294"/>
    <w:rsid w:val="00B01F12"/>
    <w:rsid w:val="00B02FA3"/>
    <w:rsid w:val="00B0467F"/>
    <w:rsid w:val="00B06D4C"/>
    <w:rsid w:val="00B06EDA"/>
    <w:rsid w:val="00B1070C"/>
    <w:rsid w:val="00B11E8E"/>
    <w:rsid w:val="00B12312"/>
    <w:rsid w:val="00B12B22"/>
    <w:rsid w:val="00B13006"/>
    <w:rsid w:val="00B142A4"/>
    <w:rsid w:val="00B20FC7"/>
    <w:rsid w:val="00B225F1"/>
    <w:rsid w:val="00B22CDA"/>
    <w:rsid w:val="00B23730"/>
    <w:rsid w:val="00B2413D"/>
    <w:rsid w:val="00B249EF"/>
    <w:rsid w:val="00B251AB"/>
    <w:rsid w:val="00B25520"/>
    <w:rsid w:val="00B2555A"/>
    <w:rsid w:val="00B2587E"/>
    <w:rsid w:val="00B25B33"/>
    <w:rsid w:val="00B27BB4"/>
    <w:rsid w:val="00B320E8"/>
    <w:rsid w:val="00B36DDE"/>
    <w:rsid w:val="00B3733E"/>
    <w:rsid w:val="00B37505"/>
    <w:rsid w:val="00B40031"/>
    <w:rsid w:val="00B40656"/>
    <w:rsid w:val="00B41D62"/>
    <w:rsid w:val="00B47E4C"/>
    <w:rsid w:val="00B51189"/>
    <w:rsid w:val="00B57093"/>
    <w:rsid w:val="00B613E1"/>
    <w:rsid w:val="00B61EFB"/>
    <w:rsid w:val="00B61F84"/>
    <w:rsid w:val="00B62742"/>
    <w:rsid w:val="00B7523F"/>
    <w:rsid w:val="00B7550D"/>
    <w:rsid w:val="00B75982"/>
    <w:rsid w:val="00B7608E"/>
    <w:rsid w:val="00B77315"/>
    <w:rsid w:val="00B839C0"/>
    <w:rsid w:val="00B83EF7"/>
    <w:rsid w:val="00B86424"/>
    <w:rsid w:val="00B87000"/>
    <w:rsid w:val="00B87311"/>
    <w:rsid w:val="00B87CDA"/>
    <w:rsid w:val="00B948BA"/>
    <w:rsid w:val="00BA01C6"/>
    <w:rsid w:val="00BA03EE"/>
    <w:rsid w:val="00BA07CE"/>
    <w:rsid w:val="00BA40D2"/>
    <w:rsid w:val="00BA4165"/>
    <w:rsid w:val="00BB1832"/>
    <w:rsid w:val="00BB2C2D"/>
    <w:rsid w:val="00BB2ED6"/>
    <w:rsid w:val="00BB6088"/>
    <w:rsid w:val="00BB7529"/>
    <w:rsid w:val="00BC1551"/>
    <w:rsid w:val="00BC3390"/>
    <w:rsid w:val="00BC5642"/>
    <w:rsid w:val="00BD117E"/>
    <w:rsid w:val="00BD4645"/>
    <w:rsid w:val="00BD4AE6"/>
    <w:rsid w:val="00BD746D"/>
    <w:rsid w:val="00BE0002"/>
    <w:rsid w:val="00BE05E9"/>
    <w:rsid w:val="00BE5144"/>
    <w:rsid w:val="00BE58C5"/>
    <w:rsid w:val="00BE6B32"/>
    <w:rsid w:val="00BE6EE6"/>
    <w:rsid w:val="00BE7754"/>
    <w:rsid w:val="00BF1568"/>
    <w:rsid w:val="00BF68F1"/>
    <w:rsid w:val="00BF69B7"/>
    <w:rsid w:val="00C02D53"/>
    <w:rsid w:val="00C03A3B"/>
    <w:rsid w:val="00C05D04"/>
    <w:rsid w:val="00C06055"/>
    <w:rsid w:val="00C07FDC"/>
    <w:rsid w:val="00C11997"/>
    <w:rsid w:val="00C1269B"/>
    <w:rsid w:val="00C131FF"/>
    <w:rsid w:val="00C13F1D"/>
    <w:rsid w:val="00C203A4"/>
    <w:rsid w:val="00C20538"/>
    <w:rsid w:val="00C216E6"/>
    <w:rsid w:val="00C2324D"/>
    <w:rsid w:val="00C254A1"/>
    <w:rsid w:val="00C2759B"/>
    <w:rsid w:val="00C277C7"/>
    <w:rsid w:val="00C27AEA"/>
    <w:rsid w:val="00C33ECE"/>
    <w:rsid w:val="00C352A1"/>
    <w:rsid w:val="00C376BE"/>
    <w:rsid w:val="00C40E4E"/>
    <w:rsid w:val="00C41C7B"/>
    <w:rsid w:val="00C4657A"/>
    <w:rsid w:val="00C53B87"/>
    <w:rsid w:val="00C53D57"/>
    <w:rsid w:val="00C5553F"/>
    <w:rsid w:val="00C55B05"/>
    <w:rsid w:val="00C57B23"/>
    <w:rsid w:val="00C63072"/>
    <w:rsid w:val="00C641D7"/>
    <w:rsid w:val="00C66FFA"/>
    <w:rsid w:val="00C67AE4"/>
    <w:rsid w:val="00C71901"/>
    <w:rsid w:val="00C72ACF"/>
    <w:rsid w:val="00C73A78"/>
    <w:rsid w:val="00C74097"/>
    <w:rsid w:val="00C77058"/>
    <w:rsid w:val="00C80859"/>
    <w:rsid w:val="00C81EBA"/>
    <w:rsid w:val="00C8245F"/>
    <w:rsid w:val="00C82A5F"/>
    <w:rsid w:val="00C8374B"/>
    <w:rsid w:val="00C84A36"/>
    <w:rsid w:val="00C84B55"/>
    <w:rsid w:val="00C84D4F"/>
    <w:rsid w:val="00C86E7D"/>
    <w:rsid w:val="00C902A4"/>
    <w:rsid w:val="00C91ABE"/>
    <w:rsid w:val="00C92F72"/>
    <w:rsid w:val="00C94BB6"/>
    <w:rsid w:val="00CA0BAB"/>
    <w:rsid w:val="00CA0D24"/>
    <w:rsid w:val="00CA3FCD"/>
    <w:rsid w:val="00CA5FE3"/>
    <w:rsid w:val="00CA6129"/>
    <w:rsid w:val="00CA757F"/>
    <w:rsid w:val="00CB2F77"/>
    <w:rsid w:val="00CB5673"/>
    <w:rsid w:val="00CB5CDC"/>
    <w:rsid w:val="00CB646F"/>
    <w:rsid w:val="00CB7C5B"/>
    <w:rsid w:val="00CC04AD"/>
    <w:rsid w:val="00CC13BF"/>
    <w:rsid w:val="00CC52B1"/>
    <w:rsid w:val="00CC6830"/>
    <w:rsid w:val="00CD0A56"/>
    <w:rsid w:val="00CD63D1"/>
    <w:rsid w:val="00CD69C3"/>
    <w:rsid w:val="00CE03A4"/>
    <w:rsid w:val="00CE282F"/>
    <w:rsid w:val="00CE4431"/>
    <w:rsid w:val="00CE5961"/>
    <w:rsid w:val="00CF0768"/>
    <w:rsid w:val="00CF3432"/>
    <w:rsid w:val="00CF456A"/>
    <w:rsid w:val="00CF481D"/>
    <w:rsid w:val="00CF5679"/>
    <w:rsid w:val="00CF740E"/>
    <w:rsid w:val="00D025BE"/>
    <w:rsid w:val="00D0311C"/>
    <w:rsid w:val="00D05262"/>
    <w:rsid w:val="00D052F9"/>
    <w:rsid w:val="00D05B5A"/>
    <w:rsid w:val="00D060ED"/>
    <w:rsid w:val="00D109C9"/>
    <w:rsid w:val="00D1118B"/>
    <w:rsid w:val="00D14898"/>
    <w:rsid w:val="00D14A9F"/>
    <w:rsid w:val="00D168BE"/>
    <w:rsid w:val="00D20418"/>
    <w:rsid w:val="00D20D31"/>
    <w:rsid w:val="00D267F8"/>
    <w:rsid w:val="00D27138"/>
    <w:rsid w:val="00D30926"/>
    <w:rsid w:val="00D30E0E"/>
    <w:rsid w:val="00D30E7C"/>
    <w:rsid w:val="00D31C1C"/>
    <w:rsid w:val="00D32F10"/>
    <w:rsid w:val="00D36464"/>
    <w:rsid w:val="00D373E5"/>
    <w:rsid w:val="00D41A3C"/>
    <w:rsid w:val="00D42FEC"/>
    <w:rsid w:val="00D43AB4"/>
    <w:rsid w:val="00D45854"/>
    <w:rsid w:val="00D51829"/>
    <w:rsid w:val="00D51EDA"/>
    <w:rsid w:val="00D52165"/>
    <w:rsid w:val="00D5511C"/>
    <w:rsid w:val="00D5588E"/>
    <w:rsid w:val="00D561DD"/>
    <w:rsid w:val="00D6024D"/>
    <w:rsid w:val="00D60912"/>
    <w:rsid w:val="00D64222"/>
    <w:rsid w:val="00D64870"/>
    <w:rsid w:val="00D705DD"/>
    <w:rsid w:val="00D7573C"/>
    <w:rsid w:val="00D7590D"/>
    <w:rsid w:val="00D778CE"/>
    <w:rsid w:val="00D82162"/>
    <w:rsid w:val="00D8385C"/>
    <w:rsid w:val="00D87062"/>
    <w:rsid w:val="00D87813"/>
    <w:rsid w:val="00D937B9"/>
    <w:rsid w:val="00D94B31"/>
    <w:rsid w:val="00D96DE1"/>
    <w:rsid w:val="00DA3DA2"/>
    <w:rsid w:val="00DA50CF"/>
    <w:rsid w:val="00DB0270"/>
    <w:rsid w:val="00DB0C37"/>
    <w:rsid w:val="00DB39AB"/>
    <w:rsid w:val="00DB3F09"/>
    <w:rsid w:val="00DB45A6"/>
    <w:rsid w:val="00DB45C1"/>
    <w:rsid w:val="00DB6BCB"/>
    <w:rsid w:val="00DC3A43"/>
    <w:rsid w:val="00DC5FDE"/>
    <w:rsid w:val="00DC655F"/>
    <w:rsid w:val="00DC6F72"/>
    <w:rsid w:val="00DC6F95"/>
    <w:rsid w:val="00DD0E0D"/>
    <w:rsid w:val="00DD1A52"/>
    <w:rsid w:val="00DD1F42"/>
    <w:rsid w:val="00DD3568"/>
    <w:rsid w:val="00DD41F5"/>
    <w:rsid w:val="00DD4330"/>
    <w:rsid w:val="00DD4E7B"/>
    <w:rsid w:val="00DD6A0B"/>
    <w:rsid w:val="00DE3138"/>
    <w:rsid w:val="00DE4546"/>
    <w:rsid w:val="00DE47DF"/>
    <w:rsid w:val="00DF1CCB"/>
    <w:rsid w:val="00DF201B"/>
    <w:rsid w:val="00DF3ECE"/>
    <w:rsid w:val="00DF4D2C"/>
    <w:rsid w:val="00DF5659"/>
    <w:rsid w:val="00DF5E72"/>
    <w:rsid w:val="00DF6CE9"/>
    <w:rsid w:val="00E01739"/>
    <w:rsid w:val="00E01BF8"/>
    <w:rsid w:val="00E027E7"/>
    <w:rsid w:val="00E05420"/>
    <w:rsid w:val="00E05CC7"/>
    <w:rsid w:val="00E07625"/>
    <w:rsid w:val="00E07979"/>
    <w:rsid w:val="00E1067F"/>
    <w:rsid w:val="00E14C19"/>
    <w:rsid w:val="00E14DF5"/>
    <w:rsid w:val="00E163CE"/>
    <w:rsid w:val="00E16C86"/>
    <w:rsid w:val="00E1749F"/>
    <w:rsid w:val="00E21526"/>
    <w:rsid w:val="00E2175B"/>
    <w:rsid w:val="00E21DBF"/>
    <w:rsid w:val="00E23A5B"/>
    <w:rsid w:val="00E2610E"/>
    <w:rsid w:val="00E2715D"/>
    <w:rsid w:val="00E335C3"/>
    <w:rsid w:val="00E33744"/>
    <w:rsid w:val="00E36A82"/>
    <w:rsid w:val="00E36CC9"/>
    <w:rsid w:val="00E45FDF"/>
    <w:rsid w:val="00E47250"/>
    <w:rsid w:val="00E5091B"/>
    <w:rsid w:val="00E51152"/>
    <w:rsid w:val="00E55ACD"/>
    <w:rsid w:val="00E618A6"/>
    <w:rsid w:val="00E62040"/>
    <w:rsid w:val="00E64523"/>
    <w:rsid w:val="00E66634"/>
    <w:rsid w:val="00E700C0"/>
    <w:rsid w:val="00E7100C"/>
    <w:rsid w:val="00E725D7"/>
    <w:rsid w:val="00E730CD"/>
    <w:rsid w:val="00E737BE"/>
    <w:rsid w:val="00E80CE8"/>
    <w:rsid w:val="00E8197A"/>
    <w:rsid w:val="00E84FE8"/>
    <w:rsid w:val="00E8592C"/>
    <w:rsid w:val="00E877B0"/>
    <w:rsid w:val="00E911AC"/>
    <w:rsid w:val="00E9163C"/>
    <w:rsid w:val="00E9333E"/>
    <w:rsid w:val="00E944F7"/>
    <w:rsid w:val="00E94745"/>
    <w:rsid w:val="00E95835"/>
    <w:rsid w:val="00E9667C"/>
    <w:rsid w:val="00E97D31"/>
    <w:rsid w:val="00EA00FD"/>
    <w:rsid w:val="00EA0146"/>
    <w:rsid w:val="00EB4124"/>
    <w:rsid w:val="00EB66B1"/>
    <w:rsid w:val="00EB7950"/>
    <w:rsid w:val="00EB7A87"/>
    <w:rsid w:val="00EC21B4"/>
    <w:rsid w:val="00EC27E8"/>
    <w:rsid w:val="00EC65B7"/>
    <w:rsid w:val="00ED4C58"/>
    <w:rsid w:val="00ED5016"/>
    <w:rsid w:val="00ED5AFD"/>
    <w:rsid w:val="00EE09A1"/>
    <w:rsid w:val="00EE1F57"/>
    <w:rsid w:val="00EE21B6"/>
    <w:rsid w:val="00F010CC"/>
    <w:rsid w:val="00F06AE8"/>
    <w:rsid w:val="00F11B7B"/>
    <w:rsid w:val="00F12670"/>
    <w:rsid w:val="00F220C2"/>
    <w:rsid w:val="00F238EE"/>
    <w:rsid w:val="00F3107E"/>
    <w:rsid w:val="00F325DD"/>
    <w:rsid w:val="00F329C0"/>
    <w:rsid w:val="00F33774"/>
    <w:rsid w:val="00F33CAE"/>
    <w:rsid w:val="00F37C45"/>
    <w:rsid w:val="00F40E65"/>
    <w:rsid w:val="00F45F98"/>
    <w:rsid w:val="00F45FF7"/>
    <w:rsid w:val="00F47CAB"/>
    <w:rsid w:val="00F50FB5"/>
    <w:rsid w:val="00F533BA"/>
    <w:rsid w:val="00F54984"/>
    <w:rsid w:val="00F55D9F"/>
    <w:rsid w:val="00F620AC"/>
    <w:rsid w:val="00F62BBA"/>
    <w:rsid w:val="00F63CF2"/>
    <w:rsid w:val="00F6435A"/>
    <w:rsid w:val="00F64B5E"/>
    <w:rsid w:val="00F73038"/>
    <w:rsid w:val="00F74EAA"/>
    <w:rsid w:val="00F75C61"/>
    <w:rsid w:val="00F75D49"/>
    <w:rsid w:val="00F8138C"/>
    <w:rsid w:val="00F81640"/>
    <w:rsid w:val="00F8284E"/>
    <w:rsid w:val="00F86181"/>
    <w:rsid w:val="00F86A8D"/>
    <w:rsid w:val="00F86E89"/>
    <w:rsid w:val="00F87BDB"/>
    <w:rsid w:val="00F9062C"/>
    <w:rsid w:val="00F922CD"/>
    <w:rsid w:val="00F93069"/>
    <w:rsid w:val="00F9439F"/>
    <w:rsid w:val="00F968DA"/>
    <w:rsid w:val="00FA03DA"/>
    <w:rsid w:val="00FA144A"/>
    <w:rsid w:val="00FA35C8"/>
    <w:rsid w:val="00FA4592"/>
    <w:rsid w:val="00FA4E8F"/>
    <w:rsid w:val="00FA4EBC"/>
    <w:rsid w:val="00FA697E"/>
    <w:rsid w:val="00FA70E7"/>
    <w:rsid w:val="00FB04F4"/>
    <w:rsid w:val="00FB184E"/>
    <w:rsid w:val="00FB49BD"/>
    <w:rsid w:val="00FB6C60"/>
    <w:rsid w:val="00FB6FF8"/>
    <w:rsid w:val="00FC4B39"/>
    <w:rsid w:val="00FC51B9"/>
    <w:rsid w:val="00FC7E3D"/>
    <w:rsid w:val="00FD0D98"/>
    <w:rsid w:val="00FD2092"/>
    <w:rsid w:val="00FD2774"/>
    <w:rsid w:val="00FD411E"/>
    <w:rsid w:val="00FD457D"/>
    <w:rsid w:val="00FD4695"/>
    <w:rsid w:val="00FE1CB5"/>
    <w:rsid w:val="00FE22C8"/>
    <w:rsid w:val="00FE668C"/>
    <w:rsid w:val="00FF1AF5"/>
    <w:rsid w:val="00FF5F9C"/>
    <w:rsid w:val="00FF62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uiPriority="9" w:qFormat="1"/>
    <w:lsdException w:name="heading 3"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locked="1" w:uiPriority="0"/>
    <w:lsdException w:name="index 9"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locked="1" w:uiPriority="0"/>
    <w:lsdException w:name="endnote text" w:semiHidden="1" w:unhideWhenUsed="1"/>
    <w:lsdException w:name="table of authorities" w:locked="1" w:uiPriority="0"/>
    <w:lsdException w:name="macro" w:locked="1" w:uiPriority="0"/>
    <w:lsdException w:name="toa heading" w:locked="1" w:uiPriority="0"/>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locked="1" w:uiPriority="0"/>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7645E7"/>
    <w:pPr>
      <w:spacing w:line="276" w:lineRule="auto"/>
      <w:ind w:firstLine="567"/>
      <w:jc w:val="both"/>
    </w:pPr>
    <w:rPr>
      <w:rFonts w:ascii="Bookman Old Style" w:hAnsi="Bookman Old Style"/>
      <w:sz w:val="24"/>
      <w:szCs w:val="22"/>
      <w:lang w:eastAsia="en-US"/>
    </w:rPr>
  </w:style>
  <w:style w:type="paragraph" w:styleId="12">
    <w:name w:val="heading 1"/>
    <w:aliases w:val="Заголовок 1 Знак Знак,Заголовок 1 Знак Знак Знак"/>
    <w:basedOn w:val="a0"/>
    <w:next w:val="a0"/>
    <w:link w:val="13"/>
    <w:uiPriority w:val="99"/>
    <w:qFormat/>
    <w:rsid w:val="007645E7"/>
    <w:pPr>
      <w:keepNext/>
      <w:keepLines/>
      <w:outlineLvl w:val="0"/>
    </w:pPr>
    <w:rPr>
      <w:rFonts w:eastAsia="Times New Roman"/>
      <w:b/>
      <w:bCs/>
      <w:szCs w:val="28"/>
    </w:rPr>
  </w:style>
  <w:style w:type="paragraph" w:styleId="21">
    <w:name w:val="heading 2"/>
    <w:aliases w:val="Знак2,Знак2 Знак Знак Знак,Знак2 Знак1,Знак2 Знак"/>
    <w:basedOn w:val="a0"/>
    <w:next w:val="a0"/>
    <w:link w:val="22"/>
    <w:uiPriority w:val="99"/>
    <w:qFormat/>
    <w:rsid w:val="007C6EB8"/>
    <w:pPr>
      <w:keepNext/>
      <w:keepLines/>
      <w:spacing w:before="40"/>
      <w:outlineLvl w:val="1"/>
    </w:pPr>
    <w:rPr>
      <w:rFonts w:ascii="Calibri Light" w:eastAsia="Times New Roman" w:hAnsi="Calibri Light"/>
      <w:color w:val="2E74B5"/>
      <w:sz w:val="26"/>
      <w:szCs w:val="26"/>
    </w:rPr>
  </w:style>
  <w:style w:type="paragraph" w:styleId="3">
    <w:name w:val="heading 3"/>
    <w:aliases w:val="Знак,Знак3,Знак3 Знак Знак Знак,Знак3 Знак"/>
    <w:basedOn w:val="21"/>
    <w:next w:val="a0"/>
    <w:link w:val="30"/>
    <w:uiPriority w:val="99"/>
    <w:qFormat/>
    <w:rsid w:val="00915AB8"/>
    <w:pPr>
      <w:keepNext w:val="0"/>
      <w:keepLines w:val="0"/>
      <w:spacing w:before="0" w:line="360" w:lineRule="auto"/>
      <w:ind w:firstLine="709"/>
      <w:jc w:val="left"/>
      <w:outlineLvl w:val="2"/>
    </w:pPr>
    <w:rPr>
      <w:rFonts w:ascii="Times New Roman" w:hAnsi="Times New Roman"/>
      <w:color w:val="auto"/>
      <w:sz w:val="24"/>
      <w:szCs w:val="24"/>
      <w:u w:val="single"/>
      <w:lang w:eastAsia="ru-RU"/>
    </w:rPr>
  </w:style>
  <w:style w:type="paragraph" w:styleId="4">
    <w:name w:val="heading 4"/>
    <w:basedOn w:val="a0"/>
    <w:next w:val="a0"/>
    <w:link w:val="40"/>
    <w:uiPriority w:val="99"/>
    <w:qFormat/>
    <w:rsid w:val="00915AB8"/>
    <w:pPr>
      <w:keepNext/>
      <w:tabs>
        <w:tab w:val="num" w:pos="864"/>
      </w:tabs>
      <w:spacing w:before="240" w:after="60" w:line="360" w:lineRule="auto"/>
      <w:ind w:left="864" w:hanging="144"/>
      <w:outlineLvl w:val="3"/>
    </w:pPr>
    <w:rPr>
      <w:rFonts w:ascii="Times New Roman" w:eastAsia="Times New Roman" w:hAnsi="Times New Roman"/>
      <w:b/>
      <w:bCs/>
      <w:sz w:val="28"/>
      <w:szCs w:val="28"/>
      <w:lang w:eastAsia="ru-RU"/>
    </w:rPr>
  </w:style>
  <w:style w:type="paragraph" w:styleId="5">
    <w:name w:val="heading 5"/>
    <w:basedOn w:val="a0"/>
    <w:next w:val="a0"/>
    <w:link w:val="50"/>
    <w:uiPriority w:val="99"/>
    <w:qFormat/>
    <w:rsid w:val="00592BCE"/>
    <w:pPr>
      <w:keepNext/>
      <w:keepLines/>
      <w:spacing w:before="40"/>
      <w:outlineLvl w:val="4"/>
    </w:pPr>
    <w:rPr>
      <w:rFonts w:ascii="Calibri Light" w:eastAsia="Times New Roman" w:hAnsi="Calibri Light"/>
      <w:color w:val="2E74B5"/>
    </w:rPr>
  </w:style>
  <w:style w:type="paragraph" w:styleId="6">
    <w:name w:val="heading 6"/>
    <w:basedOn w:val="a0"/>
    <w:next w:val="a0"/>
    <w:link w:val="60"/>
    <w:uiPriority w:val="99"/>
    <w:qFormat/>
    <w:rsid w:val="00915AB8"/>
    <w:pPr>
      <w:tabs>
        <w:tab w:val="num" w:pos="1152"/>
      </w:tabs>
      <w:spacing w:before="240" w:after="60" w:line="360" w:lineRule="auto"/>
      <w:ind w:left="1152" w:hanging="432"/>
      <w:outlineLvl w:val="5"/>
    </w:pPr>
    <w:rPr>
      <w:rFonts w:ascii="Times New Roman" w:eastAsia="Times New Roman" w:hAnsi="Times New Roman"/>
      <w:b/>
      <w:bCs/>
      <w:sz w:val="22"/>
      <w:lang w:eastAsia="ru-RU"/>
    </w:rPr>
  </w:style>
  <w:style w:type="paragraph" w:styleId="7">
    <w:name w:val="heading 7"/>
    <w:aliases w:val="Заголовок x.x"/>
    <w:basedOn w:val="a0"/>
    <w:next w:val="a"/>
    <w:link w:val="70"/>
    <w:uiPriority w:val="99"/>
    <w:qFormat/>
    <w:rsid w:val="00915AB8"/>
    <w:pPr>
      <w:tabs>
        <w:tab w:val="num" w:pos="2005"/>
      </w:tabs>
      <w:spacing w:line="360" w:lineRule="auto"/>
      <w:ind w:left="2005" w:hanging="1296"/>
      <w:outlineLvl w:val="6"/>
    </w:pPr>
    <w:rPr>
      <w:rFonts w:ascii="Times New Roman" w:eastAsia="Times New Roman" w:hAnsi="Times New Roman"/>
      <w:sz w:val="20"/>
      <w:szCs w:val="20"/>
      <w:lang w:eastAsia="ru-RU"/>
    </w:rPr>
  </w:style>
  <w:style w:type="paragraph" w:styleId="8">
    <w:name w:val="heading 8"/>
    <w:basedOn w:val="a0"/>
    <w:next w:val="a0"/>
    <w:link w:val="80"/>
    <w:uiPriority w:val="99"/>
    <w:qFormat/>
    <w:rsid w:val="00915AB8"/>
    <w:pPr>
      <w:tabs>
        <w:tab w:val="num" w:pos="2149"/>
      </w:tabs>
      <w:spacing w:before="240" w:after="60" w:line="360" w:lineRule="auto"/>
      <w:ind w:left="2149" w:hanging="1440"/>
      <w:outlineLvl w:val="7"/>
    </w:pPr>
    <w:rPr>
      <w:rFonts w:ascii="Times New Roman" w:eastAsia="Times New Roman" w:hAnsi="Times New Roman"/>
      <w:i/>
      <w:iCs/>
      <w:sz w:val="28"/>
      <w:szCs w:val="28"/>
      <w:lang w:eastAsia="ru-RU"/>
    </w:rPr>
  </w:style>
  <w:style w:type="paragraph" w:styleId="9">
    <w:name w:val="heading 9"/>
    <w:basedOn w:val="a0"/>
    <w:next w:val="a"/>
    <w:link w:val="90"/>
    <w:uiPriority w:val="99"/>
    <w:qFormat/>
    <w:rsid w:val="00915AB8"/>
    <w:pPr>
      <w:tabs>
        <w:tab w:val="num" w:pos="2293"/>
      </w:tabs>
      <w:spacing w:line="360" w:lineRule="auto"/>
      <w:ind w:left="2293" w:hanging="1584"/>
      <w:outlineLvl w:val="8"/>
    </w:pPr>
    <w:rPr>
      <w:rFonts w:ascii="Times New Roman" w:eastAsia="Times New Roman" w:hAnsi="Times New Roman"/>
      <w:sz w:val="18"/>
      <w:szCs w:val="18"/>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Заголовок 1 Знак Знак Знак1,Заголовок 1 Знак Знак Знак Знак1"/>
    <w:basedOn w:val="a1"/>
    <w:link w:val="12"/>
    <w:uiPriority w:val="99"/>
    <w:locked/>
    <w:rsid w:val="007645E7"/>
    <w:rPr>
      <w:rFonts w:ascii="Bookman Old Style" w:hAnsi="Bookman Old Style" w:cs="Times New Roman"/>
      <w:b/>
      <w:bCs/>
      <w:sz w:val="28"/>
      <w:szCs w:val="28"/>
    </w:rPr>
  </w:style>
  <w:style w:type="character" w:customStyle="1" w:styleId="22">
    <w:name w:val="Заголовок 2 Знак"/>
    <w:aliases w:val="Знак2 Знак2,Знак2 Знак Знак Знак Знак,Знак2 Знак1 Знак,Знак2 Знак Знак1"/>
    <w:basedOn w:val="a1"/>
    <w:link w:val="21"/>
    <w:uiPriority w:val="99"/>
    <w:locked/>
    <w:rsid w:val="007C6EB8"/>
    <w:rPr>
      <w:rFonts w:ascii="Calibri Light" w:hAnsi="Calibri Light" w:cs="Times New Roman"/>
      <w:color w:val="2E74B5"/>
      <w:sz w:val="26"/>
      <w:szCs w:val="26"/>
    </w:rPr>
  </w:style>
  <w:style w:type="character" w:customStyle="1" w:styleId="30">
    <w:name w:val="Заголовок 3 Знак"/>
    <w:aliases w:val="Знак Знак2,Знак3 Знак1,Знак3 Знак Знак Знак Знак,Знак3 Знак Знак1"/>
    <w:basedOn w:val="a1"/>
    <w:link w:val="3"/>
    <w:uiPriority w:val="99"/>
    <w:locked/>
    <w:rsid w:val="00915AB8"/>
    <w:rPr>
      <w:rFonts w:ascii="Times New Roman" w:hAnsi="Times New Roman" w:cs="Times New Roman"/>
      <w:sz w:val="24"/>
      <w:szCs w:val="24"/>
      <w:u w:val="single"/>
      <w:lang w:eastAsia="ru-RU"/>
    </w:rPr>
  </w:style>
  <w:style w:type="character" w:customStyle="1" w:styleId="40">
    <w:name w:val="Заголовок 4 Знак"/>
    <w:basedOn w:val="a1"/>
    <w:link w:val="4"/>
    <w:uiPriority w:val="99"/>
    <w:locked/>
    <w:rsid w:val="00915AB8"/>
    <w:rPr>
      <w:rFonts w:ascii="Times New Roman" w:hAnsi="Times New Roman" w:cs="Times New Roman"/>
      <w:b/>
      <w:bCs/>
      <w:sz w:val="28"/>
      <w:szCs w:val="28"/>
      <w:lang w:eastAsia="ru-RU"/>
    </w:rPr>
  </w:style>
  <w:style w:type="character" w:customStyle="1" w:styleId="50">
    <w:name w:val="Заголовок 5 Знак"/>
    <w:basedOn w:val="a1"/>
    <w:link w:val="5"/>
    <w:uiPriority w:val="99"/>
    <w:locked/>
    <w:rsid w:val="00592BCE"/>
    <w:rPr>
      <w:rFonts w:ascii="Calibri Light" w:hAnsi="Calibri Light" w:cs="Times New Roman"/>
      <w:color w:val="2E74B5"/>
      <w:sz w:val="24"/>
    </w:rPr>
  </w:style>
  <w:style w:type="character" w:customStyle="1" w:styleId="60">
    <w:name w:val="Заголовок 6 Знак"/>
    <w:basedOn w:val="a1"/>
    <w:link w:val="6"/>
    <w:uiPriority w:val="99"/>
    <w:locked/>
    <w:rsid w:val="00915AB8"/>
    <w:rPr>
      <w:rFonts w:ascii="Times New Roman" w:hAnsi="Times New Roman" w:cs="Times New Roman"/>
      <w:b/>
      <w:bCs/>
      <w:lang w:eastAsia="ru-RU"/>
    </w:rPr>
  </w:style>
  <w:style w:type="character" w:customStyle="1" w:styleId="70">
    <w:name w:val="Заголовок 7 Знак"/>
    <w:aliases w:val="Заголовок x.x Знак"/>
    <w:basedOn w:val="a1"/>
    <w:link w:val="7"/>
    <w:uiPriority w:val="99"/>
    <w:locked/>
    <w:rsid w:val="00915AB8"/>
    <w:rPr>
      <w:rFonts w:ascii="Times New Roman" w:hAnsi="Times New Roman" w:cs="Times New Roman"/>
      <w:sz w:val="20"/>
      <w:szCs w:val="20"/>
      <w:lang w:eastAsia="ru-RU"/>
    </w:rPr>
  </w:style>
  <w:style w:type="character" w:customStyle="1" w:styleId="80">
    <w:name w:val="Заголовок 8 Знак"/>
    <w:basedOn w:val="a1"/>
    <w:link w:val="8"/>
    <w:uiPriority w:val="99"/>
    <w:locked/>
    <w:rsid w:val="00915AB8"/>
    <w:rPr>
      <w:rFonts w:ascii="Times New Roman" w:hAnsi="Times New Roman" w:cs="Times New Roman"/>
      <w:i/>
      <w:iCs/>
      <w:sz w:val="28"/>
      <w:szCs w:val="28"/>
      <w:lang w:eastAsia="ru-RU"/>
    </w:rPr>
  </w:style>
  <w:style w:type="character" w:customStyle="1" w:styleId="90">
    <w:name w:val="Заголовок 9 Знак"/>
    <w:basedOn w:val="a1"/>
    <w:link w:val="9"/>
    <w:uiPriority w:val="99"/>
    <w:locked/>
    <w:rsid w:val="00915AB8"/>
    <w:rPr>
      <w:rFonts w:ascii="Times New Roman" w:hAnsi="Times New Roman" w:cs="Times New Roman"/>
      <w:sz w:val="18"/>
      <w:szCs w:val="18"/>
      <w:lang w:eastAsia="ru-RU"/>
    </w:rPr>
  </w:style>
  <w:style w:type="paragraph" w:styleId="a4">
    <w:name w:val="No Spacing"/>
    <w:basedOn w:val="a0"/>
    <w:link w:val="a5"/>
    <w:uiPriority w:val="99"/>
    <w:qFormat/>
    <w:rsid w:val="00326197"/>
    <w:pPr>
      <w:spacing w:line="240" w:lineRule="auto"/>
      <w:ind w:firstLine="0"/>
      <w:jc w:val="left"/>
    </w:pPr>
    <w:rPr>
      <w:rFonts w:ascii="Calibri" w:hAnsi="Calibri"/>
      <w:sz w:val="32"/>
      <w:szCs w:val="20"/>
      <w:lang w:val="en-US"/>
    </w:rPr>
  </w:style>
  <w:style w:type="paragraph" w:styleId="a6">
    <w:name w:val="TOC Heading"/>
    <w:basedOn w:val="12"/>
    <w:next w:val="a0"/>
    <w:uiPriority w:val="99"/>
    <w:qFormat/>
    <w:rsid w:val="007645E7"/>
    <w:pPr>
      <w:spacing w:before="240" w:line="259" w:lineRule="auto"/>
      <w:ind w:firstLine="0"/>
      <w:jc w:val="left"/>
      <w:outlineLvl w:val="9"/>
    </w:pPr>
    <w:rPr>
      <w:rFonts w:ascii="Calibri Light" w:hAnsi="Calibri Light"/>
      <w:b w:val="0"/>
      <w:bCs w:val="0"/>
      <w:color w:val="2E74B5"/>
      <w:sz w:val="32"/>
      <w:szCs w:val="32"/>
      <w:lang w:eastAsia="ru-RU"/>
    </w:rPr>
  </w:style>
  <w:style w:type="paragraph" w:styleId="23">
    <w:name w:val="toc 2"/>
    <w:basedOn w:val="a0"/>
    <w:next w:val="a0"/>
    <w:autoRedefine/>
    <w:uiPriority w:val="99"/>
    <w:rsid w:val="007645E7"/>
    <w:pPr>
      <w:spacing w:after="100" w:line="259" w:lineRule="auto"/>
      <w:ind w:left="220" w:firstLine="0"/>
      <w:jc w:val="left"/>
    </w:pPr>
    <w:rPr>
      <w:rFonts w:ascii="Calibri" w:eastAsia="Times New Roman" w:hAnsi="Calibri"/>
      <w:sz w:val="22"/>
      <w:lang w:eastAsia="ru-RU"/>
    </w:rPr>
  </w:style>
  <w:style w:type="paragraph" w:styleId="14">
    <w:name w:val="toc 1"/>
    <w:basedOn w:val="a0"/>
    <w:next w:val="a0"/>
    <w:autoRedefine/>
    <w:uiPriority w:val="99"/>
    <w:rsid w:val="00D025BE"/>
    <w:pPr>
      <w:tabs>
        <w:tab w:val="left" w:pos="840"/>
        <w:tab w:val="right" w:leader="dot" w:pos="9356"/>
      </w:tabs>
      <w:spacing w:after="100" w:line="259" w:lineRule="auto"/>
      <w:ind w:firstLine="0"/>
      <w:jc w:val="left"/>
    </w:pPr>
    <w:rPr>
      <w:rFonts w:ascii="Calibri" w:eastAsia="Times New Roman" w:hAnsi="Calibri"/>
      <w:sz w:val="22"/>
      <w:lang w:eastAsia="ru-RU"/>
    </w:rPr>
  </w:style>
  <w:style w:type="paragraph" w:styleId="31">
    <w:name w:val="toc 3"/>
    <w:basedOn w:val="a0"/>
    <w:next w:val="a0"/>
    <w:autoRedefine/>
    <w:uiPriority w:val="99"/>
    <w:rsid w:val="007645E7"/>
    <w:pPr>
      <w:spacing w:after="100" w:line="259" w:lineRule="auto"/>
      <w:ind w:left="440" w:firstLine="0"/>
      <w:jc w:val="left"/>
    </w:pPr>
    <w:rPr>
      <w:rFonts w:ascii="Calibri" w:eastAsia="Times New Roman" w:hAnsi="Calibri"/>
      <w:sz w:val="22"/>
      <w:lang w:eastAsia="ru-RU"/>
    </w:rPr>
  </w:style>
  <w:style w:type="character" w:styleId="a7">
    <w:name w:val="Hyperlink"/>
    <w:basedOn w:val="a1"/>
    <w:uiPriority w:val="99"/>
    <w:rsid w:val="007645E7"/>
    <w:rPr>
      <w:rFonts w:cs="Times New Roman"/>
      <w:color w:val="0563C1"/>
      <w:u w:val="single"/>
    </w:rPr>
  </w:style>
  <w:style w:type="paragraph" w:customStyle="1" w:styleId="a8">
    <w:name w:val="Текст записки"/>
    <w:basedOn w:val="a0"/>
    <w:uiPriority w:val="99"/>
    <w:rsid w:val="00047FFE"/>
    <w:pPr>
      <w:autoSpaceDE w:val="0"/>
      <w:autoSpaceDN w:val="0"/>
      <w:adjustRightInd w:val="0"/>
      <w:spacing w:after="200"/>
    </w:pPr>
    <w:rPr>
      <w:rFonts w:ascii="Times New Roman" w:hAnsi="Times New Roman"/>
      <w:szCs w:val="28"/>
    </w:rPr>
  </w:style>
  <w:style w:type="paragraph" w:styleId="a9">
    <w:name w:val="List Paragraph"/>
    <w:basedOn w:val="a0"/>
    <w:link w:val="aa"/>
    <w:uiPriority w:val="99"/>
    <w:qFormat/>
    <w:rsid w:val="00176D87"/>
    <w:pPr>
      <w:ind w:left="720"/>
      <w:contextualSpacing/>
    </w:pPr>
    <w:rPr>
      <w:rFonts w:eastAsia="Times New Roman"/>
      <w:szCs w:val="20"/>
    </w:rPr>
  </w:style>
  <w:style w:type="paragraph" w:customStyle="1" w:styleId="S5">
    <w:name w:val="S_Обычный"/>
    <w:basedOn w:val="a0"/>
    <w:link w:val="S6"/>
    <w:uiPriority w:val="99"/>
    <w:rsid w:val="00175329"/>
    <w:rPr>
      <w:rFonts w:eastAsia="Times New Roman"/>
      <w:szCs w:val="24"/>
      <w:lang w:eastAsia="ru-RU"/>
    </w:rPr>
  </w:style>
  <w:style w:type="character" w:customStyle="1" w:styleId="S6">
    <w:name w:val="S_Обычный Знак"/>
    <w:basedOn w:val="a1"/>
    <w:link w:val="S5"/>
    <w:uiPriority w:val="99"/>
    <w:locked/>
    <w:rsid w:val="00175329"/>
    <w:rPr>
      <w:rFonts w:ascii="Bookman Old Style" w:hAnsi="Bookman Old Style" w:cs="Times New Roman"/>
      <w:sz w:val="24"/>
      <w:szCs w:val="24"/>
      <w:lang w:eastAsia="ru-RU"/>
    </w:rPr>
  </w:style>
  <w:style w:type="paragraph" w:customStyle="1" w:styleId="S7">
    <w:name w:val="S_Маркированный"/>
    <w:basedOn w:val="a0"/>
    <w:link w:val="S8"/>
    <w:autoRedefine/>
    <w:uiPriority w:val="99"/>
    <w:rsid w:val="001A4DEE"/>
    <w:pPr>
      <w:tabs>
        <w:tab w:val="left" w:pos="993"/>
        <w:tab w:val="left" w:pos="1108"/>
      </w:tabs>
      <w:suppressAutoHyphens/>
      <w:spacing w:line="240" w:lineRule="auto"/>
      <w:ind w:firstLine="709"/>
    </w:pPr>
    <w:rPr>
      <w:rFonts w:ascii="Times New Roman" w:hAnsi="Times New Roman"/>
      <w:szCs w:val="20"/>
      <w:lang w:eastAsia="ru-RU"/>
    </w:rPr>
  </w:style>
  <w:style w:type="character" w:customStyle="1" w:styleId="S8">
    <w:name w:val="S_Маркированный Знак"/>
    <w:link w:val="S7"/>
    <w:uiPriority w:val="99"/>
    <w:locked/>
    <w:rsid w:val="001A4DEE"/>
    <w:rPr>
      <w:rFonts w:ascii="Times New Roman" w:hAnsi="Times New Roman"/>
      <w:sz w:val="24"/>
      <w:lang w:eastAsia="ru-RU"/>
    </w:rPr>
  </w:style>
  <w:style w:type="paragraph" w:customStyle="1" w:styleId="S9">
    <w:name w:val="S_Заголовок таблицы"/>
    <w:basedOn w:val="a0"/>
    <w:link w:val="Sa"/>
    <w:uiPriority w:val="99"/>
    <w:rsid w:val="001A4DEE"/>
    <w:pPr>
      <w:spacing w:line="240" w:lineRule="auto"/>
      <w:ind w:firstLine="709"/>
      <w:jc w:val="center"/>
    </w:pPr>
    <w:rPr>
      <w:rFonts w:ascii="Times New Roman" w:hAnsi="Times New Roman"/>
      <w:szCs w:val="20"/>
      <w:u w:val="single"/>
      <w:lang w:eastAsia="ru-RU"/>
    </w:rPr>
  </w:style>
  <w:style w:type="paragraph" w:customStyle="1" w:styleId="Sb">
    <w:name w:val="S_Таблица"/>
    <w:basedOn w:val="a0"/>
    <w:link w:val="S10"/>
    <w:autoRedefine/>
    <w:uiPriority w:val="99"/>
    <w:rsid w:val="00C84D4F"/>
    <w:pPr>
      <w:keepNext/>
      <w:keepLines/>
      <w:spacing w:line="240" w:lineRule="auto"/>
      <w:ind w:left="714" w:firstLine="0"/>
      <w:jc w:val="right"/>
    </w:pPr>
    <w:rPr>
      <w:rFonts w:ascii="Times New Roman" w:hAnsi="Times New Roman"/>
      <w:noProof/>
      <w:szCs w:val="20"/>
      <w:lang w:eastAsia="ru-RU"/>
    </w:rPr>
  </w:style>
  <w:style w:type="character" w:customStyle="1" w:styleId="S10">
    <w:name w:val="S_Таблица Знак1"/>
    <w:link w:val="Sb"/>
    <w:uiPriority w:val="99"/>
    <w:locked/>
    <w:rsid w:val="00C84D4F"/>
    <w:rPr>
      <w:rFonts w:ascii="Times New Roman" w:hAnsi="Times New Roman"/>
      <w:noProof/>
      <w:sz w:val="24"/>
      <w:lang w:eastAsia="ru-RU"/>
    </w:rPr>
  </w:style>
  <w:style w:type="character" w:customStyle="1" w:styleId="Sa">
    <w:name w:val="S_Заголовок таблицы Знак"/>
    <w:link w:val="S9"/>
    <w:uiPriority w:val="99"/>
    <w:locked/>
    <w:rsid w:val="001A4DEE"/>
    <w:rPr>
      <w:rFonts w:ascii="Times New Roman" w:hAnsi="Times New Roman"/>
      <w:sz w:val="24"/>
      <w:u w:val="single"/>
      <w:lang w:eastAsia="ru-RU"/>
    </w:rPr>
  </w:style>
  <w:style w:type="paragraph" w:customStyle="1" w:styleId="ConsPlusNormal">
    <w:name w:val="ConsPlusNormal"/>
    <w:uiPriority w:val="99"/>
    <w:rsid w:val="00876C19"/>
    <w:pPr>
      <w:widowControl w:val="0"/>
      <w:autoSpaceDE w:val="0"/>
      <w:autoSpaceDN w:val="0"/>
      <w:adjustRightInd w:val="0"/>
      <w:ind w:firstLine="720"/>
    </w:pPr>
    <w:rPr>
      <w:rFonts w:ascii="Arial" w:eastAsia="Times New Roman" w:hAnsi="Arial" w:cs="Arial"/>
      <w:sz w:val="24"/>
      <w:szCs w:val="24"/>
    </w:rPr>
  </w:style>
  <w:style w:type="paragraph" w:customStyle="1" w:styleId="ab">
    <w:name w:val="Содержимое таблицы"/>
    <w:basedOn w:val="a0"/>
    <w:uiPriority w:val="99"/>
    <w:rsid w:val="00876C19"/>
    <w:pPr>
      <w:suppressLineNumbers/>
      <w:suppressAutoHyphens/>
      <w:spacing w:line="240" w:lineRule="auto"/>
      <w:ind w:firstLine="0"/>
      <w:jc w:val="left"/>
    </w:pPr>
    <w:rPr>
      <w:rFonts w:ascii="Times New Roman" w:eastAsia="Times New Roman" w:hAnsi="Times New Roman"/>
      <w:szCs w:val="24"/>
      <w:lang w:eastAsia="ar-SA"/>
    </w:rPr>
  </w:style>
  <w:style w:type="paragraph" w:customStyle="1" w:styleId="ac">
    <w:name w:val="Заголовок таблицы"/>
    <w:basedOn w:val="ab"/>
    <w:uiPriority w:val="99"/>
    <w:rsid w:val="00876C19"/>
    <w:pPr>
      <w:jc w:val="center"/>
    </w:pPr>
    <w:rPr>
      <w:b/>
      <w:bCs/>
      <w:i/>
      <w:iCs/>
    </w:rPr>
  </w:style>
  <w:style w:type="paragraph" w:customStyle="1" w:styleId="ad">
    <w:name w:val="+Таб"/>
    <w:basedOn w:val="a0"/>
    <w:link w:val="ae"/>
    <w:uiPriority w:val="99"/>
    <w:rsid w:val="006E69CF"/>
    <w:pPr>
      <w:spacing w:line="240" w:lineRule="auto"/>
      <w:ind w:firstLine="0"/>
      <w:jc w:val="center"/>
    </w:pPr>
    <w:rPr>
      <w:rFonts w:ascii="Times New Roman" w:eastAsia="Times New Roman" w:hAnsi="Times New Roman"/>
      <w:sz w:val="20"/>
      <w:szCs w:val="20"/>
    </w:rPr>
  </w:style>
  <w:style w:type="character" w:customStyle="1" w:styleId="ae">
    <w:name w:val="+Таб Знак"/>
    <w:link w:val="ad"/>
    <w:uiPriority w:val="99"/>
    <w:locked/>
    <w:rsid w:val="006E69CF"/>
    <w:rPr>
      <w:rFonts w:ascii="Times New Roman" w:eastAsia="Times New Roman" w:hAnsi="Times New Roman"/>
      <w:sz w:val="20"/>
    </w:rPr>
  </w:style>
  <w:style w:type="paragraph" w:styleId="af">
    <w:name w:val="caption"/>
    <w:aliases w:val="+Название объекта"/>
    <w:basedOn w:val="a0"/>
    <w:next w:val="a0"/>
    <w:uiPriority w:val="99"/>
    <w:qFormat/>
    <w:rsid w:val="0096520C"/>
    <w:pPr>
      <w:keepNext/>
      <w:keepLines/>
      <w:spacing w:before="200" w:after="200" w:line="240" w:lineRule="auto"/>
      <w:ind w:firstLine="0"/>
      <w:jc w:val="right"/>
    </w:pPr>
    <w:rPr>
      <w:rFonts w:ascii="Times New Roman" w:eastAsia="Times New Roman" w:hAnsi="Times New Roman"/>
      <w:bCs/>
      <w:szCs w:val="18"/>
    </w:rPr>
  </w:style>
  <w:style w:type="table" w:styleId="af0">
    <w:name w:val="Table Grid"/>
    <w:basedOn w:val="a2"/>
    <w:uiPriority w:val="99"/>
    <w:rsid w:val="00460E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1">
    <w:name w:val="Текст новый"/>
    <w:basedOn w:val="a0"/>
    <w:uiPriority w:val="99"/>
    <w:rsid w:val="008D3848"/>
    <w:pPr>
      <w:spacing w:after="200"/>
      <w:ind w:firstLine="709"/>
    </w:pPr>
    <w:rPr>
      <w:rFonts w:eastAsia="Times New Roman"/>
      <w:szCs w:val="24"/>
      <w:lang w:eastAsia="ru-RU"/>
    </w:rPr>
  </w:style>
  <w:style w:type="paragraph" w:customStyle="1" w:styleId="Sc">
    <w:name w:val="S_Обычный с подчеркиванием"/>
    <w:basedOn w:val="a0"/>
    <w:link w:val="Sd"/>
    <w:uiPriority w:val="99"/>
    <w:rsid w:val="00560329"/>
    <w:pPr>
      <w:spacing w:line="360" w:lineRule="auto"/>
      <w:ind w:firstLine="709"/>
    </w:pPr>
    <w:rPr>
      <w:rFonts w:ascii="Times New Roman" w:hAnsi="Times New Roman"/>
      <w:szCs w:val="20"/>
      <w:u w:val="single"/>
      <w:lang w:eastAsia="ru-RU"/>
    </w:rPr>
  </w:style>
  <w:style w:type="character" w:customStyle="1" w:styleId="Sd">
    <w:name w:val="S_Обычный с подчеркиванием Знак"/>
    <w:link w:val="Sc"/>
    <w:uiPriority w:val="99"/>
    <w:locked/>
    <w:rsid w:val="00560329"/>
    <w:rPr>
      <w:rFonts w:ascii="Times New Roman" w:hAnsi="Times New Roman"/>
      <w:sz w:val="24"/>
      <w:u w:val="single"/>
      <w:lang w:eastAsia="ru-RU"/>
    </w:rPr>
  </w:style>
  <w:style w:type="character" w:customStyle="1" w:styleId="aa">
    <w:name w:val="Абзац списка Знак"/>
    <w:link w:val="a9"/>
    <w:uiPriority w:val="99"/>
    <w:locked/>
    <w:rsid w:val="00122DCD"/>
    <w:rPr>
      <w:rFonts w:ascii="Bookman Old Style" w:eastAsia="Times New Roman" w:hAnsi="Bookman Old Style"/>
      <w:sz w:val="24"/>
    </w:rPr>
  </w:style>
  <w:style w:type="paragraph" w:styleId="a">
    <w:name w:val="Body Text"/>
    <w:aliases w:val="TabelTekst,text,Body Text2,Char,Body Text2 Char Char Char Char Char Char Char Char Char,Main text,Body Text Char2 Char,Body Text Char1 Char Char,Body Text Char Char Char Char,TabelTekst Char Char Char Char,Знак1 Знак Знак Знак Знак"/>
    <w:basedOn w:val="a0"/>
    <w:link w:val="af2"/>
    <w:uiPriority w:val="99"/>
    <w:rsid w:val="00D6024D"/>
    <w:pPr>
      <w:numPr>
        <w:numId w:val="14"/>
      </w:numPr>
      <w:tabs>
        <w:tab w:val="clear" w:pos="1418"/>
      </w:tabs>
      <w:spacing w:before="120" w:after="120" w:line="240" w:lineRule="auto"/>
      <w:ind w:left="0" w:firstLine="709"/>
    </w:pPr>
    <w:rPr>
      <w:rFonts w:ascii="Times New Roman" w:eastAsia="Times New Roman" w:hAnsi="Times New Roman"/>
      <w:szCs w:val="24"/>
    </w:rPr>
  </w:style>
  <w:style w:type="character" w:customStyle="1" w:styleId="af2">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uiPriority w:val="99"/>
    <w:locked/>
    <w:rsid w:val="00D6024D"/>
    <w:rPr>
      <w:rFonts w:ascii="Times New Roman" w:eastAsia="Times New Roman" w:hAnsi="Times New Roman"/>
      <w:sz w:val="24"/>
      <w:szCs w:val="24"/>
      <w:lang w:eastAsia="en-US"/>
    </w:rPr>
  </w:style>
  <w:style w:type="paragraph" w:customStyle="1" w:styleId="-S">
    <w:name w:val="- S_Маркированный"/>
    <w:basedOn w:val="a0"/>
    <w:autoRedefine/>
    <w:uiPriority w:val="99"/>
    <w:rsid w:val="00440255"/>
    <w:pPr>
      <w:numPr>
        <w:numId w:val="15"/>
      </w:numPr>
      <w:spacing w:line="360" w:lineRule="auto"/>
    </w:pPr>
    <w:rPr>
      <w:rFonts w:eastAsia="Times New Roman"/>
      <w:szCs w:val="24"/>
      <w:lang w:eastAsia="ar-SA"/>
    </w:rPr>
  </w:style>
  <w:style w:type="paragraph" w:customStyle="1" w:styleId="Se">
    <w:name w:val="S_Обычный Знак Знак"/>
    <w:basedOn w:val="a0"/>
    <w:link w:val="Sf"/>
    <w:uiPriority w:val="99"/>
    <w:locked/>
    <w:rsid w:val="00DD1A52"/>
    <w:pPr>
      <w:spacing w:line="360" w:lineRule="auto"/>
      <w:ind w:firstLine="709"/>
    </w:pPr>
    <w:rPr>
      <w:rFonts w:ascii="Times New Roman" w:hAnsi="Times New Roman"/>
      <w:szCs w:val="20"/>
      <w:lang w:eastAsia="ru-RU"/>
    </w:rPr>
  </w:style>
  <w:style w:type="character" w:customStyle="1" w:styleId="Sf">
    <w:name w:val="S_Обычный Знак Знак Знак"/>
    <w:link w:val="Se"/>
    <w:uiPriority w:val="99"/>
    <w:locked/>
    <w:rsid w:val="00DD1A52"/>
    <w:rPr>
      <w:rFonts w:ascii="Times New Roman" w:hAnsi="Times New Roman"/>
      <w:sz w:val="24"/>
      <w:lang w:eastAsia="ru-RU"/>
    </w:rPr>
  </w:style>
  <w:style w:type="paragraph" w:customStyle="1" w:styleId="af3">
    <w:name w:val="+таб"/>
    <w:basedOn w:val="a0"/>
    <w:link w:val="af4"/>
    <w:uiPriority w:val="99"/>
    <w:rsid w:val="005C26EE"/>
    <w:pPr>
      <w:spacing w:line="240" w:lineRule="auto"/>
      <w:ind w:firstLine="0"/>
      <w:jc w:val="center"/>
    </w:pPr>
    <w:rPr>
      <w:rFonts w:eastAsia="Times New Roman"/>
      <w:sz w:val="20"/>
      <w:szCs w:val="20"/>
      <w:lang w:eastAsia="ru-RU"/>
    </w:rPr>
  </w:style>
  <w:style w:type="character" w:customStyle="1" w:styleId="af4">
    <w:name w:val="+таб Знак"/>
    <w:basedOn w:val="a1"/>
    <w:link w:val="af3"/>
    <w:uiPriority w:val="99"/>
    <w:locked/>
    <w:rsid w:val="005C26EE"/>
    <w:rPr>
      <w:rFonts w:ascii="Bookman Old Style" w:hAnsi="Bookman Old Style" w:cs="Times New Roman"/>
      <w:sz w:val="20"/>
      <w:szCs w:val="20"/>
      <w:lang w:eastAsia="ru-RU"/>
    </w:rPr>
  </w:style>
  <w:style w:type="paragraph" w:customStyle="1" w:styleId="af5">
    <w:name w:val="Абзац"/>
    <w:basedOn w:val="a0"/>
    <w:link w:val="af6"/>
    <w:uiPriority w:val="99"/>
    <w:rsid w:val="00C11997"/>
    <w:pPr>
      <w:spacing w:before="120" w:after="60" w:line="240" w:lineRule="auto"/>
    </w:pPr>
    <w:rPr>
      <w:rFonts w:ascii="Times New Roman" w:hAnsi="Times New Roman"/>
      <w:szCs w:val="20"/>
      <w:lang w:eastAsia="ru-RU"/>
    </w:rPr>
  </w:style>
  <w:style w:type="character" w:customStyle="1" w:styleId="af6">
    <w:name w:val="Абзац Знак"/>
    <w:link w:val="af5"/>
    <w:uiPriority w:val="99"/>
    <w:locked/>
    <w:rsid w:val="00C11997"/>
    <w:rPr>
      <w:rFonts w:ascii="Times New Roman" w:hAnsi="Times New Roman"/>
      <w:sz w:val="24"/>
      <w:lang w:eastAsia="ru-RU"/>
    </w:rPr>
  </w:style>
  <w:style w:type="paragraph" w:styleId="32">
    <w:name w:val="Body Text Indent 3"/>
    <w:basedOn w:val="a0"/>
    <w:link w:val="33"/>
    <w:uiPriority w:val="99"/>
    <w:rsid w:val="00C11997"/>
    <w:pPr>
      <w:spacing w:after="120"/>
      <w:ind w:left="283"/>
    </w:pPr>
    <w:rPr>
      <w:rFonts w:ascii="Times New Roman" w:hAnsi="Times New Roman"/>
      <w:sz w:val="16"/>
      <w:szCs w:val="16"/>
    </w:rPr>
  </w:style>
  <w:style w:type="character" w:customStyle="1" w:styleId="33">
    <w:name w:val="Основной текст с отступом 3 Знак"/>
    <w:basedOn w:val="a1"/>
    <w:link w:val="32"/>
    <w:uiPriority w:val="99"/>
    <w:locked/>
    <w:rsid w:val="00C11997"/>
    <w:rPr>
      <w:rFonts w:ascii="Times New Roman" w:hAnsi="Times New Roman" w:cs="Times New Roman"/>
      <w:sz w:val="16"/>
      <w:szCs w:val="16"/>
    </w:rPr>
  </w:style>
  <w:style w:type="character" w:customStyle="1" w:styleId="Sf0">
    <w:name w:val="S_Маркированный Знак Знак"/>
    <w:basedOn w:val="a1"/>
    <w:uiPriority w:val="99"/>
    <w:rsid w:val="00F93069"/>
    <w:rPr>
      <w:rFonts w:cs="Times New Roman"/>
      <w:sz w:val="24"/>
      <w:szCs w:val="24"/>
      <w:lang w:val="ru-RU" w:eastAsia="ru-RU" w:bidi="ar-SA"/>
    </w:rPr>
  </w:style>
  <w:style w:type="character" w:customStyle="1" w:styleId="af7">
    <w:name w:val="Нижний колонтитул Знак"/>
    <w:aliases w:val="Знак6 Знак"/>
    <w:basedOn w:val="a1"/>
    <w:link w:val="af8"/>
    <w:uiPriority w:val="99"/>
    <w:locked/>
    <w:rsid w:val="00BB2C2D"/>
    <w:rPr>
      <w:rFonts w:ascii="Times New Roman" w:hAnsi="Times New Roman" w:cs="Times New Roman"/>
      <w:sz w:val="24"/>
    </w:rPr>
  </w:style>
  <w:style w:type="paragraph" w:styleId="af8">
    <w:name w:val="footer"/>
    <w:aliases w:val="Знак6"/>
    <w:basedOn w:val="a0"/>
    <w:link w:val="af7"/>
    <w:uiPriority w:val="99"/>
    <w:rsid w:val="00BB2C2D"/>
    <w:pPr>
      <w:tabs>
        <w:tab w:val="center" w:pos="4677"/>
        <w:tab w:val="right" w:pos="9355"/>
      </w:tabs>
      <w:spacing w:line="240" w:lineRule="auto"/>
    </w:pPr>
    <w:rPr>
      <w:rFonts w:ascii="Times New Roman" w:hAnsi="Times New Roman"/>
    </w:rPr>
  </w:style>
  <w:style w:type="character" w:customStyle="1" w:styleId="FooterChar1">
    <w:name w:val="Footer Char1"/>
    <w:aliases w:val="Знак6 Char1"/>
    <w:basedOn w:val="a1"/>
    <w:link w:val="af8"/>
    <w:uiPriority w:val="99"/>
    <w:semiHidden/>
    <w:rsid w:val="00E80DA7"/>
    <w:rPr>
      <w:rFonts w:ascii="Bookman Old Style" w:hAnsi="Bookman Old Style"/>
      <w:sz w:val="24"/>
      <w:lang w:eastAsia="en-US"/>
    </w:rPr>
  </w:style>
  <w:style w:type="character" w:customStyle="1" w:styleId="15">
    <w:name w:val="Нижний колонтитул Знак1"/>
    <w:basedOn w:val="a1"/>
    <w:uiPriority w:val="99"/>
    <w:semiHidden/>
    <w:rsid w:val="00BB2C2D"/>
    <w:rPr>
      <w:rFonts w:ascii="Bookman Old Style" w:eastAsia="Times New Roman" w:hAnsi="Bookman Old Style" w:cs="Times New Roman"/>
      <w:sz w:val="24"/>
    </w:rPr>
  </w:style>
  <w:style w:type="paragraph" w:customStyle="1" w:styleId="S0">
    <w:name w:val="S_рисунок"/>
    <w:basedOn w:val="a0"/>
    <w:autoRedefine/>
    <w:uiPriority w:val="99"/>
    <w:rsid w:val="00733311"/>
    <w:pPr>
      <w:keepNext/>
      <w:keepLines/>
      <w:numPr>
        <w:numId w:val="16"/>
      </w:numPr>
      <w:suppressAutoHyphens/>
      <w:spacing w:after="240" w:line="240" w:lineRule="auto"/>
      <w:contextualSpacing/>
      <w:jc w:val="center"/>
    </w:pPr>
    <w:rPr>
      <w:rFonts w:ascii="Times New Roman" w:eastAsia="Times New Roman" w:hAnsi="Times New Roman"/>
      <w:szCs w:val="24"/>
      <w:lang w:eastAsia="ru-RU"/>
    </w:rPr>
  </w:style>
  <w:style w:type="character" w:customStyle="1" w:styleId="Sf1">
    <w:name w:val="S_Таблица Знак Знак"/>
    <w:uiPriority w:val="99"/>
    <w:rsid w:val="00F6435A"/>
    <w:rPr>
      <w:sz w:val="24"/>
    </w:rPr>
  </w:style>
  <w:style w:type="character" w:customStyle="1" w:styleId="af9">
    <w:name w:val="Основной текст с отступом Знак"/>
    <w:basedOn w:val="a1"/>
    <w:link w:val="afa"/>
    <w:uiPriority w:val="99"/>
    <w:locked/>
    <w:rsid w:val="00B2555A"/>
    <w:rPr>
      <w:rFonts w:ascii="Times New Roman" w:hAnsi="Times New Roman" w:cs="Times New Roman"/>
      <w:sz w:val="24"/>
    </w:rPr>
  </w:style>
  <w:style w:type="paragraph" w:styleId="afa">
    <w:name w:val="Body Text Indent"/>
    <w:basedOn w:val="a0"/>
    <w:link w:val="af9"/>
    <w:uiPriority w:val="99"/>
    <w:rsid w:val="00B2555A"/>
    <w:pPr>
      <w:spacing w:after="120"/>
      <w:ind w:left="283"/>
    </w:pPr>
    <w:rPr>
      <w:rFonts w:ascii="Times New Roman" w:hAnsi="Times New Roman"/>
    </w:rPr>
  </w:style>
  <w:style w:type="character" w:customStyle="1" w:styleId="BodyTextIndentChar1">
    <w:name w:val="Body Text Indent Char1"/>
    <w:basedOn w:val="a1"/>
    <w:link w:val="afa"/>
    <w:uiPriority w:val="99"/>
    <w:semiHidden/>
    <w:rsid w:val="00E80DA7"/>
    <w:rPr>
      <w:rFonts w:ascii="Bookman Old Style" w:hAnsi="Bookman Old Style"/>
      <w:sz w:val="24"/>
      <w:lang w:eastAsia="en-US"/>
    </w:rPr>
  </w:style>
  <w:style w:type="character" w:customStyle="1" w:styleId="16">
    <w:name w:val="Основной текст с отступом Знак1"/>
    <w:basedOn w:val="a1"/>
    <w:uiPriority w:val="99"/>
    <w:semiHidden/>
    <w:rsid w:val="00B2555A"/>
    <w:rPr>
      <w:rFonts w:ascii="Bookman Old Style" w:eastAsia="Times New Roman" w:hAnsi="Bookman Old Style" w:cs="Times New Roman"/>
      <w:sz w:val="24"/>
    </w:rPr>
  </w:style>
  <w:style w:type="character" w:customStyle="1" w:styleId="S11">
    <w:name w:val="S_Маркированный Знак Знак1"/>
    <w:uiPriority w:val="99"/>
    <w:rsid w:val="0017256B"/>
    <w:rPr>
      <w:sz w:val="24"/>
      <w:lang w:val="ru-RU" w:eastAsia="ar-SA" w:bidi="ar-SA"/>
    </w:rPr>
  </w:style>
  <w:style w:type="paragraph" w:styleId="afb">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c"/>
    <w:uiPriority w:val="99"/>
    <w:semiHidden/>
    <w:rsid w:val="005A7F3A"/>
    <w:pPr>
      <w:spacing w:line="240" w:lineRule="auto"/>
      <w:ind w:firstLine="0"/>
      <w:jc w:val="left"/>
    </w:pPr>
    <w:rPr>
      <w:rFonts w:ascii="Times New Roman" w:eastAsia="Times New Roman" w:hAnsi="Times New Roman"/>
      <w:sz w:val="20"/>
      <w:szCs w:val="20"/>
      <w:lang w:eastAsia="ru-RU"/>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b"/>
    <w:uiPriority w:val="99"/>
    <w:locked/>
    <w:rsid w:val="005A7F3A"/>
    <w:rPr>
      <w:rFonts w:ascii="Times New Roman" w:hAnsi="Times New Roman" w:cs="Times New Roman"/>
      <w:sz w:val="20"/>
      <w:szCs w:val="20"/>
      <w:lang w:eastAsia="ru-RU"/>
    </w:rPr>
  </w:style>
  <w:style w:type="character" w:customStyle="1" w:styleId="apple-converted-space">
    <w:name w:val="apple-converted-space"/>
    <w:basedOn w:val="a1"/>
    <w:uiPriority w:val="99"/>
    <w:rsid w:val="000F7E2A"/>
    <w:rPr>
      <w:rFonts w:cs="Times New Roman"/>
    </w:rPr>
  </w:style>
  <w:style w:type="paragraph" w:styleId="afd">
    <w:name w:val="Normal (Web)"/>
    <w:basedOn w:val="a0"/>
    <w:rsid w:val="00A36458"/>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formattext">
    <w:name w:val="formattext"/>
    <w:basedOn w:val="a0"/>
    <w:uiPriority w:val="99"/>
    <w:rsid w:val="000C0A52"/>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styleId="afe">
    <w:name w:val="footnote reference"/>
    <w:basedOn w:val="a1"/>
    <w:uiPriority w:val="99"/>
    <w:semiHidden/>
    <w:rsid w:val="00036DAF"/>
    <w:rPr>
      <w:rFonts w:cs="Times New Roman"/>
      <w:vertAlign w:val="superscript"/>
    </w:rPr>
  </w:style>
  <w:style w:type="paragraph" w:styleId="24">
    <w:name w:val="Body Text 2"/>
    <w:basedOn w:val="a0"/>
    <w:link w:val="25"/>
    <w:uiPriority w:val="99"/>
    <w:semiHidden/>
    <w:rsid w:val="003B2EE1"/>
    <w:pPr>
      <w:spacing w:after="120" w:line="480" w:lineRule="auto"/>
    </w:pPr>
  </w:style>
  <w:style w:type="character" w:customStyle="1" w:styleId="25">
    <w:name w:val="Основной текст 2 Знак"/>
    <w:basedOn w:val="a1"/>
    <w:link w:val="24"/>
    <w:uiPriority w:val="99"/>
    <w:locked/>
    <w:rsid w:val="003B2EE1"/>
    <w:rPr>
      <w:rFonts w:ascii="Bookman Old Style" w:eastAsia="Times New Roman" w:hAnsi="Bookman Old Style" w:cs="Times New Roman"/>
      <w:sz w:val="24"/>
    </w:rPr>
  </w:style>
  <w:style w:type="character" w:customStyle="1" w:styleId="FontStyle138">
    <w:name w:val="Font Style138"/>
    <w:uiPriority w:val="99"/>
    <w:rsid w:val="00CB2F77"/>
    <w:rPr>
      <w:rFonts w:ascii="Times New Roman" w:hAnsi="Times New Roman"/>
      <w:sz w:val="24"/>
    </w:rPr>
  </w:style>
  <w:style w:type="paragraph" w:customStyle="1" w:styleId="Style43">
    <w:name w:val="Style43"/>
    <w:basedOn w:val="a0"/>
    <w:uiPriority w:val="99"/>
    <w:rsid w:val="00CB2F77"/>
    <w:pPr>
      <w:widowControl w:val="0"/>
      <w:autoSpaceDE w:val="0"/>
      <w:autoSpaceDN w:val="0"/>
      <w:adjustRightInd w:val="0"/>
      <w:spacing w:line="455" w:lineRule="exact"/>
      <w:ind w:firstLine="739"/>
    </w:pPr>
    <w:rPr>
      <w:rFonts w:ascii="Times New Roman" w:eastAsia="Times New Roman" w:hAnsi="Times New Roman"/>
      <w:szCs w:val="24"/>
      <w:lang w:eastAsia="ru-RU"/>
    </w:rPr>
  </w:style>
  <w:style w:type="paragraph" w:styleId="17">
    <w:name w:val="index 1"/>
    <w:basedOn w:val="a0"/>
    <w:next w:val="a0"/>
    <w:autoRedefine/>
    <w:uiPriority w:val="99"/>
    <w:semiHidden/>
    <w:rsid w:val="00F54984"/>
    <w:pPr>
      <w:spacing w:line="240" w:lineRule="auto"/>
      <w:ind w:left="240" w:hanging="240"/>
    </w:pPr>
  </w:style>
  <w:style w:type="paragraph" w:styleId="aff">
    <w:name w:val="index heading"/>
    <w:basedOn w:val="a0"/>
    <w:next w:val="17"/>
    <w:uiPriority w:val="99"/>
    <w:semiHidden/>
    <w:rsid w:val="00F54984"/>
    <w:pPr>
      <w:spacing w:line="240" w:lineRule="auto"/>
      <w:ind w:firstLine="0"/>
      <w:jc w:val="left"/>
    </w:pPr>
    <w:rPr>
      <w:rFonts w:ascii="Times New Roman" w:eastAsia="Times New Roman" w:hAnsi="Times New Roman"/>
      <w:szCs w:val="24"/>
      <w:lang w:eastAsia="ru-RU"/>
    </w:rPr>
  </w:style>
  <w:style w:type="paragraph" w:customStyle="1" w:styleId="report">
    <w:name w:val="report"/>
    <w:basedOn w:val="a0"/>
    <w:uiPriority w:val="99"/>
    <w:rsid w:val="002F46A6"/>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0">
    <w:name w:val="header"/>
    <w:basedOn w:val="a0"/>
    <w:link w:val="aff1"/>
    <w:uiPriority w:val="99"/>
    <w:rsid w:val="002E6148"/>
    <w:pPr>
      <w:tabs>
        <w:tab w:val="center" w:pos="4677"/>
        <w:tab w:val="right" w:pos="9355"/>
      </w:tabs>
      <w:spacing w:line="360" w:lineRule="auto"/>
      <w:ind w:firstLine="709"/>
    </w:pPr>
    <w:rPr>
      <w:rFonts w:ascii="Times New Roman" w:eastAsia="Times New Roman" w:hAnsi="Times New Roman"/>
      <w:szCs w:val="24"/>
      <w:lang w:eastAsia="ru-RU"/>
    </w:rPr>
  </w:style>
  <w:style w:type="character" w:customStyle="1" w:styleId="aff1">
    <w:name w:val="Верхний колонтитул Знак"/>
    <w:basedOn w:val="a1"/>
    <w:link w:val="aff0"/>
    <w:uiPriority w:val="99"/>
    <w:locked/>
    <w:rsid w:val="002E6148"/>
    <w:rPr>
      <w:rFonts w:ascii="Times New Roman" w:hAnsi="Times New Roman" w:cs="Times New Roman"/>
      <w:sz w:val="24"/>
      <w:szCs w:val="24"/>
      <w:lang w:eastAsia="ru-RU"/>
    </w:rPr>
  </w:style>
  <w:style w:type="character" w:styleId="aff2">
    <w:name w:val="page number"/>
    <w:basedOn w:val="a1"/>
    <w:uiPriority w:val="99"/>
    <w:semiHidden/>
    <w:rsid w:val="002E6148"/>
    <w:rPr>
      <w:rFonts w:cs="Times New Roman"/>
    </w:rPr>
  </w:style>
  <w:style w:type="paragraph" w:customStyle="1" w:styleId="xl22">
    <w:name w:val="xl22"/>
    <w:basedOn w:val="a0"/>
    <w:uiPriority w:val="99"/>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uiPriority w:val="99"/>
    <w:rsid w:val="00915AB8"/>
    <w:rPr>
      <w:sz w:val="28"/>
      <w:lang w:val="ru-RU" w:eastAsia="ru-RU"/>
    </w:rPr>
  </w:style>
  <w:style w:type="paragraph" w:styleId="aff3">
    <w:name w:val="Block Text"/>
    <w:basedOn w:val="a0"/>
    <w:uiPriority w:val="99"/>
    <w:semiHidden/>
    <w:rsid w:val="00915AB8"/>
    <w:pPr>
      <w:spacing w:line="360" w:lineRule="auto"/>
      <w:ind w:left="360" w:right="-8" w:firstLine="709"/>
    </w:pPr>
    <w:rPr>
      <w:rFonts w:ascii="Times New Roman" w:eastAsia="Times New Roman" w:hAnsi="Times New Roman"/>
      <w:bCs/>
      <w:sz w:val="28"/>
      <w:szCs w:val="28"/>
      <w:lang w:eastAsia="ru-RU"/>
    </w:rPr>
  </w:style>
  <w:style w:type="paragraph" w:styleId="26">
    <w:name w:val="Body Text Indent 2"/>
    <w:basedOn w:val="a0"/>
    <w:link w:val="27"/>
    <w:uiPriority w:val="99"/>
    <w:semiHidden/>
    <w:rsid w:val="00915AB8"/>
    <w:pPr>
      <w:spacing w:line="360" w:lineRule="auto"/>
      <w:ind w:left="360" w:firstLine="709"/>
      <w:jc w:val="center"/>
    </w:pPr>
    <w:rPr>
      <w:rFonts w:ascii="Times New Roman" w:eastAsia="Times New Roman" w:hAnsi="Times New Roman"/>
      <w:b/>
      <w:bCs/>
      <w:caps/>
      <w:szCs w:val="24"/>
      <w:lang w:eastAsia="ru-RU"/>
    </w:rPr>
  </w:style>
  <w:style w:type="character" w:customStyle="1" w:styleId="27">
    <w:name w:val="Основной текст с отступом 2 Знак"/>
    <w:basedOn w:val="a1"/>
    <w:link w:val="26"/>
    <w:uiPriority w:val="99"/>
    <w:locked/>
    <w:rsid w:val="00915AB8"/>
    <w:rPr>
      <w:rFonts w:ascii="Times New Roman" w:hAnsi="Times New Roman" w:cs="Times New Roman"/>
      <w:b/>
      <w:bCs/>
      <w:caps/>
      <w:sz w:val="24"/>
      <w:szCs w:val="24"/>
      <w:lang w:eastAsia="ru-RU"/>
    </w:rPr>
  </w:style>
  <w:style w:type="paragraph" w:customStyle="1" w:styleId="Sf2">
    <w:name w:val="S_Обычный в таблице Знак"/>
    <w:basedOn w:val="a0"/>
    <w:link w:val="Sf3"/>
    <w:uiPriority w:val="99"/>
    <w:locked/>
    <w:rsid w:val="00915AB8"/>
    <w:pPr>
      <w:spacing w:line="360" w:lineRule="auto"/>
      <w:ind w:firstLine="0"/>
      <w:jc w:val="center"/>
    </w:pPr>
    <w:rPr>
      <w:rFonts w:ascii="Times New Roman" w:hAnsi="Times New Roman"/>
      <w:szCs w:val="20"/>
      <w:lang w:eastAsia="ru-RU"/>
    </w:rPr>
  </w:style>
  <w:style w:type="paragraph" w:customStyle="1" w:styleId="aff4">
    <w:name w:val="Îáû÷íûé"/>
    <w:uiPriority w:val="99"/>
    <w:semiHidden/>
    <w:rsid w:val="00915AB8"/>
    <w:rPr>
      <w:rFonts w:ascii="Times New Roman" w:eastAsia="Times New Roman" w:hAnsi="Times New Roman"/>
      <w:lang w:val="en-US"/>
    </w:rPr>
  </w:style>
  <w:style w:type="character" w:customStyle="1" w:styleId="Sf3">
    <w:name w:val="S_Обычный в таблице Знак Знак"/>
    <w:link w:val="Sf2"/>
    <w:uiPriority w:val="99"/>
    <w:locked/>
    <w:rsid w:val="00915AB8"/>
    <w:rPr>
      <w:rFonts w:ascii="Times New Roman" w:hAnsi="Times New Roman"/>
      <w:sz w:val="24"/>
      <w:lang w:eastAsia="ru-RU"/>
    </w:rPr>
  </w:style>
  <w:style w:type="paragraph" w:customStyle="1" w:styleId="aff5">
    <w:name w:val="Заглавие раздела"/>
    <w:basedOn w:val="21"/>
    <w:uiPriority w:val="99"/>
    <w:rsid w:val="00915AB8"/>
    <w:pPr>
      <w:keepNext w:val="0"/>
      <w:keepLines w:val="0"/>
      <w:tabs>
        <w:tab w:val="num" w:pos="555"/>
        <w:tab w:val="num" w:pos="1789"/>
      </w:tabs>
      <w:spacing w:before="0" w:after="240" w:line="360" w:lineRule="auto"/>
      <w:ind w:left="1789" w:hanging="360"/>
      <w:jc w:val="center"/>
    </w:pPr>
    <w:rPr>
      <w:rFonts w:ascii="Times New Roman" w:hAnsi="Times New Roman"/>
      <w:b/>
      <w:i/>
      <w:iCs/>
      <w:color w:val="auto"/>
      <w:sz w:val="24"/>
      <w:szCs w:val="24"/>
      <w:lang w:eastAsia="ru-RU"/>
    </w:rPr>
  </w:style>
  <w:style w:type="paragraph" w:styleId="34">
    <w:name w:val="Body Text 3"/>
    <w:basedOn w:val="a0"/>
    <w:link w:val="35"/>
    <w:uiPriority w:val="99"/>
    <w:semiHidden/>
    <w:rsid w:val="00915AB8"/>
    <w:pPr>
      <w:spacing w:after="120" w:line="360" w:lineRule="auto"/>
      <w:ind w:firstLine="709"/>
    </w:pPr>
    <w:rPr>
      <w:rFonts w:ascii="Times New Roman" w:eastAsia="Times New Roman" w:hAnsi="Times New Roman"/>
      <w:sz w:val="16"/>
      <w:szCs w:val="16"/>
      <w:lang w:eastAsia="ru-RU"/>
    </w:rPr>
  </w:style>
  <w:style w:type="character" w:customStyle="1" w:styleId="35">
    <w:name w:val="Основной текст 3 Знак"/>
    <w:basedOn w:val="a1"/>
    <w:link w:val="34"/>
    <w:uiPriority w:val="99"/>
    <w:locked/>
    <w:rsid w:val="00915AB8"/>
    <w:rPr>
      <w:rFonts w:ascii="Times New Roman" w:hAnsi="Times New Roman" w:cs="Times New Roman"/>
      <w:sz w:val="16"/>
      <w:szCs w:val="16"/>
      <w:lang w:eastAsia="ru-RU"/>
    </w:rPr>
  </w:style>
  <w:style w:type="paragraph" w:customStyle="1" w:styleId="19">
    <w:name w:val="Заголовок_1 Знак"/>
    <w:basedOn w:val="a0"/>
    <w:link w:val="1a"/>
    <w:uiPriority w:val="99"/>
    <w:rsid w:val="00915AB8"/>
    <w:pPr>
      <w:spacing w:line="360" w:lineRule="auto"/>
      <w:ind w:firstLine="709"/>
      <w:jc w:val="center"/>
    </w:pPr>
    <w:rPr>
      <w:rFonts w:ascii="Times New Roman" w:hAnsi="Times New Roman"/>
      <w:b/>
      <w:caps/>
      <w:szCs w:val="20"/>
      <w:lang w:eastAsia="ru-RU"/>
    </w:rPr>
  </w:style>
  <w:style w:type="character" w:customStyle="1" w:styleId="1a">
    <w:name w:val="Заголовок_1 Знак Знак"/>
    <w:link w:val="19"/>
    <w:uiPriority w:val="99"/>
    <w:semiHidden/>
    <w:locked/>
    <w:rsid w:val="00915AB8"/>
    <w:rPr>
      <w:rFonts w:ascii="Times New Roman" w:hAnsi="Times New Roman"/>
      <w:b/>
      <w:caps/>
      <w:sz w:val="24"/>
      <w:lang w:eastAsia="ru-RU"/>
    </w:rPr>
  </w:style>
  <w:style w:type="character" w:styleId="aff6">
    <w:name w:val="FollowedHyperlink"/>
    <w:basedOn w:val="a1"/>
    <w:uiPriority w:val="99"/>
    <w:semiHidden/>
    <w:rsid w:val="00915AB8"/>
    <w:rPr>
      <w:rFonts w:cs="Times New Roman"/>
      <w:color w:val="800080"/>
      <w:u w:val="single"/>
    </w:rPr>
  </w:style>
  <w:style w:type="paragraph" w:customStyle="1" w:styleId="ConsNonformat">
    <w:name w:val="ConsNonformat Знак"/>
    <w:link w:val="ConsNonformat0"/>
    <w:uiPriority w:val="99"/>
    <w:locked/>
    <w:rsid w:val="00915AB8"/>
    <w:pPr>
      <w:widowControl w:val="0"/>
      <w:autoSpaceDE w:val="0"/>
      <w:autoSpaceDN w:val="0"/>
      <w:adjustRightInd w:val="0"/>
    </w:pPr>
    <w:rPr>
      <w:rFonts w:ascii="Courier New" w:hAnsi="Courier New"/>
      <w:sz w:val="22"/>
      <w:szCs w:val="22"/>
    </w:rPr>
  </w:style>
  <w:style w:type="paragraph" w:customStyle="1" w:styleId="aff7">
    <w:name w:val="Неразрывный основной текст"/>
    <w:basedOn w:val="a"/>
    <w:uiPriority w:val="99"/>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8">
    <w:name w:val="Рисунок"/>
    <w:basedOn w:val="a0"/>
    <w:next w:val="a0"/>
    <w:uiPriority w:val="99"/>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uiPriority w:val="99"/>
    <w:locked/>
    <w:rsid w:val="00915AB8"/>
    <w:rPr>
      <w:rFonts w:ascii="Courier New" w:hAnsi="Courier New"/>
      <w:sz w:val="22"/>
      <w:szCs w:val="22"/>
      <w:lang w:eastAsia="ru-RU" w:bidi="ar-SA"/>
    </w:rPr>
  </w:style>
  <w:style w:type="paragraph" w:customStyle="1" w:styleId="aff9">
    <w:name w:val="Название части"/>
    <w:basedOn w:val="a0"/>
    <w:uiPriority w:val="99"/>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a">
    <w:name w:val="Подзаголовок главы"/>
    <w:basedOn w:val="a0"/>
    <w:uiPriority w:val="99"/>
    <w:rsid w:val="00915AB8"/>
    <w:pPr>
      <w:keepNext/>
      <w:keepLines/>
      <w:spacing w:before="60" w:after="120" w:line="340" w:lineRule="atLeast"/>
      <w:ind w:firstLine="709"/>
      <w:jc w:val="left"/>
    </w:pPr>
    <w:rPr>
      <w:rFonts w:ascii="Arial" w:eastAsia="Times New Roman" w:hAnsi="Arial" w:cs="Arial"/>
      <w:spacing w:val="-16"/>
      <w:kern w:val="28"/>
      <w:sz w:val="32"/>
      <w:szCs w:val="32"/>
    </w:rPr>
  </w:style>
  <w:style w:type="paragraph" w:customStyle="1" w:styleId="affb">
    <w:name w:val="Название предприятия"/>
    <w:basedOn w:val="a0"/>
    <w:uiPriority w:val="99"/>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
    <w:uiPriority w:val="99"/>
    <w:locked/>
    <w:rsid w:val="00915AB8"/>
    <w:rPr>
      <w:b/>
      <w:sz w:val="24"/>
      <w:szCs w:val="24"/>
    </w:rPr>
  </w:style>
  <w:style w:type="paragraph" w:customStyle="1" w:styleId="affc">
    <w:name w:val="Текст таблицы"/>
    <w:basedOn w:val="a0"/>
    <w:uiPriority w:val="99"/>
    <w:rsid w:val="00915AB8"/>
    <w:pPr>
      <w:spacing w:before="60" w:line="360" w:lineRule="auto"/>
      <w:ind w:firstLine="709"/>
    </w:pPr>
    <w:rPr>
      <w:rFonts w:ascii="Arial" w:eastAsia="Times New Roman" w:hAnsi="Arial" w:cs="Arial"/>
      <w:spacing w:val="-5"/>
      <w:sz w:val="16"/>
      <w:szCs w:val="16"/>
    </w:rPr>
  </w:style>
  <w:style w:type="paragraph" w:customStyle="1" w:styleId="affd">
    <w:name w:val="Подчеркнутый"/>
    <w:basedOn w:val="a0"/>
    <w:link w:val="affe"/>
    <w:uiPriority w:val="99"/>
    <w:rsid w:val="00915AB8"/>
    <w:pPr>
      <w:spacing w:line="360" w:lineRule="auto"/>
      <w:ind w:firstLine="709"/>
    </w:pPr>
    <w:rPr>
      <w:rFonts w:ascii="Times New Roman" w:hAnsi="Times New Roman"/>
      <w:szCs w:val="20"/>
      <w:u w:val="single"/>
      <w:lang w:eastAsia="ru-RU"/>
    </w:rPr>
  </w:style>
  <w:style w:type="character" w:customStyle="1" w:styleId="affe">
    <w:name w:val="Подчеркнутый Знак"/>
    <w:link w:val="affd"/>
    <w:uiPriority w:val="99"/>
    <w:semiHidden/>
    <w:locked/>
    <w:rsid w:val="00915AB8"/>
    <w:rPr>
      <w:rFonts w:ascii="Times New Roman" w:hAnsi="Times New Roman"/>
      <w:sz w:val="24"/>
      <w:u w:val="single"/>
      <w:lang w:eastAsia="ru-RU"/>
    </w:rPr>
  </w:style>
  <w:style w:type="paragraph" w:customStyle="1" w:styleId="afff">
    <w:name w:val="Название документа"/>
    <w:basedOn w:val="a0"/>
    <w:uiPriority w:val="99"/>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0">
    <w:name w:val="Нижний колонтитул (четный)"/>
    <w:basedOn w:val="af8"/>
    <w:uiPriority w:val="99"/>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1">
    <w:name w:val="Нижний колонтитул (первый)"/>
    <w:basedOn w:val="af8"/>
    <w:uiPriority w:val="99"/>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2">
    <w:name w:val="Нижний колонтитул (нечетный)"/>
    <w:basedOn w:val="af8"/>
    <w:uiPriority w:val="99"/>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3">
    <w:name w:val="line number"/>
    <w:basedOn w:val="a1"/>
    <w:uiPriority w:val="99"/>
    <w:semiHidden/>
    <w:rsid w:val="00915AB8"/>
    <w:rPr>
      <w:rFonts w:cs="Times New Roman"/>
      <w:sz w:val="18"/>
    </w:rPr>
  </w:style>
  <w:style w:type="paragraph" w:styleId="afff4">
    <w:name w:val="List"/>
    <w:basedOn w:val="a"/>
    <w:uiPriority w:val="99"/>
    <w:semiHidden/>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4"/>
    <w:uiPriority w:val="99"/>
    <w:semiHidden/>
    <w:rsid w:val="00915AB8"/>
    <w:pPr>
      <w:ind w:left="1800"/>
    </w:pPr>
  </w:style>
  <w:style w:type="paragraph" w:styleId="36">
    <w:name w:val="List 3"/>
    <w:basedOn w:val="afff4"/>
    <w:uiPriority w:val="99"/>
    <w:semiHidden/>
    <w:rsid w:val="00915AB8"/>
    <w:pPr>
      <w:ind w:left="2160"/>
    </w:pPr>
  </w:style>
  <w:style w:type="paragraph" w:styleId="41">
    <w:name w:val="List 4"/>
    <w:basedOn w:val="afff4"/>
    <w:uiPriority w:val="99"/>
    <w:semiHidden/>
    <w:rsid w:val="00915AB8"/>
    <w:pPr>
      <w:ind w:left="2520"/>
    </w:pPr>
  </w:style>
  <w:style w:type="paragraph" w:styleId="51">
    <w:name w:val="List 5"/>
    <w:basedOn w:val="afff4"/>
    <w:uiPriority w:val="99"/>
    <w:semiHidden/>
    <w:rsid w:val="00915AB8"/>
    <w:pPr>
      <w:ind w:left="2880"/>
    </w:pPr>
  </w:style>
  <w:style w:type="paragraph" w:styleId="29">
    <w:name w:val="List Bullet 2"/>
    <w:basedOn w:val="a0"/>
    <w:autoRedefine/>
    <w:uiPriority w:val="99"/>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0"/>
    <w:autoRedefine/>
    <w:uiPriority w:val="99"/>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0"/>
    <w:autoRedefine/>
    <w:uiPriority w:val="99"/>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0"/>
    <w:autoRedefine/>
    <w:uiPriority w:val="99"/>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5">
    <w:name w:val="List Continue"/>
    <w:basedOn w:val="afff4"/>
    <w:uiPriority w:val="99"/>
    <w:semiHidden/>
    <w:rsid w:val="00915AB8"/>
    <w:pPr>
      <w:ind w:firstLine="0"/>
    </w:pPr>
  </w:style>
  <w:style w:type="paragraph" w:styleId="2a">
    <w:name w:val="List Continue 2"/>
    <w:basedOn w:val="afff5"/>
    <w:uiPriority w:val="99"/>
    <w:semiHidden/>
    <w:rsid w:val="00915AB8"/>
    <w:pPr>
      <w:ind w:left="2160"/>
    </w:pPr>
  </w:style>
  <w:style w:type="paragraph" w:styleId="38">
    <w:name w:val="List Continue 3"/>
    <w:basedOn w:val="afff5"/>
    <w:uiPriority w:val="99"/>
    <w:semiHidden/>
    <w:rsid w:val="00915AB8"/>
    <w:pPr>
      <w:ind w:left="2520"/>
    </w:pPr>
  </w:style>
  <w:style w:type="paragraph" w:styleId="43">
    <w:name w:val="List Continue 4"/>
    <w:basedOn w:val="afff5"/>
    <w:uiPriority w:val="99"/>
    <w:semiHidden/>
    <w:rsid w:val="00915AB8"/>
    <w:pPr>
      <w:ind w:left="2880"/>
    </w:pPr>
  </w:style>
  <w:style w:type="paragraph" w:styleId="53">
    <w:name w:val="List Continue 5"/>
    <w:basedOn w:val="afff5"/>
    <w:uiPriority w:val="99"/>
    <w:semiHidden/>
    <w:rsid w:val="00915AB8"/>
    <w:pPr>
      <w:ind w:left="3240"/>
    </w:pPr>
  </w:style>
  <w:style w:type="paragraph" w:styleId="afff6">
    <w:name w:val="List Number"/>
    <w:basedOn w:val="a0"/>
    <w:uiPriority w:val="99"/>
    <w:semiHidden/>
    <w:rsid w:val="00915AB8"/>
    <w:pPr>
      <w:spacing w:before="100" w:beforeAutospacing="1" w:after="100" w:afterAutospacing="1" w:line="360" w:lineRule="auto"/>
      <w:ind w:firstLine="709"/>
    </w:pPr>
    <w:rPr>
      <w:rFonts w:ascii="Times New Roman" w:eastAsia="Times New Roman" w:hAnsi="Times New Roman"/>
      <w:sz w:val="28"/>
      <w:szCs w:val="28"/>
      <w:lang w:eastAsia="ru-RU"/>
    </w:rPr>
  </w:style>
  <w:style w:type="paragraph" w:styleId="2b">
    <w:name w:val="List Number 2"/>
    <w:basedOn w:val="afff6"/>
    <w:uiPriority w:val="99"/>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6"/>
    <w:uiPriority w:val="99"/>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6"/>
    <w:uiPriority w:val="99"/>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6"/>
    <w:uiPriority w:val="99"/>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7">
    <w:name w:val="Normal Indent"/>
    <w:basedOn w:val="a0"/>
    <w:uiPriority w:val="99"/>
    <w:semiHidden/>
    <w:rsid w:val="00915AB8"/>
    <w:pPr>
      <w:spacing w:line="360" w:lineRule="auto"/>
      <w:ind w:left="1440" w:firstLine="709"/>
    </w:pPr>
    <w:rPr>
      <w:rFonts w:ascii="Arial" w:eastAsia="Times New Roman" w:hAnsi="Arial" w:cs="Arial"/>
      <w:spacing w:val="-5"/>
      <w:sz w:val="20"/>
      <w:szCs w:val="20"/>
    </w:rPr>
  </w:style>
  <w:style w:type="paragraph" w:customStyle="1" w:styleId="afff8">
    <w:name w:val="Подзаголовок части"/>
    <w:basedOn w:val="a0"/>
    <w:next w:val="a"/>
    <w:uiPriority w:val="99"/>
    <w:rsid w:val="00915AB8"/>
    <w:pPr>
      <w:keepNext/>
      <w:spacing w:before="360" w:after="120" w:line="360" w:lineRule="auto"/>
      <w:ind w:left="1080" w:firstLine="709"/>
    </w:pPr>
    <w:rPr>
      <w:rFonts w:ascii="Arial" w:eastAsia="Times New Roman" w:hAnsi="Arial" w:cs="Arial"/>
      <w:i/>
      <w:iCs/>
      <w:spacing w:val="-5"/>
      <w:kern w:val="28"/>
      <w:sz w:val="26"/>
      <w:szCs w:val="26"/>
    </w:rPr>
  </w:style>
  <w:style w:type="paragraph" w:customStyle="1" w:styleId="afff9">
    <w:name w:val="Обратный адрес"/>
    <w:basedOn w:val="a0"/>
    <w:uiPriority w:val="99"/>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a">
    <w:name w:val="Название раздела"/>
    <w:basedOn w:val="a0"/>
    <w:next w:val="a"/>
    <w:uiPriority w:val="99"/>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b">
    <w:name w:val="Подзаголовок титульного листа"/>
    <w:basedOn w:val="a0"/>
    <w:next w:val="a"/>
    <w:uiPriority w:val="99"/>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c">
    <w:name w:val="Надстрочный"/>
    <w:uiPriority w:val="99"/>
    <w:rsid w:val="00915AB8"/>
    <w:rPr>
      <w:b/>
      <w:vertAlign w:val="superscript"/>
    </w:rPr>
  </w:style>
  <w:style w:type="character" w:styleId="HTML">
    <w:name w:val="HTML Sample"/>
    <w:basedOn w:val="a1"/>
    <w:uiPriority w:val="99"/>
    <w:semiHidden/>
    <w:rsid w:val="00915AB8"/>
    <w:rPr>
      <w:rFonts w:ascii="Courier New" w:hAnsi="Courier New" w:cs="Times New Roman"/>
      <w:lang w:val="ru-RU"/>
    </w:rPr>
  </w:style>
  <w:style w:type="paragraph" w:styleId="2c">
    <w:name w:val="envelope return"/>
    <w:basedOn w:val="a0"/>
    <w:uiPriority w:val="99"/>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basedOn w:val="a1"/>
    <w:uiPriority w:val="99"/>
    <w:semiHidden/>
    <w:rsid w:val="00915AB8"/>
    <w:rPr>
      <w:rFonts w:cs="Times New Roman"/>
      <w:i/>
      <w:lang w:val="ru-RU"/>
    </w:rPr>
  </w:style>
  <w:style w:type="character" w:styleId="HTML1">
    <w:name w:val="HTML Variable"/>
    <w:basedOn w:val="a1"/>
    <w:uiPriority w:val="99"/>
    <w:semiHidden/>
    <w:rsid w:val="00915AB8"/>
    <w:rPr>
      <w:rFonts w:cs="Times New Roman"/>
      <w:i/>
      <w:lang w:val="ru-RU"/>
    </w:rPr>
  </w:style>
  <w:style w:type="character" w:styleId="HTML2">
    <w:name w:val="HTML Typewriter"/>
    <w:basedOn w:val="a1"/>
    <w:uiPriority w:val="99"/>
    <w:semiHidden/>
    <w:rsid w:val="00915AB8"/>
    <w:rPr>
      <w:rFonts w:ascii="Courier New" w:hAnsi="Courier New" w:cs="Times New Roman"/>
      <w:sz w:val="20"/>
      <w:lang w:val="ru-RU"/>
    </w:rPr>
  </w:style>
  <w:style w:type="paragraph" w:styleId="afffd">
    <w:name w:val="Signature"/>
    <w:basedOn w:val="a0"/>
    <w:link w:val="afffe"/>
    <w:uiPriority w:val="99"/>
    <w:semiHidden/>
    <w:rsid w:val="00915AB8"/>
    <w:pPr>
      <w:spacing w:line="360" w:lineRule="auto"/>
      <w:ind w:left="4252" w:firstLine="709"/>
    </w:pPr>
    <w:rPr>
      <w:rFonts w:ascii="Arial" w:eastAsia="Times New Roman" w:hAnsi="Arial" w:cs="Arial"/>
      <w:spacing w:val="-5"/>
      <w:sz w:val="20"/>
      <w:szCs w:val="20"/>
    </w:rPr>
  </w:style>
  <w:style w:type="character" w:customStyle="1" w:styleId="afffe">
    <w:name w:val="Подпись Знак"/>
    <w:basedOn w:val="a1"/>
    <w:link w:val="afffd"/>
    <w:uiPriority w:val="99"/>
    <w:semiHidden/>
    <w:locked/>
    <w:rsid w:val="00915AB8"/>
    <w:rPr>
      <w:rFonts w:ascii="Arial" w:hAnsi="Arial" w:cs="Arial"/>
      <w:spacing w:val="-5"/>
      <w:sz w:val="20"/>
      <w:szCs w:val="20"/>
    </w:rPr>
  </w:style>
  <w:style w:type="paragraph" w:styleId="affff">
    <w:name w:val="Salutation"/>
    <w:basedOn w:val="a0"/>
    <w:next w:val="a0"/>
    <w:link w:val="affff0"/>
    <w:uiPriority w:val="99"/>
    <w:semiHidden/>
    <w:rsid w:val="00915AB8"/>
    <w:pPr>
      <w:spacing w:line="360" w:lineRule="auto"/>
      <w:ind w:left="1080" w:firstLine="709"/>
    </w:pPr>
    <w:rPr>
      <w:rFonts w:ascii="Arial" w:eastAsia="Times New Roman" w:hAnsi="Arial" w:cs="Arial"/>
      <w:spacing w:val="-5"/>
      <w:sz w:val="20"/>
      <w:szCs w:val="20"/>
    </w:rPr>
  </w:style>
  <w:style w:type="character" w:customStyle="1" w:styleId="affff0">
    <w:name w:val="Приветствие Знак"/>
    <w:basedOn w:val="a1"/>
    <w:link w:val="affff"/>
    <w:uiPriority w:val="99"/>
    <w:locked/>
    <w:rsid w:val="00915AB8"/>
    <w:rPr>
      <w:rFonts w:ascii="Arial" w:hAnsi="Arial" w:cs="Arial"/>
      <w:spacing w:val="-5"/>
      <w:sz w:val="20"/>
      <w:szCs w:val="20"/>
    </w:rPr>
  </w:style>
  <w:style w:type="paragraph" w:styleId="affff1">
    <w:name w:val="Closing"/>
    <w:basedOn w:val="a0"/>
    <w:link w:val="affff2"/>
    <w:uiPriority w:val="99"/>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рощание Знак"/>
    <w:basedOn w:val="a1"/>
    <w:link w:val="affff1"/>
    <w:uiPriority w:val="99"/>
    <w:locked/>
    <w:rsid w:val="00915AB8"/>
    <w:rPr>
      <w:rFonts w:ascii="Arial" w:hAnsi="Arial" w:cs="Arial"/>
      <w:spacing w:val="-5"/>
      <w:sz w:val="20"/>
      <w:szCs w:val="20"/>
    </w:rPr>
  </w:style>
  <w:style w:type="paragraph" w:styleId="HTML3">
    <w:name w:val="HTML Preformatted"/>
    <w:basedOn w:val="a0"/>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1"/>
    <w:link w:val="HTML3"/>
    <w:uiPriority w:val="99"/>
    <w:semiHidden/>
    <w:locked/>
    <w:rsid w:val="00915AB8"/>
    <w:rPr>
      <w:rFonts w:ascii="Courier New" w:hAnsi="Courier New" w:cs="Courier New"/>
      <w:spacing w:val="-5"/>
      <w:sz w:val="20"/>
      <w:szCs w:val="20"/>
    </w:rPr>
  </w:style>
  <w:style w:type="character" w:customStyle="1" w:styleId="45">
    <w:name w:val="Знак4"/>
    <w:uiPriority w:val="99"/>
    <w:semiHidden/>
    <w:locked/>
    <w:rsid w:val="00915AB8"/>
    <w:rPr>
      <w:rFonts w:ascii="Arial" w:hAnsi="Arial"/>
      <w:b/>
      <w:i/>
      <w:sz w:val="28"/>
      <w:lang w:val="ru-RU" w:eastAsia="ru-RU"/>
    </w:rPr>
  </w:style>
  <w:style w:type="paragraph" w:styleId="affff3">
    <w:name w:val="Plain Text"/>
    <w:basedOn w:val="a0"/>
    <w:link w:val="affff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4">
    <w:name w:val="Текст Знак"/>
    <w:basedOn w:val="a1"/>
    <w:link w:val="affff3"/>
    <w:uiPriority w:val="99"/>
    <w:locked/>
    <w:rsid w:val="00915AB8"/>
    <w:rPr>
      <w:rFonts w:ascii="Courier New" w:hAnsi="Courier New" w:cs="Courier New"/>
      <w:spacing w:val="-5"/>
      <w:sz w:val="20"/>
      <w:szCs w:val="20"/>
    </w:rPr>
  </w:style>
  <w:style w:type="paragraph" w:styleId="affff5">
    <w:name w:val="E-mail Signature"/>
    <w:basedOn w:val="a0"/>
    <w:link w:val="affff6"/>
    <w:uiPriority w:val="99"/>
    <w:semiHidden/>
    <w:rsid w:val="00915AB8"/>
    <w:pPr>
      <w:spacing w:line="360" w:lineRule="auto"/>
      <w:ind w:left="1080" w:firstLine="709"/>
    </w:pPr>
    <w:rPr>
      <w:rFonts w:ascii="Arial" w:eastAsia="Times New Roman" w:hAnsi="Arial" w:cs="Arial"/>
      <w:spacing w:val="-5"/>
      <w:sz w:val="20"/>
      <w:szCs w:val="20"/>
    </w:rPr>
  </w:style>
  <w:style w:type="character" w:customStyle="1" w:styleId="affff6">
    <w:name w:val="Электронная подпись Знак"/>
    <w:basedOn w:val="a1"/>
    <w:link w:val="affff5"/>
    <w:uiPriority w:val="99"/>
    <w:semiHidden/>
    <w:locked/>
    <w:rsid w:val="00915AB8"/>
    <w:rPr>
      <w:rFonts w:ascii="Arial" w:hAnsi="Arial" w:cs="Arial"/>
      <w:spacing w:val="-5"/>
      <w:sz w:val="20"/>
      <w:szCs w:val="20"/>
    </w:rPr>
  </w:style>
  <w:style w:type="paragraph" w:customStyle="1" w:styleId="affff7">
    <w:name w:val="Обычный в таблице"/>
    <w:basedOn w:val="a0"/>
    <w:link w:val="affff8"/>
    <w:uiPriority w:val="99"/>
    <w:rsid w:val="00915AB8"/>
    <w:pPr>
      <w:spacing w:line="360" w:lineRule="auto"/>
      <w:ind w:firstLine="709"/>
    </w:pPr>
    <w:rPr>
      <w:rFonts w:ascii="Times New Roman" w:hAnsi="Times New Roman"/>
      <w:sz w:val="28"/>
      <w:szCs w:val="20"/>
      <w:lang w:eastAsia="ru-RU"/>
    </w:rPr>
  </w:style>
  <w:style w:type="character" w:customStyle="1" w:styleId="1b">
    <w:name w:val="Заголовок_1 Знак Знак Знак"/>
    <w:uiPriority w:val="99"/>
    <w:rsid w:val="00915AB8"/>
    <w:rPr>
      <w:b/>
      <w:caps/>
      <w:sz w:val="24"/>
      <w:lang w:val="ru-RU" w:eastAsia="ru-RU"/>
    </w:rPr>
  </w:style>
  <w:style w:type="paragraph" w:customStyle="1" w:styleId="ConsTitle">
    <w:name w:val="ConsTitle"/>
    <w:uiPriority w:val="99"/>
    <w:rsid w:val="00915AB8"/>
    <w:pPr>
      <w:widowControl w:val="0"/>
      <w:autoSpaceDE w:val="0"/>
      <w:autoSpaceDN w:val="0"/>
      <w:adjustRightInd w:val="0"/>
      <w:ind w:right="19772"/>
    </w:pPr>
    <w:rPr>
      <w:rFonts w:ascii="Arial" w:eastAsia="Times New Roman" w:hAnsi="Arial" w:cs="Arial"/>
      <w:b/>
      <w:bCs/>
      <w:sz w:val="16"/>
      <w:szCs w:val="16"/>
    </w:rPr>
  </w:style>
  <w:style w:type="paragraph" w:customStyle="1" w:styleId="1c">
    <w:name w:val="Стиль1"/>
    <w:basedOn w:val="a0"/>
    <w:uiPriority w:val="99"/>
    <w:rsid w:val="00915AB8"/>
    <w:pPr>
      <w:spacing w:line="360" w:lineRule="auto"/>
      <w:ind w:firstLine="540"/>
      <w:jc w:val="center"/>
    </w:pPr>
    <w:rPr>
      <w:rFonts w:ascii="Times New Roman" w:eastAsia="Times New Roman" w:hAnsi="Times New Roman"/>
      <w:b/>
      <w:szCs w:val="24"/>
      <w:lang w:eastAsia="ru-RU"/>
    </w:rPr>
  </w:style>
  <w:style w:type="paragraph" w:customStyle="1" w:styleId="2d">
    <w:name w:val="Стиль2"/>
    <w:basedOn w:val="a0"/>
    <w:next w:val="1c"/>
    <w:uiPriority w:val="99"/>
    <w:rsid w:val="00915AB8"/>
    <w:pPr>
      <w:spacing w:line="360" w:lineRule="auto"/>
      <w:ind w:right="-8" w:firstLine="720"/>
      <w:jc w:val="center"/>
    </w:pPr>
    <w:rPr>
      <w:rFonts w:ascii="Times New Roman" w:eastAsia="Times New Roman" w:hAnsi="Times New Roman"/>
      <w:b/>
      <w:caps/>
      <w:szCs w:val="24"/>
      <w:lang w:eastAsia="ru-RU"/>
    </w:rPr>
  </w:style>
  <w:style w:type="character" w:styleId="affff9">
    <w:name w:val="annotation reference"/>
    <w:basedOn w:val="a1"/>
    <w:uiPriority w:val="99"/>
    <w:semiHidden/>
    <w:rsid w:val="00915AB8"/>
    <w:rPr>
      <w:rFonts w:cs="Times New Roman"/>
      <w:sz w:val="16"/>
    </w:rPr>
  </w:style>
  <w:style w:type="paragraph" w:styleId="affffa">
    <w:name w:val="annotation text"/>
    <w:basedOn w:val="a0"/>
    <w:link w:val="affffb"/>
    <w:uiPriority w:val="99"/>
    <w:semiHidden/>
    <w:rsid w:val="00915AB8"/>
    <w:pPr>
      <w:spacing w:line="360" w:lineRule="auto"/>
      <w:ind w:firstLine="680"/>
    </w:pPr>
    <w:rPr>
      <w:rFonts w:ascii="Times New Roman" w:eastAsia="Times New Roman" w:hAnsi="Times New Roman"/>
      <w:sz w:val="20"/>
      <w:szCs w:val="20"/>
      <w:lang w:eastAsia="ru-RU"/>
    </w:rPr>
  </w:style>
  <w:style w:type="character" w:customStyle="1" w:styleId="affffb">
    <w:name w:val="Текст примечания Знак"/>
    <w:basedOn w:val="a1"/>
    <w:link w:val="affffa"/>
    <w:uiPriority w:val="99"/>
    <w:semiHidden/>
    <w:locked/>
    <w:rsid w:val="00915AB8"/>
    <w:rPr>
      <w:rFonts w:ascii="Times New Roman" w:hAnsi="Times New Roman" w:cs="Times New Roman"/>
      <w:sz w:val="20"/>
      <w:szCs w:val="20"/>
      <w:lang w:eastAsia="ru-RU"/>
    </w:rPr>
  </w:style>
  <w:style w:type="paragraph" w:styleId="affffc">
    <w:name w:val="annotation subject"/>
    <w:basedOn w:val="affffa"/>
    <w:next w:val="affffa"/>
    <w:link w:val="affffd"/>
    <w:uiPriority w:val="99"/>
    <w:semiHidden/>
    <w:rsid w:val="00915AB8"/>
    <w:rPr>
      <w:b/>
      <w:bCs/>
    </w:rPr>
  </w:style>
  <w:style w:type="character" w:customStyle="1" w:styleId="affffd">
    <w:name w:val="Тема примечания Знак"/>
    <w:basedOn w:val="affffb"/>
    <w:link w:val="affffc"/>
    <w:uiPriority w:val="99"/>
    <w:locked/>
    <w:rsid w:val="00915AB8"/>
    <w:rPr>
      <w:b/>
      <w:bCs/>
    </w:rPr>
  </w:style>
  <w:style w:type="paragraph" w:styleId="affffe">
    <w:name w:val="Balloon Text"/>
    <w:basedOn w:val="a0"/>
    <w:link w:val="afffff"/>
    <w:uiPriority w:val="99"/>
    <w:semiHidden/>
    <w:rsid w:val="00915AB8"/>
    <w:pPr>
      <w:spacing w:line="360" w:lineRule="auto"/>
      <w:ind w:firstLine="680"/>
    </w:pPr>
    <w:rPr>
      <w:rFonts w:ascii="Tahoma" w:eastAsia="Times New Roman" w:hAnsi="Tahoma" w:cs="Tahoma"/>
      <w:sz w:val="16"/>
      <w:szCs w:val="16"/>
      <w:lang w:eastAsia="ru-RU"/>
    </w:rPr>
  </w:style>
  <w:style w:type="character" w:customStyle="1" w:styleId="afffff">
    <w:name w:val="Текст выноски Знак"/>
    <w:basedOn w:val="a1"/>
    <w:link w:val="affffe"/>
    <w:uiPriority w:val="99"/>
    <w:semiHidden/>
    <w:locked/>
    <w:rsid w:val="00915AB8"/>
    <w:rPr>
      <w:rFonts w:ascii="Tahoma" w:hAnsi="Tahoma" w:cs="Tahoma"/>
      <w:sz w:val="16"/>
      <w:szCs w:val="16"/>
      <w:lang w:eastAsia="ru-RU"/>
    </w:rPr>
  </w:style>
  <w:style w:type="paragraph" w:customStyle="1" w:styleId="1d">
    <w:name w:val="Заголовок1"/>
    <w:basedOn w:val="a0"/>
    <w:uiPriority w:val="99"/>
    <w:rsid w:val="00915AB8"/>
    <w:pPr>
      <w:tabs>
        <w:tab w:val="left" w:pos="8460"/>
      </w:tabs>
      <w:spacing w:line="360" w:lineRule="auto"/>
      <w:ind w:firstLine="540"/>
      <w:jc w:val="center"/>
    </w:pPr>
    <w:rPr>
      <w:rFonts w:ascii="Times New Roman" w:eastAsia="Times New Roman" w:hAnsi="Times New Roman"/>
      <w:caps/>
      <w:szCs w:val="24"/>
      <w:lang w:eastAsia="ru-RU"/>
    </w:rPr>
  </w:style>
  <w:style w:type="paragraph" w:styleId="afffff0">
    <w:name w:val="Document Map"/>
    <w:basedOn w:val="a0"/>
    <w:link w:val="afffff1"/>
    <w:uiPriority w:val="99"/>
    <w:semiHidden/>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1">
    <w:name w:val="Схема документа Знак"/>
    <w:basedOn w:val="a1"/>
    <w:link w:val="afffff0"/>
    <w:uiPriority w:val="99"/>
    <w:semiHidden/>
    <w:locked/>
    <w:rsid w:val="00915AB8"/>
    <w:rPr>
      <w:rFonts w:ascii="Tahoma" w:hAnsi="Tahoma" w:cs="Tahoma"/>
      <w:sz w:val="28"/>
      <w:szCs w:val="28"/>
      <w:shd w:val="clear" w:color="auto" w:fill="000080"/>
      <w:lang w:eastAsia="ru-RU"/>
    </w:rPr>
  </w:style>
  <w:style w:type="paragraph" w:customStyle="1" w:styleId="afffff2">
    <w:name w:val="База заголовка"/>
    <w:basedOn w:val="a0"/>
    <w:next w:val="a"/>
    <w:uiPriority w:val="99"/>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3">
    <w:name w:val="Цитаты"/>
    <w:basedOn w:val="a0"/>
    <w:uiPriority w:val="99"/>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4">
    <w:name w:val="Заголовок части"/>
    <w:basedOn w:val="a0"/>
    <w:uiPriority w:val="99"/>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5">
    <w:name w:val="Заголовок главы"/>
    <w:basedOn w:val="a0"/>
    <w:uiPriority w:val="99"/>
    <w:rsid w:val="00915AB8"/>
    <w:pPr>
      <w:spacing w:line="360" w:lineRule="auto"/>
      <w:ind w:firstLine="709"/>
      <w:jc w:val="center"/>
    </w:pPr>
    <w:rPr>
      <w:rFonts w:ascii="Times New Roman" w:eastAsia="Times New Roman" w:hAnsi="Times New Roman"/>
      <w:caps/>
      <w:szCs w:val="24"/>
      <w:lang w:eastAsia="ru-RU"/>
    </w:rPr>
  </w:style>
  <w:style w:type="paragraph" w:customStyle="1" w:styleId="afffff6">
    <w:name w:val="База сноски"/>
    <w:basedOn w:val="a0"/>
    <w:uiPriority w:val="99"/>
    <w:rsid w:val="00915AB8"/>
    <w:pPr>
      <w:keepLines/>
      <w:spacing w:line="200" w:lineRule="atLeast"/>
      <w:ind w:left="1080" w:firstLine="709"/>
    </w:pPr>
    <w:rPr>
      <w:rFonts w:ascii="Arial" w:eastAsia="Times New Roman" w:hAnsi="Arial" w:cs="Arial"/>
      <w:spacing w:val="-5"/>
      <w:sz w:val="16"/>
      <w:szCs w:val="16"/>
    </w:rPr>
  </w:style>
  <w:style w:type="paragraph" w:customStyle="1" w:styleId="afffff7">
    <w:name w:val="Заголовок титульного листа"/>
    <w:basedOn w:val="afffff2"/>
    <w:next w:val="a0"/>
    <w:uiPriority w:val="99"/>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0"/>
    <w:link w:val="120"/>
    <w:uiPriority w:val="99"/>
    <w:locked/>
    <w:rsid w:val="00915AB8"/>
    <w:pPr>
      <w:tabs>
        <w:tab w:val="num" w:pos="2858"/>
      </w:tabs>
      <w:spacing w:line="360" w:lineRule="auto"/>
      <w:ind w:left="2858" w:hanging="360"/>
    </w:pPr>
    <w:rPr>
      <w:rFonts w:ascii="Times New Roman" w:hAnsi="Times New Roman"/>
      <w:szCs w:val="20"/>
      <w:lang w:eastAsia="ru-RU"/>
    </w:rPr>
  </w:style>
  <w:style w:type="paragraph" w:customStyle="1" w:styleId="afffff8">
    <w:name w:val="База верхнего колонтитула"/>
    <w:basedOn w:val="a0"/>
    <w:uiPriority w:val="99"/>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9">
    <w:name w:val="Верхний колонтитул (четный)"/>
    <w:basedOn w:val="aff0"/>
    <w:uiPriority w:val="99"/>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a">
    <w:name w:val="Верхний колонтитул (первый)"/>
    <w:basedOn w:val="aff0"/>
    <w:uiPriority w:val="99"/>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b">
    <w:name w:val="Верхний колонтитул (нечетный)"/>
    <w:basedOn w:val="aff0"/>
    <w:uiPriority w:val="99"/>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c">
    <w:name w:val="База указателя"/>
    <w:basedOn w:val="a0"/>
    <w:uiPriority w:val="99"/>
    <w:rsid w:val="00915AB8"/>
    <w:pPr>
      <w:spacing w:line="240" w:lineRule="atLeast"/>
      <w:ind w:left="360" w:hanging="360"/>
    </w:pPr>
    <w:rPr>
      <w:rFonts w:ascii="Arial" w:eastAsia="Times New Roman" w:hAnsi="Arial" w:cs="Arial"/>
      <w:spacing w:val="-5"/>
      <w:sz w:val="18"/>
      <w:szCs w:val="18"/>
    </w:rPr>
  </w:style>
  <w:style w:type="character" w:customStyle="1" w:styleId="afffffd">
    <w:name w:val="Вступление"/>
    <w:uiPriority w:val="99"/>
    <w:rsid w:val="00915AB8"/>
    <w:rPr>
      <w:rFonts w:ascii="Arial Black" w:hAnsi="Arial Black"/>
      <w:spacing w:val="-4"/>
      <w:sz w:val="18"/>
    </w:rPr>
  </w:style>
  <w:style w:type="character" w:customStyle="1" w:styleId="120">
    <w:name w:val="Маркированный_1 Знак Знак2"/>
    <w:link w:val="1e"/>
    <w:uiPriority w:val="99"/>
    <w:semiHidden/>
    <w:locked/>
    <w:rsid w:val="00915AB8"/>
    <w:rPr>
      <w:rFonts w:ascii="Times New Roman" w:hAnsi="Times New Roman"/>
      <w:sz w:val="24"/>
      <w:lang w:eastAsia="ru-RU"/>
    </w:rPr>
  </w:style>
  <w:style w:type="paragraph" w:styleId="afffffe">
    <w:name w:val="Message Header"/>
    <w:basedOn w:val="a"/>
    <w:link w:val="affffff"/>
    <w:uiPriority w:val="99"/>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
    <w:name w:val="Шапка Знак"/>
    <w:basedOn w:val="a1"/>
    <w:link w:val="afffffe"/>
    <w:uiPriority w:val="99"/>
    <w:locked/>
    <w:rsid w:val="00915AB8"/>
    <w:rPr>
      <w:rFonts w:ascii="Arial" w:hAnsi="Arial" w:cs="Arial"/>
    </w:rPr>
  </w:style>
  <w:style w:type="character" w:customStyle="1" w:styleId="affffff0">
    <w:name w:val="Девиз"/>
    <w:uiPriority w:val="99"/>
    <w:rsid w:val="00915AB8"/>
    <w:rPr>
      <w:i/>
      <w:spacing w:val="-6"/>
      <w:sz w:val="24"/>
      <w:lang w:val="ru-RU"/>
    </w:rPr>
  </w:style>
  <w:style w:type="paragraph" w:customStyle="1" w:styleId="affffff1">
    <w:name w:val="База оглавления"/>
    <w:basedOn w:val="a0"/>
    <w:uiPriority w:val="99"/>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0"/>
    <w:link w:val="HTML6"/>
    <w:uiPriority w:val="99"/>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1"/>
    <w:link w:val="HTML5"/>
    <w:uiPriority w:val="99"/>
    <w:semiHidden/>
    <w:locked/>
    <w:rsid w:val="00915AB8"/>
    <w:rPr>
      <w:rFonts w:ascii="Arial" w:hAnsi="Arial" w:cs="Arial"/>
      <w:i/>
      <w:iCs/>
      <w:spacing w:val="-5"/>
      <w:sz w:val="20"/>
      <w:szCs w:val="20"/>
    </w:rPr>
  </w:style>
  <w:style w:type="paragraph" w:styleId="affffff2">
    <w:name w:val="envelope address"/>
    <w:basedOn w:val="a0"/>
    <w:uiPriority w:val="99"/>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basedOn w:val="a1"/>
    <w:uiPriority w:val="99"/>
    <w:semiHidden/>
    <w:rsid w:val="00915AB8"/>
    <w:rPr>
      <w:rFonts w:cs="Times New Roman"/>
      <w:lang w:val="ru-RU"/>
    </w:rPr>
  </w:style>
  <w:style w:type="paragraph" w:styleId="affffff3">
    <w:name w:val="Date"/>
    <w:basedOn w:val="a0"/>
    <w:next w:val="a0"/>
    <w:link w:val="affffff4"/>
    <w:uiPriority w:val="99"/>
    <w:semiHidden/>
    <w:rsid w:val="00915AB8"/>
    <w:pPr>
      <w:spacing w:line="360" w:lineRule="auto"/>
      <w:ind w:left="1080" w:firstLine="709"/>
    </w:pPr>
    <w:rPr>
      <w:rFonts w:ascii="Arial" w:eastAsia="Times New Roman" w:hAnsi="Arial" w:cs="Arial"/>
      <w:spacing w:val="-5"/>
      <w:sz w:val="20"/>
      <w:szCs w:val="20"/>
    </w:rPr>
  </w:style>
  <w:style w:type="character" w:customStyle="1" w:styleId="affffff4">
    <w:name w:val="Дата Знак"/>
    <w:basedOn w:val="a1"/>
    <w:link w:val="affffff3"/>
    <w:uiPriority w:val="99"/>
    <w:locked/>
    <w:rsid w:val="00915AB8"/>
    <w:rPr>
      <w:rFonts w:ascii="Arial" w:hAnsi="Arial" w:cs="Arial"/>
      <w:spacing w:val="-5"/>
      <w:sz w:val="20"/>
      <w:szCs w:val="20"/>
    </w:rPr>
  </w:style>
  <w:style w:type="paragraph" w:styleId="affffff5">
    <w:name w:val="Note Heading"/>
    <w:basedOn w:val="a0"/>
    <w:next w:val="a0"/>
    <w:link w:val="affffff6"/>
    <w:uiPriority w:val="99"/>
    <w:semiHidden/>
    <w:rsid w:val="00915AB8"/>
    <w:pPr>
      <w:spacing w:line="360" w:lineRule="auto"/>
      <w:ind w:left="1080" w:firstLine="709"/>
    </w:pPr>
    <w:rPr>
      <w:rFonts w:ascii="Arial" w:eastAsia="Times New Roman" w:hAnsi="Arial" w:cs="Arial"/>
      <w:spacing w:val="-5"/>
      <w:sz w:val="20"/>
      <w:szCs w:val="20"/>
    </w:rPr>
  </w:style>
  <w:style w:type="character" w:customStyle="1" w:styleId="affffff6">
    <w:name w:val="Заголовок записки Знак"/>
    <w:basedOn w:val="a1"/>
    <w:link w:val="affffff5"/>
    <w:uiPriority w:val="99"/>
    <w:locked/>
    <w:rsid w:val="00915AB8"/>
    <w:rPr>
      <w:rFonts w:ascii="Arial" w:hAnsi="Arial" w:cs="Arial"/>
      <w:spacing w:val="-5"/>
      <w:sz w:val="20"/>
      <w:szCs w:val="20"/>
    </w:rPr>
  </w:style>
  <w:style w:type="character" w:styleId="HTML8">
    <w:name w:val="HTML Keyboard"/>
    <w:basedOn w:val="a1"/>
    <w:uiPriority w:val="99"/>
    <w:semiHidden/>
    <w:rsid w:val="00915AB8"/>
    <w:rPr>
      <w:rFonts w:ascii="Courier New" w:hAnsi="Courier New" w:cs="Times New Roman"/>
      <w:sz w:val="20"/>
      <w:lang w:val="ru-RU"/>
    </w:rPr>
  </w:style>
  <w:style w:type="character" w:styleId="HTML9">
    <w:name w:val="HTML Code"/>
    <w:basedOn w:val="a1"/>
    <w:uiPriority w:val="99"/>
    <w:semiHidden/>
    <w:rsid w:val="00915AB8"/>
    <w:rPr>
      <w:rFonts w:ascii="Courier New" w:hAnsi="Courier New" w:cs="Times New Roman"/>
      <w:sz w:val="20"/>
      <w:lang w:val="ru-RU"/>
    </w:rPr>
  </w:style>
  <w:style w:type="paragraph" w:styleId="affffff7">
    <w:name w:val="Body Text First Indent"/>
    <w:basedOn w:val="a"/>
    <w:link w:val="affffff8"/>
    <w:uiPriority w:val="99"/>
    <w:semiHidden/>
    <w:rsid w:val="00915AB8"/>
    <w:pPr>
      <w:numPr>
        <w:numId w:val="0"/>
      </w:numPr>
      <w:spacing w:before="0" w:line="360" w:lineRule="auto"/>
      <w:ind w:left="1080" w:firstLine="210"/>
    </w:pPr>
    <w:rPr>
      <w:rFonts w:ascii="Arial" w:hAnsi="Arial" w:cs="Arial"/>
      <w:spacing w:val="-5"/>
      <w:sz w:val="20"/>
      <w:szCs w:val="20"/>
    </w:rPr>
  </w:style>
  <w:style w:type="character" w:customStyle="1" w:styleId="affffff8">
    <w:name w:val="Красная строка Знак"/>
    <w:basedOn w:val="af2"/>
    <w:link w:val="affffff7"/>
    <w:uiPriority w:val="99"/>
    <w:locked/>
    <w:rsid w:val="00915AB8"/>
    <w:rPr>
      <w:rFonts w:ascii="Arial" w:hAnsi="Arial" w:cs="Arial"/>
      <w:spacing w:val="-5"/>
      <w:sz w:val="20"/>
      <w:szCs w:val="20"/>
    </w:rPr>
  </w:style>
  <w:style w:type="paragraph" w:styleId="2e">
    <w:name w:val="Body Text First Indent 2"/>
    <w:basedOn w:val="afa"/>
    <w:link w:val="2f"/>
    <w:uiPriority w:val="99"/>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9"/>
    <w:link w:val="2e"/>
    <w:uiPriority w:val="99"/>
    <w:locked/>
    <w:rsid w:val="00915AB8"/>
    <w:rPr>
      <w:rFonts w:ascii="Arial" w:hAnsi="Arial" w:cs="Arial"/>
      <w:spacing w:val="-5"/>
      <w:sz w:val="20"/>
      <w:szCs w:val="20"/>
    </w:rPr>
  </w:style>
  <w:style w:type="character" w:styleId="HTMLa">
    <w:name w:val="HTML Cite"/>
    <w:basedOn w:val="a1"/>
    <w:uiPriority w:val="99"/>
    <w:semiHidden/>
    <w:rsid w:val="00915AB8"/>
    <w:rPr>
      <w:rFonts w:cs="Times New Roman"/>
      <w:i/>
      <w:lang w:val="ru-RU"/>
    </w:rPr>
  </w:style>
  <w:style w:type="paragraph" w:customStyle="1" w:styleId="1f">
    <w:name w:val="Название объекта1"/>
    <w:basedOn w:val="a0"/>
    <w:uiPriority w:val="99"/>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uiPriority w:val="99"/>
    <w:semiHidden/>
    <w:rsid w:val="00915AB8"/>
    <w:rPr>
      <w:rFonts w:ascii="Arial" w:hAnsi="Arial"/>
      <w:b/>
      <w:i/>
      <w:sz w:val="28"/>
      <w:lang w:val="ru-RU" w:eastAsia="ru-RU"/>
    </w:rPr>
  </w:style>
  <w:style w:type="paragraph" w:styleId="46">
    <w:name w:val="toc 4"/>
    <w:basedOn w:val="a0"/>
    <w:next w:val="a0"/>
    <w:autoRedefine/>
    <w:uiPriority w:val="99"/>
    <w:rsid w:val="00915AB8"/>
    <w:pPr>
      <w:spacing w:line="360" w:lineRule="auto"/>
      <w:ind w:left="840" w:firstLine="709"/>
    </w:pPr>
    <w:rPr>
      <w:rFonts w:ascii="Times New Roman" w:eastAsia="Times New Roman" w:hAnsi="Times New Roman"/>
      <w:sz w:val="18"/>
      <w:szCs w:val="18"/>
      <w:lang w:eastAsia="ru-RU"/>
    </w:rPr>
  </w:style>
  <w:style w:type="paragraph" w:styleId="55">
    <w:name w:val="toc 5"/>
    <w:basedOn w:val="a0"/>
    <w:next w:val="a0"/>
    <w:autoRedefine/>
    <w:uiPriority w:val="99"/>
    <w:rsid w:val="00915AB8"/>
    <w:pPr>
      <w:spacing w:line="360" w:lineRule="auto"/>
      <w:ind w:left="1120" w:firstLine="709"/>
    </w:pPr>
    <w:rPr>
      <w:rFonts w:ascii="Times New Roman" w:eastAsia="Times New Roman" w:hAnsi="Times New Roman"/>
      <w:sz w:val="18"/>
      <w:szCs w:val="18"/>
      <w:lang w:eastAsia="ru-RU"/>
    </w:rPr>
  </w:style>
  <w:style w:type="paragraph" w:styleId="61">
    <w:name w:val="toc 6"/>
    <w:basedOn w:val="a0"/>
    <w:next w:val="a0"/>
    <w:autoRedefine/>
    <w:uiPriority w:val="99"/>
    <w:rsid w:val="00915AB8"/>
    <w:pPr>
      <w:spacing w:line="360" w:lineRule="auto"/>
      <w:ind w:left="1400" w:firstLine="709"/>
    </w:pPr>
    <w:rPr>
      <w:rFonts w:ascii="Times New Roman" w:eastAsia="Times New Roman" w:hAnsi="Times New Roman"/>
      <w:sz w:val="18"/>
      <w:szCs w:val="18"/>
      <w:lang w:eastAsia="ru-RU"/>
    </w:rPr>
  </w:style>
  <w:style w:type="paragraph" w:styleId="71">
    <w:name w:val="toc 7"/>
    <w:basedOn w:val="a0"/>
    <w:next w:val="a0"/>
    <w:autoRedefine/>
    <w:uiPriority w:val="99"/>
    <w:rsid w:val="00915AB8"/>
    <w:pPr>
      <w:spacing w:line="360" w:lineRule="auto"/>
      <w:ind w:left="1680" w:firstLine="709"/>
    </w:pPr>
    <w:rPr>
      <w:rFonts w:ascii="Times New Roman" w:eastAsia="Times New Roman" w:hAnsi="Times New Roman"/>
      <w:sz w:val="18"/>
      <w:szCs w:val="18"/>
      <w:lang w:eastAsia="ru-RU"/>
    </w:rPr>
  </w:style>
  <w:style w:type="paragraph" w:styleId="81">
    <w:name w:val="toc 8"/>
    <w:basedOn w:val="a0"/>
    <w:next w:val="a0"/>
    <w:autoRedefine/>
    <w:uiPriority w:val="99"/>
    <w:rsid w:val="00915AB8"/>
    <w:pPr>
      <w:spacing w:line="360" w:lineRule="auto"/>
      <w:ind w:left="1960" w:firstLine="709"/>
    </w:pPr>
    <w:rPr>
      <w:rFonts w:ascii="Times New Roman" w:eastAsia="Times New Roman" w:hAnsi="Times New Roman"/>
      <w:sz w:val="18"/>
      <w:szCs w:val="18"/>
      <w:lang w:eastAsia="ru-RU"/>
    </w:rPr>
  </w:style>
  <w:style w:type="paragraph" w:styleId="91">
    <w:name w:val="toc 9"/>
    <w:basedOn w:val="a0"/>
    <w:next w:val="a0"/>
    <w:autoRedefine/>
    <w:uiPriority w:val="99"/>
    <w:rsid w:val="00915AB8"/>
    <w:pPr>
      <w:spacing w:line="360" w:lineRule="auto"/>
      <w:ind w:left="2240" w:firstLine="709"/>
    </w:pPr>
    <w:rPr>
      <w:rFonts w:ascii="Times New Roman" w:eastAsia="Times New Roman" w:hAnsi="Times New Roman"/>
      <w:sz w:val="18"/>
      <w:szCs w:val="18"/>
      <w:lang w:eastAsia="ru-RU"/>
    </w:rPr>
  </w:style>
  <w:style w:type="paragraph" w:customStyle="1" w:styleId="210">
    <w:name w:val="Основной текст 21"/>
    <w:basedOn w:val="a0"/>
    <w:uiPriority w:val="99"/>
    <w:rsid w:val="00915AB8"/>
    <w:pPr>
      <w:spacing w:line="360" w:lineRule="auto"/>
      <w:ind w:left="426" w:hanging="426"/>
    </w:pPr>
    <w:rPr>
      <w:rFonts w:ascii="Times New Roman" w:eastAsia="Times New Roman" w:hAnsi="Times New Roman"/>
      <w:b/>
      <w:sz w:val="28"/>
      <w:szCs w:val="20"/>
      <w:lang w:eastAsia="ru-RU"/>
    </w:rPr>
  </w:style>
  <w:style w:type="paragraph" w:customStyle="1" w:styleId="1f1">
    <w:name w:val="Цитата1"/>
    <w:basedOn w:val="a0"/>
    <w:uiPriority w:val="99"/>
    <w:rsid w:val="00915AB8"/>
    <w:pPr>
      <w:spacing w:line="360" w:lineRule="auto"/>
      <w:ind w:left="526" w:right="43" w:firstLine="709"/>
    </w:pPr>
    <w:rPr>
      <w:rFonts w:ascii="Times New Roman" w:eastAsia="Times New Roman" w:hAnsi="Times New Roman"/>
      <w:sz w:val="28"/>
      <w:szCs w:val="20"/>
      <w:lang w:eastAsia="ru-RU"/>
    </w:rPr>
  </w:style>
  <w:style w:type="paragraph" w:customStyle="1" w:styleId="1f2">
    <w:name w:val="Маркированный список1"/>
    <w:basedOn w:val="a0"/>
    <w:uiPriority w:val="99"/>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paragraph" w:customStyle="1" w:styleId="1f3">
    <w:name w:val="Нумерованный список1"/>
    <w:basedOn w:val="a0"/>
    <w:uiPriority w:val="99"/>
    <w:rsid w:val="00915AB8"/>
    <w:pPr>
      <w:spacing w:before="100" w:beforeAutospacing="1" w:after="100" w:afterAutospacing="1" w:line="360" w:lineRule="auto"/>
      <w:ind w:firstLine="709"/>
    </w:pPr>
    <w:rPr>
      <w:rFonts w:ascii="Times New Roman" w:eastAsia="Times New Roman" w:hAnsi="Times New Roman"/>
      <w:sz w:val="28"/>
      <w:szCs w:val="24"/>
      <w:lang w:eastAsia="ru-RU"/>
    </w:rPr>
  </w:style>
  <w:style w:type="table" w:styleId="-1">
    <w:name w:val="Table Web 1"/>
    <w:basedOn w:val="a2"/>
    <w:uiPriority w:val="99"/>
    <w:semiHidden/>
    <w:rsid w:val="00915AB8"/>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2"/>
    <w:uiPriority w:val="99"/>
    <w:semiHidden/>
    <w:rsid w:val="00915AB8"/>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2"/>
    <w:uiPriority w:val="99"/>
    <w:semiHidden/>
    <w:rsid w:val="00915AB8"/>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9">
    <w:name w:val="Table Elegant"/>
    <w:basedOn w:val="a2"/>
    <w:uiPriority w:val="99"/>
    <w:semiHidden/>
    <w:rsid w:val="00915AB8"/>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4">
    <w:name w:val="Table Subtle 1"/>
    <w:basedOn w:val="a2"/>
    <w:uiPriority w:val="99"/>
    <w:semiHidden/>
    <w:rsid w:val="00915AB8"/>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Subtle 2"/>
    <w:basedOn w:val="a2"/>
    <w:uiPriority w:val="99"/>
    <w:semiHidden/>
    <w:rsid w:val="00915AB8"/>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5">
    <w:name w:val="Table Classic 1"/>
    <w:basedOn w:val="a2"/>
    <w:uiPriority w:val="99"/>
    <w:semiHidden/>
    <w:rsid w:val="00915AB8"/>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1">
    <w:name w:val="Table Classic 2"/>
    <w:basedOn w:val="a2"/>
    <w:uiPriority w:val="99"/>
    <w:semiHidden/>
    <w:rsid w:val="00915AB8"/>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2"/>
    <w:uiPriority w:val="99"/>
    <w:semiHidden/>
    <w:rsid w:val="00915AB8"/>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7">
    <w:name w:val="Table Classic 4"/>
    <w:basedOn w:val="a2"/>
    <w:uiPriority w:val="99"/>
    <w:semiHidden/>
    <w:rsid w:val="00915AB8"/>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6">
    <w:name w:val="Table 3D effects 1"/>
    <w:basedOn w:val="a2"/>
    <w:uiPriority w:val="99"/>
    <w:semiHidden/>
    <w:rsid w:val="00915AB8"/>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2"/>
    <w:uiPriority w:val="99"/>
    <w:semiHidden/>
    <w:rsid w:val="00915AB8"/>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2"/>
    <w:uiPriority w:val="99"/>
    <w:semiHidden/>
    <w:rsid w:val="00915AB8"/>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7">
    <w:name w:val="Table Simple 1"/>
    <w:basedOn w:val="a2"/>
    <w:uiPriority w:val="99"/>
    <w:semiHidden/>
    <w:rsid w:val="00915AB8"/>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2"/>
    <w:uiPriority w:val="99"/>
    <w:semiHidden/>
    <w:rsid w:val="00915AB8"/>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2"/>
    <w:uiPriority w:val="99"/>
    <w:semiHidden/>
    <w:rsid w:val="00915AB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8">
    <w:name w:val="Table Grid 1"/>
    <w:basedOn w:val="a2"/>
    <w:uiPriority w:val="99"/>
    <w:semiHidden/>
    <w:rsid w:val="00915AB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4">
    <w:name w:val="Table Grid 2"/>
    <w:basedOn w:val="a2"/>
    <w:uiPriority w:val="99"/>
    <w:semiHidden/>
    <w:rsid w:val="00915AB8"/>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2"/>
    <w:uiPriority w:val="99"/>
    <w:semiHidden/>
    <w:rsid w:val="00915AB8"/>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2"/>
    <w:uiPriority w:val="99"/>
    <w:semiHidden/>
    <w:rsid w:val="00915AB8"/>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2"/>
    <w:uiPriority w:val="99"/>
    <w:semiHidden/>
    <w:rsid w:val="00915AB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2"/>
    <w:uiPriority w:val="99"/>
    <w:semiHidden/>
    <w:rsid w:val="00915AB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2"/>
    <w:uiPriority w:val="99"/>
    <w:semiHidden/>
    <w:rsid w:val="00915AB8"/>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2"/>
    <w:uiPriority w:val="99"/>
    <w:semiHidden/>
    <w:rsid w:val="00915AB8"/>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a">
    <w:name w:val="Table Contemporary"/>
    <w:basedOn w:val="a2"/>
    <w:uiPriority w:val="99"/>
    <w:semiHidden/>
    <w:rsid w:val="00915AB8"/>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b">
    <w:name w:val="Table Professional"/>
    <w:basedOn w:val="a2"/>
    <w:uiPriority w:val="99"/>
    <w:semiHidden/>
    <w:rsid w:val="00915AB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9">
    <w:name w:val="Table Columns 1"/>
    <w:basedOn w:val="a2"/>
    <w:uiPriority w:val="99"/>
    <w:semiHidden/>
    <w:rsid w:val="00915AB8"/>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5">
    <w:name w:val="Table Columns 2"/>
    <w:basedOn w:val="a2"/>
    <w:uiPriority w:val="99"/>
    <w:semiHidden/>
    <w:rsid w:val="00915AB8"/>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2"/>
    <w:uiPriority w:val="99"/>
    <w:semiHidden/>
    <w:rsid w:val="00915AB8"/>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9">
    <w:name w:val="Table Columns 4"/>
    <w:basedOn w:val="a2"/>
    <w:uiPriority w:val="99"/>
    <w:semiHidden/>
    <w:rsid w:val="00915AB8"/>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2"/>
    <w:uiPriority w:val="99"/>
    <w:semiHidden/>
    <w:rsid w:val="00915AB8"/>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2"/>
    <w:uiPriority w:val="99"/>
    <w:semiHidden/>
    <w:rsid w:val="00915AB8"/>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2"/>
    <w:uiPriority w:val="99"/>
    <w:semiHidden/>
    <w:rsid w:val="00915AB8"/>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2"/>
    <w:uiPriority w:val="99"/>
    <w:semiHidden/>
    <w:rsid w:val="00915AB8"/>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2"/>
    <w:uiPriority w:val="99"/>
    <w:semiHidden/>
    <w:rsid w:val="00915AB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uiPriority w:val="99"/>
    <w:semiHidden/>
    <w:rsid w:val="00915AB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2"/>
    <w:uiPriority w:val="99"/>
    <w:semiHidden/>
    <w:rsid w:val="00915AB8"/>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2"/>
    <w:uiPriority w:val="99"/>
    <w:semiHidden/>
    <w:rsid w:val="00915AB8"/>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2"/>
    <w:uiPriority w:val="99"/>
    <w:semiHidden/>
    <w:rsid w:val="00915AB8"/>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c">
    <w:name w:val="Table Theme"/>
    <w:basedOn w:val="a2"/>
    <w:uiPriority w:val="99"/>
    <w:semiHidden/>
    <w:rsid w:val="00915AB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a">
    <w:name w:val="Table Colorful 1"/>
    <w:basedOn w:val="a2"/>
    <w:uiPriority w:val="99"/>
    <w:semiHidden/>
    <w:rsid w:val="00915AB8"/>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6">
    <w:name w:val="Table Colorful 2"/>
    <w:basedOn w:val="a2"/>
    <w:uiPriority w:val="99"/>
    <w:semiHidden/>
    <w:rsid w:val="00915AB8"/>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2"/>
    <w:uiPriority w:val="99"/>
    <w:semiHidden/>
    <w:rsid w:val="00915AB8"/>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affffffd">
    <w:name w:val="Таблица"/>
    <w:basedOn w:val="a0"/>
    <w:uiPriority w:val="99"/>
    <w:rsid w:val="00915AB8"/>
    <w:pPr>
      <w:spacing w:line="240" w:lineRule="auto"/>
      <w:ind w:firstLine="0"/>
    </w:pPr>
    <w:rPr>
      <w:rFonts w:ascii="Times New Roman" w:eastAsia="Times New Roman" w:hAnsi="Times New Roman"/>
      <w:szCs w:val="24"/>
      <w:lang w:eastAsia="ru-RU"/>
    </w:rPr>
  </w:style>
  <w:style w:type="character" w:customStyle="1" w:styleId="1fb">
    <w:name w:val="Заголовок_1"/>
    <w:uiPriority w:val="99"/>
    <w:semiHidden/>
    <w:rsid w:val="00915AB8"/>
    <w:rPr>
      <w:caps/>
    </w:rPr>
  </w:style>
  <w:style w:type="character" w:customStyle="1" w:styleId="1fc">
    <w:name w:val="Маркированный_1 Знак Знак"/>
    <w:uiPriority w:val="99"/>
    <w:rsid w:val="00915AB8"/>
    <w:rPr>
      <w:sz w:val="24"/>
      <w:lang w:val="ru-RU" w:eastAsia="ru-RU"/>
    </w:rPr>
  </w:style>
  <w:style w:type="character" w:customStyle="1" w:styleId="affffffe">
    <w:name w:val="Подчеркнутый Знак Знак"/>
    <w:uiPriority w:val="99"/>
    <w:rsid w:val="00915AB8"/>
    <w:rPr>
      <w:sz w:val="24"/>
      <w:u w:val="single"/>
      <w:lang w:val="ru-RU" w:eastAsia="ru-RU"/>
    </w:rPr>
  </w:style>
  <w:style w:type="paragraph" w:customStyle="1" w:styleId="afffffff">
    <w:name w:val="Статья"/>
    <w:basedOn w:val="a0"/>
    <w:uiPriority w:val="99"/>
    <w:rsid w:val="00915AB8"/>
    <w:pPr>
      <w:spacing w:line="240" w:lineRule="auto"/>
      <w:ind w:firstLine="0"/>
    </w:pPr>
    <w:rPr>
      <w:rFonts w:ascii="Times New Roman" w:eastAsia="Times New Roman" w:hAnsi="Times New Roman"/>
      <w:szCs w:val="24"/>
      <w:lang w:eastAsia="ru-RU"/>
    </w:rPr>
  </w:style>
  <w:style w:type="paragraph" w:customStyle="1" w:styleId="1fd">
    <w:name w:val="текст 1"/>
    <w:basedOn w:val="a0"/>
    <w:next w:val="a0"/>
    <w:uiPriority w:val="99"/>
    <w:rsid w:val="00915AB8"/>
    <w:pPr>
      <w:spacing w:line="240" w:lineRule="auto"/>
      <w:ind w:firstLine="540"/>
    </w:pPr>
    <w:rPr>
      <w:rFonts w:ascii="Times New Roman" w:eastAsia="Times New Roman" w:hAnsi="Times New Roman"/>
      <w:sz w:val="20"/>
      <w:szCs w:val="24"/>
      <w:lang w:eastAsia="ru-RU"/>
    </w:rPr>
  </w:style>
  <w:style w:type="paragraph" w:customStyle="1" w:styleId="afffffff0">
    <w:name w:val="Заголовок таблици"/>
    <w:basedOn w:val="1fd"/>
    <w:uiPriority w:val="99"/>
    <w:rsid w:val="00915AB8"/>
    <w:rPr>
      <w:sz w:val="22"/>
    </w:rPr>
  </w:style>
  <w:style w:type="paragraph" w:customStyle="1" w:styleId="afffffff1">
    <w:name w:val="Номер таблици"/>
    <w:basedOn w:val="a0"/>
    <w:next w:val="a0"/>
    <w:uiPriority w:val="99"/>
    <w:rsid w:val="00915AB8"/>
    <w:pPr>
      <w:spacing w:line="240" w:lineRule="auto"/>
      <w:ind w:firstLine="0"/>
      <w:jc w:val="right"/>
    </w:pPr>
    <w:rPr>
      <w:rFonts w:ascii="Times New Roman" w:eastAsia="Times New Roman" w:hAnsi="Times New Roman"/>
      <w:b/>
      <w:sz w:val="20"/>
      <w:szCs w:val="24"/>
      <w:lang w:eastAsia="ru-RU"/>
    </w:rPr>
  </w:style>
  <w:style w:type="paragraph" w:customStyle="1" w:styleId="afffffff2">
    <w:name w:val="Приложение"/>
    <w:basedOn w:val="a0"/>
    <w:next w:val="a0"/>
    <w:uiPriority w:val="99"/>
    <w:rsid w:val="00915AB8"/>
    <w:pPr>
      <w:spacing w:line="240" w:lineRule="auto"/>
      <w:ind w:firstLine="0"/>
      <w:jc w:val="right"/>
    </w:pPr>
    <w:rPr>
      <w:rFonts w:ascii="Times New Roman" w:eastAsia="Times New Roman" w:hAnsi="Times New Roman"/>
      <w:sz w:val="20"/>
      <w:szCs w:val="24"/>
      <w:lang w:eastAsia="ru-RU"/>
    </w:rPr>
  </w:style>
  <w:style w:type="paragraph" w:customStyle="1" w:styleId="afffffff3">
    <w:name w:val="Обычный по таблице"/>
    <w:basedOn w:val="a0"/>
    <w:uiPriority w:val="99"/>
    <w:rsid w:val="00915AB8"/>
    <w:pPr>
      <w:spacing w:line="240" w:lineRule="auto"/>
      <w:ind w:firstLine="0"/>
      <w:jc w:val="left"/>
    </w:pPr>
    <w:rPr>
      <w:rFonts w:ascii="Times New Roman" w:eastAsia="Times New Roman" w:hAnsi="Times New Roman"/>
      <w:szCs w:val="24"/>
      <w:lang w:eastAsia="ru-RU"/>
    </w:rPr>
  </w:style>
  <w:style w:type="character" w:customStyle="1" w:styleId="affff8">
    <w:name w:val="Обычный в таблице Знак"/>
    <w:link w:val="affff7"/>
    <w:uiPriority w:val="99"/>
    <w:locked/>
    <w:rsid w:val="00915AB8"/>
    <w:rPr>
      <w:rFonts w:ascii="Times New Roman" w:hAnsi="Times New Roman"/>
      <w:sz w:val="28"/>
      <w:lang w:eastAsia="ru-RU"/>
    </w:rPr>
  </w:style>
  <w:style w:type="paragraph" w:customStyle="1" w:styleId="font5">
    <w:name w:val="font5"/>
    <w:basedOn w:val="a0"/>
    <w:uiPriority w:val="99"/>
    <w:semiHidden/>
    <w:rsid w:val="00915AB8"/>
    <w:pPr>
      <w:spacing w:before="100" w:beforeAutospacing="1" w:after="100" w:afterAutospacing="1" w:line="240" w:lineRule="auto"/>
      <w:ind w:firstLine="0"/>
      <w:jc w:val="left"/>
    </w:pPr>
    <w:rPr>
      <w:rFonts w:ascii="Times New Roman" w:eastAsia="Times New Roman" w:hAnsi="Times New Roman"/>
      <w:sz w:val="20"/>
      <w:szCs w:val="20"/>
      <w:lang w:eastAsia="ru-RU"/>
    </w:rPr>
  </w:style>
  <w:style w:type="paragraph" w:customStyle="1" w:styleId="font6">
    <w:name w:val="font6"/>
    <w:basedOn w:val="a0"/>
    <w:uiPriority w:val="99"/>
    <w:semiHidden/>
    <w:rsid w:val="00915AB8"/>
    <w:pPr>
      <w:spacing w:before="100" w:beforeAutospacing="1" w:after="100" w:afterAutospacing="1" w:line="240" w:lineRule="auto"/>
      <w:ind w:firstLine="0"/>
      <w:jc w:val="left"/>
    </w:pPr>
    <w:rPr>
      <w:rFonts w:ascii="Times New Roman" w:eastAsia="Times New Roman" w:hAnsi="Times New Roman"/>
      <w:b/>
      <w:bCs/>
      <w:sz w:val="22"/>
      <w:lang w:eastAsia="ru-RU"/>
    </w:rPr>
  </w:style>
  <w:style w:type="paragraph" w:customStyle="1" w:styleId="xl24">
    <w:name w:val="xl24"/>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 w:val="22"/>
      <w:lang w:eastAsia="ru-RU"/>
    </w:rPr>
  </w:style>
  <w:style w:type="paragraph" w:customStyle="1" w:styleId="xl25">
    <w:name w:val="xl25"/>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6">
    <w:name w:val="xl26"/>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27">
    <w:name w:val="xl27"/>
    <w:basedOn w:val="a0"/>
    <w:uiPriority w:val="99"/>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28">
    <w:name w:val="xl28"/>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29">
    <w:name w:val="xl29"/>
    <w:basedOn w:val="a0"/>
    <w:uiPriority w:val="99"/>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0">
    <w:name w:val="xl30"/>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1">
    <w:name w:val="xl31"/>
    <w:basedOn w:val="a0"/>
    <w:uiPriority w:val="99"/>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2">
    <w:name w:val="xl32"/>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3">
    <w:name w:val="xl33"/>
    <w:basedOn w:val="a0"/>
    <w:uiPriority w:val="99"/>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4">
    <w:name w:val="xl34"/>
    <w:basedOn w:val="a0"/>
    <w:uiPriority w:val="99"/>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b/>
      <w:bCs/>
      <w:sz w:val="22"/>
      <w:lang w:eastAsia="ru-RU"/>
    </w:rPr>
  </w:style>
  <w:style w:type="paragraph" w:customStyle="1" w:styleId="xl35">
    <w:name w:val="xl35"/>
    <w:basedOn w:val="a0"/>
    <w:uiPriority w:val="99"/>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6">
    <w:name w:val="xl36"/>
    <w:basedOn w:val="a0"/>
    <w:uiPriority w:val="99"/>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ascii="Times New Roman" w:eastAsia="Times New Roman" w:hAnsi="Times New Roman"/>
      <w:sz w:val="22"/>
      <w:lang w:eastAsia="ru-RU"/>
    </w:rPr>
  </w:style>
  <w:style w:type="paragraph" w:customStyle="1" w:styleId="xl37">
    <w:name w:val="xl37"/>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b/>
      <w:bCs/>
      <w:szCs w:val="24"/>
      <w:lang w:eastAsia="ru-RU"/>
    </w:rPr>
  </w:style>
  <w:style w:type="character" w:customStyle="1" w:styleId="1fe">
    <w:name w:val="Знак Знак1"/>
    <w:uiPriority w:val="99"/>
    <w:semiHidden/>
    <w:rsid w:val="00915AB8"/>
    <w:rPr>
      <w:sz w:val="24"/>
      <w:u w:val="single"/>
      <w:lang w:val="ru-RU" w:eastAsia="ru-RU"/>
    </w:rPr>
  </w:style>
  <w:style w:type="character" w:customStyle="1" w:styleId="1ff">
    <w:name w:val="Маркированный_1 Знак Знак Знак"/>
    <w:uiPriority w:val="99"/>
    <w:rsid w:val="00915AB8"/>
    <w:rPr>
      <w:sz w:val="24"/>
      <w:lang w:val="ru-RU" w:eastAsia="ru-RU"/>
    </w:rPr>
  </w:style>
  <w:style w:type="paragraph" w:customStyle="1" w:styleId="xl38">
    <w:name w:val="xl38"/>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39">
    <w:name w:val="xl39"/>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40">
    <w:name w:val="xl40"/>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1">
    <w:name w:val="xl41"/>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szCs w:val="24"/>
      <w:lang w:eastAsia="ru-RU"/>
    </w:rPr>
  </w:style>
  <w:style w:type="paragraph" w:customStyle="1" w:styleId="xl42">
    <w:name w:val="xl42"/>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3">
    <w:name w:val="xl43"/>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4">
    <w:name w:val="xl44"/>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5">
    <w:name w:val="xl45"/>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6">
    <w:name w:val="xl46"/>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7">
    <w:name w:val="xl47"/>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szCs w:val="24"/>
      <w:lang w:eastAsia="ru-RU"/>
    </w:rPr>
  </w:style>
  <w:style w:type="paragraph" w:customStyle="1" w:styleId="xl48">
    <w:name w:val="xl48"/>
    <w:basedOn w:val="a0"/>
    <w:uiPriority w:val="99"/>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49">
    <w:name w:val="xl49"/>
    <w:basedOn w:val="a0"/>
    <w:uiPriority w:val="99"/>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0">
    <w:name w:val="xl50"/>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paragraph" w:customStyle="1" w:styleId="xl51">
    <w:name w:val="xl51"/>
    <w:basedOn w:val="a0"/>
    <w:uiPriority w:val="99"/>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paragraph" w:customStyle="1" w:styleId="xl52">
    <w:name w:val="xl52"/>
    <w:basedOn w:val="a0"/>
    <w:uiPriority w:val="99"/>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szCs w:val="24"/>
      <w:lang w:eastAsia="ru-RU"/>
    </w:rPr>
  </w:style>
  <w:style w:type="paragraph" w:customStyle="1" w:styleId="xl53">
    <w:name w:val="xl53"/>
    <w:basedOn w:val="a0"/>
    <w:uiPriority w:val="99"/>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4">
    <w:name w:val="xl54"/>
    <w:basedOn w:val="a0"/>
    <w:uiPriority w:val="99"/>
    <w:rsid w:val="00915AB8"/>
    <w:pPr>
      <w:pBdr>
        <w:left w:val="single" w:sz="4" w:space="0" w:color="auto"/>
        <w:right w:val="single" w:sz="4" w:space="0" w:color="auto"/>
      </w:pBdr>
      <w:spacing w:before="100" w:beforeAutospacing="1" w:after="100" w:afterAutospacing="1" w:line="240" w:lineRule="auto"/>
      <w:ind w:firstLine="0"/>
      <w:jc w:val="center"/>
    </w:pPr>
    <w:rPr>
      <w:rFonts w:ascii="Times New Roman" w:eastAsia="Times New Roman" w:hAnsi="Times New Roman"/>
      <w:b/>
      <w:bCs/>
      <w:color w:val="FF0000"/>
      <w:szCs w:val="24"/>
      <w:lang w:eastAsia="ru-RU"/>
    </w:rPr>
  </w:style>
  <w:style w:type="paragraph" w:customStyle="1" w:styleId="xl55">
    <w:name w:val="xl55"/>
    <w:basedOn w:val="a0"/>
    <w:uiPriority w:val="99"/>
    <w:rsid w:val="00915AB8"/>
    <w:pPr>
      <w:pBdr>
        <w:left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b/>
      <w:bCs/>
      <w:szCs w:val="24"/>
      <w:lang w:eastAsia="ru-RU"/>
    </w:rPr>
  </w:style>
  <w:style w:type="character" w:customStyle="1" w:styleId="afffffff4">
    <w:name w:val="Знак Знак Знак Знак"/>
    <w:uiPriority w:val="99"/>
    <w:semiHidden/>
    <w:rsid w:val="00915AB8"/>
    <w:rPr>
      <w:sz w:val="24"/>
      <w:lang w:val="ru-RU" w:eastAsia="ru-RU"/>
    </w:rPr>
  </w:style>
  <w:style w:type="paragraph" w:customStyle="1" w:styleId="xl23">
    <w:name w:val="xl23"/>
    <w:basedOn w:val="a0"/>
    <w:uiPriority w:val="99"/>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Times New Roman" w:eastAsia="Times New Roman" w:hAnsi="Times New Roman"/>
      <w:szCs w:val="24"/>
      <w:lang w:eastAsia="ru-RU"/>
    </w:rPr>
  </w:style>
  <w:style w:type="character" w:customStyle="1" w:styleId="3f0">
    <w:name w:val="Знак3 Знак Знак"/>
    <w:uiPriority w:val="99"/>
    <w:semiHidden/>
    <w:rsid w:val="00915AB8"/>
    <w:rPr>
      <w:b/>
      <w:sz w:val="24"/>
      <w:u w:val="single"/>
      <w:lang w:val="ru-RU" w:eastAsia="ru-RU"/>
    </w:rPr>
  </w:style>
  <w:style w:type="character" w:customStyle="1" w:styleId="afffffff5">
    <w:name w:val="Подчеркнутый Знак Знак Знак"/>
    <w:uiPriority w:val="99"/>
    <w:rsid w:val="00915AB8"/>
    <w:rPr>
      <w:sz w:val="24"/>
      <w:u w:val="single"/>
      <w:lang w:val="ru-RU" w:eastAsia="ru-RU"/>
    </w:rPr>
  </w:style>
  <w:style w:type="character" w:customStyle="1" w:styleId="1ff0">
    <w:name w:val="Маркированный_1 Знак Знак Знак Знак"/>
    <w:uiPriority w:val="99"/>
    <w:rsid w:val="00915AB8"/>
    <w:rPr>
      <w:sz w:val="24"/>
      <w:lang w:val="ru-RU" w:eastAsia="ru-RU"/>
    </w:rPr>
  </w:style>
  <w:style w:type="character" w:customStyle="1" w:styleId="2f7">
    <w:name w:val="Знак2 Знак Знак"/>
    <w:uiPriority w:val="99"/>
    <w:semiHidden/>
    <w:rsid w:val="00915AB8"/>
    <w:rPr>
      <w:b/>
      <w:sz w:val="24"/>
      <w:lang w:val="ru-RU" w:eastAsia="ru-RU"/>
    </w:rPr>
  </w:style>
  <w:style w:type="character" w:customStyle="1" w:styleId="1ff1">
    <w:name w:val="Подчеркнутый Знак Знак1"/>
    <w:uiPriority w:val="99"/>
    <w:rsid w:val="00915AB8"/>
    <w:rPr>
      <w:sz w:val="24"/>
      <w:u w:val="single"/>
      <w:lang w:val="ru-RU" w:eastAsia="ru-RU"/>
    </w:rPr>
  </w:style>
  <w:style w:type="character" w:customStyle="1" w:styleId="1ff2">
    <w:name w:val="Знак1 Знак Знак"/>
    <w:uiPriority w:val="99"/>
    <w:semiHidden/>
    <w:rsid w:val="00915AB8"/>
    <w:rPr>
      <w:sz w:val="24"/>
      <w:lang w:val="ru-RU" w:eastAsia="ru-RU"/>
    </w:rPr>
  </w:style>
  <w:style w:type="paragraph" w:customStyle="1" w:styleId="S1">
    <w:name w:val="S_Заголовок 1"/>
    <w:basedOn w:val="19"/>
    <w:uiPriority w:val="99"/>
    <w:rsid w:val="00915AB8"/>
    <w:pPr>
      <w:numPr>
        <w:numId w:val="22"/>
      </w:numPr>
      <w:tabs>
        <w:tab w:val="clear" w:pos="1778"/>
      </w:tabs>
      <w:spacing w:line="240" w:lineRule="auto"/>
      <w:ind w:left="927"/>
    </w:pPr>
  </w:style>
  <w:style w:type="paragraph" w:customStyle="1" w:styleId="S2">
    <w:name w:val="S_Заголовок 2"/>
    <w:basedOn w:val="21"/>
    <w:link w:val="S20"/>
    <w:autoRedefine/>
    <w:uiPriority w:val="99"/>
    <w:rsid w:val="00915AB8"/>
    <w:pPr>
      <w:keepLines w:val="0"/>
      <w:numPr>
        <w:ilvl w:val="1"/>
        <w:numId w:val="22"/>
      </w:numPr>
      <w:spacing w:before="120" w:after="120" w:line="240" w:lineRule="auto"/>
      <w:ind w:left="1208" w:hanging="357"/>
    </w:pPr>
    <w:rPr>
      <w:rFonts w:ascii="Calibri" w:eastAsia="Calibri" w:hAnsi="Calibri"/>
      <w:b/>
      <w:color w:val="auto"/>
      <w:sz w:val="24"/>
      <w:szCs w:val="24"/>
    </w:rPr>
  </w:style>
  <w:style w:type="paragraph" w:customStyle="1" w:styleId="S3">
    <w:name w:val="S_Заголовок 3"/>
    <w:basedOn w:val="3"/>
    <w:link w:val="S30"/>
    <w:uiPriority w:val="99"/>
    <w:rsid w:val="00915AB8"/>
    <w:pPr>
      <w:numPr>
        <w:ilvl w:val="2"/>
        <w:numId w:val="22"/>
      </w:numPr>
      <w:spacing w:before="120"/>
    </w:pPr>
  </w:style>
  <w:style w:type="paragraph" w:customStyle="1" w:styleId="S4">
    <w:name w:val="S_Заголовок 4"/>
    <w:basedOn w:val="4"/>
    <w:link w:val="S40"/>
    <w:uiPriority w:val="99"/>
    <w:rsid w:val="00915AB8"/>
    <w:pPr>
      <w:keepNext w:val="0"/>
      <w:numPr>
        <w:ilvl w:val="3"/>
        <w:numId w:val="22"/>
      </w:numPr>
      <w:spacing w:before="0" w:after="0" w:line="240" w:lineRule="auto"/>
      <w:jc w:val="left"/>
    </w:pPr>
    <w:rPr>
      <w:b w:val="0"/>
      <w:bCs w:val="0"/>
      <w:i/>
      <w:sz w:val="24"/>
      <w:szCs w:val="24"/>
    </w:rPr>
  </w:style>
  <w:style w:type="character" w:customStyle="1" w:styleId="S40">
    <w:name w:val="S_Заголовок 4 Знак"/>
    <w:link w:val="S4"/>
    <w:uiPriority w:val="99"/>
    <w:locked/>
    <w:rsid w:val="00915AB8"/>
    <w:rPr>
      <w:rFonts w:ascii="Times New Roman" w:eastAsia="Times New Roman" w:hAnsi="Times New Roman"/>
      <w:i/>
      <w:sz w:val="24"/>
      <w:szCs w:val="24"/>
    </w:rPr>
  </w:style>
  <w:style w:type="paragraph" w:customStyle="1" w:styleId="afffffff6">
    <w:name w:val="Статья Знак"/>
    <w:basedOn w:val="a0"/>
    <w:link w:val="afffffff7"/>
    <w:uiPriority w:val="99"/>
    <w:rsid w:val="00915AB8"/>
    <w:pPr>
      <w:spacing w:line="240" w:lineRule="auto"/>
      <w:ind w:firstLine="0"/>
    </w:pPr>
    <w:rPr>
      <w:rFonts w:ascii="Times New Roman" w:hAnsi="Times New Roman"/>
      <w:szCs w:val="20"/>
      <w:lang w:eastAsia="ru-RU"/>
    </w:rPr>
  </w:style>
  <w:style w:type="paragraph" w:customStyle="1" w:styleId="Sf4">
    <w:name w:val="S_Титульный"/>
    <w:basedOn w:val="S5"/>
    <w:uiPriority w:val="99"/>
    <w:rsid w:val="00915AB8"/>
    <w:pPr>
      <w:spacing w:line="360" w:lineRule="auto"/>
      <w:ind w:left="3240" w:firstLine="0"/>
      <w:jc w:val="right"/>
    </w:pPr>
    <w:rPr>
      <w:b/>
      <w:sz w:val="32"/>
      <w:szCs w:val="32"/>
    </w:rPr>
  </w:style>
  <w:style w:type="paragraph" w:styleId="afffffff8">
    <w:name w:val="List Bullet"/>
    <w:aliases w:val="Маркированный"/>
    <w:basedOn w:val="a0"/>
    <w:uiPriority w:val="99"/>
    <w:rsid w:val="00915AB8"/>
    <w:pPr>
      <w:spacing w:line="360" w:lineRule="auto"/>
      <w:ind w:left="1069" w:hanging="360"/>
      <w:contextualSpacing/>
    </w:pPr>
    <w:rPr>
      <w:rFonts w:ascii="Times New Roman" w:eastAsia="Times New Roman" w:hAnsi="Times New Roman"/>
      <w:szCs w:val="24"/>
      <w:lang w:eastAsia="ru-RU"/>
    </w:rPr>
  </w:style>
  <w:style w:type="paragraph" w:customStyle="1" w:styleId="Sf5">
    <w:name w:val="S_Обычный в таблице"/>
    <w:basedOn w:val="a0"/>
    <w:uiPriority w:val="99"/>
    <w:rsid w:val="00915AB8"/>
    <w:pPr>
      <w:spacing w:line="360" w:lineRule="auto"/>
      <w:ind w:firstLine="0"/>
      <w:jc w:val="center"/>
    </w:pPr>
    <w:rPr>
      <w:rFonts w:ascii="Times New Roman" w:eastAsia="Times New Roman" w:hAnsi="Times New Roman"/>
      <w:szCs w:val="24"/>
      <w:lang w:eastAsia="ru-RU"/>
    </w:rPr>
  </w:style>
  <w:style w:type="character" w:customStyle="1" w:styleId="S30">
    <w:name w:val="S_Заголовок 3 Знак"/>
    <w:basedOn w:val="30"/>
    <w:link w:val="S3"/>
    <w:uiPriority w:val="99"/>
    <w:locked/>
    <w:rsid w:val="00915AB8"/>
    <w:rPr>
      <w:rFonts w:eastAsia="Times New Roman"/>
    </w:rPr>
  </w:style>
  <w:style w:type="character" w:customStyle="1" w:styleId="1ff3">
    <w:name w:val="Заголовок_1 Знак Знак Знак Знак"/>
    <w:uiPriority w:val="99"/>
    <w:rsid w:val="00915AB8"/>
    <w:rPr>
      <w:b/>
      <w:caps/>
      <w:sz w:val="24"/>
      <w:lang w:val="ru-RU" w:eastAsia="ru-RU"/>
    </w:rPr>
  </w:style>
  <w:style w:type="paragraph" w:customStyle="1" w:styleId="10">
    <w:name w:val="Таблица 1 + Обычный"/>
    <w:basedOn w:val="a0"/>
    <w:autoRedefine/>
    <w:uiPriority w:val="99"/>
    <w:rsid w:val="00915AB8"/>
    <w:pPr>
      <w:numPr>
        <w:numId w:val="24"/>
      </w:numPr>
      <w:spacing w:line="360" w:lineRule="auto"/>
      <w:jc w:val="right"/>
    </w:pPr>
    <w:rPr>
      <w:rFonts w:ascii="Times New Roman" w:eastAsia="Times New Roman" w:hAnsi="Times New Roman"/>
      <w:spacing w:val="2"/>
      <w:szCs w:val="24"/>
      <w:lang w:eastAsia="ru-RU"/>
    </w:rPr>
  </w:style>
  <w:style w:type="paragraph" w:customStyle="1" w:styleId="1ff4">
    <w:name w:val="Маркированный_1"/>
    <w:basedOn w:val="a0"/>
    <w:uiPriority w:val="99"/>
    <w:rsid w:val="00915AB8"/>
    <w:pPr>
      <w:tabs>
        <w:tab w:val="num" w:pos="2858"/>
      </w:tabs>
      <w:spacing w:line="360" w:lineRule="auto"/>
      <w:ind w:left="2858" w:hanging="360"/>
    </w:pPr>
    <w:rPr>
      <w:rFonts w:ascii="Times New Roman" w:eastAsia="Times New Roman" w:hAnsi="Times New Roman"/>
      <w:szCs w:val="24"/>
      <w:lang w:eastAsia="ru-RU"/>
    </w:rPr>
  </w:style>
  <w:style w:type="character" w:styleId="afffffff9">
    <w:name w:val="Emphasis"/>
    <w:basedOn w:val="a1"/>
    <w:uiPriority w:val="99"/>
    <w:qFormat/>
    <w:rsid w:val="00915AB8"/>
    <w:rPr>
      <w:rFonts w:cs="Times New Roman"/>
      <w:i/>
    </w:rPr>
  </w:style>
  <w:style w:type="paragraph" w:customStyle="1" w:styleId="1">
    <w:name w:val="Рисунок 1 + Обычный"/>
    <w:basedOn w:val="a0"/>
    <w:autoRedefine/>
    <w:uiPriority w:val="99"/>
    <w:rsid w:val="00915AB8"/>
    <w:pPr>
      <w:numPr>
        <w:numId w:val="23"/>
      </w:numPr>
      <w:spacing w:line="360" w:lineRule="auto"/>
      <w:jc w:val="right"/>
    </w:pPr>
    <w:rPr>
      <w:rFonts w:ascii="Times New Roman" w:eastAsia="Times New Roman" w:hAnsi="Times New Roman"/>
      <w:szCs w:val="24"/>
      <w:lang w:eastAsia="ru-RU"/>
    </w:rPr>
  </w:style>
  <w:style w:type="character" w:customStyle="1" w:styleId="afffffffa">
    <w:name w:val="Подчеркнутый Знак Знак Знак Знак"/>
    <w:uiPriority w:val="99"/>
    <w:rsid w:val="00915AB8"/>
    <w:rPr>
      <w:sz w:val="24"/>
      <w:u w:val="single"/>
      <w:lang w:val="ru-RU" w:eastAsia="ru-RU"/>
    </w:rPr>
  </w:style>
  <w:style w:type="character" w:customStyle="1" w:styleId="1ff5">
    <w:name w:val="Маркированный_1 Знак Знак Знак Знак Знак"/>
    <w:uiPriority w:val="99"/>
    <w:rsid w:val="00915AB8"/>
    <w:rPr>
      <w:sz w:val="24"/>
      <w:lang w:val="ru-RU" w:eastAsia="ru-RU"/>
    </w:rPr>
  </w:style>
  <w:style w:type="character" w:customStyle="1" w:styleId="1ff6">
    <w:name w:val="Заголовок_1 Знак Знак Знак Знак Знак"/>
    <w:uiPriority w:val="99"/>
    <w:rsid w:val="00915AB8"/>
    <w:rPr>
      <w:b/>
      <w:caps/>
      <w:sz w:val="24"/>
      <w:lang w:val="ru-RU" w:eastAsia="ru-RU"/>
    </w:rPr>
  </w:style>
  <w:style w:type="character" w:customStyle="1" w:styleId="110">
    <w:name w:val="Маркированный_1 Знак Знак1"/>
    <w:uiPriority w:val="99"/>
    <w:rsid w:val="00915AB8"/>
    <w:rPr>
      <w:sz w:val="24"/>
      <w:lang w:val="ru-RU" w:eastAsia="ru-RU"/>
    </w:rPr>
  </w:style>
  <w:style w:type="character" w:customStyle="1" w:styleId="111">
    <w:name w:val="Маркированный_1 Знак1"/>
    <w:basedOn w:val="a1"/>
    <w:uiPriority w:val="99"/>
    <w:rsid w:val="00915AB8"/>
    <w:rPr>
      <w:rFonts w:cs="Times New Roman"/>
    </w:rPr>
  </w:style>
  <w:style w:type="paragraph" w:customStyle="1" w:styleId="-21">
    <w:name w:val="УГТП-Заголовок 2"/>
    <w:basedOn w:val="a0"/>
    <w:uiPriority w:val="99"/>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7">
    <w:name w:val="Статья Знак Знак"/>
    <w:link w:val="afffffff6"/>
    <w:uiPriority w:val="99"/>
    <w:locked/>
    <w:rsid w:val="00915AB8"/>
    <w:rPr>
      <w:rFonts w:ascii="Times New Roman" w:hAnsi="Times New Roman"/>
      <w:sz w:val="24"/>
      <w:lang w:eastAsia="ru-RU"/>
    </w:rPr>
  </w:style>
  <w:style w:type="character" w:customStyle="1" w:styleId="121">
    <w:name w:val="Заголовок_12"/>
    <w:uiPriority w:val="99"/>
    <w:rsid w:val="00915AB8"/>
    <w:rPr>
      <w:b/>
    </w:rPr>
  </w:style>
  <w:style w:type="paragraph" w:customStyle="1" w:styleId="S12">
    <w:name w:val="S_Таблица 1"/>
    <w:basedOn w:val="S5"/>
    <w:autoRedefine/>
    <w:uiPriority w:val="99"/>
    <w:rsid w:val="00915AB8"/>
    <w:pPr>
      <w:spacing w:line="360" w:lineRule="auto"/>
      <w:ind w:left="2325" w:hanging="1605"/>
      <w:jc w:val="right"/>
    </w:pPr>
  </w:style>
  <w:style w:type="character" w:customStyle="1" w:styleId="Sf6">
    <w:name w:val="S_Таблица Знак"/>
    <w:uiPriority w:val="99"/>
    <w:locked/>
    <w:rsid w:val="00915AB8"/>
    <w:rPr>
      <w:sz w:val="24"/>
    </w:rPr>
  </w:style>
  <w:style w:type="paragraph" w:customStyle="1" w:styleId="xl106">
    <w:name w:val="xl106"/>
    <w:basedOn w:val="a0"/>
    <w:uiPriority w:val="99"/>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olor w:val="FF0000"/>
      <w:sz w:val="22"/>
      <w:lang w:eastAsia="ru-RU"/>
    </w:rPr>
  </w:style>
  <w:style w:type="paragraph" w:customStyle="1" w:styleId="afffffffb">
    <w:name w:val="Т"/>
    <w:basedOn w:val="a0"/>
    <w:autoRedefine/>
    <w:uiPriority w:val="99"/>
    <w:rsid w:val="00915AB8"/>
    <w:pPr>
      <w:tabs>
        <w:tab w:val="num" w:pos="834"/>
      </w:tabs>
      <w:spacing w:line="360" w:lineRule="auto"/>
      <w:ind w:left="834" w:right="-158" w:hanging="114"/>
      <w:jc w:val="right"/>
    </w:pPr>
    <w:rPr>
      <w:rFonts w:ascii="Times New Roman" w:eastAsia="Times New Roman" w:hAnsi="Times New Roman"/>
      <w:szCs w:val="24"/>
      <w:lang w:eastAsia="ru-RU"/>
    </w:rPr>
  </w:style>
  <w:style w:type="paragraph" w:customStyle="1" w:styleId="Sf7">
    <w:name w:val="S_Отступ"/>
    <w:basedOn w:val="a0"/>
    <w:uiPriority w:val="99"/>
    <w:rsid w:val="00915AB8"/>
    <w:pPr>
      <w:spacing w:line="360" w:lineRule="auto"/>
      <w:ind w:firstLine="709"/>
    </w:pPr>
    <w:rPr>
      <w:rFonts w:ascii="Times New Roman" w:eastAsia="Times New Roman" w:hAnsi="Times New Roman"/>
      <w:bCs/>
      <w:szCs w:val="32"/>
      <w:lang w:eastAsia="ar-SA"/>
    </w:rPr>
  </w:style>
  <w:style w:type="paragraph" w:customStyle="1" w:styleId="afffffffc">
    <w:name w:val="Название таблицы"/>
    <w:basedOn w:val="af"/>
    <w:uiPriority w:val="99"/>
    <w:rsid w:val="00915AB8"/>
    <w:pPr>
      <w:keepLines w:val="0"/>
      <w:spacing w:before="120" w:after="0"/>
      <w:jc w:val="left"/>
    </w:pPr>
    <w:rPr>
      <w:b/>
      <w:sz w:val="22"/>
      <w:szCs w:val="22"/>
      <w:lang w:eastAsia="ru-RU"/>
    </w:rPr>
  </w:style>
  <w:style w:type="paragraph" w:customStyle="1" w:styleId="afffffffd">
    <w:name w:val="Табличный_заголовки"/>
    <w:basedOn w:val="a0"/>
    <w:uiPriority w:val="99"/>
    <w:rsid w:val="00915AB8"/>
    <w:pPr>
      <w:keepNext/>
      <w:keepLines/>
      <w:spacing w:line="240" w:lineRule="auto"/>
      <w:ind w:firstLine="0"/>
      <w:jc w:val="center"/>
    </w:pPr>
    <w:rPr>
      <w:rFonts w:ascii="Times New Roman" w:eastAsia="Times New Roman" w:hAnsi="Times New Roman"/>
      <w:b/>
      <w:sz w:val="22"/>
      <w:lang w:eastAsia="ru-RU"/>
    </w:rPr>
  </w:style>
  <w:style w:type="paragraph" w:customStyle="1" w:styleId="afffffffe">
    <w:name w:val="Табличный_центр"/>
    <w:basedOn w:val="a0"/>
    <w:uiPriority w:val="99"/>
    <w:rsid w:val="00915AB8"/>
    <w:pPr>
      <w:spacing w:line="240" w:lineRule="auto"/>
      <w:ind w:firstLine="0"/>
      <w:jc w:val="center"/>
    </w:pPr>
    <w:rPr>
      <w:rFonts w:ascii="Times New Roman" w:eastAsia="Times New Roman" w:hAnsi="Times New Roman"/>
      <w:sz w:val="22"/>
      <w:lang w:eastAsia="ru-RU"/>
    </w:rPr>
  </w:style>
  <w:style w:type="character" w:customStyle="1" w:styleId="S13">
    <w:name w:val="S_Маркированный Знак1"/>
    <w:uiPriority w:val="99"/>
    <w:rsid w:val="00915AB8"/>
    <w:rPr>
      <w:sz w:val="24"/>
    </w:rPr>
  </w:style>
  <w:style w:type="paragraph" w:customStyle="1" w:styleId="affffffff">
    <w:name w:val="ГРАД Основной текст"/>
    <w:basedOn w:val="a0"/>
    <w:link w:val="affffffff0"/>
    <w:autoRedefine/>
    <w:uiPriority w:val="99"/>
    <w:rsid w:val="00915AB8"/>
    <w:pPr>
      <w:tabs>
        <w:tab w:val="left" w:pos="540"/>
        <w:tab w:val="left" w:pos="1260"/>
        <w:tab w:val="left" w:pos="1620"/>
      </w:tabs>
      <w:spacing w:line="240" w:lineRule="auto"/>
      <w:ind w:left="68" w:firstLine="539"/>
    </w:pPr>
    <w:rPr>
      <w:rFonts w:ascii="Times New Roman" w:hAnsi="Times New Roman"/>
      <w:color w:val="000000"/>
      <w:spacing w:val="4"/>
      <w:sz w:val="28"/>
      <w:szCs w:val="20"/>
      <w:lang w:eastAsia="ru-RU"/>
    </w:rPr>
  </w:style>
  <w:style w:type="character" w:customStyle="1" w:styleId="affffffff0">
    <w:name w:val="ГРАД Основной текст Знак Знак"/>
    <w:link w:val="affffffff"/>
    <w:uiPriority w:val="99"/>
    <w:locked/>
    <w:rsid w:val="00915AB8"/>
    <w:rPr>
      <w:rFonts w:ascii="Times New Roman" w:hAnsi="Times New Roman"/>
      <w:color w:val="000000"/>
      <w:spacing w:val="4"/>
      <w:sz w:val="28"/>
      <w:lang w:eastAsia="ru-RU"/>
    </w:rPr>
  </w:style>
  <w:style w:type="paragraph" w:customStyle="1" w:styleId="S">
    <w:name w:val="S_Маркированнай"/>
    <w:basedOn w:val="S5"/>
    <w:autoRedefine/>
    <w:uiPriority w:val="99"/>
    <w:rsid w:val="00915AB8"/>
    <w:pPr>
      <w:numPr>
        <w:numId w:val="26"/>
      </w:numPr>
      <w:tabs>
        <w:tab w:val="left" w:pos="992"/>
      </w:tabs>
      <w:spacing w:line="360" w:lineRule="auto"/>
    </w:pPr>
  </w:style>
  <w:style w:type="character" w:customStyle="1" w:styleId="a5">
    <w:name w:val="Без интервала Знак"/>
    <w:link w:val="a4"/>
    <w:uiPriority w:val="99"/>
    <w:locked/>
    <w:rsid w:val="00915AB8"/>
    <w:rPr>
      <w:rFonts w:ascii="Calibri" w:hAnsi="Calibri"/>
      <w:sz w:val="32"/>
      <w:lang w:val="en-US"/>
    </w:rPr>
  </w:style>
  <w:style w:type="paragraph" w:styleId="affffffff1">
    <w:name w:val="Revision"/>
    <w:hidden/>
    <w:uiPriority w:val="99"/>
    <w:semiHidden/>
    <w:rsid w:val="00915AB8"/>
    <w:rPr>
      <w:rFonts w:ascii="Times New Roman" w:eastAsia="Times New Roman" w:hAnsi="Times New Roman"/>
      <w:sz w:val="24"/>
      <w:szCs w:val="24"/>
    </w:rPr>
  </w:style>
  <w:style w:type="paragraph" w:customStyle="1" w:styleId="tekstob">
    <w:name w:val="tekstob"/>
    <w:basedOn w:val="a0"/>
    <w:uiPriority w:val="99"/>
    <w:rsid w:val="00C8374B"/>
    <w:pPr>
      <w:spacing w:before="100" w:beforeAutospacing="1" w:after="100" w:afterAutospacing="1" w:line="240" w:lineRule="auto"/>
      <w:ind w:firstLine="0"/>
      <w:jc w:val="left"/>
    </w:pPr>
    <w:rPr>
      <w:rFonts w:ascii="Times New Roman" w:eastAsia="Times New Roman" w:hAnsi="Times New Roman"/>
      <w:szCs w:val="24"/>
      <w:lang w:eastAsia="ru-RU"/>
    </w:rPr>
  </w:style>
  <w:style w:type="character" w:customStyle="1" w:styleId="w">
    <w:name w:val="w"/>
    <w:basedOn w:val="a1"/>
    <w:uiPriority w:val="99"/>
    <w:rsid w:val="007413BC"/>
    <w:rPr>
      <w:rFonts w:cs="Times New Roman"/>
    </w:rPr>
  </w:style>
  <w:style w:type="paragraph" w:customStyle="1" w:styleId="consplusnormal0">
    <w:name w:val="consplusnormal"/>
    <w:basedOn w:val="a0"/>
    <w:uiPriority w:val="99"/>
    <w:rsid w:val="0082322C"/>
    <w:pPr>
      <w:spacing w:before="100" w:beforeAutospacing="1" w:after="100" w:afterAutospacing="1" w:line="240" w:lineRule="auto"/>
      <w:ind w:firstLine="0"/>
      <w:jc w:val="left"/>
    </w:pPr>
    <w:rPr>
      <w:rFonts w:ascii="Times New Roman" w:eastAsia="Times New Roman" w:hAnsi="Times New Roman"/>
      <w:szCs w:val="24"/>
      <w:lang w:eastAsia="ru-RU"/>
    </w:rPr>
  </w:style>
  <w:style w:type="paragraph" w:styleId="affffffff2">
    <w:name w:val="endnote text"/>
    <w:basedOn w:val="a0"/>
    <w:link w:val="1ff7"/>
    <w:uiPriority w:val="99"/>
    <w:semiHidden/>
    <w:rsid w:val="00DD4E7B"/>
    <w:pPr>
      <w:spacing w:line="360" w:lineRule="auto"/>
      <w:ind w:firstLine="680"/>
    </w:pPr>
    <w:rPr>
      <w:rFonts w:ascii="Times New Roman" w:eastAsia="Times New Roman" w:hAnsi="Times New Roman"/>
      <w:sz w:val="20"/>
      <w:szCs w:val="20"/>
      <w:lang w:eastAsia="ar-SA"/>
    </w:rPr>
  </w:style>
  <w:style w:type="character" w:customStyle="1" w:styleId="1ff7">
    <w:name w:val="Текст концевой сноски Знак1"/>
    <w:basedOn w:val="a1"/>
    <w:link w:val="affffffff2"/>
    <w:uiPriority w:val="99"/>
    <w:semiHidden/>
    <w:locked/>
    <w:rsid w:val="00DD4E7B"/>
    <w:rPr>
      <w:rFonts w:ascii="Times New Roman" w:hAnsi="Times New Roman" w:cs="Times New Roman"/>
      <w:sz w:val="20"/>
      <w:szCs w:val="20"/>
      <w:lang w:eastAsia="ar-SA" w:bidi="ar-SA"/>
    </w:rPr>
  </w:style>
  <w:style w:type="character" w:customStyle="1" w:styleId="affffffff3">
    <w:name w:val="Текст концевой сноски Знак"/>
    <w:basedOn w:val="a1"/>
    <w:uiPriority w:val="99"/>
    <w:semiHidden/>
    <w:rsid w:val="00DD4E7B"/>
    <w:rPr>
      <w:rFonts w:ascii="Bookman Old Style" w:eastAsia="Times New Roman" w:hAnsi="Bookman Old Style" w:cs="Times New Roman"/>
      <w:sz w:val="20"/>
      <w:szCs w:val="20"/>
    </w:rPr>
  </w:style>
  <w:style w:type="paragraph" w:styleId="affffffff4">
    <w:name w:val="Subtitle"/>
    <w:basedOn w:val="affffffff5"/>
    <w:next w:val="a"/>
    <w:link w:val="1ff8"/>
    <w:uiPriority w:val="99"/>
    <w:qFormat/>
    <w:rsid w:val="00DD4E7B"/>
    <w:pPr>
      <w:keepNext/>
      <w:keepLines/>
      <w:spacing w:before="60" w:after="120" w:line="340" w:lineRule="atLeast"/>
      <w:jc w:val="left"/>
    </w:pPr>
    <w:rPr>
      <w:rFonts w:ascii="Arial" w:hAnsi="Arial" w:cs="Arial"/>
      <w:b w:val="0"/>
      <w:bCs w:val="0"/>
      <w:spacing w:val="-16"/>
      <w:kern w:val="2"/>
      <w:sz w:val="32"/>
      <w:szCs w:val="32"/>
    </w:rPr>
  </w:style>
  <w:style w:type="character" w:customStyle="1" w:styleId="1ff8">
    <w:name w:val="Подзаголовок Знак1"/>
    <w:basedOn w:val="a1"/>
    <w:link w:val="affffffff4"/>
    <w:uiPriority w:val="99"/>
    <w:locked/>
    <w:rsid w:val="00DD4E7B"/>
    <w:rPr>
      <w:rFonts w:ascii="Arial" w:hAnsi="Arial" w:cs="Arial"/>
      <w:spacing w:val="-16"/>
      <w:kern w:val="2"/>
      <w:sz w:val="32"/>
      <w:szCs w:val="32"/>
      <w:lang w:eastAsia="ar-SA" w:bidi="ar-SA"/>
    </w:rPr>
  </w:style>
  <w:style w:type="character" w:customStyle="1" w:styleId="affffffff6">
    <w:name w:val="Подзаголовок Знак"/>
    <w:basedOn w:val="a1"/>
    <w:uiPriority w:val="99"/>
    <w:rsid w:val="00DD4E7B"/>
    <w:rPr>
      <w:rFonts w:eastAsia="Times New Roman" w:cs="Times New Roman"/>
      <w:color w:val="5A5A5A"/>
      <w:spacing w:val="15"/>
    </w:rPr>
  </w:style>
  <w:style w:type="paragraph" w:styleId="affffffff5">
    <w:name w:val="Title"/>
    <w:basedOn w:val="a0"/>
    <w:next w:val="affffffff4"/>
    <w:link w:val="1ff9"/>
    <w:uiPriority w:val="99"/>
    <w:qFormat/>
    <w:rsid w:val="00DD4E7B"/>
    <w:pPr>
      <w:spacing w:line="360" w:lineRule="auto"/>
      <w:ind w:firstLine="709"/>
      <w:jc w:val="center"/>
    </w:pPr>
    <w:rPr>
      <w:rFonts w:ascii="Times New Roman" w:eastAsia="Times New Roman" w:hAnsi="Times New Roman"/>
      <w:b/>
      <w:bCs/>
      <w:sz w:val="28"/>
      <w:szCs w:val="28"/>
      <w:lang w:eastAsia="ar-SA"/>
    </w:rPr>
  </w:style>
  <w:style w:type="character" w:customStyle="1" w:styleId="1ff9">
    <w:name w:val="Название Знак1"/>
    <w:basedOn w:val="a1"/>
    <w:link w:val="affffffff5"/>
    <w:uiPriority w:val="99"/>
    <w:locked/>
    <w:rsid w:val="00DD4E7B"/>
    <w:rPr>
      <w:rFonts w:ascii="Times New Roman" w:hAnsi="Times New Roman" w:cs="Times New Roman"/>
      <w:b/>
      <w:bCs/>
      <w:sz w:val="28"/>
      <w:szCs w:val="28"/>
      <w:lang w:eastAsia="ar-SA" w:bidi="ar-SA"/>
    </w:rPr>
  </w:style>
  <w:style w:type="character" w:customStyle="1" w:styleId="affffffff7">
    <w:name w:val="Название Знак"/>
    <w:basedOn w:val="a1"/>
    <w:uiPriority w:val="99"/>
    <w:rsid w:val="00DD4E7B"/>
    <w:rPr>
      <w:rFonts w:ascii="Calibri Light" w:hAnsi="Calibri Light" w:cs="Times New Roman"/>
      <w:spacing w:val="-10"/>
      <w:kern w:val="28"/>
      <w:sz w:val="56"/>
      <w:szCs w:val="56"/>
    </w:rPr>
  </w:style>
  <w:style w:type="paragraph" w:customStyle="1" w:styleId="affffffff8">
    <w:name w:val="Заголовок"/>
    <w:basedOn w:val="a0"/>
    <w:next w:val="a"/>
    <w:uiPriority w:val="99"/>
    <w:rsid w:val="00DD4E7B"/>
    <w:pPr>
      <w:keepNext/>
      <w:suppressAutoHyphens/>
      <w:spacing w:before="240" w:after="120" w:line="240" w:lineRule="auto"/>
      <w:ind w:firstLine="0"/>
      <w:jc w:val="left"/>
    </w:pPr>
    <w:rPr>
      <w:rFonts w:ascii="Arial" w:eastAsia="Arial Unicode MS" w:hAnsi="Arial" w:cs="Tahoma"/>
      <w:sz w:val="28"/>
      <w:szCs w:val="28"/>
      <w:lang w:eastAsia="ar-SA"/>
    </w:rPr>
  </w:style>
  <w:style w:type="paragraph" w:customStyle="1" w:styleId="112">
    <w:name w:val="Название11"/>
    <w:basedOn w:val="a0"/>
    <w:uiPriority w:val="99"/>
    <w:rsid w:val="00DD4E7B"/>
    <w:pPr>
      <w:suppressLineNumbers/>
      <w:spacing w:before="120" w:after="120" w:line="360" w:lineRule="auto"/>
      <w:ind w:firstLine="680"/>
    </w:pPr>
    <w:rPr>
      <w:rFonts w:ascii="Arial" w:eastAsia="Times New Roman" w:hAnsi="Arial" w:cs="Tahoma"/>
      <w:i/>
      <w:iCs/>
      <w:sz w:val="20"/>
      <w:szCs w:val="24"/>
      <w:lang w:eastAsia="ar-SA"/>
    </w:rPr>
  </w:style>
  <w:style w:type="paragraph" w:customStyle="1" w:styleId="113">
    <w:name w:val="Указатель11"/>
    <w:basedOn w:val="a0"/>
    <w:uiPriority w:val="99"/>
    <w:rsid w:val="00DD4E7B"/>
    <w:pPr>
      <w:suppressLineNumbers/>
      <w:spacing w:line="360" w:lineRule="auto"/>
      <w:ind w:firstLine="680"/>
    </w:pPr>
    <w:rPr>
      <w:rFonts w:ascii="Arial" w:eastAsia="Times New Roman" w:hAnsi="Arial" w:cs="Tahoma"/>
      <w:szCs w:val="24"/>
      <w:lang w:eastAsia="ar-SA"/>
    </w:rPr>
  </w:style>
  <w:style w:type="paragraph" w:customStyle="1" w:styleId="220">
    <w:name w:val="Основной текст 22"/>
    <w:basedOn w:val="a0"/>
    <w:uiPriority w:val="99"/>
    <w:rsid w:val="00DD4E7B"/>
    <w:pPr>
      <w:spacing w:line="360" w:lineRule="auto"/>
      <w:ind w:firstLine="680"/>
      <w:jc w:val="center"/>
    </w:pPr>
    <w:rPr>
      <w:rFonts w:ascii="Times New Roman" w:eastAsia="Times New Roman" w:hAnsi="Times New Roman"/>
      <w:b/>
      <w:bCs/>
      <w:caps/>
      <w:szCs w:val="24"/>
      <w:lang w:eastAsia="ar-SA"/>
    </w:rPr>
  </w:style>
  <w:style w:type="paragraph" w:customStyle="1" w:styleId="221">
    <w:name w:val="Основной текст с отступом 22"/>
    <w:basedOn w:val="a0"/>
    <w:uiPriority w:val="99"/>
    <w:rsid w:val="00DD4E7B"/>
    <w:pPr>
      <w:spacing w:after="120" w:line="480" w:lineRule="auto"/>
      <w:ind w:left="283" w:firstLine="680"/>
    </w:pPr>
    <w:rPr>
      <w:rFonts w:ascii="Times New Roman" w:eastAsia="Times New Roman" w:hAnsi="Times New Roman"/>
      <w:szCs w:val="24"/>
      <w:lang w:eastAsia="ar-SA"/>
    </w:rPr>
  </w:style>
  <w:style w:type="paragraph" w:customStyle="1" w:styleId="2f8">
    <w:name w:val="Название объекта2"/>
    <w:basedOn w:val="a0"/>
    <w:next w:val="a0"/>
    <w:uiPriority w:val="99"/>
    <w:rsid w:val="00DD4E7B"/>
    <w:pPr>
      <w:spacing w:line="360" w:lineRule="auto"/>
      <w:ind w:firstLine="680"/>
    </w:pPr>
    <w:rPr>
      <w:rFonts w:ascii="Times New Roman" w:eastAsia="Times New Roman" w:hAnsi="Times New Roman"/>
      <w:b/>
      <w:bCs/>
      <w:sz w:val="20"/>
      <w:szCs w:val="20"/>
      <w:lang w:eastAsia="ar-SA"/>
    </w:rPr>
  </w:style>
  <w:style w:type="paragraph" w:customStyle="1" w:styleId="2f9">
    <w:name w:val="Текст примечания2"/>
    <w:basedOn w:val="a0"/>
    <w:uiPriority w:val="99"/>
    <w:rsid w:val="00DD4E7B"/>
    <w:pPr>
      <w:spacing w:line="360" w:lineRule="auto"/>
      <w:ind w:firstLine="680"/>
    </w:pPr>
    <w:rPr>
      <w:rFonts w:ascii="Times New Roman" w:eastAsia="Times New Roman" w:hAnsi="Times New Roman"/>
      <w:sz w:val="20"/>
      <w:szCs w:val="20"/>
      <w:lang w:eastAsia="ar-SA"/>
    </w:rPr>
  </w:style>
  <w:style w:type="paragraph" w:customStyle="1" w:styleId="320">
    <w:name w:val="Основной текст 32"/>
    <w:basedOn w:val="a0"/>
    <w:uiPriority w:val="99"/>
    <w:rsid w:val="00DD4E7B"/>
    <w:pPr>
      <w:spacing w:after="120" w:line="360" w:lineRule="auto"/>
      <w:ind w:firstLine="680"/>
    </w:pPr>
    <w:rPr>
      <w:rFonts w:ascii="Times New Roman" w:eastAsia="Times New Roman" w:hAnsi="Times New Roman"/>
      <w:sz w:val="16"/>
      <w:szCs w:val="16"/>
      <w:lang w:eastAsia="ar-SA"/>
    </w:rPr>
  </w:style>
  <w:style w:type="paragraph" w:customStyle="1" w:styleId="321">
    <w:name w:val="Основной текст с отступом 32"/>
    <w:basedOn w:val="a0"/>
    <w:uiPriority w:val="99"/>
    <w:rsid w:val="00DD4E7B"/>
    <w:pPr>
      <w:spacing w:line="360" w:lineRule="auto"/>
      <w:ind w:left="708" w:firstLine="709"/>
    </w:pPr>
    <w:rPr>
      <w:rFonts w:ascii="Times New Roman" w:eastAsia="Times New Roman" w:hAnsi="Times New Roman"/>
      <w:sz w:val="28"/>
      <w:szCs w:val="28"/>
      <w:lang w:eastAsia="ar-SA"/>
    </w:rPr>
  </w:style>
  <w:style w:type="paragraph" w:customStyle="1" w:styleId="2fa">
    <w:name w:val="Цитата2"/>
    <w:basedOn w:val="a0"/>
    <w:uiPriority w:val="99"/>
    <w:rsid w:val="00DD4E7B"/>
    <w:pPr>
      <w:spacing w:line="360" w:lineRule="auto"/>
      <w:ind w:left="526" w:right="43" w:firstLine="709"/>
    </w:pPr>
    <w:rPr>
      <w:rFonts w:ascii="Times New Roman" w:eastAsia="Times New Roman" w:hAnsi="Times New Roman"/>
      <w:sz w:val="28"/>
      <w:szCs w:val="28"/>
      <w:lang w:eastAsia="ar-SA"/>
    </w:rPr>
  </w:style>
  <w:style w:type="paragraph" w:customStyle="1" w:styleId="2fb">
    <w:name w:val="Схема документа2"/>
    <w:basedOn w:val="a0"/>
    <w:uiPriority w:val="99"/>
    <w:rsid w:val="00DD4E7B"/>
    <w:pPr>
      <w:shd w:val="clear" w:color="auto" w:fill="000080"/>
      <w:spacing w:line="360" w:lineRule="auto"/>
      <w:ind w:firstLine="709"/>
    </w:pPr>
    <w:rPr>
      <w:rFonts w:ascii="Tahoma" w:eastAsia="Times New Roman" w:hAnsi="Tahoma" w:cs="Tahoma"/>
      <w:sz w:val="28"/>
      <w:szCs w:val="28"/>
      <w:lang w:eastAsia="ar-SA"/>
    </w:rPr>
  </w:style>
  <w:style w:type="paragraph" w:customStyle="1" w:styleId="222">
    <w:name w:val="Список 22"/>
    <w:basedOn w:val="afff4"/>
    <w:uiPriority w:val="99"/>
    <w:rsid w:val="00DD4E7B"/>
    <w:pPr>
      <w:ind w:left="1800"/>
    </w:pPr>
    <w:rPr>
      <w:lang w:eastAsia="ar-SA"/>
    </w:rPr>
  </w:style>
  <w:style w:type="paragraph" w:customStyle="1" w:styleId="322">
    <w:name w:val="Список 32"/>
    <w:basedOn w:val="afff4"/>
    <w:uiPriority w:val="99"/>
    <w:rsid w:val="00DD4E7B"/>
    <w:pPr>
      <w:ind w:left="2160"/>
    </w:pPr>
    <w:rPr>
      <w:lang w:eastAsia="ar-SA"/>
    </w:rPr>
  </w:style>
  <w:style w:type="paragraph" w:customStyle="1" w:styleId="420">
    <w:name w:val="Список 42"/>
    <w:basedOn w:val="afff4"/>
    <w:uiPriority w:val="99"/>
    <w:rsid w:val="00DD4E7B"/>
    <w:pPr>
      <w:ind w:left="2520"/>
    </w:pPr>
    <w:rPr>
      <w:lang w:eastAsia="ar-SA"/>
    </w:rPr>
  </w:style>
  <w:style w:type="paragraph" w:customStyle="1" w:styleId="520">
    <w:name w:val="Список 52"/>
    <w:basedOn w:val="afff4"/>
    <w:uiPriority w:val="99"/>
    <w:rsid w:val="00DD4E7B"/>
    <w:pPr>
      <w:ind w:left="2880"/>
    </w:pPr>
    <w:rPr>
      <w:lang w:eastAsia="ar-SA"/>
    </w:rPr>
  </w:style>
  <w:style w:type="paragraph" w:customStyle="1" w:styleId="20">
    <w:name w:val="Маркированный список2"/>
    <w:basedOn w:val="1e"/>
    <w:uiPriority w:val="99"/>
    <w:rsid w:val="00DD4E7B"/>
    <w:pPr>
      <w:numPr>
        <w:numId w:val="12"/>
      </w:numPr>
      <w:tabs>
        <w:tab w:val="left" w:pos="1026"/>
      </w:tabs>
      <w:ind w:left="0" w:firstLine="741"/>
    </w:pPr>
    <w:rPr>
      <w:lang w:eastAsia="ar-SA"/>
    </w:rPr>
  </w:style>
  <w:style w:type="paragraph" w:customStyle="1" w:styleId="223">
    <w:name w:val="Маркированный список 22"/>
    <w:basedOn w:val="20"/>
    <w:uiPriority w:val="99"/>
    <w:rsid w:val="00DD4E7B"/>
    <w:pPr>
      <w:numPr>
        <w:numId w:val="0"/>
      </w:numPr>
      <w:tabs>
        <w:tab w:val="left" w:pos="2160"/>
        <w:tab w:val="left" w:pos="2826"/>
      </w:tabs>
      <w:spacing w:after="240" w:line="240" w:lineRule="atLeast"/>
      <w:ind w:left="1800" w:hanging="360"/>
    </w:pPr>
    <w:rPr>
      <w:rFonts w:ascii="Arial" w:hAnsi="Arial" w:cs="Arial"/>
      <w:spacing w:val="-5"/>
      <w:sz w:val="20"/>
    </w:rPr>
  </w:style>
  <w:style w:type="paragraph" w:customStyle="1" w:styleId="323">
    <w:name w:val="Маркированный список 32"/>
    <w:basedOn w:val="20"/>
    <w:uiPriority w:val="99"/>
    <w:rsid w:val="00DD4E7B"/>
    <w:pPr>
      <w:numPr>
        <w:numId w:val="0"/>
      </w:numPr>
      <w:tabs>
        <w:tab w:val="left" w:pos="2520"/>
        <w:tab w:val="left" w:pos="3186"/>
      </w:tabs>
      <w:spacing w:after="240" w:line="240" w:lineRule="atLeast"/>
      <w:ind w:left="2160" w:hanging="360"/>
    </w:pPr>
    <w:rPr>
      <w:rFonts w:ascii="Arial" w:hAnsi="Arial" w:cs="Arial"/>
      <w:spacing w:val="-5"/>
      <w:sz w:val="20"/>
    </w:rPr>
  </w:style>
  <w:style w:type="paragraph" w:customStyle="1" w:styleId="421">
    <w:name w:val="Маркированный список 42"/>
    <w:basedOn w:val="20"/>
    <w:uiPriority w:val="99"/>
    <w:rsid w:val="00DD4E7B"/>
    <w:pPr>
      <w:numPr>
        <w:numId w:val="0"/>
      </w:numPr>
      <w:tabs>
        <w:tab w:val="left" w:pos="2880"/>
        <w:tab w:val="left" w:pos="3546"/>
      </w:tabs>
      <w:spacing w:after="240" w:line="240" w:lineRule="atLeast"/>
      <w:ind w:left="2520" w:hanging="360"/>
    </w:pPr>
    <w:rPr>
      <w:rFonts w:ascii="Arial" w:hAnsi="Arial" w:cs="Arial"/>
      <w:spacing w:val="-5"/>
      <w:sz w:val="20"/>
    </w:rPr>
  </w:style>
  <w:style w:type="paragraph" w:customStyle="1" w:styleId="521">
    <w:name w:val="Маркированный список 52"/>
    <w:basedOn w:val="20"/>
    <w:uiPriority w:val="99"/>
    <w:rsid w:val="00DD4E7B"/>
    <w:pPr>
      <w:numPr>
        <w:numId w:val="0"/>
      </w:numPr>
      <w:tabs>
        <w:tab w:val="left" w:pos="3240"/>
        <w:tab w:val="left" w:pos="3906"/>
      </w:tabs>
      <w:spacing w:after="240" w:line="240" w:lineRule="atLeast"/>
      <w:ind w:left="2880" w:hanging="360"/>
    </w:pPr>
    <w:rPr>
      <w:rFonts w:ascii="Arial" w:hAnsi="Arial" w:cs="Arial"/>
      <w:spacing w:val="-5"/>
      <w:sz w:val="20"/>
    </w:rPr>
  </w:style>
  <w:style w:type="paragraph" w:customStyle="1" w:styleId="2fc">
    <w:name w:val="Продолжение списка2"/>
    <w:basedOn w:val="afff4"/>
    <w:uiPriority w:val="99"/>
    <w:rsid w:val="00DD4E7B"/>
    <w:pPr>
      <w:ind w:firstLine="0"/>
    </w:pPr>
    <w:rPr>
      <w:lang w:eastAsia="ar-SA"/>
    </w:rPr>
  </w:style>
  <w:style w:type="paragraph" w:customStyle="1" w:styleId="224">
    <w:name w:val="Продолжение списка 22"/>
    <w:basedOn w:val="2fc"/>
    <w:uiPriority w:val="99"/>
    <w:rsid w:val="00DD4E7B"/>
    <w:pPr>
      <w:ind w:left="2160"/>
    </w:pPr>
  </w:style>
  <w:style w:type="paragraph" w:customStyle="1" w:styleId="324">
    <w:name w:val="Продолжение списка 32"/>
    <w:basedOn w:val="2fc"/>
    <w:uiPriority w:val="99"/>
    <w:rsid w:val="00DD4E7B"/>
    <w:pPr>
      <w:ind w:left="2520"/>
    </w:pPr>
  </w:style>
  <w:style w:type="paragraph" w:customStyle="1" w:styleId="422">
    <w:name w:val="Продолжение списка 42"/>
    <w:basedOn w:val="2fc"/>
    <w:uiPriority w:val="99"/>
    <w:rsid w:val="00DD4E7B"/>
    <w:pPr>
      <w:ind w:left="2880"/>
    </w:pPr>
  </w:style>
  <w:style w:type="paragraph" w:customStyle="1" w:styleId="522">
    <w:name w:val="Продолжение списка 52"/>
    <w:basedOn w:val="2fc"/>
    <w:uiPriority w:val="99"/>
    <w:rsid w:val="00DD4E7B"/>
    <w:pPr>
      <w:ind w:left="3240"/>
    </w:pPr>
  </w:style>
  <w:style w:type="paragraph" w:customStyle="1" w:styleId="2fd">
    <w:name w:val="Нумерованный список2"/>
    <w:basedOn w:val="a0"/>
    <w:uiPriority w:val="99"/>
    <w:rsid w:val="00DD4E7B"/>
    <w:pPr>
      <w:spacing w:before="280" w:after="280" w:line="360" w:lineRule="auto"/>
      <w:ind w:firstLine="709"/>
    </w:pPr>
    <w:rPr>
      <w:rFonts w:ascii="Times New Roman" w:eastAsia="Times New Roman" w:hAnsi="Times New Roman"/>
      <w:sz w:val="28"/>
      <w:szCs w:val="28"/>
      <w:lang w:eastAsia="ar-SA"/>
    </w:rPr>
  </w:style>
  <w:style w:type="paragraph" w:customStyle="1" w:styleId="225">
    <w:name w:val="Нумерованный список 22"/>
    <w:basedOn w:val="2fd"/>
    <w:uiPriority w:val="99"/>
    <w:rsid w:val="00DD4E7B"/>
    <w:pPr>
      <w:spacing w:before="0" w:after="240" w:line="240" w:lineRule="atLeast"/>
      <w:ind w:left="1800" w:hanging="360"/>
    </w:pPr>
    <w:rPr>
      <w:rFonts w:ascii="Arial" w:hAnsi="Arial" w:cs="Arial"/>
      <w:spacing w:val="-5"/>
      <w:sz w:val="20"/>
      <w:szCs w:val="20"/>
    </w:rPr>
  </w:style>
  <w:style w:type="paragraph" w:customStyle="1" w:styleId="325">
    <w:name w:val="Нумерованный список 32"/>
    <w:basedOn w:val="2fd"/>
    <w:uiPriority w:val="99"/>
    <w:rsid w:val="00DD4E7B"/>
    <w:pPr>
      <w:tabs>
        <w:tab w:val="left" w:pos="2880"/>
      </w:tabs>
      <w:spacing w:before="0" w:after="240" w:line="240" w:lineRule="atLeast"/>
      <w:ind w:left="2160"/>
    </w:pPr>
    <w:rPr>
      <w:rFonts w:ascii="Arial" w:hAnsi="Arial" w:cs="Arial"/>
      <w:spacing w:val="-5"/>
      <w:sz w:val="20"/>
      <w:szCs w:val="20"/>
    </w:rPr>
  </w:style>
  <w:style w:type="paragraph" w:customStyle="1" w:styleId="423">
    <w:name w:val="Нумерованный список 42"/>
    <w:basedOn w:val="2fd"/>
    <w:uiPriority w:val="99"/>
    <w:rsid w:val="00DD4E7B"/>
    <w:pPr>
      <w:spacing w:before="0" w:after="240" w:line="240" w:lineRule="atLeast"/>
      <w:ind w:left="2520" w:hanging="360"/>
    </w:pPr>
    <w:rPr>
      <w:rFonts w:ascii="Arial" w:hAnsi="Arial" w:cs="Arial"/>
      <w:spacing w:val="-5"/>
      <w:sz w:val="20"/>
      <w:szCs w:val="20"/>
    </w:rPr>
  </w:style>
  <w:style w:type="paragraph" w:customStyle="1" w:styleId="523">
    <w:name w:val="Нумерованный список 52"/>
    <w:basedOn w:val="2fd"/>
    <w:uiPriority w:val="99"/>
    <w:rsid w:val="00DD4E7B"/>
    <w:pPr>
      <w:spacing w:before="0" w:after="240" w:line="240" w:lineRule="atLeast"/>
      <w:ind w:left="2880" w:hanging="360"/>
    </w:pPr>
    <w:rPr>
      <w:rFonts w:ascii="Arial" w:hAnsi="Arial" w:cs="Arial"/>
      <w:spacing w:val="-5"/>
      <w:sz w:val="20"/>
      <w:szCs w:val="20"/>
    </w:rPr>
  </w:style>
  <w:style w:type="paragraph" w:customStyle="1" w:styleId="2fe">
    <w:name w:val="Шапка2"/>
    <w:basedOn w:val="a"/>
    <w:uiPriority w:val="99"/>
    <w:rsid w:val="00DD4E7B"/>
    <w:pPr>
      <w:keepLines/>
      <w:numPr>
        <w:numId w:val="0"/>
      </w:numPr>
      <w:tabs>
        <w:tab w:val="left" w:pos="4680"/>
        <w:tab w:val="left" w:pos="5760"/>
      </w:tabs>
      <w:spacing w:before="0" w:line="280" w:lineRule="exact"/>
      <w:ind w:left="1080" w:right="2160" w:hanging="1080"/>
    </w:pPr>
    <w:rPr>
      <w:rFonts w:ascii="Arial" w:hAnsi="Arial" w:cs="Arial"/>
      <w:sz w:val="22"/>
      <w:szCs w:val="22"/>
      <w:lang w:eastAsia="ar-SA"/>
    </w:rPr>
  </w:style>
  <w:style w:type="paragraph" w:customStyle="1" w:styleId="2ff">
    <w:name w:val="Обычный отступ2"/>
    <w:basedOn w:val="a0"/>
    <w:uiPriority w:val="99"/>
    <w:rsid w:val="00DD4E7B"/>
    <w:pPr>
      <w:spacing w:line="360" w:lineRule="auto"/>
      <w:ind w:left="1440" w:firstLine="709"/>
    </w:pPr>
    <w:rPr>
      <w:rFonts w:ascii="Arial" w:eastAsia="Times New Roman" w:hAnsi="Arial" w:cs="Arial"/>
      <w:spacing w:val="-5"/>
      <w:sz w:val="20"/>
      <w:szCs w:val="20"/>
      <w:lang w:eastAsia="ar-SA"/>
    </w:rPr>
  </w:style>
  <w:style w:type="paragraph" w:customStyle="1" w:styleId="2ff0">
    <w:name w:val="Дата2"/>
    <w:basedOn w:val="a0"/>
    <w:next w:val="a0"/>
    <w:uiPriority w:val="99"/>
    <w:rsid w:val="00DD4E7B"/>
    <w:pPr>
      <w:spacing w:line="360" w:lineRule="auto"/>
      <w:ind w:left="1080" w:firstLine="709"/>
    </w:pPr>
    <w:rPr>
      <w:rFonts w:ascii="Arial" w:eastAsia="Times New Roman" w:hAnsi="Arial" w:cs="Arial"/>
      <w:spacing w:val="-5"/>
      <w:sz w:val="20"/>
      <w:szCs w:val="20"/>
      <w:lang w:eastAsia="ar-SA"/>
    </w:rPr>
  </w:style>
  <w:style w:type="paragraph" w:customStyle="1" w:styleId="2ff1">
    <w:name w:val="Заголовок записки2"/>
    <w:basedOn w:val="a0"/>
    <w:next w:val="a0"/>
    <w:uiPriority w:val="99"/>
    <w:rsid w:val="00DD4E7B"/>
    <w:pPr>
      <w:spacing w:line="360" w:lineRule="auto"/>
      <w:ind w:left="1080" w:firstLine="709"/>
    </w:pPr>
    <w:rPr>
      <w:rFonts w:ascii="Arial" w:eastAsia="Times New Roman" w:hAnsi="Arial" w:cs="Arial"/>
      <w:spacing w:val="-5"/>
      <w:sz w:val="20"/>
      <w:szCs w:val="20"/>
      <w:lang w:eastAsia="ar-SA"/>
    </w:rPr>
  </w:style>
  <w:style w:type="paragraph" w:customStyle="1" w:styleId="2ff2">
    <w:name w:val="Красная строка2"/>
    <w:basedOn w:val="a"/>
    <w:uiPriority w:val="99"/>
    <w:rsid w:val="00DD4E7B"/>
    <w:pPr>
      <w:numPr>
        <w:numId w:val="0"/>
      </w:numPr>
      <w:spacing w:before="0" w:line="360" w:lineRule="auto"/>
      <w:ind w:left="1080" w:firstLine="210"/>
    </w:pPr>
    <w:rPr>
      <w:rFonts w:ascii="Arial" w:hAnsi="Arial" w:cs="Arial"/>
      <w:spacing w:val="-5"/>
      <w:sz w:val="20"/>
      <w:szCs w:val="20"/>
      <w:lang w:eastAsia="ar-SA"/>
    </w:rPr>
  </w:style>
  <w:style w:type="paragraph" w:customStyle="1" w:styleId="226">
    <w:name w:val="Красная строка 22"/>
    <w:basedOn w:val="afa"/>
    <w:uiPriority w:val="99"/>
    <w:rsid w:val="00DD4E7B"/>
    <w:pPr>
      <w:spacing w:line="360" w:lineRule="auto"/>
      <w:ind w:firstLine="210"/>
      <w:jc w:val="left"/>
    </w:pPr>
    <w:rPr>
      <w:rFonts w:ascii="Arial" w:eastAsia="Times New Roman" w:hAnsi="Arial" w:cs="Arial"/>
      <w:spacing w:val="-5"/>
      <w:sz w:val="20"/>
      <w:szCs w:val="20"/>
      <w:lang w:eastAsia="ar-SA"/>
    </w:rPr>
  </w:style>
  <w:style w:type="paragraph" w:customStyle="1" w:styleId="2ff3">
    <w:name w:val="Приветствие2"/>
    <w:basedOn w:val="a0"/>
    <w:next w:val="a0"/>
    <w:uiPriority w:val="99"/>
    <w:rsid w:val="00DD4E7B"/>
    <w:pPr>
      <w:spacing w:line="360" w:lineRule="auto"/>
      <w:ind w:left="1080" w:firstLine="709"/>
    </w:pPr>
    <w:rPr>
      <w:rFonts w:ascii="Arial" w:eastAsia="Times New Roman" w:hAnsi="Arial" w:cs="Arial"/>
      <w:spacing w:val="-5"/>
      <w:sz w:val="20"/>
      <w:szCs w:val="20"/>
      <w:lang w:eastAsia="ar-SA"/>
    </w:rPr>
  </w:style>
  <w:style w:type="paragraph" w:customStyle="1" w:styleId="2ff4">
    <w:name w:val="Прощание2"/>
    <w:basedOn w:val="a0"/>
    <w:uiPriority w:val="99"/>
    <w:rsid w:val="00DD4E7B"/>
    <w:pPr>
      <w:spacing w:line="360" w:lineRule="auto"/>
      <w:ind w:left="4252" w:firstLine="709"/>
    </w:pPr>
    <w:rPr>
      <w:rFonts w:ascii="Arial" w:eastAsia="Times New Roman" w:hAnsi="Arial" w:cs="Arial"/>
      <w:spacing w:val="-5"/>
      <w:sz w:val="20"/>
      <w:szCs w:val="20"/>
      <w:lang w:eastAsia="ar-SA"/>
    </w:rPr>
  </w:style>
  <w:style w:type="paragraph" w:customStyle="1" w:styleId="2ff5">
    <w:name w:val="Текст2"/>
    <w:basedOn w:val="a0"/>
    <w:uiPriority w:val="99"/>
    <w:rsid w:val="00DD4E7B"/>
    <w:pPr>
      <w:spacing w:line="360" w:lineRule="auto"/>
      <w:ind w:left="1080" w:firstLine="709"/>
    </w:pPr>
    <w:rPr>
      <w:rFonts w:ascii="Courier New" w:eastAsia="Times New Roman" w:hAnsi="Courier New" w:cs="Courier New"/>
      <w:spacing w:val="-5"/>
      <w:sz w:val="20"/>
      <w:szCs w:val="20"/>
      <w:lang w:eastAsia="ar-SA"/>
    </w:rPr>
  </w:style>
  <w:style w:type="paragraph" w:customStyle="1" w:styleId="affffffff9">
    <w:name w:val="Обычный в таблице Знак Знак"/>
    <w:basedOn w:val="a0"/>
    <w:uiPriority w:val="99"/>
    <w:rsid w:val="00DD4E7B"/>
    <w:pPr>
      <w:spacing w:line="360" w:lineRule="auto"/>
      <w:ind w:hanging="6"/>
      <w:jc w:val="center"/>
    </w:pPr>
    <w:rPr>
      <w:rFonts w:ascii="Times New Roman" w:eastAsia="Times New Roman" w:hAnsi="Times New Roman"/>
      <w:szCs w:val="24"/>
      <w:lang w:eastAsia="ar-SA"/>
    </w:rPr>
  </w:style>
  <w:style w:type="paragraph" w:customStyle="1" w:styleId="S222">
    <w:name w:val="Стиль S_Маркированный + полужирный Первая строка:  222 см"/>
    <w:basedOn w:val="a0"/>
    <w:uiPriority w:val="99"/>
    <w:rsid w:val="00DD4E7B"/>
    <w:pPr>
      <w:spacing w:line="360" w:lineRule="auto"/>
      <w:ind w:firstLine="0"/>
    </w:pPr>
    <w:rPr>
      <w:rFonts w:ascii="Times New Roman" w:eastAsia="Times New Roman" w:hAnsi="Times New Roman"/>
      <w:szCs w:val="24"/>
      <w:lang w:eastAsia="ar-SA"/>
    </w:rPr>
  </w:style>
  <w:style w:type="paragraph" w:customStyle="1" w:styleId="xl56">
    <w:name w:val="xl56"/>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57">
    <w:name w:val="xl57"/>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58">
    <w:name w:val="xl58"/>
    <w:basedOn w:val="a0"/>
    <w:uiPriority w:val="99"/>
    <w:rsid w:val="00DD4E7B"/>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59">
    <w:name w:val="xl59"/>
    <w:basedOn w:val="a0"/>
    <w:uiPriority w:val="99"/>
    <w:rsid w:val="00DD4E7B"/>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0">
    <w:name w:val="xl60"/>
    <w:basedOn w:val="a0"/>
    <w:uiPriority w:val="99"/>
    <w:rsid w:val="00DD4E7B"/>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b/>
      <w:bCs/>
      <w:color w:val="FF0000"/>
      <w:szCs w:val="24"/>
      <w:lang w:eastAsia="ar-SA"/>
    </w:rPr>
  </w:style>
  <w:style w:type="paragraph" w:customStyle="1" w:styleId="xl61">
    <w:name w:val="xl61"/>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2">
    <w:name w:val="xl62"/>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3">
    <w:name w:val="xl63"/>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4">
    <w:name w:val="xl64"/>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b/>
      <w:bCs/>
      <w:szCs w:val="24"/>
      <w:lang w:eastAsia="ar-SA"/>
    </w:rPr>
  </w:style>
  <w:style w:type="paragraph" w:customStyle="1" w:styleId="xl65">
    <w:name w:val="xl65"/>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6">
    <w:name w:val="xl66"/>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67">
    <w:name w:val="xl67"/>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68">
    <w:name w:val="xl68"/>
    <w:basedOn w:val="a0"/>
    <w:uiPriority w:val="99"/>
    <w:rsid w:val="00DD4E7B"/>
    <w:pPr>
      <w:pBdr>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69">
    <w:name w:val="xl69"/>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xl70">
    <w:name w:val="xl70"/>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u w:val="single"/>
      <w:lang w:eastAsia="ar-SA"/>
    </w:rPr>
  </w:style>
  <w:style w:type="paragraph" w:customStyle="1" w:styleId="xl71">
    <w:name w:val="xl71"/>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2">
    <w:name w:val="xl72"/>
    <w:basedOn w:val="a0"/>
    <w:uiPriority w:val="99"/>
    <w:rsid w:val="00DD4E7B"/>
    <w:pPr>
      <w:pBdr>
        <w:top w:val="single" w:sz="4" w:space="0" w:color="000000"/>
        <w:left w:val="single" w:sz="4" w:space="0" w:color="000000"/>
        <w:bottom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3">
    <w:name w:val="xl73"/>
    <w:basedOn w:val="a0"/>
    <w:uiPriority w:val="99"/>
    <w:rsid w:val="00DD4E7B"/>
    <w:pPr>
      <w:pBdr>
        <w:top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4">
    <w:name w:val="xl74"/>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75">
    <w:name w:val="xl75"/>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right"/>
    </w:pPr>
    <w:rPr>
      <w:rFonts w:ascii="Times New Roman" w:eastAsia="Times New Roman" w:hAnsi="Times New Roman"/>
      <w:szCs w:val="24"/>
      <w:lang w:eastAsia="ar-SA"/>
    </w:rPr>
  </w:style>
  <w:style w:type="paragraph" w:customStyle="1" w:styleId="xl76">
    <w:name w:val="xl76"/>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77">
    <w:name w:val="xl77"/>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pPr>
    <w:rPr>
      <w:rFonts w:ascii="Times New Roman" w:eastAsia="Times New Roman" w:hAnsi="Times New Roman"/>
      <w:b/>
      <w:bCs/>
      <w:szCs w:val="24"/>
      <w:lang w:eastAsia="ar-SA"/>
    </w:rPr>
  </w:style>
  <w:style w:type="paragraph" w:customStyle="1" w:styleId="xl78">
    <w:name w:val="xl78"/>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79">
    <w:name w:val="xl79"/>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i/>
      <w:iCs/>
      <w:szCs w:val="24"/>
      <w:lang w:eastAsia="ar-SA"/>
    </w:rPr>
  </w:style>
  <w:style w:type="paragraph" w:customStyle="1" w:styleId="xl80">
    <w:name w:val="xl80"/>
    <w:basedOn w:val="a0"/>
    <w:uiPriority w:val="99"/>
    <w:rsid w:val="00DD4E7B"/>
    <w:pPr>
      <w:pBdr>
        <w:top w:val="single" w:sz="4" w:space="0" w:color="000000"/>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1">
    <w:name w:val="xl81"/>
    <w:basedOn w:val="a0"/>
    <w:uiPriority w:val="99"/>
    <w:rsid w:val="00DD4E7B"/>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2">
    <w:name w:val="xl82"/>
    <w:basedOn w:val="a0"/>
    <w:uiPriority w:val="99"/>
    <w:rsid w:val="00DD4E7B"/>
    <w:pPr>
      <w:pBdr>
        <w:left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3">
    <w:name w:val="xl83"/>
    <w:basedOn w:val="a0"/>
    <w:uiPriority w:val="99"/>
    <w:rsid w:val="00DD4E7B"/>
    <w:pPr>
      <w:pBdr>
        <w:left w:val="single" w:sz="4" w:space="0" w:color="000000"/>
        <w:bottom w:val="single" w:sz="4" w:space="0" w:color="000000"/>
        <w:right w:val="single" w:sz="4" w:space="0" w:color="000000"/>
      </w:pBdr>
      <w:shd w:val="clear" w:color="auto" w:fill="FFFFFF"/>
      <w:spacing w:before="280" w:after="280" w:line="240" w:lineRule="auto"/>
      <w:ind w:firstLine="0"/>
      <w:jc w:val="center"/>
    </w:pPr>
    <w:rPr>
      <w:rFonts w:ascii="Times New Roman" w:eastAsia="Times New Roman" w:hAnsi="Times New Roman"/>
      <w:szCs w:val="24"/>
      <w:lang w:eastAsia="ar-SA"/>
    </w:rPr>
  </w:style>
  <w:style w:type="paragraph" w:customStyle="1" w:styleId="xl84">
    <w:name w:val="xl84"/>
    <w:basedOn w:val="a0"/>
    <w:uiPriority w:val="99"/>
    <w:rsid w:val="00DD4E7B"/>
    <w:pPr>
      <w:pBdr>
        <w:top w:val="single" w:sz="4" w:space="0" w:color="000000"/>
        <w:left w:val="single" w:sz="4" w:space="0" w:color="000000"/>
        <w:bottom w:val="single" w:sz="4" w:space="0" w:color="000000"/>
        <w:right w:val="single" w:sz="4" w:space="0" w:color="000000"/>
      </w:pBdr>
      <w:shd w:val="clear" w:color="auto" w:fill="FFFFFF"/>
      <w:spacing w:before="280" w:after="280" w:line="240" w:lineRule="auto"/>
      <w:ind w:firstLine="0"/>
      <w:jc w:val="right"/>
    </w:pPr>
    <w:rPr>
      <w:rFonts w:ascii="Times New Roman" w:eastAsia="Times New Roman" w:hAnsi="Times New Roman"/>
      <w:szCs w:val="24"/>
      <w:lang w:eastAsia="ar-SA"/>
    </w:rPr>
  </w:style>
  <w:style w:type="paragraph" w:customStyle="1" w:styleId="xl85">
    <w:name w:val="xl85"/>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86">
    <w:name w:val="xl86"/>
    <w:basedOn w:val="a0"/>
    <w:uiPriority w:val="99"/>
    <w:rsid w:val="00DD4E7B"/>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7">
    <w:name w:val="xl87"/>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8">
    <w:name w:val="xl88"/>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89">
    <w:name w:val="xl89"/>
    <w:basedOn w:val="a0"/>
    <w:uiPriority w:val="99"/>
    <w:rsid w:val="00DD4E7B"/>
    <w:pPr>
      <w:pBdr>
        <w:top w:val="single" w:sz="4" w:space="0" w:color="000000"/>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0">
    <w:name w:val="xl90"/>
    <w:basedOn w:val="a0"/>
    <w:uiPriority w:val="99"/>
    <w:rsid w:val="00DD4E7B"/>
    <w:pPr>
      <w:pBdr>
        <w:left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1">
    <w:name w:val="xl91"/>
    <w:basedOn w:val="a0"/>
    <w:uiPriority w:val="99"/>
    <w:rsid w:val="00DD4E7B"/>
    <w:pPr>
      <w:pBdr>
        <w:left w:val="single" w:sz="4" w:space="0" w:color="000000"/>
        <w:bottom w:val="single" w:sz="4" w:space="0" w:color="000000"/>
        <w:right w:val="single" w:sz="4" w:space="0" w:color="000000"/>
      </w:pBdr>
      <w:shd w:val="clear" w:color="auto" w:fill="FFFFFF"/>
      <w:spacing w:before="280" w:after="280" w:line="240" w:lineRule="auto"/>
      <w:ind w:firstLine="0"/>
      <w:jc w:val="left"/>
    </w:pPr>
    <w:rPr>
      <w:rFonts w:ascii="Times New Roman" w:eastAsia="Times New Roman" w:hAnsi="Times New Roman"/>
      <w:szCs w:val="24"/>
      <w:lang w:eastAsia="ar-SA"/>
    </w:rPr>
  </w:style>
  <w:style w:type="paragraph" w:customStyle="1" w:styleId="xl92">
    <w:name w:val="xl92"/>
    <w:basedOn w:val="a0"/>
    <w:uiPriority w:val="99"/>
    <w:rsid w:val="00DD4E7B"/>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3">
    <w:name w:val="xl93"/>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4">
    <w:name w:val="xl94"/>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95">
    <w:name w:val="xl95"/>
    <w:basedOn w:val="a0"/>
    <w:uiPriority w:val="99"/>
    <w:rsid w:val="00DD4E7B"/>
    <w:pPr>
      <w:pBdr>
        <w:left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96">
    <w:name w:val="xl96"/>
    <w:basedOn w:val="a0"/>
    <w:uiPriority w:val="99"/>
    <w:rsid w:val="00DD4E7B"/>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7">
    <w:name w:val="xl97"/>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8">
    <w:name w:val="xl98"/>
    <w:basedOn w:val="a0"/>
    <w:uiPriority w:val="99"/>
    <w:rsid w:val="00DD4E7B"/>
    <w:pPr>
      <w:pBdr>
        <w:left w:val="single" w:sz="4" w:space="0" w:color="000000"/>
        <w:bottom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99">
    <w:name w:val="xl99"/>
    <w:basedOn w:val="a0"/>
    <w:uiPriority w:val="99"/>
    <w:rsid w:val="00DD4E7B"/>
    <w:pPr>
      <w:pBdr>
        <w:top w:val="single" w:sz="4" w:space="0" w:color="000000"/>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0">
    <w:name w:val="xl100"/>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b/>
      <w:bCs/>
      <w:szCs w:val="24"/>
      <w:lang w:eastAsia="ar-SA"/>
    </w:rPr>
  </w:style>
  <w:style w:type="paragraph" w:customStyle="1" w:styleId="xl101">
    <w:name w:val="xl101"/>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2">
    <w:name w:val="xl102"/>
    <w:basedOn w:val="a0"/>
    <w:uiPriority w:val="99"/>
    <w:rsid w:val="00DD4E7B"/>
    <w:pPr>
      <w:pBdr>
        <w:top w:val="single" w:sz="4" w:space="0" w:color="000000"/>
        <w:left w:val="single" w:sz="4" w:space="0" w:color="000000"/>
        <w:bottom w:val="single" w:sz="4" w:space="0" w:color="000000"/>
        <w:right w:val="single" w:sz="4" w:space="0" w:color="000000"/>
      </w:pBdr>
      <w:spacing w:before="280" w:after="280" w:line="240" w:lineRule="auto"/>
      <w:ind w:firstLine="0"/>
      <w:jc w:val="center"/>
    </w:pPr>
    <w:rPr>
      <w:rFonts w:ascii="Times New Roman" w:eastAsia="Times New Roman" w:hAnsi="Times New Roman"/>
      <w:b/>
      <w:bCs/>
      <w:szCs w:val="24"/>
      <w:lang w:eastAsia="ar-SA"/>
    </w:rPr>
  </w:style>
  <w:style w:type="paragraph" w:customStyle="1" w:styleId="xl103">
    <w:name w:val="xl103"/>
    <w:basedOn w:val="a0"/>
    <w:uiPriority w:val="99"/>
    <w:rsid w:val="00DD4E7B"/>
    <w:pPr>
      <w:pBdr>
        <w:left w:val="single" w:sz="4" w:space="0" w:color="000000"/>
        <w:right w:val="single" w:sz="4" w:space="0" w:color="000000"/>
      </w:pBdr>
      <w:spacing w:before="280" w:after="280" w:line="240" w:lineRule="auto"/>
      <w:ind w:firstLine="0"/>
      <w:jc w:val="left"/>
    </w:pPr>
    <w:rPr>
      <w:rFonts w:ascii="Times New Roman" w:eastAsia="Times New Roman" w:hAnsi="Times New Roman"/>
      <w:szCs w:val="24"/>
      <w:lang w:eastAsia="ar-SA"/>
    </w:rPr>
  </w:style>
  <w:style w:type="paragraph" w:customStyle="1" w:styleId="xl104">
    <w:name w:val="xl104"/>
    <w:basedOn w:val="a0"/>
    <w:uiPriority w:val="99"/>
    <w:rsid w:val="00DD4E7B"/>
    <w:pPr>
      <w:pBdr>
        <w:top w:val="single" w:sz="4" w:space="0" w:color="000000"/>
        <w:left w:val="single" w:sz="4" w:space="0" w:color="000000"/>
        <w:bottom w:val="single" w:sz="4" w:space="0" w:color="000000"/>
        <w:right w:val="single" w:sz="4" w:space="0" w:color="000000"/>
      </w:pBdr>
      <w:shd w:val="clear" w:color="auto" w:fill="CCFFFF"/>
      <w:spacing w:before="280" w:after="280" w:line="240" w:lineRule="auto"/>
      <w:ind w:firstLine="0"/>
      <w:jc w:val="center"/>
    </w:pPr>
    <w:rPr>
      <w:rFonts w:ascii="Times New Roman" w:eastAsia="Times New Roman" w:hAnsi="Times New Roman"/>
      <w:szCs w:val="24"/>
      <w:lang w:eastAsia="ar-SA"/>
    </w:rPr>
  </w:style>
  <w:style w:type="paragraph" w:customStyle="1" w:styleId="xl105">
    <w:name w:val="xl105"/>
    <w:basedOn w:val="a0"/>
    <w:uiPriority w:val="99"/>
    <w:rsid w:val="00DD4E7B"/>
    <w:pPr>
      <w:pBdr>
        <w:top w:val="single" w:sz="4" w:space="0" w:color="000000"/>
        <w:left w:val="single" w:sz="4" w:space="0" w:color="000000"/>
        <w:right w:val="single" w:sz="4" w:space="0" w:color="000000"/>
      </w:pBdr>
      <w:spacing w:before="280" w:after="280" w:line="240" w:lineRule="auto"/>
      <w:ind w:firstLine="0"/>
      <w:jc w:val="center"/>
    </w:pPr>
    <w:rPr>
      <w:rFonts w:ascii="Times New Roman" w:eastAsia="Times New Roman" w:hAnsi="Times New Roman"/>
      <w:szCs w:val="24"/>
      <w:lang w:eastAsia="ar-SA"/>
    </w:rPr>
  </w:style>
  <w:style w:type="paragraph" w:customStyle="1" w:styleId="affffffffa">
    <w:name w:val="Заголовок таблицы + Обычный Знак"/>
    <w:basedOn w:val="a0"/>
    <w:uiPriority w:val="99"/>
    <w:rsid w:val="00DD4E7B"/>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ffa">
    <w:name w:val="Рисунок 1"/>
    <w:basedOn w:val="a0"/>
    <w:uiPriority w:val="99"/>
    <w:rsid w:val="00DD4E7B"/>
    <w:pPr>
      <w:spacing w:line="360" w:lineRule="auto"/>
      <w:ind w:left="1069" w:firstLine="0"/>
      <w:jc w:val="right"/>
    </w:pPr>
    <w:rPr>
      <w:rFonts w:ascii="Times New Roman" w:eastAsia="Times New Roman" w:hAnsi="Times New Roman"/>
      <w:szCs w:val="24"/>
      <w:lang w:eastAsia="ar-SA"/>
    </w:rPr>
  </w:style>
  <w:style w:type="paragraph" w:customStyle="1" w:styleId="4a">
    <w:name w:val="Стиль4"/>
    <w:basedOn w:val="a0"/>
    <w:uiPriority w:val="99"/>
    <w:rsid w:val="00DD4E7B"/>
    <w:pPr>
      <w:spacing w:line="360" w:lineRule="auto"/>
      <w:ind w:firstLine="0"/>
    </w:pPr>
    <w:rPr>
      <w:rFonts w:ascii="Times New Roman" w:eastAsia="Times New Roman" w:hAnsi="Times New Roman"/>
      <w:szCs w:val="24"/>
      <w:lang w:eastAsia="ar-SA"/>
    </w:rPr>
  </w:style>
  <w:style w:type="paragraph" w:customStyle="1" w:styleId="2TimesNewRoman12">
    <w:name w:val="Стиль Заголовок 2 + Times New Roman 12 пт не полужирный не курси..."/>
    <w:basedOn w:val="21"/>
    <w:uiPriority w:val="99"/>
    <w:rsid w:val="00DD4E7B"/>
    <w:pPr>
      <w:keepLines w:val="0"/>
      <w:spacing w:before="240" w:after="60" w:line="360" w:lineRule="auto"/>
      <w:ind w:firstLine="0"/>
    </w:pPr>
    <w:rPr>
      <w:rFonts w:ascii="Times New Roman" w:hAnsi="Times New Roman"/>
      <w:color w:val="auto"/>
      <w:sz w:val="24"/>
      <w:szCs w:val="20"/>
      <w:lang w:eastAsia="ar-SA"/>
    </w:rPr>
  </w:style>
  <w:style w:type="paragraph" w:customStyle="1" w:styleId="S2254">
    <w:name w:val="Стиль S_Заголовок 2 + Слева:  254 см"/>
    <w:basedOn w:val="a0"/>
    <w:uiPriority w:val="99"/>
    <w:rsid w:val="00DD4E7B"/>
    <w:pPr>
      <w:spacing w:line="360" w:lineRule="auto"/>
      <w:ind w:firstLine="0"/>
    </w:pPr>
    <w:rPr>
      <w:rFonts w:ascii="Times New Roman" w:eastAsia="Times New Roman" w:hAnsi="Times New Roman"/>
      <w:szCs w:val="20"/>
      <w:lang w:eastAsia="ar-SA"/>
    </w:rPr>
  </w:style>
  <w:style w:type="paragraph" w:customStyle="1" w:styleId="58">
    <w:name w:val="Стиль5"/>
    <w:basedOn w:val="S2254"/>
    <w:uiPriority w:val="99"/>
    <w:rsid w:val="00DD4E7B"/>
  </w:style>
  <w:style w:type="paragraph" w:customStyle="1" w:styleId="63">
    <w:name w:val="Стиль6"/>
    <w:basedOn w:val="a0"/>
    <w:uiPriority w:val="99"/>
    <w:rsid w:val="00DD4E7B"/>
    <w:pPr>
      <w:spacing w:line="360" w:lineRule="auto"/>
      <w:ind w:firstLine="0"/>
    </w:pPr>
    <w:rPr>
      <w:rFonts w:ascii="Times New Roman" w:eastAsia="Times New Roman" w:hAnsi="Times New Roman"/>
      <w:szCs w:val="24"/>
      <w:lang w:eastAsia="ar-SA"/>
    </w:rPr>
  </w:style>
  <w:style w:type="paragraph" w:customStyle="1" w:styleId="73">
    <w:name w:val="Стиль7"/>
    <w:basedOn w:val="a0"/>
    <w:uiPriority w:val="99"/>
    <w:rsid w:val="00DD4E7B"/>
    <w:pPr>
      <w:keepNext/>
      <w:spacing w:before="240" w:after="60" w:line="360" w:lineRule="auto"/>
      <w:ind w:firstLine="0"/>
    </w:pPr>
    <w:rPr>
      <w:rFonts w:ascii="Times New Roman" w:eastAsia="Times New Roman" w:hAnsi="Times New Roman"/>
      <w:bCs/>
      <w:iCs/>
      <w:szCs w:val="24"/>
      <w:lang w:eastAsia="ar-SA"/>
    </w:rPr>
  </w:style>
  <w:style w:type="paragraph" w:customStyle="1" w:styleId="affffffffb">
    <w:name w:val="Список маркир Знак"/>
    <w:basedOn w:val="a0"/>
    <w:uiPriority w:val="99"/>
    <w:rsid w:val="00DD4E7B"/>
    <w:pPr>
      <w:spacing w:line="360" w:lineRule="auto"/>
      <w:ind w:firstLine="540"/>
    </w:pPr>
    <w:rPr>
      <w:rFonts w:ascii="Times New Roman" w:eastAsia="Times New Roman" w:hAnsi="Times New Roman"/>
      <w:szCs w:val="24"/>
      <w:lang w:eastAsia="ar-SA"/>
    </w:rPr>
  </w:style>
  <w:style w:type="paragraph" w:customStyle="1" w:styleId="affffffffc">
    <w:name w:val="Список нумерованный Знак"/>
    <w:basedOn w:val="a0"/>
    <w:uiPriority w:val="99"/>
    <w:rsid w:val="00DD4E7B"/>
    <w:pPr>
      <w:tabs>
        <w:tab w:val="left" w:pos="1260"/>
      </w:tabs>
      <w:spacing w:line="360" w:lineRule="auto"/>
      <w:ind w:firstLine="0"/>
    </w:pPr>
    <w:rPr>
      <w:rFonts w:ascii="Times New Roman" w:eastAsia="Times New Roman" w:hAnsi="Times New Roman"/>
      <w:szCs w:val="24"/>
      <w:lang w:eastAsia="ar-SA"/>
    </w:rPr>
  </w:style>
  <w:style w:type="paragraph" w:customStyle="1" w:styleId="affffffffd">
    <w:name w:val="Список нумерованный"/>
    <w:basedOn w:val="a0"/>
    <w:uiPriority w:val="99"/>
    <w:rsid w:val="00DD4E7B"/>
    <w:pPr>
      <w:tabs>
        <w:tab w:val="left" w:pos="306"/>
        <w:tab w:val="left" w:pos="1413"/>
      </w:tabs>
      <w:spacing w:line="360" w:lineRule="auto"/>
      <w:ind w:left="153" w:hanging="153"/>
    </w:pPr>
    <w:rPr>
      <w:rFonts w:ascii="Times New Roman" w:eastAsia="Times New Roman" w:hAnsi="Times New Roman"/>
      <w:szCs w:val="24"/>
      <w:lang w:eastAsia="ar-SA"/>
    </w:rPr>
  </w:style>
  <w:style w:type="paragraph" w:customStyle="1" w:styleId="114">
    <w:name w:val="Заголовок 1.1"/>
    <w:basedOn w:val="a0"/>
    <w:uiPriority w:val="99"/>
    <w:rsid w:val="00DD4E7B"/>
    <w:pPr>
      <w:keepNext/>
      <w:keepLines/>
      <w:spacing w:before="40" w:after="40" w:line="360" w:lineRule="auto"/>
      <w:ind w:firstLine="0"/>
      <w:jc w:val="center"/>
    </w:pPr>
    <w:rPr>
      <w:rFonts w:ascii="Times New Roman" w:eastAsia="Times New Roman" w:hAnsi="Times New Roman"/>
      <w:b/>
      <w:bCs/>
      <w:sz w:val="26"/>
      <w:szCs w:val="24"/>
      <w:lang w:eastAsia="ar-SA"/>
    </w:rPr>
  </w:style>
  <w:style w:type="paragraph" w:customStyle="1" w:styleId="affffffffe">
    <w:name w:val="том"/>
    <w:basedOn w:val="ConsNonformat"/>
    <w:uiPriority w:val="99"/>
    <w:rsid w:val="00DD4E7B"/>
    <w:pPr>
      <w:widowControl/>
      <w:suppressAutoHyphens/>
      <w:autoSpaceDN/>
      <w:adjustRightInd/>
      <w:spacing w:line="360" w:lineRule="auto"/>
      <w:ind w:firstLine="720"/>
      <w:jc w:val="both"/>
    </w:pPr>
    <w:rPr>
      <w:rFonts w:ascii="Times New Roman" w:hAnsi="Times New Roman"/>
      <w:b/>
      <w:sz w:val="28"/>
      <w:szCs w:val="24"/>
      <w:lang w:eastAsia="ar-SA"/>
    </w:rPr>
  </w:style>
  <w:style w:type="paragraph" w:customStyle="1" w:styleId="afffffffff">
    <w:name w:val="В таблице"/>
    <w:basedOn w:val="a0"/>
    <w:uiPriority w:val="99"/>
    <w:rsid w:val="00DD4E7B"/>
    <w:pPr>
      <w:spacing w:line="360" w:lineRule="auto"/>
      <w:ind w:firstLine="0"/>
      <w:jc w:val="center"/>
    </w:pPr>
    <w:rPr>
      <w:rFonts w:ascii="Times New Roman" w:eastAsia="Times New Roman" w:hAnsi="Times New Roman"/>
      <w:szCs w:val="24"/>
      <w:lang w:eastAsia="ar-SA"/>
    </w:rPr>
  </w:style>
  <w:style w:type="paragraph" w:customStyle="1" w:styleId="afffffffff0">
    <w:name w:val="Отступ"/>
    <w:basedOn w:val="a0"/>
    <w:uiPriority w:val="99"/>
    <w:rsid w:val="00DD4E7B"/>
    <w:pPr>
      <w:tabs>
        <w:tab w:val="left" w:pos="2563"/>
      </w:tabs>
      <w:spacing w:line="240" w:lineRule="auto"/>
      <w:ind w:left="1134" w:firstLine="0"/>
    </w:pPr>
    <w:rPr>
      <w:rFonts w:ascii="Arial" w:eastAsia="Times New Roman" w:hAnsi="Arial" w:cs="Arial"/>
      <w:szCs w:val="24"/>
      <w:lang w:eastAsia="ar-SA"/>
    </w:rPr>
  </w:style>
  <w:style w:type="paragraph" w:customStyle="1" w:styleId="Sf8">
    <w:name w:val="S_Маркированный список"/>
    <w:basedOn w:val="20"/>
    <w:uiPriority w:val="99"/>
    <w:rsid w:val="00DD4E7B"/>
    <w:pPr>
      <w:numPr>
        <w:numId w:val="0"/>
      </w:numPr>
      <w:tabs>
        <w:tab w:val="left" w:pos="1247"/>
        <w:tab w:val="left" w:pos="3346"/>
      </w:tabs>
      <w:ind w:firstLine="680"/>
    </w:pPr>
  </w:style>
  <w:style w:type="paragraph" w:customStyle="1" w:styleId="afffffffff1">
    <w:name w:val="таблица"/>
    <w:basedOn w:val="a0"/>
    <w:uiPriority w:val="99"/>
    <w:rsid w:val="00DD4E7B"/>
    <w:pPr>
      <w:spacing w:line="240" w:lineRule="auto"/>
      <w:ind w:firstLine="0"/>
      <w:jc w:val="center"/>
    </w:pPr>
    <w:rPr>
      <w:rFonts w:ascii="Arial Narrow" w:eastAsia="Times New Roman" w:hAnsi="Arial Narrow"/>
      <w:szCs w:val="24"/>
      <w:lang w:eastAsia="ar-SA"/>
    </w:rPr>
  </w:style>
  <w:style w:type="paragraph" w:customStyle="1" w:styleId="afffffffff2">
    <w:name w:val="Табл"/>
    <w:basedOn w:val="a0"/>
    <w:uiPriority w:val="99"/>
    <w:rsid w:val="00DD4E7B"/>
    <w:pPr>
      <w:spacing w:before="120" w:after="60" w:line="240" w:lineRule="auto"/>
      <w:ind w:firstLine="0"/>
      <w:jc w:val="right"/>
    </w:pPr>
    <w:rPr>
      <w:rFonts w:ascii="Arial" w:eastAsia="Times New Roman" w:hAnsi="Arial"/>
      <w:bCs/>
      <w:szCs w:val="24"/>
      <w:lang w:eastAsia="ar-SA"/>
    </w:rPr>
  </w:style>
  <w:style w:type="paragraph" w:customStyle="1" w:styleId="S00">
    <w:name w:val="Стиль S_Маркированный+Обычеый + Первая строка:  0 см"/>
    <w:basedOn w:val="a0"/>
    <w:uiPriority w:val="99"/>
    <w:rsid w:val="00DD4E7B"/>
    <w:pPr>
      <w:spacing w:line="360" w:lineRule="auto"/>
      <w:ind w:firstLine="0"/>
    </w:pPr>
    <w:rPr>
      <w:rFonts w:ascii="Times New Roman" w:eastAsia="Times New Roman" w:hAnsi="Times New Roman"/>
      <w:w w:val="109"/>
      <w:szCs w:val="20"/>
      <w:lang w:eastAsia="ar-SA"/>
    </w:rPr>
  </w:style>
  <w:style w:type="paragraph" w:customStyle="1" w:styleId="afffffffff3">
    <w:name w:val="Заголовок таблицы + Обычный"/>
    <w:basedOn w:val="a0"/>
    <w:uiPriority w:val="99"/>
    <w:rsid w:val="00DD4E7B"/>
    <w:pPr>
      <w:shd w:val="clear" w:color="auto" w:fill="FFFFFF"/>
      <w:spacing w:line="360" w:lineRule="auto"/>
      <w:ind w:right="76" w:firstLine="570"/>
      <w:jc w:val="center"/>
    </w:pPr>
    <w:rPr>
      <w:rFonts w:ascii="Times New Roman" w:eastAsia="Times New Roman" w:hAnsi="Times New Roman"/>
      <w:spacing w:val="2"/>
      <w:szCs w:val="24"/>
      <w:u w:val="single"/>
      <w:lang w:eastAsia="ar-SA"/>
    </w:rPr>
  </w:style>
  <w:style w:type="paragraph" w:customStyle="1" w:styleId="115">
    <w:name w:val="Рисунок 1+1"/>
    <w:basedOn w:val="a0"/>
    <w:next w:val="a0"/>
    <w:uiPriority w:val="99"/>
    <w:rsid w:val="00DD4E7B"/>
    <w:pPr>
      <w:spacing w:line="360" w:lineRule="auto"/>
      <w:ind w:right="71" w:firstLine="0"/>
      <w:jc w:val="right"/>
    </w:pPr>
    <w:rPr>
      <w:rFonts w:ascii="Times New Roman" w:eastAsia="Times New Roman" w:hAnsi="Times New Roman"/>
      <w:szCs w:val="24"/>
      <w:lang w:eastAsia="ar-SA"/>
    </w:rPr>
  </w:style>
  <w:style w:type="paragraph" w:customStyle="1" w:styleId="1ffb">
    <w:name w:val="Перечисление 1"/>
    <w:basedOn w:val="a0"/>
    <w:uiPriority w:val="99"/>
    <w:rsid w:val="00DD4E7B"/>
    <w:pPr>
      <w:tabs>
        <w:tab w:val="left" w:pos="720"/>
      </w:tabs>
      <w:spacing w:line="240" w:lineRule="auto"/>
      <w:ind w:left="360" w:hanging="360"/>
      <w:jc w:val="left"/>
    </w:pPr>
    <w:rPr>
      <w:rFonts w:ascii="Arial" w:eastAsia="Times New Roman" w:hAnsi="Arial" w:cs="Arial"/>
      <w:szCs w:val="20"/>
      <w:lang w:eastAsia="ar-SA"/>
    </w:rPr>
  </w:style>
  <w:style w:type="paragraph" w:customStyle="1" w:styleId="afffffffff4">
    <w:name w:val="Маркированный текст"/>
    <w:basedOn w:val="a0"/>
    <w:uiPriority w:val="99"/>
    <w:rsid w:val="00DD4E7B"/>
    <w:pPr>
      <w:tabs>
        <w:tab w:val="left" w:pos="240"/>
        <w:tab w:val="left" w:pos="1429"/>
      </w:tabs>
      <w:spacing w:line="240" w:lineRule="auto"/>
      <w:ind w:firstLine="0"/>
    </w:pPr>
    <w:rPr>
      <w:rFonts w:ascii="Arial" w:eastAsia="Times New Roman" w:hAnsi="Arial" w:cs="Arial"/>
      <w:sz w:val="22"/>
      <w:szCs w:val="20"/>
      <w:lang w:eastAsia="ar-SA"/>
    </w:rPr>
  </w:style>
  <w:style w:type="paragraph" w:customStyle="1" w:styleId="afffffffff5">
    <w:name w:val="Второстепенный текст"/>
    <w:basedOn w:val="a0"/>
    <w:uiPriority w:val="99"/>
    <w:rsid w:val="00DD4E7B"/>
    <w:pPr>
      <w:spacing w:line="240" w:lineRule="auto"/>
      <w:ind w:firstLine="284"/>
    </w:pPr>
    <w:rPr>
      <w:rFonts w:ascii="Times New Roman" w:eastAsia="Times New Roman" w:hAnsi="Times New Roman"/>
      <w:sz w:val="18"/>
      <w:szCs w:val="20"/>
      <w:lang w:eastAsia="ar-SA"/>
    </w:rPr>
  </w:style>
  <w:style w:type="paragraph" w:customStyle="1" w:styleId="S31">
    <w:name w:val="S_Нумерованный_3.1"/>
    <w:basedOn w:val="S5"/>
    <w:uiPriority w:val="99"/>
    <w:rsid w:val="00DD4E7B"/>
    <w:pPr>
      <w:spacing w:line="240" w:lineRule="auto"/>
      <w:ind w:firstLine="709"/>
    </w:pPr>
    <w:rPr>
      <w:rFonts w:ascii="Times New Roman" w:eastAsia="Calibri" w:hAnsi="Times New Roman"/>
      <w:lang w:eastAsia="ar-SA"/>
    </w:rPr>
  </w:style>
  <w:style w:type="paragraph" w:customStyle="1" w:styleId="100">
    <w:name w:val="Название10"/>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01">
    <w:name w:val="Указатель10"/>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92">
    <w:name w:val="Название9"/>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93">
    <w:name w:val="Указатель9"/>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83">
    <w:name w:val="Название8"/>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84">
    <w:name w:val="Указатель8"/>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74">
    <w:name w:val="Название7"/>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75">
    <w:name w:val="Указатель7"/>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64">
    <w:name w:val="Название6"/>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65">
    <w:name w:val="Указатель6"/>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59">
    <w:name w:val="Название5"/>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5a">
    <w:name w:val="Указатель5"/>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4b">
    <w:name w:val="Название4"/>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4c">
    <w:name w:val="Указатель4"/>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3f1">
    <w:name w:val="Название3"/>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3f2">
    <w:name w:val="Указатель3"/>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2ff6">
    <w:name w:val="Название2"/>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2ff7">
    <w:name w:val="Указатель2"/>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1ffc">
    <w:name w:val="Название1"/>
    <w:basedOn w:val="a0"/>
    <w:uiPriority w:val="99"/>
    <w:rsid w:val="00DD4E7B"/>
    <w:pPr>
      <w:suppressLineNumbers/>
      <w:suppressAutoHyphens/>
      <w:spacing w:before="120" w:after="120" w:line="240" w:lineRule="auto"/>
      <w:ind w:firstLine="0"/>
      <w:jc w:val="left"/>
    </w:pPr>
    <w:rPr>
      <w:rFonts w:ascii="Arial" w:eastAsia="Times New Roman" w:hAnsi="Arial" w:cs="Tahoma"/>
      <w:i/>
      <w:iCs/>
      <w:sz w:val="20"/>
      <w:szCs w:val="24"/>
      <w:lang w:eastAsia="ar-SA"/>
    </w:rPr>
  </w:style>
  <w:style w:type="paragraph" w:customStyle="1" w:styleId="1ffd">
    <w:name w:val="Указатель1"/>
    <w:basedOn w:val="a0"/>
    <w:uiPriority w:val="99"/>
    <w:rsid w:val="00DD4E7B"/>
    <w:pPr>
      <w:suppressLineNumbers/>
      <w:suppressAutoHyphens/>
      <w:spacing w:line="240" w:lineRule="auto"/>
      <w:ind w:firstLine="0"/>
      <w:jc w:val="left"/>
    </w:pPr>
    <w:rPr>
      <w:rFonts w:ascii="Arial" w:eastAsia="Times New Roman" w:hAnsi="Arial" w:cs="Tahoma"/>
      <w:szCs w:val="24"/>
      <w:lang w:eastAsia="ar-SA"/>
    </w:rPr>
  </w:style>
  <w:style w:type="paragraph" w:customStyle="1" w:styleId="211">
    <w:name w:val="Основной текст с отступом 21"/>
    <w:basedOn w:val="a0"/>
    <w:uiPriority w:val="99"/>
    <w:rsid w:val="00DD4E7B"/>
    <w:pPr>
      <w:suppressAutoHyphens/>
      <w:spacing w:line="360" w:lineRule="auto"/>
      <w:ind w:left="360" w:firstLine="709"/>
      <w:jc w:val="center"/>
    </w:pPr>
    <w:rPr>
      <w:rFonts w:ascii="Times New Roman" w:eastAsia="Times New Roman" w:hAnsi="Times New Roman"/>
      <w:b/>
      <w:bCs/>
      <w:caps/>
      <w:szCs w:val="24"/>
      <w:lang w:eastAsia="ar-SA"/>
    </w:rPr>
  </w:style>
  <w:style w:type="paragraph" w:customStyle="1" w:styleId="310">
    <w:name w:val="Основной текст с отступом 31"/>
    <w:basedOn w:val="a0"/>
    <w:uiPriority w:val="99"/>
    <w:rsid w:val="00DD4E7B"/>
    <w:pPr>
      <w:suppressAutoHyphens/>
      <w:spacing w:line="360" w:lineRule="auto"/>
      <w:ind w:firstLine="540"/>
    </w:pPr>
    <w:rPr>
      <w:rFonts w:ascii="Times New Roman" w:eastAsia="Times New Roman" w:hAnsi="Times New Roman"/>
      <w:sz w:val="28"/>
      <w:szCs w:val="28"/>
      <w:lang w:eastAsia="ar-SA"/>
    </w:rPr>
  </w:style>
  <w:style w:type="paragraph" w:customStyle="1" w:styleId="311">
    <w:name w:val="Основной текст 31"/>
    <w:basedOn w:val="a0"/>
    <w:uiPriority w:val="99"/>
    <w:rsid w:val="00DD4E7B"/>
    <w:pPr>
      <w:suppressAutoHyphens/>
      <w:spacing w:after="120" w:line="360" w:lineRule="auto"/>
      <w:ind w:firstLine="709"/>
    </w:pPr>
    <w:rPr>
      <w:rFonts w:ascii="Times New Roman" w:eastAsia="Times New Roman" w:hAnsi="Times New Roman"/>
      <w:sz w:val="16"/>
      <w:szCs w:val="16"/>
      <w:lang w:eastAsia="ar-SA"/>
    </w:rPr>
  </w:style>
  <w:style w:type="paragraph" w:customStyle="1" w:styleId="212">
    <w:name w:val="Список 21"/>
    <w:basedOn w:val="afff4"/>
    <w:uiPriority w:val="99"/>
    <w:rsid w:val="00DD4E7B"/>
    <w:pPr>
      <w:suppressAutoHyphens/>
      <w:ind w:left="1800"/>
    </w:pPr>
    <w:rPr>
      <w:lang w:eastAsia="ar-SA"/>
    </w:rPr>
  </w:style>
  <w:style w:type="paragraph" w:customStyle="1" w:styleId="312">
    <w:name w:val="Список 31"/>
    <w:basedOn w:val="afff4"/>
    <w:uiPriority w:val="99"/>
    <w:rsid w:val="00DD4E7B"/>
    <w:pPr>
      <w:suppressAutoHyphens/>
      <w:ind w:left="2160"/>
    </w:pPr>
    <w:rPr>
      <w:lang w:eastAsia="ar-SA"/>
    </w:rPr>
  </w:style>
  <w:style w:type="paragraph" w:customStyle="1" w:styleId="410">
    <w:name w:val="Список 41"/>
    <w:basedOn w:val="afff4"/>
    <w:uiPriority w:val="99"/>
    <w:rsid w:val="00DD4E7B"/>
    <w:pPr>
      <w:suppressAutoHyphens/>
      <w:ind w:left="2520"/>
    </w:pPr>
    <w:rPr>
      <w:lang w:eastAsia="ar-SA"/>
    </w:rPr>
  </w:style>
  <w:style w:type="paragraph" w:customStyle="1" w:styleId="510">
    <w:name w:val="Список 51"/>
    <w:basedOn w:val="afff4"/>
    <w:uiPriority w:val="99"/>
    <w:rsid w:val="00DD4E7B"/>
    <w:pPr>
      <w:suppressAutoHyphens/>
      <w:ind w:left="2880"/>
    </w:pPr>
    <w:rPr>
      <w:lang w:eastAsia="ar-SA"/>
    </w:rPr>
  </w:style>
  <w:style w:type="paragraph" w:customStyle="1" w:styleId="213">
    <w:name w:val="Маркированный список 21"/>
    <w:basedOn w:val="a0"/>
    <w:uiPriority w:val="99"/>
    <w:rsid w:val="00DD4E7B"/>
    <w:pPr>
      <w:tabs>
        <w:tab w:val="left" w:pos="4152"/>
      </w:tabs>
      <w:suppressAutoHyphens/>
      <w:spacing w:after="240" w:line="240" w:lineRule="atLeast"/>
      <w:ind w:left="1800" w:hanging="552"/>
    </w:pPr>
    <w:rPr>
      <w:rFonts w:ascii="Arial" w:eastAsia="Times New Roman" w:hAnsi="Arial" w:cs="Arial"/>
      <w:spacing w:val="-5"/>
      <w:sz w:val="20"/>
      <w:szCs w:val="20"/>
      <w:lang w:eastAsia="ar-SA"/>
    </w:rPr>
  </w:style>
  <w:style w:type="paragraph" w:customStyle="1" w:styleId="313">
    <w:name w:val="Маркированный список 31"/>
    <w:basedOn w:val="a0"/>
    <w:uiPriority w:val="99"/>
    <w:rsid w:val="00DD4E7B"/>
    <w:pPr>
      <w:tabs>
        <w:tab w:val="left" w:pos="4872"/>
      </w:tabs>
      <w:suppressAutoHyphens/>
      <w:spacing w:after="240" w:line="240" w:lineRule="atLeast"/>
      <w:ind w:left="2160" w:hanging="552"/>
    </w:pPr>
    <w:rPr>
      <w:rFonts w:ascii="Arial" w:eastAsia="Times New Roman" w:hAnsi="Arial" w:cs="Arial"/>
      <w:spacing w:val="-5"/>
      <w:sz w:val="20"/>
      <w:szCs w:val="20"/>
      <w:lang w:eastAsia="ar-SA"/>
    </w:rPr>
  </w:style>
  <w:style w:type="paragraph" w:customStyle="1" w:styleId="411">
    <w:name w:val="Маркированный список 41"/>
    <w:basedOn w:val="a0"/>
    <w:uiPriority w:val="99"/>
    <w:rsid w:val="00DD4E7B"/>
    <w:pPr>
      <w:tabs>
        <w:tab w:val="left" w:pos="5592"/>
      </w:tabs>
      <w:suppressAutoHyphens/>
      <w:spacing w:after="240" w:line="240" w:lineRule="atLeast"/>
      <w:ind w:left="2520" w:hanging="552"/>
    </w:pPr>
    <w:rPr>
      <w:rFonts w:ascii="Arial" w:eastAsia="Times New Roman" w:hAnsi="Arial" w:cs="Arial"/>
      <w:spacing w:val="-5"/>
      <w:sz w:val="20"/>
      <w:szCs w:val="20"/>
      <w:lang w:eastAsia="ar-SA"/>
    </w:rPr>
  </w:style>
  <w:style w:type="paragraph" w:customStyle="1" w:styleId="511">
    <w:name w:val="Маркированный список 51"/>
    <w:basedOn w:val="a0"/>
    <w:uiPriority w:val="99"/>
    <w:rsid w:val="00DD4E7B"/>
    <w:pPr>
      <w:tabs>
        <w:tab w:val="left" w:pos="6312"/>
      </w:tabs>
      <w:suppressAutoHyphens/>
      <w:spacing w:after="240" w:line="240" w:lineRule="atLeast"/>
      <w:ind w:left="2880" w:hanging="552"/>
    </w:pPr>
    <w:rPr>
      <w:rFonts w:ascii="Arial" w:eastAsia="Times New Roman" w:hAnsi="Arial" w:cs="Arial"/>
      <w:spacing w:val="-5"/>
      <w:sz w:val="20"/>
      <w:szCs w:val="20"/>
      <w:lang w:eastAsia="ar-SA"/>
    </w:rPr>
  </w:style>
  <w:style w:type="paragraph" w:customStyle="1" w:styleId="1ffe">
    <w:name w:val="Продолжение списка1"/>
    <w:basedOn w:val="afff4"/>
    <w:uiPriority w:val="99"/>
    <w:rsid w:val="00DD4E7B"/>
    <w:pPr>
      <w:suppressAutoHyphens/>
      <w:ind w:firstLine="0"/>
    </w:pPr>
    <w:rPr>
      <w:lang w:eastAsia="ar-SA"/>
    </w:rPr>
  </w:style>
  <w:style w:type="paragraph" w:customStyle="1" w:styleId="214">
    <w:name w:val="Продолжение списка 21"/>
    <w:basedOn w:val="1ffe"/>
    <w:uiPriority w:val="99"/>
    <w:rsid w:val="00DD4E7B"/>
    <w:pPr>
      <w:ind w:left="2160"/>
    </w:pPr>
  </w:style>
  <w:style w:type="paragraph" w:customStyle="1" w:styleId="314">
    <w:name w:val="Продолжение списка 31"/>
    <w:basedOn w:val="1ffe"/>
    <w:uiPriority w:val="99"/>
    <w:rsid w:val="00DD4E7B"/>
    <w:pPr>
      <w:ind w:left="2520"/>
    </w:pPr>
  </w:style>
  <w:style w:type="paragraph" w:customStyle="1" w:styleId="412">
    <w:name w:val="Продолжение списка 41"/>
    <w:basedOn w:val="1ffe"/>
    <w:uiPriority w:val="99"/>
    <w:rsid w:val="00DD4E7B"/>
    <w:pPr>
      <w:ind w:left="2880"/>
    </w:pPr>
  </w:style>
  <w:style w:type="paragraph" w:customStyle="1" w:styleId="512">
    <w:name w:val="Продолжение списка 51"/>
    <w:basedOn w:val="1ffe"/>
    <w:uiPriority w:val="99"/>
    <w:rsid w:val="00DD4E7B"/>
    <w:pPr>
      <w:ind w:left="3240"/>
    </w:pPr>
  </w:style>
  <w:style w:type="paragraph" w:customStyle="1" w:styleId="215">
    <w:name w:val="Нумерованный список 21"/>
    <w:uiPriority w:val="99"/>
    <w:rsid w:val="00DD4E7B"/>
    <w:pPr>
      <w:suppressAutoHyphens/>
      <w:spacing w:after="240" w:line="240" w:lineRule="atLeast"/>
      <w:ind w:left="1800" w:hanging="360"/>
      <w:jc w:val="both"/>
    </w:pPr>
    <w:rPr>
      <w:rFonts w:ascii="Arial" w:eastAsia="Times New Roman" w:hAnsi="Arial" w:cs="Arial"/>
      <w:spacing w:val="-5"/>
      <w:lang w:eastAsia="ar-SA"/>
    </w:rPr>
  </w:style>
  <w:style w:type="paragraph" w:customStyle="1" w:styleId="315">
    <w:name w:val="Нумерованный список 31"/>
    <w:uiPriority w:val="99"/>
    <w:rsid w:val="00DD4E7B"/>
    <w:pPr>
      <w:tabs>
        <w:tab w:val="left" w:pos="5040"/>
      </w:tabs>
      <w:suppressAutoHyphens/>
      <w:spacing w:after="240" w:line="240" w:lineRule="atLeast"/>
      <w:ind w:left="2160" w:hanging="360"/>
      <w:jc w:val="both"/>
    </w:pPr>
    <w:rPr>
      <w:rFonts w:ascii="Arial" w:eastAsia="Times New Roman" w:hAnsi="Arial" w:cs="Arial"/>
      <w:spacing w:val="-5"/>
      <w:lang w:eastAsia="ar-SA"/>
    </w:rPr>
  </w:style>
  <w:style w:type="paragraph" w:customStyle="1" w:styleId="413">
    <w:name w:val="Нумерованный список 41"/>
    <w:uiPriority w:val="99"/>
    <w:rsid w:val="00DD4E7B"/>
    <w:pPr>
      <w:suppressAutoHyphens/>
      <w:spacing w:after="240" w:line="240" w:lineRule="atLeast"/>
      <w:ind w:left="2520" w:hanging="360"/>
      <w:jc w:val="both"/>
    </w:pPr>
    <w:rPr>
      <w:rFonts w:ascii="Arial" w:eastAsia="Times New Roman" w:hAnsi="Arial" w:cs="Arial"/>
      <w:spacing w:val="-5"/>
      <w:lang w:eastAsia="ar-SA"/>
    </w:rPr>
  </w:style>
  <w:style w:type="paragraph" w:customStyle="1" w:styleId="513">
    <w:name w:val="Нумерованный список 51"/>
    <w:uiPriority w:val="99"/>
    <w:rsid w:val="00DD4E7B"/>
    <w:pPr>
      <w:suppressAutoHyphens/>
      <w:spacing w:after="240" w:line="240" w:lineRule="atLeast"/>
      <w:ind w:left="2880" w:hanging="360"/>
      <w:jc w:val="both"/>
    </w:pPr>
    <w:rPr>
      <w:rFonts w:ascii="Arial" w:eastAsia="Times New Roman" w:hAnsi="Arial" w:cs="Arial"/>
      <w:spacing w:val="-5"/>
      <w:lang w:eastAsia="ar-SA"/>
    </w:rPr>
  </w:style>
  <w:style w:type="paragraph" w:customStyle="1" w:styleId="1fff">
    <w:name w:val="Обычный отступ1"/>
    <w:basedOn w:val="a0"/>
    <w:uiPriority w:val="99"/>
    <w:rsid w:val="00DD4E7B"/>
    <w:pPr>
      <w:suppressAutoHyphens/>
      <w:spacing w:line="360" w:lineRule="auto"/>
      <w:ind w:left="1440" w:firstLine="709"/>
    </w:pPr>
    <w:rPr>
      <w:rFonts w:ascii="Arial" w:eastAsia="Times New Roman" w:hAnsi="Arial" w:cs="Arial"/>
      <w:spacing w:val="-5"/>
      <w:sz w:val="20"/>
      <w:szCs w:val="20"/>
      <w:lang w:eastAsia="ar-SA"/>
    </w:rPr>
  </w:style>
  <w:style w:type="paragraph" w:customStyle="1" w:styleId="1fff0">
    <w:name w:val="Приветствие1"/>
    <w:basedOn w:val="a0"/>
    <w:next w:val="a0"/>
    <w:uiPriority w:val="99"/>
    <w:rsid w:val="00DD4E7B"/>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1">
    <w:name w:val="Прощание1"/>
    <w:basedOn w:val="a0"/>
    <w:uiPriority w:val="99"/>
    <w:rsid w:val="00DD4E7B"/>
    <w:pPr>
      <w:suppressAutoHyphens/>
      <w:spacing w:line="360" w:lineRule="auto"/>
      <w:ind w:left="4252" w:firstLine="709"/>
    </w:pPr>
    <w:rPr>
      <w:rFonts w:ascii="Arial" w:eastAsia="Times New Roman" w:hAnsi="Arial" w:cs="Arial"/>
      <w:spacing w:val="-5"/>
      <w:sz w:val="20"/>
      <w:szCs w:val="20"/>
      <w:lang w:eastAsia="ar-SA"/>
    </w:rPr>
  </w:style>
  <w:style w:type="paragraph" w:customStyle="1" w:styleId="1fff2">
    <w:name w:val="Текст1"/>
    <w:basedOn w:val="a0"/>
    <w:uiPriority w:val="99"/>
    <w:rsid w:val="00DD4E7B"/>
    <w:pPr>
      <w:suppressAutoHyphens/>
      <w:spacing w:line="360" w:lineRule="auto"/>
      <w:ind w:left="1080" w:firstLine="709"/>
    </w:pPr>
    <w:rPr>
      <w:rFonts w:ascii="Courier New" w:eastAsia="Times New Roman" w:hAnsi="Courier New" w:cs="Courier New"/>
      <w:spacing w:val="-5"/>
      <w:sz w:val="20"/>
      <w:szCs w:val="20"/>
      <w:lang w:eastAsia="ar-SA"/>
    </w:rPr>
  </w:style>
  <w:style w:type="paragraph" w:customStyle="1" w:styleId="1fff3">
    <w:name w:val="Текст примечания1"/>
    <w:basedOn w:val="a0"/>
    <w:uiPriority w:val="99"/>
    <w:rsid w:val="00DD4E7B"/>
    <w:pPr>
      <w:suppressAutoHyphens/>
      <w:spacing w:line="360" w:lineRule="auto"/>
      <w:ind w:firstLine="680"/>
    </w:pPr>
    <w:rPr>
      <w:rFonts w:ascii="Times New Roman" w:eastAsia="Times New Roman" w:hAnsi="Times New Roman"/>
      <w:sz w:val="20"/>
      <w:szCs w:val="20"/>
      <w:lang w:eastAsia="ar-SA"/>
    </w:rPr>
  </w:style>
  <w:style w:type="paragraph" w:customStyle="1" w:styleId="1fff4">
    <w:name w:val="Схема документа1"/>
    <w:basedOn w:val="a0"/>
    <w:uiPriority w:val="99"/>
    <w:rsid w:val="00DD4E7B"/>
    <w:pPr>
      <w:shd w:val="clear" w:color="auto" w:fill="000080"/>
      <w:suppressAutoHyphens/>
      <w:spacing w:line="360" w:lineRule="auto"/>
      <w:ind w:firstLine="709"/>
    </w:pPr>
    <w:rPr>
      <w:rFonts w:ascii="Tahoma" w:eastAsia="Times New Roman" w:hAnsi="Tahoma" w:cs="Tahoma"/>
      <w:sz w:val="28"/>
      <w:szCs w:val="28"/>
      <w:lang w:eastAsia="ar-SA"/>
    </w:rPr>
  </w:style>
  <w:style w:type="paragraph" w:customStyle="1" w:styleId="1fff5">
    <w:name w:val="Шапка1"/>
    <w:basedOn w:val="a"/>
    <w:uiPriority w:val="99"/>
    <w:rsid w:val="00DD4E7B"/>
    <w:pPr>
      <w:keepLines/>
      <w:numPr>
        <w:numId w:val="0"/>
      </w:numPr>
      <w:tabs>
        <w:tab w:val="left" w:pos="5760"/>
        <w:tab w:val="left" w:pos="6840"/>
      </w:tabs>
      <w:suppressAutoHyphens/>
      <w:spacing w:before="0" w:line="280" w:lineRule="exact"/>
      <w:ind w:left="1080" w:right="2160" w:hanging="1080"/>
    </w:pPr>
    <w:rPr>
      <w:rFonts w:ascii="Arial" w:hAnsi="Arial" w:cs="Arial"/>
      <w:sz w:val="22"/>
      <w:szCs w:val="22"/>
      <w:lang w:eastAsia="ar-SA"/>
    </w:rPr>
  </w:style>
  <w:style w:type="paragraph" w:customStyle="1" w:styleId="1fff6">
    <w:name w:val="Дата1"/>
    <w:basedOn w:val="a0"/>
    <w:next w:val="a0"/>
    <w:uiPriority w:val="99"/>
    <w:rsid w:val="00DD4E7B"/>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7">
    <w:name w:val="Заголовок записки1"/>
    <w:basedOn w:val="a0"/>
    <w:next w:val="a0"/>
    <w:uiPriority w:val="99"/>
    <w:rsid w:val="00DD4E7B"/>
    <w:pPr>
      <w:suppressAutoHyphens/>
      <w:spacing w:line="360" w:lineRule="auto"/>
      <w:ind w:left="1080" w:firstLine="709"/>
    </w:pPr>
    <w:rPr>
      <w:rFonts w:ascii="Arial" w:eastAsia="Times New Roman" w:hAnsi="Arial" w:cs="Arial"/>
      <w:spacing w:val="-5"/>
      <w:sz w:val="20"/>
      <w:szCs w:val="20"/>
      <w:lang w:eastAsia="ar-SA"/>
    </w:rPr>
  </w:style>
  <w:style w:type="paragraph" w:customStyle="1" w:styleId="1fff8">
    <w:name w:val="Красная строка1"/>
    <w:basedOn w:val="a"/>
    <w:uiPriority w:val="99"/>
    <w:rsid w:val="00DD4E7B"/>
    <w:pPr>
      <w:numPr>
        <w:numId w:val="0"/>
      </w:numPr>
      <w:suppressAutoHyphens/>
      <w:spacing w:before="0" w:line="360" w:lineRule="auto"/>
      <w:ind w:left="1080" w:firstLine="210"/>
    </w:pPr>
    <w:rPr>
      <w:rFonts w:ascii="Arial" w:hAnsi="Arial" w:cs="Arial"/>
      <w:spacing w:val="-5"/>
      <w:sz w:val="20"/>
      <w:szCs w:val="20"/>
      <w:lang w:eastAsia="ar-SA"/>
    </w:rPr>
  </w:style>
  <w:style w:type="paragraph" w:customStyle="1" w:styleId="216">
    <w:name w:val="Красная строка 21"/>
    <w:basedOn w:val="afa"/>
    <w:uiPriority w:val="99"/>
    <w:rsid w:val="00DD4E7B"/>
    <w:pPr>
      <w:suppressAutoHyphens/>
      <w:spacing w:line="360" w:lineRule="auto"/>
      <w:ind w:firstLine="210"/>
      <w:jc w:val="left"/>
    </w:pPr>
    <w:rPr>
      <w:rFonts w:ascii="Arial" w:eastAsia="Times New Roman" w:hAnsi="Arial" w:cs="Arial"/>
      <w:spacing w:val="-5"/>
      <w:sz w:val="20"/>
      <w:szCs w:val="20"/>
      <w:lang w:eastAsia="ar-SA"/>
    </w:rPr>
  </w:style>
  <w:style w:type="paragraph" w:customStyle="1" w:styleId="102">
    <w:name w:val="Оглавление 10"/>
    <w:basedOn w:val="113"/>
    <w:uiPriority w:val="99"/>
    <w:rsid w:val="00DD4E7B"/>
    <w:pPr>
      <w:tabs>
        <w:tab w:val="right" w:leader="dot" w:pos="9637"/>
      </w:tabs>
      <w:ind w:left="2547" w:firstLine="0"/>
    </w:pPr>
  </w:style>
  <w:style w:type="paragraph" w:customStyle="1" w:styleId="afffffffff6">
    <w:name w:val="Содержимое врезки"/>
    <w:basedOn w:val="a"/>
    <w:uiPriority w:val="99"/>
    <w:rsid w:val="00DD4E7B"/>
    <w:pPr>
      <w:numPr>
        <w:numId w:val="0"/>
      </w:numPr>
      <w:spacing w:before="0" w:line="360" w:lineRule="auto"/>
      <w:ind w:firstLine="684"/>
    </w:pPr>
    <w:rPr>
      <w:lang w:eastAsia="ar-SA"/>
    </w:rPr>
  </w:style>
  <w:style w:type="character" w:customStyle="1" w:styleId="WW8Num1z0">
    <w:name w:val="WW8Num1z0"/>
    <w:uiPriority w:val="99"/>
    <w:rsid w:val="00DD4E7B"/>
    <w:rPr>
      <w:rFonts w:ascii="Symbol" w:hAnsi="Symbol"/>
    </w:rPr>
  </w:style>
  <w:style w:type="character" w:customStyle="1" w:styleId="WW8Num2z0">
    <w:name w:val="WW8Num2z0"/>
    <w:uiPriority w:val="99"/>
    <w:rsid w:val="00DD4E7B"/>
    <w:rPr>
      <w:rFonts w:ascii="Symbol" w:hAnsi="Symbol"/>
      <w:color w:val="auto"/>
    </w:rPr>
  </w:style>
  <w:style w:type="character" w:customStyle="1" w:styleId="WW8Num3z0">
    <w:name w:val="WW8Num3z0"/>
    <w:uiPriority w:val="99"/>
    <w:rsid w:val="00DD4E7B"/>
    <w:rPr>
      <w:rFonts w:ascii="Symbol" w:hAnsi="Symbol"/>
    </w:rPr>
  </w:style>
  <w:style w:type="character" w:customStyle="1" w:styleId="WW8Num4z0">
    <w:name w:val="WW8Num4z0"/>
    <w:uiPriority w:val="99"/>
    <w:rsid w:val="00DD4E7B"/>
    <w:rPr>
      <w:color w:val="auto"/>
    </w:rPr>
  </w:style>
  <w:style w:type="character" w:customStyle="1" w:styleId="WW8Num5z0">
    <w:name w:val="WW8Num5z0"/>
    <w:uiPriority w:val="99"/>
    <w:rsid w:val="00DD4E7B"/>
    <w:rPr>
      <w:rFonts w:ascii="Symbol" w:hAnsi="Symbol"/>
    </w:rPr>
  </w:style>
  <w:style w:type="character" w:customStyle="1" w:styleId="WW8Num6z0">
    <w:name w:val="WW8Num6z0"/>
    <w:uiPriority w:val="99"/>
    <w:rsid w:val="00DD4E7B"/>
    <w:rPr>
      <w:rFonts w:ascii="Symbol" w:hAnsi="Symbol"/>
    </w:rPr>
  </w:style>
  <w:style w:type="character" w:customStyle="1" w:styleId="WW8Num6z1">
    <w:name w:val="WW8Num6z1"/>
    <w:uiPriority w:val="99"/>
    <w:rsid w:val="00DD4E7B"/>
    <w:rPr>
      <w:b/>
    </w:rPr>
  </w:style>
  <w:style w:type="character" w:customStyle="1" w:styleId="WW8Num7z0">
    <w:name w:val="WW8Num7z0"/>
    <w:uiPriority w:val="99"/>
    <w:rsid w:val="00DD4E7B"/>
    <w:rPr>
      <w:rFonts w:ascii="Symbol" w:hAnsi="Symbol"/>
    </w:rPr>
  </w:style>
  <w:style w:type="character" w:customStyle="1" w:styleId="WW8Num13z0">
    <w:name w:val="WW8Num13z0"/>
    <w:uiPriority w:val="99"/>
    <w:rsid w:val="00DD4E7B"/>
    <w:rPr>
      <w:rFonts w:ascii="Symbol" w:hAnsi="Symbol"/>
    </w:rPr>
  </w:style>
  <w:style w:type="character" w:customStyle="1" w:styleId="WW8Num13z1">
    <w:name w:val="WW8Num13z1"/>
    <w:uiPriority w:val="99"/>
    <w:rsid w:val="00DD4E7B"/>
    <w:rPr>
      <w:rFonts w:ascii="Courier New" w:hAnsi="Courier New"/>
    </w:rPr>
  </w:style>
  <w:style w:type="character" w:customStyle="1" w:styleId="WW8Num16z0">
    <w:name w:val="WW8Num16z0"/>
    <w:uiPriority w:val="99"/>
    <w:rsid w:val="00DD4E7B"/>
    <w:rPr>
      <w:rFonts w:ascii="Symbol" w:hAnsi="Symbol"/>
    </w:rPr>
  </w:style>
  <w:style w:type="character" w:customStyle="1" w:styleId="WW8Num22z0">
    <w:name w:val="WW8Num22z0"/>
    <w:uiPriority w:val="99"/>
    <w:rsid w:val="00DD4E7B"/>
    <w:rPr>
      <w:rFonts w:ascii="Times New Roman" w:hAnsi="Times New Roman"/>
    </w:rPr>
  </w:style>
  <w:style w:type="character" w:customStyle="1" w:styleId="WW8Num22z1">
    <w:name w:val="WW8Num22z1"/>
    <w:uiPriority w:val="99"/>
    <w:rsid w:val="00DD4E7B"/>
    <w:rPr>
      <w:rFonts w:ascii="Courier New" w:hAnsi="Courier New"/>
    </w:rPr>
  </w:style>
  <w:style w:type="character" w:customStyle="1" w:styleId="WW8Num22z2">
    <w:name w:val="WW8Num22z2"/>
    <w:uiPriority w:val="99"/>
    <w:rsid w:val="00DD4E7B"/>
    <w:rPr>
      <w:rFonts w:ascii="Wingdings" w:hAnsi="Wingdings"/>
    </w:rPr>
  </w:style>
  <w:style w:type="character" w:customStyle="1" w:styleId="WW8Num22z3">
    <w:name w:val="WW8Num22z3"/>
    <w:uiPriority w:val="99"/>
    <w:rsid w:val="00DD4E7B"/>
    <w:rPr>
      <w:rFonts w:ascii="Symbol" w:hAnsi="Symbol"/>
    </w:rPr>
  </w:style>
  <w:style w:type="character" w:customStyle="1" w:styleId="WW8Num24z0">
    <w:name w:val="WW8Num24z0"/>
    <w:uiPriority w:val="99"/>
    <w:rsid w:val="00DD4E7B"/>
    <w:rPr>
      <w:b/>
    </w:rPr>
  </w:style>
  <w:style w:type="character" w:customStyle="1" w:styleId="WW8Num25z0">
    <w:name w:val="WW8Num25z0"/>
    <w:uiPriority w:val="99"/>
    <w:rsid w:val="00DD4E7B"/>
    <w:rPr>
      <w:rFonts w:ascii="Times New Roman" w:hAnsi="Times New Roman"/>
      <w:color w:val="auto"/>
    </w:rPr>
  </w:style>
  <w:style w:type="character" w:customStyle="1" w:styleId="WW8Num25z1">
    <w:name w:val="WW8Num25z1"/>
    <w:uiPriority w:val="99"/>
    <w:rsid w:val="00DD4E7B"/>
    <w:rPr>
      <w:rFonts w:ascii="Courier New" w:hAnsi="Courier New"/>
    </w:rPr>
  </w:style>
  <w:style w:type="character" w:customStyle="1" w:styleId="WW8Num25z2">
    <w:name w:val="WW8Num25z2"/>
    <w:uiPriority w:val="99"/>
    <w:rsid w:val="00DD4E7B"/>
    <w:rPr>
      <w:rFonts w:ascii="Wingdings" w:hAnsi="Wingdings"/>
    </w:rPr>
  </w:style>
  <w:style w:type="character" w:customStyle="1" w:styleId="WW8Num25z3">
    <w:name w:val="WW8Num25z3"/>
    <w:uiPriority w:val="99"/>
    <w:rsid w:val="00DD4E7B"/>
    <w:rPr>
      <w:rFonts w:ascii="Symbol" w:hAnsi="Symbol"/>
    </w:rPr>
  </w:style>
  <w:style w:type="character" w:customStyle="1" w:styleId="WW8Num26z0">
    <w:name w:val="WW8Num26z0"/>
    <w:uiPriority w:val="99"/>
    <w:rsid w:val="00DD4E7B"/>
    <w:rPr>
      <w:rFonts w:ascii="Symbol" w:hAnsi="Symbol"/>
    </w:rPr>
  </w:style>
  <w:style w:type="character" w:customStyle="1" w:styleId="WW8Num26z1">
    <w:name w:val="WW8Num26z1"/>
    <w:uiPriority w:val="99"/>
    <w:rsid w:val="00DD4E7B"/>
    <w:rPr>
      <w:rFonts w:ascii="Courier New" w:hAnsi="Courier New"/>
    </w:rPr>
  </w:style>
  <w:style w:type="character" w:customStyle="1" w:styleId="WW8Num26z2">
    <w:name w:val="WW8Num26z2"/>
    <w:uiPriority w:val="99"/>
    <w:rsid w:val="00DD4E7B"/>
    <w:rPr>
      <w:rFonts w:ascii="Wingdings" w:hAnsi="Wingdings"/>
    </w:rPr>
  </w:style>
  <w:style w:type="character" w:customStyle="1" w:styleId="WW8Num26z3">
    <w:name w:val="WW8Num26z3"/>
    <w:uiPriority w:val="99"/>
    <w:rsid w:val="00DD4E7B"/>
    <w:rPr>
      <w:rFonts w:ascii="Symbol" w:hAnsi="Symbol"/>
    </w:rPr>
  </w:style>
  <w:style w:type="character" w:customStyle="1" w:styleId="WW8Num27z0">
    <w:name w:val="WW8Num27z0"/>
    <w:uiPriority w:val="99"/>
    <w:rsid w:val="00DD4E7B"/>
    <w:rPr>
      <w:rFonts w:ascii="Symbol" w:hAnsi="Symbol"/>
      <w:color w:val="auto"/>
    </w:rPr>
  </w:style>
  <w:style w:type="character" w:customStyle="1" w:styleId="WW8Num27z1">
    <w:name w:val="WW8Num27z1"/>
    <w:uiPriority w:val="99"/>
    <w:rsid w:val="00DD4E7B"/>
    <w:rPr>
      <w:rFonts w:ascii="Times New Roman" w:hAnsi="Times New Roman"/>
      <w:sz w:val="24"/>
    </w:rPr>
  </w:style>
  <w:style w:type="character" w:customStyle="1" w:styleId="WW8Num29z0">
    <w:name w:val="WW8Num29z0"/>
    <w:uiPriority w:val="99"/>
    <w:rsid w:val="00DD4E7B"/>
    <w:rPr>
      <w:rFonts w:ascii="Symbol" w:hAnsi="Symbol"/>
    </w:rPr>
  </w:style>
  <w:style w:type="character" w:customStyle="1" w:styleId="WW8Num29z1">
    <w:name w:val="WW8Num29z1"/>
    <w:uiPriority w:val="99"/>
    <w:rsid w:val="00DD4E7B"/>
    <w:rPr>
      <w:rFonts w:ascii="Courier New" w:hAnsi="Courier New"/>
    </w:rPr>
  </w:style>
  <w:style w:type="character" w:customStyle="1" w:styleId="WW8Num29z2">
    <w:name w:val="WW8Num29z2"/>
    <w:uiPriority w:val="99"/>
    <w:rsid w:val="00DD4E7B"/>
    <w:rPr>
      <w:rFonts w:ascii="Wingdings" w:hAnsi="Wingdings"/>
    </w:rPr>
  </w:style>
  <w:style w:type="character" w:customStyle="1" w:styleId="WW8Num30z0">
    <w:name w:val="WW8Num30z0"/>
    <w:uiPriority w:val="99"/>
    <w:rsid w:val="00DD4E7B"/>
    <w:rPr>
      <w:rFonts w:ascii="Times New Roman" w:hAnsi="Times New Roman"/>
    </w:rPr>
  </w:style>
  <w:style w:type="character" w:customStyle="1" w:styleId="WW8Num30z1">
    <w:name w:val="WW8Num30z1"/>
    <w:uiPriority w:val="99"/>
    <w:rsid w:val="00DD4E7B"/>
    <w:rPr>
      <w:rFonts w:ascii="Courier New" w:hAnsi="Courier New"/>
    </w:rPr>
  </w:style>
  <w:style w:type="character" w:customStyle="1" w:styleId="WW8Num30z2">
    <w:name w:val="WW8Num30z2"/>
    <w:uiPriority w:val="99"/>
    <w:rsid w:val="00DD4E7B"/>
    <w:rPr>
      <w:rFonts w:ascii="Wingdings" w:hAnsi="Wingdings"/>
    </w:rPr>
  </w:style>
  <w:style w:type="character" w:customStyle="1" w:styleId="WW8Num30z3">
    <w:name w:val="WW8Num30z3"/>
    <w:uiPriority w:val="99"/>
    <w:rsid w:val="00DD4E7B"/>
    <w:rPr>
      <w:rFonts w:ascii="Symbol" w:hAnsi="Symbol"/>
    </w:rPr>
  </w:style>
  <w:style w:type="character" w:customStyle="1" w:styleId="WW8Num34z0">
    <w:name w:val="WW8Num34z0"/>
    <w:uiPriority w:val="99"/>
    <w:rsid w:val="00DD4E7B"/>
    <w:rPr>
      <w:position w:val="0"/>
      <w:sz w:val="20"/>
      <w:vertAlign w:val="baseline"/>
    </w:rPr>
  </w:style>
  <w:style w:type="character" w:customStyle="1" w:styleId="WW8Num39z0">
    <w:name w:val="WW8Num39z0"/>
    <w:uiPriority w:val="99"/>
    <w:rsid w:val="00DD4E7B"/>
    <w:rPr>
      <w:rFonts w:ascii="Symbol" w:hAnsi="Symbol"/>
      <w:color w:val="auto"/>
      <w:spacing w:val="0"/>
    </w:rPr>
  </w:style>
  <w:style w:type="character" w:customStyle="1" w:styleId="WW8Num40z0">
    <w:name w:val="WW8Num40z0"/>
    <w:uiPriority w:val="99"/>
    <w:rsid w:val="00DD4E7B"/>
    <w:rPr>
      <w:rFonts w:ascii="Symbol" w:hAnsi="Symbol"/>
      <w:color w:val="auto"/>
    </w:rPr>
  </w:style>
  <w:style w:type="character" w:customStyle="1" w:styleId="WW8Num40z2">
    <w:name w:val="WW8Num40z2"/>
    <w:uiPriority w:val="99"/>
    <w:rsid w:val="00DD4E7B"/>
    <w:rPr>
      <w:rFonts w:ascii="Wingdings" w:hAnsi="Wingdings"/>
    </w:rPr>
  </w:style>
  <w:style w:type="character" w:customStyle="1" w:styleId="WW8Num40z3">
    <w:name w:val="WW8Num40z3"/>
    <w:uiPriority w:val="99"/>
    <w:rsid w:val="00DD4E7B"/>
    <w:rPr>
      <w:rFonts w:ascii="Symbol" w:hAnsi="Symbol"/>
    </w:rPr>
  </w:style>
  <w:style w:type="character" w:customStyle="1" w:styleId="WW8Num40z4">
    <w:name w:val="WW8Num40z4"/>
    <w:uiPriority w:val="99"/>
    <w:rsid w:val="00DD4E7B"/>
    <w:rPr>
      <w:rFonts w:ascii="Courier New" w:hAnsi="Courier New"/>
    </w:rPr>
  </w:style>
  <w:style w:type="character" w:customStyle="1" w:styleId="WW8Num45z0">
    <w:name w:val="WW8Num45z0"/>
    <w:uiPriority w:val="99"/>
    <w:rsid w:val="00DD4E7B"/>
    <w:rPr>
      <w:rFonts w:ascii="Wingdings" w:hAnsi="Wingdings"/>
    </w:rPr>
  </w:style>
  <w:style w:type="character" w:customStyle="1" w:styleId="WW8Num45z1">
    <w:name w:val="WW8Num45z1"/>
    <w:uiPriority w:val="99"/>
    <w:rsid w:val="00DD4E7B"/>
    <w:rPr>
      <w:rFonts w:ascii="Courier New" w:hAnsi="Courier New"/>
    </w:rPr>
  </w:style>
  <w:style w:type="character" w:customStyle="1" w:styleId="WW8Num45z3">
    <w:name w:val="WW8Num45z3"/>
    <w:uiPriority w:val="99"/>
    <w:rsid w:val="00DD4E7B"/>
    <w:rPr>
      <w:rFonts w:ascii="Symbol" w:hAnsi="Symbol"/>
    </w:rPr>
  </w:style>
  <w:style w:type="character" w:customStyle="1" w:styleId="WW8Num47z0">
    <w:name w:val="WW8Num47z0"/>
    <w:uiPriority w:val="99"/>
    <w:rsid w:val="00DD4E7B"/>
    <w:rPr>
      <w:rFonts w:ascii="Times New Roman" w:hAnsi="Times New Roman"/>
    </w:rPr>
  </w:style>
  <w:style w:type="character" w:customStyle="1" w:styleId="WW8Num47z1">
    <w:name w:val="WW8Num47z1"/>
    <w:uiPriority w:val="99"/>
    <w:rsid w:val="00DD4E7B"/>
    <w:rPr>
      <w:rFonts w:ascii="Courier New" w:hAnsi="Courier New"/>
    </w:rPr>
  </w:style>
  <w:style w:type="character" w:customStyle="1" w:styleId="WW8Num47z2">
    <w:name w:val="WW8Num47z2"/>
    <w:uiPriority w:val="99"/>
    <w:rsid w:val="00DD4E7B"/>
    <w:rPr>
      <w:rFonts w:ascii="Wingdings" w:hAnsi="Wingdings"/>
    </w:rPr>
  </w:style>
  <w:style w:type="character" w:customStyle="1" w:styleId="WW8Num47z3">
    <w:name w:val="WW8Num47z3"/>
    <w:uiPriority w:val="99"/>
    <w:rsid w:val="00DD4E7B"/>
    <w:rPr>
      <w:rFonts w:ascii="Symbol" w:hAnsi="Symbol"/>
    </w:rPr>
  </w:style>
  <w:style w:type="character" w:customStyle="1" w:styleId="WW8Num48z1">
    <w:name w:val="WW8Num48z1"/>
    <w:uiPriority w:val="99"/>
    <w:rsid w:val="00DD4E7B"/>
    <w:rPr>
      <w:sz w:val="24"/>
      <w:lang w:val="ru-RU" w:eastAsia="ar-SA" w:bidi="ar-SA"/>
    </w:rPr>
  </w:style>
  <w:style w:type="character" w:customStyle="1" w:styleId="WW8NumSt7z0">
    <w:name w:val="WW8NumSt7z0"/>
    <w:uiPriority w:val="99"/>
    <w:rsid w:val="00DD4E7B"/>
    <w:rPr>
      <w:rFonts w:ascii="Symbol" w:hAnsi="Symbol"/>
      <w:color w:val="auto"/>
    </w:rPr>
  </w:style>
  <w:style w:type="character" w:customStyle="1" w:styleId="116">
    <w:name w:val="Основной шрифт абзаца11"/>
    <w:uiPriority w:val="99"/>
    <w:rsid w:val="00DD4E7B"/>
  </w:style>
  <w:style w:type="character" w:customStyle="1" w:styleId="2ff8">
    <w:name w:val="Знак примечания2"/>
    <w:basedOn w:val="116"/>
    <w:uiPriority w:val="99"/>
    <w:rsid w:val="00DD4E7B"/>
    <w:rPr>
      <w:rFonts w:cs="Times New Roman"/>
      <w:sz w:val="16"/>
      <w:szCs w:val="16"/>
    </w:rPr>
  </w:style>
  <w:style w:type="character" w:customStyle="1" w:styleId="WW-">
    <w:name w:val="WW-Подчеркнутый Знак Знак"/>
    <w:basedOn w:val="116"/>
    <w:uiPriority w:val="99"/>
    <w:rsid w:val="00DD4E7B"/>
    <w:rPr>
      <w:rFonts w:cs="Times New Roman"/>
      <w:sz w:val="24"/>
      <w:szCs w:val="24"/>
      <w:u w:val="single"/>
      <w:lang w:val="ru-RU" w:eastAsia="ar-SA" w:bidi="ar-SA"/>
    </w:rPr>
  </w:style>
  <w:style w:type="character" w:customStyle="1" w:styleId="WW-1">
    <w:name w:val="WW-Маркированный_1 Знак Знак Знак"/>
    <w:basedOn w:val="116"/>
    <w:uiPriority w:val="99"/>
    <w:rsid w:val="00DD4E7B"/>
    <w:rPr>
      <w:rFonts w:cs="Times New Roman"/>
      <w:sz w:val="24"/>
      <w:szCs w:val="24"/>
      <w:lang w:val="ru-RU" w:eastAsia="ar-SA" w:bidi="ar-SA"/>
    </w:rPr>
  </w:style>
  <w:style w:type="character" w:customStyle="1" w:styleId="afffffffff7">
    <w:name w:val="Знак Знак"/>
    <w:basedOn w:val="116"/>
    <w:uiPriority w:val="99"/>
    <w:rsid w:val="00DD4E7B"/>
    <w:rPr>
      <w:rFonts w:cs="Times New Roman"/>
      <w:sz w:val="24"/>
      <w:szCs w:val="24"/>
      <w:lang w:val="ru-RU" w:eastAsia="ar-SA" w:bidi="ar-SA"/>
    </w:rPr>
  </w:style>
  <w:style w:type="character" w:customStyle="1" w:styleId="afffffffff8">
    <w:name w:val="Обычный в таблице Знак Знак Знак"/>
    <w:basedOn w:val="116"/>
    <w:uiPriority w:val="99"/>
    <w:rsid w:val="00DD4E7B"/>
    <w:rPr>
      <w:rFonts w:cs="Times New Roman"/>
      <w:sz w:val="24"/>
      <w:szCs w:val="24"/>
      <w:lang w:val="ru-RU" w:eastAsia="ar-SA" w:bidi="ar-SA"/>
    </w:rPr>
  </w:style>
  <w:style w:type="character" w:customStyle="1" w:styleId="Sf9">
    <w:name w:val="S_Заголовок таблицы Знак Знак"/>
    <w:basedOn w:val="116"/>
    <w:uiPriority w:val="99"/>
    <w:rsid w:val="00DD4E7B"/>
    <w:rPr>
      <w:rFonts w:cs="Times New Roman"/>
      <w:sz w:val="24"/>
      <w:szCs w:val="24"/>
      <w:u w:val="single"/>
      <w:lang w:val="ru-RU" w:eastAsia="ar-SA" w:bidi="ar-SA"/>
    </w:rPr>
  </w:style>
  <w:style w:type="character" w:customStyle="1" w:styleId="S32">
    <w:name w:val="S_Заголовок 3 Знак Знак"/>
    <w:basedOn w:val="116"/>
    <w:uiPriority w:val="99"/>
    <w:rsid w:val="00DD4E7B"/>
    <w:rPr>
      <w:rFonts w:cs="Times New Roman"/>
      <w:sz w:val="24"/>
      <w:szCs w:val="24"/>
      <w:u w:val="single"/>
    </w:rPr>
  </w:style>
  <w:style w:type="character" w:customStyle="1" w:styleId="WW-10">
    <w:name w:val="WW-Заголовок_1 Знак Знак Знак"/>
    <w:basedOn w:val="116"/>
    <w:uiPriority w:val="99"/>
    <w:rsid w:val="00DD4E7B"/>
    <w:rPr>
      <w:rFonts w:cs="Times New Roman"/>
      <w:b/>
      <w:caps/>
      <w:sz w:val="24"/>
      <w:szCs w:val="24"/>
      <w:lang w:val="ru-RU" w:eastAsia="ar-SA" w:bidi="ar-SA"/>
    </w:rPr>
  </w:style>
  <w:style w:type="character" w:customStyle="1" w:styleId="S41">
    <w:name w:val="S_Заголовок 4 Знак Знак"/>
    <w:basedOn w:val="116"/>
    <w:uiPriority w:val="99"/>
    <w:rsid w:val="00DD4E7B"/>
    <w:rPr>
      <w:rFonts w:cs="Times New Roman"/>
      <w:i/>
      <w:sz w:val="24"/>
      <w:szCs w:val="24"/>
    </w:rPr>
  </w:style>
  <w:style w:type="character" w:customStyle="1" w:styleId="afffffffff9">
    <w:name w:val="Заголовок таблицы + Обычный Знак Знак"/>
    <w:basedOn w:val="116"/>
    <w:uiPriority w:val="99"/>
    <w:rsid w:val="00DD4E7B"/>
    <w:rPr>
      <w:rFonts w:cs="Times New Roman"/>
      <w:spacing w:val="2"/>
      <w:sz w:val="24"/>
      <w:szCs w:val="24"/>
      <w:u w:val="single"/>
      <w:shd w:val="clear" w:color="auto" w:fill="FFFFFF"/>
    </w:rPr>
  </w:style>
  <w:style w:type="character" w:customStyle="1" w:styleId="WW-S3">
    <w:name w:val="WW-S_Заголовок 3 Знак Знак"/>
    <w:basedOn w:val="116"/>
    <w:uiPriority w:val="99"/>
    <w:rsid w:val="00DD4E7B"/>
    <w:rPr>
      <w:rFonts w:cs="Times New Roman"/>
      <w:color w:val="000000"/>
      <w:sz w:val="24"/>
      <w:szCs w:val="24"/>
      <w:u w:val="single"/>
      <w:lang w:val="ru-RU" w:eastAsia="ar-SA" w:bidi="ar-SA"/>
    </w:rPr>
  </w:style>
  <w:style w:type="character" w:customStyle="1" w:styleId="afffffffffa">
    <w:name w:val="Список маркир Знак Знак"/>
    <w:basedOn w:val="116"/>
    <w:uiPriority w:val="99"/>
    <w:rsid w:val="00DD4E7B"/>
    <w:rPr>
      <w:rFonts w:cs="Times New Roman"/>
      <w:sz w:val="24"/>
      <w:szCs w:val="24"/>
      <w:lang w:val="ru-RU" w:eastAsia="ar-SA" w:bidi="ar-SA"/>
    </w:rPr>
  </w:style>
  <w:style w:type="character" w:customStyle="1" w:styleId="afffffffffb">
    <w:name w:val="Символ сноски"/>
    <w:basedOn w:val="116"/>
    <w:uiPriority w:val="99"/>
    <w:rsid w:val="00DD4E7B"/>
    <w:rPr>
      <w:rFonts w:cs="Times New Roman"/>
      <w:vertAlign w:val="superscript"/>
    </w:rPr>
  </w:style>
  <w:style w:type="character" w:customStyle="1" w:styleId="Sfa">
    <w:name w:val="S_Маркированный список Знак"/>
    <w:basedOn w:val="116"/>
    <w:uiPriority w:val="99"/>
    <w:rsid w:val="00DD4E7B"/>
    <w:rPr>
      <w:rFonts w:cs="Times New Roman"/>
      <w:sz w:val="24"/>
      <w:szCs w:val="24"/>
      <w:lang w:val="ru-RU" w:eastAsia="ar-SA" w:bidi="ar-SA"/>
    </w:rPr>
  </w:style>
  <w:style w:type="character" w:customStyle="1" w:styleId="S21">
    <w:name w:val="S_Маркированный Знак Знак2"/>
    <w:basedOn w:val="116"/>
    <w:uiPriority w:val="99"/>
    <w:rsid w:val="00DD4E7B"/>
    <w:rPr>
      <w:rFonts w:ascii="Times New Roman" w:hAnsi="Times New Roman" w:cs="Times New Roman"/>
      <w:sz w:val="24"/>
      <w:szCs w:val="24"/>
    </w:rPr>
  </w:style>
  <w:style w:type="character" w:customStyle="1" w:styleId="S310">
    <w:name w:val="S_Нумерованный_3.1 Знак Знак"/>
    <w:basedOn w:val="S6"/>
    <w:uiPriority w:val="99"/>
    <w:rsid w:val="00DD4E7B"/>
    <w:rPr>
      <w:rFonts w:ascii="Calibri" w:eastAsia="Times New Roman" w:hAnsi="Calibri"/>
    </w:rPr>
  </w:style>
  <w:style w:type="character" w:customStyle="1" w:styleId="afffffffffc">
    <w:name w:val="Символы концевой сноски"/>
    <w:basedOn w:val="116"/>
    <w:uiPriority w:val="99"/>
    <w:rsid w:val="00DD4E7B"/>
    <w:rPr>
      <w:rFonts w:cs="Times New Roman"/>
      <w:vertAlign w:val="superscript"/>
    </w:rPr>
  </w:style>
  <w:style w:type="character" w:customStyle="1" w:styleId="WW8Num8z0">
    <w:name w:val="WW8Num8z0"/>
    <w:uiPriority w:val="99"/>
    <w:rsid w:val="00DD4E7B"/>
    <w:rPr>
      <w:rFonts w:ascii="Symbol" w:hAnsi="Symbol"/>
    </w:rPr>
  </w:style>
  <w:style w:type="character" w:customStyle="1" w:styleId="WW8Num9z0">
    <w:name w:val="WW8Num9z0"/>
    <w:uiPriority w:val="99"/>
    <w:rsid w:val="00DD4E7B"/>
    <w:rPr>
      <w:rFonts w:ascii="Symbol" w:hAnsi="Symbol"/>
    </w:rPr>
  </w:style>
  <w:style w:type="character" w:customStyle="1" w:styleId="WW8Num9z1">
    <w:name w:val="WW8Num9z1"/>
    <w:uiPriority w:val="99"/>
    <w:rsid w:val="00DD4E7B"/>
    <w:rPr>
      <w:b/>
    </w:rPr>
  </w:style>
  <w:style w:type="character" w:customStyle="1" w:styleId="WW8Num10z0">
    <w:name w:val="WW8Num10z0"/>
    <w:uiPriority w:val="99"/>
    <w:rsid w:val="00DD4E7B"/>
    <w:rPr>
      <w:rFonts w:ascii="Symbol" w:hAnsi="Symbol"/>
    </w:rPr>
  </w:style>
  <w:style w:type="character" w:customStyle="1" w:styleId="WW8Num11z0">
    <w:name w:val="WW8Num11z0"/>
    <w:uiPriority w:val="99"/>
    <w:rsid w:val="00DD4E7B"/>
    <w:rPr>
      <w:b/>
    </w:rPr>
  </w:style>
  <w:style w:type="character" w:customStyle="1" w:styleId="WW8Num11z1">
    <w:name w:val="WW8Num11z1"/>
    <w:uiPriority w:val="99"/>
    <w:rsid w:val="00DD4E7B"/>
    <w:rPr>
      <w:b/>
    </w:rPr>
  </w:style>
  <w:style w:type="character" w:customStyle="1" w:styleId="103">
    <w:name w:val="Основной шрифт абзаца10"/>
    <w:uiPriority w:val="99"/>
    <w:rsid w:val="00DD4E7B"/>
  </w:style>
  <w:style w:type="character" w:customStyle="1" w:styleId="WW-Absatz-Standardschriftart">
    <w:name w:val="WW-Absatz-Standardschriftart"/>
    <w:uiPriority w:val="99"/>
    <w:rsid w:val="00DD4E7B"/>
  </w:style>
  <w:style w:type="character" w:customStyle="1" w:styleId="94">
    <w:name w:val="Основной шрифт абзаца9"/>
    <w:uiPriority w:val="99"/>
    <w:rsid w:val="00DD4E7B"/>
  </w:style>
  <w:style w:type="character" w:customStyle="1" w:styleId="WW-Absatz-Standardschriftart1">
    <w:name w:val="WW-Absatz-Standardschriftart1"/>
    <w:uiPriority w:val="99"/>
    <w:rsid w:val="00DD4E7B"/>
  </w:style>
  <w:style w:type="character" w:customStyle="1" w:styleId="WW-Absatz-Standardschriftart11">
    <w:name w:val="WW-Absatz-Standardschriftart11"/>
    <w:uiPriority w:val="99"/>
    <w:rsid w:val="00DD4E7B"/>
  </w:style>
  <w:style w:type="character" w:customStyle="1" w:styleId="WW8Num3z1">
    <w:name w:val="WW8Num3z1"/>
    <w:uiPriority w:val="99"/>
    <w:rsid w:val="00DD4E7B"/>
    <w:rPr>
      <w:rFonts w:ascii="Symbol" w:hAnsi="Symbol"/>
    </w:rPr>
  </w:style>
  <w:style w:type="character" w:customStyle="1" w:styleId="85">
    <w:name w:val="Основной шрифт абзаца8"/>
    <w:uiPriority w:val="99"/>
    <w:rsid w:val="00DD4E7B"/>
  </w:style>
  <w:style w:type="character" w:customStyle="1" w:styleId="WW8Num4z1">
    <w:name w:val="WW8Num4z1"/>
    <w:uiPriority w:val="99"/>
    <w:rsid w:val="00DD4E7B"/>
    <w:rPr>
      <w:rFonts w:ascii="Symbol" w:hAnsi="Symbol"/>
    </w:rPr>
  </w:style>
  <w:style w:type="character" w:customStyle="1" w:styleId="76">
    <w:name w:val="Основной шрифт абзаца7"/>
    <w:uiPriority w:val="99"/>
    <w:rsid w:val="00DD4E7B"/>
  </w:style>
  <w:style w:type="character" w:customStyle="1" w:styleId="WW8Num10z1">
    <w:name w:val="WW8Num10z1"/>
    <w:uiPriority w:val="99"/>
    <w:rsid w:val="00DD4E7B"/>
    <w:rPr>
      <w:rFonts w:ascii="Courier New" w:hAnsi="Courier New"/>
    </w:rPr>
  </w:style>
  <w:style w:type="character" w:customStyle="1" w:styleId="66">
    <w:name w:val="Основной шрифт абзаца6"/>
    <w:uiPriority w:val="99"/>
    <w:rsid w:val="00DD4E7B"/>
  </w:style>
  <w:style w:type="character" w:customStyle="1" w:styleId="5b">
    <w:name w:val="Основной шрифт абзаца5"/>
    <w:uiPriority w:val="99"/>
    <w:rsid w:val="00DD4E7B"/>
  </w:style>
  <w:style w:type="character" w:customStyle="1" w:styleId="WW8Num7z1">
    <w:name w:val="WW8Num7z1"/>
    <w:uiPriority w:val="99"/>
    <w:rsid w:val="00DD4E7B"/>
    <w:rPr>
      <w:rFonts w:ascii="Courier New" w:hAnsi="Courier New"/>
    </w:rPr>
  </w:style>
  <w:style w:type="character" w:customStyle="1" w:styleId="WW-Absatz-Standardschriftart111">
    <w:name w:val="WW-Absatz-Standardschriftart111"/>
    <w:uiPriority w:val="99"/>
    <w:rsid w:val="00DD4E7B"/>
  </w:style>
  <w:style w:type="character" w:customStyle="1" w:styleId="WW-Absatz-Standardschriftart1111">
    <w:name w:val="WW-Absatz-Standardschriftart1111"/>
    <w:uiPriority w:val="99"/>
    <w:rsid w:val="00DD4E7B"/>
  </w:style>
  <w:style w:type="character" w:customStyle="1" w:styleId="WW8Num12z0">
    <w:name w:val="WW8Num12z0"/>
    <w:uiPriority w:val="99"/>
    <w:rsid w:val="00DD4E7B"/>
    <w:rPr>
      <w:rFonts w:ascii="Symbol" w:hAnsi="Symbol"/>
    </w:rPr>
  </w:style>
  <w:style w:type="character" w:customStyle="1" w:styleId="WW8Num14z0">
    <w:name w:val="WW8Num14z0"/>
    <w:uiPriority w:val="99"/>
    <w:rsid w:val="00DD4E7B"/>
    <w:rPr>
      <w:b/>
    </w:rPr>
  </w:style>
  <w:style w:type="character" w:customStyle="1" w:styleId="WW8Num14z1">
    <w:name w:val="WW8Num14z1"/>
    <w:uiPriority w:val="99"/>
    <w:rsid w:val="00DD4E7B"/>
    <w:rPr>
      <w:rFonts w:ascii="Courier New" w:hAnsi="Courier New"/>
    </w:rPr>
  </w:style>
  <w:style w:type="character" w:customStyle="1" w:styleId="WW8Num14z2">
    <w:name w:val="WW8Num14z2"/>
    <w:uiPriority w:val="99"/>
    <w:rsid w:val="00DD4E7B"/>
    <w:rPr>
      <w:rFonts w:ascii="Wingdings" w:hAnsi="Wingdings"/>
    </w:rPr>
  </w:style>
  <w:style w:type="character" w:customStyle="1" w:styleId="4d">
    <w:name w:val="Основной шрифт абзаца4"/>
    <w:uiPriority w:val="99"/>
    <w:rsid w:val="00DD4E7B"/>
  </w:style>
  <w:style w:type="character" w:customStyle="1" w:styleId="WW-Absatz-Standardschriftart11111">
    <w:name w:val="WW-Absatz-Standardschriftart11111"/>
    <w:uiPriority w:val="99"/>
    <w:rsid w:val="00DD4E7B"/>
  </w:style>
  <w:style w:type="character" w:customStyle="1" w:styleId="3f3">
    <w:name w:val="Основной шрифт абзаца3"/>
    <w:uiPriority w:val="99"/>
    <w:rsid w:val="00DD4E7B"/>
  </w:style>
  <w:style w:type="character" w:customStyle="1" w:styleId="WW8Num15z0">
    <w:name w:val="WW8Num15z0"/>
    <w:uiPriority w:val="99"/>
    <w:rsid w:val="00DD4E7B"/>
    <w:rPr>
      <w:rFonts w:ascii="Symbol" w:hAnsi="Symbol"/>
    </w:rPr>
  </w:style>
  <w:style w:type="character" w:customStyle="1" w:styleId="WW8Num17z0">
    <w:name w:val="WW8Num17z0"/>
    <w:uiPriority w:val="99"/>
    <w:rsid w:val="00DD4E7B"/>
    <w:rPr>
      <w:rFonts w:ascii="Symbol" w:hAnsi="Symbol"/>
    </w:rPr>
  </w:style>
  <w:style w:type="character" w:customStyle="1" w:styleId="WW8Num18z0">
    <w:name w:val="WW8Num18z0"/>
    <w:uiPriority w:val="99"/>
    <w:rsid w:val="00DD4E7B"/>
    <w:rPr>
      <w:rFonts w:ascii="Symbol" w:hAnsi="Symbol"/>
    </w:rPr>
  </w:style>
  <w:style w:type="character" w:customStyle="1" w:styleId="2ff9">
    <w:name w:val="Основной шрифт абзаца2"/>
    <w:uiPriority w:val="99"/>
    <w:rsid w:val="00DD4E7B"/>
  </w:style>
  <w:style w:type="character" w:customStyle="1" w:styleId="WW8Num1z1">
    <w:name w:val="WW8Num1z1"/>
    <w:uiPriority w:val="99"/>
    <w:rsid w:val="00DD4E7B"/>
    <w:rPr>
      <w:rFonts w:ascii="Courier New" w:hAnsi="Courier New"/>
    </w:rPr>
  </w:style>
  <w:style w:type="character" w:customStyle="1" w:styleId="WW8Num1z2">
    <w:name w:val="WW8Num1z2"/>
    <w:uiPriority w:val="99"/>
    <w:rsid w:val="00DD4E7B"/>
    <w:rPr>
      <w:rFonts w:ascii="Wingdings" w:hAnsi="Wingdings"/>
    </w:rPr>
  </w:style>
  <w:style w:type="character" w:customStyle="1" w:styleId="WW8Num2z1">
    <w:name w:val="WW8Num2z1"/>
    <w:uiPriority w:val="99"/>
    <w:rsid w:val="00DD4E7B"/>
    <w:rPr>
      <w:rFonts w:ascii="Courier New" w:hAnsi="Courier New"/>
    </w:rPr>
  </w:style>
  <w:style w:type="character" w:customStyle="1" w:styleId="WW8Num2z2">
    <w:name w:val="WW8Num2z2"/>
    <w:uiPriority w:val="99"/>
    <w:rsid w:val="00DD4E7B"/>
    <w:rPr>
      <w:rFonts w:ascii="Wingdings" w:hAnsi="Wingdings"/>
    </w:rPr>
  </w:style>
  <w:style w:type="character" w:customStyle="1" w:styleId="WW8Num2z3">
    <w:name w:val="WW8Num2z3"/>
    <w:uiPriority w:val="99"/>
    <w:rsid w:val="00DD4E7B"/>
    <w:rPr>
      <w:rFonts w:ascii="Symbol" w:hAnsi="Symbol"/>
    </w:rPr>
  </w:style>
  <w:style w:type="character" w:customStyle="1" w:styleId="WW8Num5z1">
    <w:name w:val="WW8Num5z1"/>
    <w:uiPriority w:val="99"/>
    <w:rsid w:val="00DD4E7B"/>
    <w:rPr>
      <w:rFonts w:ascii="Courier New" w:hAnsi="Courier New"/>
    </w:rPr>
  </w:style>
  <w:style w:type="character" w:customStyle="1" w:styleId="WW8Num5z2">
    <w:name w:val="WW8Num5z2"/>
    <w:uiPriority w:val="99"/>
    <w:rsid w:val="00DD4E7B"/>
    <w:rPr>
      <w:rFonts w:ascii="Wingdings" w:hAnsi="Wingdings"/>
    </w:rPr>
  </w:style>
  <w:style w:type="character" w:customStyle="1" w:styleId="WW8Num7z2">
    <w:name w:val="WW8Num7z2"/>
    <w:uiPriority w:val="99"/>
    <w:rsid w:val="00DD4E7B"/>
    <w:rPr>
      <w:rFonts w:ascii="Wingdings" w:hAnsi="Wingdings"/>
    </w:rPr>
  </w:style>
  <w:style w:type="character" w:customStyle="1" w:styleId="WW8Num8z1">
    <w:name w:val="WW8Num8z1"/>
    <w:uiPriority w:val="99"/>
    <w:rsid w:val="00DD4E7B"/>
    <w:rPr>
      <w:rFonts w:ascii="Courier New" w:hAnsi="Courier New"/>
    </w:rPr>
  </w:style>
  <w:style w:type="character" w:customStyle="1" w:styleId="WW8Num8z2">
    <w:name w:val="WW8Num8z2"/>
    <w:uiPriority w:val="99"/>
    <w:rsid w:val="00DD4E7B"/>
    <w:rPr>
      <w:rFonts w:ascii="Wingdings" w:hAnsi="Wingdings"/>
    </w:rPr>
  </w:style>
  <w:style w:type="character" w:customStyle="1" w:styleId="WW8Num12z1">
    <w:name w:val="WW8Num12z1"/>
    <w:uiPriority w:val="99"/>
    <w:rsid w:val="00DD4E7B"/>
    <w:rPr>
      <w:rFonts w:ascii="Courier New" w:hAnsi="Courier New"/>
    </w:rPr>
  </w:style>
  <w:style w:type="character" w:customStyle="1" w:styleId="WW8Num12z2">
    <w:name w:val="WW8Num12z2"/>
    <w:uiPriority w:val="99"/>
    <w:rsid w:val="00DD4E7B"/>
    <w:rPr>
      <w:rFonts w:ascii="Wingdings" w:hAnsi="Wingdings"/>
    </w:rPr>
  </w:style>
  <w:style w:type="character" w:customStyle="1" w:styleId="WW8Num13z2">
    <w:name w:val="WW8Num13z2"/>
    <w:uiPriority w:val="99"/>
    <w:rsid w:val="00DD4E7B"/>
    <w:rPr>
      <w:rFonts w:ascii="Wingdings" w:hAnsi="Wingdings"/>
    </w:rPr>
  </w:style>
  <w:style w:type="character" w:customStyle="1" w:styleId="WW8Num16z1">
    <w:name w:val="WW8Num16z1"/>
    <w:uiPriority w:val="99"/>
    <w:rsid w:val="00DD4E7B"/>
    <w:rPr>
      <w:rFonts w:ascii="Courier New" w:hAnsi="Courier New"/>
    </w:rPr>
  </w:style>
  <w:style w:type="character" w:customStyle="1" w:styleId="WW8Num16z2">
    <w:name w:val="WW8Num16z2"/>
    <w:uiPriority w:val="99"/>
    <w:rsid w:val="00DD4E7B"/>
    <w:rPr>
      <w:rFonts w:ascii="Wingdings" w:hAnsi="Wingdings"/>
    </w:rPr>
  </w:style>
  <w:style w:type="character" w:customStyle="1" w:styleId="WW8Num18z1">
    <w:name w:val="WW8Num18z1"/>
    <w:uiPriority w:val="99"/>
    <w:rsid w:val="00DD4E7B"/>
    <w:rPr>
      <w:rFonts w:ascii="Courier New" w:hAnsi="Courier New"/>
    </w:rPr>
  </w:style>
  <w:style w:type="character" w:customStyle="1" w:styleId="WW8Num18z2">
    <w:name w:val="WW8Num18z2"/>
    <w:uiPriority w:val="99"/>
    <w:rsid w:val="00DD4E7B"/>
    <w:rPr>
      <w:rFonts w:ascii="Wingdings" w:hAnsi="Wingdings"/>
    </w:rPr>
  </w:style>
  <w:style w:type="character" w:customStyle="1" w:styleId="WW8Num19z0">
    <w:name w:val="WW8Num19z0"/>
    <w:uiPriority w:val="99"/>
    <w:rsid w:val="00DD4E7B"/>
    <w:rPr>
      <w:rFonts w:ascii="Symbol" w:hAnsi="Symbol"/>
    </w:rPr>
  </w:style>
  <w:style w:type="character" w:customStyle="1" w:styleId="WW8Num19z1">
    <w:name w:val="WW8Num19z1"/>
    <w:uiPriority w:val="99"/>
    <w:rsid w:val="00DD4E7B"/>
    <w:rPr>
      <w:rFonts w:ascii="Courier New" w:hAnsi="Courier New"/>
    </w:rPr>
  </w:style>
  <w:style w:type="character" w:customStyle="1" w:styleId="WW8Num19z2">
    <w:name w:val="WW8Num19z2"/>
    <w:uiPriority w:val="99"/>
    <w:rsid w:val="00DD4E7B"/>
    <w:rPr>
      <w:rFonts w:ascii="Wingdings" w:hAnsi="Wingdings"/>
    </w:rPr>
  </w:style>
  <w:style w:type="character" w:customStyle="1" w:styleId="WW8Num20z0">
    <w:name w:val="WW8Num20z0"/>
    <w:uiPriority w:val="99"/>
    <w:rsid w:val="00DD4E7B"/>
    <w:rPr>
      <w:rFonts w:ascii="Times New Roman" w:hAnsi="Times New Roman"/>
      <w:spacing w:val="0"/>
      <w:kern w:val="2"/>
      <w:position w:val="0"/>
      <w:sz w:val="24"/>
      <w:u w:val="none"/>
      <w:effect w:val="none"/>
      <w:vertAlign w:val="baseline"/>
      <w:em w:val="none"/>
    </w:rPr>
  </w:style>
  <w:style w:type="character" w:customStyle="1" w:styleId="WW8Num27z2">
    <w:name w:val="WW8Num27z2"/>
    <w:uiPriority w:val="99"/>
    <w:rsid w:val="00DD4E7B"/>
    <w:rPr>
      <w:rFonts w:ascii="Wingdings" w:hAnsi="Wingdings"/>
    </w:rPr>
  </w:style>
  <w:style w:type="character" w:customStyle="1" w:styleId="WW8Num27z3">
    <w:name w:val="WW8Num27z3"/>
    <w:uiPriority w:val="99"/>
    <w:rsid w:val="00DD4E7B"/>
    <w:rPr>
      <w:rFonts w:ascii="Symbol" w:hAnsi="Symbol"/>
    </w:rPr>
  </w:style>
  <w:style w:type="character" w:customStyle="1" w:styleId="WW8Num27z4">
    <w:name w:val="WW8Num27z4"/>
    <w:uiPriority w:val="99"/>
    <w:rsid w:val="00DD4E7B"/>
    <w:rPr>
      <w:rFonts w:ascii="Courier New" w:hAnsi="Courier New"/>
    </w:rPr>
  </w:style>
  <w:style w:type="character" w:customStyle="1" w:styleId="WW8Num31z0">
    <w:name w:val="WW8Num31z0"/>
    <w:uiPriority w:val="99"/>
    <w:rsid w:val="00DD4E7B"/>
    <w:rPr>
      <w:rFonts w:ascii="Symbol" w:hAnsi="Symbol"/>
    </w:rPr>
  </w:style>
  <w:style w:type="character" w:customStyle="1" w:styleId="WW8Num31z1">
    <w:name w:val="WW8Num31z1"/>
    <w:uiPriority w:val="99"/>
    <w:rsid w:val="00DD4E7B"/>
    <w:rPr>
      <w:rFonts w:ascii="Courier New" w:hAnsi="Courier New"/>
    </w:rPr>
  </w:style>
  <w:style w:type="character" w:customStyle="1" w:styleId="WW8Num31z2">
    <w:name w:val="WW8Num31z2"/>
    <w:uiPriority w:val="99"/>
    <w:rsid w:val="00DD4E7B"/>
    <w:rPr>
      <w:rFonts w:ascii="Wingdings" w:hAnsi="Wingdings"/>
    </w:rPr>
  </w:style>
  <w:style w:type="character" w:customStyle="1" w:styleId="1fff9">
    <w:name w:val="Основной шрифт абзаца1"/>
    <w:uiPriority w:val="99"/>
    <w:rsid w:val="00DD4E7B"/>
  </w:style>
  <w:style w:type="character" w:customStyle="1" w:styleId="1fffa">
    <w:name w:val="Знак примечания1"/>
    <w:basedOn w:val="1fff9"/>
    <w:uiPriority w:val="99"/>
    <w:rsid w:val="00DD4E7B"/>
    <w:rPr>
      <w:rFonts w:cs="Times New Roman"/>
      <w:sz w:val="16"/>
      <w:szCs w:val="16"/>
    </w:rPr>
  </w:style>
  <w:style w:type="character" w:customStyle="1" w:styleId="afffffffffd">
    <w:name w:val="Символ нумерации"/>
    <w:uiPriority w:val="99"/>
    <w:rsid w:val="00DD4E7B"/>
  </w:style>
  <w:style w:type="character" w:customStyle="1" w:styleId="afffffffffe">
    <w:name w:val="Маркеры списка"/>
    <w:uiPriority w:val="99"/>
    <w:rsid w:val="00DD4E7B"/>
    <w:rPr>
      <w:rFonts w:ascii="StarSymbol" w:eastAsia="StarSymbol" w:hAnsi="StarSymbol"/>
      <w:sz w:val="18"/>
    </w:rPr>
  </w:style>
  <w:style w:type="character" w:customStyle="1" w:styleId="1fffb">
    <w:name w:val="Основной текст Знак1"/>
    <w:basedOn w:val="a1"/>
    <w:uiPriority w:val="99"/>
    <w:semiHidden/>
    <w:locked/>
    <w:rsid w:val="00DD4E7B"/>
    <w:rPr>
      <w:rFonts w:ascii="Times New Roman" w:hAnsi="Times New Roman" w:cs="Times New Roman"/>
      <w:sz w:val="24"/>
      <w:szCs w:val="24"/>
      <w:lang w:eastAsia="ar-SA" w:bidi="ar-SA"/>
    </w:rPr>
  </w:style>
  <w:style w:type="character" w:customStyle="1" w:styleId="1fffc">
    <w:name w:val="Верхний колонтитул Знак1"/>
    <w:basedOn w:val="a1"/>
    <w:uiPriority w:val="99"/>
    <w:semiHidden/>
    <w:locked/>
    <w:rsid w:val="00DD4E7B"/>
    <w:rPr>
      <w:rFonts w:ascii="Times New Roman" w:hAnsi="Times New Roman" w:cs="Times New Roman"/>
      <w:sz w:val="24"/>
      <w:szCs w:val="24"/>
      <w:lang w:val="en-US" w:eastAsia="ar-SA" w:bidi="ar-SA"/>
    </w:rPr>
  </w:style>
  <w:style w:type="character" w:customStyle="1" w:styleId="1fffd">
    <w:name w:val="Текст примечания Знак1"/>
    <w:basedOn w:val="a1"/>
    <w:uiPriority w:val="99"/>
    <w:semiHidden/>
    <w:locked/>
    <w:rsid w:val="00DD4E7B"/>
    <w:rPr>
      <w:rFonts w:ascii="Times New Roman" w:hAnsi="Times New Roman" w:cs="Times New Roman"/>
      <w:sz w:val="20"/>
      <w:szCs w:val="20"/>
      <w:lang w:eastAsia="ar-SA" w:bidi="ar-SA"/>
    </w:rPr>
  </w:style>
  <w:style w:type="character" w:customStyle="1" w:styleId="1fffe">
    <w:name w:val="Тема примечания Знак1"/>
    <w:basedOn w:val="affffb"/>
    <w:uiPriority w:val="99"/>
    <w:semiHidden/>
    <w:rsid w:val="00DD4E7B"/>
    <w:rPr>
      <w:b/>
      <w:bCs/>
      <w:lang w:eastAsia="ar-SA" w:bidi="ar-SA"/>
    </w:rPr>
  </w:style>
  <w:style w:type="character" w:customStyle="1" w:styleId="1ffff">
    <w:name w:val="Текст выноски Знак1"/>
    <w:basedOn w:val="a1"/>
    <w:uiPriority w:val="99"/>
    <w:semiHidden/>
    <w:locked/>
    <w:rsid w:val="00DD4E7B"/>
    <w:rPr>
      <w:rFonts w:ascii="Tahoma" w:hAnsi="Tahoma" w:cs="Tahoma"/>
      <w:sz w:val="16"/>
      <w:szCs w:val="16"/>
      <w:lang w:eastAsia="ar-SA" w:bidi="ar-SA"/>
    </w:rPr>
  </w:style>
  <w:style w:type="character" w:customStyle="1" w:styleId="HTML10">
    <w:name w:val="Адрес HTML Знак1"/>
    <w:basedOn w:val="a1"/>
    <w:uiPriority w:val="99"/>
    <w:semiHidden/>
    <w:locked/>
    <w:rsid w:val="00DD4E7B"/>
    <w:rPr>
      <w:rFonts w:ascii="Arial" w:hAnsi="Arial" w:cs="Arial"/>
      <w:i/>
      <w:iCs/>
      <w:spacing w:val="-5"/>
      <w:sz w:val="20"/>
      <w:szCs w:val="20"/>
      <w:lang w:eastAsia="ar-SA" w:bidi="ar-SA"/>
    </w:rPr>
  </w:style>
  <w:style w:type="character" w:customStyle="1" w:styleId="1ffff0">
    <w:name w:val="Подпись Знак1"/>
    <w:basedOn w:val="a1"/>
    <w:uiPriority w:val="99"/>
    <w:semiHidden/>
    <w:locked/>
    <w:rsid w:val="00DD4E7B"/>
    <w:rPr>
      <w:rFonts w:ascii="Arial" w:hAnsi="Arial" w:cs="Arial"/>
      <w:spacing w:val="-5"/>
      <w:sz w:val="20"/>
      <w:szCs w:val="20"/>
      <w:lang w:eastAsia="ar-SA" w:bidi="ar-SA"/>
    </w:rPr>
  </w:style>
  <w:style w:type="character" w:customStyle="1" w:styleId="HTML11">
    <w:name w:val="Стандартный HTML Знак1"/>
    <w:basedOn w:val="a1"/>
    <w:uiPriority w:val="99"/>
    <w:semiHidden/>
    <w:locked/>
    <w:rsid w:val="00DD4E7B"/>
    <w:rPr>
      <w:rFonts w:ascii="Courier New" w:hAnsi="Courier New" w:cs="Courier New"/>
      <w:spacing w:val="-5"/>
      <w:sz w:val="20"/>
      <w:szCs w:val="20"/>
      <w:lang w:eastAsia="ar-SA" w:bidi="ar-SA"/>
    </w:rPr>
  </w:style>
  <w:style w:type="character" w:customStyle="1" w:styleId="1ffff1">
    <w:name w:val="Электронная подпись Знак1"/>
    <w:basedOn w:val="a1"/>
    <w:uiPriority w:val="99"/>
    <w:semiHidden/>
    <w:locked/>
    <w:rsid w:val="00DD4E7B"/>
    <w:rPr>
      <w:rFonts w:ascii="Arial" w:hAnsi="Arial" w:cs="Arial"/>
      <w:spacing w:val="-5"/>
      <w:sz w:val="20"/>
      <w:szCs w:val="20"/>
      <w:lang w:eastAsia="ar-SA" w:bidi="ar-SA"/>
    </w:rPr>
  </w:style>
  <w:style w:type="character" w:customStyle="1" w:styleId="1ffff2">
    <w:name w:val="Схема документа Знак1"/>
    <w:basedOn w:val="a1"/>
    <w:uiPriority w:val="99"/>
    <w:semiHidden/>
    <w:locked/>
    <w:rsid w:val="00DD4E7B"/>
    <w:rPr>
      <w:rFonts w:ascii="Tahoma" w:hAnsi="Tahoma" w:cs="Tahoma"/>
      <w:sz w:val="16"/>
      <w:szCs w:val="16"/>
      <w:lang w:eastAsia="ar-SA" w:bidi="ar-SA"/>
    </w:rPr>
  </w:style>
  <w:style w:type="character" w:styleId="affffffffff">
    <w:name w:val="Strong"/>
    <w:basedOn w:val="116"/>
    <w:uiPriority w:val="99"/>
    <w:qFormat/>
    <w:rsid w:val="00DD4E7B"/>
    <w:rPr>
      <w:rFonts w:cs="Times New Roman"/>
      <w:b/>
      <w:bCs/>
      <w:lang w:val="ru-RU"/>
    </w:rPr>
  </w:style>
  <w:style w:type="paragraph" w:customStyle="1" w:styleId="Default">
    <w:name w:val="Default"/>
    <w:uiPriority w:val="99"/>
    <w:rsid w:val="00291990"/>
    <w:pPr>
      <w:autoSpaceDE w:val="0"/>
      <w:autoSpaceDN w:val="0"/>
      <w:adjustRightInd w:val="0"/>
    </w:pPr>
    <w:rPr>
      <w:rFonts w:ascii="Times New Roman" w:hAnsi="Times New Roman"/>
      <w:color w:val="000000"/>
      <w:sz w:val="24"/>
      <w:szCs w:val="24"/>
      <w:lang w:eastAsia="en-US"/>
    </w:rPr>
  </w:style>
  <w:style w:type="numbering" w:customStyle="1" w:styleId="1ai2">
    <w:name w:val="1 / a / i2"/>
    <w:rsid w:val="00E80DA7"/>
    <w:pPr>
      <w:numPr>
        <w:numId w:val="18"/>
      </w:numPr>
    </w:pPr>
  </w:style>
  <w:style w:type="numbering" w:customStyle="1" w:styleId="2">
    <w:name w:val="Статья / Раздел2"/>
    <w:rsid w:val="00E80DA7"/>
    <w:pPr>
      <w:numPr>
        <w:numId w:val="19"/>
      </w:numPr>
    </w:pPr>
  </w:style>
  <w:style w:type="numbering" w:styleId="111111">
    <w:name w:val="Outline List 2"/>
    <w:basedOn w:val="a3"/>
    <w:uiPriority w:val="99"/>
    <w:semiHidden/>
    <w:unhideWhenUsed/>
    <w:rsid w:val="00E80DA7"/>
    <w:pPr>
      <w:numPr>
        <w:numId w:val="11"/>
      </w:numPr>
    </w:pPr>
  </w:style>
  <w:style w:type="numbering" w:customStyle="1" w:styleId="11">
    <w:name w:val="Статья / Раздел1"/>
    <w:rsid w:val="00E80DA7"/>
    <w:pPr>
      <w:numPr>
        <w:numId w:val="21"/>
      </w:numPr>
    </w:pPr>
  </w:style>
  <w:style w:type="numbering" w:customStyle="1" w:styleId="1ai1">
    <w:name w:val="1 / a / i1"/>
    <w:rsid w:val="00E80DA7"/>
    <w:pPr>
      <w:numPr>
        <w:numId w:val="20"/>
      </w:numPr>
    </w:pPr>
  </w:style>
  <w:style w:type="numbering" w:styleId="1ai">
    <w:name w:val="Outline List 1"/>
    <w:basedOn w:val="a3"/>
    <w:uiPriority w:val="99"/>
    <w:semiHidden/>
    <w:unhideWhenUsed/>
    <w:rsid w:val="00E80DA7"/>
    <w:pPr>
      <w:numPr>
        <w:numId w:val="25"/>
      </w:numPr>
    </w:pPr>
  </w:style>
  <w:style w:type="numbering" w:customStyle="1" w:styleId="1111112">
    <w:name w:val="1 / 1.1 / 1.1.12"/>
    <w:rsid w:val="00E80DA7"/>
    <w:pPr>
      <w:numPr>
        <w:numId w:val="17"/>
      </w:numPr>
    </w:pPr>
  </w:style>
  <w:style w:type="numbering" w:customStyle="1" w:styleId="1111111">
    <w:name w:val="1 / 1.1 / 1.1.11"/>
    <w:rsid w:val="00E80DA7"/>
    <w:pPr>
      <w:numPr>
        <w:numId w:val="12"/>
      </w:numPr>
    </w:pPr>
  </w:style>
</w:styles>
</file>

<file path=word/webSettings.xml><?xml version="1.0" encoding="utf-8"?>
<w:webSettings xmlns:r="http://schemas.openxmlformats.org/officeDocument/2006/relationships" xmlns:w="http://schemas.openxmlformats.org/wordprocessingml/2006/main">
  <w:divs>
    <w:div w:id="2045060247">
      <w:marLeft w:val="0"/>
      <w:marRight w:val="0"/>
      <w:marTop w:val="0"/>
      <w:marBottom w:val="0"/>
      <w:divBdr>
        <w:top w:val="none" w:sz="0" w:space="0" w:color="auto"/>
        <w:left w:val="none" w:sz="0" w:space="0" w:color="auto"/>
        <w:bottom w:val="none" w:sz="0" w:space="0" w:color="auto"/>
        <w:right w:val="none" w:sz="0" w:space="0" w:color="auto"/>
      </w:divBdr>
    </w:div>
    <w:div w:id="2045060248">
      <w:marLeft w:val="0"/>
      <w:marRight w:val="0"/>
      <w:marTop w:val="0"/>
      <w:marBottom w:val="0"/>
      <w:divBdr>
        <w:top w:val="none" w:sz="0" w:space="0" w:color="auto"/>
        <w:left w:val="none" w:sz="0" w:space="0" w:color="auto"/>
        <w:bottom w:val="none" w:sz="0" w:space="0" w:color="auto"/>
        <w:right w:val="none" w:sz="0" w:space="0" w:color="auto"/>
      </w:divBdr>
    </w:div>
    <w:div w:id="2045060249">
      <w:marLeft w:val="0"/>
      <w:marRight w:val="0"/>
      <w:marTop w:val="0"/>
      <w:marBottom w:val="0"/>
      <w:divBdr>
        <w:top w:val="none" w:sz="0" w:space="0" w:color="auto"/>
        <w:left w:val="none" w:sz="0" w:space="0" w:color="auto"/>
        <w:bottom w:val="none" w:sz="0" w:space="0" w:color="auto"/>
        <w:right w:val="none" w:sz="0" w:space="0" w:color="auto"/>
      </w:divBdr>
    </w:div>
    <w:div w:id="2045060250">
      <w:marLeft w:val="0"/>
      <w:marRight w:val="0"/>
      <w:marTop w:val="0"/>
      <w:marBottom w:val="0"/>
      <w:divBdr>
        <w:top w:val="none" w:sz="0" w:space="0" w:color="auto"/>
        <w:left w:val="none" w:sz="0" w:space="0" w:color="auto"/>
        <w:bottom w:val="none" w:sz="0" w:space="0" w:color="auto"/>
        <w:right w:val="none" w:sz="0" w:space="0" w:color="auto"/>
      </w:divBdr>
    </w:div>
    <w:div w:id="2045060251">
      <w:marLeft w:val="0"/>
      <w:marRight w:val="0"/>
      <w:marTop w:val="0"/>
      <w:marBottom w:val="0"/>
      <w:divBdr>
        <w:top w:val="none" w:sz="0" w:space="0" w:color="auto"/>
        <w:left w:val="none" w:sz="0" w:space="0" w:color="auto"/>
        <w:bottom w:val="none" w:sz="0" w:space="0" w:color="auto"/>
        <w:right w:val="none" w:sz="0" w:space="0" w:color="auto"/>
      </w:divBdr>
    </w:div>
    <w:div w:id="2045060252">
      <w:marLeft w:val="0"/>
      <w:marRight w:val="0"/>
      <w:marTop w:val="0"/>
      <w:marBottom w:val="0"/>
      <w:divBdr>
        <w:top w:val="none" w:sz="0" w:space="0" w:color="auto"/>
        <w:left w:val="none" w:sz="0" w:space="0" w:color="auto"/>
        <w:bottom w:val="none" w:sz="0" w:space="0" w:color="auto"/>
        <w:right w:val="none" w:sz="0" w:space="0" w:color="auto"/>
      </w:divBdr>
    </w:div>
    <w:div w:id="2045060253">
      <w:marLeft w:val="0"/>
      <w:marRight w:val="0"/>
      <w:marTop w:val="0"/>
      <w:marBottom w:val="0"/>
      <w:divBdr>
        <w:top w:val="none" w:sz="0" w:space="0" w:color="auto"/>
        <w:left w:val="none" w:sz="0" w:space="0" w:color="auto"/>
        <w:bottom w:val="none" w:sz="0" w:space="0" w:color="auto"/>
        <w:right w:val="none" w:sz="0" w:space="0" w:color="auto"/>
      </w:divBdr>
    </w:div>
    <w:div w:id="2045060254">
      <w:marLeft w:val="0"/>
      <w:marRight w:val="0"/>
      <w:marTop w:val="0"/>
      <w:marBottom w:val="0"/>
      <w:divBdr>
        <w:top w:val="none" w:sz="0" w:space="0" w:color="auto"/>
        <w:left w:val="none" w:sz="0" w:space="0" w:color="auto"/>
        <w:bottom w:val="none" w:sz="0" w:space="0" w:color="auto"/>
        <w:right w:val="none" w:sz="0" w:space="0" w:color="auto"/>
      </w:divBdr>
    </w:div>
    <w:div w:id="2045060255">
      <w:marLeft w:val="0"/>
      <w:marRight w:val="0"/>
      <w:marTop w:val="0"/>
      <w:marBottom w:val="0"/>
      <w:divBdr>
        <w:top w:val="none" w:sz="0" w:space="0" w:color="auto"/>
        <w:left w:val="none" w:sz="0" w:space="0" w:color="auto"/>
        <w:bottom w:val="none" w:sz="0" w:space="0" w:color="auto"/>
        <w:right w:val="none" w:sz="0" w:space="0" w:color="auto"/>
      </w:divBdr>
    </w:div>
    <w:div w:id="2045060256">
      <w:marLeft w:val="0"/>
      <w:marRight w:val="0"/>
      <w:marTop w:val="0"/>
      <w:marBottom w:val="0"/>
      <w:divBdr>
        <w:top w:val="none" w:sz="0" w:space="0" w:color="auto"/>
        <w:left w:val="none" w:sz="0" w:space="0" w:color="auto"/>
        <w:bottom w:val="none" w:sz="0" w:space="0" w:color="auto"/>
        <w:right w:val="none" w:sz="0" w:space="0" w:color="auto"/>
      </w:divBdr>
    </w:div>
    <w:div w:id="2045060257">
      <w:marLeft w:val="0"/>
      <w:marRight w:val="0"/>
      <w:marTop w:val="0"/>
      <w:marBottom w:val="0"/>
      <w:divBdr>
        <w:top w:val="none" w:sz="0" w:space="0" w:color="auto"/>
        <w:left w:val="none" w:sz="0" w:space="0" w:color="auto"/>
        <w:bottom w:val="none" w:sz="0" w:space="0" w:color="auto"/>
        <w:right w:val="none" w:sz="0" w:space="0" w:color="auto"/>
      </w:divBdr>
    </w:div>
    <w:div w:id="2045060258">
      <w:marLeft w:val="0"/>
      <w:marRight w:val="0"/>
      <w:marTop w:val="0"/>
      <w:marBottom w:val="0"/>
      <w:divBdr>
        <w:top w:val="none" w:sz="0" w:space="0" w:color="auto"/>
        <w:left w:val="none" w:sz="0" w:space="0" w:color="auto"/>
        <w:bottom w:val="none" w:sz="0" w:space="0" w:color="auto"/>
        <w:right w:val="none" w:sz="0" w:space="0" w:color="auto"/>
      </w:divBdr>
    </w:div>
    <w:div w:id="2045060259">
      <w:marLeft w:val="0"/>
      <w:marRight w:val="0"/>
      <w:marTop w:val="0"/>
      <w:marBottom w:val="0"/>
      <w:divBdr>
        <w:top w:val="none" w:sz="0" w:space="0" w:color="auto"/>
        <w:left w:val="none" w:sz="0" w:space="0" w:color="auto"/>
        <w:bottom w:val="none" w:sz="0" w:space="0" w:color="auto"/>
        <w:right w:val="none" w:sz="0" w:space="0" w:color="auto"/>
      </w:divBdr>
    </w:div>
    <w:div w:id="2045060260">
      <w:marLeft w:val="0"/>
      <w:marRight w:val="0"/>
      <w:marTop w:val="0"/>
      <w:marBottom w:val="0"/>
      <w:divBdr>
        <w:top w:val="none" w:sz="0" w:space="0" w:color="auto"/>
        <w:left w:val="none" w:sz="0" w:space="0" w:color="auto"/>
        <w:bottom w:val="none" w:sz="0" w:space="0" w:color="auto"/>
        <w:right w:val="none" w:sz="0" w:space="0" w:color="auto"/>
      </w:divBdr>
    </w:div>
    <w:div w:id="2045060261">
      <w:marLeft w:val="0"/>
      <w:marRight w:val="0"/>
      <w:marTop w:val="0"/>
      <w:marBottom w:val="0"/>
      <w:divBdr>
        <w:top w:val="none" w:sz="0" w:space="0" w:color="auto"/>
        <w:left w:val="none" w:sz="0" w:space="0" w:color="auto"/>
        <w:bottom w:val="none" w:sz="0" w:space="0" w:color="auto"/>
        <w:right w:val="none" w:sz="0" w:space="0" w:color="auto"/>
      </w:divBdr>
    </w:div>
    <w:div w:id="2045060262">
      <w:marLeft w:val="0"/>
      <w:marRight w:val="0"/>
      <w:marTop w:val="0"/>
      <w:marBottom w:val="0"/>
      <w:divBdr>
        <w:top w:val="none" w:sz="0" w:space="0" w:color="auto"/>
        <w:left w:val="none" w:sz="0" w:space="0" w:color="auto"/>
        <w:bottom w:val="none" w:sz="0" w:space="0" w:color="auto"/>
        <w:right w:val="none" w:sz="0" w:space="0" w:color="auto"/>
      </w:divBdr>
    </w:div>
    <w:div w:id="2045060263">
      <w:marLeft w:val="0"/>
      <w:marRight w:val="0"/>
      <w:marTop w:val="0"/>
      <w:marBottom w:val="0"/>
      <w:divBdr>
        <w:top w:val="none" w:sz="0" w:space="0" w:color="auto"/>
        <w:left w:val="none" w:sz="0" w:space="0" w:color="auto"/>
        <w:bottom w:val="none" w:sz="0" w:space="0" w:color="auto"/>
        <w:right w:val="none" w:sz="0" w:space="0" w:color="auto"/>
      </w:divBdr>
    </w:div>
    <w:div w:id="2045060264">
      <w:marLeft w:val="0"/>
      <w:marRight w:val="0"/>
      <w:marTop w:val="0"/>
      <w:marBottom w:val="0"/>
      <w:divBdr>
        <w:top w:val="none" w:sz="0" w:space="0" w:color="auto"/>
        <w:left w:val="none" w:sz="0" w:space="0" w:color="auto"/>
        <w:bottom w:val="none" w:sz="0" w:space="0" w:color="auto"/>
        <w:right w:val="none" w:sz="0" w:space="0" w:color="auto"/>
      </w:divBdr>
    </w:div>
    <w:div w:id="2045060265">
      <w:marLeft w:val="0"/>
      <w:marRight w:val="0"/>
      <w:marTop w:val="0"/>
      <w:marBottom w:val="0"/>
      <w:divBdr>
        <w:top w:val="none" w:sz="0" w:space="0" w:color="auto"/>
        <w:left w:val="none" w:sz="0" w:space="0" w:color="auto"/>
        <w:bottom w:val="none" w:sz="0" w:space="0" w:color="auto"/>
        <w:right w:val="none" w:sz="0" w:space="0" w:color="auto"/>
      </w:divBdr>
    </w:div>
    <w:div w:id="2045060266">
      <w:marLeft w:val="0"/>
      <w:marRight w:val="0"/>
      <w:marTop w:val="0"/>
      <w:marBottom w:val="0"/>
      <w:divBdr>
        <w:top w:val="none" w:sz="0" w:space="0" w:color="auto"/>
        <w:left w:val="none" w:sz="0" w:space="0" w:color="auto"/>
        <w:bottom w:val="none" w:sz="0" w:space="0" w:color="auto"/>
        <w:right w:val="none" w:sz="0" w:space="0" w:color="auto"/>
      </w:divBdr>
    </w:div>
    <w:div w:id="2045060267">
      <w:marLeft w:val="0"/>
      <w:marRight w:val="0"/>
      <w:marTop w:val="0"/>
      <w:marBottom w:val="0"/>
      <w:divBdr>
        <w:top w:val="none" w:sz="0" w:space="0" w:color="auto"/>
        <w:left w:val="none" w:sz="0" w:space="0" w:color="auto"/>
        <w:bottom w:val="none" w:sz="0" w:space="0" w:color="auto"/>
        <w:right w:val="none" w:sz="0" w:space="0" w:color="auto"/>
      </w:divBdr>
    </w:div>
    <w:div w:id="2045060268">
      <w:marLeft w:val="0"/>
      <w:marRight w:val="0"/>
      <w:marTop w:val="0"/>
      <w:marBottom w:val="0"/>
      <w:divBdr>
        <w:top w:val="none" w:sz="0" w:space="0" w:color="auto"/>
        <w:left w:val="none" w:sz="0" w:space="0" w:color="auto"/>
        <w:bottom w:val="none" w:sz="0" w:space="0" w:color="auto"/>
        <w:right w:val="none" w:sz="0" w:space="0" w:color="auto"/>
      </w:divBdr>
    </w:div>
    <w:div w:id="2045060269">
      <w:marLeft w:val="0"/>
      <w:marRight w:val="0"/>
      <w:marTop w:val="0"/>
      <w:marBottom w:val="0"/>
      <w:divBdr>
        <w:top w:val="none" w:sz="0" w:space="0" w:color="auto"/>
        <w:left w:val="none" w:sz="0" w:space="0" w:color="auto"/>
        <w:bottom w:val="none" w:sz="0" w:space="0" w:color="auto"/>
        <w:right w:val="none" w:sz="0" w:space="0" w:color="auto"/>
      </w:divBdr>
    </w:div>
    <w:div w:id="2045060270">
      <w:marLeft w:val="0"/>
      <w:marRight w:val="0"/>
      <w:marTop w:val="0"/>
      <w:marBottom w:val="0"/>
      <w:divBdr>
        <w:top w:val="none" w:sz="0" w:space="0" w:color="auto"/>
        <w:left w:val="none" w:sz="0" w:space="0" w:color="auto"/>
        <w:bottom w:val="none" w:sz="0" w:space="0" w:color="auto"/>
        <w:right w:val="none" w:sz="0" w:space="0" w:color="auto"/>
      </w:divBdr>
    </w:div>
    <w:div w:id="2045060271">
      <w:marLeft w:val="0"/>
      <w:marRight w:val="0"/>
      <w:marTop w:val="0"/>
      <w:marBottom w:val="0"/>
      <w:divBdr>
        <w:top w:val="none" w:sz="0" w:space="0" w:color="auto"/>
        <w:left w:val="none" w:sz="0" w:space="0" w:color="auto"/>
        <w:bottom w:val="none" w:sz="0" w:space="0" w:color="auto"/>
        <w:right w:val="none" w:sz="0" w:space="0" w:color="auto"/>
      </w:divBdr>
    </w:div>
    <w:div w:id="2045060272">
      <w:marLeft w:val="0"/>
      <w:marRight w:val="0"/>
      <w:marTop w:val="0"/>
      <w:marBottom w:val="0"/>
      <w:divBdr>
        <w:top w:val="none" w:sz="0" w:space="0" w:color="auto"/>
        <w:left w:val="none" w:sz="0" w:space="0" w:color="auto"/>
        <w:bottom w:val="none" w:sz="0" w:space="0" w:color="auto"/>
        <w:right w:val="none" w:sz="0" w:space="0" w:color="auto"/>
      </w:divBdr>
    </w:div>
    <w:div w:id="2045060273">
      <w:marLeft w:val="0"/>
      <w:marRight w:val="0"/>
      <w:marTop w:val="0"/>
      <w:marBottom w:val="0"/>
      <w:divBdr>
        <w:top w:val="none" w:sz="0" w:space="0" w:color="auto"/>
        <w:left w:val="none" w:sz="0" w:space="0" w:color="auto"/>
        <w:bottom w:val="none" w:sz="0" w:space="0" w:color="auto"/>
        <w:right w:val="none" w:sz="0" w:space="0" w:color="auto"/>
      </w:divBdr>
    </w:div>
    <w:div w:id="2045060274">
      <w:marLeft w:val="0"/>
      <w:marRight w:val="0"/>
      <w:marTop w:val="0"/>
      <w:marBottom w:val="0"/>
      <w:divBdr>
        <w:top w:val="none" w:sz="0" w:space="0" w:color="auto"/>
        <w:left w:val="none" w:sz="0" w:space="0" w:color="auto"/>
        <w:bottom w:val="none" w:sz="0" w:space="0" w:color="auto"/>
        <w:right w:val="none" w:sz="0" w:space="0" w:color="auto"/>
      </w:divBdr>
    </w:div>
    <w:div w:id="2045060275">
      <w:marLeft w:val="0"/>
      <w:marRight w:val="0"/>
      <w:marTop w:val="0"/>
      <w:marBottom w:val="0"/>
      <w:divBdr>
        <w:top w:val="none" w:sz="0" w:space="0" w:color="auto"/>
        <w:left w:val="none" w:sz="0" w:space="0" w:color="auto"/>
        <w:bottom w:val="none" w:sz="0" w:space="0" w:color="auto"/>
        <w:right w:val="none" w:sz="0" w:space="0" w:color="auto"/>
      </w:divBdr>
    </w:div>
    <w:div w:id="2045060276">
      <w:marLeft w:val="0"/>
      <w:marRight w:val="0"/>
      <w:marTop w:val="0"/>
      <w:marBottom w:val="0"/>
      <w:divBdr>
        <w:top w:val="none" w:sz="0" w:space="0" w:color="auto"/>
        <w:left w:val="none" w:sz="0" w:space="0" w:color="auto"/>
        <w:bottom w:val="none" w:sz="0" w:space="0" w:color="auto"/>
        <w:right w:val="none" w:sz="0" w:space="0" w:color="auto"/>
      </w:divBdr>
    </w:div>
    <w:div w:id="2045060277">
      <w:marLeft w:val="0"/>
      <w:marRight w:val="0"/>
      <w:marTop w:val="0"/>
      <w:marBottom w:val="0"/>
      <w:divBdr>
        <w:top w:val="none" w:sz="0" w:space="0" w:color="auto"/>
        <w:left w:val="none" w:sz="0" w:space="0" w:color="auto"/>
        <w:bottom w:val="none" w:sz="0" w:space="0" w:color="auto"/>
        <w:right w:val="none" w:sz="0" w:space="0" w:color="auto"/>
      </w:divBdr>
    </w:div>
    <w:div w:id="2045060278">
      <w:marLeft w:val="0"/>
      <w:marRight w:val="0"/>
      <w:marTop w:val="0"/>
      <w:marBottom w:val="0"/>
      <w:divBdr>
        <w:top w:val="none" w:sz="0" w:space="0" w:color="auto"/>
        <w:left w:val="none" w:sz="0" w:space="0" w:color="auto"/>
        <w:bottom w:val="none" w:sz="0" w:space="0" w:color="auto"/>
        <w:right w:val="none" w:sz="0" w:space="0" w:color="auto"/>
      </w:divBdr>
    </w:div>
    <w:div w:id="2045060279">
      <w:marLeft w:val="0"/>
      <w:marRight w:val="0"/>
      <w:marTop w:val="0"/>
      <w:marBottom w:val="0"/>
      <w:divBdr>
        <w:top w:val="none" w:sz="0" w:space="0" w:color="auto"/>
        <w:left w:val="none" w:sz="0" w:space="0" w:color="auto"/>
        <w:bottom w:val="none" w:sz="0" w:space="0" w:color="auto"/>
        <w:right w:val="none" w:sz="0" w:space="0" w:color="auto"/>
      </w:divBdr>
    </w:div>
    <w:div w:id="2045060280">
      <w:marLeft w:val="0"/>
      <w:marRight w:val="0"/>
      <w:marTop w:val="0"/>
      <w:marBottom w:val="0"/>
      <w:divBdr>
        <w:top w:val="none" w:sz="0" w:space="0" w:color="auto"/>
        <w:left w:val="none" w:sz="0" w:space="0" w:color="auto"/>
        <w:bottom w:val="none" w:sz="0" w:space="0" w:color="auto"/>
        <w:right w:val="none" w:sz="0" w:space="0" w:color="auto"/>
      </w:divBdr>
    </w:div>
    <w:div w:id="2045060281">
      <w:marLeft w:val="0"/>
      <w:marRight w:val="0"/>
      <w:marTop w:val="0"/>
      <w:marBottom w:val="0"/>
      <w:divBdr>
        <w:top w:val="none" w:sz="0" w:space="0" w:color="auto"/>
        <w:left w:val="none" w:sz="0" w:space="0" w:color="auto"/>
        <w:bottom w:val="none" w:sz="0" w:space="0" w:color="auto"/>
        <w:right w:val="none" w:sz="0" w:space="0" w:color="auto"/>
      </w:divBdr>
    </w:div>
    <w:div w:id="2045060282">
      <w:marLeft w:val="0"/>
      <w:marRight w:val="0"/>
      <w:marTop w:val="0"/>
      <w:marBottom w:val="0"/>
      <w:divBdr>
        <w:top w:val="none" w:sz="0" w:space="0" w:color="auto"/>
        <w:left w:val="none" w:sz="0" w:space="0" w:color="auto"/>
        <w:bottom w:val="none" w:sz="0" w:space="0" w:color="auto"/>
        <w:right w:val="none" w:sz="0" w:space="0" w:color="auto"/>
      </w:divBdr>
    </w:div>
    <w:div w:id="2045060283">
      <w:marLeft w:val="0"/>
      <w:marRight w:val="0"/>
      <w:marTop w:val="0"/>
      <w:marBottom w:val="0"/>
      <w:divBdr>
        <w:top w:val="none" w:sz="0" w:space="0" w:color="auto"/>
        <w:left w:val="none" w:sz="0" w:space="0" w:color="auto"/>
        <w:bottom w:val="none" w:sz="0" w:space="0" w:color="auto"/>
        <w:right w:val="none" w:sz="0" w:space="0" w:color="auto"/>
      </w:divBdr>
    </w:div>
    <w:div w:id="2045060284">
      <w:marLeft w:val="0"/>
      <w:marRight w:val="0"/>
      <w:marTop w:val="0"/>
      <w:marBottom w:val="0"/>
      <w:divBdr>
        <w:top w:val="none" w:sz="0" w:space="0" w:color="auto"/>
        <w:left w:val="none" w:sz="0" w:space="0" w:color="auto"/>
        <w:bottom w:val="none" w:sz="0" w:space="0" w:color="auto"/>
        <w:right w:val="none" w:sz="0" w:space="0" w:color="auto"/>
      </w:divBdr>
    </w:div>
    <w:div w:id="2045060285">
      <w:marLeft w:val="0"/>
      <w:marRight w:val="0"/>
      <w:marTop w:val="0"/>
      <w:marBottom w:val="0"/>
      <w:divBdr>
        <w:top w:val="none" w:sz="0" w:space="0" w:color="auto"/>
        <w:left w:val="none" w:sz="0" w:space="0" w:color="auto"/>
        <w:bottom w:val="none" w:sz="0" w:space="0" w:color="auto"/>
        <w:right w:val="none" w:sz="0" w:space="0" w:color="auto"/>
      </w:divBdr>
    </w:div>
    <w:div w:id="2045060286">
      <w:marLeft w:val="0"/>
      <w:marRight w:val="0"/>
      <w:marTop w:val="0"/>
      <w:marBottom w:val="0"/>
      <w:divBdr>
        <w:top w:val="none" w:sz="0" w:space="0" w:color="auto"/>
        <w:left w:val="none" w:sz="0" w:space="0" w:color="auto"/>
        <w:bottom w:val="none" w:sz="0" w:space="0" w:color="auto"/>
        <w:right w:val="none" w:sz="0" w:space="0" w:color="auto"/>
      </w:divBdr>
    </w:div>
    <w:div w:id="2045060287">
      <w:marLeft w:val="0"/>
      <w:marRight w:val="0"/>
      <w:marTop w:val="0"/>
      <w:marBottom w:val="0"/>
      <w:divBdr>
        <w:top w:val="none" w:sz="0" w:space="0" w:color="auto"/>
        <w:left w:val="none" w:sz="0" w:space="0" w:color="auto"/>
        <w:bottom w:val="none" w:sz="0" w:space="0" w:color="auto"/>
        <w:right w:val="none" w:sz="0" w:space="0" w:color="auto"/>
      </w:divBdr>
    </w:div>
    <w:div w:id="2045060288">
      <w:marLeft w:val="0"/>
      <w:marRight w:val="0"/>
      <w:marTop w:val="0"/>
      <w:marBottom w:val="0"/>
      <w:divBdr>
        <w:top w:val="none" w:sz="0" w:space="0" w:color="auto"/>
        <w:left w:val="none" w:sz="0" w:space="0" w:color="auto"/>
        <w:bottom w:val="none" w:sz="0" w:space="0" w:color="auto"/>
        <w:right w:val="none" w:sz="0" w:space="0" w:color="auto"/>
      </w:divBdr>
    </w:div>
    <w:div w:id="2045060289">
      <w:marLeft w:val="0"/>
      <w:marRight w:val="0"/>
      <w:marTop w:val="0"/>
      <w:marBottom w:val="0"/>
      <w:divBdr>
        <w:top w:val="none" w:sz="0" w:space="0" w:color="auto"/>
        <w:left w:val="none" w:sz="0" w:space="0" w:color="auto"/>
        <w:bottom w:val="none" w:sz="0" w:space="0" w:color="auto"/>
        <w:right w:val="none" w:sz="0" w:space="0" w:color="auto"/>
      </w:divBdr>
    </w:div>
    <w:div w:id="20450602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203E7-CA6E-481B-8E2E-3547E38B8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36</Pages>
  <Words>9797</Words>
  <Characters>55846</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Говорухин</dc:creator>
  <cp:lastModifiedBy>comp</cp:lastModifiedBy>
  <cp:revision>36</cp:revision>
  <cp:lastPrinted>2017-12-11T06:31:00Z</cp:lastPrinted>
  <dcterms:created xsi:type="dcterms:W3CDTF">2017-11-22T05:49:00Z</dcterms:created>
  <dcterms:modified xsi:type="dcterms:W3CDTF">2017-12-27T15:32:00Z</dcterms:modified>
</cp:coreProperties>
</file>