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8E0" w:rsidRPr="00BF1568" w:rsidRDefault="000D58E0" w:rsidP="00A81E42">
      <w:pPr>
        <w:spacing w:line="240" w:lineRule="auto"/>
        <w:rPr>
          <w:rFonts w:ascii="Times New Roman" w:hAnsi="Times New Roman"/>
          <w:color w:val="FF0000"/>
          <w:sz w:val="22"/>
        </w:rPr>
      </w:pPr>
    </w:p>
    <w:p w:rsidR="000D58E0" w:rsidRPr="00BF1568" w:rsidRDefault="000D58E0" w:rsidP="00A81E42">
      <w:pPr>
        <w:spacing w:line="240" w:lineRule="auto"/>
        <w:rPr>
          <w:rFonts w:ascii="Times New Roman" w:hAnsi="Times New Roman"/>
          <w:color w:val="FF0000"/>
          <w:sz w:val="22"/>
        </w:rPr>
      </w:pPr>
    </w:p>
    <w:p w:rsidR="000D58E0" w:rsidRDefault="000D58E0" w:rsidP="009F4988">
      <w:pPr>
        <w:suppressAutoHyphens/>
        <w:spacing w:line="240" w:lineRule="auto"/>
        <w:jc w:val="center"/>
        <w:rPr>
          <w:rFonts w:ascii="Times New Roman" w:hAnsi="Times New Roman"/>
          <w:sz w:val="28"/>
          <w:szCs w:val="28"/>
        </w:rPr>
      </w:pPr>
      <w:r w:rsidRPr="00404AE9">
        <w:rPr>
          <w:rFonts w:ascii="Times New Roman" w:hAnsi="Times New Roman"/>
          <w:sz w:val="28"/>
          <w:szCs w:val="28"/>
        </w:rPr>
        <w:t xml:space="preserve">                                          </w:t>
      </w:r>
      <w:r w:rsidR="009F4988">
        <w:rPr>
          <w:rFonts w:ascii="Times New Roman" w:hAnsi="Times New Roman"/>
          <w:sz w:val="28"/>
          <w:szCs w:val="28"/>
        </w:rPr>
        <w:t xml:space="preserve">                              </w:t>
      </w:r>
    </w:p>
    <w:p w:rsidR="000D58E0" w:rsidRDefault="000D58E0" w:rsidP="009D00AF">
      <w:pPr>
        <w:suppressAutoHyphens/>
        <w:spacing w:line="240" w:lineRule="auto"/>
        <w:jc w:val="right"/>
        <w:rPr>
          <w:rFonts w:ascii="Times New Roman" w:hAnsi="Times New Roman"/>
          <w:sz w:val="28"/>
          <w:szCs w:val="28"/>
        </w:rPr>
      </w:pPr>
    </w:p>
    <w:p w:rsidR="000D58E0" w:rsidRDefault="000D58E0"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Pr="005537CE" w:rsidRDefault="005537CE" w:rsidP="005537CE">
      <w:pPr>
        <w:spacing w:line="240" w:lineRule="auto"/>
        <w:jc w:val="center"/>
        <w:rPr>
          <w:rFonts w:ascii="Times New Roman" w:hAnsi="Times New Roman"/>
          <w:b/>
          <w:bCs/>
          <w:sz w:val="50"/>
          <w:szCs w:val="50"/>
        </w:rPr>
      </w:pPr>
      <w:r w:rsidRPr="005537CE">
        <w:rPr>
          <w:rFonts w:ascii="Times New Roman" w:hAnsi="Times New Roman"/>
          <w:b/>
          <w:bCs/>
          <w:sz w:val="50"/>
          <w:szCs w:val="50"/>
        </w:rPr>
        <w:t xml:space="preserve">Программа комплексного развития транспортной инфраструктуры </w:t>
      </w:r>
    </w:p>
    <w:p w:rsidR="005537CE" w:rsidRPr="005537CE" w:rsidRDefault="005537CE" w:rsidP="005537CE">
      <w:pPr>
        <w:spacing w:line="240" w:lineRule="auto"/>
        <w:jc w:val="center"/>
        <w:rPr>
          <w:rFonts w:ascii="Times New Roman" w:hAnsi="Times New Roman"/>
          <w:b/>
          <w:bCs/>
          <w:sz w:val="50"/>
          <w:szCs w:val="50"/>
        </w:rPr>
      </w:pPr>
      <w:r w:rsidRPr="005537CE">
        <w:rPr>
          <w:rFonts w:ascii="Times New Roman" w:hAnsi="Times New Roman"/>
          <w:b/>
          <w:bCs/>
          <w:sz w:val="50"/>
          <w:szCs w:val="50"/>
        </w:rPr>
        <w:t>Покровского  сельского поселения муниципального района «Волоконовский  район» на 2017 - 2029 годы</w:t>
      </w: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Default="005537CE" w:rsidP="00AE29E4">
      <w:pPr>
        <w:spacing w:line="240" w:lineRule="auto"/>
        <w:jc w:val="center"/>
        <w:rPr>
          <w:rFonts w:ascii="Times New Roman" w:hAnsi="Times New Roman"/>
          <w:i/>
          <w:iCs/>
          <w:sz w:val="28"/>
          <w:szCs w:val="28"/>
        </w:rPr>
      </w:pPr>
    </w:p>
    <w:p w:rsidR="005537CE" w:rsidRPr="005537CE" w:rsidRDefault="005537CE" w:rsidP="005537CE">
      <w:pPr>
        <w:suppressAutoHyphens/>
        <w:spacing w:line="240" w:lineRule="auto"/>
        <w:ind w:firstLine="0"/>
        <w:jc w:val="left"/>
        <w:rPr>
          <w:rFonts w:ascii="Times New Roman" w:eastAsia="Times New Roman" w:hAnsi="Times New Roman"/>
          <w:sz w:val="28"/>
          <w:szCs w:val="28"/>
          <w:lang w:eastAsia="ru-RU"/>
        </w:rPr>
      </w:pPr>
      <w:bookmarkStart w:id="0" w:name="_GoBack"/>
      <w:bookmarkEnd w:id="0"/>
    </w:p>
    <w:p w:rsidR="005537CE" w:rsidRPr="005537CE" w:rsidRDefault="005537CE" w:rsidP="005537CE">
      <w:pPr>
        <w:suppressAutoHyphens/>
        <w:spacing w:line="240" w:lineRule="auto"/>
        <w:ind w:firstLine="0"/>
        <w:jc w:val="right"/>
        <w:rPr>
          <w:rFonts w:ascii="Times New Roman" w:eastAsia="Times New Roman" w:hAnsi="Times New Roman"/>
          <w:b/>
          <w:sz w:val="28"/>
          <w:szCs w:val="28"/>
          <w:lang w:eastAsia="ru-RU"/>
        </w:rPr>
      </w:pPr>
      <w:r w:rsidRPr="005537CE">
        <w:rPr>
          <w:rFonts w:ascii="Times New Roman" w:eastAsia="Times New Roman" w:hAnsi="Times New Roman"/>
          <w:b/>
          <w:sz w:val="28"/>
          <w:szCs w:val="28"/>
          <w:lang w:eastAsia="ru-RU"/>
        </w:rPr>
        <w:t>Приложение</w:t>
      </w:r>
    </w:p>
    <w:p w:rsidR="005537CE" w:rsidRPr="005537CE" w:rsidRDefault="005537CE" w:rsidP="005537CE">
      <w:pPr>
        <w:suppressAutoHyphens/>
        <w:spacing w:line="240" w:lineRule="auto"/>
        <w:ind w:firstLine="0"/>
        <w:jc w:val="right"/>
        <w:rPr>
          <w:rFonts w:ascii="Times New Roman" w:eastAsia="Times New Roman" w:hAnsi="Times New Roman"/>
          <w:b/>
          <w:sz w:val="28"/>
          <w:szCs w:val="28"/>
          <w:lang w:eastAsia="ru-RU"/>
        </w:rPr>
      </w:pPr>
      <w:r w:rsidRPr="005537CE">
        <w:rPr>
          <w:rFonts w:ascii="Times New Roman" w:eastAsia="Times New Roman" w:hAnsi="Times New Roman"/>
          <w:b/>
          <w:sz w:val="28"/>
          <w:szCs w:val="28"/>
          <w:lang w:eastAsia="ru-RU"/>
        </w:rPr>
        <w:t xml:space="preserve">                                                              к решению земского собрания</w:t>
      </w:r>
    </w:p>
    <w:p w:rsidR="005537CE" w:rsidRPr="005537CE" w:rsidRDefault="005537CE" w:rsidP="005537CE">
      <w:pPr>
        <w:suppressAutoHyphens/>
        <w:spacing w:line="240" w:lineRule="auto"/>
        <w:ind w:firstLine="0"/>
        <w:jc w:val="right"/>
        <w:rPr>
          <w:rFonts w:ascii="Times New Roman" w:eastAsia="Times New Roman" w:hAnsi="Times New Roman"/>
          <w:b/>
          <w:sz w:val="28"/>
          <w:szCs w:val="28"/>
          <w:lang w:eastAsia="ru-RU"/>
        </w:rPr>
      </w:pPr>
      <w:r w:rsidRPr="005537CE">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Покровского</w:t>
      </w:r>
      <w:r w:rsidRPr="005537CE">
        <w:rPr>
          <w:rFonts w:ascii="Times New Roman" w:eastAsia="Times New Roman" w:hAnsi="Times New Roman"/>
          <w:b/>
          <w:sz w:val="28"/>
          <w:szCs w:val="28"/>
          <w:lang w:eastAsia="ru-RU"/>
        </w:rPr>
        <w:t xml:space="preserve">  сельского поселения</w:t>
      </w:r>
    </w:p>
    <w:p w:rsidR="005537CE" w:rsidRPr="005537CE" w:rsidRDefault="005537CE" w:rsidP="005537CE">
      <w:pPr>
        <w:suppressAutoHyphens/>
        <w:spacing w:line="240" w:lineRule="auto"/>
        <w:ind w:firstLine="0"/>
        <w:jc w:val="right"/>
        <w:rPr>
          <w:rFonts w:ascii="Times New Roman" w:eastAsia="Times New Roman" w:hAnsi="Times New Roman"/>
          <w:b/>
          <w:sz w:val="28"/>
          <w:szCs w:val="28"/>
          <w:lang w:eastAsia="ru-RU"/>
        </w:rPr>
      </w:pPr>
      <w:r w:rsidRPr="005537CE">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от 28.12. 2017 года № 232</w:t>
      </w:r>
    </w:p>
    <w:p w:rsidR="005537CE" w:rsidRPr="00404AE9" w:rsidRDefault="005537CE" w:rsidP="005537CE">
      <w:pPr>
        <w:spacing w:line="240" w:lineRule="auto"/>
        <w:ind w:firstLine="0"/>
        <w:rPr>
          <w:rFonts w:ascii="Times New Roman" w:hAnsi="Times New Roman"/>
          <w:i/>
          <w:iCs/>
          <w:sz w:val="28"/>
          <w:szCs w:val="28"/>
        </w:rPr>
      </w:pPr>
    </w:p>
    <w:p w:rsidR="000D58E0" w:rsidRPr="00404AE9" w:rsidRDefault="000D58E0" w:rsidP="00E33744">
      <w:pPr>
        <w:tabs>
          <w:tab w:val="left" w:pos="6015"/>
        </w:tabs>
        <w:spacing w:line="240" w:lineRule="auto"/>
        <w:jc w:val="center"/>
        <w:rPr>
          <w:rFonts w:ascii="Times New Roman" w:hAnsi="Times New Roman"/>
          <w:b/>
          <w:sz w:val="28"/>
          <w:szCs w:val="28"/>
        </w:rPr>
      </w:pPr>
      <w:r w:rsidRPr="00404AE9">
        <w:rPr>
          <w:rFonts w:ascii="Times New Roman" w:hAnsi="Times New Roman"/>
          <w:b/>
          <w:sz w:val="28"/>
          <w:szCs w:val="28"/>
        </w:rPr>
        <w:t>Паспорт</w:t>
      </w:r>
    </w:p>
    <w:p w:rsidR="000D58E0" w:rsidRPr="00404AE9" w:rsidRDefault="000D58E0" w:rsidP="00AE29E4">
      <w:pPr>
        <w:spacing w:line="240" w:lineRule="auto"/>
        <w:jc w:val="center"/>
        <w:rPr>
          <w:rFonts w:ascii="Times New Roman" w:hAnsi="Times New Roman"/>
          <w:sz w:val="28"/>
          <w:szCs w:val="28"/>
        </w:rPr>
      </w:pPr>
      <w:r w:rsidRPr="00404AE9">
        <w:rPr>
          <w:rFonts w:ascii="Times New Roman" w:hAnsi="Times New Roman"/>
          <w:sz w:val="28"/>
          <w:szCs w:val="28"/>
        </w:rPr>
        <w:t xml:space="preserve"> Программы комплексного развития транспортной инфраструктуры </w:t>
      </w:r>
      <w:r w:rsidR="003940B1">
        <w:rPr>
          <w:rFonts w:ascii="Times New Roman" w:hAnsi="Times New Roman"/>
          <w:sz w:val="28"/>
          <w:szCs w:val="28"/>
        </w:rPr>
        <w:t>Покр</w:t>
      </w:r>
      <w:r w:rsidR="009E0739">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муниципального района «</w:t>
      </w:r>
      <w:r w:rsidR="009E0739">
        <w:rPr>
          <w:rFonts w:ascii="Times New Roman" w:hAnsi="Times New Roman"/>
          <w:sz w:val="28"/>
          <w:szCs w:val="28"/>
        </w:rPr>
        <w:t xml:space="preserve">Волоконовский </w:t>
      </w:r>
      <w:r w:rsidRPr="00404AE9">
        <w:rPr>
          <w:rFonts w:ascii="Times New Roman" w:hAnsi="Times New Roman"/>
          <w:sz w:val="28"/>
          <w:szCs w:val="28"/>
        </w:rPr>
        <w:t xml:space="preserve"> район»  на 2017 - 2029 годы</w:t>
      </w:r>
    </w:p>
    <w:p w:rsidR="000D58E0" w:rsidRPr="00404AE9" w:rsidRDefault="000D58E0" w:rsidP="00047FFE">
      <w:pPr>
        <w:jc w:val="center"/>
        <w:rPr>
          <w:rFonts w:ascii="Times New Roman" w:hAnsi="Times New Roman"/>
          <w:b/>
          <w:color w:val="FF0000"/>
          <w:sz w:val="28"/>
          <w:szCs w:val="28"/>
        </w:rPr>
      </w:pPr>
    </w:p>
    <w:tbl>
      <w:tblPr>
        <w:tblW w:w="49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2"/>
        <w:gridCol w:w="6544"/>
      </w:tblGrid>
      <w:tr w:rsidR="000D58E0" w:rsidRPr="00404AE9" w:rsidTr="00714B34">
        <w:trPr>
          <w:trHeight w:val="619"/>
        </w:trPr>
        <w:tc>
          <w:tcPr>
            <w:tcW w:w="1565" w:type="pct"/>
            <w:tcMar>
              <w:top w:w="28" w:type="dxa"/>
              <w:left w:w="28" w:type="dxa"/>
              <w:bottom w:w="28" w:type="dxa"/>
              <w:right w:w="28" w:type="dxa"/>
            </w:tcMar>
          </w:tcPr>
          <w:p w:rsidR="000D58E0" w:rsidRPr="00404AE9" w:rsidRDefault="000D58E0" w:rsidP="005C26EE">
            <w:pPr>
              <w:pStyle w:val="af3"/>
              <w:jc w:val="left"/>
              <w:rPr>
                <w:rFonts w:ascii="Times New Roman" w:hAnsi="Times New Roman"/>
                <w:color w:val="000000"/>
                <w:sz w:val="28"/>
                <w:szCs w:val="28"/>
              </w:rPr>
            </w:pPr>
            <w:r w:rsidRPr="00404AE9">
              <w:rPr>
                <w:rFonts w:ascii="Times New Roman" w:hAnsi="Times New Roman"/>
                <w:color w:val="000000"/>
                <w:sz w:val="28"/>
                <w:szCs w:val="28"/>
              </w:rPr>
              <w:t>Наименование Программы</w:t>
            </w:r>
          </w:p>
        </w:tc>
        <w:tc>
          <w:tcPr>
            <w:tcW w:w="3435" w:type="pct"/>
            <w:tcMar>
              <w:top w:w="28" w:type="dxa"/>
              <w:left w:w="28" w:type="dxa"/>
              <w:bottom w:w="28" w:type="dxa"/>
              <w:right w:w="28" w:type="dxa"/>
            </w:tcMar>
            <w:vAlign w:val="center"/>
          </w:tcPr>
          <w:p w:rsidR="000D58E0" w:rsidRPr="00404AE9" w:rsidRDefault="000D58E0" w:rsidP="003940B1">
            <w:pPr>
              <w:spacing w:line="240" w:lineRule="auto"/>
              <w:rPr>
                <w:rFonts w:ascii="Times New Roman" w:hAnsi="Times New Roman"/>
                <w:color w:val="000000"/>
                <w:sz w:val="28"/>
                <w:szCs w:val="28"/>
              </w:rPr>
            </w:pPr>
            <w:r w:rsidRPr="00404AE9">
              <w:rPr>
                <w:rFonts w:ascii="Times New Roman" w:hAnsi="Times New Roman"/>
                <w:color w:val="000000"/>
                <w:sz w:val="28"/>
                <w:szCs w:val="28"/>
              </w:rPr>
              <w:t xml:space="preserve">Программа комплексного развития транспортной инфраструктуры </w:t>
            </w:r>
            <w:r w:rsidR="003940B1">
              <w:rPr>
                <w:rFonts w:ascii="Times New Roman" w:hAnsi="Times New Roman"/>
                <w:color w:val="000000"/>
                <w:sz w:val="28"/>
                <w:szCs w:val="28"/>
              </w:rPr>
              <w:t>Покр</w:t>
            </w:r>
            <w:r w:rsidR="009E0739">
              <w:rPr>
                <w:rFonts w:ascii="Times New Roman" w:hAnsi="Times New Roman"/>
                <w:color w:val="000000"/>
                <w:sz w:val="28"/>
                <w:szCs w:val="28"/>
              </w:rPr>
              <w:t>овского</w:t>
            </w:r>
            <w:r w:rsidRPr="00404AE9">
              <w:rPr>
                <w:rFonts w:ascii="Times New Roman" w:hAnsi="Times New Roman"/>
                <w:color w:val="000000"/>
                <w:sz w:val="28"/>
                <w:szCs w:val="28"/>
              </w:rPr>
              <w:t xml:space="preserve"> сельского поселения му</w:t>
            </w:r>
            <w:r w:rsidR="009E0739">
              <w:rPr>
                <w:rFonts w:ascii="Times New Roman" w:hAnsi="Times New Roman"/>
                <w:color w:val="000000"/>
                <w:sz w:val="28"/>
                <w:szCs w:val="28"/>
              </w:rPr>
              <w:t>ниципального района «Волоконовский</w:t>
            </w:r>
            <w:r w:rsidRPr="00404AE9">
              <w:rPr>
                <w:rFonts w:ascii="Times New Roman" w:hAnsi="Times New Roman"/>
                <w:color w:val="000000"/>
                <w:sz w:val="28"/>
                <w:szCs w:val="28"/>
              </w:rPr>
              <w:t xml:space="preserve"> район» (далее – Программа)</w:t>
            </w:r>
          </w:p>
        </w:tc>
      </w:tr>
      <w:tr w:rsidR="000D58E0" w:rsidRPr="00404AE9" w:rsidTr="00714B34">
        <w:tc>
          <w:tcPr>
            <w:tcW w:w="1565" w:type="pct"/>
            <w:tcMar>
              <w:top w:w="28" w:type="dxa"/>
              <w:left w:w="28" w:type="dxa"/>
              <w:bottom w:w="28" w:type="dxa"/>
              <w:right w:w="28" w:type="dxa"/>
            </w:tcMar>
          </w:tcPr>
          <w:p w:rsidR="000D58E0" w:rsidRPr="00404AE9" w:rsidRDefault="000D58E0" w:rsidP="005C26EE">
            <w:pPr>
              <w:pStyle w:val="af3"/>
              <w:jc w:val="left"/>
              <w:rPr>
                <w:rFonts w:ascii="Times New Roman" w:hAnsi="Times New Roman"/>
                <w:color w:val="000000"/>
                <w:sz w:val="28"/>
                <w:szCs w:val="28"/>
              </w:rPr>
            </w:pPr>
            <w:r w:rsidRPr="00404AE9">
              <w:rPr>
                <w:rFonts w:ascii="Times New Roman" w:hAnsi="Times New Roman"/>
                <w:color w:val="000000"/>
                <w:sz w:val="28"/>
                <w:szCs w:val="28"/>
              </w:rPr>
              <w:t>Основание для разработки Программы</w:t>
            </w:r>
          </w:p>
        </w:tc>
        <w:tc>
          <w:tcPr>
            <w:tcW w:w="3435" w:type="pct"/>
            <w:tcMar>
              <w:top w:w="28" w:type="dxa"/>
              <w:left w:w="28" w:type="dxa"/>
              <w:bottom w:w="28" w:type="dxa"/>
              <w:right w:w="28" w:type="dxa"/>
            </w:tcMar>
            <w:vAlign w:val="center"/>
          </w:tcPr>
          <w:p w:rsidR="000D58E0" w:rsidRPr="00404AE9" w:rsidRDefault="000D58E0" w:rsidP="00AE29E4">
            <w:pPr>
              <w:spacing w:line="240" w:lineRule="auto"/>
              <w:rPr>
                <w:rFonts w:ascii="Times New Roman" w:hAnsi="Times New Roman"/>
                <w:color w:val="000000"/>
                <w:sz w:val="28"/>
                <w:szCs w:val="28"/>
              </w:rPr>
            </w:pPr>
            <w:r w:rsidRPr="00404AE9">
              <w:rPr>
                <w:rFonts w:ascii="Times New Roman" w:hAnsi="Times New Roman"/>
                <w:color w:val="000000"/>
                <w:sz w:val="28"/>
                <w:szCs w:val="28"/>
              </w:rPr>
              <w:t>Градостроительный кодекс Российской Федерации от 29 декабря 2004 года №190-ФЗ;</w:t>
            </w:r>
          </w:p>
          <w:p w:rsidR="000D58E0" w:rsidRPr="00404AE9" w:rsidRDefault="000D58E0" w:rsidP="00AE29E4">
            <w:pPr>
              <w:spacing w:line="240" w:lineRule="auto"/>
              <w:rPr>
                <w:rFonts w:ascii="Times New Roman" w:hAnsi="Times New Roman"/>
                <w:color w:val="000000"/>
                <w:sz w:val="28"/>
                <w:szCs w:val="28"/>
              </w:rPr>
            </w:pPr>
            <w:r w:rsidRPr="00404AE9">
              <w:rPr>
                <w:rFonts w:ascii="Times New Roman" w:hAnsi="Times New Roman"/>
                <w:color w:val="000000"/>
                <w:sz w:val="28"/>
                <w:szCs w:val="28"/>
              </w:rPr>
              <w:t>Федеральный закон от 29 декабря 2014 года № 456-ФЗ «О внесении изменений в Градостроительный кодекс Российской Федерации и отдельные законодательные акты Российской Федерации»;</w:t>
            </w:r>
          </w:p>
          <w:p w:rsidR="000D58E0" w:rsidRPr="00404AE9" w:rsidRDefault="000D58E0" w:rsidP="00AE29E4">
            <w:pPr>
              <w:pStyle w:val="af3"/>
              <w:ind w:firstLine="429"/>
              <w:jc w:val="both"/>
              <w:rPr>
                <w:rFonts w:ascii="Times New Roman" w:hAnsi="Times New Roman"/>
                <w:color w:val="000000"/>
                <w:sz w:val="28"/>
                <w:szCs w:val="28"/>
              </w:rPr>
            </w:pPr>
            <w:r w:rsidRPr="00404AE9">
              <w:rPr>
                <w:rFonts w:ascii="Times New Roman" w:hAnsi="Times New Roman"/>
                <w:color w:val="000000"/>
                <w:sz w:val="28"/>
                <w:szCs w:val="28"/>
              </w:rPr>
              <w:t> Постановления Правительства Российской Федерации от 25.12.2015г. №1440 «Об утверждении требований к программам комплексного развития транспортной инфраструктуры поселений, городских округов».</w:t>
            </w:r>
          </w:p>
        </w:tc>
      </w:tr>
      <w:tr w:rsidR="000D58E0" w:rsidRPr="00404AE9" w:rsidTr="00714B34">
        <w:tc>
          <w:tcPr>
            <w:tcW w:w="1565" w:type="pct"/>
            <w:tcMar>
              <w:top w:w="28" w:type="dxa"/>
              <w:left w:w="28" w:type="dxa"/>
              <w:bottom w:w="28" w:type="dxa"/>
              <w:right w:w="28" w:type="dxa"/>
            </w:tcMar>
          </w:tcPr>
          <w:p w:rsidR="000D58E0" w:rsidRPr="00404AE9" w:rsidRDefault="000D58E0" w:rsidP="005C26EE">
            <w:pPr>
              <w:pStyle w:val="af3"/>
              <w:jc w:val="left"/>
              <w:rPr>
                <w:rFonts w:ascii="Times New Roman" w:hAnsi="Times New Roman"/>
                <w:color w:val="000000"/>
                <w:sz w:val="28"/>
                <w:szCs w:val="28"/>
              </w:rPr>
            </w:pPr>
            <w:r w:rsidRPr="00404AE9">
              <w:rPr>
                <w:rFonts w:ascii="Times New Roman" w:hAnsi="Times New Roman"/>
                <w:color w:val="000000"/>
                <w:sz w:val="28"/>
                <w:szCs w:val="28"/>
              </w:rPr>
              <w:t>Заказчик Программы</w:t>
            </w:r>
          </w:p>
        </w:tc>
        <w:tc>
          <w:tcPr>
            <w:tcW w:w="3435" w:type="pct"/>
            <w:tcMar>
              <w:top w:w="28" w:type="dxa"/>
              <w:left w:w="28" w:type="dxa"/>
              <w:bottom w:w="28" w:type="dxa"/>
              <w:right w:w="28" w:type="dxa"/>
            </w:tcMar>
            <w:vAlign w:val="center"/>
          </w:tcPr>
          <w:p w:rsidR="000D58E0" w:rsidRPr="00404AE9" w:rsidRDefault="000D58E0" w:rsidP="00AE29E4">
            <w:pPr>
              <w:pStyle w:val="af3"/>
              <w:tabs>
                <w:tab w:val="left" w:pos="690"/>
              </w:tabs>
              <w:ind w:firstLine="407"/>
              <w:jc w:val="both"/>
              <w:rPr>
                <w:rFonts w:ascii="Times New Roman" w:hAnsi="Times New Roman"/>
                <w:color w:val="000000"/>
                <w:sz w:val="28"/>
                <w:szCs w:val="28"/>
              </w:rPr>
            </w:pPr>
            <w:r w:rsidRPr="00404AE9">
              <w:rPr>
                <w:rFonts w:ascii="Times New Roman" w:hAnsi="Times New Roman"/>
                <w:color w:val="000000"/>
                <w:sz w:val="28"/>
                <w:szCs w:val="28"/>
              </w:rPr>
              <w:t xml:space="preserve">Администрация </w:t>
            </w:r>
            <w:r w:rsidR="003940B1">
              <w:rPr>
                <w:rFonts w:ascii="Times New Roman" w:hAnsi="Times New Roman"/>
                <w:color w:val="000000"/>
                <w:sz w:val="28"/>
                <w:szCs w:val="28"/>
              </w:rPr>
              <w:t>Покр</w:t>
            </w:r>
            <w:r w:rsidR="009E0739">
              <w:rPr>
                <w:rFonts w:ascii="Times New Roman" w:hAnsi="Times New Roman"/>
                <w:color w:val="000000"/>
                <w:sz w:val="28"/>
                <w:szCs w:val="28"/>
              </w:rPr>
              <w:t>овского</w:t>
            </w:r>
            <w:r w:rsidRPr="00404AE9">
              <w:rPr>
                <w:rFonts w:ascii="Times New Roman" w:hAnsi="Times New Roman"/>
                <w:color w:val="000000"/>
                <w:sz w:val="28"/>
                <w:szCs w:val="28"/>
              </w:rPr>
              <w:t xml:space="preserve"> сельского поселения муниципального района «</w:t>
            </w:r>
            <w:r w:rsidR="009E0739">
              <w:rPr>
                <w:rFonts w:ascii="Times New Roman" w:hAnsi="Times New Roman"/>
                <w:color w:val="000000"/>
                <w:sz w:val="28"/>
                <w:szCs w:val="28"/>
              </w:rPr>
              <w:t>Волоконовский</w:t>
            </w:r>
            <w:r w:rsidRPr="00404AE9">
              <w:rPr>
                <w:rFonts w:ascii="Times New Roman" w:hAnsi="Times New Roman"/>
                <w:color w:val="000000"/>
                <w:sz w:val="28"/>
                <w:szCs w:val="28"/>
              </w:rPr>
              <w:t xml:space="preserve"> район» Белгородской области </w:t>
            </w:r>
          </w:p>
          <w:p w:rsidR="000D58E0" w:rsidRPr="00404AE9" w:rsidRDefault="000D58E0" w:rsidP="003940B1">
            <w:pPr>
              <w:pStyle w:val="af3"/>
              <w:tabs>
                <w:tab w:val="left" w:pos="690"/>
              </w:tabs>
              <w:ind w:firstLine="407"/>
              <w:jc w:val="both"/>
              <w:rPr>
                <w:rFonts w:ascii="Times New Roman" w:hAnsi="Times New Roman"/>
                <w:color w:val="000000"/>
                <w:sz w:val="28"/>
                <w:szCs w:val="28"/>
              </w:rPr>
            </w:pPr>
            <w:r w:rsidRPr="00404AE9">
              <w:rPr>
                <w:rFonts w:ascii="Times New Roman" w:hAnsi="Times New Roman"/>
                <w:snapToGrid w:val="0"/>
                <w:color w:val="000000"/>
                <w:sz w:val="28"/>
                <w:szCs w:val="28"/>
              </w:rPr>
              <w:t xml:space="preserve">Юридический и почтовый адрес: </w:t>
            </w:r>
            <w:r w:rsidR="009E0739">
              <w:rPr>
                <w:rFonts w:ascii="Times New Roman" w:hAnsi="Times New Roman"/>
                <w:color w:val="000000"/>
                <w:sz w:val="28"/>
                <w:szCs w:val="28"/>
              </w:rPr>
              <w:t>309664,</w:t>
            </w:r>
            <w:r w:rsidRPr="00404AE9">
              <w:rPr>
                <w:rFonts w:ascii="Times New Roman" w:hAnsi="Times New Roman"/>
                <w:color w:val="000000"/>
                <w:sz w:val="28"/>
                <w:szCs w:val="28"/>
              </w:rPr>
              <w:t xml:space="preserve"> Белгородская область, </w:t>
            </w:r>
            <w:r w:rsidR="009E0739">
              <w:rPr>
                <w:rFonts w:ascii="Times New Roman" w:hAnsi="Times New Roman"/>
                <w:color w:val="000000"/>
                <w:sz w:val="28"/>
                <w:szCs w:val="28"/>
              </w:rPr>
              <w:t>Волоконовский</w:t>
            </w:r>
            <w:r w:rsidRPr="00404AE9">
              <w:rPr>
                <w:rFonts w:ascii="Times New Roman" w:hAnsi="Times New Roman"/>
                <w:color w:val="000000"/>
                <w:sz w:val="28"/>
                <w:szCs w:val="28"/>
              </w:rPr>
              <w:t xml:space="preserve"> район, с. </w:t>
            </w:r>
            <w:r w:rsidR="003940B1">
              <w:rPr>
                <w:rFonts w:ascii="Times New Roman" w:hAnsi="Times New Roman"/>
                <w:color w:val="000000"/>
                <w:sz w:val="28"/>
                <w:szCs w:val="28"/>
              </w:rPr>
              <w:t>Покровка</w:t>
            </w:r>
            <w:r w:rsidRPr="00404AE9">
              <w:rPr>
                <w:rFonts w:ascii="Times New Roman" w:hAnsi="Times New Roman"/>
                <w:color w:val="000000"/>
                <w:sz w:val="28"/>
                <w:szCs w:val="28"/>
              </w:rPr>
              <w:t xml:space="preserve">, ул. Центральная, </w:t>
            </w:r>
            <w:r w:rsidR="003940B1">
              <w:rPr>
                <w:rFonts w:ascii="Times New Roman" w:hAnsi="Times New Roman"/>
                <w:color w:val="000000"/>
                <w:sz w:val="28"/>
                <w:szCs w:val="28"/>
              </w:rPr>
              <w:t>50</w:t>
            </w:r>
          </w:p>
        </w:tc>
      </w:tr>
      <w:tr w:rsidR="000D58E0" w:rsidRPr="00404AE9" w:rsidTr="00714B34">
        <w:trPr>
          <w:trHeight w:val="77"/>
        </w:trPr>
        <w:tc>
          <w:tcPr>
            <w:tcW w:w="1565" w:type="pct"/>
            <w:tcMar>
              <w:top w:w="28" w:type="dxa"/>
              <w:left w:w="28" w:type="dxa"/>
              <w:bottom w:w="28" w:type="dxa"/>
              <w:right w:w="28" w:type="dxa"/>
            </w:tcMar>
          </w:tcPr>
          <w:p w:rsidR="000D58E0" w:rsidRPr="00404AE9" w:rsidRDefault="000D58E0" w:rsidP="005C26EE">
            <w:pPr>
              <w:pStyle w:val="af3"/>
              <w:jc w:val="left"/>
              <w:rPr>
                <w:rFonts w:ascii="Times New Roman" w:hAnsi="Times New Roman"/>
                <w:color w:val="000000"/>
                <w:sz w:val="28"/>
                <w:szCs w:val="28"/>
              </w:rPr>
            </w:pPr>
            <w:r w:rsidRPr="00404AE9">
              <w:rPr>
                <w:rFonts w:ascii="Times New Roman" w:hAnsi="Times New Roman"/>
                <w:color w:val="000000"/>
                <w:sz w:val="28"/>
                <w:szCs w:val="28"/>
              </w:rPr>
              <w:t>Разработчик Программы</w:t>
            </w:r>
          </w:p>
        </w:tc>
        <w:tc>
          <w:tcPr>
            <w:tcW w:w="3435" w:type="pct"/>
            <w:tcMar>
              <w:top w:w="28" w:type="dxa"/>
              <w:left w:w="28" w:type="dxa"/>
              <w:bottom w:w="28" w:type="dxa"/>
              <w:right w:w="28" w:type="dxa"/>
            </w:tcMar>
            <w:vAlign w:val="center"/>
          </w:tcPr>
          <w:p w:rsidR="000D58E0" w:rsidRPr="00404AE9" w:rsidRDefault="000D58E0" w:rsidP="0012322A">
            <w:pPr>
              <w:pStyle w:val="af3"/>
              <w:tabs>
                <w:tab w:val="left" w:pos="690"/>
              </w:tabs>
              <w:ind w:firstLine="407"/>
              <w:jc w:val="both"/>
              <w:rPr>
                <w:rFonts w:ascii="Times New Roman" w:hAnsi="Times New Roman"/>
                <w:color w:val="000000"/>
                <w:sz w:val="28"/>
                <w:szCs w:val="28"/>
              </w:rPr>
            </w:pPr>
            <w:r w:rsidRPr="00404AE9">
              <w:rPr>
                <w:rFonts w:ascii="Times New Roman" w:hAnsi="Times New Roman"/>
                <w:color w:val="000000"/>
                <w:sz w:val="28"/>
                <w:szCs w:val="28"/>
              </w:rPr>
              <w:t xml:space="preserve">Администрация </w:t>
            </w:r>
            <w:r w:rsidR="003940B1">
              <w:rPr>
                <w:rFonts w:ascii="Times New Roman" w:hAnsi="Times New Roman"/>
                <w:color w:val="000000"/>
                <w:sz w:val="28"/>
                <w:szCs w:val="28"/>
              </w:rPr>
              <w:t>Покро</w:t>
            </w:r>
            <w:r w:rsidR="009E0739">
              <w:rPr>
                <w:rFonts w:ascii="Times New Roman" w:hAnsi="Times New Roman"/>
                <w:color w:val="000000"/>
                <w:sz w:val="28"/>
                <w:szCs w:val="28"/>
              </w:rPr>
              <w:t>вского</w:t>
            </w:r>
            <w:r w:rsidRPr="00404AE9">
              <w:rPr>
                <w:rFonts w:ascii="Times New Roman" w:hAnsi="Times New Roman"/>
                <w:color w:val="000000"/>
                <w:sz w:val="28"/>
                <w:szCs w:val="28"/>
              </w:rPr>
              <w:t xml:space="preserve"> сельского поселения муниципального района «</w:t>
            </w:r>
            <w:r w:rsidR="009E0739">
              <w:rPr>
                <w:rFonts w:ascii="Times New Roman" w:hAnsi="Times New Roman"/>
                <w:color w:val="000000"/>
                <w:sz w:val="28"/>
                <w:szCs w:val="28"/>
              </w:rPr>
              <w:t>Волоконовский</w:t>
            </w:r>
            <w:r w:rsidRPr="00404AE9">
              <w:rPr>
                <w:rFonts w:ascii="Times New Roman" w:hAnsi="Times New Roman"/>
                <w:color w:val="000000"/>
                <w:sz w:val="28"/>
                <w:szCs w:val="28"/>
              </w:rPr>
              <w:t xml:space="preserve"> район» Белгородской области </w:t>
            </w:r>
          </w:p>
          <w:p w:rsidR="000D58E0" w:rsidRPr="00404AE9" w:rsidRDefault="000D58E0" w:rsidP="003940B1">
            <w:pPr>
              <w:pStyle w:val="af3"/>
              <w:ind w:firstLine="429"/>
              <w:jc w:val="both"/>
              <w:rPr>
                <w:rFonts w:ascii="Times New Roman" w:hAnsi="Times New Roman"/>
                <w:color w:val="000000"/>
                <w:sz w:val="28"/>
                <w:szCs w:val="28"/>
              </w:rPr>
            </w:pPr>
            <w:r w:rsidRPr="00404AE9">
              <w:rPr>
                <w:rFonts w:ascii="Times New Roman" w:hAnsi="Times New Roman"/>
                <w:snapToGrid w:val="0"/>
                <w:color w:val="000000"/>
                <w:sz w:val="28"/>
                <w:szCs w:val="28"/>
              </w:rPr>
              <w:t>Юридический и почтовый адрес:</w:t>
            </w:r>
            <w:r w:rsidR="009E0739">
              <w:rPr>
                <w:rFonts w:ascii="Times New Roman" w:hAnsi="Times New Roman"/>
                <w:snapToGrid w:val="0"/>
                <w:color w:val="000000"/>
                <w:sz w:val="28"/>
                <w:szCs w:val="28"/>
              </w:rPr>
              <w:t xml:space="preserve"> </w:t>
            </w:r>
            <w:r w:rsidRPr="00404AE9">
              <w:rPr>
                <w:rFonts w:ascii="Times New Roman" w:hAnsi="Times New Roman"/>
                <w:color w:val="000000"/>
                <w:sz w:val="28"/>
                <w:szCs w:val="28"/>
              </w:rPr>
              <w:t xml:space="preserve"> </w:t>
            </w:r>
            <w:r w:rsidR="009E0739">
              <w:rPr>
                <w:rFonts w:ascii="Times New Roman" w:hAnsi="Times New Roman"/>
                <w:color w:val="000000"/>
                <w:sz w:val="28"/>
                <w:szCs w:val="28"/>
              </w:rPr>
              <w:t>30966</w:t>
            </w:r>
            <w:r w:rsidR="003940B1">
              <w:rPr>
                <w:rFonts w:ascii="Times New Roman" w:hAnsi="Times New Roman"/>
                <w:color w:val="000000"/>
                <w:sz w:val="28"/>
                <w:szCs w:val="28"/>
              </w:rPr>
              <w:t>1</w:t>
            </w:r>
            <w:r w:rsidR="009E0739">
              <w:rPr>
                <w:rFonts w:ascii="Times New Roman" w:hAnsi="Times New Roman"/>
                <w:color w:val="000000"/>
                <w:sz w:val="28"/>
                <w:szCs w:val="28"/>
              </w:rPr>
              <w:t>,</w:t>
            </w:r>
            <w:r w:rsidR="009E0739" w:rsidRPr="00404AE9">
              <w:rPr>
                <w:rFonts w:ascii="Times New Roman" w:hAnsi="Times New Roman"/>
                <w:color w:val="000000"/>
                <w:sz w:val="28"/>
                <w:szCs w:val="28"/>
              </w:rPr>
              <w:t xml:space="preserve"> Белгородская область, </w:t>
            </w:r>
            <w:r w:rsidR="009E0739">
              <w:rPr>
                <w:rFonts w:ascii="Times New Roman" w:hAnsi="Times New Roman"/>
                <w:color w:val="000000"/>
                <w:sz w:val="28"/>
                <w:szCs w:val="28"/>
              </w:rPr>
              <w:t>Волоконовский</w:t>
            </w:r>
            <w:r w:rsidR="009E0739" w:rsidRPr="00404AE9">
              <w:rPr>
                <w:rFonts w:ascii="Times New Roman" w:hAnsi="Times New Roman"/>
                <w:color w:val="000000"/>
                <w:sz w:val="28"/>
                <w:szCs w:val="28"/>
              </w:rPr>
              <w:t xml:space="preserve"> район, с. </w:t>
            </w:r>
            <w:r w:rsidR="003940B1">
              <w:rPr>
                <w:rFonts w:ascii="Times New Roman" w:hAnsi="Times New Roman"/>
                <w:color w:val="000000"/>
                <w:sz w:val="28"/>
                <w:szCs w:val="28"/>
              </w:rPr>
              <w:t>Покровка</w:t>
            </w:r>
            <w:r w:rsidR="009E0739" w:rsidRPr="00404AE9">
              <w:rPr>
                <w:rFonts w:ascii="Times New Roman" w:hAnsi="Times New Roman"/>
                <w:color w:val="000000"/>
                <w:sz w:val="28"/>
                <w:szCs w:val="28"/>
              </w:rPr>
              <w:t xml:space="preserve">, ул. Центральная, </w:t>
            </w:r>
            <w:r w:rsidR="009E0739">
              <w:rPr>
                <w:rFonts w:ascii="Times New Roman" w:hAnsi="Times New Roman"/>
                <w:color w:val="000000"/>
                <w:sz w:val="28"/>
                <w:szCs w:val="28"/>
              </w:rPr>
              <w:t>5</w:t>
            </w:r>
            <w:r w:rsidR="003940B1">
              <w:rPr>
                <w:rFonts w:ascii="Times New Roman" w:hAnsi="Times New Roman"/>
                <w:color w:val="000000"/>
                <w:sz w:val="28"/>
                <w:szCs w:val="28"/>
              </w:rPr>
              <w:t>0</w:t>
            </w:r>
          </w:p>
        </w:tc>
      </w:tr>
      <w:tr w:rsidR="000D58E0" w:rsidRPr="00404AE9" w:rsidTr="00714B34">
        <w:tc>
          <w:tcPr>
            <w:tcW w:w="1565" w:type="pct"/>
            <w:tcMar>
              <w:top w:w="28" w:type="dxa"/>
              <w:left w:w="28" w:type="dxa"/>
              <w:bottom w:w="28" w:type="dxa"/>
              <w:right w:w="28" w:type="dxa"/>
            </w:tcMar>
          </w:tcPr>
          <w:p w:rsidR="000D58E0" w:rsidRPr="00404AE9" w:rsidRDefault="000D58E0" w:rsidP="005C26EE">
            <w:pPr>
              <w:pStyle w:val="af3"/>
              <w:jc w:val="left"/>
              <w:rPr>
                <w:rFonts w:ascii="Times New Roman" w:hAnsi="Times New Roman"/>
                <w:color w:val="000000"/>
                <w:sz w:val="28"/>
                <w:szCs w:val="28"/>
              </w:rPr>
            </w:pPr>
            <w:r w:rsidRPr="00404AE9">
              <w:rPr>
                <w:rFonts w:ascii="Times New Roman" w:hAnsi="Times New Roman"/>
                <w:color w:val="000000"/>
                <w:sz w:val="28"/>
                <w:szCs w:val="28"/>
              </w:rPr>
              <w:t>Цель Программы</w:t>
            </w:r>
          </w:p>
        </w:tc>
        <w:tc>
          <w:tcPr>
            <w:tcW w:w="3435" w:type="pct"/>
            <w:tcMar>
              <w:top w:w="28" w:type="dxa"/>
              <w:left w:w="28" w:type="dxa"/>
              <w:bottom w:w="28" w:type="dxa"/>
              <w:right w:w="28" w:type="dxa"/>
            </w:tcMar>
            <w:vAlign w:val="center"/>
          </w:tcPr>
          <w:p w:rsidR="000D58E0" w:rsidRDefault="000D58E0" w:rsidP="009E0739">
            <w:pPr>
              <w:pStyle w:val="af3"/>
              <w:ind w:firstLine="429"/>
              <w:jc w:val="both"/>
              <w:rPr>
                <w:rFonts w:ascii="Times New Roman" w:hAnsi="Times New Roman"/>
                <w:color w:val="000000"/>
                <w:sz w:val="28"/>
                <w:szCs w:val="28"/>
              </w:rPr>
            </w:pPr>
            <w:r w:rsidRPr="00404AE9">
              <w:rPr>
                <w:rFonts w:ascii="Times New Roman" w:hAnsi="Times New Roman"/>
                <w:color w:val="000000"/>
                <w:sz w:val="28"/>
                <w:szCs w:val="28"/>
              </w:rPr>
              <w:t xml:space="preserve">Создание условий для устойчивого функционирования  транспортной системы </w:t>
            </w:r>
            <w:r w:rsidR="003940B1">
              <w:rPr>
                <w:rFonts w:ascii="Times New Roman" w:hAnsi="Times New Roman"/>
                <w:color w:val="000000"/>
                <w:sz w:val="28"/>
                <w:szCs w:val="28"/>
              </w:rPr>
              <w:t>Покр</w:t>
            </w:r>
            <w:r w:rsidR="009E0739">
              <w:rPr>
                <w:rFonts w:ascii="Times New Roman" w:hAnsi="Times New Roman"/>
                <w:color w:val="000000"/>
                <w:sz w:val="28"/>
                <w:szCs w:val="28"/>
              </w:rPr>
              <w:t>овского</w:t>
            </w:r>
            <w:r w:rsidRPr="00404AE9">
              <w:rPr>
                <w:rFonts w:ascii="Times New Roman" w:hAnsi="Times New Roman"/>
                <w:color w:val="000000"/>
                <w:sz w:val="28"/>
                <w:szCs w:val="28"/>
              </w:rPr>
              <w:t xml:space="preserve"> сельского поселения,  повышение уровня безопасности дорожного движения.</w:t>
            </w:r>
          </w:p>
          <w:p w:rsidR="000E22A5" w:rsidRPr="00404AE9" w:rsidRDefault="000E22A5" w:rsidP="009E0739">
            <w:pPr>
              <w:pStyle w:val="af3"/>
              <w:ind w:firstLine="429"/>
              <w:jc w:val="both"/>
              <w:rPr>
                <w:rFonts w:ascii="Times New Roman" w:hAnsi="Times New Roman"/>
                <w:color w:val="000000"/>
                <w:sz w:val="28"/>
                <w:szCs w:val="28"/>
              </w:rPr>
            </w:pPr>
          </w:p>
        </w:tc>
      </w:tr>
      <w:tr w:rsidR="000D58E0" w:rsidRPr="00404AE9" w:rsidTr="00714B34">
        <w:tc>
          <w:tcPr>
            <w:tcW w:w="1565" w:type="pct"/>
            <w:tcMar>
              <w:top w:w="28" w:type="dxa"/>
              <w:left w:w="28" w:type="dxa"/>
              <w:bottom w:w="28" w:type="dxa"/>
              <w:right w:w="28" w:type="dxa"/>
            </w:tcMar>
          </w:tcPr>
          <w:p w:rsidR="000D58E0" w:rsidRPr="00404AE9" w:rsidRDefault="000D58E0" w:rsidP="009D208B">
            <w:pPr>
              <w:pStyle w:val="af3"/>
              <w:jc w:val="left"/>
              <w:rPr>
                <w:rFonts w:ascii="Times New Roman" w:hAnsi="Times New Roman"/>
                <w:color w:val="000000"/>
                <w:sz w:val="28"/>
                <w:szCs w:val="28"/>
              </w:rPr>
            </w:pPr>
            <w:r w:rsidRPr="00404AE9">
              <w:rPr>
                <w:rFonts w:ascii="Times New Roman" w:hAnsi="Times New Roman"/>
                <w:color w:val="000000"/>
                <w:sz w:val="28"/>
                <w:szCs w:val="28"/>
              </w:rPr>
              <w:t xml:space="preserve">Задачи Программы </w:t>
            </w:r>
          </w:p>
        </w:tc>
        <w:tc>
          <w:tcPr>
            <w:tcW w:w="3435" w:type="pct"/>
            <w:tcMar>
              <w:top w:w="28" w:type="dxa"/>
              <w:left w:w="28" w:type="dxa"/>
              <w:bottom w:w="28" w:type="dxa"/>
              <w:right w:w="28" w:type="dxa"/>
            </w:tcMar>
            <w:vAlign w:val="center"/>
          </w:tcPr>
          <w:p w:rsidR="000D58E0" w:rsidRPr="00404AE9" w:rsidRDefault="000D58E0" w:rsidP="00045A7A">
            <w:pPr>
              <w:pStyle w:val="af3"/>
              <w:jc w:val="both"/>
              <w:rPr>
                <w:rFonts w:ascii="Times New Roman" w:hAnsi="Times New Roman"/>
                <w:color w:val="000000"/>
                <w:sz w:val="28"/>
                <w:szCs w:val="28"/>
              </w:rPr>
            </w:pPr>
            <w:r w:rsidRPr="00404AE9">
              <w:rPr>
                <w:rFonts w:ascii="Times New Roman" w:hAnsi="Times New Roman"/>
                <w:color w:val="000000"/>
                <w:sz w:val="28"/>
                <w:szCs w:val="28"/>
              </w:rPr>
              <w:t xml:space="preserve">1. Обеспечение функционирования и развития сети автомобильных дорог общего пользования </w:t>
            </w:r>
            <w:r w:rsidR="003940B1">
              <w:rPr>
                <w:rFonts w:ascii="Times New Roman" w:hAnsi="Times New Roman"/>
                <w:color w:val="000000"/>
                <w:sz w:val="28"/>
                <w:szCs w:val="28"/>
              </w:rPr>
              <w:t>Покр</w:t>
            </w:r>
            <w:r w:rsidR="009E0739">
              <w:rPr>
                <w:rFonts w:ascii="Times New Roman" w:hAnsi="Times New Roman"/>
                <w:color w:val="000000"/>
                <w:sz w:val="28"/>
                <w:szCs w:val="28"/>
              </w:rPr>
              <w:t xml:space="preserve">овского </w:t>
            </w:r>
            <w:r w:rsidRPr="00404AE9">
              <w:rPr>
                <w:rFonts w:ascii="Times New Roman" w:hAnsi="Times New Roman"/>
                <w:color w:val="000000"/>
                <w:sz w:val="28"/>
                <w:szCs w:val="28"/>
              </w:rPr>
              <w:t xml:space="preserve"> сельского поселения;</w:t>
            </w:r>
          </w:p>
          <w:p w:rsidR="000D58E0" w:rsidRPr="00404AE9" w:rsidRDefault="000D58E0" w:rsidP="00045A7A">
            <w:pPr>
              <w:pStyle w:val="af3"/>
              <w:jc w:val="both"/>
              <w:rPr>
                <w:rFonts w:ascii="Times New Roman" w:hAnsi="Times New Roman"/>
                <w:color w:val="000000"/>
                <w:sz w:val="28"/>
                <w:szCs w:val="28"/>
              </w:rPr>
            </w:pPr>
            <w:r w:rsidRPr="00404AE9">
              <w:rPr>
                <w:rFonts w:ascii="Times New Roman" w:hAnsi="Times New Roman"/>
                <w:color w:val="000000"/>
                <w:sz w:val="28"/>
                <w:szCs w:val="28"/>
              </w:rPr>
              <w:lastRenderedPageBreak/>
              <w:t>2. Сокращение количества лиц, погибших в результате дорожно-транспортных происшествий, снижение тяжести  травм в дорожно-транспортных происшествиях;</w:t>
            </w:r>
          </w:p>
          <w:p w:rsidR="000D58E0" w:rsidRPr="00404AE9" w:rsidRDefault="000D58E0" w:rsidP="00287BC3">
            <w:pPr>
              <w:pStyle w:val="af3"/>
              <w:jc w:val="both"/>
              <w:rPr>
                <w:rFonts w:ascii="Times New Roman" w:hAnsi="Times New Roman"/>
                <w:color w:val="000000"/>
                <w:sz w:val="28"/>
                <w:szCs w:val="28"/>
              </w:rPr>
            </w:pPr>
            <w:r w:rsidRPr="00404AE9">
              <w:rPr>
                <w:rFonts w:ascii="Times New Roman" w:hAnsi="Times New Roman"/>
                <w:color w:val="000000"/>
                <w:sz w:val="28"/>
                <w:szCs w:val="28"/>
              </w:rPr>
              <w:t>3. Улучшение транспортного обслуживания населения</w:t>
            </w:r>
          </w:p>
        </w:tc>
      </w:tr>
      <w:tr w:rsidR="000D58E0" w:rsidRPr="00404AE9" w:rsidTr="00714B34">
        <w:tc>
          <w:tcPr>
            <w:tcW w:w="1565" w:type="pct"/>
            <w:tcMar>
              <w:top w:w="28" w:type="dxa"/>
              <w:left w:w="28" w:type="dxa"/>
              <w:bottom w:w="28" w:type="dxa"/>
              <w:right w:w="28" w:type="dxa"/>
            </w:tcMar>
          </w:tcPr>
          <w:p w:rsidR="000D58E0" w:rsidRPr="00404AE9" w:rsidRDefault="000D58E0" w:rsidP="003A1E1E">
            <w:pPr>
              <w:pStyle w:val="af3"/>
              <w:jc w:val="left"/>
              <w:rPr>
                <w:rFonts w:ascii="Times New Roman" w:hAnsi="Times New Roman"/>
                <w:color w:val="000000"/>
                <w:sz w:val="28"/>
                <w:szCs w:val="28"/>
              </w:rPr>
            </w:pPr>
            <w:r w:rsidRPr="00404AE9">
              <w:rPr>
                <w:rFonts w:ascii="Times New Roman" w:hAnsi="Times New Roman"/>
                <w:color w:val="000000"/>
                <w:sz w:val="28"/>
                <w:szCs w:val="28"/>
              </w:rPr>
              <w:lastRenderedPageBreak/>
              <w:t>Целевые показатели (индикаторы) развития транспортной инфраструктуры</w:t>
            </w:r>
          </w:p>
        </w:tc>
        <w:tc>
          <w:tcPr>
            <w:tcW w:w="3435" w:type="pct"/>
            <w:tcMar>
              <w:top w:w="28" w:type="dxa"/>
              <w:left w:w="28" w:type="dxa"/>
              <w:bottom w:w="28" w:type="dxa"/>
              <w:right w:w="28" w:type="dxa"/>
            </w:tcMar>
            <w:vAlign w:val="center"/>
          </w:tcPr>
          <w:p w:rsidR="000D58E0" w:rsidRPr="00404AE9" w:rsidRDefault="000D58E0" w:rsidP="000E3D97">
            <w:pPr>
              <w:pStyle w:val="af3"/>
              <w:ind w:firstLine="429"/>
              <w:jc w:val="both"/>
              <w:rPr>
                <w:rFonts w:ascii="Times New Roman" w:hAnsi="Times New Roman"/>
                <w:color w:val="000000"/>
                <w:sz w:val="28"/>
                <w:szCs w:val="28"/>
              </w:rPr>
            </w:pPr>
            <w:r w:rsidRPr="00404AE9">
              <w:rPr>
                <w:rFonts w:ascii="Times New Roman" w:hAnsi="Times New Roman"/>
                <w:color w:val="000000"/>
                <w:sz w:val="28"/>
                <w:szCs w:val="28"/>
              </w:rPr>
              <w:t>Индикаторами, характеризующими успешность реализации Программы, станут:</w:t>
            </w:r>
          </w:p>
          <w:p w:rsidR="000D58E0" w:rsidRPr="00404AE9" w:rsidRDefault="000D58E0" w:rsidP="000E3D97">
            <w:pPr>
              <w:pStyle w:val="af3"/>
              <w:ind w:firstLine="429"/>
              <w:jc w:val="both"/>
              <w:rPr>
                <w:rFonts w:ascii="Times New Roman" w:hAnsi="Times New Roman"/>
                <w:color w:val="000000"/>
                <w:sz w:val="28"/>
                <w:szCs w:val="28"/>
              </w:rPr>
            </w:pPr>
            <w:r w:rsidRPr="00404AE9">
              <w:rPr>
                <w:rFonts w:ascii="Times New Roman" w:hAnsi="Times New Roman"/>
                <w:sz w:val="28"/>
                <w:szCs w:val="28"/>
              </w:rPr>
              <w:t>Получены правоустанавливающих документов на автомобильные дороги местного значения</w:t>
            </w:r>
          </w:p>
          <w:p w:rsidR="000D58E0" w:rsidRPr="00404AE9" w:rsidRDefault="000D58E0" w:rsidP="000E3D97">
            <w:pPr>
              <w:pStyle w:val="af3"/>
              <w:ind w:firstLine="429"/>
              <w:jc w:val="both"/>
              <w:rPr>
                <w:rFonts w:ascii="Times New Roman" w:hAnsi="Times New Roman"/>
                <w:sz w:val="28"/>
                <w:szCs w:val="28"/>
              </w:rPr>
            </w:pPr>
            <w:r w:rsidRPr="00404AE9">
              <w:rPr>
                <w:rFonts w:ascii="Times New Roman" w:hAnsi="Times New Roman"/>
                <w:sz w:val="28"/>
                <w:szCs w:val="28"/>
              </w:rPr>
              <w:t>Отремонтировано автомобильных дорог общего пользования местного значения 100%</w:t>
            </w:r>
          </w:p>
          <w:p w:rsidR="000D58E0" w:rsidRPr="00404AE9" w:rsidRDefault="000D58E0" w:rsidP="000E3D97">
            <w:pPr>
              <w:pStyle w:val="af3"/>
              <w:ind w:firstLine="429"/>
              <w:jc w:val="both"/>
              <w:rPr>
                <w:rFonts w:ascii="Times New Roman" w:hAnsi="Times New Roman"/>
                <w:color w:val="000000"/>
                <w:sz w:val="28"/>
                <w:szCs w:val="28"/>
              </w:rPr>
            </w:pPr>
            <w:r w:rsidRPr="00404AE9">
              <w:rPr>
                <w:rFonts w:ascii="Times New Roman" w:hAnsi="Times New Roman"/>
                <w:color w:val="000000"/>
                <w:sz w:val="28"/>
                <w:szCs w:val="28"/>
              </w:rPr>
              <w:t>Доля протяженности автомобильных дорого общего пользования местного значения, не отвечающих нормативным требованиям, в общей протяженности автомобильных дорог общего пользования муниципального значения, 0 %;</w:t>
            </w:r>
          </w:p>
          <w:p w:rsidR="000D58E0" w:rsidRPr="00E94745" w:rsidRDefault="000D58E0" w:rsidP="00933374">
            <w:pPr>
              <w:pStyle w:val="a9"/>
              <w:spacing w:line="240" w:lineRule="auto"/>
              <w:ind w:left="0" w:firstLine="420"/>
              <w:rPr>
                <w:rFonts w:ascii="Times New Roman" w:eastAsia="Calibri" w:hAnsi="Times New Roman"/>
                <w:color w:val="000000"/>
                <w:sz w:val="28"/>
                <w:szCs w:val="28"/>
              </w:rPr>
            </w:pPr>
            <w:r w:rsidRPr="00E94745">
              <w:rPr>
                <w:rFonts w:ascii="Times New Roman" w:eastAsia="Calibri" w:hAnsi="Times New Roman"/>
                <w:color w:val="000000"/>
                <w:sz w:val="28"/>
                <w:szCs w:val="28"/>
              </w:rPr>
              <w:t>Доля дорожно-транспортных происшествий (далее – ДТП), совершению которых сопутствовало наличие неудовлетворительных дорожных условий, в общем количестве ДТП, 0 единиц на 1 тыс. автотранспортных средств</w:t>
            </w:r>
          </w:p>
        </w:tc>
      </w:tr>
      <w:tr w:rsidR="000D58E0" w:rsidRPr="00404AE9" w:rsidTr="00714B34">
        <w:tc>
          <w:tcPr>
            <w:tcW w:w="1565" w:type="pct"/>
            <w:tcMar>
              <w:top w:w="28" w:type="dxa"/>
              <w:left w:w="28" w:type="dxa"/>
              <w:bottom w:w="28" w:type="dxa"/>
              <w:right w:w="28" w:type="dxa"/>
            </w:tcMar>
          </w:tcPr>
          <w:p w:rsidR="000D58E0" w:rsidRPr="00404AE9" w:rsidRDefault="000D58E0" w:rsidP="003A1E1E">
            <w:pPr>
              <w:pStyle w:val="af3"/>
              <w:jc w:val="left"/>
              <w:rPr>
                <w:rFonts w:ascii="Times New Roman" w:hAnsi="Times New Roman"/>
                <w:sz w:val="28"/>
                <w:szCs w:val="28"/>
              </w:rPr>
            </w:pPr>
            <w:r w:rsidRPr="00404AE9">
              <w:rPr>
                <w:rFonts w:ascii="Times New Roman" w:hAnsi="Times New Roman"/>
                <w:sz w:val="28"/>
                <w:szCs w:val="28"/>
              </w:rPr>
              <w:t>Сроки и этапы реализации Программы</w:t>
            </w:r>
          </w:p>
        </w:tc>
        <w:tc>
          <w:tcPr>
            <w:tcW w:w="3435" w:type="pct"/>
            <w:tcMar>
              <w:top w:w="28" w:type="dxa"/>
              <w:left w:w="28" w:type="dxa"/>
              <w:bottom w:w="28" w:type="dxa"/>
              <w:right w:w="28" w:type="dxa"/>
            </w:tcMar>
            <w:vAlign w:val="center"/>
          </w:tcPr>
          <w:p w:rsidR="000D58E0" w:rsidRPr="00404AE9" w:rsidRDefault="000D58E0" w:rsidP="00FD2774">
            <w:pPr>
              <w:spacing w:line="240" w:lineRule="auto"/>
              <w:ind w:firstLine="0"/>
              <w:rPr>
                <w:rFonts w:ascii="Times New Roman" w:hAnsi="Times New Roman"/>
                <w:sz w:val="28"/>
                <w:szCs w:val="28"/>
              </w:rPr>
            </w:pPr>
            <w:r w:rsidRPr="00404AE9">
              <w:rPr>
                <w:rFonts w:ascii="Times New Roman" w:hAnsi="Times New Roman"/>
                <w:sz w:val="28"/>
                <w:szCs w:val="28"/>
              </w:rPr>
              <w:t>Срок реализации Программы - 2017-2029 годы</w:t>
            </w:r>
          </w:p>
          <w:p w:rsidR="000D58E0" w:rsidRPr="00E94745" w:rsidRDefault="000D58E0" w:rsidP="000E3D97">
            <w:pPr>
              <w:pStyle w:val="a9"/>
              <w:spacing w:line="240" w:lineRule="auto"/>
              <w:ind w:left="0" w:firstLine="0"/>
              <w:rPr>
                <w:rFonts w:ascii="Times New Roman" w:eastAsia="Calibri" w:hAnsi="Times New Roman"/>
                <w:sz w:val="28"/>
                <w:szCs w:val="28"/>
              </w:rPr>
            </w:pPr>
          </w:p>
        </w:tc>
      </w:tr>
      <w:tr w:rsidR="000D58E0" w:rsidRPr="00404AE9" w:rsidTr="00714B34">
        <w:tc>
          <w:tcPr>
            <w:tcW w:w="1565" w:type="pct"/>
            <w:tcMar>
              <w:top w:w="28" w:type="dxa"/>
              <w:left w:w="28" w:type="dxa"/>
              <w:bottom w:w="28" w:type="dxa"/>
              <w:right w:w="28" w:type="dxa"/>
            </w:tcMar>
          </w:tcPr>
          <w:p w:rsidR="000D58E0" w:rsidRPr="00404AE9" w:rsidRDefault="000D58E0" w:rsidP="003A1E1E">
            <w:pPr>
              <w:pStyle w:val="af3"/>
              <w:jc w:val="left"/>
              <w:rPr>
                <w:rFonts w:ascii="Times New Roman" w:hAnsi="Times New Roman"/>
                <w:sz w:val="28"/>
                <w:szCs w:val="28"/>
                <w:highlight w:val="yellow"/>
              </w:rPr>
            </w:pPr>
            <w:r w:rsidRPr="00404AE9">
              <w:rPr>
                <w:rFonts w:ascii="Times New Roman" w:hAnsi="Times New Roman"/>
                <w:sz w:val="28"/>
                <w:szCs w:val="28"/>
              </w:rPr>
              <w:t>Укрупненные описание запланированных мероприятий (инвестиционных проектов) по проектированию, строительству, реконструкции объектов транспортной инфраструктуры</w:t>
            </w:r>
          </w:p>
        </w:tc>
        <w:tc>
          <w:tcPr>
            <w:tcW w:w="3435" w:type="pct"/>
            <w:tcMar>
              <w:top w:w="28" w:type="dxa"/>
              <w:left w:w="28" w:type="dxa"/>
              <w:bottom w:w="28" w:type="dxa"/>
              <w:right w:w="28" w:type="dxa"/>
            </w:tcMar>
            <w:vAlign w:val="center"/>
          </w:tcPr>
          <w:p w:rsidR="000D58E0" w:rsidRPr="00404AE9" w:rsidRDefault="000D58E0" w:rsidP="00680363">
            <w:pPr>
              <w:pStyle w:val="S5"/>
              <w:numPr>
                <w:ilvl w:val="1"/>
                <w:numId w:val="28"/>
              </w:numPr>
              <w:spacing w:line="240" w:lineRule="auto"/>
              <w:ind w:left="0" w:firstLine="426"/>
              <w:rPr>
                <w:rFonts w:ascii="Times New Roman" w:hAnsi="Times New Roman"/>
                <w:b/>
                <w:bCs/>
                <w:sz w:val="28"/>
                <w:szCs w:val="28"/>
                <w:u w:val="single"/>
                <w:bdr w:val="none" w:sz="0" w:space="0" w:color="auto" w:frame="1"/>
              </w:rPr>
            </w:pPr>
            <w:r w:rsidRPr="00404AE9">
              <w:rPr>
                <w:rFonts w:ascii="Times New Roman" w:hAnsi="Times New Roman"/>
                <w:sz w:val="28"/>
                <w:szCs w:val="28"/>
              </w:rPr>
              <w:t>проведение паспортизации и инвентаризации автомобильных дорог местного значения, определение полос отвода, регистрация земельных участков, занятых автодорогами местного значения;</w:t>
            </w:r>
          </w:p>
          <w:p w:rsidR="000D58E0" w:rsidRPr="00404AE9" w:rsidRDefault="000D58E0" w:rsidP="00680363">
            <w:pPr>
              <w:pStyle w:val="S5"/>
              <w:numPr>
                <w:ilvl w:val="1"/>
                <w:numId w:val="28"/>
              </w:numPr>
              <w:spacing w:line="240" w:lineRule="auto"/>
              <w:ind w:left="0" w:firstLine="426"/>
              <w:rPr>
                <w:rFonts w:ascii="Times New Roman" w:hAnsi="Times New Roman"/>
                <w:b/>
                <w:bCs/>
                <w:sz w:val="28"/>
                <w:szCs w:val="28"/>
                <w:u w:val="single"/>
                <w:bdr w:val="none" w:sz="0" w:space="0" w:color="auto" w:frame="1"/>
              </w:rPr>
            </w:pPr>
            <w:r w:rsidRPr="00404AE9">
              <w:rPr>
                <w:rFonts w:ascii="Times New Roman" w:hAnsi="Times New Roman"/>
                <w:sz w:val="28"/>
                <w:szCs w:val="28"/>
              </w:rPr>
              <w:t>инвентаризация с оценкой технического состояния всех инженерных сооружений на автомобильных дорогах и улицах поселения, определение сроков и объёмов необходимой реконструкции или нового строительства;</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bCs/>
                <w:sz w:val="28"/>
                <w:szCs w:val="28"/>
              </w:rPr>
              <w:t>комплексное строительство  тротуаров</w:t>
            </w:r>
            <w:r w:rsidRPr="00404AE9">
              <w:rPr>
                <w:rFonts w:ascii="Times New Roman" w:hAnsi="Times New Roman"/>
                <w:sz w:val="28"/>
                <w:szCs w:val="28"/>
              </w:rPr>
              <w:t>;</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iCs/>
                <w:sz w:val="28"/>
                <w:szCs w:val="28"/>
              </w:rPr>
              <w:t>капитальный ремонт, ремонт, содержание автомобильных дорог местного значения и искусственных сооружений на них, включая проектно-изыскательные работы</w:t>
            </w:r>
            <w:r w:rsidRPr="00404AE9">
              <w:rPr>
                <w:rFonts w:ascii="Times New Roman" w:hAnsi="Times New Roman"/>
                <w:sz w:val="28"/>
                <w:szCs w:val="28"/>
              </w:rPr>
              <w:t>;</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sz w:val="28"/>
                <w:szCs w:val="28"/>
              </w:rPr>
              <w:t>размещение дорожных знаков и указателей на улицах населённых пунктов;</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iCs/>
                <w:sz w:val="28"/>
                <w:szCs w:val="28"/>
              </w:rPr>
              <w:t>оборудование остановочных площадок и установка павильонов для общественного транспорта</w:t>
            </w:r>
            <w:r w:rsidRPr="00404AE9">
              <w:rPr>
                <w:rFonts w:ascii="Times New Roman" w:hAnsi="Times New Roman"/>
                <w:sz w:val="28"/>
                <w:szCs w:val="28"/>
              </w:rPr>
              <w:t>.</w:t>
            </w:r>
          </w:p>
          <w:p w:rsidR="000D58E0" w:rsidRPr="00404AE9" w:rsidRDefault="000D58E0" w:rsidP="00070CCC">
            <w:pPr>
              <w:pStyle w:val="S5"/>
              <w:spacing w:line="240" w:lineRule="auto"/>
              <w:ind w:left="426" w:firstLine="0"/>
              <w:rPr>
                <w:rFonts w:ascii="Times New Roman" w:hAnsi="Times New Roman"/>
                <w:color w:val="FF0000"/>
                <w:sz w:val="28"/>
                <w:szCs w:val="28"/>
              </w:rPr>
            </w:pPr>
          </w:p>
        </w:tc>
      </w:tr>
      <w:tr w:rsidR="000D58E0" w:rsidRPr="00BD4645" w:rsidTr="00714B34">
        <w:tc>
          <w:tcPr>
            <w:tcW w:w="1565" w:type="pct"/>
            <w:tcMar>
              <w:top w:w="28" w:type="dxa"/>
              <w:left w:w="28" w:type="dxa"/>
              <w:bottom w:w="28" w:type="dxa"/>
              <w:right w:w="28" w:type="dxa"/>
            </w:tcMar>
          </w:tcPr>
          <w:p w:rsidR="000D58E0" w:rsidRPr="00BD4645" w:rsidRDefault="000D58E0" w:rsidP="000E3D97">
            <w:pPr>
              <w:pStyle w:val="S5"/>
              <w:ind w:hanging="33"/>
              <w:jc w:val="left"/>
              <w:rPr>
                <w:rFonts w:ascii="Times New Roman" w:hAnsi="Times New Roman"/>
                <w:sz w:val="28"/>
                <w:szCs w:val="28"/>
              </w:rPr>
            </w:pPr>
            <w:r w:rsidRPr="00BD4645">
              <w:rPr>
                <w:rFonts w:ascii="Times New Roman" w:hAnsi="Times New Roman"/>
                <w:sz w:val="28"/>
                <w:szCs w:val="28"/>
              </w:rPr>
              <w:t xml:space="preserve">Объемы и источники финансирования </w:t>
            </w:r>
            <w:r w:rsidRPr="00BD4645">
              <w:rPr>
                <w:rFonts w:ascii="Times New Roman" w:hAnsi="Times New Roman"/>
                <w:sz w:val="28"/>
                <w:szCs w:val="28"/>
              </w:rPr>
              <w:lastRenderedPageBreak/>
              <w:t>Программы, (тыс. руб.)</w:t>
            </w:r>
          </w:p>
        </w:tc>
        <w:tc>
          <w:tcPr>
            <w:tcW w:w="3435" w:type="pct"/>
            <w:tcMar>
              <w:top w:w="28" w:type="dxa"/>
              <w:left w:w="28" w:type="dxa"/>
              <w:bottom w:w="28" w:type="dxa"/>
              <w:right w:w="28" w:type="dxa"/>
            </w:tcMar>
          </w:tcPr>
          <w:p w:rsidR="000D58E0" w:rsidRPr="00BD4645" w:rsidRDefault="000D58E0" w:rsidP="00D31C1C">
            <w:pPr>
              <w:spacing w:line="240" w:lineRule="auto"/>
              <w:rPr>
                <w:rFonts w:ascii="Times New Roman" w:hAnsi="Times New Roman"/>
                <w:sz w:val="28"/>
                <w:szCs w:val="28"/>
              </w:rPr>
            </w:pPr>
            <w:r w:rsidRPr="00BD4645">
              <w:rPr>
                <w:rFonts w:ascii="Times New Roman" w:hAnsi="Times New Roman"/>
                <w:sz w:val="28"/>
                <w:szCs w:val="28"/>
              </w:rPr>
              <w:lastRenderedPageBreak/>
              <w:t xml:space="preserve">Прогнозный общий объем финансирования Программы на период 2017-2029 годов составляет </w:t>
            </w:r>
            <w:r w:rsidR="001E6572">
              <w:rPr>
                <w:rFonts w:ascii="Times New Roman" w:hAnsi="Times New Roman"/>
                <w:b/>
                <w:bCs/>
                <w:sz w:val="28"/>
                <w:szCs w:val="28"/>
              </w:rPr>
              <w:t xml:space="preserve"> </w:t>
            </w:r>
            <w:r w:rsidRPr="00BD4645">
              <w:rPr>
                <w:rFonts w:ascii="Times New Roman" w:hAnsi="Times New Roman"/>
                <w:b/>
                <w:bCs/>
                <w:sz w:val="28"/>
                <w:szCs w:val="28"/>
              </w:rPr>
              <w:t xml:space="preserve"> </w:t>
            </w:r>
            <w:r w:rsidR="001E6572">
              <w:rPr>
                <w:rFonts w:ascii="Times New Roman" w:hAnsi="Times New Roman"/>
                <w:b/>
                <w:bCs/>
                <w:sz w:val="28"/>
                <w:szCs w:val="28"/>
              </w:rPr>
              <w:lastRenderedPageBreak/>
              <w:t xml:space="preserve">60210 </w:t>
            </w:r>
            <w:r w:rsidRPr="00BD4645">
              <w:rPr>
                <w:rFonts w:ascii="Times New Roman" w:hAnsi="Times New Roman"/>
                <w:sz w:val="28"/>
                <w:szCs w:val="28"/>
              </w:rPr>
              <w:t xml:space="preserve">тыс. руб., в том числе по годам: </w:t>
            </w:r>
          </w:p>
          <w:p w:rsidR="000D58E0" w:rsidRPr="00BD4645" w:rsidRDefault="000D58E0" w:rsidP="00D31C1C">
            <w:pPr>
              <w:spacing w:line="240" w:lineRule="auto"/>
              <w:rPr>
                <w:rFonts w:ascii="Times New Roman" w:hAnsi="Times New Roman"/>
                <w:sz w:val="28"/>
                <w:szCs w:val="28"/>
              </w:rPr>
            </w:pPr>
            <w:r w:rsidRPr="00BD4645">
              <w:rPr>
                <w:rFonts w:ascii="Times New Roman" w:hAnsi="Times New Roman"/>
                <w:sz w:val="28"/>
                <w:szCs w:val="28"/>
              </w:rPr>
              <w:t xml:space="preserve">2017 год - </w:t>
            </w:r>
            <w:r w:rsidR="001E6572">
              <w:rPr>
                <w:rFonts w:ascii="Times New Roman" w:hAnsi="Times New Roman"/>
                <w:bCs/>
                <w:sz w:val="28"/>
                <w:szCs w:val="28"/>
              </w:rPr>
              <w:t xml:space="preserve"> </w:t>
            </w:r>
            <w:r w:rsidRPr="00BD4645">
              <w:rPr>
                <w:rFonts w:ascii="Times New Roman" w:hAnsi="Times New Roman"/>
                <w:bCs/>
                <w:sz w:val="28"/>
                <w:szCs w:val="28"/>
              </w:rPr>
              <w:t xml:space="preserve"> </w:t>
            </w:r>
            <w:r w:rsidR="001E6572">
              <w:rPr>
                <w:rFonts w:ascii="Times New Roman" w:hAnsi="Times New Roman"/>
                <w:bCs/>
                <w:sz w:val="28"/>
                <w:szCs w:val="28"/>
              </w:rPr>
              <w:t xml:space="preserve">   26000 </w:t>
            </w:r>
            <w:r w:rsidRPr="00BD4645">
              <w:rPr>
                <w:rFonts w:ascii="Times New Roman" w:hAnsi="Times New Roman"/>
                <w:sz w:val="28"/>
                <w:szCs w:val="28"/>
              </w:rPr>
              <w:t xml:space="preserve">тыс. рублей; </w:t>
            </w:r>
          </w:p>
          <w:p w:rsidR="000D58E0" w:rsidRPr="00BD4645" w:rsidRDefault="000D58E0" w:rsidP="00D31C1C">
            <w:pPr>
              <w:spacing w:line="240" w:lineRule="auto"/>
              <w:rPr>
                <w:rFonts w:ascii="Times New Roman" w:hAnsi="Times New Roman"/>
                <w:sz w:val="28"/>
                <w:szCs w:val="28"/>
              </w:rPr>
            </w:pPr>
            <w:r w:rsidRPr="00BD4645">
              <w:rPr>
                <w:rFonts w:ascii="Times New Roman" w:hAnsi="Times New Roman"/>
                <w:sz w:val="28"/>
                <w:szCs w:val="28"/>
              </w:rPr>
              <w:t>2018 год -</w:t>
            </w:r>
            <w:r w:rsidR="001E6572">
              <w:rPr>
                <w:rFonts w:ascii="Times New Roman" w:hAnsi="Times New Roman"/>
                <w:sz w:val="28"/>
                <w:szCs w:val="28"/>
              </w:rPr>
              <w:t xml:space="preserve"> 3000</w:t>
            </w:r>
            <w:r w:rsidRPr="00BD4645">
              <w:rPr>
                <w:rFonts w:ascii="Times New Roman" w:hAnsi="Times New Roman"/>
                <w:sz w:val="28"/>
                <w:szCs w:val="28"/>
              </w:rPr>
              <w:t xml:space="preserve"> </w:t>
            </w:r>
            <w:r w:rsidR="001E6572">
              <w:rPr>
                <w:rFonts w:ascii="Times New Roman" w:hAnsi="Times New Roman"/>
                <w:bCs/>
                <w:sz w:val="28"/>
                <w:szCs w:val="28"/>
              </w:rPr>
              <w:t xml:space="preserve">  </w:t>
            </w:r>
            <w:r w:rsidRPr="00BD4645">
              <w:rPr>
                <w:rFonts w:ascii="Times New Roman" w:hAnsi="Times New Roman"/>
                <w:sz w:val="28"/>
                <w:szCs w:val="28"/>
              </w:rPr>
              <w:t xml:space="preserve"> тыс.рублей; </w:t>
            </w:r>
          </w:p>
          <w:p w:rsidR="000D58E0" w:rsidRPr="00BD4645" w:rsidRDefault="000D58E0" w:rsidP="00D31C1C">
            <w:pPr>
              <w:spacing w:line="240" w:lineRule="auto"/>
              <w:rPr>
                <w:rFonts w:ascii="Times New Roman" w:hAnsi="Times New Roman"/>
                <w:sz w:val="28"/>
                <w:szCs w:val="28"/>
              </w:rPr>
            </w:pPr>
            <w:r w:rsidRPr="00BD4645">
              <w:rPr>
                <w:rFonts w:ascii="Times New Roman" w:hAnsi="Times New Roman"/>
                <w:sz w:val="28"/>
                <w:szCs w:val="28"/>
              </w:rPr>
              <w:t xml:space="preserve">2019 год - </w:t>
            </w:r>
            <w:r w:rsidR="001E6572">
              <w:rPr>
                <w:rFonts w:ascii="Times New Roman" w:hAnsi="Times New Roman"/>
                <w:bCs/>
                <w:sz w:val="28"/>
                <w:szCs w:val="28"/>
              </w:rPr>
              <w:t xml:space="preserve"> 540</w:t>
            </w:r>
            <w:r w:rsidRPr="00BD4645">
              <w:rPr>
                <w:rFonts w:ascii="Times New Roman" w:hAnsi="Times New Roman"/>
                <w:sz w:val="28"/>
                <w:szCs w:val="28"/>
              </w:rPr>
              <w:t xml:space="preserve"> тыс.рублей;</w:t>
            </w:r>
          </w:p>
          <w:p w:rsidR="000D58E0" w:rsidRPr="00BD4645" w:rsidRDefault="000D58E0" w:rsidP="00D31C1C">
            <w:pPr>
              <w:spacing w:line="240" w:lineRule="auto"/>
              <w:rPr>
                <w:rFonts w:ascii="Times New Roman" w:hAnsi="Times New Roman"/>
                <w:sz w:val="28"/>
                <w:szCs w:val="28"/>
              </w:rPr>
            </w:pPr>
            <w:r w:rsidRPr="00BD4645">
              <w:rPr>
                <w:rFonts w:ascii="Times New Roman" w:hAnsi="Times New Roman"/>
                <w:sz w:val="28"/>
                <w:szCs w:val="28"/>
              </w:rPr>
              <w:t xml:space="preserve">2020 год - </w:t>
            </w:r>
            <w:r w:rsidR="001E6572">
              <w:rPr>
                <w:rFonts w:ascii="Times New Roman" w:hAnsi="Times New Roman"/>
                <w:bCs/>
                <w:sz w:val="28"/>
                <w:szCs w:val="28"/>
              </w:rPr>
              <w:t xml:space="preserve"> 5000</w:t>
            </w:r>
            <w:r w:rsidRPr="00BD4645">
              <w:rPr>
                <w:rFonts w:ascii="Times New Roman" w:hAnsi="Times New Roman"/>
                <w:bCs/>
                <w:sz w:val="28"/>
                <w:szCs w:val="28"/>
              </w:rPr>
              <w:t xml:space="preserve"> </w:t>
            </w:r>
            <w:r w:rsidRPr="00BD4645">
              <w:rPr>
                <w:rFonts w:ascii="Times New Roman" w:hAnsi="Times New Roman"/>
                <w:sz w:val="28"/>
                <w:szCs w:val="28"/>
              </w:rPr>
              <w:t>тыс.рублей</w:t>
            </w:r>
          </w:p>
          <w:p w:rsidR="000D58E0" w:rsidRPr="00BD4645" w:rsidRDefault="000D58E0" w:rsidP="00D31C1C">
            <w:pPr>
              <w:spacing w:line="240" w:lineRule="auto"/>
              <w:rPr>
                <w:rFonts w:ascii="Times New Roman" w:hAnsi="Times New Roman"/>
                <w:sz w:val="28"/>
                <w:szCs w:val="28"/>
              </w:rPr>
            </w:pPr>
            <w:r w:rsidRPr="00BD4645">
              <w:rPr>
                <w:rFonts w:ascii="Times New Roman" w:hAnsi="Times New Roman"/>
                <w:sz w:val="28"/>
                <w:szCs w:val="28"/>
              </w:rPr>
              <w:t xml:space="preserve">2021-2029 годы – </w:t>
            </w:r>
            <w:r w:rsidR="001E6572">
              <w:rPr>
                <w:rFonts w:ascii="Times New Roman" w:hAnsi="Times New Roman"/>
                <w:sz w:val="28"/>
                <w:szCs w:val="28"/>
              </w:rPr>
              <w:t xml:space="preserve">25670 </w:t>
            </w:r>
            <w:r w:rsidRPr="00BD4645">
              <w:rPr>
                <w:rFonts w:ascii="Times New Roman" w:hAnsi="Times New Roman"/>
                <w:sz w:val="28"/>
                <w:szCs w:val="28"/>
              </w:rPr>
              <w:t xml:space="preserve"> тыс.рублей</w:t>
            </w:r>
          </w:p>
          <w:p w:rsidR="000D58E0" w:rsidRPr="00BD4645" w:rsidRDefault="000D58E0" w:rsidP="000E3D97">
            <w:pPr>
              <w:spacing w:line="240" w:lineRule="auto"/>
              <w:rPr>
                <w:rFonts w:ascii="Times New Roman" w:hAnsi="Times New Roman"/>
                <w:sz w:val="28"/>
                <w:szCs w:val="28"/>
              </w:rPr>
            </w:pPr>
          </w:p>
          <w:p w:rsidR="000D58E0" w:rsidRPr="00BD4645" w:rsidRDefault="000D58E0" w:rsidP="003940B1">
            <w:pPr>
              <w:spacing w:line="240" w:lineRule="auto"/>
              <w:rPr>
                <w:rFonts w:ascii="Times New Roman" w:hAnsi="Times New Roman"/>
                <w:sz w:val="28"/>
                <w:szCs w:val="28"/>
              </w:rPr>
            </w:pPr>
            <w:r w:rsidRPr="00BD4645">
              <w:rPr>
                <w:rFonts w:ascii="Times New Roman" w:hAnsi="Times New Roman"/>
                <w:sz w:val="28"/>
                <w:szCs w:val="28"/>
              </w:rPr>
              <w:t xml:space="preserve">Финансирование входящих в Программу мероприятий осуществляется за счет средств областного бюджета, бюджета </w:t>
            </w:r>
            <w:r w:rsidR="009E0739">
              <w:rPr>
                <w:rFonts w:ascii="Times New Roman" w:hAnsi="Times New Roman"/>
                <w:sz w:val="28"/>
                <w:szCs w:val="28"/>
              </w:rPr>
              <w:t xml:space="preserve"> Волоконовского </w:t>
            </w:r>
            <w:r w:rsidRPr="00BD4645">
              <w:rPr>
                <w:rFonts w:ascii="Times New Roman" w:hAnsi="Times New Roman"/>
                <w:sz w:val="28"/>
                <w:szCs w:val="28"/>
              </w:rPr>
              <w:t xml:space="preserve"> района, бюджета </w:t>
            </w:r>
            <w:r w:rsidR="003940B1">
              <w:rPr>
                <w:rFonts w:ascii="Times New Roman" w:hAnsi="Times New Roman"/>
                <w:sz w:val="28"/>
                <w:szCs w:val="28"/>
              </w:rPr>
              <w:t>Покр</w:t>
            </w:r>
            <w:r w:rsidR="009E0739">
              <w:rPr>
                <w:rFonts w:ascii="Times New Roman" w:hAnsi="Times New Roman"/>
                <w:sz w:val="28"/>
                <w:szCs w:val="28"/>
              </w:rPr>
              <w:t xml:space="preserve">овского </w:t>
            </w:r>
            <w:r w:rsidRPr="00BD4645">
              <w:rPr>
                <w:rFonts w:ascii="Times New Roman" w:hAnsi="Times New Roman"/>
                <w:sz w:val="28"/>
                <w:szCs w:val="28"/>
              </w:rPr>
              <w:t xml:space="preserve"> сельского поселения и внебюджетных источников.</w:t>
            </w:r>
          </w:p>
        </w:tc>
      </w:tr>
    </w:tbl>
    <w:p w:rsidR="000D58E0" w:rsidRPr="00BD4645" w:rsidRDefault="000D58E0" w:rsidP="007645E7">
      <w:pPr>
        <w:rPr>
          <w:rFonts w:ascii="Times New Roman" w:hAnsi="Times New Roman"/>
          <w:sz w:val="28"/>
          <w:szCs w:val="28"/>
          <w:highlight w:val="yellow"/>
        </w:rPr>
      </w:pPr>
    </w:p>
    <w:p w:rsidR="000D58E0" w:rsidRPr="00404AE9" w:rsidRDefault="000D58E0" w:rsidP="007645E7">
      <w:pPr>
        <w:rPr>
          <w:rFonts w:ascii="Times New Roman" w:hAnsi="Times New Roman"/>
          <w:color w:val="FF0000"/>
          <w:sz w:val="28"/>
          <w:szCs w:val="28"/>
          <w:highlight w:val="yellow"/>
        </w:rPr>
      </w:pPr>
    </w:p>
    <w:p w:rsidR="000D58E0" w:rsidRPr="00404AE9" w:rsidRDefault="000D58E0" w:rsidP="007645E7">
      <w:pPr>
        <w:rPr>
          <w:rFonts w:ascii="Times New Roman" w:hAnsi="Times New Roman"/>
          <w:color w:val="FF0000"/>
          <w:sz w:val="28"/>
          <w:szCs w:val="28"/>
          <w:highlight w:val="yellow"/>
        </w:rPr>
      </w:pPr>
    </w:p>
    <w:p w:rsidR="000D58E0" w:rsidRPr="00404AE9" w:rsidRDefault="000D58E0" w:rsidP="007645E7">
      <w:pPr>
        <w:rPr>
          <w:rFonts w:ascii="Times New Roman" w:hAnsi="Times New Roman"/>
          <w:color w:val="FF0000"/>
          <w:sz w:val="28"/>
          <w:szCs w:val="28"/>
          <w:highlight w:val="yellow"/>
        </w:rPr>
      </w:pPr>
    </w:p>
    <w:p w:rsidR="000D58E0" w:rsidRPr="00404AE9" w:rsidRDefault="000D58E0" w:rsidP="00514EE7">
      <w:pPr>
        <w:spacing w:line="240" w:lineRule="auto"/>
        <w:ind w:firstLine="0"/>
        <w:jc w:val="center"/>
        <w:rPr>
          <w:rFonts w:ascii="Times New Roman" w:hAnsi="Times New Roman"/>
          <w:b/>
          <w:color w:val="FF0000"/>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E22A5" w:rsidRDefault="000E22A5" w:rsidP="00514EE7">
      <w:pPr>
        <w:spacing w:line="240" w:lineRule="auto"/>
        <w:ind w:firstLine="0"/>
        <w:jc w:val="center"/>
        <w:rPr>
          <w:rFonts w:ascii="Times New Roman" w:hAnsi="Times New Roman"/>
          <w:b/>
          <w:sz w:val="28"/>
          <w:szCs w:val="28"/>
        </w:rPr>
      </w:pPr>
    </w:p>
    <w:p w:rsidR="000E22A5" w:rsidRDefault="000E22A5" w:rsidP="00514EE7">
      <w:pPr>
        <w:spacing w:line="240" w:lineRule="auto"/>
        <w:ind w:firstLine="0"/>
        <w:jc w:val="center"/>
        <w:rPr>
          <w:rFonts w:ascii="Times New Roman" w:hAnsi="Times New Roman"/>
          <w:b/>
          <w:sz w:val="28"/>
          <w:szCs w:val="28"/>
        </w:rPr>
      </w:pPr>
    </w:p>
    <w:p w:rsidR="000E22A5" w:rsidRDefault="000E22A5" w:rsidP="00514EE7">
      <w:pPr>
        <w:spacing w:line="240" w:lineRule="auto"/>
        <w:ind w:firstLine="0"/>
        <w:jc w:val="center"/>
        <w:rPr>
          <w:rFonts w:ascii="Times New Roman" w:hAnsi="Times New Roman"/>
          <w:b/>
          <w:sz w:val="28"/>
          <w:szCs w:val="28"/>
        </w:rPr>
      </w:pPr>
    </w:p>
    <w:p w:rsidR="000E22A5" w:rsidRDefault="000E22A5"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Pr="00404AE9" w:rsidRDefault="000D58E0" w:rsidP="00514EE7">
      <w:pPr>
        <w:spacing w:line="240" w:lineRule="auto"/>
        <w:ind w:firstLine="0"/>
        <w:jc w:val="center"/>
        <w:rPr>
          <w:rFonts w:ascii="Times New Roman" w:hAnsi="Times New Roman"/>
          <w:b/>
          <w:sz w:val="28"/>
          <w:szCs w:val="28"/>
        </w:rPr>
      </w:pPr>
      <w:r w:rsidRPr="00404AE9">
        <w:rPr>
          <w:rFonts w:ascii="Times New Roman" w:hAnsi="Times New Roman"/>
          <w:b/>
          <w:sz w:val="28"/>
          <w:szCs w:val="28"/>
        </w:rPr>
        <w:t>Раздел 1. Характеристика существующего состояния транспортной инфраструктуры</w:t>
      </w:r>
    </w:p>
    <w:p w:rsidR="000D58E0" w:rsidRPr="00404AE9" w:rsidRDefault="000D58E0" w:rsidP="00514EE7">
      <w:pPr>
        <w:spacing w:line="240" w:lineRule="auto"/>
        <w:ind w:firstLine="0"/>
        <w:jc w:val="center"/>
        <w:rPr>
          <w:rFonts w:ascii="Times New Roman" w:hAnsi="Times New Roman"/>
          <w:b/>
          <w:sz w:val="28"/>
          <w:szCs w:val="28"/>
        </w:rPr>
      </w:pPr>
    </w:p>
    <w:p w:rsidR="000D58E0" w:rsidRPr="00404AE9" w:rsidRDefault="000D58E0" w:rsidP="008F70FB">
      <w:pPr>
        <w:spacing w:line="240" w:lineRule="auto"/>
        <w:ind w:firstLine="0"/>
        <w:jc w:val="center"/>
        <w:rPr>
          <w:rFonts w:ascii="Times New Roman" w:hAnsi="Times New Roman"/>
          <w:b/>
          <w:sz w:val="28"/>
          <w:szCs w:val="28"/>
        </w:rPr>
      </w:pPr>
      <w:r w:rsidRPr="00404AE9">
        <w:rPr>
          <w:rFonts w:ascii="Times New Roman" w:hAnsi="Times New Roman"/>
          <w:b/>
          <w:sz w:val="28"/>
          <w:szCs w:val="28"/>
        </w:rPr>
        <w:t xml:space="preserve">1.1. Анализ положения </w:t>
      </w:r>
      <w:r w:rsidR="003940B1">
        <w:rPr>
          <w:rFonts w:ascii="Times New Roman" w:hAnsi="Times New Roman"/>
          <w:b/>
          <w:sz w:val="28"/>
          <w:szCs w:val="28"/>
        </w:rPr>
        <w:t>Покр</w:t>
      </w:r>
      <w:r w:rsidR="008A5725">
        <w:rPr>
          <w:rFonts w:ascii="Times New Roman" w:hAnsi="Times New Roman"/>
          <w:b/>
          <w:sz w:val="28"/>
          <w:szCs w:val="28"/>
        </w:rPr>
        <w:t>овского</w:t>
      </w:r>
      <w:r w:rsidRPr="00404AE9">
        <w:rPr>
          <w:rFonts w:ascii="Times New Roman" w:hAnsi="Times New Roman"/>
          <w:b/>
          <w:sz w:val="28"/>
          <w:szCs w:val="28"/>
        </w:rPr>
        <w:t xml:space="preserve"> сельского поселения муниципального района «</w:t>
      </w:r>
      <w:r w:rsidR="008A5725">
        <w:rPr>
          <w:rFonts w:ascii="Times New Roman" w:hAnsi="Times New Roman"/>
          <w:b/>
          <w:sz w:val="28"/>
          <w:szCs w:val="28"/>
        </w:rPr>
        <w:t xml:space="preserve">Волоконовский </w:t>
      </w:r>
      <w:r w:rsidRPr="00404AE9">
        <w:rPr>
          <w:rFonts w:ascii="Times New Roman" w:hAnsi="Times New Roman"/>
          <w:b/>
          <w:sz w:val="28"/>
          <w:szCs w:val="28"/>
        </w:rPr>
        <w:t xml:space="preserve"> район»  </w:t>
      </w:r>
    </w:p>
    <w:p w:rsidR="000D58E0" w:rsidRPr="00404AE9" w:rsidRDefault="000D58E0" w:rsidP="00B2413D">
      <w:pPr>
        <w:spacing w:line="240" w:lineRule="auto"/>
        <w:ind w:firstLine="0"/>
        <w:jc w:val="center"/>
        <w:rPr>
          <w:rFonts w:ascii="Times New Roman" w:hAnsi="Times New Roman"/>
          <w:color w:val="FF0000"/>
          <w:sz w:val="28"/>
          <w:szCs w:val="28"/>
        </w:rPr>
      </w:pPr>
    </w:p>
    <w:p w:rsidR="008A5725" w:rsidRPr="002075C4" w:rsidRDefault="000D58E0" w:rsidP="008A5725">
      <w:pPr>
        <w:pStyle w:val="afd"/>
        <w:spacing w:before="0" w:beforeAutospacing="0" w:after="0" w:afterAutospacing="0"/>
        <w:jc w:val="both"/>
        <w:rPr>
          <w:sz w:val="28"/>
          <w:szCs w:val="28"/>
        </w:rPr>
      </w:pPr>
      <w:r w:rsidRPr="00404AE9">
        <w:rPr>
          <w:sz w:val="28"/>
          <w:szCs w:val="28"/>
        </w:rPr>
        <w:t>МО «</w:t>
      </w:r>
      <w:r w:rsidR="003940B1">
        <w:rPr>
          <w:sz w:val="28"/>
          <w:szCs w:val="28"/>
        </w:rPr>
        <w:t>Покр</w:t>
      </w:r>
      <w:r w:rsidR="009E0739">
        <w:rPr>
          <w:sz w:val="28"/>
          <w:szCs w:val="28"/>
        </w:rPr>
        <w:t xml:space="preserve">овское </w:t>
      </w:r>
      <w:r w:rsidRPr="00404AE9">
        <w:rPr>
          <w:sz w:val="28"/>
          <w:szCs w:val="28"/>
        </w:rPr>
        <w:t xml:space="preserve"> сельское поселение» расположено в южной части </w:t>
      </w:r>
      <w:r w:rsidR="009E0739">
        <w:rPr>
          <w:sz w:val="28"/>
          <w:szCs w:val="28"/>
        </w:rPr>
        <w:t xml:space="preserve">Волоконовского </w:t>
      </w:r>
      <w:r w:rsidRPr="00404AE9">
        <w:rPr>
          <w:sz w:val="28"/>
          <w:szCs w:val="28"/>
        </w:rPr>
        <w:t xml:space="preserve"> муниципального района. Площадь муниципального образования составляет </w:t>
      </w:r>
      <w:r w:rsidR="001E6572">
        <w:rPr>
          <w:sz w:val="28"/>
          <w:szCs w:val="28"/>
        </w:rPr>
        <w:t>116,8</w:t>
      </w:r>
      <w:r w:rsidR="008A5725" w:rsidRPr="002075C4">
        <w:rPr>
          <w:sz w:val="28"/>
          <w:szCs w:val="28"/>
        </w:rPr>
        <w:t xml:space="preserve"> км</w:t>
      </w:r>
      <w:r w:rsidR="008A5725" w:rsidRPr="002075C4">
        <w:rPr>
          <w:sz w:val="28"/>
          <w:szCs w:val="28"/>
          <w:vertAlign w:val="superscript"/>
        </w:rPr>
        <w:t xml:space="preserve">2 </w:t>
      </w:r>
    </w:p>
    <w:p w:rsidR="008A5725" w:rsidRDefault="003940B1" w:rsidP="008A5725">
      <w:pPr>
        <w:pStyle w:val="afd"/>
        <w:spacing w:before="0" w:beforeAutospacing="0" w:after="0" w:afterAutospacing="0"/>
        <w:jc w:val="both"/>
        <w:rPr>
          <w:sz w:val="28"/>
          <w:szCs w:val="28"/>
        </w:rPr>
      </w:pPr>
      <w:r>
        <w:rPr>
          <w:sz w:val="28"/>
          <w:szCs w:val="28"/>
        </w:rPr>
        <w:t xml:space="preserve"> Покр</w:t>
      </w:r>
      <w:r w:rsidR="008A5725">
        <w:rPr>
          <w:sz w:val="28"/>
          <w:szCs w:val="28"/>
        </w:rPr>
        <w:t xml:space="preserve">овское </w:t>
      </w:r>
      <w:r w:rsidR="008A5725" w:rsidRPr="0044419E">
        <w:rPr>
          <w:sz w:val="28"/>
          <w:szCs w:val="28"/>
        </w:rPr>
        <w:t xml:space="preserve"> сельское </w:t>
      </w:r>
      <w:r w:rsidR="008A5725">
        <w:rPr>
          <w:sz w:val="28"/>
          <w:szCs w:val="28"/>
        </w:rPr>
        <w:t xml:space="preserve">поселение граничит на севере с </w:t>
      </w:r>
      <w:r>
        <w:rPr>
          <w:sz w:val="28"/>
          <w:szCs w:val="28"/>
        </w:rPr>
        <w:t xml:space="preserve"> Репьевс</w:t>
      </w:r>
      <w:r w:rsidR="008A5725">
        <w:rPr>
          <w:sz w:val="28"/>
          <w:szCs w:val="28"/>
        </w:rPr>
        <w:t xml:space="preserve">ким </w:t>
      </w:r>
      <w:r w:rsidR="008A5725" w:rsidRPr="0044419E">
        <w:rPr>
          <w:sz w:val="28"/>
          <w:szCs w:val="28"/>
        </w:rPr>
        <w:t xml:space="preserve"> сельским поселением, на</w:t>
      </w:r>
      <w:r w:rsidR="008A5725" w:rsidRPr="008D3567">
        <w:rPr>
          <w:sz w:val="28"/>
          <w:szCs w:val="28"/>
        </w:rPr>
        <w:t xml:space="preserve"> </w:t>
      </w:r>
      <w:r w:rsidR="008A5725">
        <w:rPr>
          <w:sz w:val="28"/>
          <w:szCs w:val="28"/>
        </w:rPr>
        <w:t>з</w:t>
      </w:r>
      <w:r w:rsidR="008A5725" w:rsidRPr="0044419E">
        <w:rPr>
          <w:sz w:val="28"/>
          <w:szCs w:val="28"/>
        </w:rPr>
        <w:t xml:space="preserve">ападе </w:t>
      </w:r>
      <w:r w:rsidR="008A5725">
        <w:rPr>
          <w:sz w:val="28"/>
          <w:szCs w:val="28"/>
        </w:rPr>
        <w:t>– с городским поселением                                     «п. Волоконовка</w:t>
      </w:r>
      <w:r w:rsidR="008A5725" w:rsidRPr="0044419E">
        <w:rPr>
          <w:sz w:val="28"/>
          <w:szCs w:val="28"/>
        </w:rPr>
        <w:t xml:space="preserve">»,  на востоке – с  </w:t>
      </w:r>
      <w:r w:rsidR="008A5725">
        <w:rPr>
          <w:sz w:val="28"/>
          <w:szCs w:val="28"/>
        </w:rPr>
        <w:t xml:space="preserve">Красногвардейским районом, </w:t>
      </w:r>
      <w:r w:rsidR="008A5725" w:rsidRPr="0044419E">
        <w:rPr>
          <w:sz w:val="28"/>
          <w:szCs w:val="28"/>
        </w:rPr>
        <w:t xml:space="preserve"> на юге – с </w:t>
      </w:r>
      <w:r w:rsidR="008A5725">
        <w:rPr>
          <w:sz w:val="28"/>
          <w:szCs w:val="28"/>
        </w:rPr>
        <w:t xml:space="preserve"> </w:t>
      </w:r>
      <w:r>
        <w:rPr>
          <w:sz w:val="28"/>
          <w:szCs w:val="28"/>
        </w:rPr>
        <w:t xml:space="preserve"> Фощеватовским сельским поселением</w:t>
      </w:r>
      <w:r w:rsidR="008A5725">
        <w:rPr>
          <w:sz w:val="28"/>
          <w:szCs w:val="28"/>
        </w:rPr>
        <w:t>.</w:t>
      </w:r>
    </w:p>
    <w:p w:rsidR="000D58E0" w:rsidRPr="00404AE9" w:rsidRDefault="000D58E0" w:rsidP="0066267B">
      <w:pPr>
        <w:spacing w:line="240" w:lineRule="auto"/>
        <w:ind w:firstLine="840"/>
        <w:rPr>
          <w:rFonts w:ascii="Times New Roman" w:hAnsi="Times New Roman"/>
          <w:color w:val="FF0000"/>
          <w:sz w:val="28"/>
          <w:szCs w:val="28"/>
        </w:rPr>
      </w:pPr>
    </w:p>
    <w:p w:rsidR="000D58E0" w:rsidRPr="00404AE9" w:rsidRDefault="000D58E0" w:rsidP="00CB5673">
      <w:pPr>
        <w:spacing w:line="240" w:lineRule="auto"/>
        <w:rPr>
          <w:rFonts w:ascii="Times New Roman" w:hAnsi="Times New Roman"/>
          <w:sz w:val="28"/>
          <w:szCs w:val="28"/>
        </w:rPr>
      </w:pPr>
      <w:r w:rsidRPr="00404AE9">
        <w:rPr>
          <w:rFonts w:ascii="Times New Roman" w:hAnsi="Times New Roman"/>
          <w:sz w:val="28"/>
          <w:szCs w:val="28"/>
        </w:rPr>
        <w:t>Согласно закону Белгородской области №159 «Об установлении границ муниципальных образований и наделении их статусом городского, сельского поселения, городского округа, муниципального района», принятому Белгородской областной Думой 9 декабря 2004 года (в ред. законов Белгородской области от 04.03.2005 № 171, от 30.03.2005 № 178, от 30.03.2005 № 180, от 04.08.2005 № 205, от 08.09.2005 № 213), уст</w:t>
      </w:r>
      <w:r w:rsidR="009E0739">
        <w:rPr>
          <w:rFonts w:ascii="Times New Roman" w:hAnsi="Times New Roman"/>
          <w:sz w:val="28"/>
          <w:szCs w:val="28"/>
        </w:rPr>
        <w:t xml:space="preserve">ановлены следующие границы МО « </w:t>
      </w:r>
      <w:r w:rsidR="003940B1">
        <w:rPr>
          <w:rFonts w:ascii="Times New Roman" w:hAnsi="Times New Roman"/>
          <w:sz w:val="28"/>
          <w:szCs w:val="28"/>
        </w:rPr>
        <w:t xml:space="preserve"> Покр</w:t>
      </w:r>
      <w:r w:rsidR="009E0739">
        <w:rPr>
          <w:rFonts w:ascii="Times New Roman" w:hAnsi="Times New Roman"/>
          <w:sz w:val="28"/>
          <w:szCs w:val="28"/>
        </w:rPr>
        <w:t xml:space="preserve">овское </w:t>
      </w:r>
      <w:r w:rsidRPr="00404AE9">
        <w:rPr>
          <w:rFonts w:ascii="Times New Roman" w:hAnsi="Times New Roman"/>
          <w:sz w:val="28"/>
          <w:szCs w:val="28"/>
        </w:rPr>
        <w:t xml:space="preserve">сельское поселение»: </w:t>
      </w:r>
    </w:p>
    <w:p w:rsidR="000D58E0" w:rsidRDefault="003940B1" w:rsidP="0066267B">
      <w:pPr>
        <w:spacing w:line="240" w:lineRule="auto"/>
        <w:ind w:firstLine="851"/>
        <w:rPr>
          <w:rFonts w:ascii="Times New Roman" w:hAnsi="Times New Roman"/>
          <w:sz w:val="28"/>
          <w:szCs w:val="28"/>
        </w:rPr>
      </w:pPr>
      <w:r>
        <w:rPr>
          <w:rFonts w:ascii="Times New Roman" w:hAnsi="Times New Roman"/>
          <w:sz w:val="28"/>
          <w:szCs w:val="28"/>
        </w:rPr>
        <w:t>Покр</w:t>
      </w:r>
      <w:r w:rsidR="009E0739">
        <w:rPr>
          <w:rFonts w:ascii="Times New Roman" w:hAnsi="Times New Roman"/>
          <w:sz w:val="28"/>
          <w:szCs w:val="28"/>
        </w:rPr>
        <w:t>овское сель</w:t>
      </w:r>
      <w:r w:rsidR="000D58E0" w:rsidRPr="00404AE9">
        <w:rPr>
          <w:rFonts w:ascii="Times New Roman" w:hAnsi="Times New Roman"/>
          <w:sz w:val="28"/>
          <w:szCs w:val="28"/>
        </w:rPr>
        <w:t xml:space="preserve">ское поселение, административным центром которого является село </w:t>
      </w:r>
      <w:r>
        <w:rPr>
          <w:rFonts w:ascii="Times New Roman" w:hAnsi="Times New Roman"/>
          <w:sz w:val="28"/>
          <w:szCs w:val="28"/>
        </w:rPr>
        <w:t xml:space="preserve"> Покровка</w:t>
      </w:r>
      <w:r w:rsidR="000D58E0" w:rsidRPr="00404AE9">
        <w:rPr>
          <w:rFonts w:ascii="Times New Roman" w:hAnsi="Times New Roman"/>
          <w:sz w:val="28"/>
          <w:szCs w:val="28"/>
        </w:rPr>
        <w:t>, в границах которого наход</w:t>
      </w:r>
      <w:r>
        <w:rPr>
          <w:rFonts w:ascii="Times New Roman" w:hAnsi="Times New Roman"/>
          <w:sz w:val="28"/>
          <w:szCs w:val="28"/>
        </w:rPr>
        <w:t>я</w:t>
      </w:r>
      <w:r w:rsidR="000D58E0" w:rsidRPr="00404AE9">
        <w:rPr>
          <w:rFonts w:ascii="Times New Roman" w:hAnsi="Times New Roman"/>
          <w:sz w:val="28"/>
          <w:szCs w:val="28"/>
        </w:rPr>
        <w:t>тся</w:t>
      </w:r>
      <w:r w:rsidR="00697FED">
        <w:rPr>
          <w:rFonts w:ascii="Times New Roman" w:hAnsi="Times New Roman"/>
          <w:sz w:val="28"/>
          <w:szCs w:val="28"/>
        </w:rPr>
        <w:t xml:space="preserve"> </w:t>
      </w:r>
      <w:r>
        <w:rPr>
          <w:rFonts w:ascii="Times New Roman" w:hAnsi="Times New Roman"/>
          <w:sz w:val="28"/>
          <w:szCs w:val="28"/>
        </w:rPr>
        <w:t>села: Успенка, Красная Нива, Красное Городище, Лазурное,</w:t>
      </w:r>
      <w:r w:rsidR="000D58E0" w:rsidRPr="00404AE9">
        <w:rPr>
          <w:rFonts w:ascii="Times New Roman" w:hAnsi="Times New Roman"/>
          <w:sz w:val="28"/>
          <w:szCs w:val="28"/>
        </w:rPr>
        <w:t xml:space="preserve"> </w:t>
      </w:r>
      <w:r w:rsidR="009E0739">
        <w:rPr>
          <w:rFonts w:ascii="Times New Roman" w:hAnsi="Times New Roman"/>
          <w:sz w:val="28"/>
          <w:szCs w:val="28"/>
        </w:rPr>
        <w:t>хутор</w:t>
      </w:r>
      <w:r>
        <w:rPr>
          <w:rFonts w:ascii="Times New Roman" w:hAnsi="Times New Roman"/>
          <w:sz w:val="28"/>
          <w:szCs w:val="28"/>
        </w:rPr>
        <w:t>а:</w:t>
      </w:r>
      <w:r w:rsidR="009E0739">
        <w:rPr>
          <w:rFonts w:ascii="Times New Roman" w:hAnsi="Times New Roman"/>
          <w:sz w:val="28"/>
          <w:szCs w:val="28"/>
        </w:rPr>
        <w:t xml:space="preserve"> </w:t>
      </w:r>
      <w:r>
        <w:rPr>
          <w:rFonts w:ascii="Times New Roman" w:hAnsi="Times New Roman"/>
          <w:sz w:val="28"/>
          <w:szCs w:val="28"/>
        </w:rPr>
        <w:t>Щепкин и Пыточный</w:t>
      </w:r>
      <w:r w:rsidR="009E0739">
        <w:rPr>
          <w:rFonts w:ascii="Times New Roman" w:hAnsi="Times New Roman"/>
          <w:sz w:val="28"/>
          <w:szCs w:val="28"/>
        </w:rPr>
        <w:t>.</w:t>
      </w:r>
    </w:p>
    <w:p w:rsidR="009E0739" w:rsidRPr="00404AE9" w:rsidRDefault="009E0739" w:rsidP="0066267B">
      <w:pPr>
        <w:spacing w:line="240" w:lineRule="auto"/>
        <w:ind w:firstLine="851"/>
        <w:rPr>
          <w:rFonts w:ascii="Times New Roman" w:hAnsi="Times New Roman"/>
          <w:sz w:val="28"/>
          <w:szCs w:val="28"/>
        </w:rPr>
      </w:pPr>
    </w:p>
    <w:p w:rsidR="000D58E0" w:rsidRPr="00404AE9" w:rsidRDefault="000D58E0" w:rsidP="009E0739">
      <w:pPr>
        <w:spacing w:line="240" w:lineRule="auto"/>
        <w:ind w:firstLine="0"/>
        <w:jc w:val="center"/>
        <w:rPr>
          <w:rFonts w:ascii="Times New Roman" w:hAnsi="Times New Roman"/>
          <w:sz w:val="28"/>
          <w:szCs w:val="28"/>
        </w:rPr>
      </w:pPr>
    </w:p>
    <w:p w:rsidR="000D58E0" w:rsidRPr="00404AE9" w:rsidRDefault="000D58E0" w:rsidP="008F70FB">
      <w:pPr>
        <w:spacing w:line="240" w:lineRule="auto"/>
        <w:ind w:firstLine="709"/>
        <w:jc w:val="center"/>
        <w:rPr>
          <w:rFonts w:ascii="Times New Roman" w:hAnsi="Times New Roman"/>
          <w:b/>
          <w:color w:val="FF0000"/>
          <w:sz w:val="28"/>
          <w:szCs w:val="28"/>
        </w:rPr>
      </w:pPr>
    </w:p>
    <w:p w:rsidR="000D58E0" w:rsidRPr="00404AE9" w:rsidRDefault="000D58E0" w:rsidP="008F70FB">
      <w:pPr>
        <w:spacing w:line="240" w:lineRule="auto"/>
        <w:ind w:firstLine="709"/>
        <w:jc w:val="center"/>
        <w:rPr>
          <w:rFonts w:ascii="Times New Roman" w:hAnsi="Times New Roman"/>
          <w:b/>
          <w:color w:val="FF0000"/>
          <w:sz w:val="28"/>
          <w:szCs w:val="28"/>
        </w:rPr>
      </w:pPr>
      <w:r w:rsidRPr="00404AE9">
        <w:rPr>
          <w:rFonts w:ascii="Times New Roman" w:hAnsi="Times New Roman"/>
          <w:sz w:val="28"/>
          <w:szCs w:val="28"/>
        </w:rPr>
        <w:t xml:space="preserve"> Территориальное расположение </w:t>
      </w:r>
      <w:r w:rsidR="003940B1">
        <w:rPr>
          <w:rFonts w:ascii="Times New Roman" w:hAnsi="Times New Roman"/>
          <w:sz w:val="28"/>
          <w:szCs w:val="28"/>
        </w:rPr>
        <w:t>Покр</w:t>
      </w:r>
      <w:r w:rsidR="009E0739">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w:t>
      </w:r>
    </w:p>
    <w:p w:rsidR="000D58E0" w:rsidRDefault="000D58E0" w:rsidP="008F70FB">
      <w:pPr>
        <w:spacing w:line="240" w:lineRule="auto"/>
        <w:ind w:firstLine="709"/>
        <w:jc w:val="center"/>
        <w:rPr>
          <w:rFonts w:ascii="Times New Roman" w:hAnsi="Times New Roman"/>
          <w:b/>
          <w:color w:val="FF0000"/>
          <w:sz w:val="28"/>
          <w:szCs w:val="28"/>
        </w:rPr>
      </w:pPr>
    </w:p>
    <w:p w:rsidR="000D58E0" w:rsidRPr="00404AE9" w:rsidRDefault="000D58E0" w:rsidP="008F70FB">
      <w:pPr>
        <w:spacing w:line="240" w:lineRule="auto"/>
        <w:ind w:firstLine="709"/>
        <w:jc w:val="center"/>
        <w:rPr>
          <w:rFonts w:ascii="Times New Roman" w:hAnsi="Times New Roman"/>
          <w:b/>
          <w:color w:val="FF0000"/>
          <w:sz w:val="28"/>
          <w:szCs w:val="28"/>
        </w:rPr>
      </w:pPr>
    </w:p>
    <w:p w:rsidR="000D58E0" w:rsidRPr="00404AE9" w:rsidRDefault="000D58E0" w:rsidP="008F70FB">
      <w:pPr>
        <w:spacing w:line="240" w:lineRule="auto"/>
        <w:ind w:firstLine="709"/>
        <w:jc w:val="center"/>
        <w:rPr>
          <w:rFonts w:ascii="Times New Roman" w:hAnsi="Times New Roman"/>
          <w:b/>
          <w:sz w:val="28"/>
          <w:szCs w:val="28"/>
        </w:rPr>
      </w:pPr>
      <w:r w:rsidRPr="00404AE9">
        <w:rPr>
          <w:rFonts w:ascii="Times New Roman" w:hAnsi="Times New Roman"/>
          <w:b/>
          <w:sz w:val="28"/>
          <w:szCs w:val="28"/>
        </w:rPr>
        <w:t xml:space="preserve">1.2. Социально-экономическая характеристика </w:t>
      </w:r>
      <w:r w:rsidR="003940B1">
        <w:rPr>
          <w:rFonts w:ascii="Times New Roman" w:hAnsi="Times New Roman"/>
          <w:b/>
          <w:sz w:val="28"/>
          <w:szCs w:val="28"/>
        </w:rPr>
        <w:t>Покр</w:t>
      </w:r>
      <w:r w:rsidR="009E0739">
        <w:rPr>
          <w:rFonts w:ascii="Times New Roman" w:hAnsi="Times New Roman"/>
          <w:b/>
          <w:sz w:val="28"/>
          <w:szCs w:val="28"/>
        </w:rPr>
        <w:t>овского</w:t>
      </w:r>
      <w:r w:rsidRPr="00404AE9">
        <w:rPr>
          <w:rFonts w:ascii="Times New Roman" w:hAnsi="Times New Roman"/>
          <w:b/>
          <w:sz w:val="28"/>
          <w:szCs w:val="28"/>
        </w:rPr>
        <w:t xml:space="preserve"> сельского поселения, характеристика градостроительной деятельности на территории поселения, включая деятельность в сфере транспорта, оценку транспортного спроса</w:t>
      </w:r>
    </w:p>
    <w:p w:rsidR="000D58E0" w:rsidRPr="00404AE9" w:rsidRDefault="000D58E0" w:rsidP="008F70FB">
      <w:pPr>
        <w:spacing w:line="240" w:lineRule="auto"/>
        <w:ind w:firstLine="709"/>
        <w:jc w:val="center"/>
        <w:rPr>
          <w:rFonts w:ascii="Times New Roman" w:hAnsi="Times New Roman"/>
          <w:color w:val="FF0000"/>
          <w:sz w:val="28"/>
          <w:szCs w:val="28"/>
        </w:rPr>
      </w:pPr>
    </w:p>
    <w:p w:rsidR="000D58E0" w:rsidRPr="00404AE9" w:rsidRDefault="000D58E0" w:rsidP="00291990">
      <w:pPr>
        <w:pStyle w:val="Default"/>
        <w:rPr>
          <w:sz w:val="28"/>
          <w:szCs w:val="28"/>
        </w:rPr>
      </w:pPr>
      <w:r w:rsidRPr="00404AE9">
        <w:rPr>
          <w:b/>
          <w:bCs/>
          <w:sz w:val="28"/>
          <w:szCs w:val="28"/>
        </w:rPr>
        <w:t xml:space="preserve">1.2.1. Население </w:t>
      </w:r>
    </w:p>
    <w:p w:rsidR="000D58E0" w:rsidRPr="00404AE9" w:rsidRDefault="009E0739" w:rsidP="00291990">
      <w:pPr>
        <w:pStyle w:val="Default"/>
        <w:rPr>
          <w:sz w:val="28"/>
          <w:szCs w:val="28"/>
        </w:rPr>
      </w:pPr>
      <w:r>
        <w:rPr>
          <w:sz w:val="28"/>
          <w:szCs w:val="28"/>
        </w:rPr>
        <w:t xml:space="preserve">Численность населения  </w:t>
      </w:r>
      <w:r w:rsidR="003940B1">
        <w:rPr>
          <w:sz w:val="28"/>
          <w:szCs w:val="28"/>
        </w:rPr>
        <w:t>Покр</w:t>
      </w:r>
      <w:r>
        <w:rPr>
          <w:sz w:val="28"/>
          <w:szCs w:val="28"/>
        </w:rPr>
        <w:t xml:space="preserve">овского </w:t>
      </w:r>
      <w:r w:rsidR="000D58E0" w:rsidRPr="00404AE9">
        <w:rPr>
          <w:sz w:val="28"/>
          <w:szCs w:val="28"/>
        </w:rPr>
        <w:t xml:space="preserve"> сельского поселения согласно фактическим данным за 2016 год составила 1574 человека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483"/>
        <w:gridCol w:w="1483"/>
        <w:gridCol w:w="1483"/>
        <w:gridCol w:w="1483"/>
      </w:tblGrid>
      <w:tr w:rsidR="000D58E0" w:rsidRPr="00404AE9" w:rsidTr="00070CCC">
        <w:trPr>
          <w:trHeight w:val="383"/>
        </w:trPr>
        <w:tc>
          <w:tcPr>
            <w:tcW w:w="2802" w:type="dxa"/>
          </w:tcPr>
          <w:p w:rsidR="000D58E0" w:rsidRPr="00742FA1" w:rsidRDefault="000D58E0">
            <w:pPr>
              <w:pStyle w:val="Default"/>
              <w:rPr>
                <w:b/>
                <w:bCs/>
                <w:sz w:val="28"/>
                <w:szCs w:val="28"/>
              </w:rPr>
            </w:pPr>
          </w:p>
          <w:p w:rsidR="000D58E0" w:rsidRPr="00742FA1" w:rsidRDefault="000D58E0">
            <w:pPr>
              <w:pStyle w:val="Default"/>
              <w:rPr>
                <w:sz w:val="28"/>
                <w:szCs w:val="28"/>
              </w:rPr>
            </w:pPr>
            <w:r w:rsidRPr="00742FA1">
              <w:rPr>
                <w:b/>
                <w:bCs/>
                <w:sz w:val="28"/>
                <w:szCs w:val="28"/>
              </w:rPr>
              <w:t xml:space="preserve">Показатели </w:t>
            </w:r>
          </w:p>
        </w:tc>
        <w:tc>
          <w:tcPr>
            <w:tcW w:w="1483" w:type="dxa"/>
          </w:tcPr>
          <w:p w:rsidR="000D58E0" w:rsidRPr="00742FA1" w:rsidRDefault="000D58E0">
            <w:pPr>
              <w:pStyle w:val="Default"/>
              <w:rPr>
                <w:sz w:val="28"/>
                <w:szCs w:val="28"/>
              </w:rPr>
            </w:pPr>
            <w:r w:rsidRPr="00742FA1">
              <w:rPr>
                <w:b/>
                <w:bCs/>
                <w:sz w:val="28"/>
                <w:szCs w:val="28"/>
              </w:rPr>
              <w:t xml:space="preserve">2014 год (факт) </w:t>
            </w:r>
          </w:p>
        </w:tc>
        <w:tc>
          <w:tcPr>
            <w:tcW w:w="1483" w:type="dxa"/>
          </w:tcPr>
          <w:p w:rsidR="000D58E0" w:rsidRPr="00742FA1" w:rsidRDefault="000D58E0">
            <w:pPr>
              <w:pStyle w:val="Default"/>
              <w:rPr>
                <w:sz w:val="28"/>
                <w:szCs w:val="28"/>
              </w:rPr>
            </w:pPr>
            <w:r w:rsidRPr="00742FA1">
              <w:rPr>
                <w:b/>
                <w:bCs/>
                <w:sz w:val="28"/>
                <w:szCs w:val="28"/>
              </w:rPr>
              <w:t xml:space="preserve">2015 год (факт) </w:t>
            </w:r>
          </w:p>
        </w:tc>
        <w:tc>
          <w:tcPr>
            <w:tcW w:w="1483" w:type="dxa"/>
          </w:tcPr>
          <w:p w:rsidR="000D58E0" w:rsidRPr="00742FA1" w:rsidRDefault="000D58E0">
            <w:pPr>
              <w:pStyle w:val="Default"/>
              <w:rPr>
                <w:sz w:val="28"/>
                <w:szCs w:val="28"/>
              </w:rPr>
            </w:pPr>
            <w:r w:rsidRPr="00742FA1">
              <w:rPr>
                <w:b/>
                <w:bCs/>
                <w:sz w:val="28"/>
                <w:szCs w:val="28"/>
              </w:rPr>
              <w:t xml:space="preserve">2016 год (факт) </w:t>
            </w:r>
          </w:p>
        </w:tc>
        <w:tc>
          <w:tcPr>
            <w:tcW w:w="1483" w:type="dxa"/>
          </w:tcPr>
          <w:p w:rsidR="000D58E0" w:rsidRPr="00742FA1" w:rsidRDefault="000D58E0">
            <w:pPr>
              <w:pStyle w:val="Default"/>
              <w:rPr>
                <w:sz w:val="28"/>
                <w:szCs w:val="28"/>
              </w:rPr>
            </w:pPr>
            <w:r w:rsidRPr="00742FA1">
              <w:rPr>
                <w:b/>
                <w:bCs/>
                <w:sz w:val="28"/>
                <w:szCs w:val="28"/>
              </w:rPr>
              <w:t>Средний темп прироста за 2014-2016</w:t>
            </w:r>
            <w:r>
              <w:rPr>
                <w:b/>
                <w:bCs/>
                <w:sz w:val="28"/>
                <w:szCs w:val="28"/>
              </w:rPr>
              <w:t xml:space="preserve"> </w:t>
            </w:r>
            <w:r w:rsidRPr="00742FA1">
              <w:rPr>
                <w:b/>
                <w:bCs/>
                <w:sz w:val="28"/>
                <w:szCs w:val="28"/>
              </w:rPr>
              <w:t xml:space="preserve">гг., % </w:t>
            </w:r>
          </w:p>
        </w:tc>
      </w:tr>
      <w:tr w:rsidR="000D58E0" w:rsidRPr="00404AE9" w:rsidTr="00070CCC">
        <w:trPr>
          <w:trHeight w:val="246"/>
        </w:trPr>
        <w:tc>
          <w:tcPr>
            <w:tcW w:w="2802" w:type="dxa"/>
          </w:tcPr>
          <w:p w:rsidR="000D58E0" w:rsidRPr="00742FA1" w:rsidRDefault="000D58E0">
            <w:pPr>
              <w:pStyle w:val="Default"/>
              <w:rPr>
                <w:sz w:val="28"/>
                <w:szCs w:val="28"/>
              </w:rPr>
            </w:pPr>
            <w:r w:rsidRPr="00742FA1">
              <w:rPr>
                <w:sz w:val="28"/>
                <w:szCs w:val="28"/>
              </w:rPr>
              <w:t xml:space="preserve">Общая численность населения МО  </w:t>
            </w:r>
          </w:p>
        </w:tc>
        <w:tc>
          <w:tcPr>
            <w:tcW w:w="1483" w:type="dxa"/>
          </w:tcPr>
          <w:p w:rsidR="000D58E0" w:rsidRPr="00742FA1" w:rsidRDefault="00697FED" w:rsidP="002075C4">
            <w:pPr>
              <w:pStyle w:val="Default"/>
              <w:rPr>
                <w:sz w:val="28"/>
                <w:szCs w:val="28"/>
              </w:rPr>
            </w:pPr>
            <w:r>
              <w:rPr>
                <w:sz w:val="28"/>
                <w:szCs w:val="28"/>
              </w:rPr>
              <w:t xml:space="preserve"> 1824</w:t>
            </w:r>
          </w:p>
        </w:tc>
        <w:tc>
          <w:tcPr>
            <w:tcW w:w="1483" w:type="dxa"/>
          </w:tcPr>
          <w:p w:rsidR="000D58E0" w:rsidRPr="00742FA1" w:rsidRDefault="000D58E0" w:rsidP="00697FED">
            <w:pPr>
              <w:pStyle w:val="Default"/>
              <w:rPr>
                <w:sz w:val="28"/>
                <w:szCs w:val="28"/>
              </w:rPr>
            </w:pPr>
            <w:r w:rsidRPr="00742FA1">
              <w:rPr>
                <w:sz w:val="28"/>
                <w:szCs w:val="28"/>
              </w:rPr>
              <w:t>1</w:t>
            </w:r>
            <w:r w:rsidR="00697FED">
              <w:rPr>
                <w:sz w:val="28"/>
                <w:szCs w:val="28"/>
              </w:rPr>
              <w:t>812</w:t>
            </w:r>
            <w:r w:rsidRPr="00742FA1">
              <w:rPr>
                <w:sz w:val="28"/>
                <w:szCs w:val="28"/>
              </w:rPr>
              <w:t xml:space="preserve"> </w:t>
            </w:r>
          </w:p>
        </w:tc>
        <w:tc>
          <w:tcPr>
            <w:tcW w:w="1483" w:type="dxa"/>
          </w:tcPr>
          <w:p w:rsidR="000D58E0" w:rsidRPr="00742FA1" w:rsidRDefault="000D58E0" w:rsidP="00697FED">
            <w:pPr>
              <w:pStyle w:val="Default"/>
              <w:rPr>
                <w:sz w:val="28"/>
                <w:szCs w:val="28"/>
              </w:rPr>
            </w:pPr>
            <w:r w:rsidRPr="00742FA1">
              <w:rPr>
                <w:sz w:val="28"/>
                <w:szCs w:val="28"/>
              </w:rPr>
              <w:t>1</w:t>
            </w:r>
            <w:r w:rsidR="00697FED">
              <w:rPr>
                <w:sz w:val="28"/>
                <w:szCs w:val="28"/>
              </w:rPr>
              <w:t>790</w:t>
            </w:r>
          </w:p>
        </w:tc>
        <w:tc>
          <w:tcPr>
            <w:tcW w:w="1483" w:type="dxa"/>
          </w:tcPr>
          <w:p w:rsidR="000D58E0" w:rsidRPr="00742FA1" w:rsidRDefault="000D58E0" w:rsidP="002075C4">
            <w:pPr>
              <w:pStyle w:val="Default"/>
              <w:rPr>
                <w:sz w:val="28"/>
                <w:szCs w:val="28"/>
              </w:rPr>
            </w:pPr>
            <w:r w:rsidRPr="00742FA1">
              <w:rPr>
                <w:sz w:val="28"/>
                <w:szCs w:val="28"/>
              </w:rPr>
              <w:t>0</w:t>
            </w:r>
            <w:r w:rsidR="002075C4">
              <w:rPr>
                <w:sz w:val="28"/>
                <w:szCs w:val="28"/>
              </w:rPr>
              <w:t xml:space="preserve"> </w:t>
            </w:r>
            <w:r w:rsidRPr="00742FA1">
              <w:rPr>
                <w:sz w:val="28"/>
                <w:szCs w:val="28"/>
              </w:rPr>
              <w:t>%</w:t>
            </w:r>
          </w:p>
        </w:tc>
      </w:tr>
    </w:tbl>
    <w:p w:rsidR="000D58E0" w:rsidRPr="00404AE9" w:rsidRDefault="000D58E0" w:rsidP="00404AE9">
      <w:pPr>
        <w:spacing w:line="240" w:lineRule="auto"/>
        <w:ind w:firstLine="540"/>
        <w:rPr>
          <w:rFonts w:ascii="Times New Roman" w:hAnsi="Times New Roman"/>
          <w:sz w:val="28"/>
          <w:szCs w:val="28"/>
        </w:rPr>
      </w:pPr>
      <w:r w:rsidRPr="00404AE9">
        <w:rPr>
          <w:rFonts w:ascii="Times New Roman" w:hAnsi="Times New Roman"/>
          <w:sz w:val="28"/>
          <w:szCs w:val="28"/>
        </w:rPr>
        <w:t xml:space="preserve">На территории </w:t>
      </w:r>
      <w:r w:rsidR="003940B1">
        <w:rPr>
          <w:rFonts w:ascii="Times New Roman" w:hAnsi="Times New Roman"/>
          <w:sz w:val="28"/>
          <w:szCs w:val="28"/>
        </w:rPr>
        <w:t>Покр</w:t>
      </w:r>
      <w:r w:rsidR="009E0739">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проживает </w:t>
      </w:r>
      <w:r w:rsidR="00697FED">
        <w:rPr>
          <w:rFonts w:ascii="Times New Roman" w:hAnsi="Times New Roman"/>
          <w:sz w:val="28"/>
          <w:szCs w:val="28"/>
        </w:rPr>
        <w:t>948</w:t>
      </w:r>
      <w:r w:rsidR="002075C4">
        <w:rPr>
          <w:rFonts w:ascii="Times New Roman" w:hAnsi="Times New Roman"/>
          <w:sz w:val="28"/>
          <w:szCs w:val="28"/>
        </w:rPr>
        <w:t xml:space="preserve"> </w:t>
      </w:r>
      <w:r w:rsidRPr="00404AE9">
        <w:rPr>
          <w:rFonts w:ascii="Times New Roman" w:hAnsi="Times New Roman"/>
          <w:sz w:val="28"/>
          <w:szCs w:val="28"/>
        </w:rPr>
        <w:t>человек трудоспособного населения (</w:t>
      </w:r>
      <w:r w:rsidR="002075C4">
        <w:rPr>
          <w:rFonts w:ascii="Times New Roman" w:hAnsi="Times New Roman"/>
          <w:sz w:val="28"/>
          <w:szCs w:val="28"/>
        </w:rPr>
        <w:t>5</w:t>
      </w:r>
      <w:r w:rsidR="00697FED">
        <w:rPr>
          <w:rFonts w:ascii="Times New Roman" w:hAnsi="Times New Roman"/>
          <w:sz w:val="28"/>
          <w:szCs w:val="28"/>
        </w:rPr>
        <w:t>7,7</w:t>
      </w:r>
      <w:r w:rsidRPr="00404AE9">
        <w:rPr>
          <w:rFonts w:ascii="Times New Roman" w:hAnsi="Times New Roman"/>
          <w:sz w:val="28"/>
          <w:szCs w:val="28"/>
        </w:rPr>
        <w:t>% от общей численности).</w:t>
      </w:r>
    </w:p>
    <w:p w:rsidR="000D58E0" w:rsidRPr="00404AE9" w:rsidRDefault="002075C4" w:rsidP="00404AE9">
      <w:pPr>
        <w:spacing w:line="240" w:lineRule="auto"/>
        <w:ind w:firstLine="540"/>
        <w:rPr>
          <w:rFonts w:ascii="Times New Roman" w:hAnsi="Times New Roman"/>
          <w:sz w:val="28"/>
          <w:szCs w:val="28"/>
        </w:rPr>
      </w:pPr>
      <w:r>
        <w:rPr>
          <w:rFonts w:ascii="Times New Roman" w:hAnsi="Times New Roman"/>
          <w:sz w:val="28"/>
          <w:szCs w:val="28"/>
        </w:rPr>
        <w:t xml:space="preserve">Детей в возрасте до 16 лет </w:t>
      </w:r>
      <w:r w:rsidR="00697FED">
        <w:rPr>
          <w:rFonts w:ascii="Times New Roman" w:hAnsi="Times New Roman"/>
          <w:sz w:val="28"/>
          <w:szCs w:val="28"/>
        </w:rPr>
        <w:t xml:space="preserve"> 260</w:t>
      </w:r>
      <w:r>
        <w:rPr>
          <w:rFonts w:ascii="Times New Roman" w:hAnsi="Times New Roman"/>
          <w:sz w:val="28"/>
          <w:szCs w:val="28"/>
        </w:rPr>
        <w:t xml:space="preserve">  человек </w:t>
      </w:r>
      <w:r w:rsidR="00697FED">
        <w:rPr>
          <w:rFonts w:ascii="Times New Roman" w:hAnsi="Times New Roman"/>
          <w:sz w:val="28"/>
          <w:szCs w:val="28"/>
        </w:rPr>
        <w:t>(15,3</w:t>
      </w:r>
      <w:r w:rsidR="000D58E0" w:rsidRPr="00404AE9">
        <w:rPr>
          <w:rFonts w:ascii="Times New Roman" w:hAnsi="Times New Roman"/>
          <w:sz w:val="28"/>
          <w:szCs w:val="28"/>
        </w:rPr>
        <w:t xml:space="preserve"> % от общей численности).</w:t>
      </w:r>
    </w:p>
    <w:p w:rsidR="000D58E0" w:rsidRPr="00404AE9" w:rsidRDefault="000D58E0" w:rsidP="00404AE9">
      <w:pPr>
        <w:spacing w:line="240" w:lineRule="auto"/>
        <w:ind w:firstLine="540"/>
        <w:rPr>
          <w:rFonts w:ascii="Times New Roman" w:hAnsi="Times New Roman"/>
          <w:sz w:val="28"/>
          <w:szCs w:val="28"/>
        </w:rPr>
      </w:pPr>
      <w:r w:rsidRPr="00404AE9">
        <w:rPr>
          <w:rFonts w:ascii="Times New Roman" w:hAnsi="Times New Roman"/>
          <w:sz w:val="28"/>
          <w:szCs w:val="28"/>
        </w:rPr>
        <w:lastRenderedPageBreak/>
        <w:t xml:space="preserve">Старше трудоспособного возраста </w:t>
      </w:r>
      <w:r w:rsidR="00697FED">
        <w:rPr>
          <w:rFonts w:ascii="Times New Roman" w:hAnsi="Times New Roman"/>
          <w:sz w:val="28"/>
          <w:szCs w:val="28"/>
        </w:rPr>
        <w:t>547</w:t>
      </w:r>
      <w:r w:rsidRPr="00404AE9">
        <w:rPr>
          <w:rFonts w:ascii="Times New Roman" w:hAnsi="Times New Roman"/>
          <w:sz w:val="28"/>
          <w:szCs w:val="28"/>
        </w:rPr>
        <w:t xml:space="preserve"> человек (</w:t>
      </w:r>
      <w:r w:rsidR="00697FED">
        <w:rPr>
          <w:rFonts w:ascii="Times New Roman" w:hAnsi="Times New Roman"/>
          <w:sz w:val="28"/>
          <w:szCs w:val="28"/>
        </w:rPr>
        <w:t>32,3</w:t>
      </w:r>
      <w:r w:rsidR="002075C4">
        <w:rPr>
          <w:rFonts w:ascii="Times New Roman" w:hAnsi="Times New Roman"/>
          <w:sz w:val="28"/>
          <w:szCs w:val="28"/>
        </w:rPr>
        <w:t xml:space="preserve"> </w:t>
      </w:r>
      <w:r w:rsidRPr="00404AE9">
        <w:rPr>
          <w:rFonts w:ascii="Times New Roman" w:hAnsi="Times New Roman"/>
          <w:sz w:val="28"/>
          <w:szCs w:val="28"/>
        </w:rPr>
        <w:t>% от общей численности).</w:t>
      </w:r>
    </w:p>
    <w:p w:rsidR="000D58E0" w:rsidRPr="00404AE9" w:rsidRDefault="000D58E0" w:rsidP="00404AE9">
      <w:pPr>
        <w:spacing w:line="240" w:lineRule="auto"/>
        <w:ind w:firstLine="540"/>
        <w:rPr>
          <w:rFonts w:ascii="Times New Roman" w:hAnsi="Times New Roman"/>
          <w:sz w:val="28"/>
          <w:szCs w:val="28"/>
        </w:rPr>
      </w:pPr>
      <w:r w:rsidRPr="00404AE9">
        <w:rPr>
          <w:rFonts w:ascii="Times New Roman" w:hAnsi="Times New Roman"/>
          <w:sz w:val="28"/>
          <w:szCs w:val="28"/>
        </w:rPr>
        <w:t>Численность официально зарегистрир</w:t>
      </w:r>
      <w:r w:rsidR="009E0739">
        <w:rPr>
          <w:rFonts w:ascii="Times New Roman" w:hAnsi="Times New Roman"/>
          <w:sz w:val="28"/>
          <w:szCs w:val="28"/>
        </w:rPr>
        <w:t xml:space="preserve">ованных безработных составляет  </w:t>
      </w:r>
      <w:r w:rsidRPr="00404AE9">
        <w:rPr>
          <w:rFonts w:ascii="Times New Roman" w:hAnsi="Times New Roman"/>
          <w:sz w:val="28"/>
          <w:szCs w:val="28"/>
        </w:rPr>
        <w:t xml:space="preserve"> </w:t>
      </w:r>
      <w:r w:rsidR="00697FED">
        <w:rPr>
          <w:rFonts w:ascii="Times New Roman" w:hAnsi="Times New Roman"/>
          <w:sz w:val="28"/>
          <w:szCs w:val="28"/>
        </w:rPr>
        <w:t>47 человек (2</w:t>
      </w:r>
      <w:r w:rsidR="002075C4">
        <w:rPr>
          <w:rFonts w:ascii="Times New Roman" w:hAnsi="Times New Roman"/>
          <w:sz w:val="28"/>
          <w:szCs w:val="28"/>
        </w:rPr>
        <w:t xml:space="preserve">, 7 </w:t>
      </w:r>
      <w:r w:rsidRPr="00404AE9">
        <w:rPr>
          <w:rFonts w:ascii="Times New Roman" w:hAnsi="Times New Roman"/>
          <w:sz w:val="28"/>
          <w:szCs w:val="28"/>
        </w:rPr>
        <w:t xml:space="preserve"> %  к среднегодовой численности трудоспособного населения).</w:t>
      </w:r>
    </w:p>
    <w:p w:rsidR="000D58E0" w:rsidRPr="00404AE9" w:rsidRDefault="000D58E0" w:rsidP="00404AE9">
      <w:pPr>
        <w:spacing w:line="240" w:lineRule="auto"/>
        <w:ind w:firstLine="0"/>
        <w:rPr>
          <w:rFonts w:ascii="Times New Roman" w:hAnsi="Times New Roman"/>
          <w:b/>
          <w:bCs/>
          <w:sz w:val="28"/>
          <w:szCs w:val="28"/>
        </w:rPr>
      </w:pPr>
      <w:r w:rsidRPr="00404AE9">
        <w:rPr>
          <w:rFonts w:ascii="Times New Roman" w:hAnsi="Times New Roman"/>
          <w:b/>
          <w:bCs/>
          <w:sz w:val="28"/>
          <w:szCs w:val="28"/>
        </w:rPr>
        <w:t xml:space="preserve">1.2.2. Производство </w:t>
      </w:r>
    </w:p>
    <w:p w:rsidR="000D58E0" w:rsidRPr="00404AE9" w:rsidRDefault="000D58E0" w:rsidP="00404AE9">
      <w:pPr>
        <w:pStyle w:val="Default"/>
        <w:jc w:val="both"/>
        <w:rPr>
          <w:sz w:val="28"/>
          <w:szCs w:val="28"/>
        </w:rPr>
      </w:pPr>
      <w:r w:rsidRPr="00404AE9">
        <w:rPr>
          <w:sz w:val="28"/>
          <w:szCs w:val="28"/>
        </w:rPr>
        <w:t xml:space="preserve">На территории </w:t>
      </w:r>
      <w:r w:rsidR="003940B1">
        <w:rPr>
          <w:sz w:val="28"/>
          <w:szCs w:val="28"/>
        </w:rPr>
        <w:t>Покр</w:t>
      </w:r>
      <w:r w:rsidR="009E0739">
        <w:rPr>
          <w:sz w:val="28"/>
          <w:szCs w:val="28"/>
        </w:rPr>
        <w:t>овского с</w:t>
      </w:r>
      <w:r w:rsidRPr="00404AE9">
        <w:rPr>
          <w:sz w:val="28"/>
          <w:szCs w:val="28"/>
        </w:rPr>
        <w:t>ельского поселения отсутствуют градообразующие предприятия.</w:t>
      </w:r>
    </w:p>
    <w:p w:rsidR="000D58E0" w:rsidRPr="00404AE9" w:rsidRDefault="000D58E0" w:rsidP="00404AE9">
      <w:pPr>
        <w:pStyle w:val="Default"/>
        <w:jc w:val="both"/>
        <w:rPr>
          <w:sz w:val="28"/>
          <w:szCs w:val="28"/>
        </w:rPr>
      </w:pPr>
      <w:r w:rsidRPr="00404AE9">
        <w:rPr>
          <w:b/>
          <w:bCs/>
          <w:sz w:val="28"/>
          <w:szCs w:val="28"/>
        </w:rPr>
        <w:t xml:space="preserve">1.2.3. Малое и среднее предпринимательство </w:t>
      </w:r>
    </w:p>
    <w:p w:rsidR="000D58E0" w:rsidRPr="00404AE9" w:rsidRDefault="000D58E0" w:rsidP="00404AE9">
      <w:pPr>
        <w:pStyle w:val="Default"/>
        <w:jc w:val="both"/>
        <w:rPr>
          <w:sz w:val="28"/>
          <w:szCs w:val="28"/>
        </w:rPr>
      </w:pPr>
      <w:r w:rsidRPr="00404AE9">
        <w:rPr>
          <w:sz w:val="28"/>
          <w:szCs w:val="28"/>
        </w:rPr>
        <w:t xml:space="preserve">На территории поселения ведут свою деятельность ООО </w:t>
      </w:r>
      <w:r>
        <w:rPr>
          <w:sz w:val="28"/>
          <w:szCs w:val="28"/>
        </w:rPr>
        <w:t>«</w:t>
      </w:r>
      <w:r w:rsidR="009E0739">
        <w:rPr>
          <w:sz w:val="28"/>
          <w:szCs w:val="28"/>
        </w:rPr>
        <w:t>ЗАО Приосколье"</w:t>
      </w:r>
      <w:r w:rsidRPr="00404AE9">
        <w:rPr>
          <w:sz w:val="28"/>
          <w:szCs w:val="28"/>
        </w:rPr>
        <w:t>, О</w:t>
      </w:r>
      <w:r w:rsidR="009E0739">
        <w:rPr>
          <w:sz w:val="28"/>
          <w:szCs w:val="28"/>
        </w:rPr>
        <w:t>О</w:t>
      </w:r>
      <w:r w:rsidRPr="00404AE9">
        <w:rPr>
          <w:sz w:val="28"/>
          <w:szCs w:val="28"/>
        </w:rPr>
        <w:t>О «</w:t>
      </w:r>
      <w:r w:rsidR="009E0739">
        <w:rPr>
          <w:sz w:val="28"/>
          <w:szCs w:val="28"/>
        </w:rPr>
        <w:t>Русагро - Инвест</w:t>
      </w:r>
      <w:r w:rsidRPr="00404AE9">
        <w:rPr>
          <w:sz w:val="28"/>
          <w:szCs w:val="28"/>
        </w:rPr>
        <w:t>»</w:t>
      </w:r>
      <w:r w:rsidR="003940B1">
        <w:rPr>
          <w:sz w:val="28"/>
          <w:szCs w:val="28"/>
        </w:rPr>
        <w:t xml:space="preserve">, КФХ "Покровская индейка" </w:t>
      </w:r>
      <w:r w:rsidRPr="00404AE9">
        <w:rPr>
          <w:sz w:val="28"/>
          <w:szCs w:val="28"/>
        </w:rPr>
        <w:t xml:space="preserve">. Основные культуры, которые выращивают сельхозпредприятия на территории округа - озимая пшеница, ячмень, кукуруза на зерно, подсолнечник, </w:t>
      </w:r>
      <w:r w:rsidR="009E0739">
        <w:rPr>
          <w:sz w:val="28"/>
          <w:szCs w:val="28"/>
        </w:rPr>
        <w:t xml:space="preserve">сахарная   свекла, </w:t>
      </w:r>
      <w:r w:rsidRPr="00404AE9">
        <w:rPr>
          <w:sz w:val="28"/>
          <w:szCs w:val="28"/>
        </w:rPr>
        <w:t xml:space="preserve">многолетние травы. </w:t>
      </w:r>
    </w:p>
    <w:p w:rsidR="000D58E0" w:rsidRPr="00404AE9" w:rsidRDefault="000D58E0" w:rsidP="00404AE9">
      <w:pPr>
        <w:pStyle w:val="Default"/>
        <w:jc w:val="both"/>
        <w:rPr>
          <w:sz w:val="28"/>
          <w:szCs w:val="28"/>
        </w:rPr>
      </w:pPr>
      <w:r w:rsidRPr="00404AE9">
        <w:rPr>
          <w:sz w:val="28"/>
          <w:szCs w:val="28"/>
        </w:rPr>
        <w:t xml:space="preserve">Ключевым видом экономической деятельности малых и средних предприятий сельского поселения является </w:t>
      </w:r>
      <w:r w:rsidR="003940B1">
        <w:rPr>
          <w:sz w:val="28"/>
          <w:szCs w:val="28"/>
        </w:rPr>
        <w:t xml:space="preserve"> птицев</w:t>
      </w:r>
      <w:r w:rsidRPr="00404AE9">
        <w:rPr>
          <w:sz w:val="28"/>
          <w:szCs w:val="28"/>
        </w:rPr>
        <w:t>одство, растениеводство и розничная торговля.</w:t>
      </w:r>
    </w:p>
    <w:p w:rsidR="000D58E0" w:rsidRPr="00404AE9" w:rsidRDefault="00C8022B" w:rsidP="00404AE9">
      <w:pPr>
        <w:ind w:firstLine="540"/>
        <w:rPr>
          <w:rFonts w:ascii="Times New Roman" w:hAnsi="Times New Roman"/>
          <w:sz w:val="28"/>
          <w:szCs w:val="28"/>
        </w:rPr>
      </w:pPr>
      <w:r>
        <w:rPr>
          <w:rFonts w:ascii="Times New Roman" w:hAnsi="Times New Roman"/>
          <w:sz w:val="28"/>
          <w:szCs w:val="28"/>
        </w:rPr>
        <w:t xml:space="preserve">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2"/>
        <w:gridCol w:w="2946"/>
        <w:gridCol w:w="2944"/>
      </w:tblGrid>
      <w:tr w:rsidR="000D58E0" w:rsidRPr="00404AE9" w:rsidTr="009E0739">
        <w:trPr>
          <w:trHeight w:val="766"/>
        </w:trPr>
        <w:tc>
          <w:tcPr>
            <w:tcW w:w="3212" w:type="dxa"/>
          </w:tcPr>
          <w:p w:rsidR="000D58E0" w:rsidRPr="00404AE9" w:rsidRDefault="000D58E0" w:rsidP="00303020">
            <w:pPr>
              <w:ind w:firstLine="0"/>
              <w:rPr>
                <w:rFonts w:ascii="Times New Roman" w:hAnsi="Times New Roman"/>
                <w:sz w:val="28"/>
                <w:szCs w:val="28"/>
              </w:rPr>
            </w:pPr>
            <w:r w:rsidRPr="00404AE9">
              <w:rPr>
                <w:rFonts w:ascii="Times New Roman" w:hAnsi="Times New Roman"/>
                <w:sz w:val="28"/>
                <w:szCs w:val="28"/>
              </w:rPr>
              <w:t>Список предприятий и организаций</w:t>
            </w:r>
          </w:p>
        </w:tc>
        <w:tc>
          <w:tcPr>
            <w:tcW w:w="2946" w:type="dxa"/>
          </w:tcPr>
          <w:p w:rsidR="000D58E0" w:rsidRPr="00404AE9" w:rsidRDefault="000D58E0" w:rsidP="00881669">
            <w:pPr>
              <w:ind w:firstLine="540"/>
              <w:rPr>
                <w:rFonts w:ascii="Times New Roman" w:hAnsi="Times New Roman"/>
                <w:sz w:val="28"/>
                <w:szCs w:val="28"/>
              </w:rPr>
            </w:pPr>
            <w:r w:rsidRPr="00404AE9">
              <w:rPr>
                <w:rFonts w:ascii="Times New Roman" w:hAnsi="Times New Roman"/>
                <w:sz w:val="28"/>
                <w:szCs w:val="28"/>
              </w:rPr>
              <w:t>адрес</w:t>
            </w:r>
          </w:p>
        </w:tc>
        <w:tc>
          <w:tcPr>
            <w:tcW w:w="2944" w:type="dxa"/>
          </w:tcPr>
          <w:p w:rsidR="000D58E0" w:rsidRPr="00404AE9" w:rsidRDefault="000D58E0" w:rsidP="00881669">
            <w:pPr>
              <w:ind w:firstLine="540"/>
              <w:rPr>
                <w:rFonts w:ascii="Times New Roman" w:hAnsi="Times New Roman"/>
                <w:sz w:val="28"/>
                <w:szCs w:val="28"/>
              </w:rPr>
            </w:pPr>
            <w:r w:rsidRPr="00404AE9">
              <w:rPr>
                <w:rFonts w:ascii="Times New Roman" w:hAnsi="Times New Roman"/>
                <w:sz w:val="28"/>
                <w:szCs w:val="28"/>
              </w:rPr>
              <w:t>Деятельность</w:t>
            </w:r>
          </w:p>
        </w:tc>
      </w:tr>
      <w:tr w:rsidR="000D58E0" w:rsidRPr="00404AE9" w:rsidTr="00881669">
        <w:tc>
          <w:tcPr>
            <w:tcW w:w="3212" w:type="dxa"/>
          </w:tcPr>
          <w:p w:rsidR="000D58E0" w:rsidRPr="00404AE9" w:rsidRDefault="000D58E0" w:rsidP="009E0739">
            <w:pPr>
              <w:ind w:firstLine="0"/>
              <w:rPr>
                <w:rFonts w:ascii="Times New Roman" w:hAnsi="Times New Roman"/>
                <w:sz w:val="28"/>
                <w:szCs w:val="28"/>
              </w:rPr>
            </w:pPr>
            <w:r w:rsidRPr="00404AE9">
              <w:rPr>
                <w:rFonts w:ascii="Times New Roman" w:hAnsi="Times New Roman"/>
                <w:sz w:val="28"/>
                <w:szCs w:val="28"/>
              </w:rPr>
              <w:t>ООО «</w:t>
            </w:r>
            <w:r w:rsidR="009E0739">
              <w:rPr>
                <w:rFonts w:ascii="Times New Roman" w:hAnsi="Times New Roman"/>
                <w:sz w:val="28"/>
                <w:szCs w:val="28"/>
              </w:rPr>
              <w:t>ЗАО Приосколье</w:t>
            </w:r>
            <w:r w:rsidRPr="00404AE9">
              <w:rPr>
                <w:rFonts w:ascii="Times New Roman" w:hAnsi="Times New Roman"/>
                <w:sz w:val="28"/>
                <w:szCs w:val="28"/>
              </w:rPr>
              <w:t>»</w:t>
            </w:r>
          </w:p>
        </w:tc>
        <w:tc>
          <w:tcPr>
            <w:tcW w:w="2946" w:type="dxa"/>
          </w:tcPr>
          <w:p w:rsidR="000D58E0" w:rsidRPr="00404AE9" w:rsidRDefault="000D58E0" w:rsidP="003940B1">
            <w:pPr>
              <w:ind w:firstLine="6"/>
              <w:rPr>
                <w:rFonts w:ascii="Times New Roman" w:hAnsi="Times New Roman"/>
                <w:sz w:val="28"/>
                <w:szCs w:val="28"/>
              </w:rPr>
            </w:pPr>
            <w:r w:rsidRPr="00404AE9">
              <w:rPr>
                <w:rFonts w:ascii="Times New Roman" w:hAnsi="Times New Roman"/>
                <w:sz w:val="28"/>
                <w:szCs w:val="28"/>
              </w:rPr>
              <w:t xml:space="preserve">с. </w:t>
            </w:r>
            <w:r w:rsidR="003940B1">
              <w:rPr>
                <w:rFonts w:ascii="Times New Roman" w:hAnsi="Times New Roman"/>
                <w:sz w:val="28"/>
                <w:szCs w:val="28"/>
              </w:rPr>
              <w:t xml:space="preserve"> Покровка</w:t>
            </w:r>
          </w:p>
        </w:tc>
        <w:tc>
          <w:tcPr>
            <w:tcW w:w="2944" w:type="dxa"/>
          </w:tcPr>
          <w:p w:rsidR="000D58E0" w:rsidRPr="00404AE9" w:rsidRDefault="003940B1" w:rsidP="003940B1">
            <w:pPr>
              <w:ind w:firstLine="540"/>
              <w:rPr>
                <w:rFonts w:ascii="Times New Roman" w:hAnsi="Times New Roman"/>
                <w:sz w:val="28"/>
                <w:szCs w:val="28"/>
              </w:rPr>
            </w:pPr>
            <w:r>
              <w:rPr>
                <w:rFonts w:ascii="Times New Roman" w:hAnsi="Times New Roman"/>
                <w:sz w:val="28"/>
                <w:szCs w:val="28"/>
              </w:rPr>
              <w:t xml:space="preserve"> птицеводство</w:t>
            </w:r>
          </w:p>
        </w:tc>
      </w:tr>
      <w:tr w:rsidR="000D58E0" w:rsidRPr="00404AE9" w:rsidTr="00881669">
        <w:tc>
          <w:tcPr>
            <w:tcW w:w="3212" w:type="dxa"/>
          </w:tcPr>
          <w:p w:rsidR="000D58E0" w:rsidRPr="00404AE9" w:rsidRDefault="000D58E0" w:rsidP="009E0739">
            <w:pPr>
              <w:ind w:firstLine="0"/>
              <w:rPr>
                <w:rFonts w:ascii="Times New Roman" w:hAnsi="Times New Roman"/>
                <w:sz w:val="28"/>
                <w:szCs w:val="28"/>
              </w:rPr>
            </w:pPr>
            <w:r w:rsidRPr="00404AE9">
              <w:rPr>
                <w:rFonts w:ascii="Times New Roman" w:hAnsi="Times New Roman"/>
                <w:sz w:val="28"/>
                <w:szCs w:val="28"/>
              </w:rPr>
              <w:t>ООО «</w:t>
            </w:r>
            <w:r w:rsidR="009E0739">
              <w:rPr>
                <w:rFonts w:ascii="Times New Roman" w:hAnsi="Times New Roman"/>
                <w:sz w:val="28"/>
                <w:szCs w:val="28"/>
              </w:rPr>
              <w:t>Русагро - инвест</w:t>
            </w:r>
            <w:r w:rsidRPr="00404AE9">
              <w:rPr>
                <w:rFonts w:ascii="Times New Roman" w:hAnsi="Times New Roman"/>
                <w:sz w:val="28"/>
                <w:szCs w:val="28"/>
              </w:rPr>
              <w:t>»</w:t>
            </w:r>
          </w:p>
        </w:tc>
        <w:tc>
          <w:tcPr>
            <w:tcW w:w="2946" w:type="dxa"/>
          </w:tcPr>
          <w:p w:rsidR="000D58E0" w:rsidRPr="00404AE9" w:rsidRDefault="009E0739" w:rsidP="0016714B">
            <w:pPr>
              <w:ind w:firstLine="6"/>
              <w:rPr>
                <w:rFonts w:ascii="Times New Roman" w:hAnsi="Times New Roman"/>
                <w:sz w:val="28"/>
                <w:szCs w:val="28"/>
              </w:rPr>
            </w:pPr>
            <w:r>
              <w:rPr>
                <w:rFonts w:ascii="Times New Roman" w:hAnsi="Times New Roman"/>
                <w:sz w:val="28"/>
                <w:szCs w:val="28"/>
              </w:rPr>
              <w:t>с.</w:t>
            </w:r>
            <w:r w:rsidR="003940B1">
              <w:rPr>
                <w:rFonts w:ascii="Times New Roman" w:hAnsi="Times New Roman"/>
                <w:sz w:val="28"/>
                <w:szCs w:val="28"/>
              </w:rPr>
              <w:t xml:space="preserve"> Покровка</w:t>
            </w:r>
          </w:p>
          <w:p w:rsidR="000D58E0" w:rsidRPr="00404AE9" w:rsidRDefault="000D58E0" w:rsidP="0016714B">
            <w:pPr>
              <w:ind w:firstLine="6"/>
              <w:rPr>
                <w:rFonts w:ascii="Times New Roman" w:hAnsi="Times New Roman"/>
                <w:sz w:val="28"/>
                <w:szCs w:val="28"/>
              </w:rPr>
            </w:pPr>
          </w:p>
        </w:tc>
        <w:tc>
          <w:tcPr>
            <w:tcW w:w="2944" w:type="dxa"/>
          </w:tcPr>
          <w:p w:rsidR="000D58E0" w:rsidRPr="00404AE9" w:rsidRDefault="009E0739" w:rsidP="00881669">
            <w:pPr>
              <w:ind w:firstLine="540"/>
              <w:rPr>
                <w:rFonts w:ascii="Times New Roman" w:hAnsi="Times New Roman"/>
                <w:sz w:val="28"/>
                <w:szCs w:val="28"/>
              </w:rPr>
            </w:pPr>
            <w:r>
              <w:rPr>
                <w:rFonts w:ascii="Times New Roman" w:hAnsi="Times New Roman"/>
                <w:sz w:val="28"/>
                <w:szCs w:val="28"/>
              </w:rPr>
              <w:t>Растениеводство</w:t>
            </w:r>
          </w:p>
        </w:tc>
      </w:tr>
      <w:tr w:rsidR="000D58E0" w:rsidRPr="00404AE9" w:rsidTr="00881669">
        <w:tc>
          <w:tcPr>
            <w:tcW w:w="3212" w:type="dxa"/>
          </w:tcPr>
          <w:p w:rsidR="000D58E0" w:rsidRPr="00404AE9" w:rsidRDefault="003940B1" w:rsidP="009E0739">
            <w:pPr>
              <w:ind w:firstLine="0"/>
              <w:rPr>
                <w:rFonts w:ascii="Times New Roman" w:hAnsi="Times New Roman"/>
                <w:sz w:val="28"/>
                <w:szCs w:val="28"/>
              </w:rPr>
            </w:pPr>
            <w:r>
              <w:rPr>
                <w:rFonts w:ascii="Times New Roman" w:hAnsi="Times New Roman"/>
                <w:sz w:val="28"/>
                <w:szCs w:val="28"/>
              </w:rPr>
              <w:t xml:space="preserve"> КФХ "Покровская индейка"</w:t>
            </w:r>
          </w:p>
        </w:tc>
        <w:tc>
          <w:tcPr>
            <w:tcW w:w="2946" w:type="dxa"/>
          </w:tcPr>
          <w:p w:rsidR="000D58E0" w:rsidRPr="00404AE9" w:rsidRDefault="000D58E0" w:rsidP="003940B1">
            <w:pPr>
              <w:ind w:firstLine="6"/>
              <w:rPr>
                <w:rFonts w:ascii="Times New Roman" w:hAnsi="Times New Roman"/>
                <w:sz w:val="28"/>
                <w:szCs w:val="28"/>
              </w:rPr>
            </w:pPr>
            <w:r w:rsidRPr="00404AE9">
              <w:rPr>
                <w:rFonts w:ascii="Times New Roman" w:hAnsi="Times New Roman"/>
                <w:sz w:val="28"/>
                <w:szCs w:val="28"/>
              </w:rPr>
              <w:t xml:space="preserve">с. </w:t>
            </w:r>
            <w:r w:rsidR="003940B1">
              <w:rPr>
                <w:rFonts w:ascii="Times New Roman" w:hAnsi="Times New Roman"/>
                <w:sz w:val="28"/>
                <w:szCs w:val="28"/>
              </w:rPr>
              <w:t xml:space="preserve"> Покровка</w:t>
            </w:r>
          </w:p>
        </w:tc>
        <w:tc>
          <w:tcPr>
            <w:tcW w:w="2944" w:type="dxa"/>
          </w:tcPr>
          <w:p w:rsidR="000D58E0" w:rsidRPr="00404AE9" w:rsidRDefault="003940B1" w:rsidP="005B6E24">
            <w:pPr>
              <w:ind w:firstLine="540"/>
              <w:rPr>
                <w:rFonts w:ascii="Times New Roman" w:hAnsi="Times New Roman"/>
                <w:sz w:val="28"/>
                <w:szCs w:val="28"/>
              </w:rPr>
            </w:pPr>
            <w:r>
              <w:rPr>
                <w:rFonts w:ascii="Times New Roman" w:hAnsi="Times New Roman"/>
                <w:sz w:val="28"/>
                <w:szCs w:val="28"/>
              </w:rPr>
              <w:t xml:space="preserve"> птицеводство</w:t>
            </w:r>
          </w:p>
        </w:tc>
      </w:tr>
    </w:tbl>
    <w:p w:rsidR="000D58E0" w:rsidRPr="00404AE9" w:rsidRDefault="000D58E0" w:rsidP="009F1482">
      <w:pPr>
        <w:ind w:firstLine="540"/>
        <w:rPr>
          <w:rFonts w:ascii="Times New Roman" w:hAnsi="Times New Roman"/>
          <w:sz w:val="28"/>
          <w:szCs w:val="28"/>
        </w:rPr>
      </w:pPr>
    </w:p>
    <w:p w:rsidR="000D58E0" w:rsidRPr="00404AE9" w:rsidRDefault="000D58E0" w:rsidP="00A07671">
      <w:pPr>
        <w:pStyle w:val="Default"/>
        <w:rPr>
          <w:color w:val="auto"/>
          <w:sz w:val="28"/>
          <w:szCs w:val="28"/>
        </w:rPr>
      </w:pPr>
      <w:r w:rsidRPr="00404AE9">
        <w:rPr>
          <w:b/>
          <w:bCs/>
          <w:color w:val="auto"/>
          <w:sz w:val="28"/>
          <w:szCs w:val="28"/>
        </w:rPr>
        <w:t xml:space="preserve">1.2.4. Инвестиции </w:t>
      </w:r>
    </w:p>
    <w:p w:rsidR="000D58E0" w:rsidRPr="00404AE9" w:rsidRDefault="000D58E0" w:rsidP="00A07671">
      <w:pPr>
        <w:spacing w:line="240" w:lineRule="auto"/>
        <w:ind w:firstLine="840"/>
        <w:rPr>
          <w:rFonts w:ascii="Times New Roman" w:hAnsi="Times New Roman"/>
          <w:sz w:val="28"/>
          <w:szCs w:val="28"/>
        </w:rPr>
      </w:pPr>
      <w:r w:rsidRPr="00404AE9">
        <w:rPr>
          <w:rFonts w:ascii="Times New Roman" w:hAnsi="Times New Roman"/>
          <w:sz w:val="28"/>
          <w:szCs w:val="28"/>
        </w:rPr>
        <w:t xml:space="preserve">Общий объем инвестиций в основной капитал за счет всех источников финансирования (без субъектов малого предпринимательства) на территории </w:t>
      </w:r>
      <w:r w:rsidR="00A75A9B">
        <w:rPr>
          <w:rFonts w:ascii="Times New Roman" w:hAnsi="Times New Roman"/>
          <w:sz w:val="28"/>
          <w:szCs w:val="28"/>
        </w:rPr>
        <w:t xml:space="preserve"> </w:t>
      </w:r>
      <w:r w:rsidR="003940B1">
        <w:rPr>
          <w:rFonts w:ascii="Times New Roman" w:hAnsi="Times New Roman"/>
          <w:sz w:val="28"/>
          <w:szCs w:val="28"/>
        </w:rPr>
        <w:t>Покр</w:t>
      </w:r>
      <w:r w:rsidR="00A75A9B">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за январь-декабрь 2016 года составил </w:t>
      </w:r>
      <w:r>
        <w:rPr>
          <w:rFonts w:ascii="Times New Roman" w:hAnsi="Times New Roman"/>
          <w:sz w:val="28"/>
          <w:szCs w:val="28"/>
        </w:rPr>
        <w:t xml:space="preserve"> </w:t>
      </w:r>
      <w:r w:rsidR="000E22A5" w:rsidRPr="000E22A5">
        <w:rPr>
          <w:sz w:val="28"/>
          <w:szCs w:val="28"/>
        </w:rPr>
        <w:t>131</w:t>
      </w:r>
      <w:r w:rsidR="000E22A5">
        <w:rPr>
          <w:color w:val="FF0000"/>
          <w:sz w:val="28"/>
          <w:szCs w:val="28"/>
        </w:rPr>
        <w:t xml:space="preserve">  </w:t>
      </w:r>
      <w:r w:rsidR="000E22A5" w:rsidRPr="000E22A5">
        <w:rPr>
          <w:rFonts w:ascii="Times New Roman" w:hAnsi="Times New Roman"/>
          <w:sz w:val="28"/>
          <w:szCs w:val="28"/>
        </w:rPr>
        <w:t>тыс.</w:t>
      </w:r>
      <w:r w:rsidRPr="00BD4645">
        <w:rPr>
          <w:rFonts w:ascii="Times New Roman" w:hAnsi="Times New Roman"/>
          <w:sz w:val="28"/>
          <w:szCs w:val="28"/>
        </w:rPr>
        <w:t xml:space="preserve"> руб</w:t>
      </w:r>
      <w:r w:rsidRPr="00404AE9">
        <w:rPr>
          <w:rFonts w:ascii="Times New Roman" w:hAnsi="Times New Roman"/>
          <w:sz w:val="28"/>
          <w:szCs w:val="28"/>
        </w:rPr>
        <w:t>лей.</w:t>
      </w:r>
    </w:p>
    <w:p w:rsidR="000D58E0" w:rsidRPr="00404AE9" w:rsidRDefault="000D58E0" w:rsidP="00A07671">
      <w:pPr>
        <w:spacing w:line="240" w:lineRule="auto"/>
        <w:ind w:firstLine="840"/>
        <w:rPr>
          <w:rFonts w:ascii="Times New Roman" w:hAnsi="Times New Roman"/>
          <w:color w:val="FF0000"/>
          <w:sz w:val="28"/>
          <w:szCs w:val="28"/>
        </w:rPr>
      </w:pPr>
      <w:r w:rsidRPr="00404AE9">
        <w:rPr>
          <w:rFonts w:ascii="Times New Roman" w:hAnsi="Times New Roman"/>
          <w:color w:val="FF0000"/>
          <w:sz w:val="28"/>
          <w:szCs w:val="28"/>
        </w:rPr>
        <w:t xml:space="preserve"> </w:t>
      </w:r>
    </w:p>
    <w:p w:rsidR="000D58E0" w:rsidRPr="00404AE9" w:rsidRDefault="000D58E0" w:rsidP="00A07671">
      <w:pPr>
        <w:pStyle w:val="Default"/>
        <w:rPr>
          <w:color w:val="auto"/>
          <w:sz w:val="28"/>
          <w:szCs w:val="28"/>
        </w:rPr>
      </w:pPr>
      <w:r w:rsidRPr="00404AE9">
        <w:rPr>
          <w:b/>
          <w:bCs/>
          <w:color w:val="auto"/>
          <w:sz w:val="28"/>
          <w:szCs w:val="28"/>
        </w:rPr>
        <w:t xml:space="preserve">1.2.5. Финансы </w:t>
      </w:r>
    </w:p>
    <w:p w:rsidR="000D58E0" w:rsidRPr="00404AE9" w:rsidRDefault="000D58E0" w:rsidP="00FA35C8">
      <w:pPr>
        <w:pStyle w:val="Default"/>
        <w:jc w:val="both"/>
        <w:rPr>
          <w:color w:val="auto"/>
          <w:sz w:val="28"/>
          <w:szCs w:val="28"/>
        </w:rPr>
      </w:pPr>
      <w:r w:rsidRPr="00404AE9">
        <w:rPr>
          <w:color w:val="auto"/>
          <w:sz w:val="28"/>
          <w:szCs w:val="28"/>
        </w:rPr>
        <w:t xml:space="preserve">Бюджет </w:t>
      </w:r>
      <w:r w:rsidR="00A75A9B">
        <w:rPr>
          <w:color w:val="auto"/>
          <w:sz w:val="28"/>
          <w:szCs w:val="28"/>
        </w:rPr>
        <w:t xml:space="preserve"> </w:t>
      </w:r>
      <w:r w:rsidR="003940B1">
        <w:rPr>
          <w:color w:val="auto"/>
          <w:sz w:val="28"/>
          <w:szCs w:val="28"/>
        </w:rPr>
        <w:t>Покр</w:t>
      </w:r>
      <w:r w:rsidR="00A75A9B">
        <w:rPr>
          <w:color w:val="auto"/>
          <w:sz w:val="28"/>
          <w:szCs w:val="28"/>
        </w:rPr>
        <w:t xml:space="preserve">овского </w:t>
      </w:r>
      <w:r w:rsidRPr="00404AE9">
        <w:rPr>
          <w:color w:val="auto"/>
          <w:sz w:val="28"/>
          <w:szCs w:val="28"/>
        </w:rPr>
        <w:t xml:space="preserve"> сельского поселения формируется из налогов и  за счет межбюджетных трансфертов (дотаций, субвенций, иных межбюджетных трансфертов) из бюджета </w:t>
      </w:r>
      <w:r w:rsidR="00A75A9B">
        <w:rPr>
          <w:color w:val="auto"/>
          <w:sz w:val="28"/>
          <w:szCs w:val="28"/>
        </w:rPr>
        <w:t xml:space="preserve">Волоконовского </w:t>
      </w:r>
      <w:r w:rsidRPr="00404AE9">
        <w:rPr>
          <w:color w:val="auto"/>
          <w:sz w:val="28"/>
          <w:szCs w:val="28"/>
        </w:rPr>
        <w:t xml:space="preserve"> района. </w:t>
      </w:r>
    </w:p>
    <w:p w:rsidR="000D58E0" w:rsidRPr="00404AE9" w:rsidRDefault="000D58E0" w:rsidP="00FA35C8">
      <w:pPr>
        <w:pStyle w:val="Default"/>
        <w:jc w:val="both"/>
        <w:rPr>
          <w:color w:val="auto"/>
          <w:sz w:val="28"/>
          <w:szCs w:val="28"/>
        </w:rPr>
      </w:pPr>
      <w:r w:rsidRPr="00404AE9">
        <w:rPr>
          <w:color w:val="auto"/>
          <w:sz w:val="28"/>
          <w:szCs w:val="28"/>
        </w:rPr>
        <w:t xml:space="preserve">Бюджет </w:t>
      </w:r>
      <w:r w:rsidR="00A75A9B">
        <w:rPr>
          <w:color w:val="auto"/>
          <w:sz w:val="28"/>
          <w:szCs w:val="28"/>
        </w:rPr>
        <w:t xml:space="preserve"> </w:t>
      </w:r>
      <w:r w:rsidR="003940B1">
        <w:rPr>
          <w:color w:val="auto"/>
          <w:sz w:val="28"/>
          <w:szCs w:val="28"/>
        </w:rPr>
        <w:t>Покр</w:t>
      </w:r>
      <w:r w:rsidR="00A75A9B">
        <w:rPr>
          <w:color w:val="auto"/>
          <w:sz w:val="28"/>
          <w:szCs w:val="28"/>
        </w:rPr>
        <w:t xml:space="preserve">овского </w:t>
      </w:r>
      <w:r w:rsidRPr="00404AE9">
        <w:rPr>
          <w:color w:val="auto"/>
          <w:sz w:val="28"/>
          <w:szCs w:val="28"/>
        </w:rPr>
        <w:t xml:space="preserve"> сельского поселения за 2016 год по доходам составил</w:t>
      </w:r>
      <w:r w:rsidRPr="00404AE9">
        <w:rPr>
          <w:color w:val="FF0000"/>
          <w:sz w:val="28"/>
          <w:szCs w:val="28"/>
        </w:rPr>
        <w:t xml:space="preserve"> </w:t>
      </w:r>
      <w:r w:rsidR="002075C4">
        <w:rPr>
          <w:color w:val="FF0000"/>
          <w:sz w:val="28"/>
          <w:szCs w:val="28"/>
        </w:rPr>
        <w:t xml:space="preserve"> </w:t>
      </w:r>
      <w:r w:rsidR="000E22A5">
        <w:rPr>
          <w:color w:val="FF0000"/>
          <w:sz w:val="28"/>
          <w:szCs w:val="28"/>
        </w:rPr>
        <w:t xml:space="preserve"> </w:t>
      </w:r>
      <w:r w:rsidR="00C8022B">
        <w:rPr>
          <w:color w:val="FF0000"/>
          <w:sz w:val="28"/>
          <w:szCs w:val="28"/>
        </w:rPr>
        <w:t>8146,6</w:t>
      </w:r>
      <w:r w:rsidR="000E22A5">
        <w:rPr>
          <w:color w:val="FF0000"/>
          <w:sz w:val="28"/>
          <w:szCs w:val="28"/>
        </w:rPr>
        <w:t xml:space="preserve">  </w:t>
      </w:r>
      <w:r w:rsidRPr="00404AE9">
        <w:rPr>
          <w:color w:val="auto"/>
          <w:sz w:val="28"/>
          <w:szCs w:val="28"/>
        </w:rPr>
        <w:t xml:space="preserve">тыс. руб. Всего поступило налоговых и неналоговых доходов за 2016 год </w:t>
      </w:r>
      <w:r w:rsidR="00155E28">
        <w:rPr>
          <w:color w:val="auto"/>
          <w:sz w:val="28"/>
          <w:szCs w:val="28"/>
        </w:rPr>
        <w:t xml:space="preserve"> </w:t>
      </w:r>
      <w:r w:rsidR="00C8022B">
        <w:rPr>
          <w:color w:val="auto"/>
          <w:sz w:val="28"/>
          <w:szCs w:val="28"/>
        </w:rPr>
        <w:t>1838,6</w:t>
      </w:r>
      <w:r w:rsidR="000E22A5">
        <w:rPr>
          <w:color w:val="auto"/>
          <w:sz w:val="28"/>
          <w:szCs w:val="28"/>
        </w:rPr>
        <w:t xml:space="preserve"> </w:t>
      </w:r>
      <w:r w:rsidRPr="00404AE9">
        <w:rPr>
          <w:color w:val="auto"/>
          <w:sz w:val="28"/>
          <w:szCs w:val="28"/>
        </w:rPr>
        <w:t xml:space="preserve">тыс. руб. Так, удельный вес налоговых и неналоговых доходов в общем объеме доходов бюджета в 2016 году составил </w:t>
      </w:r>
      <w:r w:rsidR="002075C4">
        <w:rPr>
          <w:color w:val="auto"/>
          <w:sz w:val="28"/>
          <w:szCs w:val="28"/>
        </w:rPr>
        <w:t xml:space="preserve">  </w:t>
      </w:r>
      <w:r w:rsidR="00C8022B">
        <w:rPr>
          <w:color w:val="auto"/>
          <w:sz w:val="28"/>
          <w:szCs w:val="28"/>
        </w:rPr>
        <w:t>22,6</w:t>
      </w:r>
      <w:r w:rsidR="002075C4">
        <w:rPr>
          <w:color w:val="auto"/>
          <w:sz w:val="28"/>
          <w:szCs w:val="28"/>
        </w:rPr>
        <w:t xml:space="preserve"> </w:t>
      </w:r>
      <w:r w:rsidRPr="00404AE9">
        <w:rPr>
          <w:color w:val="auto"/>
          <w:sz w:val="28"/>
          <w:szCs w:val="28"/>
        </w:rPr>
        <w:t xml:space="preserve">%. </w:t>
      </w:r>
    </w:p>
    <w:p w:rsidR="000D58E0" w:rsidRPr="00404AE9" w:rsidRDefault="000D58E0" w:rsidP="00FA35C8">
      <w:pPr>
        <w:spacing w:line="240" w:lineRule="auto"/>
        <w:ind w:firstLine="840"/>
        <w:rPr>
          <w:rFonts w:ascii="Times New Roman" w:hAnsi="Times New Roman"/>
          <w:sz w:val="28"/>
          <w:szCs w:val="28"/>
        </w:rPr>
      </w:pPr>
      <w:r w:rsidRPr="00404AE9">
        <w:rPr>
          <w:rFonts w:ascii="Times New Roman" w:hAnsi="Times New Roman"/>
          <w:sz w:val="28"/>
          <w:szCs w:val="28"/>
        </w:rPr>
        <w:t xml:space="preserve">Бюджет сельского поселения в 2016 году по расходам исполнен в сумме </w:t>
      </w:r>
      <w:r w:rsidR="00C8022B">
        <w:rPr>
          <w:rFonts w:ascii="Times New Roman" w:hAnsi="Times New Roman"/>
          <w:sz w:val="28"/>
          <w:szCs w:val="28"/>
        </w:rPr>
        <w:t>8453,6</w:t>
      </w:r>
      <w:r w:rsidR="00155E28">
        <w:rPr>
          <w:rFonts w:ascii="Times New Roman" w:hAnsi="Times New Roman"/>
          <w:sz w:val="28"/>
          <w:szCs w:val="28"/>
        </w:rPr>
        <w:t xml:space="preserve"> </w:t>
      </w:r>
      <w:r w:rsidRPr="00404AE9">
        <w:rPr>
          <w:rFonts w:ascii="Times New Roman" w:hAnsi="Times New Roman"/>
          <w:sz w:val="28"/>
          <w:szCs w:val="28"/>
        </w:rPr>
        <w:t xml:space="preserve">тыс. рублей или на </w:t>
      </w:r>
      <w:r w:rsidR="002075C4">
        <w:rPr>
          <w:rFonts w:ascii="Times New Roman" w:hAnsi="Times New Roman"/>
          <w:sz w:val="28"/>
          <w:szCs w:val="28"/>
        </w:rPr>
        <w:t xml:space="preserve">  </w:t>
      </w:r>
      <w:r w:rsidR="00155E28">
        <w:rPr>
          <w:rFonts w:ascii="Times New Roman" w:hAnsi="Times New Roman"/>
          <w:sz w:val="28"/>
          <w:szCs w:val="28"/>
        </w:rPr>
        <w:t>98 %</w:t>
      </w:r>
      <w:r w:rsidR="002075C4">
        <w:rPr>
          <w:rFonts w:ascii="Times New Roman" w:hAnsi="Times New Roman"/>
          <w:sz w:val="28"/>
          <w:szCs w:val="28"/>
        </w:rPr>
        <w:t xml:space="preserve">  </w:t>
      </w:r>
      <w:r w:rsidRPr="00404AE9">
        <w:rPr>
          <w:rFonts w:ascii="Times New Roman" w:hAnsi="Times New Roman"/>
          <w:sz w:val="28"/>
          <w:szCs w:val="28"/>
        </w:rPr>
        <w:t>от запланированных расходов.</w:t>
      </w:r>
    </w:p>
    <w:p w:rsidR="000D58E0" w:rsidRPr="00404AE9" w:rsidRDefault="000D58E0" w:rsidP="00A07671">
      <w:pPr>
        <w:pStyle w:val="Default"/>
        <w:rPr>
          <w:color w:val="auto"/>
          <w:sz w:val="28"/>
          <w:szCs w:val="28"/>
        </w:rPr>
      </w:pPr>
      <w:r w:rsidRPr="00404AE9">
        <w:rPr>
          <w:b/>
          <w:bCs/>
          <w:color w:val="auto"/>
          <w:sz w:val="28"/>
          <w:szCs w:val="28"/>
        </w:rPr>
        <w:t xml:space="preserve">1.2.6. Социальная сфера </w:t>
      </w:r>
    </w:p>
    <w:p w:rsidR="000D58E0" w:rsidRPr="00404AE9" w:rsidRDefault="000D58E0" w:rsidP="00A07671">
      <w:pPr>
        <w:pStyle w:val="Default"/>
        <w:rPr>
          <w:color w:val="auto"/>
          <w:sz w:val="28"/>
          <w:szCs w:val="28"/>
        </w:rPr>
      </w:pPr>
      <w:r w:rsidRPr="00404AE9">
        <w:rPr>
          <w:color w:val="auto"/>
          <w:sz w:val="28"/>
          <w:szCs w:val="28"/>
        </w:rPr>
        <w:t xml:space="preserve">В 2016 году среднесписочная численность занятых </w:t>
      </w:r>
      <w:r w:rsidR="002075C4">
        <w:rPr>
          <w:color w:val="auto"/>
          <w:sz w:val="28"/>
          <w:szCs w:val="28"/>
        </w:rPr>
        <w:t xml:space="preserve"> </w:t>
      </w:r>
      <w:r w:rsidRPr="00404AE9">
        <w:rPr>
          <w:color w:val="auto"/>
          <w:sz w:val="28"/>
          <w:szCs w:val="28"/>
        </w:rPr>
        <w:t xml:space="preserve">в экономике составила </w:t>
      </w:r>
      <w:r w:rsidR="002075C4">
        <w:rPr>
          <w:color w:val="auto"/>
          <w:sz w:val="28"/>
          <w:szCs w:val="28"/>
        </w:rPr>
        <w:t xml:space="preserve">  </w:t>
      </w:r>
      <w:r w:rsidR="003940B1">
        <w:rPr>
          <w:color w:val="auto"/>
          <w:sz w:val="28"/>
          <w:szCs w:val="28"/>
        </w:rPr>
        <w:t xml:space="preserve">364 </w:t>
      </w:r>
      <w:r w:rsidRPr="00404AE9">
        <w:rPr>
          <w:color w:val="auto"/>
          <w:sz w:val="28"/>
          <w:szCs w:val="28"/>
        </w:rPr>
        <w:t xml:space="preserve">человека. Среднемесячная номинальная начисленная заработная плата в целом за январь-декабрь </w:t>
      </w:r>
      <w:r>
        <w:rPr>
          <w:color w:val="auto"/>
          <w:sz w:val="28"/>
          <w:szCs w:val="28"/>
        </w:rPr>
        <w:t xml:space="preserve">2016 года составила </w:t>
      </w:r>
      <w:r w:rsidR="002075C4">
        <w:rPr>
          <w:color w:val="auto"/>
          <w:sz w:val="28"/>
          <w:szCs w:val="28"/>
        </w:rPr>
        <w:t xml:space="preserve">   </w:t>
      </w:r>
      <w:r>
        <w:rPr>
          <w:color w:val="auto"/>
          <w:sz w:val="28"/>
          <w:szCs w:val="28"/>
        </w:rPr>
        <w:t xml:space="preserve"> рубля</w:t>
      </w:r>
      <w:r w:rsidRPr="00404AE9">
        <w:rPr>
          <w:color w:val="auto"/>
          <w:sz w:val="28"/>
          <w:szCs w:val="28"/>
        </w:rPr>
        <w:t>.</w:t>
      </w:r>
      <w:r w:rsidRPr="00404AE9">
        <w:rPr>
          <w:color w:val="FF0000"/>
          <w:sz w:val="28"/>
          <w:szCs w:val="28"/>
        </w:rPr>
        <w:t xml:space="preserve"> </w:t>
      </w:r>
      <w:r w:rsidRPr="00404AE9">
        <w:rPr>
          <w:color w:val="auto"/>
          <w:sz w:val="28"/>
          <w:szCs w:val="28"/>
        </w:rPr>
        <w:t xml:space="preserve">По состоянию на 01 января </w:t>
      </w:r>
      <w:r w:rsidRPr="00404AE9">
        <w:rPr>
          <w:color w:val="auto"/>
          <w:sz w:val="28"/>
          <w:szCs w:val="28"/>
        </w:rPr>
        <w:lastRenderedPageBreak/>
        <w:t>2017 года, численность безработных граждан, официально зарегистрированных в государственных учреждениях службы з</w:t>
      </w:r>
      <w:r w:rsidR="00A75A9B">
        <w:rPr>
          <w:color w:val="auto"/>
          <w:sz w:val="28"/>
          <w:szCs w:val="28"/>
        </w:rPr>
        <w:t xml:space="preserve">анятости населения, составила   4 </w:t>
      </w:r>
      <w:r w:rsidRPr="00404AE9">
        <w:rPr>
          <w:color w:val="auto"/>
          <w:sz w:val="28"/>
          <w:szCs w:val="28"/>
        </w:rPr>
        <w:t xml:space="preserve"> человек</w:t>
      </w:r>
      <w:r w:rsidR="00A75A9B">
        <w:rPr>
          <w:color w:val="auto"/>
          <w:sz w:val="28"/>
          <w:szCs w:val="28"/>
        </w:rPr>
        <w:t>а</w:t>
      </w:r>
      <w:r w:rsidRPr="00404AE9">
        <w:rPr>
          <w:color w:val="auto"/>
          <w:sz w:val="28"/>
          <w:szCs w:val="28"/>
        </w:rPr>
        <w:t xml:space="preserve">, численность незанятых граждан </w:t>
      </w:r>
      <w:r w:rsidR="003940B1">
        <w:rPr>
          <w:color w:val="auto"/>
          <w:sz w:val="28"/>
          <w:szCs w:val="28"/>
        </w:rPr>
        <w:t>составила   47</w:t>
      </w:r>
      <w:r w:rsidR="00A75A9B">
        <w:rPr>
          <w:color w:val="auto"/>
          <w:sz w:val="28"/>
          <w:szCs w:val="28"/>
        </w:rPr>
        <w:t xml:space="preserve"> </w:t>
      </w:r>
      <w:r w:rsidRPr="00404AE9">
        <w:rPr>
          <w:color w:val="auto"/>
          <w:sz w:val="28"/>
          <w:szCs w:val="28"/>
        </w:rPr>
        <w:t xml:space="preserve"> человек</w:t>
      </w:r>
      <w:r w:rsidR="002075C4">
        <w:rPr>
          <w:color w:val="auto"/>
          <w:sz w:val="28"/>
          <w:szCs w:val="28"/>
        </w:rPr>
        <w:t>.</w:t>
      </w:r>
      <w:r w:rsidRPr="00404AE9">
        <w:rPr>
          <w:color w:val="auto"/>
          <w:sz w:val="28"/>
          <w:szCs w:val="28"/>
        </w:rPr>
        <w:t xml:space="preserve"> </w:t>
      </w:r>
    </w:p>
    <w:p w:rsidR="000D58E0" w:rsidRPr="00404AE9" w:rsidRDefault="000D58E0" w:rsidP="00A07671">
      <w:pPr>
        <w:pStyle w:val="Default"/>
        <w:rPr>
          <w:color w:val="auto"/>
          <w:sz w:val="28"/>
          <w:szCs w:val="28"/>
        </w:rPr>
      </w:pPr>
      <w:r w:rsidRPr="00404AE9">
        <w:rPr>
          <w:b/>
          <w:bCs/>
          <w:color w:val="auto"/>
          <w:sz w:val="28"/>
          <w:szCs w:val="28"/>
        </w:rPr>
        <w:t xml:space="preserve">1.2.7. Здравоохранение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2"/>
        <w:gridCol w:w="2946"/>
        <w:gridCol w:w="2944"/>
      </w:tblGrid>
      <w:tr w:rsidR="000D58E0" w:rsidRPr="00404AE9" w:rsidTr="00881669">
        <w:tc>
          <w:tcPr>
            <w:tcW w:w="3212" w:type="dxa"/>
          </w:tcPr>
          <w:p w:rsidR="000D58E0" w:rsidRPr="00404AE9" w:rsidRDefault="000D58E0" w:rsidP="00881669">
            <w:pPr>
              <w:ind w:firstLine="540"/>
              <w:rPr>
                <w:rFonts w:ascii="Times New Roman" w:hAnsi="Times New Roman"/>
                <w:sz w:val="28"/>
                <w:szCs w:val="28"/>
              </w:rPr>
            </w:pPr>
            <w:r w:rsidRPr="00404AE9">
              <w:rPr>
                <w:rFonts w:ascii="Times New Roman" w:hAnsi="Times New Roman"/>
                <w:sz w:val="28"/>
                <w:szCs w:val="28"/>
              </w:rPr>
              <w:t>Учреждение здравоохранения</w:t>
            </w:r>
          </w:p>
        </w:tc>
        <w:tc>
          <w:tcPr>
            <w:tcW w:w="2946" w:type="dxa"/>
          </w:tcPr>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Адрес</w:t>
            </w:r>
          </w:p>
        </w:tc>
        <w:tc>
          <w:tcPr>
            <w:tcW w:w="2944" w:type="dxa"/>
          </w:tcPr>
          <w:p w:rsidR="000D58E0" w:rsidRPr="00404AE9" w:rsidRDefault="000D58E0" w:rsidP="00FA35C8">
            <w:pPr>
              <w:ind w:firstLine="34"/>
              <w:jc w:val="left"/>
              <w:rPr>
                <w:rFonts w:ascii="Times New Roman" w:hAnsi="Times New Roman"/>
                <w:sz w:val="28"/>
                <w:szCs w:val="28"/>
              </w:rPr>
            </w:pPr>
            <w:r w:rsidRPr="00404AE9">
              <w:rPr>
                <w:rFonts w:ascii="Times New Roman" w:hAnsi="Times New Roman"/>
                <w:sz w:val="28"/>
                <w:szCs w:val="28"/>
              </w:rPr>
              <w:t>Количество обслуживаемых</w:t>
            </w:r>
          </w:p>
          <w:p w:rsidR="000D58E0" w:rsidRPr="00404AE9" w:rsidRDefault="000D58E0" w:rsidP="00FA35C8">
            <w:pPr>
              <w:ind w:firstLine="34"/>
              <w:jc w:val="left"/>
              <w:rPr>
                <w:rFonts w:ascii="Times New Roman" w:hAnsi="Times New Roman"/>
                <w:sz w:val="28"/>
                <w:szCs w:val="28"/>
              </w:rPr>
            </w:pPr>
            <w:r w:rsidRPr="00404AE9">
              <w:rPr>
                <w:rFonts w:ascii="Times New Roman" w:hAnsi="Times New Roman"/>
                <w:sz w:val="28"/>
                <w:szCs w:val="28"/>
              </w:rPr>
              <w:t>(чел.)</w:t>
            </w:r>
          </w:p>
        </w:tc>
      </w:tr>
      <w:tr w:rsidR="000D58E0" w:rsidRPr="00404AE9" w:rsidTr="00881669">
        <w:tc>
          <w:tcPr>
            <w:tcW w:w="3212" w:type="dxa"/>
          </w:tcPr>
          <w:p w:rsidR="000D58E0" w:rsidRPr="00404AE9" w:rsidRDefault="003940B1" w:rsidP="00881669">
            <w:pPr>
              <w:ind w:firstLine="540"/>
              <w:rPr>
                <w:rFonts w:ascii="Times New Roman" w:hAnsi="Times New Roman"/>
                <w:sz w:val="28"/>
                <w:szCs w:val="28"/>
              </w:rPr>
            </w:pPr>
            <w:r>
              <w:rPr>
                <w:rFonts w:ascii="Times New Roman" w:hAnsi="Times New Roman"/>
                <w:sz w:val="28"/>
                <w:szCs w:val="28"/>
              </w:rPr>
              <w:t xml:space="preserve"> Покровс</w:t>
            </w:r>
            <w:r w:rsidR="00A75A9B">
              <w:rPr>
                <w:rFonts w:ascii="Times New Roman" w:hAnsi="Times New Roman"/>
                <w:sz w:val="28"/>
                <w:szCs w:val="28"/>
              </w:rPr>
              <w:t>кая  врачебная амбулатория</w:t>
            </w:r>
          </w:p>
        </w:tc>
        <w:tc>
          <w:tcPr>
            <w:tcW w:w="2946" w:type="dxa"/>
          </w:tcPr>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 xml:space="preserve">с. </w:t>
            </w:r>
            <w:r w:rsidR="003940B1">
              <w:rPr>
                <w:rFonts w:ascii="Times New Roman" w:hAnsi="Times New Roman"/>
                <w:sz w:val="28"/>
                <w:szCs w:val="28"/>
              </w:rPr>
              <w:t xml:space="preserve"> Покровка</w:t>
            </w:r>
          </w:p>
          <w:p w:rsidR="000D58E0" w:rsidRPr="00404AE9" w:rsidRDefault="000D58E0" w:rsidP="003940B1">
            <w:pPr>
              <w:ind w:firstLine="6"/>
              <w:rPr>
                <w:rFonts w:ascii="Times New Roman" w:hAnsi="Times New Roman"/>
                <w:sz w:val="28"/>
                <w:szCs w:val="28"/>
              </w:rPr>
            </w:pPr>
            <w:r w:rsidRPr="00404AE9">
              <w:rPr>
                <w:rFonts w:ascii="Times New Roman" w:hAnsi="Times New Roman"/>
                <w:sz w:val="28"/>
                <w:szCs w:val="28"/>
              </w:rPr>
              <w:t xml:space="preserve">ул. </w:t>
            </w:r>
            <w:r w:rsidR="003940B1">
              <w:rPr>
                <w:rFonts w:ascii="Times New Roman" w:hAnsi="Times New Roman"/>
                <w:sz w:val="28"/>
                <w:szCs w:val="28"/>
              </w:rPr>
              <w:t xml:space="preserve"> Ветчинкина</w:t>
            </w:r>
            <w:r w:rsidRPr="00404AE9">
              <w:rPr>
                <w:rFonts w:ascii="Times New Roman" w:hAnsi="Times New Roman"/>
                <w:sz w:val="28"/>
                <w:szCs w:val="28"/>
              </w:rPr>
              <w:t xml:space="preserve"> д.</w:t>
            </w:r>
            <w:r w:rsidR="002075C4">
              <w:rPr>
                <w:rFonts w:ascii="Times New Roman" w:hAnsi="Times New Roman"/>
                <w:sz w:val="28"/>
                <w:szCs w:val="28"/>
              </w:rPr>
              <w:t xml:space="preserve"> </w:t>
            </w:r>
          </w:p>
        </w:tc>
        <w:tc>
          <w:tcPr>
            <w:tcW w:w="2944" w:type="dxa"/>
          </w:tcPr>
          <w:p w:rsidR="000D58E0" w:rsidRPr="00404AE9" w:rsidRDefault="00697FED" w:rsidP="002075C4">
            <w:pPr>
              <w:ind w:firstLine="540"/>
              <w:rPr>
                <w:rFonts w:ascii="Times New Roman" w:hAnsi="Times New Roman"/>
                <w:sz w:val="28"/>
                <w:szCs w:val="28"/>
              </w:rPr>
            </w:pPr>
            <w:r>
              <w:rPr>
                <w:rFonts w:ascii="Times New Roman" w:hAnsi="Times New Roman"/>
                <w:sz w:val="28"/>
                <w:szCs w:val="28"/>
              </w:rPr>
              <w:t>11</w:t>
            </w:r>
            <w:r w:rsidR="002075C4">
              <w:rPr>
                <w:rFonts w:ascii="Times New Roman" w:hAnsi="Times New Roman"/>
                <w:sz w:val="28"/>
                <w:szCs w:val="28"/>
              </w:rPr>
              <w:t>45</w:t>
            </w:r>
            <w:r w:rsidR="00A75A9B">
              <w:rPr>
                <w:rFonts w:ascii="Times New Roman" w:hAnsi="Times New Roman"/>
                <w:sz w:val="28"/>
                <w:szCs w:val="28"/>
              </w:rPr>
              <w:t xml:space="preserve"> </w:t>
            </w:r>
          </w:p>
        </w:tc>
      </w:tr>
      <w:tr w:rsidR="003940B1" w:rsidRPr="00404AE9" w:rsidTr="00881669">
        <w:tc>
          <w:tcPr>
            <w:tcW w:w="3212" w:type="dxa"/>
          </w:tcPr>
          <w:p w:rsidR="003940B1" w:rsidRDefault="003940B1" w:rsidP="003940B1">
            <w:pPr>
              <w:ind w:firstLine="540"/>
              <w:rPr>
                <w:rFonts w:ascii="Times New Roman" w:hAnsi="Times New Roman"/>
                <w:sz w:val="28"/>
                <w:szCs w:val="28"/>
              </w:rPr>
            </w:pPr>
            <w:r>
              <w:rPr>
                <w:rFonts w:ascii="Times New Roman" w:hAnsi="Times New Roman"/>
                <w:sz w:val="28"/>
                <w:szCs w:val="28"/>
              </w:rPr>
              <w:t xml:space="preserve"> Успенская  врачебная амбулатория</w:t>
            </w:r>
          </w:p>
        </w:tc>
        <w:tc>
          <w:tcPr>
            <w:tcW w:w="2946" w:type="dxa"/>
          </w:tcPr>
          <w:p w:rsidR="003940B1" w:rsidRPr="00404AE9" w:rsidRDefault="003940B1" w:rsidP="00881669">
            <w:pPr>
              <w:ind w:firstLine="6"/>
              <w:rPr>
                <w:rFonts w:ascii="Times New Roman" w:hAnsi="Times New Roman"/>
                <w:sz w:val="28"/>
                <w:szCs w:val="28"/>
              </w:rPr>
            </w:pPr>
            <w:r>
              <w:rPr>
                <w:rFonts w:ascii="Times New Roman" w:hAnsi="Times New Roman"/>
                <w:sz w:val="28"/>
                <w:szCs w:val="28"/>
              </w:rPr>
              <w:t xml:space="preserve">С.Успенка. ул.Центральная </w:t>
            </w:r>
          </w:p>
        </w:tc>
        <w:tc>
          <w:tcPr>
            <w:tcW w:w="2944" w:type="dxa"/>
          </w:tcPr>
          <w:p w:rsidR="003940B1" w:rsidRDefault="00697FED" w:rsidP="002075C4">
            <w:pPr>
              <w:ind w:firstLine="540"/>
              <w:rPr>
                <w:rFonts w:ascii="Times New Roman" w:hAnsi="Times New Roman"/>
                <w:sz w:val="28"/>
                <w:szCs w:val="28"/>
              </w:rPr>
            </w:pPr>
            <w:r>
              <w:rPr>
                <w:rFonts w:ascii="Times New Roman" w:hAnsi="Times New Roman"/>
                <w:sz w:val="28"/>
                <w:szCs w:val="28"/>
              </w:rPr>
              <w:t>1145</w:t>
            </w:r>
          </w:p>
        </w:tc>
      </w:tr>
      <w:tr w:rsidR="00A75A9B" w:rsidRPr="00404AE9" w:rsidTr="00881669">
        <w:tc>
          <w:tcPr>
            <w:tcW w:w="3212" w:type="dxa"/>
          </w:tcPr>
          <w:p w:rsidR="00A75A9B" w:rsidRPr="00404AE9" w:rsidRDefault="00A75A9B" w:rsidP="00881669">
            <w:pPr>
              <w:ind w:firstLine="540"/>
              <w:rPr>
                <w:rFonts w:ascii="Times New Roman" w:hAnsi="Times New Roman"/>
                <w:sz w:val="28"/>
                <w:szCs w:val="28"/>
              </w:rPr>
            </w:pPr>
            <w:r>
              <w:rPr>
                <w:rFonts w:ascii="Times New Roman" w:hAnsi="Times New Roman"/>
                <w:sz w:val="28"/>
                <w:szCs w:val="28"/>
              </w:rPr>
              <w:t>ДСУ</w:t>
            </w:r>
          </w:p>
        </w:tc>
        <w:tc>
          <w:tcPr>
            <w:tcW w:w="2946" w:type="dxa"/>
          </w:tcPr>
          <w:p w:rsidR="00A75A9B" w:rsidRPr="00404AE9" w:rsidRDefault="00A75A9B" w:rsidP="008F194B">
            <w:pPr>
              <w:ind w:firstLine="6"/>
              <w:rPr>
                <w:rFonts w:ascii="Times New Roman" w:hAnsi="Times New Roman"/>
                <w:sz w:val="28"/>
                <w:szCs w:val="28"/>
              </w:rPr>
            </w:pPr>
            <w:r w:rsidRPr="00404AE9">
              <w:rPr>
                <w:rFonts w:ascii="Times New Roman" w:hAnsi="Times New Roman"/>
                <w:sz w:val="28"/>
                <w:szCs w:val="28"/>
              </w:rPr>
              <w:t xml:space="preserve">с. </w:t>
            </w:r>
            <w:r w:rsidR="003940B1">
              <w:rPr>
                <w:rFonts w:ascii="Times New Roman" w:hAnsi="Times New Roman"/>
                <w:sz w:val="28"/>
                <w:szCs w:val="28"/>
              </w:rPr>
              <w:t>Успенка</w:t>
            </w:r>
            <w:r w:rsidRPr="00404AE9">
              <w:rPr>
                <w:rFonts w:ascii="Times New Roman" w:hAnsi="Times New Roman"/>
                <w:sz w:val="28"/>
                <w:szCs w:val="28"/>
              </w:rPr>
              <w:t xml:space="preserve"> </w:t>
            </w:r>
          </w:p>
          <w:p w:rsidR="00A75A9B" w:rsidRPr="00404AE9" w:rsidRDefault="00A75A9B" w:rsidP="003940B1">
            <w:pPr>
              <w:ind w:firstLine="6"/>
              <w:rPr>
                <w:rFonts w:ascii="Times New Roman" w:hAnsi="Times New Roman"/>
                <w:sz w:val="28"/>
                <w:szCs w:val="28"/>
              </w:rPr>
            </w:pPr>
            <w:r w:rsidRPr="00404AE9">
              <w:rPr>
                <w:rFonts w:ascii="Times New Roman" w:hAnsi="Times New Roman"/>
                <w:sz w:val="28"/>
                <w:szCs w:val="28"/>
              </w:rPr>
              <w:t>ул. Центральная д.</w:t>
            </w:r>
            <w:r w:rsidR="002075C4">
              <w:rPr>
                <w:rFonts w:ascii="Times New Roman" w:hAnsi="Times New Roman"/>
                <w:sz w:val="28"/>
                <w:szCs w:val="28"/>
              </w:rPr>
              <w:t xml:space="preserve"> </w:t>
            </w:r>
          </w:p>
        </w:tc>
        <w:tc>
          <w:tcPr>
            <w:tcW w:w="2944" w:type="dxa"/>
          </w:tcPr>
          <w:p w:rsidR="00A75A9B" w:rsidRPr="00404AE9" w:rsidRDefault="00697FED" w:rsidP="002075C4">
            <w:pPr>
              <w:ind w:firstLine="540"/>
              <w:rPr>
                <w:rFonts w:ascii="Times New Roman" w:hAnsi="Times New Roman"/>
                <w:sz w:val="28"/>
                <w:szCs w:val="28"/>
              </w:rPr>
            </w:pPr>
            <w:r>
              <w:rPr>
                <w:rFonts w:ascii="Times New Roman" w:hAnsi="Times New Roman"/>
                <w:sz w:val="28"/>
                <w:szCs w:val="28"/>
              </w:rPr>
              <w:t xml:space="preserve"> 1692</w:t>
            </w:r>
          </w:p>
        </w:tc>
      </w:tr>
    </w:tbl>
    <w:p w:rsidR="00A75A9B" w:rsidRDefault="00A75A9B" w:rsidP="00A07671">
      <w:pPr>
        <w:pStyle w:val="Default"/>
        <w:rPr>
          <w:b/>
          <w:bCs/>
          <w:color w:val="auto"/>
          <w:sz w:val="28"/>
          <w:szCs w:val="28"/>
        </w:rPr>
      </w:pPr>
    </w:p>
    <w:p w:rsidR="00A75A9B" w:rsidRDefault="00A75A9B" w:rsidP="00A07671">
      <w:pPr>
        <w:pStyle w:val="Default"/>
        <w:rPr>
          <w:b/>
          <w:bCs/>
          <w:color w:val="auto"/>
          <w:sz w:val="28"/>
          <w:szCs w:val="28"/>
        </w:rPr>
      </w:pPr>
    </w:p>
    <w:p w:rsidR="00A75A9B" w:rsidRDefault="00A75A9B" w:rsidP="00A07671">
      <w:pPr>
        <w:pStyle w:val="Default"/>
        <w:rPr>
          <w:b/>
          <w:bCs/>
          <w:color w:val="auto"/>
          <w:sz w:val="28"/>
          <w:szCs w:val="28"/>
        </w:rPr>
      </w:pPr>
    </w:p>
    <w:p w:rsidR="00A75A9B" w:rsidRDefault="00A75A9B" w:rsidP="00A07671">
      <w:pPr>
        <w:pStyle w:val="Default"/>
        <w:rPr>
          <w:b/>
          <w:bCs/>
          <w:color w:val="auto"/>
          <w:sz w:val="28"/>
          <w:szCs w:val="28"/>
        </w:rPr>
      </w:pPr>
    </w:p>
    <w:p w:rsidR="00A75A9B" w:rsidRDefault="00A75A9B" w:rsidP="00A07671">
      <w:pPr>
        <w:pStyle w:val="Default"/>
        <w:rPr>
          <w:b/>
          <w:bCs/>
          <w:color w:val="auto"/>
          <w:sz w:val="28"/>
          <w:szCs w:val="28"/>
        </w:rPr>
      </w:pPr>
    </w:p>
    <w:p w:rsidR="00A75A9B" w:rsidRDefault="00A75A9B" w:rsidP="00A07671">
      <w:pPr>
        <w:pStyle w:val="Default"/>
        <w:rPr>
          <w:b/>
          <w:bCs/>
          <w:color w:val="auto"/>
          <w:sz w:val="28"/>
          <w:szCs w:val="28"/>
        </w:rPr>
      </w:pPr>
    </w:p>
    <w:p w:rsidR="000D58E0" w:rsidRPr="00404AE9" w:rsidRDefault="000D58E0" w:rsidP="00A07671">
      <w:pPr>
        <w:pStyle w:val="Default"/>
        <w:rPr>
          <w:color w:val="auto"/>
          <w:sz w:val="28"/>
          <w:szCs w:val="28"/>
        </w:rPr>
      </w:pPr>
      <w:r w:rsidRPr="00404AE9">
        <w:rPr>
          <w:b/>
          <w:bCs/>
          <w:color w:val="auto"/>
          <w:sz w:val="28"/>
          <w:szCs w:val="28"/>
        </w:rPr>
        <w:t xml:space="preserve">1.2.8. Образование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2"/>
        <w:gridCol w:w="2946"/>
        <w:gridCol w:w="2944"/>
      </w:tblGrid>
      <w:tr w:rsidR="000D58E0" w:rsidRPr="00404AE9" w:rsidTr="00881669">
        <w:tc>
          <w:tcPr>
            <w:tcW w:w="3212" w:type="dxa"/>
          </w:tcPr>
          <w:p w:rsidR="000D58E0" w:rsidRPr="00404AE9" w:rsidRDefault="000D58E0" w:rsidP="00FA35C8">
            <w:pPr>
              <w:ind w:firstLine="0"/>
              <w:rPr>
                <w:rFonts w:ascii="Times New Roman" w:hAnsi="Times New Roman"/>
                <w:sz w:val="28"/>
                <w:szCs w:val="28"/>
              </w:rPr>
            </w:pPr>
            <w:r w:rsidRPr="00404AE9">
              <w:rPr>
                <w:rFonts w:ascii="Times New Roman" w:hAnsi="Times New Roman"/>
                <w:sz w:val="28"/>
                <w:szCs w:val="28"/>
              </w:rPr>
              <w:t>Учреждение образования</w:t>
            </w:r>
          </w:p>
        </w:tc>
        <w:tc>
          <w:tcPr>
            <w:tcW w:w="2946" w:type="dxa"/>
          </w:tcPr>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Адрес</w:t>
            </w:r>
          </w:p>
        </w:tc>
        <w:tc>
          <w:tcPr>
            <w:tcW w:w="2944" w:type="dxa"/>
          </w:tcPr>
          <w:p w:rsidR="000D58E0" w:rsidRPr="00404AE9" w:rsidRDefault="000D58E0" w:rsidP="00FA35C8">
            <w:pPr>
              <w:ind w:firstLine="0"/>
              <w:jc w:val="left"/>
              <w:rPr>
                <w:rFonts w:ascii="Times New Roman" w:hAnsi="Times New Roman"/>
                <w:sz w:val="28"/>
                <w:szCs w:val="28"/>
              </w:rPr>
            </w:pPr>
            <w:r w:rsidRPr="00404AE9">
              <w:rPr>
                <w:rFonts w:ascii="Times New Roman" w:hAnsi="Times New Roman"/>
                <w:sz w:val="28"/>
                <w:szCs w:val="28"/>
              </w:rPr>
              <w:t>Количество обучающихся</w:t>
            </w:r>
          </w:p>
          <w:p w:rsidR="000D58E0" w:rsidRPr="00404AE9" w:rsidRDefault="000D58E0" w:rsidP="00FA35C8">
            <w:pPr>
              <w:ind w:firstLine="37"/>
              <w:jc w:val="left"/>
              <w:rPr>
                <w:rFonts w:ascii="Times New Roman" w:hAnsi="Times New Roman"/>
                <w:sz w:val="28"/>
                <w:szCs w:val="28"/>
              </w:rPr>
            </w:pPr>
            <w:r w:rsidRPr="00404AE9">
              <w:rPr>
                <w:rFonts w:ascii="Times New Roman" w:hAnsi="Times New Roman"/>
                <w:sz w:val="28"/>
                <w:szCs w:val="28"/>
              </w:rPr>
              <w:t>(школа/дошкольная группа)</w:t>
            </w:r>
          </w:p>
        </w:tc>
      </w:tr>
      <w:tr w:rsidR="000D58E0" w:rsidRPr="00404AE9" w:rsidTr="00881669">
        <w:tc>
          <w:tcPr>
            <w:tcW w:w="3212" w:type="dxa"/>
          </w:tcPr>
          <w:p w:rsidR="000D58E0" w:rsidRPr="00404AE9" w:rsidRDefault="00A75A9B" w:rsidP="003940B1">
            <w:pPr>
              <w:ind w:firstLine="540"/>
              <w:rPr>
                <w:rFonts w:ascii="Times New Roman" w:hAnsi="Times New Roman"/>
                <w:sz w:val="28"/>
                <w:szCs w:val="28"/>
              </w:rPr>
            </w:pPr>
            <w:r>
              <w:rPr>
                <w:rFonts w:ascii="Times New Roman" w:hAnsi="Times New Roman"/>
                <w:sz w:val="28"/>
                <w:szCs w:val="28"/>
              </w:rPr>
              <w:t>МБОУ «</w:t>
            </w:r>
            <w:r w:rsidR="003940B1">
              <w:rPr>
                <w:rFonts w:ascii="Times New Roman" w:hAnsi="Times New Roman"/>
                <w:sz w:val="28"/>
                <w:szCs w:val="28"/>
              </w:rPr>
              <w:t xml:space="preserve"> Покро</w:t>
            </w:r>
            <w:r>
              <w:rPr>
                <w:rFonts w:ascii="Times New Roman" w:hAnsi="Times New Roman"/>
                <w:sz w:val="28"/>
                <w:szCs w:val="28"/>
              </w:rPr>
              <w:t>вская</w:t>
            </w:r>
            <w:r w:rsidR="000D58E0" w:rsidRPr="00404AE9">
              <w:rPr>
                <w:rFonts w:ascii="Times New Roman" w:hAnsi="Times New Roman"/>
                <w:sz w:val="28"/>
                <w:szCs w:val="28"/>
              </w:rPr>
              <w:t xml:space="preserve"> СОШ»</w:t>
            </w:r>
          </w:p>
        </w:tc>
        <w:tc>
          <w:tcPr>
            <w:tcW w:w="2946" w:type="dxa"/>
          </w:tcPr>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 xml:space="preserve">с. </w:t>
            </w:r>
            <w:r w:rsidR="003940B1">
              <w:rPr>
                <w:rFonts w:ascii="Times New Roman" w:hAnsi="Times New Roman"/>
                <w:sz w:val="28"/>
                <w:szCs w:val="28"/>
              </w:rPr>
              <w:t xml:space="preserve"> Покровка</w:t>
            </w:r>
            <w:r w:rsidRPr="00404AE9">
              <w:rPr>
                <w:rFonts w:ascii="Times New Roman" w:hAnsi="Times New Roman"/>
                <w:sz w:val="28"/>
                <w:szCs w:val="28"/>
              </w:rPr>
              <w:t xml:space="preserve"> </w:t>
            </w:r>
          </w:p>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ул. Центральная д.</w:t>
            </w:r>
            <w:r w:rsidR="003940B1">
              <w:rPr>
                <w:rFonts w:ascii="Times New Roman" w:hAnsi="Times New Roman"/>
                <w:sz w:val="28"/>
                <w:szCs w:val="28"/>
              </w:rPr>
              <w:t>5</w:t>
            </w:r>
            <w:r w:rsidRPr="00404AE9">
              <w:rPr>
                <w:rFonts w:ascii="Times New Roman" w:hAnsi="Times New Roman"/>
                <w:sz w:val="28"/>
                <w:szCs w:val="28"/>
              </w:rPr>
              <w:t>2</w:t>
            </w:r>
          </w:p>
        </w:tc>
        <w:tc>
          <w:tcPr>
            <w:tcW w:w="2944" w:type="dxa"/>
          </w:tcPr>
          <w:p w:rsidR="000D58E0" w:rsidRPr="00404AE9" w:rsidRDefault="003940B1" w:rsidP="00697FED">
            <w:pPr>
              <w:ind w:firstLine="540"/>
              <w:rPr>
                <w:rFonts w:ascii="Times New Roman" w:hAnsi="Times New Roman"/>
                <w:sz w:val="28"/>
                <w:szCs w:val="28"/>
              </w:rPr>
            </w:pPr>
            <w:r>
              <w:rPr>
                <w:rFonts w:ascii="Times New Roman" w:hAnsi="Times New Roman"/>
                <w:sz w:val="28"/>
                <w:szCs w:val="28"/>
              </w:rPr>
              <w:t xml:space="preserve"> 1</w:t>
            </w:r>
            <w:r w:rsidR="00697FED">
              <w:rPr>
                <w:rFonts w:ascii="Times New Roman" w:hAnsi="Times New Roman"/>
                <w:sz w:val="28"/>
                <w:szCs w:val="28"/>
              </w:rPr>
              <w:t>16</w:t>
            </w:r>
          </w:p>
        </w:tc>
      </w:tr>
    </w:tbl>
    <w:p w:rsidR="000D58E0" w:rsidRPr="00404AE9" w:rsidRDefault="000D58E0" w:rsidP="00A07671">
      <w:pPr>
        <w:pStyle w:val="Default"/>
        <w:rPr>
          <w:color w:val="auto"/>
          <w:sz w:val="28"/>
          <w:szCs w:val="28"/>
        </w:rPr>
      </w:pPr>
      <w:r w:rsidRPr="00404AE9">
        <w:rPr>
          <w:b/>
          <w:bCs/>
          <w:color w:val="auto"/>
          <w:sz w:val="28"/>
          <w:szCs w:val="28"/>
        </w:rPr>
        <w:t xml:space="preserve">1.2.9. Культура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2"/>
        <w:gridCol w:w="2946"/>
        <w:gridCol w:w="2944"/>
      </w:tblGrid>
      <w:tr w:rsidR="000D58E0" w:rsidRPr="00404AE9" w:rsidTr="00881669">
        <w:tc>
          <w:tcPr>
            <w:tcW w:w="3212" w:type="dxa"/>
          </w:tcPr>
          <w:p w:rsidR="000D58E0" w:rsidRPr="00404AE9" w:rsidRDefault="000D58E0" w:rsidP="00FA35C8">
            <w:pPr>
              <w:ind w:firstLine="0"/>
              <w:rPr>
                <w:rFonts w:ascii="Times New Roman" w:hAnsi="Times New Roman"/>
                <w:sz w:val="28"/>
                <w:szCs w:val="28"/>
              </w:rPr>
            </w:pPr>
            <w:r w:rsidRPr="00404AE9">
              <w:rPr>
                <w:rFonts w:ascii="Times New Roman" w:hAnsi="Times New Roman"/>
                <w:sz w:val="28"/>
                <w:szCs w:val="28"/>
              </w:rPr>
              <w:t>Учреждения культуры</w:t>
            </w:r>
          </w:p>
        </w:tc>
        <w:tc>
          <w:tcPr>
            <w:tcW w:w="2946" w:type="dxa"/>
          </w:tcPr>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Адрес</w:t>
            </w:r>
          </w:p>
        </w:tc>
        <w:tc>
          <w:tcPr>
            <w:tcW w:w="2944" w:type="dxa"/>
          </w:tcPr>
          <w:p w:rsidR="000D58E0" w:rsidRPr="00404AE9" w:rsidRDefault="000D58E0" w:rsidP="00FA35C8">
            <w:pPr>
              <w:ind w:firstLine="34"/>
              <w:jc w:val="left"/>
              <w:rPr>
                <w:rFonts w:ascii="Times New Roman" w:hAnsi="Times New Roman"/>
                <w:sz w:val="28"/>
                <w:szCs w:val="28"/>
              </w:rPr>
            </w:pPr>
            <w:r w:rsidRPr="00404AE9">
              <w:rPr>
                <w:rFonts w:ascii="Times New Roman" w:hAnsi="Times New Roman"/>
                <w:sz w:val="28"/>
                <w:szCs w:val="28"/>
              </w:rPr>
              <w:t>Количество работающих</w:t>
            </w:r>
          </w:p>
        </w:tc>
      </w:tr>
      <w:tr w:rsidR="000D58E0" w:rsidRPr="00404AE9" w:rsidTr="00881669">
        <w:tc>
          <w:tcPr>
            <w:tcW w:w="3212" w:type="dxa"/>
          </w:tcPr>
          <w:p w:rsidR="000D58E0" w:rsidRPr="00404AE9" w:rsidRDefault="000D58E0" w:rsidP="00881669">
            <w:pPr>
              <w:ind w:firstLine="540"/>
              <w:rPr>
                <w:rFonts w:ascii="Times New Roman" w:hAnsi="Times New Roman"/>
                <w:sz w:val="28"/>
                <w:szCs w:val="28"/>
              </w:rPr>
            </w:pPr>
            <w:r w:rsidRPr="00404AE9">
              <w:rPr>
                <w:rFonts w:ascii="Times New Roman" w:hAnsi="Times New Roman"/>
                <w:sz w:val="28"/>
                <w:szCs w:val="28"/>
              </w:rPr>
              <w:t>СДК</w:t>
            </w:r>
          </w:p>
        </w:tc>
        <w:tc>
          <w:tcPr>
            <w:tcW w:w="2946" w:type="dxa"/>
          </w:tcPr>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 xml:space="preserve">с. </w:t>
            </w:r>
            <w:r w:rsidR="003940B1">
              <w:rPr>
                <w:rFonts w:ascii="Times New Roman" w:hAnsi="Times New Roman"/>
                <w:sz w:val="28"/>
                <w:szCs w:val="28"/>
              </w:rPr>
              <w:t xml:space="preserve"> Покровка</w:t>
            </w:r>
            <w:r w:rsidRPr="00404AE9">
              <w:rPr>
                <w:rFonts w:ascii="Times New Roman" w:hAnsi="Times New Roman"/>
                <w:sz w:val="28"/>
                <w:szCs w:val="28"/>
              </w:rPr>
              <w:t xml:space="preserve"> </w:t>
            </w:r>
          </w:p>
          <w:p w:rsidR="000D58E0" w:rsidRPr="00404AE9" w:rsidRDefault="000D58E0" w:rsidP="003940B1">
            <w:pPr>
              <w:ind w:firstLine="6"/>
              <w:rPr>
                <w:rFonts w:ascii="Times New Roman" w:hAnsi="Times New Roman"/>
                <w:sz w:val="28"/>
                <w:szCs w:val="28"/>
              </w:rPr>
            </w:pPr>
            <w:r w:rsidRPr="00404AE9">
              <w:rPr>
                <w:rFonts w:ascii="Times New Roman" w:hAnsi="Times New Roman"/>
                <w:sz w:val="28"/>
                <w:szCs w:val="28"/>
              </w:rPr>
              <w:t>ул. Центральная д.</w:t>
            </w:r>
            <w:r w:rsidR="003940B1">
              <w:rPr>
                <w:rFonts w:ascii="Times New Roman" w:hAnsi="Times New Roman"/>
                <w:sz w:val="28"/>
                <w:szCs w:val="28"/>
              </w:rPr>
              <w:t>48</w:t>
            </w:r>
          </w:p>
        </w:tc>
        <w:tc>
          <w:tcPr>
            <w:tcW w:w="2944" w:type="dxa"/>
          </w:tcPr>
          <w:p w:rsidR="000D58E0" w:rsidRPr="00404AE9" w:rsidRDefault="00697FED" w:rsidP="00697FED">
            <w:pPr>
              <w:ind w:firstLine="0"/>
              <w:rPr>
                <w:rFonts w:ascii="Times New Roman" w:hAnsi="Times New Roman"/>
                <w:sz w:val="28"/>
                <w:szCs w:val="28"/>
              </w:rPr>
            </w:pPr>
            <w:r>
              <w:rPr>
                <w:rFonts w:ascii="Times New Roman" w:hAnsi="Times New Roman"/>
                <w:sz w:val="28"/>
                <w:szCs w:val="28"/>
              </w:rPr>
              <w:t>12</w:t>
            </w:r>
          </w:p>
        </w:tc>
      </w:tr>
      <w:tr w:rsidR="003940B1" w:rsidRPr="00404AE9" w:rsidTr="00881669">
        <w:tc>
          <w:tcPr>
            <w:tcW w:w="3212" w:type="dxa"/>
          </w:tcPr>
          <w:p w:rsidR="003940B1" w:rsidRPr="00404AE9" w:rsidRDefault="003940B1" w:rsidP="00881669">
            <w:pPr>
              <w:ind w:firstLine="540"/>
              <w:rPr>
                <w:rFonts w:ascii="Times New Roman" w:hAnsi="Times New Roman"/>
                <w:sz w:val="28"/>
                <w:szCs w:val="28"/>
              </w:rPr>
            </w:pPr>
            <w:r>
              <w:rPr>
                <w:rFonts w:ascii="Times New Roman" w:hAnsi="Times New Roman"/>
                <w:sz w:val="28"/>
                <w:szCs w:val="28"/>
              </w:rPr>
              <w:t>СДК</w:t>
            </w:r>
          </w:p>
        </w:tc>
        <w:tc>
          <w:tcPr>
            <w:tcW w:w="2946" w:type="dxa"/>
          </w:tcPr>
          <w:p w:rsidR="003940B1" w:rsidRPr="00404AE9" w:rsidRDefault="003940B1" w:rsidP="00881669">
            <w:pPr>
              <w:ind w:firstLine="6"/>
              <w:rPr>
                <w:rFonts w:ascii="Times New Roman" w:hAnsi="Times New Roman"/>
                <w:sz w:val="28"/>
                <w:szCs w:val="28"/>
              </w:rPr>
            </w:pPr>
            <w:r>
              <w:rPr>
                <w:rFonts w:ascii="Times New Roman" w:hAnsi="Times New Roman"/>
                <w:sz w:val="28"/>
                <w:szCs w:val="28"/>
              </w:rPr>
              <w:t>С.Успенка, ул.Центральная, д.</w:t>
            </w:r>
          </w:p>
        </w:tc>
        <w:tc>
          <w:tcPr>
            <w:tcW w:w="2944" w:type="dxa"/>
          </w:tcPr>
          <w:p w:rsidR="003940B1" w:rsidRDefault="00697FED" w:rsidP="00881669">
            <w:pPr>
              <w:ind w:firstLine="540"/>
              <w:rPr>
                <w:rFonts w:ascii="Times New Roman" w:hAnsi="Times New Roman"/>
                <w:sz w:val="28"/>
                <w:szCs w:val="28"/>
              </w:rPr>
            </w:pPr>
            <w:r>
              <w:rPr>
                <w:rFonts w:ascii="Times New Roman" w:hAnsi="Times New Roman"/>
                <w:sz w:val="28"/>
                <w:szCs w:val="28"/>
              </w:rPr>
              <w:t>4</w:t>
            </w:r>
          </w:p>
        </w:tc>
      </w:tr>
      <w:tr w:rsidR="000D58E0" w:rsidRPr="00404AE9" w:rsidTr="00881669">
        <w:tc>
          <w:tcPr>
            <w:tcW w:w="3212" w:type="dxa"/>
          </w:tcPr>
          <w:p w:rsidR="000D58E0" w:rsidRPr="00404AE9" w:rsidRDefault="00A75A9B" w:rsidP="00881669">
            <w:pPr>
              <w:ind w:firstLine="540"/>
              <w:rPr>
                <w:rFonts w:ascii="Times New Roman" w:hAnsi="Times New Roman"/>
                <w:sz w:val="28"/>
                <w:szCs w:val="28"/>
              </w:rPr>
            </w:pPr>
            <w:r>
              <w:rPr>
                <w:rFonts w:ascii="Times New Roman" w:hAnsi="Times New Roman"/>
                <w:sz w:val="28"/>
                <w:szCs w:val="28"/>
              </w:rPr>
              <w:t>Сельский клуб</w:t>
            </w:r>
          </w:p>
        </w:tc>
        <w:tc>
          <w:tcPr>
            <w:tcW w:w="2946" w:type="dxa"/>
          </w:tcPr>
          <w:p w:rsidR="000D58E0" w:rsidRPr="00404AE9" w:rsidRDefault="003940B1" w:rsidP="00881669">
            <w:pPr>
              <w:ind w:firstLine="6"/>
              <w:rPr>
                <w:rFonts w:ascii="Times New Roman" w:hAnsi="Times New Roman"/>
                <w:sz w:val="28"/>
                <w:szCs w:val="28"/>
              </w:rPr>
            </w:pPr>
            <w:r>
              <w:rPr>
                <w:rFonts w:ascii="Times New Roman" w:hAnsi="Times New Roman"/>
                <w:sz w:val="28"/>
                <w:szCs w:val="28"/>
              </w:rPr>
              <w:t xml:space="preserve"> С.Красная Нива</w:t>
            </w:r>
          </w:p>
          <w:p w:rsidR="000D58E0" w:rsidRPr="00404AE9" w:rsidRDefault="000D58E0" w:rsidP="003940B1">
            <w:pPr>
              <w:ind w:firstLine="6"/>
              <w:rPr>
                <w:rFonts w:ascii="Times New Roman" w:hAnsi="Times New Roman"/>
                <w:sz w:val="28"/>
                <w:szCs w:val="28"/>
              </w:rPr>
            </w:pPr>
            <w:r w:rsidRPr="00404AE9">
              <w:rPr>
                <w:rFonts w:ascii="Times New Roman" w:hAnsi="Times New Roman"/>
                <w:sz w:val="28"/>
                <w:szCs w:val="28"/>
              </w:rPr>
              <w:t xml:space="preserve">ул. </w:t>
            </w:r>
            <w:r w:rsidR="003940B1">
              <w:rPr>
                <w:rFonts w:ascii="Times New Roman" w:hAnsi="Times New Roman"/>
                <w:sz w:val="28"/>
                <w:szCs w:val="28"/>
              </w:rPr>
              <w:t xml:space="preserve"> Центральная,д.48</w:t>
            </w:r>
          </w:p>
        </w:tc>
        <w:tc>
          <w:tcPr>
            <w:tcW w:w="2944" w:type="dxa"/>
          </w:tcPr>
          <w:p w:rsidR="000D58E0" w:rsidRPr="00404AE9" w:rsidRDefault="00A75A9B" w:rsidP="00697FED">
            <w:pPr>
              <w:ind w:firstLine="540"/>
              <w:rPr>
                <w:rFonts w:ascii="Times New Roman" w:hAnsi="Times New Roman"/>
                <w:sz w:val="28"/>
                <w:szCs w:val="28"/>
              </w:rPr>
            </w:pPr>
            <w:r>
              <w:rPr>
                <w:rFonts w:ascii="Times New Roman" w:hAnsi="Times New Roman"/>
                <w:sz w:val="28"/>
                <w:szCs w:val="28"/>
              </w:rPr>
              <w:t xml:space="preserve"> </w:t>
            </w:r>
            <w:r w:rsidR="00697FED">
              <w:rPr>
                <w:rFonts w:ascii="Times New Roman" w:hAnsi="Times New Roman"/>
                <w:sz w:val="28"/>
                <w:szCs w:val="28"/>
              </w:rPr>
              <w:t>2</w:t>
            </w:r>
          </w:p>
        </w:tc>
      </w:tr>
      <w:tr w:rsidR="00A75A9B" w:rsidRPr="00404AE9" w:rsidTr="00881669">
        <w:tc>
          <w:tcPr>
            <w:tcW w:w="3212" w:type="dxa"/>
          </w:tcPr>
          <w:p w:rsidR="00A75A9B" w:rsidRPr="00404AE9" w:rsidRDefault="00A75A9B" w:rsidP="00A75A9B">
            <w:pPr>
              <w:ind w:firstLine="540"/>
              <w:rPr>
                <w:rFonts w:ascii="Times New Roman" w:hAnsi="Times New Roman"/>
                <w:sz w:val="28"/>
                <w:szCs w:val="28"/>
              </w:rPr>
            </w:pPr>
            <w:r>
              <w:rPr>
                <w:rFonts w:ascii="Times New Roman" w:hAnsi="Times New Roman"/>
                <w:sz w:val="28"/>
                <w:szCs w:val="28"/>
              </w:rPr>
              <w:t>Модельная библиотека</w:t>
            </w:r>
          </w:p>
        </w:tc>
        <w:tc>
          <w:tcPr>
            <w:tcW w:w="2946" w:type="dxa"/>
          </w:tcPr>
          <w:p w:rsidR="00A75A9B" w:rsidRPr="00404AE9" w:rsidRDefault="00A75A9B" w:rsidP="008F194B">
            <w:pPr>
              <w:ind w:firstLine="6"/>
              <w:rPr>
                <w:rFonts w:ascii="Times New Roman" w:hAnsi="Times New Roman"/>
                <w:sz w:val="28"/>
                <w:szCs w:val="28"/>
              </w:rPr>
            </w:pPr>
            <w:r w:rsidRPr="00404AE9">
              <w:rPr>
                <w:rFonts w:ascii="Times New Roman" w:hAnsi="Times New Roman"/>
                <w:sz w:val="28"/>
                <w:szCs w:val="28"/>
              </w:rPr>
              <w:t xml:space="preserve">с. </w:t>
            </w:r>
            <w:r w:rsidR="003940B1">
              <w:rPr>
                <w:rFonts w:ascii="Times New Roman" w:hAnsi="Times New Roman"/>
                <w:sz w:val="28"/>
                <w:szCs w:val="28"/>
              </w:rPr>
              <w:t xml:space="preserve"> Покровка</w:t>
            </w:r>
            <w:r w:rsidRPr="00404AE9">
              <w:rPr>
                <w:rFonts w:ascii="Times New Roman" w:hAnsi="Times New Roman"/>
                <w:sz w:val="28"/>
                <w:szCs w:val="28"/>
              </w:rPr>
              <w:t xml:space="preserve"> </w:t>
            </w:r>
          </w:p>
          <w:p w:rsidR="00A75A9B" w:rsidRPr="00404AE9" w:rsidRDefault="00A75A9B" w:rsidP="003940B1">
            <w:pPr>
              <w:ind w:firstLine="6"/>
              <w:rPr>
                <w:rFonts w:ascii="Times New Roman" w:hAnsi="Times New Roman"/>
                <w:sz w:val="28"/>
                <w:szCs w:val="28"/>
              </w:rPr>
            </w:pPr>
            <w:r w:rsidRPr="00404AE9">
              <w:rPr>
                <w:rFonts w:ascii="Times New Roman" w:hAnsi="Times New Roman"/>
                <w:sz w:val="28"/>
                <w:szCs w:val="28"/>
              </w:rPr>
              <w:t>ул. Центральная д.</w:t>
            </w:r>
            <w:r>
              <w:rPr>
                <w:rFonts w:ascii="Times New Roman" w:hAnsi="Times New Roman"/>
                <w:sz w:val="28"/>
                <w:szCs w:val="28"/>
              </w:rPr>
              <w:t xml:space="preserve"> </w:t>
            </w:r>
            <w:r w:rsidR="003940B1">
              <w:rPr>
                <w:rFonts w:ascii="Times New Roman" w:hAnsi="Times New Roman"/>
                <w:sz w:val="28"/>
                <w:szCs w:val="28"/>
              </w:rPr>
              <w:t xml:space="preserve"> </w:t>
            </w:r>
            <w:r>
              <w:rPr>
                <w:rFonts w:ascii="Times New Roman" w:hAnsi="Times New Roman"/>
                <w:sz w:val="28"/>
                <w:szCs w:val="28"/>
              </w:rPr>
              <w:t>5</w:t>
            </w:r>
            <w:r w:rsidR="003940B1">
              <w:rPr>
                <w:rFonts w:ascii="Times New Roman" w:hAnsi="Times New Roman"/>
                <w:sz w:val="28"/>
                <w:szCs w:val="28"/>
              </w:rPr>
              <w:t>2</w:t>
            </w:r>
          </w:p>
        </w:tc>
        <w:tc>
          <w:tcPr>
            <w:tcW w:w="2944" w:type="dxa"/>
          </w:tcPr>
          <w:p w:rsidR="00A75A9B" w:rsidRPr="00404AE9" w:rsidRDefault="00A75A9B" w:rsidP="00A75A9B">
            <w:pPr>
              <w:ind w:firstLine="540"/>
              <w:rPr>
                <w:rFonts w:ascii="Times New Roman" w:hAnsi="Times New Roman"/>
                <w:sz w:val="28"/>
                <w:szCs w:val="28"/>
              </w:rPr>
            </w:pPr>
            <w:r>
              <w:rPr>
                <w:rFonts w:ascii="Times New Roman" w:hAnsi="Times New Roman"/>
                <w:sz w:val="28"/>
                <w:szCs w:val="28"/>
              </w:rPr>
              <w:t>1</w:t>
            </w:r>
          </w:p>
        </w:tc>
      </w:tr>
      <w:tr w:rsidR="003940B1" w:rsidRPr="00404AE9" w:rsidTr="00881669">
        <w:tc>
          <w:tcPr>
            <w:tcW w:w="3212" w:type="dxa"/>
          </w:tcPr>
          <w:p w:rsidR="003940B1" w:rsidRDefault="003940B1" w:rsidP="00A75A9B">
            <w:pPr>
              <w:ind w:firstLine="540"/>
              <w:rPr>
                <w:rFonts w:ascii="Times New Roman" w:hAnsi="Times New Roman"/>
                <w:sz w:val="28"/>
                <w:szCs w:val="28"/>
              </w:rPr>
            </w:pPr>
            <w:r>
              <w:rPr>
                <w:rFonts w:ascii="Times New Roman" w:hAnsi="Times New Roman"/>
                <w:sz w:val="28"/>
                <w:szCs w:val="28"/>
              </w:rPr>
              <w:t>Модельная библиотека</w:t>
            </w:r>
          </w:p>
        </w:tc>
        <w:tc>
          <w:tcPr>
            <w:tcW w:w="2946" w:type="dxa"/>
          </w:tcPr>
          <w:p w:rsidR="003940B1" w:rsidRPr="00404AE9" w:rsidRDefault="003940B1" w:rsidP="008F194B">
            <w:pPr>
              <w:ind w:firstLine="6"/>
              <w:rPr>
                <w:rFonts w:ascii="Times New Roman" w:hAnsi="Times New Roman"/>
                <w:sz w:val="28"/>
                <w:szCs w:val="28"/>
              </w:rPr>
            </w:pPr>
            <w:r>
              <w:rPr>
                <w:rFonts w:ascii="Times New Roman" w:hAnsi="Times New Roman"/>
                <w:sz w:val="28"/>
                <w:szCs w:val="28"/>
              </w:rPr>
              <w:t>С.Успенка, ул.Центральная, д</w:t>
            </w:r>
          </w:p>
        </w:tc>
        <w:tc>
          <w:tcPr>
            <w:tcW w:w="2944" w:type="dxa"/>
          </w:tcPr>
          <w:p w:rsidR="003940B1" w:rsidRDefault="003940B1" w:rsidP="00A75A9B">
            <w:pPr>
              <w:ind w:firstLine="540"/>
              <w:rPr>
                <w:rFonts w:ascii="Times New Roman" w:hAnsi="Times New Roman"/>
                <w:sz w:val="28"/>
                <w:szCs w:val="28"/>
              </w:rPr>
            </w:pPr>
            <w:r>
              <w:rPr>
                <w:rFonts w:ascii="Times New Roman" w:hAnsi="Times New Roman"/>
                <w:sz w:val="28"/>
                <w:szCs w:val="28"/>
              </w:rPr>
              <w:t>1</w:t>
            </w:r>
          </w:p>
        </w:tc>
      </w:tr>
    </w:tbl>
    <w:p w:rsidR="000D58E0" w:rsidRPr="00404AE9" w:rsidRDefault="000D58E0" w:rsidP="00A07671">
      <w:pPr>
        <w:pStyle w:val="Default"/>
        <w:rPr>
          <w:b/>
          <w:bCs/>
          <w:color w:val="auto"/>
          <w:sz w:val="28"/>
          <w:szCs w:val="28"/>
        </w:rPr>
      </w:pPr>
    </w:p>
    <w:p w:rsidR="000D58E0" w:rsidRPr="00404AE9" w:rsidRDefault="000D58E0" w:rsidP="00A07671">
      <w:pPr>
        <w:pStyle w:val="Default"/>
        <w:rPr>
          <w:b/>
          <w:bCs/>
          <w:color w:val="auto"/>
          <w:sz w:val="28"/>
          <w:szCs w:val="28"/>
        </w:rPr>
      </w:pPr>
      <w:r w:rsidRPr="00404AE9">
        <w:rPr>
          <w:b/>
          <w:bCs/>
          <w:color w:val="auto"/>
          <w:sz w:val="28"/>
          <w:szCs w:val="28"/>
        </w:rPr>
        <w:t>1.2.10. Сведения о существующей градостроительной деятельности на территории сельского поселения</w:t>
      </w:r>
    </w:p>
    <w:p w:rsidR="000D58E0" w:rsidRPr="00404AE9" w:rsidRDefault="000D58E0" w:rsidP="00A07671">
      <w:pPr>
        <w:pStyle w:val="Default"/>
        <w:rPr>
          <w:color w:val="auto"/>
          <w:sz w:val="28"/>
          <w:szCs w:val="28"/>
        </w:rPr>
      </w:pPr>
      <w:r w:rsidRPr="00404AE9">
        <w:rPr>
          <w:color w:val="auto"/>
          <w:sz w:val="28"/>
          <w:szCs w:val="28"/>
        </w:rPr>
        <w:lastRenderedPageBreak/>
        <w:t xml:space="preserve">Общая площадь жилых помещений в </w:t>
      </w:r>
      <w:r w:rsidR="003940B1">
        <w:rPr>
          <w:color w:val="auto"/>
          <w:sz w:val="28"/>
          <w:szCs w:val="28"/>
        </w:rPr>
        <w:t xml:space="preserve"> Покр</w:t>
      </w:r>
      <w:r w:rsidR="00A75A9B">
        <w:rPr>
          <w:color w:val="auto"/>
          <w:sz w:val="28"/>
          <w:szCs w:val="28"/>
        </w:rPr>
        <w:t xml:space="preserve">овском </w:t>
      </w:r>
      <w:r w:rsidRPr="00404AE9">
        <w:rPr>
          <w:color w:val="auto"/>
          <w:sz w:val="28"/>
          <w:szCs w:val="28"/>
        </w:rPr>
        <w:t xml:space="preserve"> сельском поселении по состоянию на 1 января 2017 года составляет </w:t>
      </w:r>
      <w:r w:rsidR="00464A60">
        <w:rPr>
          <w:color w:val="auto"/>
          <w:sz w:val="28"/>
          <w:szCs w:val="28"/>
        </w:rPr>
        <w:t xml:space="preserve">   </w:t>
      </w:r>
      <w:r w:rsidR="003940B1">
        <w:rPr>
          <w:color w:val="auto"/>
          <w:sz w:val="28"/>
          <w:szCs w:val="28"/>
        </w:rPr>
        <w:t>42668</w:t>
      </w:r>
      <w:r w:rsidR="002075C4">
        <w:rPr>
          <w:color w:val="auto"/>
          <w:sz w:val="28"/>
          <w:szCs w:val="28"/>
        </w:rPr>
        <w:t xml:space="preserve"> </w:t>
      </w:r>
      <w:r w:rsidRPr="00404AE9">
        <w:rPr>
          <w:color w:val="auto"/>
          <w:sz w:val="28"/>
          <w:szCs w:val="28"/>
        </w:rPr>
        <w:t xml:space="preserve"> кв. м, </w:t>
      </w:r>
      <w:r w:rsidR="003940B1">
        <w:rPr>
          <w:color w:val="auto"/>
          <w:sz w:val="28"/>
          <w:szCs w:val="28"/>
        </w:rPr>
        <w:t xml:space="preserve"> 99</w:t>
      </w:r>
      <w:r w:rsidRPr="00404AE9">
        <w:rPr>
          <w:color w:val="auto"/>
          <w:sz w:val="28"/>
          <w:szCs w:val="28"/>
        </w:rPr>
        <w:t xml:space="preserve"> %  приходится на индивидуальные жилые дома. </w:t>
      </w:r>
    </w:p>
    <w:p w:rsidR="000D58E0" w:rsidRPr="00404AE9" w:rsidRDefault="000D58E0" w:rsidP="00392060">
      <w:pPr>
        <w:pStyle w:val="Default"/>
        <w:rPr>
          <w:color w:val="auto"/>
          <w:sz w:val="28"/>
          <w:szCs w:val="28"/>
        </w:rPr>
      </w:pPr>
      <w:r w:rsidRPr="00404AE9">
        <w:rPr>
          <w:color w:val="auto"/>
          <w:sz w:val="28"/>
          <w:szCs w:val="28"/>
        </w:rPr>
        <w:t xml:space="preserve">Материал изготовления домов – кирпич, дерево, пеноблок, брус, панельно-блочные дома. </w:t>
      </w:r>
    </w:p>
    <w:p w:rsidR="000D58E0" w:rsidRPr="00404AE9" w:rsidRDefault="000D58E0" w:rsidP="00392060">
      <w:pPr>
        <w:pStyle w:val="Default"/>
        <w:rPr>
          <w:color w:val="auto"/>
          <w:sz w:val="28"/>
          <w:szCs w:val="28"/>
        </w:rPr>
      </w:pPr>
    </w:p>
    <w:p w:rsidR="000D58E0" w:rsidRPr="00404AE9" w:rsidRDefault="000D58E0" w:rsidP="00A07671">
      <w:pPr>
        <w:pStyle w:val="Default"/>
        <w:rPr>
          <w:color w:val="auto"/>
          <w:sz w:val="28"/>
          <w:szCs w:val="28"/>
        </w:rPr>
      </w:pPr>
      <w:r w:rsidRPr="00404AE9">
        <w:rPr>
          <w:b/>
          <w:bCs/>
          <w:color w:val="auto"/>
          <w:sz w:val="28"/>
          <w:szCs w:val="28"/>
        </w:rPr>
        <w:t xml:space="preserve">1.2.11. Транспортная инфраструктура </w:t>
      </w:r>
    </w:p>
    <w:p w:rsidR="000D58E0" w:rsidRPr="00404AE9" w:rsidRDefault="000D58E0" w:rsidP="00A07671">
      <w:pPr>
        <w:pStyle w:val="Default"/>
        <w:rPr>
          <w:color w:val="auto"/>
          <w:sz w:val="28"/>
          <w:szCs w:val="28"/>
        </w:rPr>
      </w:pPr>
    </w:p>
    <w:p w:rsidR="000D58E0" w:rsidRPr="00404AE9" w:rsidRDefault="000D58E0" w:rsidP="00AF31C9">
      <w:pPr>
        <w:spacing w:line="240" w:lineRule="auto"/>
        <w:rPr>
          <w:rFonts w:ascii="Times New Roman" w:hAnsi="Times New Roman"/>
          <w:sz w:val="28"/>
          <w:szCs w:val="28"/>
        </w:rPr>
      </w:pPr>
      <w:r w:rsidRPr="00404AE9">
        <w:rPr>
          <w:rFonts w:ascii="Times New Roman" w:hAnsi="Times New Roman"/>
          <w:sz w:val="28"/>
          <w:szCs w:val="28"/>
        </w:rPr>
        <w:t xml:space="preserve">Потребность внутрисельских перемещений населения реализуется с использованием личного автотранспорта либо в пешем порядке. Межселенные перемещения осуществляются с использованием маршрутного транспорта, такси. Доставка к объектам трудовой занятости населения за пределы сельского поселения, осуществляется преимущественно автотранспортом предприятий. </w:t>
      </w:r>
    </w:p>
    <w:p w:rsidR="000D58E0" w:rsidRPr="00404AE9" w:rsidRDefault="000D58E0" w:rsidP="0028401B">
      <w:pPr>
        <w:pStyle w:val="S5"/>
        <w:spacing w:line="240" w:lineRule="auto"/>
        <w:rPr>
          <w:rFonts w:ascii="Times New Roman" w:hAnsi="Times New Roman"/>
          <w:sz w:val="28"/>
          <w:szCs w:val="28"/>
        </w:rPr>
      </w:pPr>
      <w:r w:rsidRPr="00404AE9">
        <w:rPr>
          <w:rFonts w:ascii="Times New Roman" w:hAnsi="Times New Roman"/>
          <w:sz w:val="28"/>
          <w:szCs w:val="28"/>
        </w:rPr>
        <w:t xml:space="preserve">Автомобильные дороги имеют стратегическое значение для </w:t>
      </w:r>
      <w:r w:rsidR="003940B1">
        <w:rPr>
          <w:rFonts w:ascii="Times New Roman" w:hAnsi="Times New Roman"/>
          <w:sz w:val="28"/>
          <w:szCs w:val="28"/>
        </w:rPr>
        <w:t>Покр</w:t>
      </w:r>
      <w:r w:rsidR="00A75A9B">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Они связывают территорию поселения, обеспечивают жизнедеятельность всех населенных пунктов в его составе и во многом определяют возможности развития экономики сельского поселения.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за счет снижения транспортных издержек и затрат времени на перевозки.</w:t>
      </w:r>
    </w:p>
    <w:p w:rsidR="000D58E0" w:rsidRPr="00404AE9" w:rsidRDefault="000D58E0" w:rsidP="0028401B">
      <w:pPr>
        <w:pStyle w:val="S5"/>
        <w:spacing w:line="240" w:lineRule="auto"/>
        <w:rPr>
          <w:rFonts w:ascii="Times New Roman" w:hAnsi="Times New Roman"/>
          <w:sz w:val="28"/>
          <w:szCs w:val="28"/>
        </w:rPr>
      </w:pPr>
      <w:r w:rsidRPr="00404AE9">
        <w:rPr>
          <w:rFonts w:ascii="Times New Roman" w:hAnsi="Times New Roman"/>
          <w:sz w:val="28"/>
          <w:szCs w:val="28"/>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со значительным повышением спроса на автомобильные перевозки в условиях роста промышленного и сельскохозяйственного производства, увеличения объемов строительства и торговли и развития сферы услуг.</w:t>
      </w:r>
    </w:p>
    <w:p w:rsidR="000D58E0" w:rsidRPr="00404AE9" w:rsidRDefault="000D58E0" w:rsidP="0028401B">
      <w:pPr>
        <w:pStyle w:val="S5"/>
        <w:spacing w:line="240" w:lineRule="auto"/>
        <w:rPr>
          <w:rFonts w:ascii="Times New Roman" w:hAnsi="Times New Roman"/>
          <w:sz w:val="28"/>
          <w:szCs w:val="28"/>
        </w:rPr>
      </w:pPr>
      <w:r w:rsidRPr="00404AE9">
        <w:rPr>
          <w:rFonts w:ascii="Times New Roman" w:hAnsi="Times New Roman"/>
          <w:sz w:val="28"/>
          <w:szCs w:val="28"/>
        </w:rPr>
        <w:t xml:space="preserve">В настоящее время протяженность автомобильных дорог общего пользования </w:t>
      </w:r>
      <w:r w:rsidR="00A75A9B">
        <w:rPr>
          <w:rFonts w:ascii="Times New Roman" w:hAnsi="Times New Roman"/>
          <w:sz w:val="28"/>
          <w:szCs w:val="28"/>
        </w:rPr>
        <w:t xml:space="preserve"> </w:t>
      </w:r>
      <w:r w:rsidR="003940B1">
        <w:rPr>
          <w:rFonts w:ascii="Times New Roman" w:hAnsi="Times New Roman"/>
          <w:sz w:val="28"/>
          <w:szCs w:val="28"/>
        </w:rPr>
        <w:t>Покр</w:t>
      </w:r>
      <w:r w:rsidR="00A75A9B">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составляет </w:t>
      </w:r>
      <w:r w:rsidR="00697FED">
        <w:rPr>
          <w:rFonts w:ascii="Times New Roman" w:hAnsi="Times New Roman"/>
          <w:sz w:val="28"/>
          <w:szCs w:val="28"/>
        </w:rPr>
        <w:t>26,25</w:t>
      </w:r>
      <w:r w:rsidR="00A75A9B">
        <w:rPr>
          <w:rFonts w:ascii="Times New Roman" w:hAnsi="Times New Roman"/>
          <w:sz w:val="28"/>
          <w:szCs w:val="28"/>
        </w:rPr>
        <w:t xml:space="preserve"> </w:t>
      </w:r>
      <w:r w:rsidRPr="00404AE9">
        <w:rPr>
          <w:rFonts w:ascii="Times New Roman" w:hAnsi="Times New Roman"/>
          <w:sz w:val="28"/>
          <w:szCs w:val="28"/>
        </w:rPr>
        <w:t xml:space="preserve"> км.</w:t>
      </w:r>
    </w:p>
    <w:p w:rsidR="000D58E0" w:rsidRPr="00404AE9" w:rsidRDefault="000D58E0" w:rsidP="0028401B">
      <w:pPr>
        <w:pStyle w:val="S5"/>
        <w:spacing w:line="240" w:lineRule="auto"/>
        <w:rPr>
          <w:rFonts w:ascii="Times New Roman" w:hAnsi="Times New Roman"/>
          <w:sz w:val="28"/>
          <w:szCs w:val="28"/>
        </w:rPr>
      </w:pPr>
      <w:r w:rsidRPr="00404AE9">
        <w:rPr>
          <w:rFonts w:ascii="Times New Roman" w:hAnsi="Times New Roman"/>
          <w:sz w:val="28"/>
          <w:szCs w:val="28"/>
        </w:rPr>
        <w:t>При прогнозируемых темпах социально-экономического развития спрос на грузовые перевозки автомобильным транспортом к 2029 году увеличится. Объем перевозок пассажиров автобусами и легковыми автомобилями к 2029 году также увеличится на 15 процентов.</w:t>
      </w:r>
    </w:p>
    <w:p w:rsidR="000D58E0" w:rsidRPr="009D186A" w:rsidRDefault="000D58E0" w:rsidP="00D8385C">
      <w:pPr>
        <w:spacing w:line="240" w:lineRule="auto"/>
        <w:ind w:firstLine="839"/>
        <w:rPr>
          <w:rFonts w:ascii="Times New Roman" w:hAnsi="Times New Roman"/>
          <w:sz w:val="28"/>
          <w:szCs w:val="28"/>
        </w:rPr>
      </w:pPr>
      <w:r w:rsidRPr="009D186A">
        <w:rPr>
          <w:rFonts w:ascii="Times New Roman" w:hAnsi="Times New Roman"/>
          <w:bCs/>
          <w:sz w:val="28"/>
          <w:szCs w:val="28"/>
        </w:rPr>
        <w:t>Система остановочных пунктов общественного транспорта в полной мере отвечает требованиям по организации движения общественного транспорта.</w:t>
      </w:r>
    </w:p>
    <w:p w:rsidR="000D58E0" w:rsidRPr="00404AE9" w:rsidRDefault="000D58E0" w:rsidP="00B23730">
      <w:pPr>
        <w:pStyle w:val="S5"/>
        <w:spacing w:line="240" w:lineRule="auto"/>
        <w:rPr>
          <w:rFonts w:ascii="Times New Roman" w:hAnsi="Times New Roman"/>
          <w:color w:val="FF0000"/>
          <w:sz w:val="28"/>
          <w:szCs w:val="28"/>
        </w:rPr>
      </w:pPr>
    </w:p>
    <w:p w:rsidR="000D58E0" w:rsidRPr="00404AE9" w:rsidRDefault="000D58E0" w:rsidP="00B23730">
      <w:pPr>
        <w:pStyle w:val="S5"/>
        <w:spacing w:line="240" w:lineRule="auto"/>
        <w:jc w:val="center"/>
        <w:rPr>
          <w:rFonts w:ascii="Times New Roman" w:hAnsi="Times New Roman"/>
          <w:b/>
          <w:sz w:val="28"/>
          <w:szCs w:val="28"/>
        </w:rPr>
      </w:pPr>
      <w:r w:rsidRPr="00404AE9">
        <w:rPr>
          <w:rFonts w:ascii="Times New Roman" w:hAnsi="Times New Roman"/>
          <w:b/>
          <w:sz w:val="28"/>
          <w:szCs w:val="28"/>
        </w:rPr>
        <w:t>1.3. Характеристика функционирования и показатели работы транспортной инфраструктуры по видам транспорта</w:t>
      </w:r>
    </w:p>
    <w:p w:rsidR="000D58E0" w:rsidRPr="00404AE9" w:rsidRDefault="000D58E0" w:rsidP="00D42FEC">
      <w:pPr>
        <w:spacing w:line="240" w:lineRule="auto"/>
        <w:ind w:firstLine="284"/>
        <w:rPr>
          <w:rFonts w:ascii="Times New Roman" w:hAnsi="Times New Roman"/>
          <w:sz w:val="28"/>
          <w:szCs w:val="28"/>
        </w:rPr>
      </w:pPr>
      <w:r w:rsidRPr="00404AE9">
        <w:rPr>
          <w:rFonts w:ascii="Times New Roman" w:hAnsi="Times New Roman"/>
          <w:sz w:val="28"/>
          <w:szCs w:val="28"/>
        </w:rPr>
        <w:t xml:space="preserve">Транспортная инфраструктура </w:t>
      </w:r>
      <w:r w:rsidR="003940B1">
        <w:rPr>
          <w:rFonts w:ascii="Times New Roman" w:hAnsi="Times New Roman"/>
          <w:sz w:val="28"/>
          <w:szCs w:val="28"/>
        </w:rPr>
        <w:t>Покр</w:t>
      </w:r>
      <w:r w:rsidR="00A75A9B">
        <w:rPr>
          <w:rFonts w:ascii="Times New Roman" w:hAnsi="Times New Roman"/>
          <w:sz w:val="28"/>
          <w:szCs w:val="28"/>
        </w:rPr>
        <w:t>овского</w:t>
      </w:r>
      <w:r w:rsidRPr="00404AE9">
        <w:rPr>
          <w:rFonts w:ascii="Times New Roman" w:hAnsi="Times New Roman"/>
          <w:sz w:val="28"/>
          <w:szCs w:val="28"/>
        </w:rPr>
        <w:t xml:space="preserve"> сельского поселения представлена автомобильной дорогой </w:t>
      </w:r>
      <w:r w:rsidR="006507A3">
        <w:rPr>
          <w:rFonts w:ascii="Times New Roman" w:hAnsi="Times New Roman"/>
          <w:sz w:val="28"/>
          <w:szCs w:val="28"/>
        </w:rPr>
        <w:t xml:space="preserve"> межмуниципаль</w:t>
      </w:r>
      <w:r w:rsidRPr="00404AE9">
        <w:rPr>
          <w:rFonts w:ascii="Times New Roman" w:hAnsi="Times New Roman"/>
          <w:sz w:val="28"/>
          <w:szCs w:val="28"/>
        </w:rPr>
        <w:t>ного значения «</w:t>
      </w:r>
      <w:r w:rsidR="006507A3">
        <w:rPr>
          <w:rFonts w:ascii="Times New Roman" w:hAnsi="Times New Roman"/>
          <w:sz w:val="28"/>
          <w:szCs w:val="28"/>
        </w:rPr>
        <w:t>Волоконовка-Покровка-Новохуторное-Засосна</w:t>
      </w:r>
      <w:r w:rsidRPr="00404AE9">
        <w:rPr>
          <w:rFonts w:ascii="Times New Roman" w:hAnsi="Times New Roman"/>
          <w:sz w:val="28"/>
          <w:szCs w:val="28"/>
        </w:rPr>
        <w:t xml:space="preserve">», </w:t>
      </w:r>
      <w:r w:rsidR="003940B1">
        <w:rPr>
          <w:rFonts w:ascii="Times New Roman" w:hAnsi="Times New Roman"/>
          <w:sz w:val="28"/>
          <w:szCs w:val="28"/>
        </w:rPr>
        <w:t xml:space="preserve"> </w:t>
      </w:r>
      <w:r w:rsidRPr="00404AE9">
        <w:rPr>
          <w:rFonts w:ascii="Times New Roman" w:hAnsi="Times New Roman"/>
          <w:sz w:val="28"/>
          <w:szCs w:val="28"/>
        </w:rPr>
        <w:t xml:space="preserve"> и местными дорогами, находящимися на балансе </w:t>
      </w:r>
      <w:r w:rsidR="003940B1">
        <w:rPr>
          <w:rFonts w:ascii="Times New Roman" w:hAnsi="Times New Roman"/>
          <w:sz w:val="28"/>
          <w:szCs w:val="28"/>
        </w:rPr>
        <w:t>Покр</w:t>
      </w:r>
      <w:r w:rsidR="00A75A9B">
        <w:rPr>
          <w:rFonts w:ascii="Times New Roman" w:hAnsi="Times New Roman"/>
          <w:sz w:val="28"/>
          <w:szCs w:val="28"/>
        </w:rPr>
        <w:t>овского</w:t>
      </w:r>
      <w:r w:rsidRPr="00404AE9">
        <w:rPr>
          <w:rFonts w:ascii="Times New Roman" w:hAnsi="Times New Roman"/>
          <w:sz w:val="28"/>
          <w:szCs w:val="28"/>
        </w:rPr>
        <w:t xml:space="preserve"> сельского поселения </w:t>
      </w:r>
      <w:r w:rsidR="00A75A9B">
        <w:rPr>
          <w:rFonts w:ascii="Times New Roman" w:hAnsi="Times New Roman"/>
          <w:sz w:val="28"/>
          <w:szCs w:val="28"/>
        </w:rPr>
        <w:t xml:space="preserve">Волоконовского </w:t>
      </w:r>
      <w:r w:rsidRPr="00404AE9">
        <w:rPr>
          <w:rFonts w:ascii="Times New Roman" w:hAnsi="Times New Roman"/>
          <w:sz w:val="28"/>
          <w:szCs w:val="28"/>
        </w:rPr>
        <w:t xml:space="preserve"> района. </w:t>
      </w:r>
    </w:p>
    <w:p w:rsidR="000D58E0" w:rsidRPr="00404AE9" w:rsidRDefault="000D58E0" w:rsidP="00D42FEC">
      <w:pPr>
        <w:spacing w:line="240" w:lineRule="auto"/>
        <w:ind w:firstLine="284"/>
        <w:rPr>
          <w:rFonts w:ascii="Times New Roman" w:hAnsi="Times New Roman"/>
          <w:sz w:val="28"/>
          <w:szCs w:val="28"/>
        </w:rPr>
      </w:pPr>
      <w:r w:rsidRPr="00404AE9">
        <w:rPr>
          <w:rFonts w:ascii="Times New Roman" w:hAnsi="Times New Roman"/>
          <w:sz w:val="28"/>
          <w:szCs w:val="28"/>
        </w:rPr>
        <w:t xml:space="preserve">Ближайшая железнодорожная станция находится на расстоянии в </w:t>
      </w:r>
      <w:r w:rsidR="00A75A9B">
        <w:rPr>
          <w:rFonts w:ascii="Times New Roman" w:hAnsi="Times New Roman"/>
          <w:sz w:val="28"/>
          <w:szCs w:val="28"/>
        </w:rPr>
        <w:t xml:space="preserve"> 1 5 </w:t>
      </w:r>
      <w:r w:rsidRPr="00404AE9">
        <w:rPr>
          <w:rFonts w:ascii="Times New Roman" w:hAnsi="Times New Roman"/>
          <w:sz w:val="28"/>
          <w:szCs w:val="28"/>
        </w:rPr>
        <w:t xml:space="preserve"> км (</w:t>
      </w:r>
      <w:r w:rsidR="00A75A9B">
        <w:rPr>
          <w:rFonts w:ascii="Times New Roman" w:hAnsi="Times New Roman"/>
          <w:sz w:val="28"/>
          <w:szCs w:val="28"/>
        </w:rPr>
        <w:t>п.</w:t>
      </w:r>
      <w:r w:rsidR="00FF5F9C">
        <w:rPr>
          <w:rFonts w:ascii="Times New Roman" w:hAnsi="Times New Roman"/>
          <w:sz w:val="28"/>
          <w:szCs w:val="28"/>
        </w:rPr>
        <w:t xml:space="preserve"> </w:t>
      </w:r>
      <w:r w:rsidR="00A75A9B">
        <w:rPr>
          <w:rFonts w:ascii="Times New Roman" w:hAnsi="Times New Roman"/>
          <w:sz w:val="28"/>
          <w:szCs w:val="28"/>
        </w:rPr>
        <w:t>Волоконовка</w:t>
      </w:r>
      <w:r w:rsidRPr="00404AE9">
        <w:rPr>
          <w:rFonts w:ascii="Times New Roman" w:hAnsi="Times New Roman"/>
          <w:sz w:val="28"/>
          <w:szCs w:val="28"/>
        </w:rPr>
        <w:t xml:space="preserve">). </w:t>
      </w:r>
    </w:p>
    <w:p w:rsidR="000D58E0" w:rsidRPr="00404AE9" w:rsidRDefault="000D58E0" w:rsidP="00D42FEC">
      <w:pPr>
        <w:spacing w:line="240" w:lineRule="auto"/>
        <w:ind w:firstLine="284"/>
        <w:rPr>
          <w:rFonts w:ascii="Times New Roman" w:hAnsi="Times New Roman"/>
          <w:sz w:val="28"/>
          <w:szCs w:val="28"/>
        </w:rPr>
      </w:pPr>
      <w:r w:rsidRPr="00404AE9">
        <w:rPr>
          <w:rFonts w:ascii="Times New Roman" w:hAnsi="Times New Roman"/>
          <w:sz w:val="28"/>
          <w:szCs w:val="28"/>
        </w:rPr>
        <w:lastRenderedPageBreak/>
        <w:t xml:space="preserve">Внешние  транспортно-экономические  связи  </w:t>
      </w:r>
      <w:r w:rsidR="003940B1">
        <w:rPr>
          <w:rFonts w:ascii="Times New Roman" w:hAnsi="Times New Roman"/>
          <w:sz w:val="28"/>
          <w:szCs w:val="28"/>
        </w:rPr>
        <w:t>Покр</w:t>
      </w:r>
      <w:r w:rsidR="00A75A9B">
        <w:rPr>
          <w:rFonts w:ascii="Times New Roman" w:hAnsi="Times New Roman"/>
          <w:sz w:val="28"/>
          <w:szCs w:val="28"/>
        </w:rPr>
        <w:t>овского</w:t>
      </w:r>
      <w:r w:rsidRPr="00404AE9">
        <w:rPr>
          <w:rFonts w:ascii="Times New Roman" w:hAnsi="Times New Roman"/>
          <w:sz w:val="28"/>
          <w:szCs w:val="28"/>
        </w:rPr>
        <w:t xml:space="preserve">  сельского  поселения  с другими регионами осуществляются одним видом транспорта: автомобильным.</w:t>
      </w:r>
    </w:p>
    <w:p w:rsidR="000D58E0" w:rsidRPr="00404AE9" w:rsidRDefault="000D58E0" w:rsidP="00D42FEC">
      <w:pPr>
        <w:spacing w:line="240" w:lineRule="auto"/>
        <w:ind w:firstLine="284"/>
        <w:rPr>
          <w:rFonts w:ascii="Times New Roman" w:hAnsi="Times New Roman"/>
          <w:sz w:val="28"/>
          <w:szCs w:val="28"/>
        </w:rPr>
      </w:pPr>
      <w:r w:rsidRPr="00404AE9">
        <w:rPr>
          <w:rFonts w:ascii="Times New Roman" w:hAnsi="Times New Roman"/>
          <w:sz w:val="28"/>
          <w:szCs w:val="28"/>
        </w:rPr>
        <w:t>Воздушные перевозки из поселения не осуществляются.</w:t>
      </w:r>
    </w:p>
    <w:p w:rsidR="000D58E0" w:rsidRPr="00404AE9" w:rsidRDefault="000D58E0" w:rsidP="00D42FEC">
      <w:pPr>
        <w:spacing w:line="240" w:lineRule="auto"/>
        <w:ind w:firstLine="284"/>
        <w:rPr>
          <w:rFonts w:ascii="Times New Roman" w:hAnsi="Times New Roman"/>
          <w:sz w:val="28"/>
          <w:szCs w:val="28"/>
        </w:rPr>
      </w:pPr>
      <w:r w:rsidRPr="00404AE9">
        <w:rPr>
          <w:rFonts w:ascii="Times New Roman" w:hAnsi="Times New Roman"/>
          <w:sz w:val="28"/>
          <w:szCs w:val="28"/>
        </w:rPr>
        <w:t>Водный  транспорт  на  территории  поселения  не  развит   в  связи  с  отсутствием судоходных рек.</w:t>
      </w:r>
    </w:p>
    <w:p w:rsidR="000D58E0" w:rsidRPr="00404AE9" w:rsidRDefault="000D58E0" w:rsidP="00D42FEC">
      <w:pPr>
        <w:spacing w:line="240" w:lineRule="auto"/>
        <w:ind w:firstLine="284"/>
        <w:rPr>
          <w:rFonts w:ascii="Times New Roman" w:hAnsi="Times New Roman"/>
          <w:sz w:val="28"/>
          <w:szCs w:val="28"/>
        </w:rPr>
      </w:pPr>
      <w:r w:rsidRPr="00404AE9">
        <w:rPr>
          <w:rFonts w:ascii="Times New Roman" w:hAnsi="Times New Roman"/>
          <w:sz w:val="28"/>
          <w:szCs w:val="28"/>
        </w:rPr>
        <w:t>Развитие  экономики  поселения  во  многом  определяется  эффективностью функционирования автомобильного транспорта, которая зависит от уровня развития и состояния сети автомобильных дорог в границах сельского поселения.</w:t>
      </w:r>
    </w:p>
    <w:p w:rsidR="000D58E0" w:rsidRPr="00404AE9" w:rsidRDefault="000D58E0" w:rsidP="000678F1">
      <w:pPr>
        <w:pStyle w:val="S5"/>
        <w:spacing w:line="240" w:lineRule="auto"/>
        <w:jc w:val="center"/>
        <w:rPr>
          <w:rFonts w:ascii="Times New Roman" w:hAnsi="Times New Roman"/>
          <w:b/>
          <w:color w:val="FF0000"/>
          <w:sz w:val="28"/>
          <w:szCs w:val="28"/>
        </w:rPr>
      </w:pPr>
    </w:p>
    <w:p w:rsidR="000D58E0" w:rsidRPr="00404AE9" w:rsidRDefault="000D58E0" w:rsidP="000678F1">
      <w:pPr>
        <w:pStyle w:val="S5"/>
        <w:spacing w:line="240" w:lineRule="auto"/>
        <w:jc w:val="center"/>
        <w:rPr>
          <w:rFonts w:ascii="Times New Roman" w:hAnsi="Times New Roman"/>
          <w:b/>
          <w:sz w:val="28"/>
          <w:szCs w:val="28"/>
        </w:rPr>
      </w:pPr>
      <w:r w:rsidRPr="00404AE9">
        <w:rPr>
          <w:rFonts w:ascii="Times New Roman" w:hAnsi="Times New Roman"/>
          <w:b/>
          <w:sz w:val="28"/>
          <w:szCs w:val="28"/>
        </w:rPr>
        <w:t xml:space="preserve">1.4. Характеристика сети дорог </w:t>
      </w:r>
      <w:r w:rsidR="003940B1">
        <w:rPr>
          <w:rFonts w:ascii="Times New Roman" w:hAnsi="Times New Roman"/>
          <w:b/>
          <w:sz w:val="28"/>
          <w:szCs w:val="28"/>
        </w:rPr>
        <w:t>Покр</w:t>
      </w:r>
      <w:r w:rsidR="00A53F03">
        <w:rPr>
          <w:rFonts w:ascii="Times New Roman" w:hAnsi="Times New Roman"/>
          <w:b/>
          <w:sz w:val="28"/>
          <w:szCs w:val="28"/>
        </w:rPr>
        <w:t xml:space="preserve">овского </w:t>
      </w:r>
      <w:r w:rsidRPr="00404AE9">
        <w:rPr>
          <w:rFonts w:ascii="Times New Roman" w:hAnsi="Times New Roman"/>
          <w:b/>
          <w:sz w:val="28"/>
          <w:szCs w:val="28"/>
        </w:rPr>
        <w:t xml:space="preserve"> сельского поселения </w:t>
      </w:r>
      <w:r w:rsidR="00A53F03">
        <w:rPr>
          <w:rFonts w:ascii="Times New Roman" w:hAnsi="Times New Roman"/>
          <w:b/>
          <w:sz w:val="28"/>
          <w:szCs w:val="28"/>
        </w:rPr>
        <w:t xml:space="preserve">Волоконовского </w:t>
      </w:r>
      <w:r w:rsidRPr="00404AE9">
        <w:rPr>
          <w:rFonts w:ascii="Times New Roman" w:hAnsi="Times New Roman"/>
          <w:b/>
          <w:sz w:val="28"/>
          <w:szCs w:val="28"/>
        </w:rPr>
        <w:t xml:space="preserve"> района, параметра дорожного движения (скорость, плотность, состав и интенсивность движения потоков транспортных средств, коэффициент загрузки дорог движением и иные показатели, характеризующие состояние дорожного движения, экологическую нагрузку на окружающую среду от автомобильного транспорта и экономические потери), оценка качества содержания дорог</w:t>
      </w:r>
    </w:p>
    <w:p w:rsidR="000D58E0" w:rsidRPr="00404AE9" w:rsidRDefault="000D58E0" w:rsidP="000678F1">
      <w:pPr>
        <w:pStyle w:val="S5"/>
        <w:spacing w:line="240" w:lineRule="auto"/>
        <w:jc w:val="center"/>
        <w:rPr>
          <w:rFonts w:ascii="Times New Roman" w:hAnsi="Times New Roman"/>
          <w:b/>
          <w:sz w:val="28"/>
          <w:szCs w:val="28"/>
        </w:rPr>
      </w:pPr>
    </w:p>
    <w:p w:rsidR="000D58E0" w:rsidRPr="00404AE9" w:rsidRDefault="000D58E0" w:rsidP="00165ED8">
      <w:pPr>
        <w:spacing w:line="240" w:lineRule="auto"/>
        <w:rPr>
          <w:rFonts w:ascii="Times New Roman" w:hAnsi="Times New Roman"/>
          <w:sz w:val="28"/>
          <w:szCs w:val="28"/>
        </w:rPr>
      </w:pPr>
      <w:r w:rsidRPr="00404AE9">
        <w:rPr>
          <w:rFonts w:ascii="Times New Roman" w:hAnsi="Times New Roman"/>
          <w:sz w:val="28"/>
          <w:szCs w:val="28"/>
        </w:rPr>
        <w:t>Улично-дорожная сеть поселения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0D58E0" w:rsidRPr="00404AE9" w:rsidRDefault="00A53F03" w:rsidP="00165ED8">
      <w:pPr>
        <w:spacing w:line="240" w:lineRule="auto"/>
        <w:rPr>
          <w:rFonts w:ascii="Times New Roman" w:hAnsi="Times New Roman"/>
          <w:sz w:val="28"/>
          <w:szCs w:val="28"/>
        </w:rPr>
      </w:pPr>
      <w:r>
        <w:rPr>
          <w:rFonts w:ascii="Times New Roman" w:hAnsi="Times New Roman"/>
          <w:sz w:val="28"/>
          <w:szCs w:val="28"/>
        </w:rPr>
        <w:t xml:space="preserve">Особенностью населенных пунктов  </w:t>
      </w:r>
      <w:r w:rsidR="003940B1">
        <w:rPr>
          <w:rFonts w:ascii="Times New Roman" w:hAnsi="Times New Roman"/>
          <w:sz w:val="28"/>
          <w:szCs w:val="28"/>
        </w:rPr>
        <w:t xml:space="preserve">  Покро</w:t>
      </w:r>
      <w:r>
        <w:rPr>
          <w:rFonts w:ascii="Times New Roman" w:hAnsi="Times New Roman"/>
          <w:sz w:val="28"/>
          <w:szCs w:val="28"/>
        </w:rPr>
        <w:t xml:space="preserve">вского </w:t>
      </w:r>
      <w:r w:rsidR="000D58E0" w:rsidRPr="00404AE9">
        <w:rPr>
          <w:rFonts w:ascii="Times New Roman" w:hAnsi="Times New Roman"/>
          <w:sz w:val="28"/>
          <w:szCs w:val="28"/>
        </w:rPr>
        <w:t xml:space="preserve"> сельского поселения является наличие транспортных потоков по автодороге «</w:t>
      </w:r>
      <w:r w:rsidR="006507A3">
        <w:rPr>
          <w:rFonts w:ascii="Times New Roman" w:hAnsi="Times New Roman"/>
          <w:sz w:val="28"/>
          <w:szCs w:val="28"/>
        </w:rPr>
        <w:t>Волоконовка-Покровка-Новохуторное-Засосна</w:t>
      </w:r>
      <w:r w:rsidR="003940B1">
        <w:rPr>
          <w:rFonts w:ascii="Times New Roman" w:hAnsi="Times New Roman"/>
          <w:sz w:val="28"/>
          <w:szCs w:val="28"/>
        </w:rPr>
        <w:t xml:space="preserve"> </w:t>
      </w:r>
      <w:r w:rsidR="000D58E0" w:rsidRPr="00404AE9">
        <w:rPr>
          <w:rFonts w:ascii="Times New Roman" w:hAnsi="Times New Roman"/>
          <w:sz w:val="28"/>
          <w:szCs w:val="28"/>
        </w:rPr>
        <w:t xml:space="preserve">», проходящих через его территорию. Возможность обходного транзитного движения отсутствует, поэтому транспорт движется по дорогам внутри населенных пунктов сельского поселения. </w:t>
      </w:r>
    </w:p>
    <w:p w:rsidR="000D58E0" w:rsidRPr="00404AE9" w:rsidRDefault="000D58E0" w:rsidP="009E1F25">
      <w:pPr>
        <w:pStyle w:val="S5"/>
        <w:spacing w:after="120" w:line="240" w:lineRule="auto"/>
        <w:rPr>
          <w:rFonts w:ascii="Times New Roman" w:hAnsi="Times New Roman"/>
          <w:sz w:val="28"/>
          <w:szCs w:val="28"/>
        </w:rPr>
      </w:pPr>
      <w:r w:rsidRPr="00404AE9">
        <w:rPr>
          <w:rFonts w:ascii="Times New Roman" w:hAnsi="Times New Roman"/>
          <w:sz w:val="28"/>
          <w:szCs w:val="28"/>
        </w:rPr>
        <w:t>На сегодняшний день основные улицы и дороги сельского поселения имеет твердое асфальтово</w:t>
      </w:r>
      <w:r>
        <w:rPr>
          <w:rFonts w:ascii="Times New Roman" w:hAnsi="Times New Roman"/>
          <w:sz w:val="28"/>
          <w:szCs w:val="28"/>
        </w:rPr>
        <w:t>е покрытие, часть которых находи</w:t>
      </w:r>
      <w:r w:rsidRPr="00404AE9">
        <w:rPr>
          <w:rFonts w:ascii="Times New Roman" w:hAnsi="Times New Roman"/>
          <w:sz w:val="28"/>
          <w:szCs w:val="28"/>
        </w:rPr>
        <w:t xml:space="preserve">тся в неудовлетворительном состоянии. Основные показатели по существующей улично-дорожной сети населенных пунктов </w:t>
      </w:r>
      <w:r w:rsidR="00A53F03">
        <w:rPr>
          <w:rFonts w:ascii="Times New Roman" w:hAnsi="Times New Roman"/>
          <w:sz w:val="28"/>
          <w:szCs w:val="28"/>
        </w:rPr>
        <w:t xml:space="preserve"> </w:t>
      </w:r>
      <w:r w:rsidR="003940B1">
        <w:rPr>
          <w:rFonts w:ascii="Times New Roman" w:hAnsi="Times New Roman"/>
          <w:sz w:val="28"/>
          <w:szCs w:val="28"/>
        </w:rPr>
        <w:t xml:space="preserve"> Покр</w:t>
      </w:r>
      <w:r w:rsidR="00A53F03">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сведены в таблице 1.</w:t>
      </w:r>
    </w:p>
    <w:p w:rsidR="000D58E0" w:rsidRPr="00404AE9" w:rsidRDefault="000D58E0" w:rsidP="00B61EFB">
      <w:pPr>
        <w:ind w:left="-180"/>
        <w:rPr>
          <w:rFonts w:ascii="Times New Roman" w:hAnsi="Times New Roman"/>
          <w:b/>
          <w:sz w:val="28"/>
          <w:szCs w:val="28"/>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9"/>
        <w:gridCol w:w="3033"/>
        <w:gridCol w:w="2550"/>
        <w:gridCol w:w="1921"/>
        <w:gridCol w:w="1548"/>
      </w:tblGrid>
      <w:tr w:rsidR="000D58E0" w:rsidRPr="00404AE9" w:rsidTr="00054558">
        <w:tc>
          <w:tcPr>
            <w:tcW w:w="729"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 п/п</w:t>
            </w:r>
          </w:p>
        </w:tc>
        <w:tc>
          <w:tcPr>
            <w:tcW w:w="3033" w:type="dxa"/>
          </w:tcPr>
          <w:p w:rsidR="000D58E0" w:rsidRPr="00742FA1" w:rsidRDefault="000D58E0" w:rsidP="00742FA1">
            <w:pPr>
              <w:pStyle w:val="12"/>
              <w:ind w:hanging="158"/>
              <w:jc w:val="left"/>
              <w:rPr>
                <w:rFonts w:ascii="Times New Roman" w:hAnsi="Times New Roman"/>
                <w:b w:val="0"/>
                <w:sz w:val="28"/>
              </w:rPr>
            </w:pPr>
            <w:r w:rsidRPr="00742FA1">
              <w:rPr>
                <w:rFonts w:ascii="Times New Roman" w:hAnsi="Times New Roman"/>
                <w:b w:val="0"/>
                <w:sz w:val="28"/>
              </w:rPr>
              <w:t>Идентификационный номер</w:t>
            </w:r>
          </w:p>
        </w:tc>
        <w:tc>
          <w:tcPr>
            <w:tcW w:w="2550" w:type="dxa"/>
          </w:tcPr>
          <w:p w:rsidR="000D58E0" w:rsidRPr="00742FA1" w:rsidRDefault="000D58E0" w:rsidP="00742FA1">
            <w:pPr>
              <w:pStyle w:val="12"/>
              <w:ind w:right="-129" w:hanging="87"/>
              <w:rPr>
                <w:rFonts w:ascii="Times New Roman" w:hAnsi="Times New Roman"/>
                <w:b w:val="0"/>
                <w:sz w:val="28"/>
              </w:rPr>
            </w:pPr>
            <w:r>
              <w:rPr>
                <w:rFonts w:ascii="Times New Roman" w:hAnsi="Times New Roman"/>
                <w:b w:val="0"/>
                <w:sz w:val="28"/>
              </w:rPr>
              <w:t>Н</w:t>
            </w:r>
            <w:r w:rsidRPr="00742FA1">
              <w:rPr>
                <w:rFonts w:ascii="Times New Roman" w:hAnsi="Times New Roman"/>
                <w:b w:val="0"/>
                <w:sz w:val="28"/>
              </w:rPr>
              <w:t>аименование автомобильной дороги</w:t>
            </w:r>
          </w:p>
        </w:tc>
        <w:tc>
          <w:tcPr>
            <w:tcW w:w="1921" w:type="dxa"/>
          </w:tcPr>
          <w:p w:rsidR="000D58E0" w:rsidRPr="00742FA1" w:rsidRDefault="000D58E0" w:rsidP="00742FA1">
            <w:pPr>
              <w:pStyle w:val="12"/>
              <w:ind w:right="-129" w:hanging="87"/>
              <w:rPr>
                <w:rFonts w:ascii="Times New Roman" w:hAnsi="Times New Roman"/>
                <w:b w:val="0"/>
                <w:sz w:val="28"/>
              </w:rPr>
            </w:pPr>
            <w:r w:rsidRPr="00742FA1">
              <w:rPr>
                <w:rFonts w:ascii="Times New Roman" w:hAnsi="Times New Roman"/>
                <w:b w:val="0"/>
                <w:sz w:val="28"/>
              </w:rPr>
              <w:t>Характеристика</w:t>
            </w:r>
          </w:p>
        </w:tc>
        <w:tc>
          <w:tcPr>
            <w:tcW w:w="1548" w:type="dxa"/>
          </w:tcPr>
          <w:p w:rsidR="000D58E0" w:rsidRPr="00742FA1" w:rsidRDefault="00054558" w:rsidP="00742FA1">
            <w:pPr>
              <w:pStyle w:val="12"/>
              <w:ind w:right="-156" w:hanging="108"/>
              <w:rPr>
                <w:rFonts w:ascii="Times New Roman" w:hAnsi="Times New Roman"/>
                <w:b w:val="0"/>
                <w:sz w:val="28"/>
              </w:rPr>
            </w:pPr>
            <w:r>
              <w:rPr>
                <w:rFonts w:ascii="Times New Roman" w:hAnsi="Times New Roman"/>
                <w:b w:val="0"/>
                <w:sz w:val="28"/>
              </w:rPr>
              <w:t xml:space="preserve"> </w:t>
            </w:r>
            <w:r w:rsidR="000D58E0" w:rsidRPr="00742FA1">
              <w:rPr>
                <w:rFonts w:ascii="Times New Roman" w:hAnsi="Times New Roman"/>
                <w:b w:val="0"/>
                <w:sz w:val="28"/>
              </w:rPr>
              <w:t>Протяжен-ность, км.</w:t>
            </w:r>
          </w:p>
        </w:tc>
      </w:tr>
      <w:tr w:rsidR="000D58E0" w:rsidRPr="00404AE9" w:rsidTr="00054558">
        <w:tc>
          <w:tcPr>
            <w:tcW w:w="729" w:type="dxa"/>
          </w:tcPr>
          <w:p w:rsidR="000D58E0" w:rsidRPr="00742FA1" w:rsidRDefault="000D58E0" w:rsidP="00742FA1">
            <w:pPr>
              <w:ind w:right="-64" w:firstLine="0"/>
              <w:jc w:val="left"/>
              <w:rPr>
                <w:rFonts w:ascii="Times New Roman" w:hAnsi="Times New Roman"/>
                <w:sz w:val="28"/>
                <w:szCs w:val="28"/>
              </w:rPr>
            </w:pPr>
            <w:r w:rsidRPr="00742FA1">
              <w:rPr>
                <w:rFonts w:ascii="Times New Roman" w:hAnsi="Times New Roman"/>
                <w:sz w:val="28"/>
                <w:szCs w:val="28"/>
              </w:rPr>
              <w:t>1</w:t>
            </w:r>
          </w:p>
        </w:tc>
        <w:tc>
          <w:tcPr>
            <w:tcW w:w="3033"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2</w:t>
            </w:r>
          </w:p>
        </w:tc>
        <w:tc>
          <w:tcPr>
            <w:tcW w:w="2550"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3</w:t>
            </w:r>
          </w:p>
        </w:tc>
        <w:tc>
          <w:tcPr>
            <w:tcW w:w="1921" w:type="dxa"/>
          </w:tcPr>
          <w:p w:rsidR="000D58E0" w:rsidRPr="00742FA1" w:rsidRDefault="000D58E0" w:rsidP="00742FA1">
            <w:pPr>
              <w:jc w:val="center"/>
              <w:rPr>
                <w:rFonts w:ascii="Times New Roman" w:hAnsi="Times New Roman"/>
                <w:sz w:val="28"/>
                <w:szCs w:val="28"/>
              </w:rPr>
            </w:pPr>
          </w:p>
        </w:tc>
        <w:tc>
          <w:tcPr>
            <w:tcW w:w="1548"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5</w:t>
            </w:r>
          </w:p>
        </w:tc>
      </w:tr>
      <w:tr w:rsidR="000D58E0" w:rsidRPr="00404AE9" w:rsidTr="00054558">
        <w:tc>
          <w:tcPr>
            <w:tcW w:w="729" w:type="dxa"/>
          </w:tcPr>
          <w:p w:rsidR="000D58E0" w:rsidRPr="00742FA1" w:rsidRDefault="000D58E0" w:rsidP="00742FA1">
            <w:pPr>
              <w:ind w:right="-64" w:firstLine="0"/>
              <w:jc w:val="left"/>
              <w:rPr>
                <w:rFonts w:ascii="Times New Roman" w:hAnsi="Times New Roman"/>
                <w:sz w:val="28"/>
                <w:szCs w:val="28"/>
              </w:rPr>
            </w:pPr>
          </w:p>
        </w:tc>
        <w:tc>
          <w:tcPr>
            <w:tcW w:w="3033" w:type="dxa"/>
          </w:tcPr>
          <w:p w:rsidR="000D58E0" w:rsidRPr="00742FA1" w:rsidRDefault="00377F82" w:rsidP="003940B1">
            <w:pPr>
              <w:jc w:val="center"/>
              <w:rPr>
                <w:rFonts w:ascii="Times New Roman" w:hAnsi="Times New Roman"/>
                <w:sz w:val="28"/>
                <w:szCs w:val="28"/>
              </w:rPr>
            </w:pPr>
            <w:r>
              <w:rPr>
                <w:rFonts w:ascii="Times New Roman" w:hAnsi="Times New Roman"/>
                <w:sz w:val="28"/>
                <w:szCs w:val="28"/>
              </w:rPr>
              <w:t>с</w:t>
            </w:r>
            <w:r w:rsidR="000D58E0" w:rsidRPr="00742FA1">
              <w:rPr>
                <w:rFonts w:ascii="Times New Roman" w:hAnsi="Times New Roman"/>
                <w:sz w:val="28"/>
                <w:szCs w:val="28"/>
              </w:rPr>
              <w:t>.</w:t>
            </w:r>
            <w:r w:rsidR="00A53F03">
              <w:rPr>
                <w:rFonts w:ascii="Times New Roman" w:hAnsi="Times New Roman"/>
                <w:sz w:val="28"/>
                <w:szCs w:val="28"/>
              </w:rPr>
              <w:t xml:space="preserve"> </w:t>
            </w:r>
            <w:r w:rsidR="003940B1">
              <w:rPr>
                <w:rFonts w:ascii="Times New Roman" w:hAnsi="Times New Roman"/>
                <w:sz w:val="28"/>
                <w:szCs w:val="28"/>
              </w:rPr>
              <w:t xml:space="preserve"> Покровка</w:t>
            </w:r>
          </w:p>
        </w:tc>
        <w:tc>
          <w:tcPr>
            <w:tcW w:w="2550" w:type="dxa"/>
          </w:tcPr>
          <w:p w:rsidR="000D58E0" w:rsidRPr="00742FA1" w:rsidRDefault="000D58E0" w:rsidP="00742FA1">
            <w:pPr>
              <w:jc w:val="center"/>
              <w:rPr>
                <w:rFonts w:ascii="Times New Roman" w:hAnsi="Times New Roman"/>
                <w:sz w:val="28"/>
                <w:szCs w:val="28"/>
              </w:rPr>
            </w:pPr>
          </w:p>
        </w:tc>
        <w:tc>
          <w:tcPr>
            <w:tcW w:w="1921" w:type="dxa"/>
          </w:tcPr>
          <w:p w:rsidR="000D58E0" w:rsidRPr="00742FA1" w:rsidRDefault="000D58E0" w:rsidP="00742FA1">
            <w:pPr>
              <w:jc w:val="center"/>
              <w:rPr>
                <w:rFonts w:ascii="Times New Roman" w:hAnsi="Times New Roman"/>
                <w:sz w:val="28"/>
                <w:szCs w:val="28"/>
              </w:rPr>
            </w:pPr>
          </w:p>
        </w:tc>
        <w:tc>
          <w:tcPr>
            <w:tcW w:w="1548" w:type="dxa"/>
          </w:tcPr>
          <w:p w:rsidR="000D58E0" w:rsidRPr="00742FA1" w:rsidRDefault="000D58E0" w:rsidP="00742FA1">
            <w:pPr>
              <w:jc w:val="center"/>
              <w:rPr>
                <w:rFonts w:ascii="Times New Roman" w:hAnsi="Times New Roman"/>
                <w:sz w:val="28"/>
                <w:szCs w:val="28"/>
              </w:rPr>
            </w:pP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1</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A53F03">
            <w:pPr>
              <w:pStyle w:val="12"/>
              <w:ind w:right="-108" w:hanging="91"/>
              <w:rPr>
                <w:rFonts w:ascii="Times New Roman" w:hAnsi="Times New Roman"/>
                <w:b w:val="0"/>
                <w:sz w:val="28"/>
              </w:rPr>
            </w:pPr>
            <w:r w:rsidRPr="00742FA1">
              <w:rPr>
                <w:rFonts w:ascii="Times New Roman" w:hAnsi="Times New Roman"/>
                <w:b w:val="0"/>
                <w:sz w:val="28"/>
              </w:rPr>
              <w:t>ул.</w:t>
            </w:r>
            <w:r w:rsidR="00A53F03">
              <w:rPr>
                <w:rFonts w:ascii="Times New Roman" w:hAnsi="Times New Roman"/>
                <w:b w:val="0"/>
                <w:sz w:val="28"/>
              </w:rPr>
              <w:t xml:space="preserve"> Центральная</w:t>
            </w:r>
          </w:p>
        </w:tc>
        <w:tc>
          <w:tcPr>
            <w:tcW w:w="1921" w:type="dxa"/>
          </w:tcPr>
          <w:p w:rsidR="000D58E0" w:rsidRPr="00742FA1" w:rsidRDefault="000D58E0" w:rsidP="00742FA1">
            <w:pPr>
              <w:pStyle w:val="12"/>
              <w:ind w:right="-108" w:hanging="91"/>
              <w:jc w:val="center"/>
              <w:rPr>
                <w:rFonts w:ascii="Times New Roman" w:hAnsi="Times New Roman"/>
                <w:b w:val="0"/>
                <w:sz w:val="28"/>
              </w:rPr>
            </w:pPr>
            <w:r w:rsidRPr="00742FA1">
              <w:rPr>
                <w:rFonts w:ascii="Times New Roman" w:hAnsi="Times New Roman"/>
                <w:b w:val="0"/>
                <w:sz w:val="28"/>
              </w:rPr>
              <w:t>асфальт</w:t>
            </w:r>
          </w:p>
        </w:tc>
        <w:tc>
          <w:tcPr>
            <w:tcW w:w="1548" w:type="dxa"/>
            <w:vAlign w:val="center"/>
          </w:tcPr>
          <w:p w:rsidR="000D58E0" w:rsidRPr="00742FA1" w:rsidRDefault="003940B1" w:rsidP="008F194B">
            <w:pPr>
              <w:pStyle w:val="12"/>
              <w:ind w:left="-108" w:right="-109"/>
              <w:rPr>
                <w:rFonts w:ascii="Times New Roman" w:hAnsi="Times New Roman"/>
                <w:b w:val="0"/>
                <w:sz w:val="28"/>
              </w:rPr>
            </w:pPr>
            <w:r>
              <w:rPr>
                <w:rFonts w:ascii="Times New Roman" w:hAnsi="Times New Roman"/>
                <w:b w:val="0"/>
                <w:sz w:val="28"/>
              </w:rPr>
              <w:t xml:space="preserve"> </w:t>
            </w:r>
            <w:r w:rsidR="00EC40AC">
              <w:rPr>
                <w:rFonts w:ascii="Times New Roman" w:hAnsi="Times New Roman"/>
                <w:b w:val="0"/>
                <w:sz w:val="28"/>
              </w:rPr>
              <w:t>1,7</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2</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A53F03">
            <w:pPr>
              <w:pStyle w:val="12"/>
              <w:ind w:right="-108" w:hanging="91"/>
              <w:rPr>
                <w:rFonts w:ascii="Times New Roman" w:hAnsi="Times New Roman"/>
                <w:b w:val="0"/>
                <w:bCs w:val="0"/>
                <w:sz w:val="28"/>
              </w:rPr>
            </w:pPr>
            <w:r w:rsidRPr="00742FA1">
              <w:rPr>
                <w:rFonts w:ascii="Times New Roman" w:hAnsi="Times New Roman"/>
                <w:b w:val="0"/>
                <w:bCs w:val="0"/>
                <w:sz w:val="28"/>
              </w:rPr>
              <w:t>ул.</w:t>
            </w:r>
            <w:r w:rsidR="00A53F03">
              <w:rPr>
                <w:rFonts w:ascii="Times New Roman" w:hAnsi="Times New Roman"/>
                <w:b w:val="0"/>
                <w:bCs w:val="0"/>
                <w:sz w:val="28"/>
              </w:rPr>
              <w:t xml:space="preserve"> Молодежная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3940B1" w:rsidP="008F194B">
            <w:pPr>
              <w:pStyle w:val="12"/>
              <w:ind w:left="-108" w:right="-109"/>
              <w:rPr>
                <w:rFonts w:ascii="Times New Roman" w:hAnsi="Times New Roman"/>
                <w:b w:val="0"/>
                <w:bCs w:val="0"/>
                <w:sz w:val="28"/>
              </w:rPr>
            </w:pPr>
            <w:r>
              <w:rPr>
                <w:rFonts w:ascii="Times New Roman" w:hAnsi="Times New Roman"/>
                <w:b w:val="0"/>
                <w:bCs w:val="0"/>
                <w:sz w:val="28"/>
              </w:rPr>
              <w:t xml:space="preserve"> </w:t>
            </w:r>
            <w:r w:rsidR="00EC40AC">
              <w:rPr>
                <w:rFonts w:ascii="Times New Roman" w:hAnsi="Times New Roman"/>
                <w:b w:val="0"/>
                <w:bCs w:val="0"/>
                <w:sz w:val="28"/>
              </w:rPr>
              <w:t>0,8</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3</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3940B1">
            <w:pPr>
              <w:pStyle w:val="12"/>
              <w:ind w:right="-108" w:hanging="91"/>
              <w:rPr>
                <w:rFonts w:ascii="Times New Roman" w:hAnsi="Times New Roman"/>
                <w:b w:val="0"/>
                <w:sz w:val="28"/>
              </w:rPr>
            </w:pPr>
            <w:r w:rsidRPr="00742FA1">
              <w:rPr>
                <w:rFonts w:ascii="Times New Roman" w:hAnsi="Times New Roman"/>
                <w:b w:val="0"/>
                <w:sz w:val="28"/>
              </w:rPr>
              <w:t>ул.</w:t>
            </w:r>
            <w:r w:rsidR="00A53F03">
              <w:rPr>
                <w:rFonts w:ascii="Times New Roman" w:hAnsi="Times New Roman"/>
                <w:b w:val="0"/>
                <w:sz w:val="28"/>
              </w:rPr>
              <w:t xml:space="preserve"> </w:t>
            </w:r>
            <w:r w:rsidR="003940B1">
              <w:rPr>
                <w:rFonts w:ascii="Times New Roman" w:hAnsi="Times New Roman"/>
                <w:b w:val="0"/>
                <w:sz w:val="28"/>
              </w:rPr>
              <w:t xml:space="preserve">  Ветчинкина</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3940B1" w:rsidP="00742FA1">
            <w:pPr>
              <w:pStyle w:val="12"/>
              <w:ind w:left="-108" w:right="-109"/>
              <w:rPr>
                <w:rFonts w:ascii="Times New Roman" w:hAnsi="Times New Roman"/>
                <w:b w:val="0"/>
                <w:sz w:val="28"/>
              </w:rPr>
            </w:pPr>
            <w:r>
              <w:rPr>
                <w:rFonts w:ascii="Times New Roman" w:hAnsi="Times New Roman"/>
                <w:b w:val="0"/>
                <w:sz w:val="28"/>
              </w:rPr>
              <w:t xml:space="preserve"> </w:t>
            </w:r>
            <w:r w:rsidR="00EC40AC">
              <w:rPr>
                <w:rFonts w:ascii="Times New Roman" w:hAnsi="Times New Roman"/>
                <w:b w:val="0"/>
                <w:sz w:val="28"/>
              </w:rPr>
              <w:t>1,0</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4</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3940B1">
            <w:pPr>
              <w:pStyle w:val="12"/>
              <w:ind w:right="-108" w:hanging="91"/>
              <w:rPr>
                <w:rFonts w:ascii="Times New Roman" w:hAnsi="Times New Roman"/>
                <w:b w:val="0"/>
                <w:sz w:val="28"/>
              </w:rPr>
            </w:pPr>
            <w:r w:rsidRPr="00742FA1">
              <w:rPr>
                <w:rFonts w:ascii="Times New Roman" w:hAnsi="Times New Roman"/>
                <w:b w:val="0"/>
                <w:sz w:val="28"/>
              </w:rPr>
              <w:t>ул.</w:t>
            </w:r>
            <w:r w:rsidR="00A53F03">
              <w:rPr>
                <w:rFonts w:ascii="Times New Roman" w:hAnsi="Times New Roman"/>
                <w:b w:val="0"/>
                <w:sz w:val="28"/>
              </w:rPr>
              <w:t xml:space="preserve"> Новос</w:t>
            </w:r>
            <w:r w:rsidR="003940B1">
              <w:rPr>
                <w:rFonts w:ascii="Times New Roman" w:hAnsi="Times New Roman"/>
                <w:b w:val="0"/>
                <w:sz w:val="28"/>
              </w:rPr>
              <w:t>еловская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3940B1" w:rsidP="00377F82">
            <w:pPr>
              <w:pStyle w:val="12"/>
              <w:ind w:left="-108" w:right="-109"/>
              <w:rPr>
                <w:rFonts w:ascii="Times New Roman" w:hAnsi="Times New Roman"/>
                <w:b w:val="0"/>
                <w:sz w:val="28"/>
              </w:rPr>
            </w:pPr>
            <w:r>
              <w:rPr>
                <w:rFonts w:ascii="Times New Roman" w:hAnsi="Times New Roman"/>
                <w:b w:val="0"/>
                <w:sz w:val="28"/>
              </w:rPr>
              <w:t xml:space="preserve"> </w:t>
            </w:r>
            <w:r w:rsidR="00EC40AC">
              <w:rPr>
                <w:rFonts w:ascii="Times New Roman" w:hAnsi="Times New Roman"/>
                <w:b w:val="0"/>
                <w:sz w:val="28"/>
              </w:rPr>
              <w:t>0,5</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lastRenderedPageBreak/>
              <w:t>5</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A53F03" w:rsidP="003940B1">
            <w:pPr>
              <w:pStyle w:val="12"/>
              <w:ind w:right="-108" w:hanging="91"/>
              <w:rPr>
                <w:rFonts w:ascii="Times New Roman" w:hAnsi="Times New Roman"/>
                <w:b w:val="0"/>
                <w:sz w:val="28"/>
              </w:rPr>
            </w:pPr>
            <w:r>
              <w:rPr>
                <w:rFonts w:ascii="Times New Roman" w:hAnsi="Times New Roman"/>
                <w:b w:val="0"/>
                <w:sz w:val="28"/>
              </w:rPr>
              <w:t xml:space="preserve">ул. </w:t>
            </w:r>
            <w:r w:rsidR="003940B1">
              <w:rPr>
                <w:rFonts w:ascii="Times New Roman" w:hAnsi="Times New Roman"/>
                <w:b w:val="0"/>
                <w:sz w:val="28"/>
              </w:rPr>
              <w:t xml:space="preserve"> Мира</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3940B1" w:rsidP="008F194B">
            <w:pPr>
              <w:pStyle w:val="12"/>
              <w:ind w:left="-108" w:right="-109"/>
              <w:rPr>
                <w:rFonts w:ascii="Times New Roman" w:hAnsi="Times New Roman"/>
                <w:b w:val="0"/>
                <w:sz w:val="28"/>
              </w:rPr>
            </w:pPr>
            <w:r>
              <w:rPr>
                <w:rFonts w:ascii="Times New Roman" w:hAnsi="Times New Roman"/>
                <w:b w:val="0"/>
                <w:sz w:val="28"/>
              </w:rPr>
              <w:t xml:space="preserve"> </w:t>
            </w:r>
            <w:r w:rsidR="00EC40AC">
              <w:rPr>
                <w:rFonts w:ascii="Times New Roman" w:hAnsi="Times New Roman"/>
                <w:b w:val="0"/>
                <w:sz w:val="28"/>
              </w:rPr>
              <w:t>0,5</w:t>
            </w:r>
          </w:p>
        </w:tc>
      </w:tr>
      <w:tr w:rsidR="000D58E0" w:rsidRPr="00404AE9" w:rsidTr="00054558">
        <w:tc>
          <w:tcPr>
            <w:tcW w:w="729" w:type="dxa"/>
          </w:tcPr>
          <w:p w:rsidR="000D58E0" w:rsidRPr="00742FA1" w:rsidRDefault="000D58E0" w:rsidP="00742FA1">
            <w:pPr>
              <w:ind w:right="-64" w:firstLine="0"/>
              <w:rPr>
                <w:rFonts w:ascii="Times New Roman" w:hAnsi="Times New Roman"/>
                <w:sz w:val="28"/>
                <w:szCs w:val="28"/>
              </w:rPr>
            </w:pPr>
            <w:r w:rsidRPr="00742FA1">
              <w:rPr>
                <w:rFonts w:ascii="Times New Roman" w:hAnsi="Times New Roman"/>
                <w:sz w:val="28"/>
                <w:szCs w:val="28"/>
              </w:rPr>
              <w:t>6</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3940B1">
            <w:pPr>
              <w:pStyle w:val="12"/>
              <w:ind w:right="-108" w:hanging="91"/>
              <w:rPr>
                <w:rFonts w:ascii="Times New Roman" w:hAnsi="Times New Roman"/>
                <w:b w:val="0"/>
                <w:sz w:val="28"/>
              </w:rPr>
            </w:pPr>
            <w:r w:rsidRPr="00742FA1">
              <w:rPr>
                <w:rFonts w:ascii="Times New Roman" w:hAnsi="Times New Roman"/>
                <w:b w:val="0"/>
                <w:sz w:val="28"/>
              </w:rPr>
              <w:t>ул.</w:t>
            </w:r>
            <w:r w:rsidR="003940B1">
              <w:rPr>
                <w:rFonts w:ascii="Times New Roman" w:hAnsi="Times New Roman"/>
                <w:b w:val="0"/>
                <w:sz w:val="28"/>
              </w:rPr>
              <w:t xml:space="preserve"> Садовая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EC40AC" w:rsidP="00742FA1">
            <w:pPr>
              <w:pStyle w:val="12"/>
              <w:ind w:left="-108" w:right="-109"/>
              <w:rPr>
                <w:rFonts w:ascii="Times New Roman" w:hAnsi="Times New Roman"/>
                <w:b w:val="0"/>
                <w:sz w:val="28"/>
              </w:rPr>
            </w:pPr>
            <w:r>
              <w:rPr>
                <w:rFonts w:ascii="Times New Roman" w:hAnsi="Times New Roman"/>
                <w:b w:val="0"/>
                <w:sz w:val="28"/>
              </w:rPr>
              <w:t>0,6</w:t>
            </w:r>
            <w:r w:rsidR="003940B1">
              <w:rPr>
                <w:rFonts w:ascii="Times New Roman" w:hAnsi="Times New Roman"/>
                <w:b w:val="0"/>
                <w:sz w:val="28"/>
              </w:rPr>
              <w:t xml:space="preserve"> </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7</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3940B1">
            <w:pPr>
              <w:pStyle w:val="12"/>
              <w:ind w:right="-108" w:hanging="91"/>
              <w:rPr>
                <w:rFonts w:ascii="Times New Roman" w:hAnsi="Times New Roman"/>
                <w:b w:val="0"/>
                <w:sz w:val="28"/>
              </w:rPr>
            </w:pPr>
            <w:r w:rsidRPr="00742FA1">
              <w:rPr>
                <w:rFonts w:ascii="Times New Roman" w:hAnsi="Times New Roman"/>
                <w:b w:val="0"/>
                <w:sz w:val="28"/>
              </w:rPr>
              <w:t>ул.</w:t>
            </w:r>
            <w:r w:rsidR="008F194B">
              <w:rPr>
                <w:rFonts w:ascii="Times New Roman" w:hAnsi="Times New Roman"/>
                <w:b w:val="0"/>
                <w:sz w:val="28"/>
              </w:rPr>
              <w:t xml:space="preserve"> </w:t>
            </w:r>
            <w:r w:rsidR="003940B1">
              <w:rPr>
                <w:rFonts w:ascii="Times New Roman" w:hAnsi="Times New Roman"/>
                <w:b w:val="0"/>
                <w:sz w:val="28"/>
              </w:rPr>
              <w:t xml:space="preserve"> Заречная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EC40AC" w:rsidP="00742FA1">
            <w:pPr>
              <w:pStyle w:val="12"/>
              <w:ind w:left="-108" w:right="-109"/>
              <w:rPr>
                <w:rFonts w:ascii="Times New Roman" w:hAnsi="Times New Roman"/>
                <w:b w:val="0"/>
                <w:sz w:val="28"/>
              </w:rPr>
            </w:pPr>
            <w:r>
              <w:rPr>
                <w:rFonts w:ascii="Times New Roman" w:hAnsi="Times New Roman"/>
                <w:b w:val="0"/>
                <w:sz w:val="28"/>
              </w:rPr>
              <w:t>0,7</w:t>
            </w:r>
            <w:r w:rsidR="003940B1">
              <w:rPr>
                <w:rFonts w:ascii="Times New Roman" w:hAnsi="Times New Roman"/>
                <w:b w:val="0"/>
                <w:sz w:val="28"/>
              </w:rPr>
              <w:t xml:space="preserve"> </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8</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3940B1" w:rsidP="003940B1">
            <w:pPr>
              <w:pStyle w:val="12"/>
              <w:ind w:right="-108" w:hanging="91"/>
              <w:rPr>
                <w:rFonts w:ascii="Times New Roman" w:hAnsi="Times New Roman"/>
                <w:b w:val="0"/>
                <w:sz w:val="28"/>
              </w:rPr>
            </w:pPr>
            <w:r>
              <w:rPr>
                <w:rFonts w:ascii="Times New Roman" w:hAnsi="Times New Roman"/>
                <w:b w:val="0"/>
                <w:sz w:val="28"/>
              </w:rPr>
              <w:t>пер.</w:t>
            </w:r>
            <w:r w:rsidR="008F194B">
              <w:rPr>
                <w:rFonts w:ascii="Times New Roman" w:hAnsi="Times New Roman"/>
                <w:b w:val="0"/>
                <w:sz w:val="28"/>
              </w:rPr>
              <w:t xml:space="preserve"> </w:t>
            </w:r>
            <w:r w:rsidR="00A53F03">
              <w:rPr>
                <w:rFonts w:ascii="Times New Roman" w:hAnsi="Times New Roman"/>
                <w:b w:val="0"/>
                <w:sz w:val="28"/>
              </w:rPr>
              <w:t>Садов</w:t>
            </w:r>
            <w:r>
              <w:rPr>
                <w:rFonts w:ascii="Times New Roman" w:hAnsi="Times New Roman"/>
                <w:b w:val="0"/>
                <w:sz w:val="28"/>
              </w:rPr>
              <w:t>ый</w:t>
            </w:r>
          </w:p>
        </w:tc>
        <w:tc>
          <w:tcPr>
            <w:tcW w:w="1921" w:type="dxa"/>
          </w:tcPr>
          <w:p w:rsidR="000D58E0" w:rsidRPr="00742FA1" w:rsidRDefault="00EC40AC" w:rsidP="00742FA1">
            <w:pPr>
              <w:jc w:val="center"/>
              <w:rPr>
                <w:rFonts w:ascii="Times New Roman" w:hAnsi="Times New Roman"/>
                <w:sz w:val="28"/>
                <w:szCs w:val="28"/>
              </w:rPr>
            </w:pPr>
            <w:r>
              <w:rPr>
                <w:rFonts w:ascii="Times New Roman" w:hAnsi="Times New Roman"/>
                <w:sz w:val="28"/>
                <w:szCs w:val="28"/>
              </w:rPr>
              <w:t>грунт</w:t>
            </w:r>
            <w:r w:rsidR="003940B1">
              <w:rPr>
                <w:rFonts w:ascii="Times New Roman" w:hAnsi="Times New Roman"/>
                <w:sz w:val="28"/>
                <w:szCs w:val="28"/>
              </w:rPr>
              <w:t xml:space="preserve"> </w:t>
            </w:r>
          </w:p>
        </w:tc>
        <w:tc>
          <w:tcPr>
            <w:tcW w:w="1548" w:type="dxa"/>
            <w:vAlign w:val="center"/>
          </w:tcPr>
          <w:p w:rsidR="000D58E0" w:rsidRPr="00742FA1" w:rsidRDefault="003940B1" w:rsidP="008F194B">
            <w:pPr>
              <w:pStyle w:val="12"/>
              <w:ind w:left="-108" w:right="-109"/>
              <w:rPr>
                <w:rFonts w:ascii="Times New Roman" w:hAnsi="Times New Roman"/>
                <w:b w:val="0"/>
                <w:sz w:val="28"/>
              </w:rPr>
            </w:pPr>
            <w:r>
              <w:rPr>
                <w:rFonts w:ascii="Times New Roman" w:hAnsi="Times New Roman"/>
                <w:b w:val="0"/>
                <w:sz w:val="28"/>
              </w:rPr>
              <w:t xml:space="preserve"> </w:t>
            </w:r>
            <w:r w:rsidR="00EC40AC">
              <w:rPr>
                <w:rFonts w:ascii="Times New Roman" w:hAnsi="Times New Roman"/>
                <w:b w:val="0"/>
                <w:sz w:val="28"/>
              </w:rPr>
              <w:t>0,1</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9</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3940B1" w:rsidP="003940B1">
            <w:pPr>
              <w:pStyle w:val="12"/>
              <w:ind w:right="-108" w:hanging="91"/>
              <w:rPr>
                <w:rFonts w:ascii="Times New Roman" w:hAnsi="Times New Roman"/>
                <w:b w:val="0"/>
                <w:sz w:val="28"/>
              </w:rPr>
            </w:pPr>
            <w:r>
              <w:rPr>
                <w:rFonts w:ascii="Times New Roman" w:hAnsi="Times New Roman"/>
                <w:b w:val="0"/>
                <w:sz w:val="28"/>
              </w:rPr>
              <w:t>Пер.Слободской</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EC40AC" w:rsidP="00742FA1">
            <w:pPr>
              <w:pStyle w:val="12"/>
              <w:ind w:left="-108" w:right="-109"/>
              <w:rPr>
                <w:rFonts w:ascii="Times New Roman" w:hAnsi="Times New Roman"/>
                <w:b w:val="0"/>
                <w:sz w:val="28"/>
              </w:rPr>
            </w:pPr>
            <w:r>
              <w:rPr>
                <w:rFonts w:ascii="Times New Roman" w:hAnsi="Times New Roman"/>
                <w:b w:val="0"/>
                <w:sz w:val="28"/>
              </w:rPr>
              <w:t>0,3</w:t>
            </w:r>
            <w:r w:rsidR="003940B1">
              <w:rPr>
                <w:rFonts w:ascii="Times New Roman" w:hAnsi="Times New Roman"/>
                <w:b w:val="0"/>
                <w:sz w:val="28"/>
              </w:rPr>
              <w:t xml:space="preserve"> </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10</w:t>
            </w:r>
          </w:p>
        </w:tc>
        <w:tc>
          <w:tcPr>
            <w:tcW w:w="3033" w:type="dxa"/>
          </w:tcPr>
          <w:p w:rsidR="000D58E0" w:rsidRPr="00742FA1" w:rsidRDefault="003940B1" w:rsidP="00742FA1">
            <w:pPr>
              <w:ind w:hanging="10"/>
              <w:jc w:val="left"/>
              <w:rPr>
                <w:rFonts w:ascii="Times New Roman" w:hAnsi="Times New Roman"/>
                <w:sz w:val="28"/>
                <w:szCs w:val="28"/>
              </w:rPr>
            </w:pPr>
            <w:r>
              <w:rPr>
                <w:rFonts w:ascii="Times New Roman" w:hAnsi="Times New Roman"/>
                <w:sz w:val="28"/>
                <w:szCs w:val="28"/>
              </w:rPr>
              <w:t>С.Успенка</w:t>
            </w:r>
          </w:p>
        </w:tc>
        <w:tc>
          <w:tcPr>
            <w:tcW w:w="2550" w:type="dxa"/>
          </w:tcPr>
          <w:p w:rsidR="00054558" w:rsidRDefault="003940B1" w:rsidP="00054558">
            <w:pPr>
              <w:pStyle w:val="12"/>
              <w:ind w:right="-108" w:hanging="91"/>
              <w:jc w:val="center"/>
              <w:rPr>
                <w:rFonts w:ascii="Times New Roman" w:hAnsi="Times New Roman"/>
                <w:b w:val="0"/>
                <w:sz w:val="28"/>
              </w:rPr>
            </w:pPr>
            <w:r>
              <w:rPr>
                <w:rFonts w:ascii="Times New Roman" w:hAnsi="Times New Roman"/>
                <w:b w:val="0"/>
                <w:sz w:val="28"/>
              </w:rPr>
              <w:t xml:space="preserve"> </w:t>
            </w:r>
          </w:p>
          <w:p w:rsidR="00054558" w:rsidRPr="00054558" w:rsidRDefault="00054558" w:rsidP="00054558"/>
        </w:tc>
        <w:tc>
          <w:tcPr>
            <w:tcW w:w="1921" w:type="dxa"/>
          </w:tcPr>
          <w:p w:rsidR="000D58E0" w:rsidRPr="00742FA1" w:rsidRDefault="003940B1" w:rsidP="00742FA1">
            <w:pPr>
              <w:jc w:val="center"/>
              <w:rPr>
                <w:rFonts w:ascii="Times New Roman" w:hAnsi="Times New Roman"/>
                <w:sz w:val="28"/>
                <w:szCs w:val="28"/>
              </w:rPr>
            </w:pPr>
            <w:r>
              <w:rPr>
                <w:rFonts w:ascii="Times New Roman" w:hAnsi="Times New Roman"/>
                <w:sz w:val="28"/>
                <w:szCs w:val="28"/>
              </w:rPr>
              <w:t xml:space="preserve"> </w:t>
            </w:r>
          </w:p>
        </w:tc>
        <w:tc>
          <w:tcPr>
            <w:tcW w:w="1548" w:type="dxa"/>
            <w:vAlign w:val="center"/>
          </w:tcPr>
          <w:p w:rsidR="000D58E0" w:rsidRPr="00742FA1" w:rsidRDefault="003940B1" w:rsidP="00054558">
            <w:pPr>
              <w:pStyle w:val="12"/>
              <w:ind w:left="-108" w:right="-109"/>
              <w:rPr>
                <w:rFonts w:ascii="Times New Roman" w:hAnsi="Times New Roman"/>
                <w:b w:val="0"/>
                <w:sz w:val="28"/>
              </w:rPr>
            </w:pPr>
            <w:r>
              <w:rPr>
                <w:rFonts w:ascii="Times New Roman" w:hAnsi="Times New Roman"/>
                <w:b w:val="0"/>
                <w:sz w:val="28"/>
              </w:rPr>
              <w:t xml:space="preserve"> </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11</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3940B1">
            <w:pPr>
              <w:pStyle w:val="12"/>
              <w:ind w:right="-108" w:hanging="91"/>
              <w:rPr>
                <w:rFonts w:ascii="Times New Roman" w:hAnsi="Times New Roman"/>
                <w:b w:val="0"/>
                <w:sz w:val="28"/>
              </w:rPr>
            </w:pPr>
            <w:r w:rsidRPr="00742FA1">
              <w:rPr>
                <w:rFonts w:ascii="Times New Roman" w:hAnsi="Times New Roman"/>
                <w:b w:val="0"/>
                <w:sz w:val="28"/>
              </w:rPr>
              <w:t>ул.</w:t>
            </w:r>
            <w:r w:rsidR="00A53F03">
              <w:rPr>
                <w:rFonts w:ascii="Times New Roman" w:hAnsi="Times New Roman"/>
                <w:b w:val="0"/>
                <w:sz w:val="28"/>
              </w:rPr>
              <w:t xml:space="preserve"> </w:t>
            </w:r>
            <w:r w:rsidR="003940B1">
              <w:rPr>
                <w:rFonts w:ascii="Times New Roman" w:hAnsi="Times New Roman"/>
                <w:b w:val="0"/>
                <w:sz w:val="28"/>
              </w:rPr>
              <w:t xml:space="preserve"> Центральная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EC40AC" w:rsidP="00742FA1">
            <w:pPr>
              <w:pStyle w:val="12"/>
              <w:ind w:left="-108" w:right="-109"/>
              <w:rPr>
                <w:rFonts w:ascii="Times New Roman" w:hAnsi="Times New Roman"/>
                <w:b w:val="0"/>
                <w:sz w:val="28"/>
              </w:rPr>
            </w:pPr>
            <w:r>
              <w:rPr>
                <w:rFonts w:ascii="Times New Roman" w:hAnsi="Times New Roman"/>
                <w:b w:val="0"/>
                <w:sz w:val="28"/>
              </w:rPr>
              <w:t xml:space="preserve"> 2,8</w:t>
            </w:r>
            <w:r w:rsidR="003940B1">
              <w:rPr>
                <w:rFonts w:ascii="Times New Roman" w:hAnsi="Times New Roman"/>
                <w:b w:val="0"/>
                <w:sz w:val="28"/>
              </w:rPr>
              <w:t xml:space="preserve"> </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12</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3940B1">
            <w:pPr>
              <w:pStyle w:val="12"/>
              <w:ind w:right="-108" w:hanging="91"/>
              <w:rPr>
                <w:rFonts w:ascii="Times New Roman" w:hAnsi="Times New Roman"/>
                <w:b w:val="0"/>
                <w:sz w:val="28"/>
              </w:rPr>
            </w:pPr>
            <w:r w:rsidRPr="00742FA1">
              <w:rPr>
                <w:rFonts w:ascii="Times New Roman" w:hAnsi="Times New Roman"/>
                <w:b w:val="0"/>
                <w:sz w:val="28"/>
              </w:rPr>
              <w:t>ул.</w:t>
            </w:r>
            <w:r w:rsidR="008F194B">
              <w:rPr>
                <w:rFonts w:ascii="Times New Roman" w:hAnsi="Times New Roman"/>
                <w:b w:val="0"/>
                <w:sz w:val="28"/>
              </w:rPr>
              <w:t xml:space="preserve"> </w:t>
            </w:r>
            <w:r w:rsidR="003940B1">
              <w:rPr>
                <w:rFonts w:ascii="Times New Roman" w:hAnsi="Times New Roman"/>
                <w:b w:val="0"/>
                <w:sz w:val="28"/>
              </w:rPr>
              <w:t xml:space="preserve"> Привольная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3940B1" w:rsidP="00742FA1">
            <w:pPr>
              <w:pStyle w:val="12"/>
              <w:ind w:left="-108" w:right="-109"/>
              <w:rPr>
                <w:rFonts w:ascii="Times New Roman" w:hAnsi="Times New Roman"/>
                <w:b w:val="0"/>
                <w:sz w:val="28"/>
              </w:rPr>
            </w:pPr>
            <w:r>
              <w:rPr>
                <w:rFonts w:ascii="Times New Roman" w:hAnsi="Times New Roman"/>
                <w:b w:val="0"/>
                <w:sz w:val="28"/>
              </w:rPr>
              <w:t xml:space="preserve"> </w:t>
            </w:r>
            <w:r w:rsidR="00EC40AC">
              <w:rPr>
                <w:rFonts w:ascii="Times New Roman" w:hAnsi="Times New Roman"/>
                <w:b w:val="0"/>
                <w:sz w:val="28"/>
              </w:rPr>
              <w:t>2,9</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13</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3940B1">
            <w:pPr>
              <w:pStyle w:val="12"/>
              <w:ind w:right="-108" w:hanging="91"/>
              <w:rPr>
                <w:rFonts w:ascii="Times New Roman" w:hAnsi="Times New Roman"/>
                <w:b w:val="0"/>
                <w:sz w:val="28"/>
              </w:rPr>
            </w:pPr>
            <w:r w:rsidRPr="00742FA1">
              <w:rPr>
                <w:rFonts w:ascii="Times New Roman" w:hAnsi="Times New Roman"/>
                <w:b w:val="0"/>
                <w:sz w:val="28"/>
              </w:rPr>
              <w:t>ул.</w:t>
            </w:r>
            <w:r w:rsidR="003940B1">
              <w:rPr>
                <w:rFonts w:ascii="Times New Roman" w:hAnsi="Times New Roman"/>
                <w:b w:val="0"/>
                <w:sz w:val="28"/>
              </w:rPr>
              <w:t xml:space="preserve"> Заречная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3940B1" w:rsidP="00742FA1">
            <w:pPr>
              <w:pStyle w:val="12"/>
              <w:ind w:left="-108" w:right="-109"/>
              <w:rPr>
                <w:rFonts w:ascii="Times New Roman" w:hAnsi="Times New Roman"/>
                <w:b w:val="0"/>
                <w:sz w:val="28"/>
              </w:rPr>
            </w:pPr>
            <w:r>
              <w:rPr>
                <w:rFonts w:ascii="Times New Roman" w:hAnsi="Times New Roman"/>
                <w:b w:val="0"/>
                <w:sz w:val="28"/>
              </w:rPr>
              <w:t xml:space="preserve"> </w:t>
            </w:r>
            <w:r w:rsidR="00EC40AC">
              <w:rPr>
                <w:rFonts w:ascii="Times New Roman" w:hAnsi="Times New Roman"/>
                <w:b w:val="0"/>
                <w:sz w:val="28"/>
              </w:rPr>
              <w:t>4,5</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14</w:t>
            </w:r>
          </w:p>
        </w:tc>
        <w:tc>
          <w:tcPr>
            <w:tcW w:w="3033" w:type="dxa"/>
          </w:tcPr>
          <w:p w:rsidR="000D58E0" w:rsidRPr="00742FA1" w:rsidRDefault="003940B1" w:rsidP="00742FA1">
            <w:pPr>
              <w:ind w:hanging="10"/>
              <w:jc w:val="left"/>
              <w:rPr>
                <w:rFonts w:ascii="Times New Roman" w:hAnsi="Times New Roman"/>
                <w:sz w:val="28"/>
                <w:szCs w:val="28"/>
              </w:rPr>
            </w:pPr>
            <w:r>
              <w:rPr>
                <w:rFonts w:ascii="Times New Roman" w:hAnsi="Times New Roman"/>
                <w:sz w:val="28"/>
                <w:szCs w:val="28"/>
              </w:rPr>
              <w:t>С.Красная Нива</w:t>
            </w:r>
          </w:p>
        </w:tc>
        <w:tc>
          <w:tcPr>
            <w:tcW w:w="2550" w:type="dxa"/>
          </w:tcPr>
          <w:p w:rsidR="000D58E0" w:rsidRPr="00742FA1" w:rsidRDefault="003940B1" w:rsidP="008F194B">
            <w:pPr>
              <w:pStyle w:val="12"/>
              <w:ind w:right="-108" w:hanging="91"/>
              <w:rPr>
                <w:rFonts w:ascii="Times New Roman" w:hAnsi="Times New Roman"/>
                <w:b w:val="0"/>
                <w:sz w:val="28"/>
              </w:rPr>
            </w:pPr>
            <w:r>
              <w:rPr>
                <w:rFonts w:ascii="Times New Roman" w:hAnsi="Times New Roman"/>
                <w:b w:val="0"/>
                <w:sz w:val="28"/>
              </w:rPr>
              <w:t xml:space="preserve"> </w:t>
            </w:r>
          </w:p>
        </w:tc>
        <w:tc>
          <w:tcPr>
            <w:tcW w:w="1921" w:type="dxa"/>
          </w:tcPr>
          <w:p w:rsidR="000D58E0" w:rsidRPr="00742FA1" w:rsidRDefault="003940B1" w:rsidP="00742FA1">
            <w:pPr>
              <w:jc w:val="center"/>
              <w:rPr>
                <w:rFonts w:ascii="Times New Roman" w:hAnsi="Times New Roman"/>
                <w:sz w:val="28"/>
                <w:szCs w:val="28"/>
              </w:rPr>
            </w:pPr>
            <w:r>
              <w:rPr>
                <w:rFonts w:ascii="Times New Roman" w:hAnsi="Times New Roman"/>
                <w:sz w:val="28"/>
                <w:szCs w:val="28"/>
              </w:rPr>
              <w:t xml:space="preserve"> </w:t>
            </w:r>
          </w:p>
        </w:tc>
        <w:tc>
          <w:tcPr>
            <w:tcW w:w="1548" w:type="dxa"/>
            <w:vAlign w:val="center"/>
          </w:tcPr>
          <w:p w:rsidR="000D58E0" w:rsidRPr="00742FA1" w:rsidRDefault="003940B1" w:rsidP="00742FA1">
            <w:pPr>
              <w:pStyle w:val="12"/>
              <w:ind w:left="-108" w:right="-109"/>
              <w:rPr>
                <w:rFonts w:ascii="Times New Roman" w:hAnsi="Times New Roman"/>
                <w:b w:val="0"/>
                <w:sz w:val="28"/>
              </w:rPr>
            </w:pPr>
            <w:r>
              <w:rPr>
                <w:rFonts w:ascii="Times New Roman" w:hAnsi="Times New Roman"/>
                <w:b w:val="0"/>
                <w:sz w:val="28"/>
              </w:rPr>
              <w:t xml:space="preserve"> </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15</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3940B1">
            <w:pPr>
              <w:pStyle w:val="12"/>
              <w:ind w:right="-108" w:hanging="91"/>
              <w:rPr>
                <w:rFonts w:ascii="Times New Roman" w:hAnsi="Times New Roman"/>
                <w:b w:val="0"/>
                <w:sz w:val="28"/>
              </w:rPr>
            </w:pPr>
            <w:r w:rsidRPr="00742FA1">
              <w:rPr>
                <w:rFonts w:ascii="Times New Roman" w:hAnsi="Times New Roman"/>
                <w:b w:val="0"/>
                <w:sz w:val="28"/>
              </w:rPr>
              <w:t>ул.</w:t>
            </w:r>
            <w:r w:rsidR="003940B1">
              <w:rPr>
                <w:rFonts w:ascii="Times New Roman" w:hAnsi="Times New Roman"/>
                <w:b w:val="0"/>
                <w:sz w:val="28"/>
              </w:rPr>
              <w:t xml:space="preserve"> Центральная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3940B1" w:rsidP="00742FA1">
            <w:pPr>
              <w:pStyle w:val="12"/>
              <w:ind w:left="-108" w:right="-109"/>
              <w:rPr>
                <w:rFonts w:ascii="Times New Roman" w:hAnsi="Times New Roman"/>
                <w:b w:val="0"/>
                <w:sz w:val="28"/>
              </w:rPr>
            </w:pPr>
            <w:r>
              <w:rPr>
                <w:rFonts w:ascii="Times New Roman" w:hAnsi="Times New Roman"/>
                <w:b w:val="0"/>
                <w:sz w:val="28"/>
              </w:rPr>
              <w:t xml:space="preserve"> </w:t>
            </w:r>
            <w:r w:rsidR="00EC40AC">
              <w:rPr>
                <w:rFonts w:ascii="Times New Roman" w:hAnsi="Times New Roman"/>
                <w:b w:val="0"/>
                <w:sz w:val="28"/>
              </w:rPr>
              <w:t>2</w:t>
            </w:r>
          </w:p>
        </w:tc>
      </w:tr>
      <w:tr w:rsidR="00377F82" w:rsidRPr="00404AE9" w:rsidTr="00054558">
        <w:tc>
          <w:tcPr>
            <w:tcW w:w="729" w:type="dxa"/>
          </w:tcPr>
          <w:p w:rsidR="00377F82" w:rsidRPr="00742FA1" w:rsidRDefault="00377F82" w:rsidP="00742FA1">
            <w:pPr>
              <w:ind w:firstLine="0"/>
              <w:rPr>
                <w:rFonts w:ascii="Times New Roman" w:hAnsi="Times New Roman"/>
                <w:sz w:val="28"/>
                <w:szCs w:val="28"/>
              </w:rPr>
            </w:pPr>
            <w:r w:rsidRPr="00742FA1">
              <w:rPr>
                <w:rFonts w:ascii="Times New Roman" w:hAnsi="Times New Roman"/>
                <w:sz w:val="28"/>
                <w:szCs w:val="28"/>
              </w:rPr>
              <w:t>31</w:t>
            </w:r>
          </w:p>
        </w:tc>
        <w:tc>
          <w:tcPr>
            <w:tcW w:w="3033" w:type="dxa"/>
          </w:tcPr>
          <w:p w:rsidR="00377F82" w:rsidRPr="00742FA1" w:rsidRDefault="003940B1" w:rsidP="003940B1">
            <w:pPr>
              <w:ind w:hanging="10"/>
              <w:jc w:val="left"/>
              <w:rPr>
                <w:rFonts w:ascii="Times New Roman" w:hAnsi="Times New Roman"/>
                <w:sz w:val="28"/>
                <w:szCs w:val="28"/>
              </w:rPr>
            </w:pPr>
            <w:r>
              <w:rPr>
                <w:rFonts w:ascii="Times New Roman" w:hAnsi="Times New Roman"/>
                <w:sz w:val="28"/>
                <w:szCs w:val="28"/>
              </w:rPr>
              <w:t>С.Красное  Городище</w:t>
            </w:r>
          </w:p>
        </w:tc>
        <w:tc>
          <w:tcPr>
            <w:tcW w:w="2550" w:type="dxa"/>
          </w:tcPr>
          <w:p w:rsidR="00377F82" w:rsidRPr="00742FA1" w:rsidRDefault="003940B1" w:rsidP="00054558">
            <w:pPr>
              <w:pStyle w:val="12"/>
              <w:ind w:right="-108" w:hanging="91"/>
              <w:jc w:val="left"/>
              <w:rPr>
                <w:rFonts w:ascii="Times New Roman" w:hAnsi="Times New Roman"/>
                <w:b w:val="0"/>
                <w:sz w:val="28"/>
              </w:rPr>
            </w:pPr>
            <w:r>
              <w:rPr>
                <w:rFonts w:ascii="Times New Roman" w:hAnsi="Times New Roman"/>
                <w:b w:val="0"/>
                <w:sz w:val="28"/>
              </w:rPr>
              <w:t xml:space="preserve"> </w:t>
            </w:r>
          </w:p>
        </w:tc>
        <w:tc>
          <w:tcPr>
            <w:tcW w:w="1921" w:type="dxa"/>
          </w:tcPr>
          <w:p w:rsidR="00377F82" w:rsidRPr="00742FA1" w:rsidRDefault="003940B1" w:rsidP="000E22A5">
            <w:pPr>
              <w:jc w:val="center"/>
              <w:rPr>
                <w:rFonts w:ascii="Times New Roman" w:hAnsi="Times New Roman"/>
                <w:sz w:val="28"/>
                <w:szCs w:val="28"/>
              </w:rPr>
            </w:pPr>
            <w:r>
              <w:rPr>
                <w:rFonts w:ascii="Times New Roman" w:hAnsi="Times New Roman"/>
                <w:sz w:val="28"/>
                <w:szCs w:val="28"/>
              </w:rPr>
              <w:t xml:space="preserve"> </w:t>
            </w:r>
          </w:p>
        </w:tc>
        <w:tc>
          <w:tcPr>
            <w:tcW w:w="1548" w:type="dxa"/>
            <w:vAlign w:val="center"/>
          </w:tcPr>
          <w:p w:rsidR="00377F82" w:rsidRPr="00742FA1" w:rsidRDefault="003940B1" w:rsidP="000E22A5">
            <w:pPr>
              <w:pStyle w:val="12"/>
              <w:ind w:left="-108" w:right="-109"/>
              <w:rPr>
                <w:rFonts w:ascii="Times New Roman" w:hAnsi="Times New Roman"/>
                <w:b w:val="0"/>
                <w:sz w:val="28"/>
              </w:rPr>
            </w:pPr>
            <w:r>
              <w:rPr>
                <w:rFonts w:ascii="Times New Roman" w:hAnsi="Times New Roman"/>
                <w:b w:val="0"/>
                <w:sz w:val="28"/>
              </w:rPr>
              <w:t xml:space="preserve"> </w:t>
            </w:r>
          </w:p>
        </w:tc>
      </w:tr>
      <w:tr w:rsidR="00377F82" w:rsidRPr="00404AE9" w:rsidTr="00054558">
        <w:tc>
          <w:tcPr>
            <w:tcW w:w="729" w:type="dxa"/>
          </w:tcPr>
          <w:p w:rsidR="00377F82" w:rsidRPr="00742FA1" w:rsidRDefault="00377F82" w:rsidP="00742FA1">
            <w:pPr>
              <w:ind w:firstLine="0"/>
              <w:rPr>
                <w:rFonts w:ascii="Times New Roman" w:hAnsi="Times New Roman"/>
                <w:sz w:val="28"/>
                <w:szCs w:val="28"/>
              </w:rPr>
            </w:pPr>
            <w:r w:rsidRPr="00742FA1">
              <w:rPr>
                <w:rFonts w:ascii="Times New Roman" w:hAnsi="Times New Roman"/>
                <w:sz w:val="28"/>
                <w:szCs w:val="28"/>
              </w:rPr>
              <w:t>32</w:t>
            </w:r>
          </w:p>
        </w:tc>
        <w:tc>
          <w:tcPr>
            <w:tcW w:w="3033" w:type="dxa"/>
          </w:tcPr>
          <w:p w:rsidR="00377F82" w:rsidRPr="00742FA1" w:rsidRDefault="00377F82" w:rsidP="000E22A5">
            <w:pPr>
              <w:ind w:hanging="10"/>
              <w:jc w:val="left"/>
              <w:rPr>
                <w:rFonts w:ascii="Times New Roman" w:hAnsi="Times New Roman"/>
                <w:sz w:val="28"/>
                <w:szCs w:val="28"/>
              </w:rPr>
            </w:pPr>
          </w:p>
        </w:tc>
        <w:tc>
          <w:tcPr>
            <w:tcW w:w="2550" w:type="dxa"/>
          </w:tcPr>
          <w:p w:rsidR="00377F82" w:rsidRPr="00742FA1" w:rsidRDefault="003940B1" w:rsidP="000E22A5">
            <w:pPr>
              <w:pStyle w:val="12"/>
              <w:ind w:right="-108" w:hanging="91"/>
              <w:rPr>
                <w:rFonts w:ascii="Times New Roman" w:hAnsi="Times New Roman"/>
                <w:b w:val="0"/>
                <w:sz w:val="28"/>
              </w:rPr>
            </w:pPr>
            <w:r>
              <w:rPr>
                <w:rFonts w:ascii="Times New Roman" w:hAnsi="Times New Roman"/>
                <w:b w:val="0"/>
                <w:sz w:val="28"/>
              </w:rPr>
              <w:t xml:space="preserve"> Ул.Центральная </w:t>
            </w:r>
          </w:p>
        </w:tc>
        <w:tc>
          <w:tcPr>
            <w:tcW w:w="1921" w:type="dxa"/>
          </w:tcPr>
          <w:p w:rsidR="00377F82" w:rsidRPr="00742FA1" w:rsidRDefault="00377F82" w:rsidP="000E22A5">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377F82" w:rsidRPr="00742FA1" w:rsidRDefault="00EC40AC" w:rsidP="000E22A5">
            <w:pPr>
              <w:pStyle w:val="12"/>
              <w:ind w:left="-108" w:right="-109"/>
              <w:rPr>
                <w:rFonts w:ascii="Times New Roman" w:hAnsi="Times New Roman"/>
                <w:b w:val="0"/>
                <w:sz w:val="28"/>
              </w:rPr>
            </w:pPr>
            <w:r>
              <w:rPr>
                <w:rFonts w:ascii="Times New Roman" w:hAnsi="Times New Roman"/>
                <w:b w:val="0"/>
                <w:sz w:val="28"/>
              </w:rPr>
              <w:t>1,32</w:t>
            </w:r>
            <w:r w:rsidR="003940B1">
              <w:rPr>
                <w:rFonts w:ascii="Times New Roman" w:hAnsi="Times New Roman"/>
                <w:b w:val="0"/>
                <w:sz w:val="28"/>
              </w:rPr>
              <w:t xml:space="preserve"> </w:t>
            </w:r>
          </w:p>
        </w:tc>
      </w:tr>
      <w:tr w:rsidR="00377F82" w:rsidRPr="00404AE9" w:rsidTr="00054558">
        <w:tc>
          <w:tcPr>
            <w:tcW w:w="729" w:type="dxa"/>
          </w:tcPr>
          <w:p w:rsidR="00377F82" w:rsidRPr="00742FA1" w:rsidRDefault="00377F82" w:rsidP="00742FA1">
            <w:pPr>
              <w:ind w:firstLine="0"/>
              <w:rPr>
                <w:rFonts w:ascii="Times New Roman" w:hAnsi="Times New Roman"/>
                <w:sz w:val="28"/>
                <w:szCs w:val="28"/>
              </w:rPr>
            </w:pPr>
            <w:r w:rsidRPr="00742FA1">
              <w:rPr>
                <w:rFonts w:ascii="Times New Roman" w:hAnsi="Times New Roman"/>
                <w:sz w:val="28"/>
                <w:szCs w:val="28"/>
              </w:rPr>
              <w:t>33</w:t>
            </w:r>
          </w:p>
        </w:tc>
        <w:tc>
          <w:tcPr>
            <w:tcW w:w="3033" w:type="dxa"/>
          </w:tcPr>
          <w:p w:rsidR="00377F82" w:rsidRPr="00742FA1" w:rsidRDefault="00377F82" w:rsidP="000E22A5">
            <w:pPr>
              <w:ind w:hanging="10"/>
              <w:jc w:val="left"/>
              <w:rPr>
                <w:rFonts w:ascii="Times New Roman" w:hAnsi="Times New Roman"/>
                <w:sz w:val="28"/>
                <w:szCs w:val="28"/>
              </w:rPr>
            </w:pPr>
          </w:p>
        </w:tc>
        <w:tc>
          <w:tcPr>
            <w:tcW w:w="2550" w:type="dxa"/>
          </w:tcPr>
          <w:p w:rsidR="00377F82" w:rsidRDefault="003940B1" w:rsidP="000E22A5">
            <w:pPr>
              <w:pStyle w:val="12"/>
              <w:ind w:right="-108" w:hanging="91"/>
              <w:rPr>
                <w:rFonts w:ascii="Times New Roman" w:hAnsi="Times New Roman"/>
                <w:b w:val="0"/>
                <w:sz w:val="28"/>
              </w:rPr>
            </w:pPr>
            <w:r>
              <w:rPr>
                <w:rFonts w:ascii="Times New Roman" w:hAnsi="Times New Roman"/>
                <w:b w:val="0"/>
                <w:sz w:val="28"/>
              </w:rPr>
              <w:t xml:space="preserve"> Ул.Заречная</w:t>
            </w:r>
          </w:p>
        </w:tc>
        <w:tc>
          <w:tcPr>
            <w:tcW w:w="1921" w:type="dxa"/>
          </w:tcPr>
          <w:p w:rsidR="00377F82" w:rsidRPr="00742FA1" w:rsidRDefault="00EC40AC" w:rsidP="000E22A5">
            <w:pPr>
              <w:jc w:val="center"/>
              <w:rPr>
                <w:rFonts w:ascii="Times New Roman" w:hAnsi="Times New Roman"/>
                <w:sz w:val="28"/>
                <w:szCs w:val="28"/>
              </w:rPr>
            </w:pPr>
            <w:r>
              <w:rPr>
                <w:rFonts w:ascii="Times New Roman" w:hAnsi="Times New Roman"/>
                <w:sz w:val="28"/>
                <w:szCs w:val="28"/>
              </w:rPr>
              <w:t>грунт</w:t>
            </w:r>
            <w:r w:rsidR="003940B1">
              <w:rPr>
                <w:rFonts w:ascii="Times New Roman" w:hAnsi="Times New Roman"/>
                <w:sz w:val="28"/>
                <w:szCs w:val="28"/>
              </w:rPr>
              <w:t xml:space="preserve"> </w:t>
            </w:r>
          </w:p>
        </w:tc>
        <w:tc>
          <w:tcPr>
            <w:tcW w:w="1548" w:type="dxa"/>
            <w:vAlign w:val="center"/>
          </w:tcPr>
          <w:p w:rsidR="00377F82" w:rsidRDefault="003940B1" w:rsidP="000E22A5">
            <w:pPr>
              <w:pStyle w:val="12"/>
              <w:ind w:left="-108" w:right="-109"/>
              <w:rPr>
                <w:rFonts w:ascii="Times New Roman" w:hAnsi="Times New Roman"/>
                <w:b w:val="0"/>
                <w:sz w:val="28"/>
              </w:rPr>
            </w:pPr>
            <w:r>
              <w:rPr>
                <w:rFonts w:ascii="Times New Roman" w:hAnsi="Times New Roman"/>
                <w:b w:val="0"/>
                <w:sz w:val="28"/>
              </w:rPr>
              <w:t xml:space="preserve"> </w:t>
            </w:r>
            <w:r w:rsidR="00EC40AC">
              <w:rPr>
                <w:rFonts w:ascii="Times New Roman" w:hAnsi="Times New Roman"/>
                <w:b w:val="0"/>
                <w:sz w:val="28"/>
              </w:rPr>
              <w:t>1,03</w:t>
            </w:r>
          </w:p>
        </w:tc>
      </w:tr>
      <w:tr w:rsidR="003940B1" w:rsidRPr="00404AE9" w:rsidTr="00054558">
        <w:tc>
          <w:tcPr>
            <w:tcW w:w="729" w:type="dxa"/>
          </w:tcPr>
          <w:p w:rsidR="003940B1" w:rsidRPr="00742FA1" w:rsidRDefault="003940B1" w:rsidP="00742FA1">
            <w:pPr>
              <w:ind w:firstLine="0"/>
              <w:rPr>
                <w:rFonts w:ascii="Times New Roman" w:hAnsi="Times New Roman"/>
                <w:sz w:val="28"/>
                <w:szCs w:val="28"/>
              </w:rPr>
            </w:pPr>
          </w:p>
        </w:tc>
        <w:tc>
          <w:tcPr>
            <w:tcW w:w="3033" w:type="dxa"/>
          </w:tcPr>
          <w:p w:rsidR="003940B1" w:rsidRPr="00742FA1" w:rsidRDefault="003940B1" w:rsidP="000E22A5">
            <w:pPr>
              <w:ind w:hanging="10"/>
              <w:jc w:val="left"/>
              <w:rPr>
                <w:rFonts w:ascii="Times New Roman" w:hAnsi="Times New Roman"/>
                <w:sz w:val="28"/>
                <w:szCs w:val="28"/>
              </w:rPr>
            </w:pPr>
            <w:r>
              <w:rPr>
                <w:rFonts w:ascii="Times New Roman" w:hAnsi="Times New Roman"/>
                <w:sz w:val="28"/>
                <w:szCs w:val="28"/>
              </w:rPr>
              <w:t>С.Лазурное</w:t>
            </w:r>
          </w:p>
        </w:tc>
        <w:tc>
          <w:tcPr>
            <w:tcW w:w="2550" w:type="dxa"/>
          </w:tcPr>
          <w:p w:rsidR="003940B1" w:rsidRDefault="003940B1" w:rsidP="000E22A5">
            <w:pPr>
              <w:pStyle w:val="12"/>
              <w:ind w:right="-108" w:hanging="91"/>
              <w:rPr>
                <w:rFonts w:ascii="Times New Roman" w:hAnsi="Times New Roman"/>
                <w:b w:val="0"/>
                <w:sz w:val="28"/>
              </w:rPr>
            </w:pPr>
          </w:p>
        </w:tc>
        <w:tc>
          <w:tcPr>
            <w:tcW w:w="1921" w:type="dxa"/>
          </w:tcPr>
          <w:p w:rsidR="003940B1" w:rsidRDefault="003940B1" w:rsidP="000E22A5">
            <w:pPr>
              <w:jc w:val="center"/>
              <w:rPr>
                <w:rFonts w:ascii="Times New Roman" w:hAnsi="Times New Roman"/>
                <w:sz w:val="28"/>
                <w:szCs w:val="28"/>
              </w:rPr>
            </w:pPr>
          </w:p>
        </w:tc>
        <w:tc>
          <w:tcPr>
            <w:tcW w:w="1548" w:type="dxa"/>
            <w:vAlign w:val="center"/>
          </w:tcPr>
          <w:p w:rsidR="003940B1" w:rsidRDefault="003940B1" w:rsidP="000E22A5">
            <w:pPr>
              <w:pStyle w:val="12"/>
              <w:ind w:left="-108" w:right="-109"/>
              <w:rPr>
                <w:rFonts w:ascii="Times New Roman" w:hAnsi="Times New Roman"/>
                <w:b w:val="0"/>
                <w:sz w:val="28"/>
              </w:rPr>
            </w:pPr>
          </w:p>
        </w:tc>
      </w:tr>
      <w:tr w:rsidR="003940B1" w:rsidRPr="00404AE9" w:rsidTr="00054558">
        <w:tc>
          <w:tcPr>
            <w:tcW w:w="729" w:type="dxa"/>
          </w:tcPr>
          <w:p w:rsidR="003940B1" w:rsidRPr="00742FA1" w:rsidRDefault="003940B1" w:rsidP="00742FA1">
            <w:pPr>
              <w:ind w:firstLine="0"/>
              <w:rPr>
                <w:rFonts w:ascii="Times New Roman" w:hAnsi="Times New Roman"/>
                <w:sz w:val="28"/>
                <w:szCs w:val="28"/>
              </w:rPr>
            </w:pPr>
          </w:p>
        </w:tc>
        <w:tc>
          <w:tcPr>
            <w:tcW w:w="3033" w:type="dxa"/>
          </w:tcPr>
          <w:p w:rsidR="003940B1" w:rsidRPr="00742FA1" w:rsidRDefault="003940B1" w:rsidP="000E22A5">
            <w:pPr>
              <w:ind w:hanging="10"/>
              <w:jc w:val="left"/>
              <w:rPr>
                <w:rFonts w:ascii="Times New Roman" w:hAnsi="Times New Roman"/>
                <w:sz w:val="28"/>
                <w:szCs w:val="28"/>
              </w:rPr>
            </w:pPr>
          </w:p>
        </w:tc>
        <w:tc>
          <w:tcPr>
            <w:tcW w:w="2550" w:type="dxa"/>
          </w:tcPr>
          <w:p w:rsidR="003940B1" w:rsidRDefault="003940B1" w:rsidP="000E22A5">
            <w:pPr>
              <w:pStyle w:val="12"/>
              <w:ind w:right="-108" w:hanging="91"/>
              <w:rPr>
                <w:rFonts w:ascii="Times New Roman" w:hAnsi="Times New Roman"/>
                <w:b w:val="0"/>
                <w:sz w:val="28"/>
              </w:rPr>
            </w:pPr>
            <w:r>
              <w:rPr>
                <w:rFonts w:ascii="Times New Roman" w:hAnsi="Times New Roman"/>
                <w:b w:val="0"/>
                <w:sz w:val="28"/>
              </w:rPr>
              <w:t>Ул.Дружбы</w:t>
            </w:r>
          </w:p>
        </w:tc>
        <w:tc>
          <w:tcPr>
            <w:tcW w:w="1921" w:type="dxa"/>
          </w:tcPr>
          <w:p w:rsidR="003940B1" w:rsidRDefault="003940B1" w:rsidP="000E22A5">
            <w:pPr>
              <w:jc w:val="center"/>
              <w:rPr>
                <w:rFonts w:ascii="Times New Roman" w:hAnsi="Times New Roman"/>
                <w:sz w:val="28"/>
                <w:szCs w:val="28"/>
              </w:rPr>
            </w:pPr>
            <w:r>
              <w:rPr>
                <w:rFonts w:ascii="Times New Roman" w:hAnsi="Times New Roman"/>
                <w:sz w:val="28"/>
                <w:szCs w:val="28"/>
              </w:rPr>
              <w:t>асфальт</w:t>
            </w:r>
          </w:p>
        </w:tc>
        <w:tc>
          <w:tcPr>
            <w:tcW w:w="1548" w:type="dxa"/>
            <w:vAlign w:val="center"/>
          </w:tcPr>
          <w:p w:rsidR="003940B1" w:rsidRDefault="00EC40AC" w:rsidP="000E22A5">
            <w:pPr>
              <w:pStyle w:val="12"/>
              <w:ind w:left="-108" w:right="-109"/>
              <w:rPr>
                <w:rFonts w:ascii="Times New Roman" w:hAnsi="Times New Roman"/>
                <w:b w:val="0"/>
                <w:sz w:val="28"/>
              </w:rPr>
            </w:pPr>
            <w:r>
              <w:rPr>
                <w:rFonts w:ascii="Times New Roman" w:hAnsi="Times New Roman"/>
                <w:b w:val="0"/>
                <w:sz w:val="28"/>
              </w:rPr>
              <w:t>2,5</w:t>
            </w:r>
          </w:p>
        </w:tc>
      </w:tr>
      <w:tr w:rsidR="003940B1" w:rsidRPr="00404AE9" w:rsidTr="00054558">
        <w:tc>
          <w:tcPr>
            <w:tcW w:w="729" w:type="dxa"/>
          </w:tcPr>
          <w:p w:rsidR="003940B1" w:rsidRPr="00742FA1" w:rsidRDefault="003940B1" w:rsidP="00742FA1">
            <w:pPr>
              <w:ind w:firstLine="0"/>
              <w:rPr>
                <w:rFonts w:ascii="Times New Roman" w:hAnsi="Times New Roman"/>
                <w:sz w:val="28"/>
                <w:szCs w:val="28"/>
              </w:rPr>
            </w:pPr>
          </w:p>
        </w:tc>
        <w:tc>
          <w:tcPr>
            <w:tcW w:w="3033" w:type="dxa"/>
          </w:tcPr>
          <w:p w:rsidR="003940B1" w:rsidRPr="00742FA1" w:rsidRDefault="003940B1" w:rsidP="000E22A5">
            <w:pPr>
              <w:ind w:hanging="10"/>
              <w:jc w:val="left"/>
              <w:rPr>
                <w:rFonts w:ascii="Times New Roman" w:hAnsi="Times New Roman"/>
                <w:sz w:val="28"/>
                <w:szCs w:val="28"/>
              </w:rPr>
            </w:pPr>
          </w:p>
        </w:tc>
        <w:tc>
          <w:tcPr>
            <w:tcW w:w="2550" w:type="dxa"/>
          </w:tcPr>
          <w:p w:rsidR="003940B1" w:rsidRDefault="003940B1" w:rsidP="000E22A5">
            <w:pPr>
              <w:pStyle w:val="12"/>
              <w:ind w:right="-108" w:hanging="91"/>
              <w:rPr>
                <w:rFonts w:ascii="Times New Roman" w:hAnsi="Times New Roman"/>
                <w:b w:val="0"/>
                <w:sz w:val="28"/>
              </w:rPr>
            </w:pPr>
            <w:r>
              <w:rPr>
                <w:rFonts w:ascii="Times New Roman" w:hAnsi="Times New Roman"/>
                <w:b w:val="0"/>
                <w:sz w:val="28"/>
              </w:rPr>
              <w:t>Ул.Мира</w:t>
            </w:r>
          </w:p>
        </w:tc>
        <w:tc>
          <w:tcPr>
            <w:tcW w:w="1921" w:type="dxa"/>
          </w:tcPr>
          <w:p w:rsidR="003940B1" w:rsidRDefault="00EC40AC" w:rsidP="000E22A5">
            <w:pPr>
              <w:jc w:val="center"/>
              <w:rPr>
                <w:rFonts w:ascii="Times New Roman" w:hAnsi="Times New Roman"/>
                <w:sz w:val="28"/>
                <w:szCs w:val="28"/>
              </w:rPr>
            </w:pPr>
            <w:r>
              <w:rPr>
                <w:rFonts w:ascii="Times New Roman" w:hAnsi="Times New Roman"/>
                <w:sz w:val="28"/>
                <w:szCs w:val="28"/>
              </w:rPr>
              <w:t>асфальт</w:t>
            </w:r>
          </w:p>
        </w:tc>
        <w:tc>
          <w:tcPr>
            <w:tcW w:w="1548" w:type="dxa"/>
            <w:vAlign w:val="center"/>
          </w:tcPr>
          <w:p w:rsidR="003940B1" w:rsidRDefault="00EC40AC" w:rsidP="000E22A5">
            <w:pPr>
              <w:pStyle w:val="12"/>
              <w:ind w:left="-108" w:right="-109"/>
              <w:rPr>
                <w:rFonts w:ascii="Times New Roman" w:hAnsi="Times New Roman"/>
                <w:b w:val="0"/>
                <w:sz w:val="28"/>
              </w:rPr>
            </w:pPr>
            <w:r>
              <w:rPr>
                <w:rFonts w:ascii="Times New Roman" w:hAnsi="Times New Roman"/>
                <w:b w:val="0"/>
                <w:sz w:val="28"/>
              </w:rPr>
              <w:t>1,1</w:t>
            </w:r>
          </w:p>
        </w:tc>
      </w:tr>
      <w:tr w:rsidR="003940B1" w:rsidRPr="00404AE9" w:rsidTr="00054558">
        <w:tc>
          <w:tcPr>
            <w:tcW w:w="729" w:type="dxa"/>
          </w:tcPr>
          <w:p w:rsidR="003940B1" w:rsidRPr="00742FA1" w:rsidRDefault="003940B1" w:rsidP="00742FA1">
            <w:pPr>
              <w:ind w:firstLine="0"/>
              <w:rPr>
                <w:rFonts w:ascii="Times New Roman" w:hAnsi="Times New Roman"/>
                <w:sz w:val="28"/>
                <w:szCs w:val="28"/>
              </w:rPr>
            </w:pPr>
          </w:p>
        </w:tc>
        <w:tc>
          <w:tcPr>
            <w:tcW w:w="3033" w:type="dxa"/>
          </w:tcPr>
          <w:p w:rsidR="003940B1" w:rsidRPr="00742FA1" w:rsidRDefault="003940B1" w:rsidP="000E22A5">
            <w:pPr>
              <w:ind w:hanging="10"/>
              <w:jc w:val="left"/>
              <w:rPr>
                <w:rFonts w:ascii="Times New Roman" w:hAnsi="Times New Roman"/>
                <w:sz w:val="28"/>
                <w:szCs w:val="28"/>
              </w:rPr>
            </w:pPr>
            <w:r>
              <w:rPr>
                <w:rFonts w:ascii="Times New Roman" w:hAnsi="Times New Roman"/>
                <w:sz w:val="28"/>
                <w:szCs w:val="28"/>
              </w:rPr>
              <w:t>Х.Щепкин</w:t>
            </w:r>
          </w:p>
        </w:tc>
        <w:tc>
          <w:tcPr>
            <w:tcW w:w="2550" w:type="dxa"/>
          </w:tcPr>
          <w:p w:rsidR="003940B1" w:rsidRDefault="003940B1" w:rsidP="000E22A5">
            <w:pPr>
              <w:pStyle w:val="12"/>
              <w:ind w:right="-108" w:hanging="91"/>
              <w:rPr>
                <w:rFonts w:ascii="Times New Roman" w:hAnsi="Times New Roman"/>
                <w:b w:val="0"/>
                <w:sz w:val="28"/>
              </w:rPr>
            </w:pPr>
            <w:r>
              <w:rPr>
                <w:rFonts w:ascii="Times New Roman" w:hAnsi="Times New Roman"/>
                <w:b w:val="0"/>
                <w:sz w:val="28"/>
              </w:rPr>
              <w:t>Ул.Центральная</w:t>
            </w:r>
          </w:p>
        </w:tc>
        <w:tc>
          <w:tcPr>
            <w:tcW w:w="1921" w:type="dxa"/>
          </w:tcPr>
          <w:p w:rsidR="003940B1" w:rsidRDefault="003940B1" w:rsidP="000E22A5">
            <w:pPr>
              <w:jc w:val="center"/>
              <w:rPr>
                <w:rFonts w:ascii="Times New Roman" w:hAnsi="Times New Roman"/>
                <w:sz w:val="28"/>
                <w:szCs w:val="28"/>
              </w:rPr>
            </w:pPr>
            <w:r>
              <w:rPr>
                <w:rFonts w:ascii="Times New Roman" w:hAnsi="Times New Roman"/>
                <w:sz w:val="28"/>
                <w:szCs w:val="28"/>
              </w:rPr>
              <w:t>асфальт</w:t>
            </w:r>
          </w:p>
        </w:tc>
        <w:tc>
          <w:tcPr>
            <w:tcW w:w="1548" w:type="dxa"/>
            <w:vAlign w:val="center"/>
          </w:tcPr>
          <w:p w:rsidR="003940B1" w:rsidRDefault="00EC40AC" w:rsidP="000E22A5">
            <w:pPr>
              <w:pStyle w:val="12"/>
              <w:ind w:left="-108" w:right="-109"/>
              <w:rPr>
                <w:rFonts w:ascii="Times New Roman" w:hAnsi="Times New Roman"/>
                <w:b w:val="0"/>
                <w:sz w:val="28"/>
              </w:rPr>
            </w:pPr>
            <w:r>
              <w:rPr>
                <w:rFonts w:ascii="Times New Roman" w:hAnsi="Times New Roman"/>
                <w:b w:val="0"/>
                <w:sz w:val="28"/>
              </w:rPr>
              <w:t>1,1</w:t>
            </w:r>
          </w:p>
        </w:tc>
      </w:tr>
      <w:tr w:rsidR="003940B1" w:rsidRPr="00404AE9" w:rsidTr="00054558">
        <w:tc>
          <w:tcPr>
            <w:tcW w:w="729" w:type="dxa"/>
          </w:tcPr>
          <w:p w:rsidR="003940B1" w:rsidRPr="00742FA1" w:rsidRDefault="003940B1" w:rsidP="00742FA1">
            <w:pPr>
              <w:ind w:firstLine="0"/>
              <w:rPr>
                <w:rFonts w:ascii="Times New Roman" w:hAnsi="Times New Roman"/>
                <w:sz w:val="28"/>
                <w:szCs w:val="28"/>
              </w:rPr>
            </w:pPr>
          </w:p>
        </w:tc>
        <w:tc>
          <w:tcPr>
            <w:tcW w:w="3033" w:type="dxa"/>
          </w:tcPr>
          <w:p w:rsidR="003940B1" w:rsidRPr="00742FA1" w:rsidRDefault="003940B1" w:rsidP="000E22A5">
            <w:pPr>
              <w:ind w:hanging="10"/>
              <w:jc w:val="left"/>
              <w:rPr>
                <w:rFonts w:ascii="Times New Roman" w:hAnsi="Times New Roman"/>
                <w:sz w:val="28"/>
                <w:szCs w:val="28"/>
              </w:rPr>
            </w:pPr>
            <w:r>
              <w:rPr>
                <w:rFonts w:ascii="Times New Roman" w:hAnsi="Times New Roman"/>
                <w:sz w:val="28"/>
                <w:szCs w:val="28"/>
              </w:rPr>
              <w:t>Х.Пыточный</w:t>
            </w:r>
          </w:p>
        </w:tc>
        <w:tc>
          <w:tcPr>
            <w:tcW w:w="2550" w:type="dxa"/>
          </w:tcPr>
          <w:p w:rsidR="003940B1" w:rsidRDefault="003940B1" w:rsidP="000E22A5">
            <w:pPr>
              <w:pStyle w:val="12"/>
              <w:ind w:right="-108" w:hanging="91"/>
              <w:rPr>
                <w:rFonts w:ascii="Times New Roman" w:hAnsi="Times New Roman"/>
                <w:b w:val="0"/>
                <w:sz w:val="28"/>
              </w:rPr>
            </w:pPr>
            <w:r>
              <w:rPr>
                <w:rFonts w:ascii="Times New Roman" w:hAnsi="Times New Roman"/>
                <w:b w:val="0"/>
                <w:sz w:val="28"/>
              </w:rPr>
              <w:t>Ул.Центральная</w:t>
            </w:r>
          </w:p>
        </w:tc>
        <w:tc>
          <w:tcPr>
            <w:tcW w:w="1921" w:type="dxa"/>
          </w:tcPr>
          <w:p w:rsidR="003940B1" w:rsidRDefault="003940B1" w:rsidP="000E22A5">
            <w:pPr>
              <w:jc w:val="center"/>
              <w:rPr>
                <w:rFonts w:ascii="Times New Roman" w:hAnsi="Times New Roman"/>
                <w:sz w:val="28"/>
                <w:szCs w:val="28"/>
              </w:rPr>
            </w:pPr>
            <w:r>
              <w:rPr>
                <w:rFonts w:ascii="Times New Roman" w:hAnsi="Times New Roman"/>
                <w:sz w:val="28"/>
                <w:szCs w:val="28"/>
              </w:rPr>
              <w:t>асфальт</w:t>
            </w:r>
          </w:p>
        </w:tc>
        <w:tc>
          <w:tcPr>
            <w:tcW w:w="1548" w:type="dxa"/>
            <w:vAlign w:val="center"/>
          </w:tcPr>
          <w:p w:rsidR="003940B1" w:rsidRDefault="00EC40AC" w:rsidP="000E22A5">
            <w:pPr>
              <w:pStyle w:val="12"/>
              <w:ind w:left="-108" w:right="-109"/>
              <w:rPr>
                <w:rFonts w:ascii="Times New Roman" w:hAnsi="Times New Roman"/>
                <w:b w:val="0"/>
                <w:sz w:val="28"/>
              </w:rPr>
            </w:pPr>
            <w:r>
              <w:rPr>
                <w:rFonts w:ascii="Times New Roman" w:hAnsi="Times New Roman"/>
                <w:b w:val="0"/>
                <w:sz w:val="28"/>
              </w:rPr>
              <w:t>0,8</w:t>
            </w:r>
          </w:p>
        </w:tc>
      </w:tr>
      <w:tr w:rsidR="00377F82" w:rsidRPr="00404AE9" w:rsidTr="00054558">
        <w:tc>
          <w:tcPr>
            <w:tcW w:w="729" w:type="dxa"/>
          </w:tcPr>
          <w:p w:rsidR="00377F82" w:rsidRPr="00742FA1" w:rsidRDefault="00377F82" w:rsidP="00742FA1">
            <w:pPr>
              <w:ind w:firstLine="0"/>
              <w:rPr>
                <w:rFonts w:ascii="Times New Roman" w:hAnsi="Times New Roman"/>
                <w:sz w:val="28"/>
                <w:szCs w:val="28"/>
              </w:rPr>
            </w:pPr>
          </w:p>
        </w:tc>
        <w:tc>
          <w:tcPr>
            <w:tcW w:w="3033" w:type="dxa"/>
          </w:tcPr>
          <w:p w:rsidR="00377F82" w:rsidRPr="00377F82" w:rsidRDefault="00377F82" w:rsidP="00742FA1">
            <w:pPr>
              <w:jc w:val="center"/>
              <w:rPr>
                <w:rFonts w:ascii="Times New Roman" w:hAnsi="Times New Roman"/>
                <w:b/>
                <w:sz w:val="28"/>
                <w:szCs w:val="28"/>
              </w:rPr>
            </w:pPr>
            <w:r w:rsidRPr="00377F82">
              <w:rPr>
                <w:rFonts w:ascii="Times New Roman" w:hAnsi="Times New Roman"/>
                <w:b/>
                <w:sz w:val="28"/>
                <w:szCs w:val="28"/>
              </w:rPr>
              <w:t>Всего</w:t>
            </w:r>
          </w:p>
        </w:tc>
        <w:tc>
          <w:tcPr>
            <w:tcW w:w="2550" w:type="dxa"/>
          </w:tcPr>
          <w:p w:rsidR="00377F82" w:rsidRPr="00377F82" w:rsidRDefault="00377F82" w:rsidP="00742FA1">
            <w:pPr>
              <w:pStyle w:val="12"/>
              <w:ind w:right="-108" w:hanging="91"/>
              <w:rPr>
                <w:rFonts w:ascii="Times New Roman" w:hAnsi="Times New Roman"/>
                <w:sz w:val="28"/>
              </w:rPr>
            </w:pPr>
          </w:p>
        </w:tc>
        <w:tc>
          <w:tcPr>
            <w:tcW w:w="1921" w:type="dxa"/>
          </w:tcPr>
          <w:p w:rsidR="00377F82" w:rsidRPr="00377F82" w:rsidRDefault="00377F82" w:rsidP="00742FA1">
            <w:pPr>
              <w:pStyle w:val="12"/>
              <w:ind w:right="-108" w:hanging="91"/>
              <w:rPr>
                <w:rFonts w:ascii="Times New Roman" w:hAnsi="Times New Roman"/>
                <w:sz w:val="28"/>
              </w:rPr>
            </w:pPr>
          </w:p>
        </w:tc>
        <w:tc>
          <w:tcPr>
            <w:tcW w:w="1548" w:type="dxa"/>
            <w:vAlign w:val="center"/>
          </w:tcPr>
          <w:p w:rsidR="00377F82" w:rsidRPr="00377F82" w:rsidRDefault="003940B1" w:rsidP="00742FA1">
            <w:pPr>
              <w:pStyle w:val="12"/>
              <w:ind w:left="-108" w:right="-109"/>
              <w:rPr>
                <w:rFonts w:ascii="Times New Roman" w:hAnsi="Times New Roman"/>
                <w:sz w:val="28"/>
              </w:rPr>
            </w:pPr>
            <w:r>
              <w:rPr>
                <w:rFonts w:ascii="Times New Roman" w:hAnsi="Times New Roman"/>
                <w:sz w:val="28"/>
              </w:rPr>
              <w:t xml:space="preserve"> </w:t>
            </w:r>
            <w:r w:rsidR="00EC40AC">
              <w:rPr>
                <w:rFonts w:ascii="Times New Roman" w:hAnsi="Times New Roman"/>
                <w:sz w:val="28"/>
              </w:rPr>
              <w:t>26,25</w:t>
            </w:r>
          </w:p>
        </w:tc>
      </w:tr>
    </w:tbl>
    <w:p w:rsidR="000D58E0" w:rsidRPr="00404AE9" w:rsidRDefault="000D58E0" w:rsidP="009E1F25">
      <w:pPr>
        <w:shd w:val="clear" w:color="auto" w:fill="FFFFFF"/>
        <w:spacing w:after="120" w:line="240" w:lineRule="auto"/>
        <w:ind w:right="76" w:firstLine="0"/>
        <w:jc w:val="center"/>
        <w:rPr>
          <w:rFonts w:ascii="Times New Roman" w:hAnsi="Times New Roman"/>
          <w:color w:val="FF0000"/>
          <w:sz w:val="28"/>
          <w:szCs w:val="28"/>
        </w:rPr>
      </w:pPr>
    </w:p>
    <w:p w:rsidR="000D58E0" w:rsidRPr="00404AE9" w:rsidRDefault="000D58E0" w:rsidP="009E1F25">
      <w:pPr>
        <w:spacing w:line="240" w:lineRule="auto"/>
        <w:rPr>
          <w:rFonts w:ascii="Times New Roman" w:hAnsi="Times New Roman"/>
          <w:sz w:val="28"/>
          <w:szCs w:val="28"/>
        </w:rPr>
      </w:pPr>
      <w:r w:rsidRPr="00404AE9">
        <w:rPr>
          <w:rFonts w:ascii="Times New Roman" w:hAnsi="Times New Roman"/>
          <w:sz w:val="28"/>
          <w:szCs w:val="28"/>
        </w:rPr>
        <w:t>Согласно Постановления Правительства Российской Федерации от 28 сентября 2009 года N 767 «Об утверждении Правил классификации автомобильных дорог в Российской Федерации и их отнесения к категориям автомобильных дорог», автомобильные до</w:t>
      </w:r>
      <w:r w:rsidR="00A53F03">
        <w:rPr>
          <w:rFonts w:ascii="Times New Roman" w:hAnsi="Times New Roman"/>
          <w:sz w:val="28"/>
          <w:szCs w:val="28"/>
        </w:rPr>
        <w:t xml:space="preserve">роги местного значения </w:t>
      </w:r>
      <w:r w:rsidR="00C8022B">
        <w:rPr>
          <w:rFonts w:ascii="Times New Roman" w:hAnsi="Times New Roman"/>
          <w:sz w:val="28"/>
          <w:szCs w:val="28"/>
        </w:rPr>
        <w:t>Покр</w:t>
      </w:r>
      <w:r w:rsidR="00A53F03">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относятся к</w:t>
      </w:r>
      <w:r w:rsidRPr="00404AE9">
        <w:rPr>
          <w:rFonts w:ascii="Times New Roman" w:hAnsi="Times New Roman"/>
          <w:color w:val="FF0000"/>
          <w:sz w:val="28"/>
          <w:szCs w:val="28"/>
        </w:rPr>
        <w:t xml:space="preserve"> </w:t>
      </w:r>
      <w:r w:rsidRPr="00404AE9">
        <w:rPr>
          <w:rFonts w:ascii="Times New Roman" w:hAnsi="Times New Roman"/>
          <w:sz w:val="28"/>
          <w:szCs w:val="28"/>
        </w:rPr>
        <w:t xml:space="preserve">IV, V технической категории, с общим числом полос движения 2-1 шт., с шириной полосы движения от </w:t>
      </w:r>
      <w:r w:rsidR="00A53F03">
        <w:rPr>
          <w:rFonts w:ascii="Times New Roman" w:hAnsi="Times New Roman"/>
          <w:sz w:val="28"/>
          <w:szCs w:val="28"/>
        </w:rPr>
        <w:t>2</w:t>
      </w:r>
      <w:r w:rsidRPr="00404AE9">
        <w:rPr>
          <w:rFonts w:ascii="Times New Roman" w:hAnsi="Times New Roman"/>
          <w:sz w:val="28"/>
          <w:szCs w:val="28"/>
        </w:rPr>
        <w:t xml:space="preserve"> до </w:t>
      </w:r>
      <w:r w:rsidR="00A53F03">
        <w:rPr>
          <w:rFonts w:ascii="Times New Roman" w:hAnsi="Times New Roman"/>
          <w:sz w:val="28"/>
          <w:szCs w:val="28"/>
        </w:rPr>
        <w:t>3</w:t>
      </w:r>
      <w:r w:rsidRPr="00404AE9">
        <w:rPr>
          <w:rFonts w:ascii="Times New Roman" w:hAnsi="Times New Roman"/>
          <w:sz w:val="28"/>
          <w:szCs w:val="28"/>
        </w:rPr>
        <w:t xml:space="preserve"> м. Параметры дорог местного значения соответствуют нормативам IV-V категории.</w:t>
      </w:r>
    </w:p>
    <w:p w:rsidR="000D58E0" w:rsidRPr="00404AE9" w:rsidRDefault="000D58E0" w:rsidP="009E1F25">
      <w:pPr>
        <w:spacing w:line="240" w:lineRule="auto"/>
        <w:rPr>
          <w:rFonts w:ascii="Times New Roman" w:hAnsi="Times New Roman"/>
          <w:sz w:val="28"/>
          <w:szCs w:val="28"/>
        </w:rPr>
      </w:pPr>
      <w:r w:rsidRPr="00404AE9">
        <w:rPr>
          <w:rFonts w:ascii="Times New Roman" w:hAnsi="Times New Roman"/>
          <w:sz w:val="28"/>
          <w:szCs w:val="28"/>
        </w:rPr>
        <w:t>Основными улица</w:t>
      </w:r>
      <w:r>
        <w:rPr>
          <w:rFonts w:ascii="Times New Roman" w:hAnsi="Times New Roman"/>
          <w:sz w:val="28"/>
          <w:szCs w:val="28"/>
        </w:rPr>
        <w:t>ми</w:t>
      </w:r>
      <w:r w:rsidRPr="00404AE9">
        <w:rPr>
          <w:rFonts w:ascii="Times New Roman" w:hAnsi="Times New Roman"/>
          <w:sz w:val="28"/>
          <w:szCs w:val="28"/>
        </w:rPr>
        <w:t xml:space="preserve"> движения автомобильного транспорта сельского поселения являются в селе </w:t>
      </w:r>
      <w:r w:rsidR="003940B1">
        <w:rPr>
          <w:rFonts w:ascii="Times New Roman" w:hAnsi="Times New Roman"/>
          <w:sz w:val="28"/>
          <w:szCs w:val="28"/>
        </w:rPr>
        <w:t xml:space="preserve"> Покровка</w:t>
      </w:r>
      <w:r w:rsidRPr="00404AE9">
        <w:rPr>
          <w:rFonts w:ascii="Times New Roman" w:hAnsi="Times New Roman"/>
          <w:sz w:val="28"/>
          <w:szCs w:val="28"/>
        </w:rPr>
        <w:t>: ул.</w:t>
      </w:r>
      <w:r w:rsidR="00DE47DF">
        <w:rPr>
          <w:rFonts w:ascii="Times New Roman" w:hAnsi="Times New Roman"/>
          <w:sz w:val="28"/>
          <w:szCs w:val="28"/>
        </w:rPr>
        <w:t xml:space="preserve"> </w:t>
      </w:r>
      <w:r w:rsidR="003940B1">
        <w:rPr>
          <w:rFonts w:ascii="Times New Roman" w:hAnsi="Times New Roman"/>
          <w:sz w:val="28"/>
          <w:szCs w:val="28"/>
        </w:rPr>
        <w:t>Ветчинкина</w:t>
      </w:r>
      <w:r w:rsidR="00A53F03">
        <w:rPr>
          <w:rFonts w:ascii="Times New Roman" w:hAnsi="Times New Roman"/>
          <w:sz w:val="28"/>
          <w:szCs w:val="28"/>
        </w:rPr>
        <w:t xml:space="preserve">. </w:t>
      </w:r>
      <w:r w:rsidRPr="00404AE9">
        <w:rPr>
          <w:rFonts w:ascii="Times New Roman" w:hAnsi="Times New Roman"/>
          <w:sz w:val="28"/>
          <w:szCs w:val="28"/>
        </w:rPr>
        <w:t xml:space="preserve"> Скорость движения на дорогах поселения составляет 60-40 км/час.</w:t>
      </w:r>
    </w:p>
    <w:p w:rsidR="000D58E0" w:rsidRPr="00404AE9" w:rsidRDefault="000D58E0" w:rsidP="009E1F25">
      <w:pPr>
        <w:spacing w:line="240" w:lineRule="auto"/>
        <w:rPr>
          <w:rFonts w:ascii="Times New Roman" w:hAnsi="Times New Roman"/>
          <w:sz w:val="28"/>
          <w:szCs w:val="28"/>
        </w:rPr>
      </w:pPr>
      <w:r w:rsidRPr="00404AE9">
        <w:rPr>
          <w:rFonts w:ascii="Times New Roman" w:hAnsi="Times New Roman"/>
          <w:sz w:val="28"/>
          <w:szCs w:val="28"/>
        </w:rPr>
        <w:t xml:space="preserve">Улично-дорожная сеть </w:t>
      </w:r>
      <w:r w:rsidR="003940B1">
        <w:rPr>
          <w:rFonts w:ascii="Times New Roman" w:hAnsi="Times New Roman"/>
          <w:sz w:val="28"/>
          <w:szCs w:val="28"/>
        </w:rPr>
        <w:t xml:space="preserve"> Покро</w:t>
      </w:r>
      <w:r w:rsidR="00A53F03">
        <w:rPr>
          <w:rFonts w:ascii="Times New Roman" w:hAnsi="Times New Roman"/>
          <w:sz w:val="28"/>
          <w:szCs w:val="28"/>
        </w:rPr>
        <w:t xml:space="preserve">вского </w:t>
      </w:r>
      <w:r w:rsidRPr="00404AE9">
        <w:rPr>
          <w:rFonts w:ascii="Times New Roman" w:hAnsi="Times New Roman"/>
          <w:sz w:val="28"/>
          <w:szCs w:val="28"/>
        </w:rPr>
        <w:t xml:space="preserve"> сельского поселения не перегружена автотранспортом, отсутствуют  заторы. </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t xml:space="preserve">Развитие экономики поселения во многом определяется эффективностью функционирования автомобильного транспорта, которая зависит от уровня развития и состояния сети автомобильных дорог в границах сельского поселения. </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t>Это в будущем позволит обеспечить приток трудовых ресурсов, развитие производства, а это</w:t>
      </w:r>
      <w:r>
        <w:rPr>
          <w:rFonts w:ascii="Times New Roman" w:hAnsi="Times New Roman"/>
          <w:sz w:val="28"/>
          <w:szCs w:val="28"/>
        </w:rPr>
        <w:t>,</w:t>
      </w:r>
      <w:r w:rsidRPr="00404AE9">
        <w:rPr>
          <w:rFonts w:ascii="Times New Roman" w:hAnsi="Times New Roman"/>
          <w:sz w:val="28"/>
          <w:szCs w:val="28"/>
        </w:rPr>
        <w:t xml:space="preserve"> в свою очередь</w:t>
      </w:r>
      <w:r>
        <w:rPr>
          <w:rFonts w:ascii="Times New Roman" w:hAnsi="Times New Roman"/>
          <w:sz w:val="28"/>
          <w:szCs w:val="28"/>
        </w:rPr>
        <w:t>,</w:t>
      </w:r>
      <w:r w:rsidRPr="00404AE9">
        <w:rPr>
          <w:rFonts w:ascii="Times New Roman" w:hAnsi="Times New Roman"/>
          <w:sz w:val="28"/>
          <w:szCs w:val="28"/>
        </w:rPr>
        <w:t xml:space="preserve"> приведет к экономическому росту поселения.</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t xml:space="preserve">Наиболее важной проблемой развития сети автомобильных дорог поселения являются автомобильные дороги общего пользования. В настоящее </w:t>
      </w:r>
      <w:r w:rsidRPr="00404AE9">
        <w:rPr>
          <w:rFonts w:ascii="Times New Roman" w:hAnsi="Times New Roman"/>
          <w:sz w:val="28"/>
          <w:szCs w:val="28"/>
        </w:rPr>
        <w:lastRenderedPageBreak/>
        <w:t>время автомобильные дороги общего пользования в границах поселения оставляют желать лучшего.</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t xml:space="preserve">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t>Несоответствие уровня развития автомобильных дорог уровню автомобилизации приводит к существенному росту расходов, снижению скорости движения, повышению уровня аварийности.</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t xml:space="preserve">Протяженность автомобильных дорог общего пользования местного значения в </w:t>
      </w:r>
      <w:r w:rsidR="00A53F03">
        <w:rPr>
          <w:rFonts w:ascii="Times New Roman" w:hAnsi="Times New Roman"/>
          <w:sz w:val="28"/>
          <w:szCs w:val="28"/>
        </w:rPr>
        <w:t xml:space="preserve"> </w:t>
      </w:r>
      <w:r w:rsidR="003940B1">
        <w:rPr>
          <w:rFonts w:ascii="Times New Roman" w:hAnsi="Times New Roman"/>
          <w:sz w:val="28"/>
          <w:szCs w:val="28"/>
        </w:rPr>
        <w:t xml:space="preserve"> Покр</w:t>
      </w:r>
      <w:r w:rsidR="00A53F03">
        <w:rPr>
          <w:rFonts w:ascii="Times New Roman" w:hAnsi="Times New Roman"/>
          <w:sz w:val="28"/>
          <w:szCs w:val="28"/>
        </w:rPr>
        <w:t xml:space="preserve">овском </w:t>
      </w:r>
      <w:r w:rsidR="00BB7529">
        <w:rPr>
          <w:rFonts w:ascii="Times New Roman" w:hAnsi="Times New Roman"/>
          <w:sz w:val="28"/>
          <w:szCs w:val="28"/>
        </w:rPr>
        <w:t xml:space="preserve"> </w:t>
      </w:r>
      <w:r w:rsidRPr="00404AE9">
        <w:rPr>
          <w:rFonts w:ascii="Times New Roman" w:hAnsi="Times New Roman"/>
          <w:sz w:val="28"/>
          <w:szCs w:val="28"/>
        </w:rPr>
        <w:t>сельском поселении составляет</w:t>
      </w:r>
      <w:r w:rsidRPr="00404AE9">
        <w:rPr>
          <w:rFonts w:ascii="Times New Roman" w:hAnsi="Times New Roman"/>
          <w:color w:val="FF0000"/>
          <w:sz w:val="28"/>
          <w:szCs w:val="28"/>
        </w:rPr>
        <w:t xml:space="preserve"> </w:t>
      </w:r>
      <w:r w:rsidR="00A53F03">
        <w:rPr>
          <w:rFonts w:ascii="Times New Roman" w:hAnsi="Times New Roman"/>
          <w:color w:val="FF0000"/>
          <w:sz w:val="28"/>
          <w:szCs w:val="28"/>
        </w:rPr>
        <w:t xml:space="preserve"> </w:t>
      </w:r>
      <w:r w:rsidR="00697FED">
        <w:rPr>
          <w:rFonts w:ascii="Times New Roman" w:hAnsi="Times New Roman"/>
          <w:sz w:val="28"/>
          <w:szCs w:val="28"/>
        </w:rPr>
        <w:t xml:space="preserve"> 26,25</w:t>
      </w:r>
      <w:r w:rsidR="00A53F03" w:rsidRPr="00A53F03">
        <w:rPr>
          <w:rFonts w:ascii="Times New Roman" w:hAnsi="Times New Roman"/>
          <w:sz w:val="28"/>
          <w:szCs w:val="28"/>
        </w:rPr>
        <w:t xml:space="preserve"> </w:t>
      </w:r>
      <w:r w:rsidRPr="00A53F03">
        <w:rPr>
          <w:rFonts w:ascii="Times New Roman" w:hAnsi="Times New Roman"/>
          <w:sz w:val="28"/>
          <w:szCs w:val="28"/>
        </w:rPr>
        <w:t xml:space="preserve"> км</w:t>
      </w:r>
      <w:r w:rsidRPr="00404AE9">
        <w:rPr>
          <w:rFonts w:ascii="Times New Roman" w:hAnsi="Times New Roman"/>
          <w:sz w:val="28"/>
          <w:szCs w:val="28"/>
        </w:rPr>
        <w:t xml:space="preserve">, в том числе с твердым покрытием </w:t>
      </w:r>
      <w:r w:rsidR="00A53F03">
        <w:rPr>
          <w:rFonts w:ascii="Times New Roman" w:hAnsi="Times New Roman"/>
          <w:sz w:val="28"/>
          <w:szCs w:val="28"/>
        </w:rPr>
        <w:t xml:space="preserve"> </w:t>
      </w:r>
      <w:r w:rsidR="00DE47DF">
        <w:rPr>
          <w:rFonts w:ascii="Times New Roman" w:hAnsi="Times New Roman"/>
          <w:sz w:val="28"/>
          <w:szCs w:val="28"/>
        </w:rPr>
        <w:t xml:space="preserve"> 2</w:t>
      </w:r>
      <w:r w:rsidR="00316000">
        <w:rPr>
          <w:rFonts w:ascii="Times New Roman" w:hAnsi="Times New Roman"/>
          <w:sz w:val="28"/>
          <w:szCs w:val="28"/>
        </w:rPr>
        <w:t>5</w:t>
      </w:r>
      <w:r w:rsidR="00DE47DF">
        <w:rPr>
          <w:rFonts w:ascii="Times New Roman" w:hAnsi="Times New Roman"/>
          <w:sz w:val="28"/>
          <w:szCs w:val="28"/>
        </w:rPr>
        <w:t>,</w:t>
      </w:r>
      <w:r w:rsidR="00316000">
        <w:rPr>
          <w:rFonts w:ascii="Times New Roman" w:hAnsi="Times New Roman"/>
          <w:sz w:val="28"/>
          <w:szCs w:val="28"/>
        </w:rPr>
        <w:t>12</w:t>
      </w:r>
      <w:r w:rsidR="00DE47DF">
        <w:rPr>
          <w:rFonts w:ascii="Times New Roman" w:hAnsi="Times New Roman"/>
          <w:sz w:val="28"/>
          <w:szCs w:val="28"/>
        </w:rPr>
        <w:t xml:space="preserve"> </w:t>
      </w:r>
      <w:r w:rsidRPr="00404AE9">
        <w:rPr>
          <w:rFonts w:ascii="Times New Roman" w:hAnsi="Times New Roman"/>
          <w:sz w:val="28"/>
          <w:szCs w:val="28"/>
        </w:rPr>
        <w:t xml:space="preserve"> км.</w:t>
      </w:r>
    </w:p>
    <w:p w:rsidR="000D58E0" w:rsidRPr="00A53F03" w:rsidRDefault="000D58E0" w:rsidP="004C0E8A">
      <w:pPr>
        <w:spacing w:line="240" w:lineRule="auto"/>
        <w:rPr>
          <w:rFonts w:ascii="Times New Roman" w:hAnsi="Times New Roman"/>
          <w:color w:val="FF0000"/>
          <w:sz w:val="28"/>
          <w:szCs w:val="28"/>
        </w:rPr>
      </w:pPr>
      <w:r w:rsidRPr="00A53F03">
        <w:rPr>
          <w:rFonts w:ascii="Times New Roman" w:hAnsi="Times New Roman"/>
          <w:color w:val="FF0000"/>
          <w:sz w:val="28"/>
          <w:szCs w:val="28"/>
        </w:rPr>
        <w:t xml:space="preserve">В связи с недостаточностью финансирования расходов на дорожное хозяйство в бюджете </w:t>
      </w:r>
      <w:r w:rsidR="003940B1">
        <w:rPr>
          <w:rFonts w:ascii="Times New Roman" w:hAnsi="Times New Roman"/>
          <w:color w:val="FF0000"/>
          <w:sz w:val="28"/>
          <w:szCs w:val="28"/>
        </w:rPr>
        <w:t>Покр</w:t>
      </w:r>
      <w:r w:rsidR="00A53F03" w:rsidRPr="00A53F03">
        <w:rPr>
          <w:rFonts w:ascii="Times New Roman" w:hAnsi="Times New Roman"/>
          <w:color w:val="FF0000"/>
          <w:sz w:val="28"/>
          <w:szCs w:val="28"/>
        </w:rPr>
        <w:t xml:space="preserve">овского </w:t>
      </w:r>
      <w:r w:rsidRPr="00A53F03">
        <w:rPr>
          <w:rFonts w:ascii="Times New Roman" w:hAnsi="Times New Roman"/>
          <w:color w:val="FF0000"/>
          <w:sz w:val="28"/>
          <w:szCs w:val="28"/>
        </w:rPr>
        <w:t xml:space="preserve"> сельского поселения эксплуатационное состояние значительной части улиц поселения по отдельным параметрам перестало соответствовать требованиям нормативных документов и технических регламентов.</w:t>
      </w:r>
    </w:p>
    <w:p w:rsidR="000D58E0" w:rsidRPr="00A53F03" w:rsidRDefault="000D58E0" w:rsidP="004C0E8A">
      <w:pPr>
        <w:spacing w:line="240" w:lineRule="auto"/>
        <w:rPr>
          <w:rFonts w:ascii="Times New Roman" w:hAnsi="Times New Roman"/>
          <w:color w:val="FF0000"/>
          <w:sz w:val="28"/>
          <w:szCs w:val="28"/>
        </w:rPr>
      </w:pPr>
      <w:r w:rsidRPr="00A53F03">
        <w:rPr>
          <w:rFonts w:ascii="Times New Roman" w:hAnsi="Times New Roman"/>
          <w:color w:val="FF0000"/>
          <w:sz w:val="28"/>
          <w:szCs w:val="28"/>
        </w:rPr>
        <w:t>Возросли материальные затраты на содержание улично-дорожной сети в связи с необходимостью  проведения значительного объема работ по ямочному ремонту дорожного покрытия улиц.</w:t>
      </w:r>
    </w:p>
    <w:p w:rsidR="000D58E0" w:rsidRDefault="000D58E0" w:rsidP="00B36DDE">
      <w:pPr>
        <w:pStyle w:val="S5"/>
        <w:spacing w:line="240" w:lineRule="auto"/>
        <w:jc w:val="center"/>
        <w:rPr>
          <w:rFonts w:ascii="Times New Roman" w:hAnsi="Times New Roman"/>
          <w:b/>
          <w:color w:val="FF0000"/>
          <w:sz w:val="28"/>
          <w:szCs w:val="28"/>
        </w:rPr>
      </w:pPr>
    </w:p>
    <w:p w:rsidR="00C13F1D" w:rsidRDefault="00C13F1D" w:rsidP="00B36DDE">
      <w:pPr>
        <w:pStyle w:val="S5"/>
        <w:spacing w:line="240" w:lineRule="auto"/>
        <w:jc w:val="center"/>
        <w:rPr>
          <w:rFonts w:ascii="Times New Roman" w:hAnsi="Times New Roman"/>
          <w:b/>
          <w:color w:val="FF0000"/>
          <w:sz w:val="28"/>
          <w:szCs w:val="28"/>
        </w:rPr>
      </w:pPr>
    </w:p>
    <w:p w:rsidR="00C13F1D" w:rsidRDefault="00C13F1D" w:rsidP="00B36DDE">
      <w:pPr>
        <w:pStyle w:val="S5"/>
        <w:spacing w:line="240" w:lineRule="auto"/>
        <w:jc w:val="center"/>
        <w:rPr>
          <w:rFonts w:ascii="Times New Roman" w:hAnsi="Times New Roman"/>
          <w:b/>
          <w:color w:val="FF0000"/>
          <w:sz w:val="28"/>
          <w:szCs w:val="28"/>
        </w:rPr>
      </w:pPr>
    </w:p>
    <w:p w:rsidR="00C13F1D" w:rsidRDefault="00C13F1D" w:rsidP="00B36DDE">
      <w:pPr>
        <w:pStyle w:val="S5"/>
        <w:spacing w:line="240" w:lineRule="auto"/>
        <w:jc w:val="center"/>
        <w:rPr>
          <w:rFonts w:ascii="Times New Roman" w:hAnsi="Times New Roman"/>
          <w:b/>
          <w:color w:val="FF0000"/>
          <w:sz w:val="28"/>
          <w:szCs w:val="28"/>
        </w:rPr>
      </w:pPr>
    </w:p>
    <w:p w:rsidR="00C13F1D" w:rsidRDefault="00C13F1D" w:rsidP="00B36DDE">
      <w:pPr>
        <w:pStyle w:val="S5"/>
        <w:spacing w:line="240" w:lineRule="auto"/>
        <w:jc w:val="center"/>
        <w:rPr>
          <w:rFonts w:ascii="Times New Roman" w:hAnsi="Times New Roman"/>
          <w:b/>
          <w:color w:val="FF0000"/>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1.5. Анализ состава парка транспортных средств и уровня автомобилизации в поселении, обеспеченность парковками (парковочными местами)</w:t>
      </w:r>
    </w:p>
    <w:p w:rsidR="000D58E0" w:rsidRPr="00C13F1D" w:rsidRDefault="000D58E0" w:rsidP="009C1510">
      <w:pPr>
        <w:spacing w:line="240" w:lineRule="auto"/>
        <w:rPr>
          <w:rFonts w:ascii="Times New Roman" w:hAnsi="Times New Roman"/>
          <w:sz w:val="28"/>
          <w:szCs w:val="28"/>
        </w:rPr>
      </w:pPr>
      <w:r w:rsidRPr="00404AE9">
        <w:rPr>
          <w:rFonts w:ascii="Times New Roman" w:hAnsi="Times New Roman"/>
          <w:sz w:val="28"/>
          <w:szCs w:val="28"/>
        </w:rPr>
        <w:t>На протяжении последних лет наблюдается тенденция к увеличению числа автомобилей на территории поселения. Основной прирост этого показателя осуществляется за счёт увеличения числа легковых автомобилей</w:t>
      </w:r>
      <w:r>
        <w:rPr>
          <w:rFonts w:ascii="Times New Roman" w:hAnsi="Times New Roman"/>
          <w:sz w:val="28"/>
          <w:szCs w:val="28"/>
        </w:rPr>
        <w:t>,</w:t>
      </w:r>
      <w:r w:rsidRPr="00404AE9">
        <w:rPr>
          <w:rFonts w:ascii="Times New Roman" w:hAnsi="Times New Roman"/>
          <w:sz w:val="28"/>
          <w:szCs w:val="28"/>
        </w:rPr>
        <w:t xml:space="preserve"> находящихся в собственности граждан. На 01.01.2017 года количество грузовых автомобилей </w:t>
      </w:r>
      <w:r w:rsidRPr="00C13F1D">
        <w:rPr>
          <w:rFonts w:ascii="Times New Roman" w:hAnsi="Times New Roman"/>
          <w:sz w:val="28"/>
          <w:szCs w:val="28"/>
        </w:rPr>
        <w:t xml:space="preserve">составляет </w:t>
      </w:r>
      <w:r w:rsidR="00C13F1D" w:rsidRPr="00C13F1D">
        <w:rPr>
          <w:rFonts w:ascii="Times New Roman" w:hAnsi="Times New Roman"/>
          <w:sz w:val="28"/>
          <w:szCs w:val="28"/>
        </w:rPr>
        <w:t xml:space="preserve"> </w:t>
      </w:r>
      <w:r w:rsidR="00C8022B">
        <w:rPr>
          <w:rFonts w:ascii="Times New Roman" w:hAnsi="Times New Roman"/>
          <w:sz w:val="28"/>
          <w:szCs w:val="28"/>
        </w:rPr>
        <w:t>24</w:t>
      </w:r>
      <w:r w:rsidRPr="00C13F1D">
        <w:rPr>
          <w:rFonts w:ascii="Times New Roman" w:hAnsi="Times New Roman"/>
          <w:sz w:val="28"/>
          <w:szCs w:val="28"/>
        </w:rPr>
        <w:t xml:space="preserve"> шт., легковых – </w:t>
      </w:r>
      <w:r w:rsidR="00C8022B">
        <w:rPr>
          <w:rFonts w:ascii="Times New Roman" w:hAnsi="Times New Roman"/>
          <w:sz w:val="28"/>
          <w:szCs w:val="28"/>
        </w:rPr>
        <w:t>371 шт., трактора – 17</w:t>
      </w:r>
      <w:r w:rsidR="00C13F1D" w:rsidRPr="00C13F1D">
        <w:rPr>
          <w:rFonts w:ascii="Times New Roman" w:hAnsi="Times New Roman"/>
          <w:sz w:val="28"/>
          <w:szCs w:val="28"/>
        </w:rPr>
        <w:t xml:space="preserve"> шт.</w:t>
      </w:r>
    </w:p>
    <w:p w:rsidR="000D58E0" w:rsidRPr="00404AE9" w:rsidRDefault="000D58E0" w:rsidP="00A160C1">
      <w:pPr>
        <w:spacing w:line="240" w:lineRule="auto"/>
        <w:rPr>
          <w:rFonts w:ascii="Times New Roman" w:hAnsi="Times New Roman"/>
          <w:sz w:val="28"/>
          <w:szCs w:val="28"/>
        </w:rPr>
      </w:pPr>
      <w:r w:rsidRPr="00404AE9">
        <w:rPr>
          <w:rFonts w:ascii="Times New Roman" w:hAnsi="Times New Roman"/>
          <w:sz w:val="28"/>
          <w:szCs w:val="28"/>
        </w:rPr>
        <w:t xml:space="preserve">Хранение автотранспорта на территории поселения осуществляется, в основном, в пределах участков предприятий и на придомовых участках жителей поселения. </w:t>
      </w:r>
    </w:p>
    <w:p w:rsidR="000D58E0" w:rsidRPr="00404AE9" w:rsidRDefault="000D58E0" w:rsidP="00A160C1">
      <w:pPr>
        <w:spacing w:line="240" w:lineRule="auto"/>
        <w:rPr>
          <w:rFonts w:ascii="Times New Roman" w:hAnsi="Times New Roman"/>
          <w:sz w:val="28"/>
          <w:szCs w:val="28"/>
        </w:rPr>
      </w:pPr>
      <w:r w:rsidRPr="00404AE9">
        <w:rPr>
          <w:rFonts w:ascii="Times New Roman" w:hAnsi="Times New Roman"/>
          <w:sz w:val="28"/>
          <w:szCs w:val="28"/>
        </w:rPr>
        <w:t xml:space="preserve">Гаражно-строительных кооперативов в поселении нет. </w:t>
      </w:r>
    </w:p>
    <w:p w:rsidR="000D58E0" w:rsidRPr="00404AE9" w:rsidRDefault="000D58E0" w:rsidP="00A160C1">
      <w:pPr>
        <w:spacing w:line="240" w:lineRule="auto"/>
        <w:rPr>
          <w:rFonts w:ascii="Times New Roman" w:hAnsi="Times New Roman"/>
          <w:sz w:val="28"/>
          <w:szCs w:val="28"/>
        </w:rPr>
      </w:pPr>
      <w:r w:rsidRPr="00404AE9">
        <w:rPr>
          <w:rFonts w:ascii="Times New Roman" w:hAnsi="Times New Roman"/>
          <w:sz w:val="28"/>
          <w:szCs w:val="28"/>
        </w:rPr>
        <w:t xml:space="preserve">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 </w:t>
      </w:r>
    </w:p>
    <w:p w:rsidR="000D58E0" w:rsidRPr="00404AE9" w:rsidRDefault="000D58E0" w:rsidP="00A160C1">
      <w:pPr>
        <w:spacing w:line="240" w:lineRule="auto"/>
        <w:rPr>
          <w:rFonts w:ascii="Times New Roman" w:hAnsi="Times New Roman"/>
          <w:sz w:val="28"/>
          <w:szCs w:val="28"/>
        </w:rPr>
      </w:pPr>
      <w:r w:rsidRPr="00404AE9">
        <w:rPr>
          <w:rFonts w:ascii="Times New Roman" w:hAnsi="Times New Roman"/>
          <w:sz w:val="28"/>
          <w:szCs w:val="28"/>
        </w:rPr>
        <w:t xml:space="preserve">Предполагается, что ведомственные и грузовые автомобили будут находиться на хранении в агропромышленной зоне поселения. Постоянное и временное хранение легковых автомобилей населения предусматривается в границах приусадебных участков. </w:t>
      </w:r>
    </w:p>
    <w:p w:rsidR="000D58E0" w:rsidRPr="00404AE9" w:rsidRDefault="000D58E0" w:rsidP="00B36DDE">
      <w:pPr>
        <w:pStyle w:val="S5"/>
        <w:spacing w:line="240" w:lineRule="auto"/>
        <w:jc w:val="center"/>
        <w:rPr>
          <w:rFonts w:ascii="Times New Roman" w:hAnsi="Times New Roman"/>
          <w:b/>
          <w:color w:val="FF0000"/>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1.6. Характеристика работы транспортных средств общего пользования, включая анализ пассажиропотока</w:t>
      </w:r>
    </w:p>
    <w:p w:rsidR="000D58E0" w:rsidRPr="00404AE9" w:rsidRDefault="000D58E0" w:rsidP="007E0E33">
      <w:pPr>
        <w:pStyle w:val="S5"/>
        <w:spacing w:line="240" w:lineRule="auto"/>
        <w:rPr>
          <w:rFonts w:ascii="Times New Roman" w:hAnsi="Times New Roman"/>
          <w:sz w:val="28"/>
          <w:szCs w:val="28"/>
        </w:rPr>
      </w:pPr>
      <w:r w:rsidRPr="00404AE9">
        <w:rPr>
          <w:rFonts w:ascii="Times New Roman" w:hAnsi="Times New Roman"/>
          <w:sz w:val="28"/>
          <w:szCs w:val="28"/>
        </w:rPr>
        <w:lastRenderedPageBreak/>
        <w:t>Транспорт - важнейшая составная часть инфраструктуры поселения, удовлетворяющая потребности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 Устойчивое и эффективное функционирование транспорта является необходимым условием для полного удовлетворения потребностей населения в перевозках и успешной работы всех предприятий поселения.</w:t>
      </w:r>
    </w:p>
    <w:p w:rsidR="000D58E0" w:rsidRPr="00404AE9" w:rsidRDefault="000D58E0" w:rsidP="007E0E33">
      <w:pPr>
        <w:pStyle w:val="S5"/>
        <w:spacing w:line="240" w:lineRule="auto"/>
        <w:rPr>
          <w:rFonts w:ascii="Times New Roman" w:hAnsi="Times New Roman"/>
          <w:sz w:val="28"/>
          <w:szCs w:val="28"/>
        </w:rPr>
      </w:pPr>
      <w:r w:rsidRPr="00404AE9">
        <w:rPr>
          <w:rFonts w:ascii="Times New Roman" w:hAnsi="Times New Roman"/>
          <w:sz w:val="28"/>
          <w:szCs w:val="28"/>
        </w:rPr>
        <w:t>Основным видом пассажирского транспорта поселения является автобус.</w:t>
      </w:r>
    </w:p>
    <w:p w:rsidR="000D58E0" w:rsidRPr="00404AE9" w:rsidRDefault="000D58E0" w:rsidP="007E0E33">
      <w:pPr>
        <w:pStyle w:val="S5"/>
        <w:spacing w:line="240" w:lineRule="auto"/>
        <w:rPr>
          <w:rFonts w:ascii="Times New Roman" w:hAnsi="Times New Roman"/>
          <w:sz w:val="28"/>
          <w:szCs w:val="28"/>
        </w:rPr>
      </w:pPr>
      <w:r w:rsidRPr="00404AE9">
        <w:rPr>
          <w:rFonts w:ascii="Times New Roman" w:hAnsi="Times New Roman"/>
          <w:sz w:val="28"/>
          <w:szCs w:val="28"/>
        </w:rPr>
        <w:t>Так как через территорию сельского поселения проходит автомобильная дорога</w:t>
      </w:r>
      <w:r w:rsidR="00BB7529">
        <w:rPr>
          <w:rFonts w:ascii="Times New Roman" w:hAnsi="Times New Roman"/>
          <w:sz w:val="28"/>
          <w:szCs w:val="28"/>
        </w:rPr>
        <w:t xml:space="preserve"> </w:t>
      </w:r>
      <w:r w:rsidRPr="00404AE9">
        <w:rPr>
          <w:rFonts w:ascii="Times New Roman" w:hAnsi="Times New Roman"/>
          <w:sz w:val="28"/>
          <w:szCs w:val="28"/>
        </w:rPr>
        <w:t xml:space="preserve"> </w:t>
      </w:r>
      <w:r w:rsidR="006507A3">
        <w:rPr>
          <w:rFonts w:ascii="Times New Roman" w:hAnsi="Times New Roman"/>
          <w:sz w:val="28"/>
          <w:szCs w:val="28"/>
        </w:rPr>
        <w:t xml:space="preserve"> межмуниципал</w:t>
      </w:r>
      <w:r w:rsidRPr="00404AE9">
        <w:rPr>
          <w:rFonts w:ascii="Times New Roman" w:hAnsi="Times New Roman"/>
          <w:sz w:val="28"/>
          <w:szCs w:val="28"/>
        </w:rPr>
        <w:t>ьного значения «</w:t>
      </w:r>
      <w:r w:rsidR="006507A3">
        <w:rPr>
          <w:rFonts w:ascii="Times New Roman" w:hAnsi="Times New Roman"/>
          <w:sz w:val="28"/>
          <w:szCs w:val="28"/>
        </w:rPr>
        <w:t>Волоконовка-Покровка-Новохуторное-Засосна</w:t>
      </w:r>
      <w:r w:rsidRPr="00404AE9">
        <w:rPr>
          <w:rFonts w:ascii="Times New Roman" w:hAnsi="Times New Roman"/>
          <w:sz w:val="28"/>
          <w:szCs w:val="28"/>
        </w:rPr>
        <w:t xml:space="preserve">», то  жители поселения </w:t>
      </w:r>
      <w:r w:rsidR="00BB7529">
        <w:rPr>
          <w:rFonts w:ascii="Times New Roman" w:hAnsi="Times New Roman"/>
          <w:sz w:val="28"/>
          <w:szCs w:val="28"/>
        </w:rPr>
        <w:t xml:space="preserve"> </w:t>
      </w:r>
      <w:r w:rsidRPr="00404AE9">
        <w:rPr>
          <w:rFonts w:ascii="Times New Roman" w:hAnsi="Times New Roman"/>
          <w:sz w:val="28"/>
          <w:szCs w:val="28"/>
        </w:rPr>
        <w:t>могут</w:t>
      </w:r>
      <w:r w:rsidR="00BB7529">
        <w:rPr>
          <w:rFonts w:ascii="Times New Roman" w:hAnsi="Times New Roman"/>
          <w:sz w:val="28"/>
          <w:szCs w:val="28"/>
        </w:rPr>
        <w:t xml:space="preserve"> </w:t>
      </w:r>
      <w:r w:rsidRPr="00404AE9">
        <w:rPr>
          <w:rFonts w:ascii="Times New Roman" w:hAnsi="Times New Roman"/>
          <w:sz w:val="28"/>
          <w:szCs w:val="28"/>
        </w:rPr>
        <w:t xml:space="preserve"> перемещаться по любым автотранспортным маршрутам (в районный центр – </w:t>
      </w:r>
      <w:r w:rsidR="00CF456A">
        <w:rPr>
          <w:rFonts w:ascii="Times New Roman" w:hAnsi="Times New Roman"/>
          <w:sz w:val="28"/>
          <w:szCs w:val="28"/>
        </w:rPr>
        <w:t>п</w:t>
      </w:r>
      <w:r w:rsidRPr="00404AE9">
        <w:rPr>
          <w:rFonts w:ascii="Times New Roman" w:hAnsi="Times New Roman"/>
          <w:sz w:val="28"/>
          <w:szCs w:val="28"/>
        </w:rPr>
        <w:t xml:space="preserve">. </w:t>
      </w:r>
      <w:r w:rsidR="00CF456A">
        <w:rPr>
          <w:rFonts w:ascii="Times New Roman" w:hAnsi="Times New Roman"/>
          <w:sz w:val="28"/>
          <w:szCs w:val="28"/>
        </w:rPr>
        <w:t>Волоконовка</w:t>
      </w:r>
      <w:r w:rsidRPr="00404AE9">
        <w:rPr>
          <w:rFonts w:ascii="Times New Roman" w:hAnsi="Times New Roman"/>
          <w:sz w:val="28"/>
          <w:szCs w:val="28"/>
        </w:rPr>
        <w:t xml:space="preserve">, областной центр – г. Белгород, а также </w:t>
      </w:r>
      <w:r w:rsidR="00BB7529">
        <w:rPr>
          <w:rFonts w:ascii="Times New Roman" w:hAnsi="Times New Roman"/>
          <w:sz w:val="28"/>
          <w:szCs w:val="28"/>
        </w:rPr>
        <w:t xml:space="preserve">         </w:t>
      </w:r>
      <w:r w:rsidRPr="00404AE9">
        <w:rPr>
          <w:rFonts w:ascii="Times New Roman" w:hAnsi="Times New Roman"/>
          <w:sz w:val="28"/>
          <w:szCs w:val="28"/>
        </w:rPr>
        <w:t>г. Шебекино</w:t>
      </w:r>
      <w:r w:rsidR="00CF456A">
        <w:rPr>
          <w:rFonts w:ascii="Times New Roman" w:hAnsi="Times New Roman"/>
          <w:sz w:val="28"/>
          <w:szCs w:val="28"/>
        </w:rPr>
        <w:t xml:space="preserve">, </w:t>
      </w:r>
      <w:r w:rsidR="00BB7529">
        <w:rPr>
          <w:rFonts w:ascii="Times New Roman" w:hAnsi="Times New Roman"/>
          <w:sz w:val="28"/>
          <w:szCs w:val="28"/>
        </w:rPr>
        <w:t xml:space="preserve"> </w:t>
      </w:r>
      <w:r w:rsidR="00CF456A">
        <w:rPr>
          <w:rFonts w:ascii="Times New Roman" w:hAnsi="Times New Roman"/>
          <w:sz w:val="28"/>
          <w:szCs w:val="28"/>
        </w:rPr>
        <w:t xml:space="preserve">г. Валуйки </w:t>
      </w:r>
      <w:r w:rsidR="00BB7529">
        <w:rPr>
          <w:rFonts w:ascii="Times New Roman" w:hAnsi="Times New Roman"/>
          <w:sz w:val="28"/>
          <w:szCs w:val="28"/>
        </w:rPr>
        <w:t xml:space="preserve"> </w:t>
      </w:r>
      <w:r w:rsidR="00CF456A">
        <w:rPr>
          <w:rFonts w:ascii="Times New Roman" w:hAnsi="Times New Roman"/>
          <w:sz w:val="28"/>
          <w:szCs w:val="28"/>
        </w:rPr>
        <w:t>и</w:t>
      </w:r>
      <w:r w:rsidR="00BB7529">
        <w:rPr>
          <w:rFonts w:ascii="Times New Roman" w:hAnsi="Times New Roman"/>
          <w:sz w:val="28"/>
          <w:szCs w:val="28"/>
        </w:rPr>
        <w:t xml:space="preserve"> </w:t>
      </w:r>
      <w:r w:rsidR="00CF456A">
        <w:rPr>
          <w:rFonts w:ascii="Times New Roman" w:hAnsi="Times New Roman"/>
          <w:sz w:val="28"/>
          <w:szCs w:val="28"/>
        </w:rPr>
        <w:t xml:space="preserve"> г. Новый Оскол</w:t>
      </w:r>
      <w:r w:rsidRPr="00404AE9">
        <w:rPr>
          <w:rFonts w:ascii="Times New Roman" w:hAnsi="Times New Roman"/>
          <w:sz w:val="28"/>
          <w:szCs w:val="28"/>
        </w:rPr>
        <w:t>).</w:t>
      </w:r>
    </w:p>
    <w:p w:rsidR="000D58E0" w:rsidRPr="00404AE9" w:rsidRDefault="000D58E0" w:rsidP="007E0E33">
      <w:pPr>
        <w:pStyle w:val="S5"/>
        <w:spacing w:line="240" w:lineRule="auto"/>
        <w:rPr>
          <w:rFonts w:ascii="Times New Roman" w:hAnsi="Times New Roman"/>
          <w:sz w:val="28"/>
          <w:szCs w:val="28"/>
        </w:rPr>
      </w:pPr>
      <w:r w:rsidRPr="00404AE9">
        <w:rPr>
          <w:rFonts w:ascii="Times New Roman" w:hAnsi="Times New Roman"/>
          <w:sz w:val="28"/>
          <w:szCs w:val="28"/>
        </w:rPr>
        <w:t xml:space="preserve">Автотранспортные предприятия на территории </w:t>
      </w:r>
      <w:r w:rsidR="00CF456A">
        <w:rPr>
          <w:rFonts w:ascii="Times New Roman" w:hAnsi="Times New Roman"/>
          <w:sz w:val="28"/>
          <w:szCs w:val="28"/>
        </w:rPr>
        <w:t xml:space="preserve"> </w:t>
      </w:r>
      <w:r w:rsidR="003940B1">
        <w:rPr>
          <w:rFonts w:ascii="Times New Roman" w:hAnsi="Times New Roman"/>
          <w:sz w:val="28"/>
          <w:szCs w:val="28"/>
        </w:rPr>
        <w:t xml:space="preserve"> Покр</w:t>
      </w:r>
      <w:r w:rsidR="00CF456A">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отсутствуют.</w:t>
      </w:r>
    </w:p>
    <w:p w:rsidR="000D58E0" w:rsidRDefault="000D58E0" w:rsidP="007E0E33">
      <w:pPr>
        <w:pStyle w:val="S5"/>
        <w:spacing w:line="240" w:lineRule="auto"/>
        <w:rPr>
          <w:rFonts w:ascii="Times New Roman" w:hAnsi="Times New Roman"/>
          <w:sz w:val="28"/>
          <w:szCs w:val="28"/>
        </w:rPr>
      </w:pPr>
      <w:r w:rsidRPr="00404AE9">
        <w:rPr>
          <w:rFonts w:ascii="Times New Roman" w:hAnsi="Times New Roman"/>
          <w:sz w:val="28"/>
          <w:szCs w:val="28"/>
        </w:rPr>
        <w:t>Большинство трудовых передвижений в поселении приходится на личный автотранспорт и пешеходные сообщения.</w:t>
      </w:r>
    </w:p>
    <w:p w:rsidR="00385EDD" w:rsidRDefault="00385EDD" w:rsidP="007E0E33">
      <w:pPr>
        <w:pStyle w:val="S5"/>
        <w:spacing w:line="240" w:lineRule="auto"/>
        <w:rPr>
          <w:rFonts w:ascii="Times New Roman" w:hAnsi="Times New Roman"/>
          <w:sz w:val="28"/>
          <w:szCs w:val="28"/>
        </w:rPr>
      </w:pPr>
    </w:p>
    <w:p w:rsidR="00385EDD" w:rsidRDefault="00385EDD" w:rsidP="007E0E33">
      <w:pPr>
        <w:pStyle w:val="S5"/>
        <w:spacing w:line="240" w:lineRule="auto"/>
        <w:rPr>
          <w:rFonts w:ascii="Times New Roman" w:hAnsi="Times New Roman"/>
          <w:sz w:val="28"/>
          <w:szCs w:val="28"/>
        </w:rPr>
      </w:pPr>
    </w:p>
    <w:p w:rsidR="00385EDD" w:rsidRDefault="00385EDD" w:rsidP="007E0E33">
      <w:pPr>
        <w:pStyle w:val="S5"/>
        <w:spacing w:line="240" w:lineRule="auto"/>
        <w:rPr>
          <w:rFonts w:ascii="Times New Roman" w:hAnsi="Times New Roman"/>
          <w:sz w:val="28"/>
          <w:szCs w:val="28"/>
        </w:rPr>
      </w:pPr>
    </w:p>
    <w:p w:rsidR="00385EDD" w:rsidRDefault="00385EDD" w:rsidP="007E0E33">
      <w:pPr>
        <w:pStyle w:val="S5"/>
        <w:spacing w:line="240" w:lineRule="auto"/>
        <w:rPr>
          <w:rFonts w:ascii="Times New Roman" w:hAnsi="Times New Roman"/>
          <w:sz w:val="28"/>
          <w:szCs w:val="28"/>
        </w:rPr>
      </w:pPr>
    </w:p>
    <w:p w:rsidR="00385EDD" w:rsidRDefault="00385EDD" w:rsidP="007E0E33">
      <w:pPr>
        <w:pStyle w:val="S5"/>
        <w:spacing w:line="240" w:lineRule="auto"/>
        <w:rPr>
          <w:rFonts w:ascii="Times New Roman" w:hAnsi="Times New Roman"/>
          <w:sz w:val="28"/>
          <w:szCs w:val="28"/>
        </w:rPr>
      </w:pPr>
    </w:p>
    <w:p w:rsidR="00385EDD" w:rsidRPr="00404AE9" w:rsidRDefault="00385EDD" w:rsidP="007E0E33">
      <w:pPr>
        <w:pStyle w:val="S5"/>
        <w:spacing w:line="240" w:lineRule="auto"/>
        <w:rPr>
          <w:rFonts w:ascii="Times New Roman" w:hAnsi="Times New Roman"/>
          <w:sz w:val="28"/>
          <w:szCs w:val="28"/>
        </w:rPr>
      </w:pPr>
    </w:p>
    <w:p w:rsidR="000D58E0" w:rsidRPr="00404AE9" w:rsidRDefault="000D58E0" w:rsidP="00B36DDE">
      <w:pPr>
        <w:pStyle w:val="S5"/>
        <w:spacing w:line="240" w:lineRule="auto"/>
        <w:jc w:val="center"/>
        <w:rPr>
          <w:rFonts w:ascii="Times New Roman" w:hAnsi="Times New Roman"/>
          <w:b/>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1.7. Характеристика условий пешеходного и велосипедного передвижения</w:t>
      </w:r>
    </w:p>
    <w:p w:rsidR="000D58E0" w:rsidRPr="00404AE9" w:rsidRDefault="003940B1" w:rsidP="002A030D">
      <w:pPr>
        <w:pStyle w:val="S5"/>
        <w:spacing w:line="240" w:lineRule="auto"/>
        <w:rPr>
          <w:rFonts w:ascii="Times New Roman" w:hAnsi="Times New Roman"/>
          <w:sz w:val="28"/>
          <w:szCs w:val="28"/>
        </w:rPr>
      </w:pPr>
      <w:r>
        <w:rPr>
          <w:rFonts w:ascii="Times New Roman" w:hAnsi="Times New Roman"/>
          <w:sz w:val="28"/>
          <w:szCs w:val="28"/>
        </w:rPr>
        <w:t xml:space="preserve"> </w:t>
      </w:r>
      <w:r w:rsidR="00CF456A">
        <w:rPr>
          <w:rFonts w:ascii="Times New Roman" w:hAnsi="Times New Roman"/>
          <w:sz w:val="28"/>
          <w:szCs w:val="28"/>
        </w:rPr>
        <w:t xml:space="preserve"> </w:t>
      </w:r>
      <w:r w:rsidR="000D58E0" w:rsidRPr="00404AE9">
        <w:rPr>
          <w:rFonts w:ascii="Times New Roman" w:hAnsi="Times New Roman"/>
          <w:sz w:val="28"/>
          <w:szCs w:val="28"/>
        </w:rPr>
        <w:t xml:space="preserve"> </w:t>
      </w:r>
    </w:p>
    <w:p w:rsidR="000D58E0" w:rsidRPr="00404AE9" w:rsidRDefault="000D58E0" w:rsidP="002A030D">
      <w:pPr>
        <w:pStyle w:val="S5"/>
        <w:spacing w:line="240" w:lineRule="auto"/>
        <w:rPr>
          <w:rFonts w:ascii="Times New Roman" w:hAnsi="Times New Roman"/>
          <w:sz w:val="28"/>
          <w:szCs w:val="28"/>
        </w:rPr>
      </w:pPr>
      <w:r w:rsidRPr="00404AE9">
        <w:rPr>
          <w:rFonts w:ascii="Times New Roman" w:hAnsi="Times New Roman"/>
          <w:sz w:val="28"/>
          <w:szCs w:val="28"/>
        </w:rPr>
        <w:t xml:space="preserve">Тротуары вдоль проезжей части на дорогах местного значения </w:t>
      </w:r>
      <w:r w:rsidR="00CF456A">
        <w:rPr>
          <w:rFonts w:ascii="Times New Roman" w:hAnsi="Times New Roman"/>
          <w:sz w:val="28"/>
          <w:szCs w:val="28"/>
        </w:rPr>
        <w:t xml:space="preserve">частично </w:t>
      </w:r>
      <w:r w:rsidRPr="00404AE9">
        <w:rPr>
          <w:rFonts w:ascii="Times New Roman" w:hAnsi="Times New Roman"/>
          <w:sz w:val="28"/>
          <w:szCs w:val="28"/>
        </w:rPr>
        <w:t>отсутствуют, что может привести к возникновению дорожно-транспортных происшествий (ДТП) на улицах населенных пунктов.</w:t>
      </w:r>
    </w:p>
    <w:p w:rsidR="000D58E0" w:rsidRPr="00404AE9" w:rsidRDefault="000D58E0" w:rsidP="002A030D">
      <w:pPr>
        <w:pStyle w:val="S5"/>
        <w:spacing w:line="240" w:lineRule="auto"/>
        <w:rPr>
          <w:rFonts w:ascii="Times New Roman" w:hAnsi="Times New Roman"/>
          <w:color w:val="FF0000"/>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1.8. Анализ уровня безопасности дорожного движения</w:t>
      </w:r>
    </w:p>
    <w:p w:rsidR="000D58E0" w:rsidRPr="00404AE9" w:rsidRDefault="000D58E0" w:rsidP="00757970">
      <w:pPr>
        <w:pStyle w:val="S5"/>
        <w:spacing w:line="240" w:lineRule="auto"/>
        <w:rPr>
          <w:rFonts w:ascii="Times New Roman" w:hAnsi="Times New Roman"/>
          <w:sz w:val="28"/>
          <w:szCs w:val="28"/>
        </w:rPr>
      </w:pPr>
      <w:r w:rsidRPr="00404AE9">
        <w:rPr>
          <w:rFonts w:ascii="Times New Roman" w:hAnsi="Times New Roman"/>
          <w:sz w:val="28"/>
          <w:szCs w:val="28"/>
        </w:rPr>
        <w:t xml:space="preserve">Обеспечение безопасности на автомобильных дорогах является важнейшей частью социально-экономического развития  </w:t>
      </w:r>
      <w:r w:rsidR="003940B1">
        <w:rPr>
          <w:rFonts w:ascii="Times New Roman" w:hAnsi="Times New Roman"/>
          <w:sz w:val="28"/>
          <w:szCs w:val="28"/>
        </w:rPr>
        <w:t xml:space="preserve"> Покро</w:t>
      </w:r>
      <w:r w:rsidR="00CF456A">
        <w:rPr>
          <w:rFonts w:ascii="Times New Roman" w:hAnsi="Times New Roman"/>
          <w:sz w:val="28"/>
          <w:szCs w:val="28"/>
        </w:rPr>
        <w:t xml:space="preserve">вского </w:t>
      </w:r>
      <w:r w:rsidRPr="00404AE9">
        <w:rPr>
          <w:rFonts w:ascii="Times New Roman" w:hAnsi="Times New Roman"/>
          <w:sz w:val="28"/>
          <w:szCs w:val="28"/>
        </w:rPr>
        <w:t xml:space="preserve">сельского поселения. </w:t>
      </w:r>
    </w:p>
    <w:p w:rsidR="000D58E0" w:rsidRPr="00404AE9" w:rsidRDefault="000D58E0" w:rsidP="00757970">
      <w:pPr>
        <w:pStyle w:val="S5"/>
        <w:spacing w:line="240" w:lineRule="auto"/>
        <w:rPr>
          <w:rFonts w:ascii="Times New Roman" w:hAnsi="Times New Roman"/>
          <w:sz w:val="28"/>
          <w:szCs w:val="28"/>
        </w:rPr>
      </w:pPr>
      <w:r w:rsidRPr="00404AE9">
        <w:rPr>
          <w:rFonts w:ascii="Times New Roman" w:hAnsi="Times New Roman"/>
          <w:sz w:val="28"/>
          <w:szCs w:val="28"/>
        </w:rPr>
        <w:t>К прио</w:t>
      </w:r>
      <w:r>
        <w:rPr>
          <w:rFonts w:ascii="Times New Roman" w:hAnsi="Times New Roman"/>
          <w:sz w:val="28"/>
          <w:szCs w:val="28"/>
        </w:rPr>
        <w:t xml:space="preserve">ритетным задачам социального и </w:t>
      </w:r>
      <w:r w:rsidRPr="00404AE9">
        <w:rPr>
          <w:rFonts w:ascii="Times New Roman" w:hAnsi="Times New Roman"/>
          <w:sz w:val="28"/>
          <w:szCs w:val="28"/>
        </w:rPr>
        <w:t>экономического развития поселения в среднесрочной и долгосрочно</w:t>
      </w:r>
      <w:r>
        <w:rPr>
          <w:rFonts w:ascii="Times New Roman" w:hAnsi="Times New Roman"/>
          <w:sz w:val="28"/>
          <w:szCs w:val="28"/>
        </w:rPr>
        <w:t xml:space="preserve">й </w:t>
      </w:r>
      <w:r w:rsidRPr="00404AE9">
        <w:rPr>
          <w:rFonts w:ascii="Times New Roman" w:hAnsi="Times New Roman"/>
          <w:sz w:val="28"/>
          <w:szCs w:val="28"/>
        </w:rPr>
        <w:t xml:space="preserve">перспективе </w:t>
      </w:r>
      <w:r>
        <w:rPr>
          <w:rFonts w:ascii="Times New Roman" w:hAnsi="Times New Roman"/>
          <w:sz w:val="28"/>
          <w:szCs w:val="28"/>
        </w:rPr>
        <w:t xml:space="preserve">относятся задачи по сохранению </w:t>
      </w:r>
      <w:r w:rsidRPr="00404AE9">
        <w:rPr>
          <w:rFonts w:ascii="Times New Roman" w:hAnsi="Times New Roman"/>
          <w:sz w:val="28"/>
          <w:szCs w:val="28"/>
        </w:rPr>
        <w:t>жизни и здоровья участников дорожного движения. Их достижение планируется путем улучшения организации дорожного движения, инфраструктуры автомобильных дорог, дисциплины среди участников дорожного движения, качества  оказания медици</w:t>
      </w:r>
      <w:r>
        <w:rPr>
          <w:rFonts w:ascii="Times New Roman" w:hAnsi="Times New Roman"/>
          <w:sz w:val="28"/>
          <w:szCs w:val="28"/>
        </w:rPr>
        <w:t>нской помощи пострадавшим и т. д.</w:t>
      </w:r>
    </w:p>
    <w:p w:rsidR="000D58E0" w:rsidRPr="00404AE9" w:rsidRDefault="000D58E0" w:rsidP="00757970">
      <w:pPr>
        <w:pStyle w:val="S5"/>
        <w:spacing w:line="240" w:lineRule="auto"/>
        <w:rPr>
          <w:rFonts w:ascii="Times New Roman" w:hAnsi="Times New Roman"/>
          <w:color w:val="FF0000"/>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1.9. Оценка уровня негативного воздействия транспортной инфраструктуры на окружающую среду, безопасность и здоровье населения</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lastRenderedPageBreak/>
        <w:t>Автомобильный транспорт и инфраструктура автотранспортного комплекса относится к главным источникам загрязнения окружающей среды. Отработавшие газы двигателей внутреннего сгорания содержат вредные вещества и соединения, в том числе канцерогенные. Нефтепродукты, продукты износа шин, тормозных накладок, хлориды, используемые в качестве антиобледенителей дорожных покрытий, загрязняют придорожные полосы и водные объекты.</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Главный компонент выхлопов двигателей внутреннего сгорания (кроме шума)</w:t>
      </w:r>
      <w:r>
        <w:rPr>
          <w:rFonts w:ascii="Times New Roman" w:hAnsi="Times New Roman"/>
          <w:sz w:val="28"/>
          <w:szCs w:val="28"/>
        </w:rPr>
        <w:t xml:space="preserve"> </w:t>
      </w:r>
      <w:r w:rsidRPr="00404AE9">
        <w:rPr>
          <w:rFonts w:ascii="Times New Roman" w:hAnsi="Times New Roman"/>
          <w:sz w:val="28"/>
          <w:szCs w:val="28"/>
        </w:rPr>
        <w:t>- окись углерода (угарный газ) – опасен для человека, животных, вызывает отравление различной степени в зависимости от концентрации. При взаимодействии выбросов автомобилей и смесей загрязняющих веществ в воздухе могут образоваться новые вещества, более агрессивные. На прилегающих территориях к автомобильным дорогам вода, почва и растительн</w:t>
      </w:r>
      <w:r>
        <w:rPr>
          <w:rFonts w:ascii="Times New Roman" w:hAnsi="Times New Roman"/>
          <w:sz w:val="28"/>
          <w:szCs w:val="28"/>
        </w:rPr>
        <w:t>ость являю</w:t>
      </w:r>
      <w:r w:rsidRPr="00404AE9">
        <w:rPr>
          <w:rFonts w:ascii="Times New Roman" w:hAnsi="Times New Roman"/>
          <w:sz w:val="28"/>
          <w:szCs w:val="28"/>
        </w:rPr>
        <w:t>тся носителями ряда канцерогенных веществ. Недопустимо выращивание здесь овощей, фруктов и скармливание травы животным.</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Через населенные пункты  сельского поселения проходит автомобильная дорога «</w:t>
      </w:r>
      <w:r w:rsidR="006507A3">
        <w:rPr>
          <w:rFonts w:ascii="Times New Roman" w:hAnsi="Times New Roman"/>
          <w:sz w:val="28"/>
          <w:szCs w:val="28"/>
        </w:rPr>
        <w:t>Волоконовка-Покровка-Новохуторное-Засосна»</w:t>
      </w:r>
      <w:r w:rsidRPr="00404AE9">
        <w:rPr>
          <w:rFonts w:ascii="Times New Roman" w:hAnsi="Times New Roman"/>
          <w:sz w:val="28"/>
          <w:szCs w:val="28"/>
        </w:rPr>
        <w:t xml:space="preserve"> с интенсивным движением всех видов транспорта, в т.ч. грузового, что влечет негативное воздействие транспортной инфраструктуры на окружающую среду, безопасность и здоровье населения.</w:t>
      </w:r>
    </w:p>
    <w:p w:rsidR="000D58E0" w:rsidRPr="00404AE9" w:rsidRDefault="000D58E0" w:rsidP="009C1510">
      <w:pPr>
        <w:pStyle w:val="S5"/>
        <w:spacing w:line="240" w:lineRule="auto"/>
        <w:rPr>
          <w:rFonts w:ascii="Times New Roman" w:hAnsi="Times New Roman"/>
          <w:color w:val="FF0000"/>
          <w:sz w:val="28"/>
          <w:szCs w:val="28"/>
        </w:rPr>
      </w:pPr>
    </w:p>
    <w:p w:rsidR="00E33744" w:rsidRDefault="00E33744" w:rsidP="00B36DDE">
      <w:pPr>
        <w:pStyle w:val="S5"/>
        <w:spacing w:line="240" w:lineRule="auto"/>
        <w:jc w:val="center"/>
        <w:rPr>
          <w:rFonts w:ascii="Times New Roman" w:hAnsi="Times New Roman"/>
          <w:b/>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 xml:space="preserve">1.10. Характеристика существующих условий и перспектив развития и размещения транспортной инфраструктуры </w:t>
      </w:r>
      <w:r w:rsidR="003940B1">
        <w:rPr>
          <w:rFonts w:ascii="Times New Roman" w:hAnsi="Times New Roman"/>
          <w:b/>
          <w:sz w:val="28"/>
          <w:szCs w:val="28"/>
        </w:rPr>
        <w:t xml:space="preserve"> Покро</w:t>
      </w:r>
      <w:r w:rsidR="00CF456A">
        <w:rPr>
          <w:rFonts w:ascii="Times New Roman" w:hAnsi="Times New Roman"/>
          <w:b/>
          <w:sz w:val="28"/>
          <w:szCs w:val="28"/>
        </w:rPr>
        <w:t xml:space="preserve">вского </w:t>
      </w:r>
      <w:r w:rsidRPr="00404AE9">
        <w:rPr>
          <w:rFonts w:ascii="Times New Roman" w:hAnsi="Times New Roman"/>
          <w:b/>
          <w:sz w:val="28"/>
          <w:szCs w:val="28"/>
        </w:rPr>
        <w:t xml:space="preserve"> сельского поселения</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 xml:space="preserve">Мероприятия по развитию транспортной инфраструктуры </w:t>
      </w:r>
      <w:r w:rsidR="003940B1">
        <w:rPr>
          <w:rFonts w:ascii="Times New Roman" w:hAnsi="Times New Roman"/>
          <w:sz w:val="28"/>
          <w:szCs w:val="28"/>
        </w:rPr>
        <w:t xml:space="preserve"> Покр</w:t>
      </w:r>
      <w:r w:rsidR="00CF456A">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разработаны на основе тщательного и всестороннего анализа существующего состояния транспортной системы, выявленных тенденций в изменении основных показателей развития транспорта, планируемых пространственных преобразований.</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Приоритетными направления развития транспортной инфраструктуры являются:</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 капитальный ремонт дорог и реконструкция сооружений на них;</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 развитие дорожного сервиса на территории сельского поселения для возможности получения квалифицированных услуг по сервисному обслуживанию и ремонту автотранспортных средств.</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Отсюда вытекают новые требования к транспортной системе, а именно, переход от преимущественно экстенсивной к интенсивной модели развития. Это, прежде всего, предполагает более эффективное производительное качественное использование имеющегося потенциала и, в частности, переход к более качественным транспортным услугам.</w:t>
      </w:r>
    </w:p>
    <w:p w:rsidR="000D58E0" w:rsidRPr="00404AE9" w:rsidRDefault="000D58E0" w:rsidP="00B36DDE">
      <w:pPr>
        <w:pStyle w:val="S5"/>
        <w:spacing w:line="240" w:lineRule="auto"/>
        <w:jc w:val="center"/>
        <w:rPr>
          <w:rFonts w:ascii="Times New Roman" w:hAnsi="Times New Roman"/>
          <w:b/>
          <w:color w:val="FF0000"/>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1.12. Оценка нормативно-правовой базы, необходимой для функционирования и развития транспор</w:t>
      </w:r>
      <w:r w:rsidR="00CF456A">
        <w:rPr>
          <w:rFonts w:ascii="Times New Roman" w:hAnsi="Times New Roman"/>
          <w:b/>
          <w:sz w:val="28"/>
          <w:szCs w:val="28"/>
        </w:rPr>
        <w:t xml:space="preserve">тной инфраструктуры  </w:t>
      </w:r>
      <w:r w:rsidR="003940B1">
        <w:rPr>
          <w:rFonts w:ascii="Times New Roman" w:hAnsi="Times New Roman"/>
          <w:b/>
          <w:sz w:val="28"/>
          <w:szCs w:val="28"/>
        </w:rPr>
        <w:t>Покр</w:t>
      </w:r>
      <w:r w:rsidR="00CF456A">
        <w:rPr>
          <w:rFonts w:ascii="Times New Roman" w:hAnsi="Times New Roman"/>
          <w:b/>
          <w:sz w:val="28"/>
          <w:szCs w:val="28"/>
        </w:rPr>
        <w:t xml:space="preserve">овского  сельского поселения  Волоконовского </w:t>
      </w:r>
      <w:r w:rsidRPr="00404AE9">
        <w:rPr>
          <w:rFonts w:ascii="Times New Roman" w:hAnsi="Times New Roman"/>
          <w:b/>
          <w:sz w:val="28"/>
          <w:szCs w:val="28"/>
        </w:rPr>
        <w:t xml:space="preserve"> района</w:t>
      </w:r>
    </w:p>
    <w:p w:rsidR="000D58E0" w:rsidRPr="00404AE9" w:rsidRDefault="000D58E0" w:rsidP="00D45854">
      <w:pPr>
        <w:spacing w:line="240" w:lineRule="auto"/>
        <w:ind w:firstLine="709"/>
        <w:rPr>
          <w:rFonts w:ascii="Times New Roman" w:hAnsi="Times New Roman"/>
          <w:sz w:val="28"/>
          <w:szCs w:val="28"/>
        </w:rPr>
      </w:pPr>
      <w:r w:rsidRPr="00404AE9">
        <w:rPr>
          <w:rFonts w:ascii="Times New Roman" w:hAnsi="Times New Roman"/>
          <w:sz w:val="28"/>
          <w:szCs w:val="28"/>
        </w:rPr>
        <w:lastRenderedPageBreak/>
        <w:t xml:space="preserve">Реализация Программы осуществляется через систему программных мероприятий разрабатываемых программ </w:t>
      </w:r>
      <w:r w:rsidR="00CF456A">
        <w:rPr>
          <w:rFonts w:ascii="Times New Roman" w:hAnsi="Times New Roman"/>
          <w:sz w:val="28"/>
          <w:szCs w:val="28"/>
        </w:rPr>
        <w:t xml:space="preserve"> </w:t>
      </w:r>
      <w:r w:rsidR="003940B1">
        <w:rPr>
          <w:rFonts w:ascii="Times New Roman" w:hAnsi="Times New Roman"/>
          <w:sz w:val="28"/>
          <w:szCs w:val="28"/>
        </w:rPr>
        <w:t>Покр</w:t>
      </w:r>
      <w:r w:rsidR="00CF456A">
        <w:rPr>
          <w:rFonts w:ascii="Times New Roman" w:hAnsi="Times New Roman"/>
          <w:sz w:val="28"/>
          <w:szCs w:val="28"/>
        </w:rPr>
        <w:t>овского</w:t>
      </w:r>
      <w:r w:rsidRPr="00404AE9">
        <w:rPr>
          <w:rFonts w:ascii="Times New Roman" w:hAnsi="Times New Roman"/>
          <w:sz w:val="28"/>
          <w:szCs w:val="28"/>
        </w:rPr>
        <w:t xml:space="preserve"> сельского поселения, а также с учетом муниципальных про</w:t>
      </w:r>
      <w:r>
        <w:rPr>
          <w:rFonts w:ascii="Times New Roman" w:hAnsi="Times New Roman"/>
          <w:sz w:val="28"/>
          <w:szCs w:val="28"/>
        </w:rPr>
        <w:t xml:space="preserve">грамм </w:t>
      </w:r>
      <w:r w:rsidR="00CF456A">
        <w:rPr>
          <w:rFonts w:ascii="Times New Roman" w:hAnsi="Times New Roman"/>
          <w:sz w:val="28"/>
          <w:szCs w:val="28"/>
        </w:rPr>
        <w:t xml:space="preserve">Волоконовского </w:t>
      </w:r>
      <w:r w:rsidRPr="00404AE9">
        <w:rPr>
          <w:rFonts w:ascii="Times New Roman" w:hAnsi="Times New Roman"/>
          <w:sz w:val="28"/>
          <w:szCs w:val="28"/>
        </w:rPr>
        <w:t xml:space="preserve"> района, реализуемых на территории поселения.</w:t>
      </w:r>
    </w:p>
    <w:p w:rsidR="000D58E0" w:rsidRPr="00404AE9" w:rsidRDefault="000D58E0" w:rsidP="00D45854">
      <w:pPr>
        <w:spacing w:line="240" w:lineRule="auto"/>
        <w:ind w:firstLine="709"/>
        <w:rPr>
          <w:rFonts w:ascii="Times New Roman" w:hAnsi="Times New Roman"/>
          <w:sz w:val="28"/>
          <w:szCs w:val="28"/>
        </w:rPr>
      </w:pPr>
      <w:r w:rsidRPr="00404AE9">
        <w:rPr>
          <w:rFonts w:ascii="Times New Roman" w:hAnsi="Times New Roman"/>
          <w:sz w:val="28"/>
          <w:szCs w:val="28"/>
        </w:rPr>
        <w:t xml:space="preserve">В соответствии с изложенной в Программе политикой администрация </w:t>
      </w:r>
      <w:r w:rsidR="00316000">
        <w:rPr>
          <w:rFonts w:ascii="Times New Roman" w:hAnsi="Times New Roman"/>
          <w:sz w:val="28"/>
          <w:szCs w:val="28"/>
        </w:rPr>
        <w:t xml:space="preserve"> Покр</w:t>
      </w:r>
      <w:r w:rsidR="00CF456A">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должна разрабатывать программы, конкретизировать мероприятия, способствующие достижению стратегических целей и решению поставленных Программой задач.</w:t>
      </w:r>
    </w:p>
    <w:p w:rsidR="000D58E0" w:rsidRPr="00404AE9" w:rsidRDefault="000D58E0" w:rsidP="00D45854">
      <w:pPr>
        <w:pStyle w:val="S5"/>
        <w:spacing w:line="240" w:lineRule="auto"/>
        <w:jc w:val="left"/>
        <w:rPr>
          <w:rFonts w:ascii="Times New Roman" w:hAnsi="Times New Roman"/>
          <w:color w:val="FF0000"/>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1.13. Оценка финансирования транспортной инфраструктуры</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 xml:space="preserve">Состояние сети дорог определяется своевременностью, полнотой и качеством выполнения работ по содержанию,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 </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 xml:space="preserve">В условиях, когда объем инвестиций в дорожный комплекс является явно недостаточным, а рост уровня автомобилизации значительно опережает темпы роста развития дорожной сети на первый план выходят работы по содержанию и эксплуатации дорог. При этом текущий ремонт в отличие от капитального, не решает задач, связанных с повышением качества дорожного покрытия - характеристик ровности, шероховатости, прочности и т.д. </w:t>
      </w:r>
    </w:p>
    <w:p w:rsidR="000D58E0" w:rsidRPr="00404AE9" w:rsidRDefault="000D58E0" w:rsidP="00C91ABE">
      <w:pPr>
        <w:spacing w:line="240" w:lineRule="auto"/>
        <w:rPr>
          <w:rFonts w:ascii="Times New Roman" w:hAnsi="Times New Roman"/>
          <w:sz w:val="28"/>
          <w:szCs w:val="28"/>
        </w:rPr>
      </w:pPr>
      <w:r w:rsidRPr="00CF456A">
        <w:rPr>
          <w:rFonts w:ascii="Times New Roman" w:hAnsi="Times New Roman"/>
          <w:color w:val="FF0000"/>
          <w:sz w:val="28"/>
          <w:szCs w:val="28"/>
        </w:rPr>
        <w:t>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участков недоремонта</w:t>
      </w:r>
      <w:r w:rsidRPr="00404AE9">
        <w:rPr>
          <w:rFonts w:ascii="Times New Roman" w:hAnsi="Times New Roman"/>
          <w:sz w:val="28"/>
          <w:szCs w:val="28"/>
        </w:rPr>
        <w:t>.</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Учитывая вышеизложенное,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 xml:space="preserve">Применение  программно-целевого метода в развитии автомобильных дорог общего пользования местного значения </w:t>
      </w:r>
      <w:r w:rsidR="003940B1">
        <w:rPr>
          <w:rFonts w:ascii="Times New Roman" w:hAnsi="Times New Roman"/>
          <w:sz w:val="28"/>
          <w:szCs w:val="28"/>
        </w:rPr>
        <w:t>Покр</w:t>
      </w:r>
      <w:r w:rsidR="00CF456A">
        <w:rPr>
          <w:rFonts w:ascii="Times New Roman" w:hAnsi="Times New Roman"/>
          <w:sz w:val="28"/>
          <w:szCs w:val="28"/>
        </w:rPr>
        <w:t xml:space="preserve">овского  </w:t>
      </w:r>
      <w:r w:rsidRPr="00404AE9">
        <w:rPr>
          <w:rFonts w:ascii="Times New Roman" w:hAnsi="Times New Roman"/>
          <w:sz w:val="28"/>
          <w:szCs w:val="28"/>
        </w:rPr>
        <w:t>сельского поселения позволит системно направлять средства на решение неотложных проблем дорожной отрасли в условиях ограниченных финансовых ресурсов.</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Реализация комплекса программных мероприятий сопряжена следующими рисками:</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 риск ухудшения социально-экономической ситуации в стране, что выразится в снижении темпов роста экономики и уровня инвестиционной активности, возникновении бюджетного дефицита, сокращения объемов финансирования дорожной отрасли;</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-риск превышения фактического уровня инфляции по сравнению с прогнозируемым,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капитального ремонта, ремонта и содержания внутрипоселковых автомобильных дорог общего пользования;</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 xml:space="preserve">-риск задержки завершения перехода на финансирование работ по содержанию, ремонту и капитальному ремонту автомобильных дорог общего пользования местного значения в соответствии с нормативами денежных </w:t>
      </w:r>
      <w:r w:rsidRPr="00404AE9">
        <w:rPr>
          <w:rFonts w:ascii="Times New Roman" w:hAnsi="Times New Roman"/>
          <w:sz w:val="28"/>
          <w:szCs w:val="28"/>
        </w:rPr>
        <w:lastRenderedPageBreak/>
        <w:t>затрат,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w:t>
      </w:r>
    </w:p>
    <w:p w:rsidR="000D58E0" w:rsidRPr="00404AE9" w:rsidRDefault="000D58E0" w:rsidP="00836BCA">
      <w:pPr>
        <w:spacing w:line="240" w:lineRule="auto"/>
        <w:rPr>
          <w:rFonts w:ascii="Times New Roman" w:hAnsi="Times New Roman"/>
          <w:sz w:val="28"/>
          <w:szCs w:val="28"/>
        </w:rPr>
      </w:pPr>
      <w:r w:rsidRPr="00404AE9">
        <w:rPr>
          <w:rFonts w:ascii="Times New Roman" w:hAnsi="Times New Roman"/>
          <w:sz w:val="28"/>
          <w:szCs w:val="28"/>
        </w:rPr>
        <w:t xml:space="preserve">Предоставление и расходование средств осуществляется на основании соглашения о принятии </w:t>
      </w:r>
      <w:r w:rsidR="003940B1">
        <w:rPr>
          <w:rFonts w:ascii="Times New Roman" w:hAnsi="Times New Roman"/>
          <w:sz w:val="28"/>
          <w:szCs w:val="28"/>
        </w:rPr>
        <w:t>Покр</w:t>
      </w:r>
      <w:r w:rsidR="00CF456A">
        <w:rPr>
          <w:rFonts w:ascii="Times New Roman" w:hAnsi="Times New Roman"/>
          <w:sz w:val="28"/>
          <w:szCs w:val="28"/>
        </w:rPr>
        <w:t xml:space="preserve">овским </w:t>
      </w:r>
      <w:r w:rsidRPr="00404AE9">
        <w:rPr>
          <w:rFonts w:ascii="Times New Roman" w:hAnsi="Times New Roman"/>
          <w:sz w:val="28"/>
          <w:szCs w:val="28"/>
        </w:rPr>
        <w:t xml:space="preserve"> сельским поселением полномочий муниципального района «</w:t>
      </w:r>
      <w:r w:rsidR="00CF456A">
        <w:rPr>
          <w:rFonts w:ascii="Times New Roman" w:hAnsi="Times New Roman"/>
          <w:sz w:val="28"/>
          <w:szCs w:val="28"/>
        </w:rPr>
        <w:t xml:space="preserve">Волоконовский </w:t>
      </w:r>
      <w:r w:rsidRPr="00404AE9">
        <w:rPr>
          <w:rFonts w:ascii="Times New Roman" w:hAnsi="Times New Roman"/>
          <w:sz w:val="28"/>
          <w:szCs w:val="28"/>
        </w:rPr>
        <w:t xml:space="preserve"> район» Белгородской области по дорожной деятельности в отношении автомобильных дорог местного значения в границах населенных пунктов </w:t>
      </w:r>
      <w:r w:rsidR="003940B1">
        <w:rPr>
          <w:rFonts w:ascii="Times New Roman" w:hAnsi="Times New Roman"/>
          <w:sz w:val="28"/>
          <w:szCs w:val="28"/>
        </w:rPr>
        <w:t>Покр</w:t>
      </w:r>
      <w:r w:rsidR="00CF456A">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на 2017 год и плановый период 2018 и 2019 годов, утвержденного решением земского собрания </w:t>
      </w:r>
      <w:r w:rsidR="003940B1">
        <w:rPr>
          <w:rFonts w:ascii="Times New Roman" w:hAnsi="Times New Roman"/>
          <w:sz w:val="28"/>
          <w:szCs w:val="28"/>
        </w:rPr>
        <w:t xml:space="preserve"> Покр</w:t>
      </w:r>
      <w:r w:rsidR="00CF456A">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w:t>
      </w:r>
      <w:r w:rsidR="008F5028">
        <w:rPr>
          <w:rFonts w:ascii="Times New Roman" w:hAnsi="Times New Roman"/>
          <w:sz w:val="28"/>
          <w:szCs w:val="28"/>
        </w:rPr>
        <w:t xml:space="preserve"> </w:t>
      </w:r>
      <w:r w:rsidRPr="00404AE9">
        <w:rPr>
          <w:rFonts w:ascii="Times New Roman" w:hAnsi="Times New Roman"/>
          <w:sz w:val="28"/>
          <w:szCs w:val="28"/>
        </w:rPr>
        <w:t xml:space="preserve">. Соглашением </w:t>
      </w:r>
      <w:r w:rsidR="003940B1">
        <w:rPr>
          <w:rFonts w:ascii="Times New Roman" w:hAnsi="Times New Roman"/>
          <w:sz w:val="28"/>
          <w:szCs w:val="28"/>
        </w:rPr>
        <w:t>Покр</w:t>
      </w:r>
      <w:r w:rsidR="00CF456A">
        <w:rPr>
          <w:rFonts w:ascii="Times New Roman" w:hAnsi="Times New Roman"/>
          <w:sz w:val="28"/>
          <w:szCs w:val="28"/>
        </w:rPr>
        <w:t xml:space="preserve">овскому </w:t>
      </w:r>
      <w:r w:rsidRPr="00404AE9">
        <w:rPr>
          <w:rFonts w:ascii="Times New Roman" w:hAnsi="Times New Roman"/>
          <w:sz w:val="28"/>
          <w:szCs w:val="28"/>
        </w:rPr>
        <w:t xml:space="preserve"> сельскому поселению переданы </w:t>
      </w:r>
      <w:r>
        <w:rPr>
          <w:rFonts w:ascii="Times New Roman" w:hAnsi="Times New Roman"/>
          <w:sz w:val="28"/>
          <w:szCs w:val="28"/>
        </w:rPr>
        <w:t xml:space="preserve">полномочия </w:t>
      </w:r>
      <w:r w:rsidRPr="00404AE9">
        <w:rPr>
          <w:rFonts w:ascii="Times New Roman" w:hAnsi="Times New Roman"/>
          <w:sz w:val="28"/>
          <w:szCs w:val="28"/>
        </w:rPr>
        <w:t>по дорожной деятельности в отношении автомобильных дорог местного значения в границах населенных пунктов поселения (за исключением капитального ремонта автомобильных дорог общего пользования населенных пунктов).</w:t>
      </w:r>
    </w:p>
    <w:p w:rsidR="000D58E0" w:rsidRPr="00404AE9" w:rsidRDefault="000D58E0" w:rsidP="00C91ABE">
      <w:pPr>
        <w:pStyle w:val="S5"/>
        <w:spacing w:line="240" w:lineRule="auto"/>
        <w:rPr>
          <w:rFonts w:ascii="Times New Roman" w:hAnsi="Times New Roman"/>
          <w:color w:val="FF0000"/>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 xml:space="preserve">Раздел 2. Прогноз транспортного спроса, изменения объемов и характера передвижения населения и </w:t>
      </w:r>
      <w:r w:rsidR="00CF456A">
        <w:rPr>
          <w:rFonts w:ascii="Times New Roman" w:hAnsi="Times New Roman"/>
          <w:b/>
          <w:sz w:val="28"/>
          <w:szCs w:val="28"/>
        </w:rPr>
        <w:t xml:space="preserve">перевозок грузов на территории  </w:t>
      </w:r>
      <w:r w:rsidR="003940B1">
        <w:rPr>
          <w:rFonts w:ascii="Times New Roman" w:hAnsi="Times New Roman"/>
          <w:b/>
          <w:sz w:val="28"/>
          <w:szCs w:val="28"/>
        </w:rPr>
        <w:t>Покр</w:t>
      </w:r>
      <w:r w:rsidR="00CF456A">
        <w:rPr>
          <w:rFonts w:ascii="Times New Roman" w:hAnsi="Times New Roman"/>
          <w:b/>
          <w:sz w:val="28"/>
          <w:szCs w:val="28"/>
        </w:rPr>
        <w:t xml:space="preserve">овского </w:t>
      </w:r>
      <w:r w:rsidRPr="00404AE9">
        <w:rPr>
          <w:rFonts w:ascii="Times New Roman" w:hAnsi="Times New Roman"/>
          <w:b/>
          <w:sz w:val="28"/>
          <w:szCs w:val="28"/>
        </w:rPr>
        <w:t>сельского поселения</w:t>
      </w:r>
    </w:p>
    <w:p w:rsidR="000D58E0" w:rsidRPr="00404AE9" w:rsidRDefault="000D58E0" w:rsidP="00B36DDE">
      <w:pPr>
        <w:pStyle w:val="S5"/>
        <w:spacing w:line="240" w:lineRule="auto"/>
        <w:jc w:val="center"/>
        <w:rPr>
          <w:rFonts w:ascii="Times New Roman" w:hAnsi="Times New Roman"/>
          <w:b/>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2.1. Прогноз социально-экономического и градостроительного развития поселения</w:t>
      </w:r>
    </w:p>
    <w:p w:rsidR="000D58E0" w:rsidRPr="00404AE9" w:rsidRDefault="000D58E0" w:rsidP="004B6C2E">
      <w:pPr>
        <w:spacing w:line="240" w:lineRule="auto"/>
        <w:rPr>
          <w:rFonts w:ascii="Times New Roman" w:hAnsi="Times New Roman"/>
          <w:sz w:val="28"/>
          <w:szCs w:val="28"/>
        </w:rPr>
      </w:pPr>
      <w:r w:rsidRPr="00404AE9">
        <w:rPr>
          <w:rFonts w:ascii="Times New Roman" w:hAnsi="Times New Roman"/>
          <w:sz w:val="28"/>
          <w:szCs w:val="28"/>
        </w:rPr>
        <w:t>Размеры территорий для нового строительства (размещения жилищного фонда, общественных зданий и сооружений, отдельных коммунальных и промышленных объектов, не требующих устройства санитарно-защитных зон, для устройства путей внутрипоселенческого сообщения и мест общего пользования), определяются в соответствии с правилами и нормами проектирования, установленными в СНиП 2.07.01-89*.</w:t>
      </w:r>
    </w:p>
    <w:p w:rsidR="000D58E0" w:rsidRPr="00404AE9" w:rsidRDefault="000D58E0" w:rsidP="004B6C2E">
      <w:pPr>
        <w:spacing w:line="240" w:lineRule="auto"/>
        <w:rPr>
          <w:rFonts w:ascii="Times New Roman" w:hAnsi="Times New Roman"/>
          <w:sz w:val="28"/>
          <w:szCs w:val="28"/>
        </w:rPr>
      </w:pPr>
      <w:bookmarkStart w:id="1" w:name="_Toc262635715"/>
      <w:r w:rsidRPr="00404AE9">
        <w:rPr>
          <w:rFonts w:ascii="Times New Roman" w:hAnsi="Times New Roman"/>
          <w:sz w:val="28"/>
          <w:szCs w:val="28"/>
        </w:rPr>
        <w:t>Согласно прогнозу демографического развития территории, численность населения к основно</w:t>
      </w:r>
      <w:r w:rsidR="00316000">
        <w:rPr>
          <w:rFonts w:ascii="Times New Roman" w:hAnsi="Times New Roman"/>
          <w:sz w:val="28"/>
          <w:szCs w:val="28"/>
        </w:rPr>
        <w:t>му расчетному сроку достигнет 160</w:t>
      </w:r>
      <w:r w:rsidRPr="00404AE9">
        <w:rPr>
          <w:rFonts w:ascii="Times New Roman" w:hAnsi="Times New Roman"/>
          <w:sz w:val="28"/>
          <w:szCs w:val="28"/>
        </w:rPr>
        <w:t>0 человек</w:t>
      </w:r>
      <w:bookmarkEnd w:id="1"/>
      <w:r w:rsidRPr="00404AE9">
        <w:rPr>
          <w:rFonts w:ascii="Times New Roman" w:hAnsi="Times New Roman"/>
          <w:sz w:val="28"/>
          <w:szCs w:val="28"/>
        </w:rPr>
        <w:t>, соответственно потребность в количестве имеющихся дорог достаточна.</w:t>
      </w:r>
    </w:p>
    <w:p w:rsidR="000D58E0" w:rsidRPr="00404AE9" w:rsidRDefault="000D58E0" w:rsidP="004B6C2E">
      <w:pPr>
        <w:spacing w:line="240" w:lineRule="auto"/>
        <w:rPr>
          <w:rFonts w:ascii="Times New Roman" w:hAnsi="Times New Roman"/>
          <w:sz w:val="28"/>
          <w:szCs w:val="28"/>
        </w:rPr>
      </w:pPr>
      <w:r w:rsidRPr="00404AE9">
        <w:rPr>
          <w:rFonts w:ascii="Times New Roman" w:hAnsi="Times New Roman"/>
          <w:sz w:val="28"/>
          <w:szCs w:val="28"/>
        </w:rPr>
        <w:t xml:space="preserve">Расчет территории, занимаемой улично - дорожной сетью составляет 10-15% от жилой застройки, это в среднем 11,8 га. </w:t>
      </w:r>
    </w:p>
    <w:p w:rsidR="000D58E0" w:rsidRPr="00404AE9" w:rsidRDefault="000D58E0" w:rsidP="004B6C2E">
      <w:pPr>
        <w:spacing w:line="240" w:lineRule="auto"/>
        <w:rPr>
          <w:rFonts w:ascii="Times New Roman" w:hAnsi="Times New Roman"/>
          <w:sz w:val="28"/>
          <w:szCs w:val="28"/>
        </w:rPr>
      </w:pPr>
      <w:r w:rsidRPr="00404AE9">
        <w:rPr>
          <w:rFonts w:ascii="Times New Roman" w:hAnsi="Times New Roman"/>
          <w:sz w:val="28"/>
          <w:szCs w:val="28"/>
        </w:rPr>
        <w:t>Расчет ландшафтно-рекреационных территорий производится согласно нормам СНиП 2.07.01.-89*. Площадь озелененных территорий для сельских поселений рассчитывается, исходя из норматива 12 м</w:t>
      </w:r>
      <w:r w:rsidRPr="00404AE9">
        <w:rPr>
          <w:rFonts w:ascii="Times New Roman" w:hAnsi="Times New Roman"/>
          <w:sz w:val="28"/>
          <w:szCs w:val="28"/>
          <w:vertAlign w:val="superscript"/>
        </w:rPr>
        <w:t>2</w:t>
      </w:r>
      <w:r w:rsidRPr="00404AE9">
        <w:rPr>
          <w:rFonts w:ascii="Times New Roman" w:hAnsi="Times New Roman"/>
          <w:sz w:val="28"/>
          <w:szCs w:val="28"/>
        </w:rPr>
        <w:t xml:space="preserve">/чел. Площадь озелененных территорий на расчетный срок для </w:t>
      </w:r>
      <w:r w:rsidR="003940B1">
        <w:rPr>
          <w:rFonts w:ascii="Times New Roman" w:hAnsi="Times New Roman"/>
          <w:sz w:val="28"/>
          <w:szCs w:val="28"/>
        </w:rPr>
        <w:t>Покр</w:t>
      </w:r>
      <w:r w:rsidR="00CF456A">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составляет 1,8 га.</w:t>
      </w:r>
    </w:p>
    <w:p w:rsidR="000D58E0" w:rsidRPr="00404AE9" w:rsidRDefault="000D58E0" w:rsidP="004B6C2E">
      <w:pPr>
        <w:pStyle w:val="S5"/>
        <w:spacing w:line="240" w:lineRule="auto"/>
        <w:rPr>
          <w:rFonts w:ascii="Times New Roman" w:hAnsi="Times New Roman"/>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2.2. Прогноз транспортного спроса поселения, объемов и характера передвижения населения и перевозок грузов по видам транспорта, имеющегося на территории поселения</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xml:space="preserve">С ростом промышленного производства и повышением жизненного уровня ускоренно растут мобильность и подвижность населения, объемы и дальность перевозок, в значительной мере определяющие социально-экономическое развитие общества. Мобильность товаров, подвижность населения во многом определяют эффективность экономической системы и социальные условия </w:t>
      </w:r>
      <w:r w:rsidRPr="00404AE9">
        <w:rPr>
          <w:rFonts w:ascii="Times New Roman" w:hAnsi="Times New Roman"/>
          <w:sz w:val="28"/>
          <w:szCs w:val="28"/>
        </w:rPr>
        <w:lastRenderedPageBreak/>
        <w:t>жизни населения. Потребность человека в передвижении во многом определяется:</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уровнем развития общества;</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социальной структурой;</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укладом жизни;</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характером расселения по территории поселения;</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свободным временем и реальными доходами населения;</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культурно-бытовыми потребностями;</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концентрацией мест жительства и мест работы;</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ростом поселения и др.</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xml:space="preserve">Передвижения человека могут быть пешеходными и транспортными (на индивидуальном или общественном транспорте). Любые передвижения осуществляются в соответствии с определенной целью: трудовые, учебные, культурно-бытовые, служебные. </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xml:space="preserve">Трудовые − поездки на работу, с работы. Эти передвижения наиболее устойчивые и составляют 50−60%. </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Учебные − поездки учащихся, студентов в учебные заведения и обратно. Доля передвижений, в соответствии с этой целью, составляет 15−25%.</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Культурно-бытовые − поездки по различным личным и бытовым нуждам, являющиеся эпизодическими и зависящие от доходов, социального статуса, рода занятий, возраста и др.</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Служебные − поездки в рабочее время при производственной необходимости или выполнении служебных обязанностей.</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Выбор способа передвижения, вида транспорта и степени их использования зависят от ряда факторов: социальные (социальный статус, семейное положение, принадлежность к референтной группе), личностные (возраст, этап жизненного цикла семьи, род занятий, экономическое положение, образ жизни, представление о себе), культурные (культура, субкультура, принадлежность к социальному классу), психологические (мотивация), состояние развития транспортной системы, качество транспортного обслуживания территории, уровень автомобилизации, расстояние передвижения и др.</w:t>
      </w:r>
    </w:p>
    <w:p w:rsidR="000D58E0" w:rsidRPr="00404AE9" w:rsidRDefault="000D58E0" w:rsidP="004957CB">
      <w:pPr>
        <w:spacing w:line="240" w:lineRule="auto"/>
        <w:jc w:val="right"/>
        <w:rPr>
          <w:rFonts w:ascii="Times New Roman" w:hAnsi="Times New Roman"/>
          <w:sz w:val="28"/>
          <w:szCs w:val="28"/>
        </w:rPr>
      </w:pPr>
      <w:r w:rsidRPr="00404AE9">
        <w:rPr>
          <w:rFonts w:ascii="Times New Roman" w:hAnsi="Times New Roman"/>
          <w:sz w:val="28"/>
          <w:szCs w:val="28"/>
        </w:rPr>
        <w:t>Таблица 2.</w:t>
      </w:r>
    </w:p>
    <w:p w:rsidR="000D58E0" w:rsidRPr="00404AE9" w:rsidRDefault="000D58E0" w:rsidP="004957CB">
      <w:pPr>
        <w:spacing w:line="240" w:lineRule="auto"/>
        <w:jc w:val="center"/>
        <w:rPr>
          <w:rFonts w:ascii="Times New Roman" w:hAnsi="Times New Roman"/>
          <w:sz w:val="28"/>
          <w:szCs w:val="28"/>
        </w:rPr>
      </w:pPr>
      <w:r w:rsidRPr="00404AE9">
        <w:rPr>
          <w:rFonts w:ascii="Times New Roman" w:hAnsi="Times New Roman"/>
          <w:sz w:val="28"/>
          <w:szCs w:val="28"/>
        </w:rPr>
        <w:t>Прогноз транспортного спроса сельского поселения</w:t>
      </w:r>
    </w:p>
    <w:tbl>
      <w:tblPr>
        <w:tblW w:w="5075" w:type="pct"/>
        <w:tblLayout w:type="fixed"/>
        <w:tblLook w:val="00A0" w:firstRow="1" w:lastRow="0" w:firstColumn="1" w:lastColumn="0" w:noHBand="0" w:noVBand="0"/>
      </w:tblPr>
      <w:tblGrid>
        <w:gridCol w:w="547"/>
        <w:gridCol w:w="3245"/>
        <w:gridCol w:w="1271"/>
        <w:gridCol w:w="706"/>
        <w:gridCol w:w="706"/>
        <w:gridCol w:w="708"/>
        <w:gridCol w:w="706"/>
        <w:gridCol w:w="708"/>
        <w:gridCol w:w="698"/>
        <w:gridCol w:w="710"/>
      </w:tblGrid>
      <w:tr w:rsidR="000D58E0" w:rsidRPr="00404AE9" w:rsidTr="00245758">
        <w:trPr>
          <w:cantSplit/>
          <w:trHeight w:val="1177"/>
        </w:trPr>
        <w:tc>
          <w:tcPr>
            <w:tcW w:w="273" w:type="pct"/>
            <w:tcBorders>
              <w:top w:val="single" w:sz="4" w:space="0" w:color="auto"/>
              <w:left w:val="single" w:sz="4" w:space="0" w:color="auto"/>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b/>
                <w:sz w:val="28"/>
                <w:szCs w:val="28"/>
              </w:rPr>
            </w:pPr>
            <w:r w:rsidRPr="00404AE9">
              <w:rPr>
                <w:rFonts w:ascii="Times New Roman" w:hAnsi="Times New Roman"/>
                <w:b/>
                <w:sz w:val="28"/>
                <w:szCs w:val="28"/>
              </w:rPr>
              <w:t>№ п/п</w:t>
            </w:r>
          </w:p>
        </w:tc>
        <w:tc>
          <w:tcPr>
            <w:tcW w:w="1621" w:type="pct"/>
            <w:tcBorders>
              <w:top w:val="single" w:sz="4" w:space="0" w:color="auto"/>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b/>
                <w:sz w:val="28"/>
                <w:szCs w:val="28"/>
              </w:rPr>
            </w:pPr>
            <w:r w:rsidRPr="00404AE9">
              <w:rPr>
                <w:rFonts w:ascii="Times New Roman" w:hAnsi="Times New Roman"/>
                <w:b/>
                <w:sz w:val="28"/>
                <w:szCs w:val="28"/>
              </w:rPr>
              <w:t>Показатели</w:t>
            </w:r>
          </w:p>
        </w:tc>
        <w:tc>
          <w:tcPr>
            <w:tcW w:w="635" w:type="pct"/>
            <w:tcBorders>
              <w:top w:val="single" w:sz="4" w:space="0" w:color="auto"/>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b/>
                <w:sz w:val="28"/>
                <w:szCs w:val="28"/>
              </w:rPr>
            </w:pPr>
            <w:r w:rsidRPr="00404AE9">
              <w:rPr>
                <w:rFonts w:ascii="Times New Roman" w:hAnsi="Times New Roman"/>
                <w:b/>
                <w:sz w:val="28"/>
                <w:szCs w:val="28"/>
              </w:rPr>
              <w:t>Единица измерения</w:t>
            </w:r>
          </w:p>
        </w:tc>
        <w:tc>
          <w:tcPr>
            <w:tcW w:w="353"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F4CF0">
            <w:pPr>
              <w:pStyle w:val="af3"/>
              <w:spacing w:after="120"/>
              <w:rPr>
                <w:rFonts w:ascii="Times New Roman" w:hAnsi="Times New Roman"/>
                <w:b/>
                <w:sz w:val="28"/>
                <w:szCs w:val="28"/>
              </w:rPr>
            </w:pPr>
            <w:r w:rsidRPr="00404AE9">
              <w:rPr>
                <w:rFonts w:ascii="Times New Roman" w:hAnsi="Times New Roman"/>
                <w:b/>
                <w:sz w:val="28"/>
                <w:szCs w:val="28"/>
              </w:rPr>
              <w:t>2017</w:t>
            </w:r>
          </w:p>
        </w:tc>
        <w:tc>
          <w:tcPr>
            <w:tcW w:w="353"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F4CF0">
            <w:pPr>
              <w:pStyle w:val="af3"/>
              <w:spacing w:after="120"/>
              <w:rPr>
                <w:rFonts w:ascii="Times New Roman" w:hAnsi="Times New Roman"/>
                <w:b/>
                <w:sz w:val="28"/>
                <w:szCs w:val="28"/>
              </w:rPr>
            </w:pPr>
            <w:r w:rsidRPr="00404AE9">
              <w:rPr>
                <w:rFonts w:ascii="Times New Roman" w:hAnsi="Times New Roman"/>
                <w:b/>
                <w:sz w:val="28"/>
                <w:szCs w:val="28"/>
              </w:rPr>
              <w:t>2018</w:t>
            </w:r>
          </w:p>
        </w:tc>
        <w:tc>
          <w:tcPr>
            <w:tcW w:w="354"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F4CF0">
            <w:pPr>
              <w:pStyle w:val="af3"/>
              <w:spacing w:after="120"/>
              <w:rPr>
                <w:rFonts w:ascii="Times New Roman" w:hAnsi="Times New Roman"/>
                <w:b/>
                <w:sz w:val="28"/>
                <w:szCs w:val="28"/>
              </w:rPr>
            </w:pPr>
            <w:r w:rsidRPr="00404AE9">
              <w:rPr>
                <w:rFonts w:ascii="Times New Roman" w:hAnsi="Times New Roman"/>
                <w:b/>
                <w:sz w:val="28"/>
                <w:szCs w:val="28"/>
              </w:rPr>
              <w:t>2019</w:t>
            </w:r>
          </w:p>
        </w:tc>
        <w:tc>
          <w:tcPr>
            <w:tcW w:w="353"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F4CF0">
            <w:pPr>
              <w:pStyle w:val="af3"/>
              <w:spacing w:after="120"/>
              <w:rPr>
                <w:rFonts w:ascii="Times New Roman" w:hAnsi="Times New Roman"/>
                <w:b/>
                <w:sz w:val="28"/>
                <w:szCs w:val="28"/>
              </w:rPr>
            </w:pPr>
            <w:r w:rsidRPr="00404AE9">
              <w:rPr>
                <w:rFonts w:ascii="Times New Roman" w:hAnsi="Times New Roman"/>
                <w:b/>
                <w:sz w:val="28"/>
                <w:szCs w:val="28"/>
              </w:rPr>
              <w:t>2020</w:t>
            </w:r>
          </w:p>
        </w:tc>
        <w:tc>
          <w:tcPr>
            <w:tcW w:w="354"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F4CF0">
            <w:pPr>
              <w:pStyle w:val="af3"/>
              <w:spacing w:after="120"/>
              <w:rPr>
                <w:rFonts w:ascii="Times New Roman" w:hAnsi="Times New Roman"/>
                <w:b/>
                <w:sz w:val="28"/>
                <w:szCs w:val="28"/>
              </w:rPr>
            </w:pPr>
            <w:r w:rsidRPr="00404AE9">
              <w:rPr>
                <w:rFonts w:ascii="Times New Roman" w:hAnsi="Times New Roman"/>
                <w:b/>
                <w:sz w:val="28"/>
                <w:szCs w:val="28"/>
              </w:rPr>
              <w:t>2021</w:t>
            </w:r>
          </w:p>
        </w:tc>
        <w:tc>
          <w:tcPr>
            <w:tcW w:w="349"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45758">
            <w:pPr>
              <w:pStyle w:val="af3"/>
              <w:spacing w:after="120"/>
              <w:rPr>
                <w:rFonts w:ascii="Times New Roman" w:hAnsi="Times New Roman"/>
                <w:b/>
                <w:sz w:val="28"/>
                <w:szCs w:val="28"/>
              </w:rPr>
            </w:pPr>
            <w:r w:rsidRPr="00404AE9">
              <w:rPr>
                <w:rFonts w:ascii="Times New Roman" w:hAnsi="Times New Roman"/>
                <w:b/>
                <w:sz w:val="28"/>
                <w:szCs w:val="28"/>
              </w:rPr>
              <w:t>2022</w:t>
            </w:r>
          </w:p>
        </w:tc>
        <w:tc>
          <w:tcPr>
            <w:tcW w:w="356"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45758">
            <w:pPr>
              <w:pStyle w:val="af3"/>
              <w:spacing w:after="120"/>
              <w:rPr>
                <w:rFonts w:ascii="Times New Roman" w:hAnsi="Times New Roman"/>
                <w:b/>
                <w:sz w:val="28"/>
                <w:szCs w:val="28"/>
              </w:rPr>
            </w:pPr>
            <w:r w:rsidRPr="00404AE9">
              <w:rPr>
                <w:rFonts w:ascii="Times New Roman" w:hAnsi="Times New Roman"/>
                <w:b/>
                <w:sz w:val="28"/>
                <w:szCs w:val="28"/>
              </w:rPr>
              <w:t>2022-2029</w:t>
            </w:r>
          </w:p>
        </w:tc>
      </w:tr>
      <w:tr w:rsidR="000D58E0" w:rsidRPr="00404AE9" w:rsidTr="004957CB">
        <w:trPr>
          <w:cantSplit/>
          <w:trHeight w:val="381"/>
        </w:trPr>
        <w:tc>
          <w:tcPr>
            <w:tcW w:w="5000" w:type="pct"/>
            <w:gridSpan w:val="10"/>
            <w:tcBorders>
              <w:top w:val="single" w:sz="4" w:space="0" w:color="auto"/>
              <w:left w:val="single" w:sz="4" w:space="0" w:color="auto"/>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Прогноз транспортного спроса поселения, объемов и характера передвижения населения и перевозок грузов на территории поселения</w:t>
            </w:r>
          </w:p>
        </w:tc>
      </w:tr>
      <w:tr w:rsidR="000D58E0" w:rsidRPr="00404AE9" w:rsidTr="00245758">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1.1</w:t>
            </w:r>
          </w:p>
        </w:tc>
        <w:tc>
          <w:tcPr>
            <w:tcW w:w="1621"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Объем грузоперевозок</w:t>
            </w:r>
          </w:p>
        </w:tc>
        <w:tc>
          <w:tcPr>
            <w:tcW w:w="635"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тонн</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4"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4"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49"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6"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r>
      <w:tr w:rsidR="000D58E0" w:rsidRPr="00404AE9" w:rsidTr="00245758">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1.2</w:t>
            </w:r>
          </w:p>
        </w:tc>
        <w:tc>
          <w:tcPr>
            <w:tcW w:w="1621"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Объем пассажироперевозок</w:t>
            </w:r>
          </w:p>
        </w:tc>
        <w:tc>
          <w:tcPr>
            <w:tcW w:w="635"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чел</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4"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4"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49"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6"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r>
      <w:tr w:rsidR="000D58E0" w:rsidRPr="00404AE9" w:rsidTr="004957CB">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lastRenderedPageBreak/>
              <w:t>Прогноз развития транспортной инфраструктуры по видам транспорта (объем грузоперевозок)</w:t>
            </w:r>
          </w:p>
        </w:tc>
      </w:tr>
      <w:tr w:rsidR="000D58E0" w:rsidRPr="00404AE9" w:rsidTr="00245758">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2.1</w:t>
            </w:r>
          </w:p>
        </w:tc>
        <w:tc>
          <w:tcPr>
            <w:tcW w:w="1621"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воздушный транспорт</w:t>
            </w:r>
          </w:p>
        </w:tc>
        <w:tc>
          <w:tcPr>
            <w:tcW w:w="635"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тонн</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4"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4"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49"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6"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r>
      <w:tr w:rsidR="000D58E0" w:rsidRPr="00404AE9" w:rsidTr="00245758">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2.2</w:t>
            </w:r>
          </w:p>
        </w:tc>
        <w:tc>
          <w:tcPr>
            <w:tcW w:w="1621"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водный транспорт</w:t>
            </w:r>
          </w:p>
        </w:tc>
        <w:tc>
          <w:tcPr>
            <w:tcW w:w="635"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тонн</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4"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4"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49"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6"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r>
      <w:tr w:rsidR="000D58E0" w:rsidRPr="00404AE9" w:rsidTr="00245758">
        <w:trPr>
          <w:cantSplit/>
        </w:trPr>
        <w:tc>
          <w:tcPr>
            <w:tcW w:w="273" w:type="pct"/>
            <w:tcBorders>
              <w:top w:val="nil"/>
              <w:left w:val="single" w:sz="4" w:space="0" w:color="auto"/>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2.3</w:t>
            </w:r>
          </w:p>
        </w:tc>
        <w:tc>
          <w:tcPr>
            <w:tcW w:w="1621"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железнодорожный транспорт</w:t>
            </w:r>
          </w:p>
        </w:tc>
        <w:tc>
          <w:tcPr>
            <w:tcW w:w="635"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тонн</w:t>
            </w:r>
          </w:p>
        </w:tc>
        <w:tc>
          <w:tcPr>
            <w:tcW w:w="353"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4"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4"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49"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6"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r>
      <w:tr w:rsidR="000D58E0" w:rsidRPr="00404AE9" w:rsidTr="00245758">
        <w:trPr>
          <w:cantSplit/>
        </w:trPr>
        <w:tc>
          <w:tcPr>
            <w:tcW w:w="273" w:type="pct"/>
            <w:tcBorders>
              <w:top w:val="nil"/>
              <w:left w:val="single" w:sz="4" w:space="0" w:color="auto"/>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2.4</w:t>
            </w:r>
          </w:p>
        </w:tc>
        <w:tc>
          <w:tcPr>
            <w:tcW w:w="1621"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автотранспорт</w:t>
            </w:r>
          </w:p>
        </w:tc>
        <w:tc>
          <w:tcPr>
            <w:tcW w:w="635"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тонн</w:t>
            </w:r>
          </w:p>
        </w:tc>
        <w:tc>
          <w:tcPr>
            <w:tcW w:w="353"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3"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4"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3"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4"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49"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6"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r>
      <w:tr w:rsidR="000D58E0" w:rsidRPr="00404AE9" w:rsidTr="004957CB">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Прогноз развития дорожной сети поселения</w:t>
            </w:r>
          </w:p>
        </w:tc>
      </w:tr>
      <w:tr w:rsidR="000D58E0" w:rsidRPr="00404AE9" w:rsidTr="00245758">
        <w:trPr>
          <w:cantSplit/>
          <w:trHeight w:val="1134"/>
        </w:trPr>
        <w:tc>
          <w:tcPr>
            <w:tcW w:w="273"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3.1</w:t>
            </w:r>
          </w:p>
        </w:tc>
        <w:tc>
          <w:tcPr>
            <w:tcW w:w="1621"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протяженность дорожной сети</w:t>
            </w:r>
          </w:p>
        </w:tc>
        <w:tc>
          <w:tcPr>
            <w:tcW w:w="635"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км</w:t>
            </w:r>
          </w:p>
        </w:tc>
        <w:tc>
          <w:tcPr>
            <w:tcW w:w="353" w:type="pct"/>
            <w:tcBorders>
              <w:top w:val="nil"/>
              <w:left w:val="nil"/>
              <w:bottom w:val="single" w:sz="4" w:space="0" w:color="auto"/>
              <w:right w:val="single" w:sz="4" w:space="0" w:color="auto"/>
            </w:tcBorders>
            <w:shd w:val="clear" w:color="000000" w:fill="FFFFFF"/>
          </w:tcPr>
          <w:p w:rsidR="000D58E0" w:rsidRPr="00404AE9" w:rsidRDefault="000D58E0">
            <w:pPr>
              <w:rPr>
                <w:rFonts w:ascii="Times New Roman" w:hAnsi="Times New Roman"/>
                <w:sz w:val="28"/>
                <w:szCs w:val="28"/>
              </w:rPr>
            </w:pPr>
            <w:r w:rsidRPr="00404AE9">
              <w:rPr>
                <w:rFonts w:ascii="Times New Roman" w:hAnsi="Times New Roman"/>
                <w:sz w:val="28"/>
                <w:szCs w:val="28"/>
              </w:rPr>
              <w:t>26,3</w:t>
            </w:r>
          </w:p>
        </w:tc>
        <w:tc>
          <w:tcPr>
            <w:tcW w:w="353" w:type="pct"/>
            <w:tcBorders>
              <w:top w:val="nil"/>
              <w:left w:val="nil"/>
              <w:bottom w:val="single" w:sz="4" w:space="0" w:color="auto"/>
              <w:right w:val="single" w:sz="4" w:space="0" w:color="auto"/>
            </w:tcBorders>
            <w:shd w:val="clear" w:color="000000" w:fill="FFFFFF"/>
          </w:tcPr>
          <w:p w:rsidR="000D58E0" w:rsidRPr="00404AE9" w:rsidRDefault="000D58E0">
            <w:pPr>
              <w:rPr>
                <w:rFonts w:ascii="Times New Roman" w:hAnsi="Times New Roman"/>
                <w:sz w:val="28"/>
                <w:szCs w:val="28"/>
              </w:rPr>
            </w:pPr>
            <w:r w:rsidRPr="00404AE9">
              <w:rPr>
                <w:rFonts w:ascii="Times New Roman" w:hAnsi="Times New Roman"/>
                <w:sz w:val="28"/>
                <w:szCs w:val="28"/>
              </w:rPr>
              <w:t>26,3</w:t>
            </w:r>
          </w:p>
        </w:tc>
        <w:tc>
          <w:tcPr>
            <w:tcW w:w="354" w:type="pct"/>
            <w:tcBorders>
              <w:top w:val="nil"/>
              <w:left w:val="nil"/>
              <w:bottom w:val="single" w:sz="4" w:space="0" w:color="auto"/>
              <w:right w:val="single" w:sz="4" w:space="0" w:color="auto"/>
            </w:tcBorders>
            <w:shd w:val="clear" w:color="000000" w:fill="FFFFFF"/>
          </w:tcPr>
          <w:p w:rsidR="000D58E0" w:rsidRPr="00404AE9" w:rsidRDefault="000D58E0">
            <w:pPr>
              <w:rPr>
                <w:rFonts w:ascii="Times New Roman" w:hAnsi="Times New Roman"/>
                <w:sz w:val="28"/>
                <w:szCs w:val="28"/>
              </w:rPr>
            </w:pPr>
            <w:r w:rsidRPr="00404AE9">
              <w:rPr>
                <w:rFonts w:ascii="Times New Roman" w:hAnsi="Times New Roman"/>
                <w:sz w:val="28"/>
                <w:szCs w:val="28"/>
              </w:rPr>
              <w:t>26,3</w:t>
            </w:r>
          </w:p>
        </w:tc>
        <w:tc>
          <w:tcPr>
            <w:tcW w:w="353" w:type="pct"/>
            <w:tcBorders>
              <w:top w:val="nil"/>
              <w:left w:val="nil"/>
              <w:bottom w:val="single" w:sz="4" w:space="0" w:color="auto"/>
              <w:right w:val="single" w:sz="4" w:space="0" w:color="auto"/>
            </w:tcBorders>
            <w:shd w:val="clear" w:color="000000" w:fill="FFFFFF"/>
            <w:noWrap/>
          </w:tcPr>
          <w:p w:rsidR="000D58E0" w:rsidRPr="00404AE9" w:rsidRDefault="000D58E0">
            <w:pPr>
              <w:rPr>
                <w:rFonts w:ascii="Times New Roman" w:hAnsi="Times New Roman"/>
                <w:sz w:val="28"/>
                <w:szCs w:val="28"/>
              </w:rPr>
            </w:pPr>
            <w:r w:rsidRPr="00404AE9">
              <w:rPr>
                <w:rFonts w:ascii="Times New Roman" w:hAnsi="Times New Roman"/>
                <w:sz w:val="28"/>
                <w:szCs w:val="28"/>
              </w:rPr>
              <w:t>26,3</w:t>
            </w:r>
          </w:p>
        </w:tc>
        <w:tc>
          <w:tcPr>
            <w:tcW w:w="354" w:type="pct"/>
            <w:tcBorders>
              <w:top w:val="nil"/>
              <w:left w:val="nil"/>
              <w:bottom w:val="single" w:sz="4" w:space="0" w:color="auto"/>
              <w:right w:val="single" w:sz="4" w:space="0" w:color="auto"/>
            </w:tcBorders>
            <w:shd w:val="clear" w:color="000000" w:fill="FFFFFF"/>
            <w:noWrap/>
          </w:tcPr>
          <w:p w:rsidR="000D58E0" w:rsidRPr="00404AE9" w:rsidRDefault="000D58E0">
            <w:pPr>
              <w:rPr>
                <w:rFonts w:ascii="Times New Roman" w:hAnsi="Times New Roman"/>
                <w:sz w:val="28"/>
                <w:szCs w:val="28"/>
              </w:rPr>
            </w:pPr>
            <w:r w:rsidRPr="00404AE9">
              <w:rPr>
                <w:rFonts w:ascii="Times New Roman" w:hAnsi="Times New Roman"/>
                <w:sz w:val="28"/>
                <w:szCs w:val="28"/>
              </w:rPr>
              <w:t>26,3</w:t>
            </w:r>
          </w:p>
        </w:tc>
        <w:tc>
          <w:tcPr>
            <w:tcW w:w="349" w:type="pct"/>
            <w:tcBorders>
              <w:top w:val="nil"/>
              <w:left w:val="nil"/>
              <w:bottom w:val="single" w:sz="4" w:space="0" w:color="auto"/>
              <w:right w:val="single" w:sz="4" w:space="0" w:color="auto"/>
            </w:tcBorders>
            <w:shd w:val="clear" w:color="000000" w:fill="FFFFFF"/>
            <w:noWrap/>
          </w:tcPr>
          <w:p w:rsidR="000D58E0" w:rsidRPr="00404AE9" w:rsidRDefault="000D58E0">
            <w:pPr>
              <w:rPr>
                <w:rFonts w:ascii="Times New Roman" w:hAnsi="Times New Roman"/>
                <w:sz w:val="28"/>
                <w:szCs w:val="28"/>
              </w:rPr>
            </w:pPr>
            <w:r w:rsidRPr="00404AE9">
              <w:rPr>
                <w:rFonts w:ascii="Times New Roman" w:hAnsi="Times New Roman"/>
                <w:sz w:val="28"/>
                <w:szCs w:val="28"/>
              </w:rPr>
              <w:t>26,3</w:t>
            </w:r>
          </w:p>
        </w:tc>
        <w:tc>
          <w:tcPr>
            <w:tcW w:w="356" w:type="pct"/>
            <w:tcBorders>
              <w:top w:val="nil"/>
              <w:left w:val="nil"/>
              <w:bottom w:val="single" w:sz="4" w:space="0" w:color="auto"/>
              <w:right w:val="single" w:sz="4" w:space="0" w:color="auto"/>
            </w:tcBorders>
            <w:shd w:val="clear" w:color="000000" w:fill="FFFFFF"/>
            <w:noWrap/>
          </w:tcPr>
          <w:p w:rsidR="000D58E0" w:rsidRPr="00404AE9" w:rsidRDefault="000D58E0">
            <w:pPr>
              <w:rPr>
                <w:rFonts w:ascii="Times New Roman" w:hAnsi="Times New Roman"/>
                <w:sz w:val="28"/>
                <w:szCs w:val="28"/>
              </w:rPr>
            </w:pPr>
            <w:r w:rsidRPr="00404AE9">
              <w:rPr>
                <w:rFonts w:ascii="Times New Roman" w:hAnsi="Times New Roman"/>
                <w:sz w:val="28"/>
                <w:szCs w:val="28"/>
              </w:rPr>
              <w:t>26,3</w:t>
            </w:r>
          </w:p>
        </w:tc>
      </w:tr>
      <w:tr w:rsidR="000D58E0" w:rsidRPr="00404AE9" w:rsidTr="004957CB">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highlight w:val="yellow"/>
              </w:rPr>
            </w:pPr>
            <w:r w:rsidRPr="00404AE9">
              <w:rPr>
                <w:rFonts w:ascii="Times New Roman" w:hAnsi="Times New Roman"/>
                <w:sz w:val="28"/>
                <w:szCs w:val="28"/>
              </w:rPr>
              <w:t>Прогноз уровня автомобилизации, параметров дорожного движения</w:t>
            </w:r>
          </w:p>
        </w:tc>
      </w:tr>
      <w:tr w:rsidR="000D58E0" w:rsidRPr="00404AE9" w:rsidTr="00245758">
        <w:trPr>
          <w:cantSplit/>
        </w:trPr>
        <w:tc>
          <w:tcPr>
            <w:tcW w:w="273" w:type="pct"/>
            <w:tcBorders>
              <w:top w:val="single" w:sz="4" w:space="0" w:color="auto"/>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4.1</w:t>
            </w:r>
          </w:p>
        </w:tc>
        <w:tc>
          <w:tcPr>
            <w:tcW w:w="1621" w:type="pct"/>
            <w:tcBorders>
              <w:top w:val="single" w:sz="4" w:space="0" w:color="auto"/>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индивидуальный автотранспорт</w:t>
            </w:r>
          </w:p>
        </w:tc>
        <w:tc>
          <w:tcPr>
            <w:tcW w:w="635" w:type="pct"/>
            <w:tcBorders>
              <w:top w:val="single" w:sz="4" w:space="0" w:color="auto"/>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авт. на 1000 чел</w:t>
            </w:r>
          </w:p>
        </w:tc>
        <w:tc>
          <w:tcPr>
            <w:tcW w:w="353" w:type="pct"/>
            <w:tcBorders>
              <w:top w:val="single" w:sz="4" w:space="0" w:color="auto"/>
              <w:left w:val="nil"/>
              <w:bottom w:val="single" w:sz="4" w:space="0" w:color="auto"/>
              <w:right w:val="single" w:sz="4" w:space="0" w:color="auto"/>
            </w:tcBorders>
            <w:shd w:val="clear" w:color="000000" w:fill="FFFFFF"/>
            <w:vAlign w:val="center"/>
          </w:tcPr>
          <w:p w:rsidR="000D58E0" w:rsidRPr="00404AE9" w:rsidRDefault="008F5028" w:rsidP="004957CB">
            <w:pPr>
              <w:pStyle w:val="af3"/>
              <w:spacing w:after="120"/>
              <w:rPr>
                <w:rFonts w:ascii="Times New Roman" w:hAnsi="Times New Roman"/>
                <w:sz w:val="28"/>
                <w:szCs w:val="28"/>
              </w:rPr>
            </w:pPr>
            <w:r>
              <w:rPr>
                <w:rFonts w:ascii="Times New Roman" w:hAnsi="Times New Roman"/>
                <w:sz w:val="28"/>
                <w:szCs w:val="28"/>
              </w:rPr>
              <w:t>371</w:t>
            </w:r>
          </w:p>
        </w:tc>
        <w:tc>
          <w:tcPr>
            <w:tcW w:w="353" w:type="pct"/>
            <w:tcBorders>
              <w:top w:val="single" w:sz="4" w:space="0" w:color="auto"/>
              <w:left w:val="nil"/>
              <w:bottom w:val="single" w:sz="4" w:space="0" w:color="auto"/>
              <w:right w:val="single" w:sz="4" w:space="0" w:color="auto"/>
            </w:tcBorders>
            <w:shd w:val="clear" w:color="000000" w:fill="FFFFFF"/>
            <w:vAlign w:val="center"/>
          </w:tcPr>
          <w:p w:rsidR="000D58E0" w:rsidRPr="00404AE9" w:rsidRDefault="008F5028" w:rsidP="004957CB">
            <w:pPr>
              <w:pStyle w:val="af3"/>
              <w:spacing w:after="120"/>
              <w:rPr>
                <w:rFonts w:ascii="Times New Roman" w:hAnsi="Times New Roman"/>
                <w:sz w:val="28"/>
                <w:szCs w:val="28"/>
              </w:rPr>
            </w:pPr>
            <w:r>
              <w:rPr>
                <w:rFonts w:ascii="Times New Roman" w:hAnsi="Times New Roman"/>
                <w:sz w:val="28"/>
                <w:szCs w:val="28"/>
              </w:rPr>
              <w:t>380</w:t>
            </w:r>
          </w:p>
        </w:tc>
        <w:tc>
          <w:tcPr>
            <w:tcW w:w="354" w:type="pct"/>
            <w:tcBorders>
              <w:top w:val="single" w:sz="4" w:space="0" w:color="auto"/>
              <w:left w:val="nil"/>
              <w:bottom w:val="single" w:sz="4" w:space="0" w:color="auto"/>
              <w:right w:val="single" w:sz="4" w:space="0" w:color="auto"/>
            </w:tcBorders>
            <w:shd w:val="clear" w:color="000000" w:fill="FFFFFF"/>
            <w:vAlign w:val="center"/>
          </w:tcPr>
          <w:p w:rsidR="000D58E0" w:rsidRPr="00404AE9" w:rsidRDefault="008F5028" w:rsidP="004957CB">
            <w:pPr>
              <w:pStyle w:val="af3"/>
              <w:spacing w:after="120"/>
              <w:rPr>
                <w:rFonts w:ascii="Times New Roman" w:hAnsi="Times New Roman"/>
                <w:sz w:val="28"/>
                <w:szCs w:val="28"/>
              </w:rPr>
            </w:pPr>
            <w:r>
              <w:rPr>
                <w:rFonts w:ascii="Times New Roman" w:hAnsi="Times New Roman"/>
                <w:sz w:val="28"/>
                <w:szCs w:val="28"/>
              </w:rPr>
              <w:t>385</w:t>
            </w:r>
          </w:p>
        </w:tc>
        <w:tc>
          <w:tcPr>
            <w:tcW w:w="353" w:type="pct"/>
            <w:tcBorders>
              <w:top w:val="single" w:sz="4" w:space="0" w:color="auto"/>
              <w:left w:val="nil"/>
              <w:bottom w:val="single" w:sz="4" w:space="0" w:color="auto"/>
              <w:right w:val="single" w:sz="4" w:space="0" w:color="auto"/>
            </w:tcBorders>
            <w:shd w:val="clear" w:color="000000" w:fill="FFFFFF"/>
            <w:noWrap/>
            <w:vAlign w:val="center"/>
          </w:tcPr>
          <w:p w:rsidR="000D58E0" w:rsidRPr="00404AE9" w:rsidRDefault="008F5028" w:rsidP="004957CB">
            <w:pPr>
              <w:pStyle w:val="af3"/>
              <w:spacing w:after="120"/>
              <w:rPr>
                <w:rFonts w:ascii="Times New Roman" w:hAnsi="Times New Roman"/>
                <w:sz w:val="28"/>
                <w:szCs w:val="28"/>
              </w:rPr>
            </w:pPr>
            <w:r>
              <w:rPr>
                <w:rFonts w:ascii="Times New Roman" w:hAnsi="Times New Roman"/>
                <w:sz w:val="28"/>
                <w:szCs w:val="28"/>
              </w:rPr>
              <w:t>392</w:t>
            </w:r>
          </w:p>
        </w:tc>
        <w:tc>
          <w:tcPr>
            <w:tcW w:w="354" w:type="pct"/>
            <w:tcBorders>
              <w:top w:val="single" w:sz="4" w:space="0" w:color="auto"/>
              <w:left w:val="nil"/>
              <w:bottom w:val="single" w:sz="4" w:space="0" w:color="auto"/>
              <w:right w:val="single" w:sz="4" w:space="0" w:color="auto"/>
            </w:tcBorders>
            <w:shd w:val="clear" w:color="000000" w:fill="FFFFFF"/>
            <w:noWrap/>
            <w:vAlign w:val="center"/>
          </w:tcPr>
          <w:p w:rsidR="000D58E0" w:rsidRPr="00404AE9" w:rsidRDefault="008F5028" w:rsidP="004957CB">
            <w:pPr>
              <w:pStyle w:val="af3"/>
              <w:spacing w:after="120"/>
              <w:rPr>
                <w:rFonts w:ascii="Times New Roman" w:hAnsi="Times New Roman"/>
                <w:sz w:val="28"/>
                <w:szCs w:val="28"/>
              </w:rPr>
            </w:pPr>
            <w:r>
              <w:rPr>
                <w:rFonts w:ascii="Times New Roman" w:hAnsi="Times New Roman"/>
                <w:sz w:val="28"/>
                <w:szCs w:val="28"/>
              </w:rPr>
              <w:t>400</w:t>
            </w:r>
          </w:p>
        </w:tc>
        <w:tc>
          <w:tcPr>
            <w:tcW w:w="349" w:type="pct"/>
            <w:tcBorders>
              <w:top w:val="single" w:sz="4" w:space="0" w:color="auto"/>
              <w:left w:val="nil"/>
              <w:bottom w:val="single" w:sz="4" w:space="0" w:color="auto"/>
              <w:right w:val="single" w:sz="4" w:space="0" w:color="auto"/>
            </w:tcBorders>
            <w:shd w:val="clear" w:color="000000" w:fill="FFFFFF"/>
            <w:noWrap/>
            <w:vAlign w:val="center"/>
          </w:tcPr>
          <w:p w:rsidR="000D58E0" w:rsidRPr="00404AE9" w:rsidRDefault="008F5028" w:rsidP="008F5028">
            <w:pPr>
              <w:pStyle w:val="af3"/>
              <w:spacing w:after="120"/>
              <w:rPr>
                <w:rFonts w:ascii="Times New Roman" w:hAnsi="Times New Roman"/>
                <w:sz w:val="28"/>
                <w:szCs w:val="28"/>
              </w:rPr>
            </w:pPr>
            <w:r>
              <w:rPr>
                <w:rFonts w:ascii="Times New Roman" w:hAnsi="Times New Roman"/>
                <w:sz w:val="28"/>
                <w:szCs w:val="28"/>
              </w:rPr>
              <w:t>405</w:t>
            </w:r>
          </w:p>
        </w:tc>
        <w:tc>
          <w:tcPr>
            <w:tcW w:w="356" w:type="pct"/>
            <w:tcBorders>
              <w:top w:val="single" w:sz="4" w:space="0" w:color="auto"/>
              <w:left w:val="nil"/>
              <w:bottom w:val="single" w:sz="4" w:space="0" w:color="auto"/>
              <w:right w:val="single" w:sz="4" w:space="0" w:color="auto"/>
            </w:tcBorders>
            <w:shd w:val="clear" w:color="000000" w:fill="FFFFFF"/>
            <w:noWrap/>
            <w:vAlign w:val="center"/>
          </w:tcPr>
          <w:p w:rsidR="000D58E0" w:rsidRPr="00404AE9" w:rsidRDefault="000D58E0" w:rsidP="008F5028">
            <w:pPr>
              <w:pStyle w:val="af3"/>
              <w:spacing w:after="120"/>
              <w:rPr>
                <w:rFonts w:ascii="Times New Roman" w:hAnsi="Times New Roman"/>
                <w:sz w:val="28"/>
                <w:szCs w:val="28"/>
              </w:rPr>
            </w:pPr>
            <w:r w:rsidRPr="00404AE9">
              <w:rPr>
                <w:rFonts w:ascii="Times New Roman" w:hAnsi="Times New Roman"/>
                <w:sz w:val="28"/>
                <w:szCs w:val="28"/>
              </w:rPr>
              <w:t>4</w:t>
            </w:r>
            <w:r w:rsidR="008F5028">
              <w:rPr>
                <w:rFonts w:ascii="Times New Roman" w:hAnsi="Times New Roman"/>
                <w:sz w:val="28"/>
                <w:szCs w:val="28"/>
              </w:rPr>
              <w:t>25</w:t>
            </w:r>
          </w:p>
        </w:tc>
      </w:tr>
      <w:tr w:rsidR="000D58E0" w:rsidRPr="00404AE9" w:rsidTr="00245758">
        <w:trPr>
          <w:cantSplit/>
        </w:trPr>
        <w:tc>
          <w:tcPr>
            <w:tcW w:w="273" w:type="pct"/>
            <w:tcBorders>
              <w:top w:val="nil"/>
              <w:left w:val="single" w:sz="4" w:space="0" w:color="auto"/>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4.2</w:t>
            </w:r>
          </w:p>
        </w:tc>
        <w:tc>
          <w:tcPr>
            <w:tcW w:w="1621"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общественный транспорт</w:t>
            </w:r>
          </w:p>
        </w:tc>
        <w:tc>
          <w:tcPr>
            <w:tcW w:w="635"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Рейс авт.</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7</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7</w:t>
            </w:r>
          </w:p>
        </w:tc>
        <w:tc>
          <w:tcPr>
            <w:tcW w:w="354"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7</w:t>
            </w:r>
          </w:p>
        </w:tc>
        <w:tc>
          <w:tcPr>
            <w:tcW w:w="35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7</w:t>
            </w:r>
          </w:p>
        </w:tc>
        <w:tc>
          <w:tcPr>
            <w:tcW w:w="354"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7</w:t>
            </w:r>
          </w:p>
        </w:tc>
        <w:tc>
          <w:tcPr>
            <w:tcW w:w="349"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7</w:t>
            </w:r>
          </w:p>
        </w:tc>
        <w:tc>
          <w:tcPr>
            <w:tcW w:w="356"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7</w:t>
            </w:r>
          </w:p>
        </w:tc>
      </w:tr>
      <w:tr w:rsidR="000D58E0" w:rsidRPr="00404AE9" w:rsidTr="004957CB">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highlight w:val="yellow"/>
              </w:rPr>
            </w:pPr>
            <w:r w:rsidRPr="00404AE9">
              <w:rPr>
                <w:rFonts w:ascii="Times New Roman" w:hAnsi="Times New Roman"/>
                <w:sz w:val="28"/>
                <w:szCs w:val="28"/>
              </w:rPr>
              <w:t>Прогноз показателей безопасности дорожного движения</w:t>
            </w:r>
          </w:p>
        </w:tc>
      </w:tr>
      <w:tr w:rsidR="000D58E0" w:rsidRPr="00404AE9" w:rsidTr="00245758">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5.1</w:t>
            </w:r>
          </w:p>
        </w:tc>
        <w:tc>
          <w:tcPr>
            <w:tcW w:w="1621"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Доля ДТП, совершению которых сопутствовало наличие неудовлетворительных дорожных условий, в общем количестве ДТП</w:t>
            </w:r>
          </w:p>
        </w:tc>
        <w:tc>
          <w:tcPr>
            <w:tcW w:w="635"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0</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0</w:t>
            </w:r>
          </w:p>
        </w:tc>
        <w:tc>
          <w:tcPr>
            <w:tcW w:w="354"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0</w:t>
            </w:r>
          </w:p>
        </w:tc>
        <w:tc>
          <w:tcPr>
            <w:tcW w:w="35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0</w:t>
            </w:r>
          </w:p>
        </w:tc>
        <w:tc>
          <w:tcPr>
            <w:tcW w:w="354"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0</w:t>
            </w:r>
          </w:p>
        </w:tc>
        <w:tc>
          <w:tcPr>
            <w:tcW w:w="349"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0</w:t>
            </w:r>
          </w:p>
        </w:tc>
        <w:tc>
          <w:tcPr>
            <w:tcW w:w="356"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0</w:t>
            </w:r>
          </w:p>
        </w:tc>
      </w:tr>
    </w:tbl>
    <w:p w:rsidR="000D58E0" w:rsidRPr="00404AE9" w:rsidRDefault="000D58E0" w:rsidP="004957CB">
      <w:pPr>
        <w:pStyle w:val="S5"/>
        <w:spacing w:line="240" w:lineRule="auto"/>
        <w:rPr>
          <w:rFonts w:ascii="Times New Roman" w:hAnsi="Times New Roman"/>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2.3. Прогноз развития транспортной инфраструктуры по видам транспорта</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Воздушные и железнодорожные перевозки из поселения не осуществляются.</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Водный транспорт на территории района поселения не развит в связи с отсутствием судоходных рек.</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 xml:space="preserve">Автомобильный транспорт – важнейшая составная часть инфраструктуры </w:t>
      </w:r>
      <w:r w:rsidR="003940B1">
        <w:rPr>
          <w:rFonts w:ascii="Times New Roman" w:hAnsi="Times New Roman"/>
          <w:sz w:val="28"/>
          <w:szCs w:val="28"/>
        </w:rPr>
        <w:t>Покр</w:t>
      </w:r>
      <w:r w:rsidR="00D51829">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удовлетворяющая потребностям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w:t>
      </w: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2.4. Прогноз развития дорожной сети поселения</w:t>
      </w:r>
    </w:p>
    <w:p w:rsidR="000D58E0" w:rsidRPr="00404AE9" w:rsidRDefault="000D58E0" w:rsidP="006816F8">
      <w:pPr>
        <w:pStyle w:val="S5"/>
        <w:spacing w:line="240" w:lineRule="auto"/>
        <w:rPr>
          <w:rFonts w:ascii="Times New Roman" w:hAnsi="Times New Roman"/>
          <w:sz w:val="28"/>
          <w:szCs w:val="28"/>
        </w:rPr>
      </w:pPr>
      <w:r w:rsidRPr="00404AE9">
        <w:rPr>
          <w:rFonts w:ascii="Times New Roman" w:hAnsi="Times New Roman"/>
          <w:sz w:val="28"/>
          <w:szCs w:val="28"/>
        </w:rPr>
        <w:t>Автодороги с асфальтобетонным покрытием находятся в удовлетворительном состоянии, местами требуют ремонта.</w:t>
      </w:r>
    </w:p>
    <w:p w:rsidR="000D58E0" w:rsidRPr="00404AE9" w:rsidRDefault="000D58E0" w:rsidP="006816F8">
      <w:pPr>
        <w:pStyle w:val="S5"/>
        <w:spacing w:line="240" w:lineRule="auto"/>
        <w:rPr>
          <w:rFonts w:ascii="Times New Roman" w:hAnsi="Times New Roman"/>
          <w:sz w:val="28"/>
          <w:szCs w:val="28"/>
        </w:rPr>
      </w:pPr>
      <w:r w:rsidRPr="00404AE9">
        <w:rPr>
          <w:rFonts w:ascii="Times New Roman" w:hAnsi="Times New Roman"/>
          <w:sz w:val="28"/>
          <w:szCs w:val="28"/>
        </w:rPr>
        <w:lastRenderedPageBreak/>
        <w:t>Отставание развития дорожной сети сдерживает социально-экономический рост во всех отраслях экономики и уменьшает мобильность передвижения трудовых ресурсов.</w:t>
      </w:r>
    </w:p>
    <w:p w:rsidR="000D58E0" w:rsidRPr="00404AE9" w:rsidRDefault="000D58E0" w:rsidP="008134EA">
      <w:pPr>
        <w:pStyle w:val="S5"/>
        <w:spacing w:line="240" w:lineRule="auto"/>
        <w:rPr>
          <w:rFonts w:ascii="Times New Roman" w:hAnsi="Times New Roman"/>
          <w:sz w:val="28"/>
          <w:szCs w:val="28"/>
        </w:rPr>
      </w:pPr>
      <w:r w:rsidRPr="00404AE9">
        <w:rPr>
          <w:rFonts w:ascii="Times New Roman" w:hAnsi="Times New Roman"/>
          <w:sz w:val="28"/>
          <w:szCs w:val="28"/>
        </w:rPr>
        <w:t>В соответствии с определёнными выше приоритетами развития транспортного комплекса сельского поселения проектом Программы предусмотрены нижеописанные мероприятия по оптимизации улично-дорожной сети.</w:t>
      </w:r>
    </w:p>
    <w:p w:rsidR="000D58E0" w:rsidRPr="00404AE9" w:rsidRDefault="000D58E0" w:rsidP="008134EA">
      <w:pPr>
        <w:pStyle w:val="S5"/>
        <w:spacing w:line="240" w:lineRule="auto"/>
        <w:rPr>
          <w:rFonts w:ascii="Times New Roman" w:hAnsi="Times New Roman"/>
          <w:sz w:val="28"/>
          <w:szCs w:val="28"/>
        </w:rPr>
      </w:pPr>
      <w:r w:rsidRPr="00404AE9">
        <w:rPr>
          <w:rFonts w:ascii="Times New Roman" w:hAnsi="Times New Roman"/>
          <w:sz w:val="28"/>
          <w:szCs w:val="28"/>
        </w:rPr>
        <w:t>Основные расчетные параметры уличной сети в пределах сельского населенного пункта и сельского поселения принимаются в соответствии со СП 42.13330.2011 «Градостроительство. Планировка и застройка городских и сельских поселений».</w:t>
      </w:r>
    </w:p>
    <w:p w:rsidR="000D58E0" w:rsidRPr="00404AE9" w:rsidRDefault="000D58E0" w:rsidP="008134EA">
      <w:pPr>
        <w:pStyle w:val="S5"/>
        <w:spacing w:line="240" w:lineRule="auto"/>
        <w:rPr>
          <w:rFonts w:ascii="Times New Roman" w:hAnsi="Times New Roman"/>
          <w:sz w:val="28"/>
          <w:szCs w:val="28"/>
        </w:rPr>
      </w:pPr>
      <w:r w:rsidRPr="00404AE9">
        <w:rPr>
          <w:rFonts w:ascii="Times New Roman" w:hAnsi="Times New Roman"/>
          <w:sz w:val="28"/>
          <w:szCs w:val="28"/>
        </w:rPr>
        <w:t>Уровень транспортного обеспечения существенно влияет на градостроительную ценность территории. Задача развития транспортной инфраструктуры - создание благоприятной среды для жизнедеятельности населения, нейтрализация отрицательных климатических факторов, снижение социальной напряженности от транспортного дискомфорта.</w:t>
      </w:r>
    </w:p>
    <w:p w:rsidR="000D58E0" w:rsidRPr="00404AE9" w:rsidRDefault="000D58E0" w:rsidP="00D51EDA">
      <w:pPr>
        <w:pStyle w:val="S5"/>
        <w:spacing w:line="240" w:lineRule="auto"/>
        <w:jc w:val="center"/>
        <w:rPr>
          <w:rFonts w:ascii="Times New Roman" w:hAnsi="Times New Roman"/>
          <w:b/>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2.5. Прогноз уровня автомобилизации, параметров дорожного движения</w:t>
      </w:r>
    </w:p>
    <w:p w:rsidR="000D58E0" w:rsidRPr="00404AE9" w:rsidRDefault="000D58E0" w:rsidP="006816F8">
      <w:pPr>
        <w:pStyle w:val="S5"/>
        <w:spacing w:line="240" w:lineRule="auto"/>
        <w:rPr>
          <w:rFonts w:ascii="Times New Roman" w:hAnsi="Times New Roman"/>
          <w:sz w:val="28"/>
          <w:szCs w:val="28"/>
        </w:rPr>
      </w:pPr>
      <w:r w:rsidRPr="00404AE9">
        <w:rPr>
          <w:rFonts w:ascii="Times New Roman" w:hAnsi="Times New Roman"/>
          <w:sz w:val="28"/>
          <w:szCs w:val="28"/>
        </w:rPr>
        <w:t>На протяжении последних лет наблюдается тенденция к увеличению числа автомобилей на территории поселения. Основной прирост этого показателя осуществляется за счёт увеличения числа легковых автомобилей находящихся в собственности граждан (в среднем по 10% в год).</w:t>
      </w:r>
    </w:p>
    <w:p w:rsidR="000D58E0" w:rsidRPr="00404AE9" w:rsidRDefault="000D58E0" w:rsidP="006455C1">
      <w:pPr>
        <w:pStyle w:val="S5"/>
        <w:spacing w:line="240" w:lineRule="auto"/>
        <w:rPr>
          <w:rFonts w:ascii="Times New Roman" w:hAnsi="Times New Roman"/>
          <w:sz w:val="28"/>
          <w:szCs w:val="28"/>
        </w:rPr>
      </w:pPr>
      <w:r w:rsidRPr="00404AE9">
        <w:rPr>
          <w:rFonts w:ascii="Times New Roman" w:hAnsi="Times New Roman"/>
          <w:sz w:val="28"/>
          <w:szCs w:val="28"/>
        </w:rPr>
        <w:t xml:space="preserve">На территории </w:t>
      </w:r>
      <w:r w:rsidR="00D51829">
        <w:rPr>
          <w:rFonts w:ascii="Times New Roman" w:hAnsi="Times New Roman"/>
          <w:sz w:val="28"/>
          <w:szCs w:val="28"/>
        </w:rPr>
        <w:t xml:space="preserve"> </w:t>
      </w:r>
      <w:r w:rsidR="003940B1">
        <w:rPr>
          <w:rFonts w:ascii="Times New Roman" w:hAnsi="Times New Roman"/>
          <w:sz w:val="28"/>
          <w:szCs w:val="28"/>
        </w:rPr>
        <w:t>Покр</w:t>
      </w:r>
      <w:r w:rsidR="00D51829">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на расчетный срок предполагается </w:t>
      </w:r>
      <w:r w:rsidRPr="00464A60">
        <w:rPr>
          <w:rFonts w:ascii="Times New Roman" w:hAnsi="Times New Roman"/>
          <w:sz w:val="28"/>
          <w:szCs w:val="28"/>
        </w:rPr>
        <w:t>проживание 1</w:t>
      </w:r>
      <w:r w:rsidR="00C8022B">
        <w:rPr>
          <w:rFonts w:ascii="Times New Roman" w:hAnsi="Times New Roman"/>
          <w:sz w:val="28"/>
          <w:szCs w:val="28"/>
        </w:rPr>
        <w:t>70</w:t>
      </w:r>
      <w:r w:rsidR="00464A60" w:rsidRPr="00464A60">
        <w:rPr>
          <w:rFonts w:ascii="Times New Roman" w:hAnsi="Times New Roman"/>
          <w:sz w:val="28"/>
          <w:szCs w:val="28"/>
        </w:rPr>
        <w:t xml:space="preserve">0 </w:t>
      </w:r>
      <w:r w:rsidRPr="00464A60">
        <w:rPr>
          <w:rFonts w:ascii="Times New Roman" w:hAnsi="Times New Roman"/>
          <w:sz w:val="28"/>
          <w:szCs w:val="28"/>
        </w:rPr>
        <w:t xml:space="preserve"> человек.</w:t>
      </w:r>
      <w:r w:rsidRPr="00404AE9">
        <w:rPr>
          <w:rFonts w:ascii="Times New Roman" w:hAnsi="Times New Roman"/>
          <w:sz w:val="28"/>
          <w:szCs w:val="28"/>
        </w:rPr>
        <w:t xml:space="preserve"> Принятый уровень автомобилизации на расчетный срок в соответствии с требованиями п. 6.3. СНиП 2.07.01-89* «Градостроительство. Планировка и застройка городских и сельских поселений» составит 300 автомобилей на 1000 жителей. Таким образом суммарное количество автомобилей составит 450 штук. </w:t>
      </w:r>
    </w:p>
    <w:p w:rsidR="000D58E0" w:rsidRPr="00404AE9" w:rsidRDefault="000D58E0" w:rsidP="006455C1">
      <w:pPr>
        <w:pStyle w:val="S5"/>
        <w:spacing w:line="240" w:lineRule="auto"/>
        <w:rPr>
          <w:rFonts w:ascii="Times New Roman" w:hAnsi="Times New Roman"/>
          <w:sz w:val="28"/>
          <w:szCs w:val="28"/>
        </w:rPr>
      </w:pPr>
      <w:r w:rsidRPr="00404AE9">
        <w:rPr>
          <w:rFonts w:ascii="Times New Roman" w:hAnsi="Times New Roman"/>
          <w:sz w:val="28"/>
          <w:szCs w:val="28"/>
        </w:rPr>
        <w:t>Расчет объектов транспорта проведен в соответствии с СНиП 2.07.01-89* «Градостроительство. Планировка и застройка городских и сельских поселений» пункты 6.40, 6.41:</w:t>
      </w:r>
    </w:p>
    <w:p w:rsidR="000D58E0" w:rsidRPr="00404AE9" w:rsidRDefault="000D58E0" w:rsidP="006455C1">
      <w:pPr>
        <w:pStyle w:val="S5"/>
        <w:spacing w:line="240" w:lineRule="auto"/>
        <w:rPr>
          <w:rFonts w:ascii="Times New Roman" w:hAnsi="Times New Roman"/>
          <w:sz w:val="28"/>
          <w:szCs w:val="28"/>
        </w:rPr>
      </w:pPr>
      <w:r w:rsidRPr="00404AE9">
        <w:rPr>
          <w:rFonts w:ascii="Times New Roman" w:hAnsi="Times New Roman"/>
          <w:sz w:val="28"/>
          <w:szCs w:val="28"/>
        </w:rPr>
        <w:t xml:space="preserve">Станции технического обслуживания автомобилей следует проектировать из расчета один пост на 200 легковых автомобилей. </w:t>
      </w:r>
    </w:p>
    <w:p w:rsidR="000D58E0" w:rsidRPr="00404AE9" w:rsidRDefault="000D58E0" w:rsidP="006455C1">
      <w:pPr>
        <w:pStyle w:val="S5"/>
        <w:spacing w:line="240" w:lineRule="auto"/>
        <w:rPr>
          <w:rFonts w:ascii="Times New Roman" w:hAnsi="Times New Roman"/>
          <w:sz w:val="28"/>
          <w:szCs w:val="28"/>
        </w:rPr>
      </w:pPr>
      <w:r w:rsidRPr="00404AE9">
        <w:rPr>
          <w:rFonts w:ascii="Times New Roman" w:hAnsi="Times New Roman"/>
          <w:sz w:val="28"/>
          <w:szCs w:val="28"/>
        </w:rPr>
        <w:t>Автозаправочные станции (АЗС) следует проектировать из расчета одна топливо-раздаточная колонка на 1200 легковых автомобилей.</w:t>
      </w:r>
    </w:p>
    <w:p w:rsidR="000D58E0" w:rsidRPr="00404AE9" w:rsidRDefault="000D58E0" w:rsidP="006455C1">
      <w:pPr>
        <w:pStyle w:val="S5"/>
        <w:spacing w:line="240" w:lineRule="auto"/>
        <w:rPr>
          <w:rFonts w:ascii="Times New Roman" w:hAnsi="Times New Roman"/>
          <w:sz w:val="28"/>
          <w:szCs w:val="28"/>
        </w:rPr>
      </w:pPr>
      <w:r w:rsidRPr="00404AE9">
        <w:rPr>
          <w:rFonts w:ascii="Times New Roman" w:hAnsi="Times New Roman"/>
          <w:sz w:val="28"/>
          <w:szCs w:val="28"/>
        </w:rPr>
        <w:t>Для улучшения обслуживания автомобильного транспорта жителей предусмотрено размещение 1 автомойки мощностью 3 поста.</w:t>
      </w:r>
    </w:p>
    <w:p w:rsidR="000D58E0" w:rsidRPr="00404AE9" w:rsidRDefault="000D58E0" w:rsidP="00D51EDA">
      <w:pPr>
        <w:pStyle w:val="S5"/>
        <w:spacing w:line="240" w:lineRule="auto"/>
        <w:jc w:val="center"/>
        <w:rPr>
          <w:rFonts w:ascii="Times New Roman" w:hAnsi="Times New Roman"/>
          <w:b/>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2.6. Прогноз показателей безопасности дорожного движения</w:t>
      </w:r>
    </w:p>
    <w:p w:rsidR="000D58E0" w:rsidRPr="00404AE9" w:rsidRDefault="000D58E0" w:rsidP="002B2A9F">
      <w:pPr>
        <w:pStyle w:val="S5"/>
        <w:spacing w:line="240" w:lineRule="auto"/>
        <w:rPr>
          <w:rFonts w:ascii="Times New Roman" w:hAnsi="Times New Roman"/>
          <w:sz w:val="28"/>
          <w:szCs w:val="28"/>
        </w:rPr>
      </w:pPr>
      <w:r w:rsidRPr="00404AE9">
        <w:rPr>
          <w:rFonts w:ascii="Times New Roman" w:hAnsi="Times New Roman"/>
          <w:sz w:val="28"/>
          <w:szCs w:val="28"/>
        </w:rPr>
        <w:t xml:space="preserve">Диспропорция роста перевозок к объёмам финансирования дорожного хозяйства привели к существенному ухудшению состояния автомобильных дорог и, как следствие, к росту доли дорожно-транспортных происшествий, причиной которых служили неудовлетворительные дорожные условия. Потери от дорожно-транспортных происшествий, связанные с гибелью и ранениями людей, с повреждением автомобильного транспорта, влекут за собой расходы </w:t>
      </w:r>
      <w:r w:rsidRPr="00404AE9">
        <w:rPr>
          <w:rFonts w:ascii="Times New Roman" w:hAnsi="Times New Roman"/>
          <w:sz w:val="28"/>
          <w:szCs w:val="28"/>
        </w:rPr>
        <w:lastRenderedPageBreak/>
        <w:t xml:space="preserve">бюджетной системы на медицинское обслуживание, административные расходы и расходы по восстановлению технического оснащения дорог. </w:t>
      </w:r>
    </w:p>
    <w:p w:rsidR="000D58E0" w:rsidRPr="00404AE9" w:rsidRDefault="000D58E0" w:rsidP="006816F8">
      <w:pPr>
        <w:pStyle w:val="S5"/>
        <w:spacing w:line="240" w:lineRule="auto"/>
        <w:rPr>
          <w:rFonts w:ascii="Times New Roman" w:hAnsi="Times New Roman"/>
          <w:sz w:val="28"/>
          <w:szCs w:val="28"/>
        </w:rPr>
      </w:pPr>
      <w:r w:rsidRPr="00404AE9">
        <w:rPr>
          <w:rFonts w:ascii="Times New Roman" w:hAnsi="Times New Roman"/>
          <w:sz w:val="28"/>
          <w:szCs w:val="28"/>
        </w:rPr>
        <w:t>Четкое выполнение мероприятий Программы позволит снизить количество ДТП до 0 при создании удовлетворительных дорожных условий.</w:t>
      </w:r>
    </w:p>
    <w:p w:rsidR="000D58E0" w:rsidRPr="00404AE9" w:rsidRDefault="000D58E0" w:rsidP="00D51EDA">
      <w:pPr>
        <w:pStyle w:val="S5"/>
        <w:spacing w:line="240" w:lineRule="auto"/>
        <w:jc w:val="center"/>
        <w:rPr>
          <w:rFonts w:ascii="Times New Roman" w:hAnsi="Times New Roman"/>
          <w:b/>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2.7. Прогноз негативного воздействия транспортной инфраструктуры на окружающую среду и здоровье населения</w:t>
      </w:r>
    </w:p>
    <w:p w:rsidR="000D58E0" w:rsidRPr="00404AE9" w:rsidRDefault="000D58E0" w:rsidP="002810A8">
      <w:pPr>
        <w:pStyle w:val="S5"/>
        <w:spacing w:line="240" w:lineRule="auto"/>
        <w:rPr>
          <w:rFonts w:ascii="Times New Roman" w:hAnsi="Times New Roman"/>
          <w:sz w:val="28"/>
          <w:szCs w:val="28"/>
        </w:rPr>
      </w:pPr>
      <w:r w:rsidRPr="00404AE9">
        <w:rPr>
          <w:rFonts w:ascii="Times New Roman" w:hAnsi="Times New Roman"/>
          <w:sz w:val="28"/>
          <w:szCs w:val="28"/>
        </w:rPr>
        <w:t xml:space="preserve">Количество автомобильного транспорта в последние десятилетия быстро растет. Прогнозы на 2029 г. для </w:t>
      </w:r>
      <w:r w:rsidR="003940B1">
        <w:rPr>
          <w:rFonts w:ascii="Times New Roman" w:hAnsi="Times New Roman"/>
          <w:sz w:val="28"/>
          <w:szCs w:val="28"/>
        </w:rPr>
        <w:t>Покр</w:t>
      </w:r>
      <w:r w:rsidR="00D51829">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предполагают дальнейший рост легкового и грузового транспорта. Сельская транспортная инфраструктура не справляется с большим количеством индивидуального автотранспорта: возникают проблемы с паркованием автомобилей. Также транспорт воздействует на окружающую среду, загрязняя атмосферу, изменяя климат, увеличивая бытовой шум. В связи с этим растет беспокойство по поводу воздействия транспорта на окружающую среду и здоровье населения. Возникающий риск для здоровья требует все более срочных действий для снижения негативного воздействия и связанного с ним риска. Включение вопросов защиты окружающей среды и охраны здоровья в политику для транспорта совершенно необходимо для обеспечения устойчивости развития и снижения заболеваемости.</w:t>
      </w:r>
    </w:p>
    <w:p w:rsidR="000D58E0" w:rsidRPr="00404AE9" w:rsidRDefault="000D58E0" w:rsidP="002810A8">
      <w:pPr>
        <w:pStyle w:val="S5"/>
        <w:spacing w:line="240" w:lineRule="auto"/>
        <w:rPr>
          <w:rFonts w:ascii="Times New Roman" w:hAnsi="Times New Roman"/>
          <w:sz w:val="28"/>
          <w:szCs w:val="28"/>
        </w:rPr>
      </w:pPr>
      <w:r w:rsidRPr="00404AE9">
        <w:rPr>
          <w:rFonts w:ascii="Times New Roman" w:hAnsi="Times New Roman"/>
          <w:sz w:val="28"/>
          <w:szCs w:val="28"/>
        </w:rPr>
        <w:t>Чтобы оценить важность проблемы, рассмотрим ряд факторов, неблагоприятно влияющих на здоровье.</w:t>
      </w:r>
    </w:p>
    <w:p w:rsidR="000D58E0" w:rsidRPr="00404AE9" w:rsidRDefault="000D58E0" w:rsidP="002810A8">
      <w:pPr>
        <w:pStyle w:val="S5"/>
        <w:spacing w:line="240" w:lineRule="auto"/>
        <w:rPr>
          <w:rFonts w:ascii="Times New Roman" w:hAnsi="Times New Roman"/>
          <w:sz w:val="28"/>
          <w:szCs w:val="28"/>
        </w:rPr>
      </w:pPr>
      <w:r w:rsidRPr="00404AE9">
        <w:rPr>
          <w:rFonts w:ascii="Times New Roman" w:hAnsi="Times New Roman"/>
          <w:sz w:val="28"/>
          <w:szCs w:val="28"/>
        </w:rPr>
        <w:t> </w:t>
      </w:r>
      <w:r w:rsidRPr="00404AE9">
        <w:rPr>
          <w:rStyle w:val="afffffff9"/>
          <w:rFonts w:ascii="Times New Roman" w:hAnsi="Times New Roman"/>
          <w:sz w:val="28"/>
          <w:szCs w:val="28"/>
        </w:rPr>
        <w:t>Загрязнение атмосферы</w:t>
      </w:r>
      <w:r w:rsidRPr="00404AE9">
        <w:rPr>
          <w:rStyle w:val="afffffff9"/>
          <w:rFonts w:ascii="Times New Roman" w:hAnsi="Times New Roman"/>
          <w:i w:val="0"/>
          <w:sz w:val="28"/>
          <w:szCs w:val="28"/>
        </w:rPr>
        <w:t>.</w:t>
      </w:r>
      <w:r w:rsidRPr="00404AE9">
        <w:rPr>
          <w:rStyle w:val="apple-converted-space"/>
          <w:rFonts w:ascii="Times New Roman" w:hAnsi="Times New Roman"/>
          <w:sz w:val="28"/>
          <w:szCs w:val="28"/>
        </w:rPr>
        <w:t> </w:t>
      </w:r>
      <w:r w:rsidRPr="00404AE9">
        <w:rPr>
          <w:rFonts w:ascii="Times New Roman" w:hAnsi="Times New Roman"/>
          <w:sz w:val="28"/>
          <w:szCs w:val="28"/>
        </w:rPr>
        <w:t>Выбросы в воздух черного дыма и газообразных загрязняющих веществ (диоксид азота (NO2), диоксид серы (SO2) и озон (О3)) приводят к множеству вредных проявлени</w:t>
      </w:r>
      <w:r>
        <w:rPr>
          <w:rFonts w:ascii="Times New Roman" w:hAnsi="Times New Roman"/>
          <w:sz w:val="28"/>
          <w:szCs w:val="28"/>
        </w:rPr>
        <w:t>й</w:t>
      </w:r>
      <w:r w:rsidRPr="00404AE9">
        <w:rPr>
          <w:rFonts w:ascii="Times New Roman" w:hAnsi="Times New Roman"/>
          <w:sz w:val="28"/>
          <w:szCs w:val="28"/>
        </w:rPr>
        <w:t xml:space="preserve"> для здоровья, особенно к респираторным аллергическим заболеваниям.</w:t>
      </w:r>
    </w:p>
    <w:p w:rsidR="000D58E0" w:rsidRPr="00404AE9" w:rsidRDefault="000D58E0" w:rsidP="002810A8">
      <w:pPr>
        <w:pStyle w:val="S5"/>
        <w:spacing w:line="240" w:lineRule="auto"/>
        <w:rPr>
          <w:rFonts w:ascii="Times New Roman" w:hAnsi="Times New Roman"/>
          <w:sz w:val="28"/>
          <w:szCs w:val="28"/>
        </w:rPr>
      </w:pPr>
      <w:r w:rsidRPr="00404AE9">
        <w:rPr>
          <w:rStyle w:val="afffffff9"/>
          <w:rFonts w:ascii="Times New Roman" w:hAnsi="Times New Roman"/>
          <w:sz w:val="28"/>
          <w:szCs w:val="28"/>
        </w:rPr>
        <w:t>Воздействие шума</w:t>
      </w:r>
      <w:r w:rsidRPr="00404AE9">
        <w:rPr>
          <w:rStyle w:val="afffffff9"/>
          <w:rFonts w:ascii="Times New Roman" w:hAnsi="Times New Roman"/>
          <w:i w:val="0"/>
          <w:sz w:val="28"/>
          <w:szCs w:val="28"/>
        </w:rPr>
        <w:t>.</w:t>
      </w:r>
      <w:r w:rsidRPr="00404AE9">
        <w:rPr>
          <w:rStyle w:val="apple-converted-space"/>
          <w:rFonts w:ascii="Times New Roman" w:hAnsi="Times New Roman"/>
          <w:sz w:val="28"/>
          <w:szCs w:val="28"/>
        </w:rPr>
        <w:t> </w:t>
      </w:r>
      <w:r w:rsidRPr="00404AE9">
        <w:rPr>
          <w:rFonts w:ascii="Times New Roman" w:hAnsi="Times New Roman"/>
          <w:sz w:val="28"/>
          <w:szCs w:val="28"/>
        </w:rPr>
        <w:t xml:space="preserve">В </w:t>
      </w:r>
      <w:r w:rsidR="003940B1">
        <w:rPr>
          <w:rFonts w:ascii="Times New Roman" w:hAnsi="Times New Roman"/>
          <w:sz w:val="28"/>
          <w:szCs w:val="28"/>
        </w:rPr>
        <w:t>Покр</w:t>
      </w:r>
      <w:r w:rsidR="00D51829">
        <w:rPr>
          <w:rFonts w:ascii="Times New Roman" w:hAnsi="Times New Roman"/>
          <w:sz w:val="28"/>
          <w:szCs w:val="28"/>
        </w:rPr>
        <w:t xml:space="preserve">овском </w:t>
      </w:r>
      <w:r w:rsidRPr="00404AE9">
        <w:rPr>
          <w:rFonts w:ascii="Times New Roman" w:hAnsi="Times New Roman"/>
          <w:sz w:val="28"/>
          <w:szCs w:val="28"/>
        </w:rPr>
        <w:t xml:space="preserve"> сельском поселении транспорт (автомобильный) служит самым главным источником бытового шума. Приблизительно 30 % населения подверга</w:t>
      </w:r>
      <w:r>
        <w:rPr>
          <w:rFonts w:ascii="Times New Roman" w:hAnsi="Times New Roman"/>
          <w:sz w:val="28"/>
          <w:szCs w:val="28"/>
        </w:rPr>
        <w:t>ю</w:t>
      </w:r>
      <w:r w:rsidRPr="00404AE9">
        <w:rPr>
          <w:rFonts w:ascii="Times New Roman" w:hAnsi="Times New Roman"/>
          <w:sz w:val="28"/>
          <w:szCs w:val="28"/>
        </w:rPr>
        <w:t xml:space="preserve">тся воздействию шума от автомобильного транспорта с уровнем выше 50 дБ. </w:t>
      </w:r>
    </w:p>
    <w:p w:rsidR="000D58E0" w:rsidRPr="00404AE9" w:rsidRDefault="000D58E0" w:rsidP="002810A8">
      <w:pPr>
        <w:pStyle w:val="S5"/>
        <w:spacing w:line="240" w:lineRule="auto"/>
        <w:rPr>
          <w:rFonts w:ascii="Times New Roman" w:hAnsi="Times New Roman"/>
          <w:sz w:val="28"/>
          <w:szCs w:val="28"/>
        </w:rPr>
      </w:pPr>
      <w:r w:rsidRPr="00404AE9">
        <w:rPr>
          <w:rStyle w:val="afffffff9"/>
          <w:rFonts w:ascii="Times New Roman" w:hAnsi="Times New Roman"/>
          <w:sz w:val="28"/>
          <w:szCs w:val="28"/>
        </w:rPr>
        <w:t>Связанная с транспортом двигательная активность</w:t>
      </w:r>
      <w:r w:rsidRPr="00404AE9">
        <w:rPr>
          <w:rStyle w:val="afffffff9"/>
          <w:rFonts w:ascii="Times New Roman" w:hAnsi="Times New Roman"/>
          <w:i w:val="0"/>
          <w:sz w:val="28"/>
          <w:szCs w:val="28"/>
        </w:rPr>
        <w:t>.</w:t>
      </w:r>
      <w:r w:rsidRPr="00404AE9">
        <w:rPr>
          <w:rStyle w:val="apple-converted-space"/>
          <w:rFonts w:ascii="Times New Roman" w:hAnsi="Times New Roman"/>
          <w:sz w:val="28"/>
          <w:szCs w:val="28"/>
        </w:rPr>
        <w:t> </w:t>
      </w:r>
      <w:r w:rsidRPr="00404AE9">
        <w:rPr>
          <w:rFonts w:ascii="Times New Roman" w:hAnsi="Times New Roman"/>
          <w:sz w:val="28"/>
          <w:szCs w:val="28"/>
        </w:rPr>
        <w:t>Исследования европейских учёных показывают тенденцию к снижению уровня активности у людей, в связи с тем, что все больше людей предпочитают передвигаться при помощи автотранспорта. Недостаточность двигательной активности приводит к таким проблемам со здоровьем как сердечнососудистые заболевания, инсульт, диабет типа II, ожирение, некоторые типы рака, остеопороз и вызывают депрессию.</w:t>
      </w:r>
    </w:p>
    <w:p w:rsidR="000D58E0" w:rsidRPr="00404AE9" w:rsidRDefault="000D58E0" w:rsidP="002810A8">
      <w:pPr>
        <w:pStyle w:val="S5"/>
        <w:spacing w:line="240" w:lineRule="auto"/>
        <w:rPr>
          <w:rFonts w:ascii="Times New Roman" w:hAnsi="Times New Roman"/>
          <w:sz w:val="28"/>
          <w:szCs w:val="28"/>
        </w:rPr>
      </w:pPr>
      <w:r w:rsidRPr="00404AE9">
        <w:rPr>
          <w:rStyle w:val="afffffff9"/>
          <w:rFonts w:ascii="Times New Roman" w:hAnsi="Times New Roman"/>
          <w:sz w:val="28"/>
          <w:szCs w:val="28"/>
        </w:rPr>
        <w:t>Психологическое и социальное воздействие</w:t>
      </w:r>
      <w:r w:rsidRPr="00404AE9">
        <w:rPr>
          <w:rStyle w:val="afffffff9"/>
          <w:rFonts w:ascii="Times New Roman" w:hAnsi="Times New Roman"/>
          <w:i w:val="0"/>
          <w:sz w:val="28"/>
          <w:szCs w:val="28"/>
        </w:rPr>
        <w:t>.</w:t>
      </w:r>
      <w:r w:rsidRPr="00404AE9">
        <w:rPr>
          <w:rStyle w:val="apple-converted-space"/>
          <w:rFonts w:ascii="Times New Roman" w:hAnsi="Times New Roman"/>
          <w:sz w:val="28"/>
          <w:szCs w:val="28"/>
        </w:rPr>
        <w:t> </w:t>
      </w:r>
      <w:r w:rsidRPr="00404AE9">
        <w:rPr>
          <w:rFonts w:ascii="Times New Roman" w:hAnsi="Times New Roman"/>
          <w:sz w:val="28"/>
          <w:szCs w:val="28"/>
        </w:rPr>
        <w:t xml:space="preserve">Психологическое и социальное воздействие транспорта часто не учитывают или недооценивают, несмотря на то, что оно может влиять на поведение при передвижении. Например, страх перед опасностью в связи с угрозой жизни, которую создает интенсивное движение транспорта, привел к тому, что все большее число родителей отвозит своих детей в школу на автомобиле. Одни лишь психологические и социальные механизмы, которые включаются ожидаемым воздействием транспорта, могут приводить к заболеваниям. Каждое заболевание может повлечь за собой изменение ментального и социального статуса человека или действовать на группу людей. То есть психологическое </w:t>
      </w:r>
      <w:r w:rsidRPr="00404AE9">
        <w:rPr>
          <w:rFonts w:ascii="Times New Roman" w:hAnsi="Times New Roman"/>
          <w:sz w:val="28"/>
          <w:szCs w:val="28"/>
        </w:rPr>
        <w:lastRenderedPageBreak/>
        <w:t>состояние и социальное положение могут непосредственно влиять на воздействие на человека факторов стресса в окружающей среде.</w:t>
      </w:r>
    </w:p>
    <w:p w:rsidR="000D58E0" w:rsidRPr="00404AE9" w:rsidRDefault="000D58E0" w:rsidP="002810A8">
      <w:pPr>
        <w:pStyle w:val="S5"/>
        <w:spacing w:line="240" w:lineRule="auto"/>
        <w:rPr>
          <w:rFonts w:ascii="Times New Roman" w:hAnsi="Times New Roman"/>
          <w:sz w:val="28"/>
          <w:szCs w:val="28"/>
        </w:rPr>
      </w:pPr>
      <w:r w:rsidRPr="00404AE9">
        <w:rPr>
          <w:rFonts w:ascii="Times New Roman" w:hAnsi="Times New Roman"/>
          <w:sz w:val="28"/>
          <w:szCs w:val="28"/>
        </w:rPr>
        <w:t>Необходимо одновременно повышать привлекательность общественного транспорта. Кроме того, необходимо расширять использование альтернативных способов передвижения, к каким относятся пешеходное и велосипедное.</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Задачами транспортной инфраструктуры в области снижения вредного воздействия транспорта на окружающую среду являются:</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 сокращение вредного воздействия транспорта на здоровье человека за счет снижения объемов воздействий, выбросов и сбросов, количества отходов на всех видах транспорта;</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 мотивация перехода транспортных средств на экологически чистые виды топлива.</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Для снижения вредного воздействия транспорта на окружающую среду и возникающих ущербов необходимо:</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 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 стимулировать использование транспортных  средств,  работающих  на альтернативных источниках (не нефтяного происхождения) топливо-энергетических ресурсов.</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Для снижения негативного воздействия транспортно-дорожного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 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противогололедных материалов;</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 обустройство автомобильных дорог средствами защиты окружающей среды от вредных воздействий, включая применение искусственных и растительных барьеров вдоль них для снижения уровня шумового воздействия и загрязнения прилегающих территорий.</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Реализация указанных мер будет осуществляться на основе повышения экологических требований к проектированию, строительству, ремонту и содержанию автомобильных дорог.</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Основной задачей в этой области является сокращение объемов выбросов автотранспортных средств, количества отходов при строительстве, реконструкции, ремонте и содержании автомобильных дорог.</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Для снижения вредного воздействия автомобильного транспорта на окружающую среду необходимо:</w:t>
      </w:r>
    </w:p>
    <w:p w:rsidR="000D58E0" w:rsidRDefault="000D58E0" w:rsidP="00404AE9">
      <w:pPr>
        <w:pStyle w:val="S5"/>
        <w:spacing w:line="240" w:lineRule="auto"/>
        <w:rPr>
          <w:rFonts w:ascii="Times New Roman" w:hAnsi="Times New Roman"/>
          <w:color w:val="000000"/>
          <w:sz w:val="28"/>
          <w:szCs w:val="28"/>
        </w:rPr>
      </w:pPr>
      <w:r w:rsidRPr="00404AE9">
        <w:rPr>
          <w:rFonts w:ascii="Times New Roman" w:hAnsi="Times New Roman"/>
          <w:sz w:val="28"/>
          <w:szCs w:val="28"/>
        </w:rPr>
        <w:t>- обеспечить увеличение применения более экономичных автомобилей с более ни</w:t>
      </w:r>
      <w:r>
        <w:rPr>
          <w:rFonts w:ascii="Times New Roman" w:hAnsi="Times New Roman"/>
          <w:sz w:val="28"/>
          <w:szCs w:val="28"/>
        </w:rPr>
        <w:t xml:space="preserve">зким расходом моторного топлива, </w:t>
      </w:r>
      <w:r w:rsidRPr="00404AE9">
        <w:rPr>
          <w:rFonts w:ascii="Times New Roman" w:hAnsi="Times New Roman"/>
          <w:color w:val="000000"/>
          <w:sz w:val="28"/>
          <w:szCs w:val="28"/>
        </w:rPr>
        <w:t>включая 3-4 такси и 2-3 ведомственных автомобиля, 25-40 грузовых автомобилей в зав</w:t>
      </w:r>
      <w:r>
        <w:rPr>
          <w:rFonts w:ascii="Times New Roman" w:hAnsi="Times New Roman"/>
          <w:color w:val="000000"/>
          <w:sz w:val="28"/>
          <w:szCs w:val="28"/>
        </w:rPr>
        <w:t>исимости от состава парка.</w:t>
      </w:r>
    </w:p>
    <w:p w:rsidR="000D58E0" w:rsidRPr="00404AE9" w:rsidRDefault="000D58E0" w:rsidP="00404AE9">
      <w:pPr>
        <w:pStyle w:val="S5"/>
        <w:spacing w:line="240" w:lineRule="auto"/>
        <w:rPr>
          <w:rFonts w:ascii="Times New Roman" w:hAnsi="Times New Roman"/>
          <w:b/>
          <w:sz w:val="28"/>
          <w:szCs w:val="28"/>
        </w:rPr>
      </w:pPr>
      <w:r w:rsidRPr="00404AE9">
        <w:rPr>
          <w:rFonts w:ascii="Times New Roman" w:hAnsi="Times New Roman"/>
          <w:color w:val="000000"/>
          <w:sz w:val="28"/>
          <w:szCs w:val="28"/>
        </w:rPr>
        <w:t>Число мотоциклов и мопедов на 1000 чел. следует принимать 100-150 единиц для остальных поселений.</w:t>
      </w:r>
      <w:r w:rsidRPr="00404AE9">
        <w:rPr>
          <w:rFonts w:ascii="Times New Roman" w:hAnsi="Times New Roman"/>
          <w:b/>
          <w:sz w:val="28"/>
          <w:szCs w:val="28"/>
        </w:rPr>
        <w:t xml:space="preserve"> </w:t>
      </w:r>
    </w:p>
    <w:p w:rsidR="000D58E0" w:rsidRPr="00404AE9" w:rsidRDefault="000D58E0" w:rsidP="0002688E">
      <w:pPr>
        <w:spacing w:line="240" w:lineRule="auto"/>
        <w:jc w:val="center"/>
        <w:rPr>
          <w:rFonts w:ascii="Times New Roman" w:hAnsi="Times New Roman"/>
          <w:b/>
          <w:sz w:val="28"/>
          <w:szCs w:val="28"/>
        </w:rPr>
      </w:pPr>
    </w:p>
    <w:p w:rsidR="000D58E0" w:rsidRPr="00404AE9" w:rsidRDefault="000D58E0" w:rsidP="0002688E">
      <w:pPr>
        <w:spacing w:line="240" w:lineRule="auto"/>
        <w:jc w:val="center"/>
        <w:rPr>
          <w:rFonts w:ascii="Times New Roman" w:hAnsi="Times New Roman"/>
          <w:b/>
          <w:sz w:val="28"/>
          <w:szCs w:val="28"/>
        </w:rPr>
      </w:pPr>
      <w:r w:rsidRPr="00404AE9">
        <w:rPr>
          <w:rFonts w:ascii="Times New Roman" w:hAnsi="Times New Roman"/>
          <w:b/>
          <w:sz w:val="28"/>
          <w:szCs w:val="28"/>
        </w:rPr>
        <w:t>Раздел 3.</w:t>
      </w:r>
    </w:p>
    <w:p w:rsidR="000D58E0" w:rsidRPr="00404AE9" w:rsidRDefault="000D58E0" w:rsidP="0002688E">
      <w:pPr>
        <w:spacing w:line="240" w:lineRule="auto"/>
        <w:jc w:val="center"/>
        <w:rPr>
          <w:rFonts w:ascii="Times New Roman" w:hAnsi="Times New Roman"/>
          <w:b/>
          <w:sz w:val="28"/>
          <w:szCs w:val="28"/>
        </w:rPr>
      </w:pPr>
      <w:r w:rsidRPr="00404AE9">
        <w:rPr>
          <w:rFonts w:ascii="Times New Roman" w:hAnsi="Times New Roman"/>
          <w:b/>
          <w:sz w:val="28"/>
          <w:szCs w:val="28"/>
        </w:rPr>
        <w:lastRenderedPageBreak/>
        <w:t xml:space="preserve"> Принципиальные варианты развития транспортной инфраструктуры и их укрупненная оценка по целевым пока</w:t>
      </w:r>
      <w:r>
        <w:rPr>
          <w:rFonts w:ascii="Times New Roman" w:hAnsi="Times New Roman"/>
          <w:b/>
          <w:sz w:val="28"/>
          <w:szCs w:val="28"/>
        </w:rPr>
        <w:t xml:space="preserve">зателям (индикаторам) развития </w:t>
      </w:r>
      <w:r w:rsidRPr="00404AE9">
        <w:rPr>
          <w:rFonts w:ascii="Times New Roman" w:hAnsi="Times New Roman"/>
          <w:b/>
          <w:sz w:val="28"/>
          <w:szCs w:val="28"/>
        </w:rPr>
        <w:t>транспортной инфраструктуры с последующим выбором предполагаемого к реализации варианта</w:t>
      </w:r>
    </w:p>
    <w:p w:rsidR="000D58E0" w:rsidRPr="00404AE9" w:rsidRDefault="000D58E0" w:rsidP="0002688E">
      <w:pPr>
        <w:spacing w:line="240" w:lineRule="auto"/>
        <w:jc w:val="center"/>
        <w:rPr>
          <w:rFonts w:ascii="Times New Roman" w:hAnsi="Times New Roman"/>
          <w:b/>
          <w:sz w:val="28"/>
          <w:szCs w:val="28"/>
        </w:rPr>
      </w:pPr>
    </w:p>
    <w:p w:rsidR="00D51829" w:rsidRDefault="000D58E0" w:rsidP="0002688E">
      <w:pPr>
        <w:spacing w:line="240" w:lineRule="auto"/>
        <w:ind w:firstLine="840"/>
        <w:rPr>
          <w:rFonts w:ascii="Times New Roman" w:hAnsi="Times New Roman"/>
          <w:sz w:val="28"/>
          <w:szCs w:val="28"/>
        </w:rPr>
      </w:pPr>
      <w:r w:rsidRPr="00404AE9">
        <w:rPr>
          <w:rFonts w:ascii="Times New Roman" w:hAnsi="Times New Roman"/>
          <w:sz w:val="28"/>
          <w:szCs w:val="28"/>
        </w:rPr>
        <w:t xml:space="preserve">Развитие системы внутримуниципального транспорта направлено на повышение категорийности существующей автомобильной дороги </w:t>
      </w:r>
      <w:r w:rsidR="003940B1">
        <w:rPr>
          <w:rFonts w:ascii="Times New Roman" w:hAnsi="Times New Roman"/>
          <w:sz w:val="28"/>
          <w:szCs w:val="28"/>
        </w:rPr>
        <w:t>"  "</w:t>
      </w:r>
      <w:r w:rsidRPr="00404AE9">
        <w:rPr>
          <w:rFonts w:ascii="Times New Roman" w:hAnsi="Times New Roman"/>
          <w:sz w:val="28"/>
          <w:szCs w:val="28"/>
        </w:rPr>
        <w:t xml:space="preserve"> до III технической категории</w:t>
      </w:r>
      <w:r w:rsidR="00D51829">
        <w:rPr>
          <w:rFonts w:ascii="Times New Roman" w:hAnsi="Times New Roman"/>
          <w:sz w:val="28"/>
          <w:szCs w:val="28"/>
        </w:rPr>
        <w:t xml:space="preserve">. </w:t>
      </w:r>
      <w:r w:rsidRPr="00404AE9">
        <w:rPr>
          <w:rFonts w:ascii="Times New Roman" w:hAnsi="Times New Roman"/>
          <w:sz w:val="28"/>
          <w:szCs w:val="28"/>
        </w:rPr>
        <w:t xml:space="preserve"> </w:t>
      </w:r>
    </w:p>
    <w:p w:rsidR="000D58E0" w:rsidRPr="00404AE9" w:rsidRDefault="000D58E0" w:rsidP="0002688E">
      <w:pPr>
        <w:spacing w:line="240" w:lineRule="auto"/>
        <w:ind w:firstLine="840"/>
        <w:rPr>
          <w:rFonts w:ascii="Times New Roman" w:hAnsi="Times New Roman"/>
          <w:color w:val="000000"/>
          <w:sz w:val="28"/>
          <w:szCs w:val="28"/>
        </w:rPr>
      </w:pPr>
      <w:r w:rsidRPr="00404AE9">
        <w:rPr>
          <w:rFonts w:ascii="Times New Roman" w:hAnsi="Times New Roman"/>
          <w:color w:val="000000"/>
          <w:sz w:val="28"/>
          <w:szCs w:val="28"/>
        </w:rPr>
        <w:t xml:space="preserve">При проектировании сельских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  </w:t>
      </w:r>
    </w:p>
    <w:p w:rsidR="000D58E0" w:rsidRPr="00404AE9" w:rsidRDefault="000D58E0" w:rsidP="0002688E">
      <w:pPr>
        <w:spacing w:line="240" w:lineRule="auto"/>
        <w:ind w:firstLine="840"/>
        <w:rPr>
          <w:rFonts w:ascii="Times New Roman" w:hAnsi="Times New Roman"/>
          <w:color w:val="000000"/>
          <w:sz w:val="28"/>
          <w:szCs w:val="28"/>
        </w:rPr>
      </w:pPr>
      <w:r w:rsidRPr="00404AE9">
        <w:rPr>
          <w:rFonts w:ascii="Times New Roman" w:hAnsi="Times New Roman"/>
          <w:color w:val="000000"/>
          <w:sz w:val="28"/>
          <w:szCs w:val="28"/>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автомобилей на 1000 чел.: 200-250 легковых автомобилей,</w:t>
      </w:r>
    </w:p>
    <w:p w:rsidR="000D58E0" w:rsidRPr="00404AE9" w:rsidRDefault="000D58E0" w:rsidP="00070CCC">
      <w:pPr>
        <w:spacing w:line="240" w:lineRule="auto"/>
        <w:ind w:firstLine="840"/>
        <w:rPr>
          <w:rFonts w:ascii="Times New Roman" w:hAnsi="Times New Roman"/>
          <w:sz w:val="28"/>
          <w:szCs w:val="28"/>
        </w:rPr>
      </w:pPr>
      <w:r w:rsidRPr="00404AE9">
        <w:rPr>
          <w:rFonts w:ascii="Times New Roman" w:hAnsi="Times New Roman"/>
          <w:color w:val="000000"/>
          <w:sz w:val="28"/>
          <w:szCs w:val="28"/>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w:t>
      </w:r>
    </w:p>
    <w:p w:rsidR="000D58E0" w:rsidRPr="00404AE9" w:rsidRDefault="000D58E0" w:rsidP="005E78B6">
      <w:pPr>
        <w:spacing w:line="240" w:lineRule="auto"/>
        <w:ind w:firstLine="840"/>
        <w:rPr>
          <w:rFonts w:ascii="Times New Roman" w:hAnsi="Times New Roman"/>
          <w:sz w:val="28"/>
          <w:szCs w:val="28"/>
        </w:rPr>
      </w:pPr>
      <w:r w:rsidRPr="00404AE9">
        <w:rPr>
          <w:rFonts w:ascii="Times New Roman" w:hAnsi="Times New Roman"/>
          <w:sz w:val="28"/>
          <w:szCs w:val="28"/>
        </w:rPr>
        <w:t>Проектирование системы общественного транспорта должно полностью отвечать требованиям, предъявляемым в части, касающейся обеспечения доступности объектов общественного транспорта для населения, и, в том числе, для его маломобильных групп. Принимая во внимание то, что в настоящее время территория сельского поселения недостаточно покрыта маршрутами движения общественного транспорта, следует  разработать новую стратегию развития  маршрутного движения, базирующуюся не на движении от центра к поселению, а к сложному логистическому процессу, состоящему из маршрутов, объединяющих между собой поселения, а также соединяющие между собой поселения и административный центр района.</w:t>
      </w:r>
    </w:p>
    <w:p w:rsidR="000D58E0" w:rsidRPr="00404AE9" w:rsidRDefault="000D58E0" w:rsidP="005E78B6">
      <w:pPr>
        <w:spacing w:line="240" w:lineRule="auto"/>
        <w:ind w:firstLine="840"/>
        <w:rPr>
          <w:rFonts w:ascii="Times New Roman" w:hAnsi="Times New Roman"/>
          <w:sz w:val="28"/>
          <w:szCs w:val="28"/>
        </w:rPr>
      </w:pPr>
      <w:r w:rsidRPr="00404AE9">
        <w:rPr>
          <w:rFonts w:ascii="Times New Roman" w:hAnsi="Times New Roman"/>
          <w:sz w:val="28"/>
          <w:szCs w:val="28"/>
        </w:rPr>
        <w:t>Расположение остановочных пунктов общественного транспорта следует принимать из расчета радиусов пешеходной доступности 600 метров внутри населенного пункта, а также предусмотреть возможность использования их маломобильными группами населения.</w:t>
      </w:r>
    </w:p>
    <w:p w:rsidR="000D58E0" w:rsidRPr="00404AE9" w:rsidRDefault="000D58E0" w:rsidP="005E78B6">
      <w:pPr>
        <w:pStyle w:val="S5"/>
        <w:spacing w:line="240" w:lineRule="auto"/>
        <w:rPr>
          <w:rFonts w:ascii="Times New Roman" w:hAnsi="Times New Roman"/>
          <w:sz w:val="28"/>
          <w:szCs w:val="28"/>
        </w:rPr>
      </w:pPr>
      <w:r w:rsidRPr="00404AE9">
        <w:rPr>
          <w:rFonts w:ascii="Times New Roman" w:hAnsi="Times New Roman"/>
          <w:sz w:val="28"/>
          <w:szCs w:val="28"/>
        </w:rPr>
        <w:t>Мероприятия по развитию транспортной инфраструктуры</w:t>
      </w:r>
      <w:r w:rsidR="003940B1">
        <w:rPr>
          <w:rFonts w:ascii="Times New Roman" w:hAnsi="Times New Roman"/>
          <w:sz w:val="28"/>
          <w:szCs w:val="28"/>
        </w:rPr>
        <w:t xml:space="preserve"> Покр</w:t>
      </w:r>
      <w:r w:rsidR="00D51829">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разработаны на основе тщательного и всестороннего анализа существующего состояния транспортной системы, выявленных тенденций в изменении основных показателей развития транспорта, планируемых пространственных преобразований.</w:t>
      </w:r>
    </w:p>
    <w:p w:rsidR="000D58E0" w:rsidRPr="00404AE9" w:rsidRDefault="000D58E0" w:rsidP="005E78B6">
      <w:pPr>
        <w:pStyle w:val="S5"/>
        <w:spacing w:line="240" w:lineRule="auto"/>
        <w:rPr>
          <w:rFonts w:ascii="Times New Roman" w:hAnsi="Times New Roman"/>
          <w:sz w:val="28"/>
          <w:szCs w:val="28"/>
        </w:rPr>
      </w:pPr>
      <w:r w:rsidRPr="00404AE9">
        <w:rPr>
          <w:rFonts w:ascii="Times New Roman" w:hAnsi="Times New Roman"/>
          <w:sz w:val="28"/>
          <w:szCs w:val="28"/>
        </w:rPr>
        <w:t>Приоритетными направления развития транспортной инфраструктуры являются:</w:t>
      </w:r>
    </w:p>
    <w:p w:rsidR="000D58E0" w:rsidRPr="00404AE9" w:rsidRDefault="000D58E0" w:rsidP="005E78B6">
      <w:pPr>
        <w:pStyle w:val="S5"/>
        <w:spacing w:line="240" w:lineRule="auto"/>
        <w:rPr>
          <w:rFonts w:ascii="Times New Roman" w:hAnsi="Times New Roman"/>
          <w:sz w:val="28"/>
          <w:szCs w:val="28"/>
        </w:rPr>
      </w:pPr>
      <w:r w:rsidRPr="00404AE9">
        <w:rPr>
          <w:rFonts w:ascii="Times New Roman" w:hAnsi="Times New Roman"/>
          <w:sz w:val="28"/>
          <w:szCs w:val="28"/>
        </w:rPr>
        <w:t>- капитальный ремонт дорог и реконструкция сооружений на них;</w:t>
      </w:r>
    </w:p>
    <w:p w:rsidR="000D58E0" w:rsidRPr="00404AE9" w:rsidRDefault="000D58E0" w:rsidP="005E78B6">
      <w:pPr>
        <w:pStyle w:val="S5"/>
        <w:spacing w:line="240" w:lineRule="auto"/>
        <w:rPr>
          <w:rFonts w:ascii="Times New Roman" w:hAnsi="Times New Roman"/>
          <w:sz w:val="28"/>
          <w:szCs w:val="28"/>
        </w:rPr>
      </w:pPr>
      <w:r w:rsidRPr="00404AE9">
        <w:rPr>
          <w:rFonts w:ascii="Times New Roman" w:hAnsi="Times New Roman"/>
          <w:sz w:val="28"/>
          <w:szCs w:val="28"/>
        </w:rPr>
        <w:lastRenderedPageBreak/>
        <w:t>- развитие дорожного сервиса на территории сельского поселения для возможности получения квалифицированных услуг по сервисному обслуживанию и ремонту автотранспортных средств.</w:t>
      </w:r>
    </w:p>
    <w:p w:rsidR="000D58E0" w:rsidRPr="00404AE9" w:rsidRDefault="000D58E0" w:rsidP="005E78B6">
      <w:pPr>
        <w:pStyle w:val="S5"/>
        <w:spacing w:line="240" w:lineRule="auto"/>
        <w:jc w:val="center"/>
        <w:rPr>
          <w:rFonts w:ascii="Times New Roman" w:hAnsi="Times New Roman"/>
          <w:b/>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Раздел 4. Перечень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 технико-экономические параметры объектов транспорта, очередность реализации мероприятий (инвестиционных проектов)</w:t>
      </w:r>
    </w:p>
    <w:p w:rsidR="000D58E0" w:rsidRPr="00404AE9" w:rsidRDefault="000D58E0" w:rsidP="00D51EDA">
      <w:pPr>
        <w:pStyle w:val="S5"/>
        <w:spacing w:line="240" w:lineRule="auto"/>
        <w:jc w:val="center"/>
        <w:rPr>
          <w:rFonts w:ascii="Times New Roman" w:hAnsi="Times New Roman"/>
          <w:b/>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4.1. Мероприятия по развитию транспортной инфраструктуры по видам транспорта</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Для реализации поставленных целей и решения задач Программы, достижения планируемых значений показателей и индикаторов предусмотрено выполнение комплекса мероприятий.</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В рамках этой за</w:t>
      </w:r>
      <w:r>
        <w:rPr>
          <w:rFonts w:ascii="Times New Roman" w:hAnsi="Times New Roman"/>
          <w:sz w:val="28"/>
          <w:szCs w:val="28"/>
        </w:rPr>
        <w:t>дачи предусмотрены</w:t>
      </w:r>
      <w:r w:rsidRPr="00404AE9">
        <w:rPr>
          <w:rFonts w:ascii="Times New Roman" w:hAnsi="Times New Roman"/>
          <w:sz w:val="28"/>
          <w:szCs w:val="28"/>
        </w:rPr>
        <w:t xml:space="preserve"> следующие мероприятия:</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 xml:space="preserve">- ликвидация грунтовых разрывов и реконструкции участков дорог, имеющих переходный тип дорожной одежды проезжей части, </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 xml:space="preserve">- реконструкция искусственных сооружений для приведения их характеристик в соответствие с параметрами автомобильных дорог на соседних участках, </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 xml:space="preserve">- повышение безопасности движения, </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 увеличение грузоподъемности, долговечности и эксплуатационной надежности.</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В связи с тем, что воздушный, водный и железнодорожный транспорт на территории поселения отсутствует, то и развитие инфраструктуры по этим видам транспорта не предусматривается.</w:t>
      </w:r>
    </w:p>
    <w:p w:rsidR="000D58E0" w:rsidRPr="00404AE9" w:rsidRDefault="000D58E0" w:rsidP="00FA4E8F">
      <w:pPr>
        <w:pStyle w:val="S5"/>
        <w:spacing w:line="240" w:lineRule="auto"/>
        <w:rPr>
          <w:rFonts w:ascii="Times New Roman" w:hAnsi="Times New Roman"/>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4.2. Мероприятия по развитию транспорта общего пользования, созданию транспортно-пересадочных узлов</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В рамках задачи, предусматривающей создание условий для формирования единой дорожной сети, круглогодично доступной для населения, предусмотрены мероприятия, направленные на формирование устойчивых транспортных связей с соседними населенными пунктами, муниципальными образованиями, дорогами регионального и федерального значения.</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sz w:val="28"/>
          <w:szCs w:val="28"/>
        </w:rPr>
        <w:t xml:space="preserve">Проектом генерального плана </w:t>
      </w:r>
      <w:r w:rsidR="003940B1">
        <w:rPr>
          <w:rFonts w:ascii="Times New Roman" w:hAnsi="Times New Roman"/>
          <w:sz w:val="28"/>
          <w:szCs w:val="28"/>
        </w:rPr>
        <w:t>Покр</w:t>
      </w:r>
      <w:r w:rsidR="00D51829">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предусмотрены следующие изменения во внешней транспортной сети:</w:t>
      </w:r>
    </w:p>
    <w:p w:rsidR="000D58E0" w:rsidRPr="00404AE9" w:rsidRDefault="000D58E0" w:rsidP="00680363">
      <w:pPr>
        <w:pStyle w:val="a9"/>
        <w:numPr>
          <w:ilvl w:val="0"/>
          <w:numId w:val="30"/>
        </w:numPr>
        <w:spacing w:line="240" w:lineRule="auto"/>
        <w:ind w:left="0" w:right="-1" w:firstLine="567"/>
        <w:rPr>
          <w:rFonts w:ascii="Times New Roman" w:hAnsi="Times New Roman"/>
          <w:b/>
          <w:sz w:val="28"/>
          <w:szCs w:val="28"/>
        </w:rPr>
      </w:pPr>
      <w:r w:rsidRPr="00404AE9">
        <w:rPr>
          <w:rFonts w:ascii="Times New Roman" w:hAnsi="Times New Roman"/>
          <w:sz w:val="28"/>
          <w:szCs w:val="28"/>
        </w:rPr>
        <w:t xml:space="preserve">реконструкция автомобильной дороги </w:t>
      </w:r>
      <w:r w:rsidR="00D51829">
        <w:rPr>
          <w:rFonts w:ascii="Times New Roman" w:hAnsi="Times New Roman"/>
          <w:sz w:val="28"/>
          <w:szCs w:val="28"/>
        </w:rPr>
        <w:t>регионального</w:t>
      </w:r>
      <w:r w:rsidRPr="00404AE9">
        <w:rPr>
          <w:rFonts w:ascii="Times New Roman" w:hAnsi="Times New Roman"/>
          <w:sz w:val="28"/>
          <w:szCs w:val="28"/>
        </w:rPr>
        <w:t xml:space="preserve"> значения;</w:t>
      </w:r>
    </w:p>
    <w:p w:rsidR="000D58E0" w:rsidRPr="00404AE9" w:rsidRDefault="000D58E0" w:rsidP="00680363">
      <w:pPr>
        <w:pStyle w:val="a9"/>
        <w:numPr>
          <w:ilvl w:val="0"/>
          <w:numId w:val="30"/>
        </w:numPr>
        <w:spacing w:line="240" w:lineRule="auto"/>
        <w:ind w:left="0" w:right="-1" w:firstLine="567"/>
        <w:rPr>
          <w:rFonts w:ascii="Times New Roman" w:hAnsi="Times New Roman"/>
          <w:b/>
          <w:sz w:val="28"/>
          <w:szCs w:val="28"/>
        </w:rPr>
      </w:pPr>
      <w:r w:rsidRPr="00404AE9">
        <w:rPr>
          <w:rFonts w:ascii="Times New Roman" w:hAnsi="Times New Roman"/>
          <w:sz w:val="28"/>
          <w:szCs w:val="28"/>
        </w:rPr>
        <w:t xml:space="preserve"> строительство автомобильных развязок, удовлетворяющих современным требованиям в условиях роста автомобильных потоков;</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sz w:val="28"/>
          <w:szCs w:val="28"/>
        </w:rPr>
        <w:t>Таким образом, мероприятиями Программы в части развития внешнего транспорта будут следующие:</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i/>
          <w:iCs/>
          <w:sz w:val="28"/>
          <w:szCs w:val="28"/>
        </w:rPr>
        <w:t xml:space="preserve">1. Оказание содействия в выделении земельных участков для развития автомобильных дорог федерального и регионального значения в границах </w:t>
      </w:r>
      <w:r w:rsidRPr="00404AE9">
        <w:rPr>
          <w:rFonts w:ascii="Times New Roman" w:hAnsi="Times New Roman"/>
          <w:i/>
          <w:sz w:val="28"/>
          <w:szCs w:val="28"/>
        </w:rPr>
        <w:t>сельского поселения</w:t>
      </w:r>
      <w:r w:rsidRPr="00404AE9">
        <w:rPr>
          <w:rFonts w:ascii="Times New Roman" w:hAnsi="Times New Roman"/>
          <w:sz w:val="28"/>
          <w:szCs w:val="28"/>
        </w:rPr>
        <w:t xml:space="preserve"> </w:t>
      </w:r>
      <w:r w:rsidRPr="00404AE9">
        <w:rPr>
          <w:rFonts w:ascii="Times New Roman" w:hAnsi="Times New Roman"/>
          <w:bCs/>
          <w:i/>
          <w:iCs/>
          <w:sz w:val="28"/>
          <w:szCs w:val="28"/>
        </w:rPr>
        <w:t>(весь период).</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i/>
          <w:iCs/>
          <w:sz w:val="28"/>
          <w:szCs w:val="28"/>
        </w:rPr>
        <w:lastRenderedPageBreak/>
        <w:t>2. Обеспечение соблюдения режима использования полос отвода и охранных зон автомобильных дорог (весь период).</w:t>
      </w:r>
    </w:p>
    <w:p w:rsidR="000D58E0" w:rsidRPr="00404AE9" w:rsidRDefault="000D58E0" w:rsidP="005B6480">
      <w:pPr>
        <w:pStyle w:val="S5"/>
        <w:spacing w:line="240" w:lineRule="auto"/>
        <w:rPr>
          <w:rFonts w:ascii="Times New Roman" w:hAnsi="Times New Roman"/>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4.3. Мероприятия по развитию инфраструктуры для легкового автомобильного транспорта, включая развитие единого парковочного пространства</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В рамках задачи, включающей меры по повышению надежности и безопасности движения по автомобильным дорогам местного значения, предусмотрены мероприятия, включающие направленные на повышение уровня обустройства автомобильных дорог. В целях повышения безопасности дорожного движения и улучшения обслуживания пользователей необходимо предусмотреть обустройство автомобильных дорог местного значения объектами дорожного сервиса и другими предприятиями, оказывающими услуги участникам движения.</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sz w:val="28"/>
          <w:szCs w:val="28"/>
        </w:rPr>
        <w:t>Хранение автотранспорта на территории поселения осуществляется, в основном, в пределах участков предприятий и на придомовых участках жителей поселения.</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sz w:val="28"/>
          <w:szCs w:val="28"/>
        </w:rPr>
        <w:t>Гаражно-строительных кооперативов в поселении нет.</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sz w:val="28"/>
          <w:szCs w:val="28"/>
        </w:rPr>
        <w:t>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sz w:val="28"/>
          <w:szCs w:val="28"/>
        </w:rPr>
        <w:t>Предполагается, что ведомственные и грузовые автомобили будут находиться на хранении в коммунально-складской и агропромышленной зоне поселения. Постоянное и временное хранение легковых автомобилей населения предусматривается в границах приусадебных участков.</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sz w:val="28"/>
          <w:szCs w:val="28"/>
        </w:rPr>
        <w:t>Мероприятия, выполнение которых необходимо по данному разделу:</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i/>
          <w:iCs/>
          <w:sz w:val="28"/>
          <w:szCs w:val="28"/>
        </w:rPr>
        <w:t>1. Обеспечение устройства необходимого количества парковочных мест в соответствии с проектной вместимостью зданий общественного назначения на участках, отводимых для их строительства (весь период);</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i/>
          <w:iCs/>
          <w:sz w:val="28"/>
          <w:szCs w:val="28"/>
        </w:rPr>
        <w:t>2. Строительство автостоянок около объектов обслуживания (весь период);</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i/>
          <w:iCs/>
          <w:sz w:val="28"/>
          <w:szCs w:val="28"/>
        </w:rPr>
        <w:t>3. Организация общественных стоянок в местах наибольшего скопления автомобилей (весь период).</w:t>
      </w:r>
    </w:p>
    <w:p w:rsidR="000D58E0" w:rsidRPr="00404AE9" w:rsidRDefault="000D58E0" w:rsidP="00FA4E8F">
      <w:pPr>
        <w:pStyle w:val="S5"/>
        <w:spacing w:line="240" w:lineRule="auto"/>
        <w:rPr>
          <w:rFonts w:ascii="Times New Roman" w:hAnsi="Times New Roman"/>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4.4. Мероприятия по развитию инфраструктуры пешеходного и велосипедного передвижения</w:t>
      </w:r>
    </w:p>
    <w:p w:rsidR="000D58E0" w:rsidRPr="00404AE9" w:rsidRDefault="000D58E0" w:rsidP="008B63BD">
      <w:pPr>
        <w:pStyle w:val="S5"/>
        <w:spacing w:line="240" w:lineRule="auto"/>
        <w:rPr>
          <w:rFonts w:ascii="Times New Roman" w:hAnsi="Times New Roman"/>
          <w:sz w:val="28"/>
          <w:szCs w:val="28"/>
        </w:rPr>
      </w:pPr>
      <w:r w:rsidRPr="00404AE9">
        <w:rPr>
          <w:rFonts w:ascii="Times New Roman" w:hAnsi="Times New Roman"/>
          <w:sz w:val="28"/>
          <w:szCs w:val="28"/>
        </w:rPr>
        <w:t>Повышение уровня безопасности на автомобильных дорогах местного значения предполагается достигать за счет обустройства пешеходных переходов, освещения участков автомобильных дорог, установления искусственных неровностей, дорожных знаков, светофоров, нанесения дорожной разметки и других мероприятий.</w:t>
      </w:r>
    </w:p>
    <w:p w:rsidR="000D58E0" w:rsidRPr="00404AE9" w:rsidRDefault="000D58E0" w:rsidP="008134EA">
      <w:pPr>
        <w:pStyle w:val="S5"/>
        <w:spacing w:line="240" w:lineRule="auto"/>
        <w:rPr>
          <w:rFonts w:ascii="Times New Roman" w:hAnsi="Times New Roman"/>
          <w:sz w:val="28"/>
          <w:szCs w:val="28"/>
        </w:rPr>
      </w:pPr>
      <w:r w:rsidRPr="00404AE9">
        <w:rPr>
          <w:rFonts w:ascii="Times New Roman" w:hAnsi="Times New Roman"/>
          <w:sz w:val="28"/>
          <w:szCs w:val="28"/>
        </w:rPr>
        <w:t>Для поддержания экологически чистой среды, при небольших отрезках для корреспонденции, на территории населённых пунктов Программой предусматривается система велосипедных дорожек и пешеходных улиц.</w:t>
      </w:r>
    </w:p>
    <w:p w:rsidR="000D58E0" w:rsidRPr="00404AE9" w:rsidRDefault="000D58E0" w:rsidP="008134EA">
      <w:pPr>
        <w:pStyle w:val="S5"/>
        <w:spacing w:line="240" w:lineRule="auto"/>
        <w:rPr>
          <w:rFonts w:ascii="Times New Roman" w:hAnsi="Times New Roman"/>
          <w:sz w:val="28"/>
          <w:szCs w:val="28"/>
        </w:rPr>
      </w:pPr>
      <w:r w:rsidRPr="00404AE9">
        <w:rPr>
          <w:rFonts w:ascii="Times New Roman" w:hAnsi="Times New Roman"/>
          <w:sz w:val="28"/>
          <w:szCs w:val="28"/>
        </w:rPr>
        <w:t xml:space="preserve">Программой поселения предусматривается создание без барьерной среды для мало мобильных групп населения. С этой целью при проектировании общественных зданий должны предъявляться требования по устройству </w:t>
      </w:r>
      <w:r w:rsidRPr="00404AE9">
        <w:rPr>
          <w:rFonts w:ascii="Times New Roman" w:hAnsi="Times New Roman"/>
          <w:sz w:val="28"/>
          <w:szCs w:val="28"/>
        </w:rPr>
        <w:lastRenderedPageBreak/>
        <w:t>пандусов с нормативными уклонами, усовершенствованных покрытий тротуаров и всех необходимых требований, отнесённых к созданию без барьерной среды.</w:t>
      </w:r>
    </w:p>
    <w:p w:rsidR="000D58E0" w:rsidRPr="00404AE9" w:rsidRDefault="000D58E0" w:rsidP="008134EA">
      <w:pPr>
        <w:pStyle w:val="S5"/>
        <w:spacing w:line="240" w:lineRule="auto"/>
        <w:rPr>
          <w:rFonts w:ascii="Times New Roman" w:hAnsi="Times New Roman"/>
          <w:sz w:val="28"/>
          <w:szCs w:val="28"/>
        </w:rPr>
      </w:pPr>
      <w:r w:rsidRPr="00404AE9">
        <w:rPr>
          <w:rFonts w:ascii="Times New Roman" w:hAnsi="Times New Roman"/>
          <w:bCs/>
          <w:sz w:val="28"/>
          <w:szCs w:val="28"/>
        </w:rPr>
        <w:t>Мероприятия по данному разделу:</w:t>
      </w:r>
    </w:p>
    <w:p w:rsidR="000D58E0" w:rsidRPr="00404AE9" w:rsidRDefault="000D58E0" w:rsidP="008134EA">
      <w:pPr>
        <w:pStyle w:val="S5"/>
        <w:spacing w:line="240" w:lineRule="auto"/>
        <w:rPr>
          <w:rFonts w:ascii="Times New Roman" w:hAnsi="Times New Roman"/>
          <w:i/>
          <w:sz w:val="28"/>
          <w:szCs w:val="28"/>
        </w:rPr>
      </w:pPr>
      <w:r w:rsidRPr="00404AE9">
        <w:rPr>
          <w:rFonts w:ascii="Times New Roman" w:hAnsi="Times New Roman"/>
          <w:bCs/>
          <w:i/>
          <w:iCs/>
          <w:sz w:val="28"/>
          <w:szCs w:val="28"/>
        </w:rPr>
        <w:t>1. Формирование системы улиц с преимущественно пешеходным движением (расчётный срок - перспектива);</w:t>
      </w:r>
    </w:p>
    <w:p w:rsidR="000D58E0" w:rsidRPr="00404AE9" w:rsidRDefault="000D58E0" w:rsidP="008134EA">
      <w:pPr>
        <w:pStyle w:val="S5"/>
        <w:spacing w:line="240" w:lineRule="auto"/>
        <w:rPr>
          <w:rFonts w:ascii="Times New Roman" w:hAnsi="Times New Roman"/>
          <w:i/>
          <w:sz w:val="28"/>
          <w:szCs w:val="28"/>
        </w:rPr>
      </w:pPr>
      <w:r w:rsidRPr="00404AE9">
        <w:rPr>
          <w:rFonts w:ascii="Times New Roman" w:hAnsi="Times New Roman"/>
          <w:bCs/>
          <w:i/>
          <w:iCs/>
          <w:sz w:val="28"/>
          <w:szCs w:val="28"/>
        </w:rPr>
        <w:t>2. Устройство велодорожек (расчётный срок – перспектива);</w:t>
      </w:r>
    </w:p>
    <w:p w:rsidR="000D58E0" w:rsidRPr="00404AE9" w:rsidRDefault="000D58E0" w:rsidP="008134EA">
      <w:pPr>
        <w:pStyle w:val="S5"/>
        <w:spacing w:line="240" w:lineRule="auto"/>
        <w:rPr>
          <w:rFonts w:ascii="Times New Roman" w:hAnsi="Times New Roman"/>
          <w:bCs/>
          <w:i/>
          <w:iCs/>
          <w:sz w:val="28"/>
          <w:szCs w:val="28"/>
        </w:rPr>
      </w:pPr>
      <w:r w:rsidRPr="00404AE9">
        <w:rPr>
          <w:rFonts w:ascii="Times New Roman" w:hAnsi="Times New Roman"/>
          <w:bCs/>
          <w:i/>
          <w:iCs/>
          <w:sz w:val="28"/>
          <w:szCs w:val="28"/>
        </w:rPr>
        <w:t>3. Обеспечение административными мерами выполнения застройщиками требований по созданию без барьерной среды (весь период).</w:t>
      </w:r>
    </w:p>
    <w:p w:rsidR="000D58E0" w:rsidRPr="00404AE9" w:rsidRDefault="000D58E0" w:rsidP="008134EA">
      <w:pPr>
        <w:pStyle w:val="S5"/>
        <w:spacing w:line="240" w:lineRule="auto"/>
        <w:rPr>
          <w:rFonts w:ascii="Times New Roman" w:hAnsi="Times New Roman"/>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4.5. Мероприятия по развитию инфраструктуры для грузового транспорта, транспортных средств коммунальных и дорожных хозяйств</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В целях упорядочения организации дорожного движения:</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Внедрение комплекса сбора и обработки информации о транспортных средствах, осуществляющих грузовые перевозки по автомобильным дорогам местного значения, позволит обеспечить учет и анализ грузопотоков, повысить обоснованность принятия решений по развитию дорожной сети, а также применять меры административного воздействия к перевозчикам, нарушающим установленные правила перевозки грузов.</w:t>
      </w:r>
    </w:p>
    <w:p w:rsidR="000D58E0" w:rsidRPr="00404AE9" w:rsidRDefault="000D58E0" w:rsidP="00FA4E8F">
      <w:pPr>
        <w:pStyle w:val="S5"/>
        <w:spacing w:line="240" w:lineRule="auto"/>
        <w:jc w:val="center"/>
        <w:rPr>
          <w:rFonts w:ascii="Times New Roman" w:hAnsi="Times New Roman"/>
          <w:b/>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4.6. Мероприятия по развитию сети дорог поселения</w:t>
      </w:r>
    </w:p>
    <w:p w:rsidR="000D58E0" w:rsidRPr="00404AE9" w:rsidRDefault="000D58E0" w:rsidP="007B0EB6">
      <w:pPr>
        <w:pStyle w:val="S5"/>
        <w:spacing w:line="240" w:lineRule="auto"/>
        <w:rPr>
          <w:rFonts w:ascii="Times New Roman" w:hAnsi="Times New Roman"/>
          <w:sz w:val="28"/>
          <w:szCs w:val="28"/>
        </w:rPr>
      </w:pPr>
      <w:r w:rsidRPr="00404AE9">
        <w:rPr>
          <w:rFonts w:ascii="Times New Roman" w:hAnsi="Times New Roman"/>
          <w:sz w:val="28"/>
          <w:szCs w:val="28"/>
        </w:rPr>
        <w:t>В рамках задачи, предусматривающей меры по обеспечению устойчивого функционирования автомобильных дорог общего пользования местного значения, намечены мероприятия по организационной и правовой поддержке реализации задач муниципального заказчика Программы, направленные на проведение работ в целях государственной регистрации прав на объекты недвижимости дорожного хозяйства муниципальной собственности, установление придорожных полос автомобильных дорог местного значения и обозначение их на местности, информационное обеспечение дорожного хозяйства, выполнение работ и оказание услуг, направленных на обеспечение сохранности автомобильных дорог общего пользования местного значения, выполнение работ и оказание услуг, направленных на правовое обеспечение реализации Программы.</w:t>
      </w:r>
    </w:p>
    <w:p w:rsidR="000D58E0" w:rsidRPr="00404AE9" w:rsidRDefault="000D58E0" w:rsidP="007B0EB6">
      <w:pPr>
        <w:pStyle w:val="S5"/>
        <w:spacing w:line="240" w:lineRule="auto"/>
        <w:rPr>
          <w:rFonts w:ascii="Times New Roman" w:hAnsi="Times New Roman"/>
          <w:sz w:val="28"/>
          <w:szCs w:val="28"/>
        </w:rPr>
      </w:pPr>
      <w:r w:rsidRPr="00404AE9">
        <w:rPr>
          <w:rFonts w:ascii="Times New Roman" w:hAnsi="Times New Roman"/>
          <w:sz w:val="28"/>
          <w:szCs w:val="28"/>
        </w:rPr>
        <w:t>Основными приоритетами развития транспортного комплекса сельского поселения должны стать:</w:t>
      </w:r>
    </w:p>
    <w:p w:rsidR="000D58E0" w:rsidRPr="00404AE9" w:rsidRDefault="000D58E0" w:rsidP="00680363">
      <w:pPr>
        <w:pStyle w:val="S5"/>
        <w:numPr>
          <w:ilvl w:val="0"/>
          <w:numId w:val="27"/>
        </w:numPr>
        <w:spacing w:line="240" w:lineRule="auto"/>
        <w:ind w:left="0" w:firstLine="426"/>
        <w:rPr>
          <w:rFonts w:ascii="Times New Roman" w:hAnsi="Times New Roman"/>
          <w:sz w:val="28"/>
          <w:szCs w:val="28"/>
        </w:rPr>
      </w:pPr>
      <w:r w:rsidRPr="00404AE9">
        <w:rPr>
          <w:rFonts w:ascii="Times New Roman" w:hAnsi="Times New Roman"/>
          <w:sz w:val="28"/>
          <w:szCs w:val="28"/>
        </w:rPr>
        <w:t>ремонт и реконструкция дорожного покрытия существующей улично-дорожной сети;</w:t>
      </w:r>
    </w:p>
    <w:p w:rsidR="000D58E0" w:rsidRPr="00404AE9" w:rsidRDefault="000D58E0" w:rsidP="007B0EB6">
      <w:pPr>
        <w:pStyle w:val="S5"/>
        <w:spacing w:line="240" w:lineRule="auto"/>
        <w:rPr>
          <w:rFonts w:ascii="Times New Roman" w:hAnsi="Times New Roman"/>
          <w:sz w:val="28"/>
          <w:szCs w:val="28"/>
        </w:rPr>
      </w:pPr>
      <w:r w:rsidRPr="00404AE9">
        <w:rPr>
          <w:rFonts w:ascii="Times New Roman" w:hAnsi="Times New Roman"/>
          <w:color w:val="FF0000"/>
          <w:sz w:val="28"/>
          <w:szCs w:val="28"/>
        </w:rPr>
        <w:t xml:space="preserve">- </w:t>
      </w:r>
      <w:r w:rsidRPr="00404AE9">
        <w:rPr>
          <w:rFonts w:ascii="Times New Roman" w:hAnsi="Times New Roman"/>
          <w:sz w:val="28"/>
          <w:szCs w:val="28"/>
        </w:rPr>
        <w:t>строительство тротуаров и пешеходных пространств (скверы, бульвары) для организации системы пешеходного движения в поселении;</w:t>
      </w:r>
    </w:p>
    <w:p w:rsidR="000D58E0" w:rsidRPr="00404AE9" w:rsidRDefault="000D58E0" w:rsidP="00680363">
      <w:pPr>
        <w:pStyle w:val="S5"/>
        <w:numPr>
          <w:ilvl w:val="1"/>
          <w:numId w:val="28"/>
        </w:numPr>
        <w:spacing w:line="240" w:lineRule="auto"/>
        <w:ind w:left="0" w:firstLine="426"/>
        <w:rPr>
          <w:rFonts w:ascii="Times New Roman" w:hAnsi="Times New Roman"/>
          <w:color w:val="FF0000"/>
          <w:sz w:val="28"/>
          <w:szCs w:val="28"/>
        </w:rPr>
      </w:pPr>
      <w:r w:rsidRPr="00404AE9">
        <w:rPr>
          <w:rFonts w:ascii="Times New Roman" w:hAnsi="Times New Roman"/>
          <w:sz w:val="28"/>
          <w:szCs w:val="28"/>
        </w:rPr>
        <w:t>проектирование и строительство транспортных развязок</w:t>
      </w:r>
      <w:r w:rsidRPr="00404AE9">
        <w:rPr>
          <w:rFonts w:ascii="Times New Roman" w:hAnsi="Times New Roman"/>
          <w:color w:val="FF0000"/>
          <w:sz w:val="28"/>
          <w:szCs w:val="28"/>
        </w:rPr>
        <w:t>;</w:t>
      </w:r>
    </w:p>
    <w:p w:rsidR="000D58E0" w:rsidRPr="00404AE9" w:rsidRDefault="000D58E0" w:rsidP="007B0EB6">
      <w:pPr>
        <w:pStyle w:val="S5"/>
        <w:spacing w:line="240" w:lineRule="auto"/>
        <w:rPr>
          <w:rFonts w:ascii="Times New Roman" w:hAnsi="Times New Roman"/>
          <w:sz w:val="28"/>
          <w:szCs w:val="28"/>
        </w:rPr>
      </w:pPr>
      <w:r w:rsidRPr="00404AE9">
        <w:rPr>
          <w:rFonts w:ascii="Times New Roman" w:hAnsi="Times New Roman"/>
          <w:sz w:val="28"/>
          <w:szCs w:val="28"/>
        </w:rPr>
        <w:t>Развитие транспорта на территории сельского поселения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w:t>
      </w:r>
    </w:p>
    <w:p w:rsidR="000D58E0" w:rsidRPr="00404AE9" w:rsidRDefault="000D58E0" w:rsidP="007B0EB6">
      <w:pPr>
        <w:pStyle w:val="S5"/>
        <w:spacing w:line="240" w:lineRule="auto"/>
        <w:rPr>
          <w:rFonts w:ascii="Times New Roman" w:hAnsi="Times New Roman"/>
          <w:sz w:val="28"/>
          <w:szCs w:val="28"/>
          <w:bdr w:val="none" w:sz="0" w:space="0" w:color="auto" w:frame="1"/>
        </w:rPr>
      </w:pPr>
      <w:bookmarkStart w:id="2" w:name="_Toc280554423"/>
      <w:r w:rsidRPr="00404AE9">
        <w:rPr>
          <w:rFonts w:ascii="Times New Roman" w:hAnsi="Times New Roman"/>
          <w:sz w:val="28"/>
          <w:szCs w:val="28"/>
          <w:bdr w:val="none" w:sz="0" w:space="0" w:color="auto" w:frame="1"/>
        </w:rPr>
        <w:t xml:space="preserve">Мероприятиями в части развития транспортного комплекса </w:t>
      </w:r>
      <w:r w:rsidRPr="00404AE9">
        <w:rPr>
          <w:rFonts w:ascii="Times New Roman" w:hAnsi="Times New Roman"/>
          <w:sz w:val="28"/>
          <w:szCs w:val="28"/>
        </w:rPr>
        <w:t xml:space="preserve">сельского поселения </w:t>
      </w:r>
      <w:r w:rsidRPr="00404AE9">
        <w:rPr>
          <w:rFonts w:ascii="Times New Roman" w:hAnsi="Times New Roman"/>
          <w:sz w:val="28"/>
          <w:szCs w:val="28"/>
          <w:bdr w:val="none" w:sz="0" w:space="0" w:color="auto" w:frame="1"/>
        </w:rPr>
        <w:t>должны стать:</w:t>
      </w:r>
      <w:bookmarkEnd w:id="2"/>
    </w:p>
    <w:p w:rsidR="000D58E0" w:rsidRPr="00404AE9" w:rsidRDefault="000D58E0" w:rsidP="00680363">
      <w:pPr>
        <w:pStyle w:val="S5"/>
        <w:numPr>
          <w:ilvl w:val="1"/>
          <w:numId w:val="28"/>
        </w:numPr>
        <w:spacing w:line="240" w:lineRule="auto"/>
        <w:ind w:left="0" w:firstLine="426"/>
        <w:rPr>
          <w:rFonts w:ascii="Times New Roman" w:hAnsi="Times New Roman"/>
          <w:b/>
          <w:bCs/>
          <w:sz w:val="28"/>
          <w:szCs w:val="28"/>
          <w:u w:val="single"/>
          <w:bdr w:val="none" w:sz="0" w:space="0" w:color="auto" w:frame="1"/>
        </w:rPr>
      </w:pPr>
      <w:r w:rsidRPr="00404AE9">
        <w:rPr>
          <w:rFonts w:ascii="Times New Roman" w:hAnsi="Times New Roman"/>
          <w:sz w:val="28"/>
          <w:szCs w:val="28"/>
        </w:rPr>
        <w:lastRenderedPageBreak/>
        <w:t>проведение паспортизации и инвентаризации автомобильных дорог местного значения, определение полос отвода, регистрация земельных участков, занятых автодорогами местного значения – 2016-2017 гг</w:t>
      </w:r>
      <w:r>
        <w:rPr>
          <w:rFonts w:ascii="Times New Roman" w:hAnsi="Times New Roman"/>
          <w:sz w:val="28"/>
          <w:szCs w:val="28"/>
        </w:rPr>
        <w:t>.</w:t>
      </w:r>
      <w:r w:rsidRPr="00404AE9">
        <w:rPr>
          <w:rFonts w:ascii="Times New Roman" w:hAnsi="Times New Roman"/>
          <w:sz w:val="28"/>
          <w:szCs w:val="28"/>
        </w:rPr>
        <w:t>;</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iCs/>
          <w:sz w:val="28"/>
          <w:szCs w:val="28"/>
        </w:rPr>
        <w:t>капитальный ремонт, ремонт,  содержание автомобильных дорог местного значения и искусственных сооружений на них, включая проектно-изыскательные работы</w:t>
      </w:r>
      <w:r w:rsidRPr="00404AE9">
        <w:rPr>
          <w:rFonts w:ascii="Times New Roman" w:hAnsi="Times New Roman"/>
          <w:sz w:val="28"/>
          <w:szCs w:val="28"/>
        </w:rPr>
        <w:t xml:space="preserve"> – 2017-2029 гг</w:t>
      </w:r>
      <w:r>
        <w:rPr>
          <w:rFonts w:ascii="Times New Roman" w:hAnsi="Times New Roman"/>
          <w:sz w:val="28"/>
          <w:szCs w:val="28"/>
        </w:rPr>
        <w:t>.</w:t>
      </w:r>
      <w:r w:rsidRPr="00404AE9">
        <w:rPr>
          <w:rFonts w:ascii="Times New Roman" w:hAnsi="Times New Roman"/>
          <w:sz w:val="28"/>
          <w:szCs w:val="28"/>
        </w:rPr>
        <w:t>;</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sz w:val="28"/>
          <w:szCs w:val="28"/>
        </w:rPr>
        <w:t>размещение дорожных знаков и указателей на улицах населённых пунктов – 2017-2029 гг</w:t>
      </w:r>
      <w:r>
        <w:rPr>
          <w:rFonts w:ascii="Times New Roman" w:hAnsi="Times New Roman"/>
          <w:sz w:val="28"/>
          <w:szCs w:val="28"/>
        </w:rPr>
        <w:t>.</w:t>
      </w:r>
      <w:r w:rsidRPr="00404AE9">
        <w:rPr>
          <w:rFonts w:ascii="Times New Roman" w:hAnsi="Times New Roman"/>
          <w:sz w:val="28"/>
          <w:szCs w:val="28"/>
        </w:rPr>
        <w:t>;</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iCs/>
          <w:sz w:val="28"/>
          <w:szCs w:val="28"/>
        </w:rPr>
        <w:t xml:space="preserve">оборудование остановочных площадок </w:t>
      </w:r>
      <w:r w:rsidRPr="00404AE9">
        <w:rPr>
          <w:rFonts w:ascii="Times New Roman" w:hAnsi="Times New Roman"/>
          <w:sz w:val="28"/>
          <w:szCs w:val="28"/>
        </w:rPr>
        <w:t xml:space="preserve"> – 2017-2029 гг</w:t>
      </w:r>
      <w:r>
        <w:rPr>
          <w:rFonts w:ascii="Times New Roman" w:hAnsi="Times New Roman"/>
          <w:sz w:val="28"/>
          <w:szCs w:val="28"/>
        </w:rPr>
        <w:t>.</w:t>
      </w:r>
      <w:r w:rsidRPr="00404AE9">
        <w:rPr>
          <w:rFonts w:ascii="Times New Roman" w:hAnsi="Times New Roman"/>
          <w:sz w:val="28"/>
          <w:szCs w:val="28"/>
        </w:rPr>
        <w:t>;</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sz w:val="28"/>
          <w:szCs w:val="28"/>
        </w:rPr>
        <w:t>создание инфраструктуры автосервиса – 2017-2029 гг.</w:t>
      </w:r>
    </w:p>
    <w:p w:rsidR="000D58E0" w:rsidRDefault="000D58E0" w:rsidP="007B0EB6">
      <w:pPr>
        <w:pStyle w:val="S5"/>
        <w:spacing w:line="240" w:lineRule="auto"/>
        <w:rPr>
          <w:rFonts w:ascii="Times New Roman" w:hAnsi="Times New Roman"/>
          <w:color w:val="FF0000"/>
          <w:sz w:val="28"/>
          <w:szCs w:val="28"/>
        </w:rPr>
      </w:pPr>
    </w:p>
    <w:p w:rsidR="00464A60" w:rsidRPr="00404AE9" w:rsidRDefault="00464A60" w:rsidP="007B0EB6">
      <w:pPr>
        <w:pStyle w:val="S5"/>
        <w:spacing w:line="240" w:lineRule="auto"/>
        <w:rPr>
          <w:rFonts w:ascii="Times New Roman" w:hAnsi="Times New Roman"/>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Раздел 5. 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w:t>
      </w:r>
    </w:p>
    <w:p w:rsidR="000D58E0" w:rsidRPr="00D51829" w:rsidRDefault="000D58E0" w:rsidP="00C203A4">
      <w:pPr>
        <w:spacing w:line="240" w:lineRule="auto"/>
        <w:rPr>
          <w:rFonts w:ascii="Times New Roman" w:hAnsi="Times New Roman"/>
          <w:color w:val="FF0000"/>
          <w:sz w:val="28"/>
          <w:szCs w:val="28"/>
        </w:rPr>
      </w:pPr>
      <w:r w:rsidRPr="00D51829">
        <w:rPr>
          <w:rFonts w:ascii="Times New Roman" w:hAnsi="Times New Roman"/>
          <w:color w:val="FF0000"/>
          <w:sz w:val="28"/>
          <w:szCs w:val="28"/>
        </w:rPr>
        <w:t>Финансирование мероприятий Программы осуществляется за счет средств областного бюджета и местного бюджета.</w:t>
      </w:r>
    </w:p>
    <w:p w:rsidR="000D58E0" w:rsidRPr="00D51829" w:rsidRDefault="000D58E0" w:rsidP="00C203A4">
      <w:pPr>
        <w:spacing w:line="240" w:lineRule="auto"/>
        <w:rPr>
          <w:rFonts w:ascii="Times New Roman" w:hAnsi="Times New Roman"/>
          <w:color w:val="FF0000"/>
          <w:sz w:val="28"/>
          <w:szCs w:val="28"/>
        </w:rPr>
      </w:pPr>
      <w:r w:rsidRPr="00D51829">
        <w:rPr>
          <w:rFonts w:ascii="Times New Roman" w:hAnsi="Times New Roman"/>
          <w:color w:val="FF0000"/>
          <w:sz w:val="28"/>
          <w:szCs w:val="28"/>
        </w:rPr>
        <w:t xml:space="preserve">Прогнозный общий объем финансирования Программы на период 2017-2029 годов составляет </w:t>
      </w:r>
      <w:r w:rsidR="008F5028">
        <w:rPr>
          <w:rFonts w:ascii="Times New Roman" w:hAnsi="Times New Roman"/>
          <w:b/>
          <w:bCs/>
          <w:color w:val="FF0000"/>
          <w:sz w:val="28"/>
          <w:szCs w:val="28"/>
        </w:rPr>
        <w:t xml:space="preserve"> 60210</w:t>
      </w:r>
      <w:r w:rsidRPr="00D51829">
        <w:rPr>
          <w:rFonts w:ascii="Times New Roman" w:hAnsi="Times New Roman"/>
          <w:b/>
          <w:bCs/>
          <w:color w:val="FF0000"/>
          <w:sz w:val="28"/>
          <w:szCs w:val="28"/>
        </w:rPr>
        <w:t xml:space="preserve"> </w:t>
      </w:r>
      <w:r w:rsidRPr="00D51829">
        <w:rPr>
          <w:rFonts w:ascii="Times New Roman" w:hAnsi="Times New Roman"/>
          <w:color w:val="FF0000"/>
          <w:sz w:val="28"/>
          <w:szCs w:val="28"/>
        </w:rPr>
        <w:t>тыс. руб., в том числе по годам:</w:t>
      </w:r>
    </w:p>
    <w:p w:rsidR="000D58E0" w:rsidRPr="00D51829" w:rsidRDefault="000D58E0" w:rsidP="00C203A4">
      <w:pPr>
        <w:spacing w:line="240" w:lineRule="auto"/>
        <w:rPr>
          <w:rFonts w:ascii="Times New Roman" w:hAnsi="Times New Roman"/>
          <w:color w:val="FF0000"/>
          <w:sz w:val="28"/>
          <w:szCs w:val="28"/>
        </w:rPr>
      </w:pPr>
      <w:r w:rsidRPr="00D51829">
        <w:rPr>
          <w:rFonts w:ascii="Times New Roman" w:hAnsi="Times New Roman"/>
          <w:color w:val="FF0000"/>
          <w:sz w:val="28"/>
          <w:szCs w:val="28"/>
        </w:rPr>
        <w:t xml:space="preserve">2017 год - </w:t>
      </w:r>
      <w:r w:rsidR="008F5028">
        <w:rPr>
          <w:rFonts w:ascii="Times New Roman" w:hAnsi="Times New Roman"/>
          <w:color w:val="FF0000"/>
          <w:sz w:val="28"/>
          <w:szCs w:val="28"/>
        </w:rPr>
        <w:t>26000</w:t>
      </w:r>
      <w:r w:rsidRPr="00D51829">
        <w:rPr>
          <w:rFonts w:ascii="Times New Roman" w:hAnsi="Times New Roman"/>
          <w:bCs/>
          <w:color w:val="FF0000"/>
          <w:sz w:val="28"/>
          <w:szCs w:val="28"/>
        </w:rPr>
        <w:t xml:space="preserve"> </w:t>
      </w:r>
      <w:r w:rsidRPr="00D51829">
        <w:rPr>
          <w:rFonts w:ascii="Times New Roman" w:hAnsi="Times New Roman"/>
          <w:color w:val="FF0000"/>
          <w:sz w:val="28"/>
          <w:szCs w:val="28"/>
        </w:rPr>
        <w:t xml:space="preserve">тыс. рублей; </w:t>
      </w:r>
    </w:p>
    <w:p w:rsidR="000D58E0" w:rsidRPr="00D51829" w:rsidRDefault="000D58E0" w:rsidP="00C203A4">
      <w:pPr>
        <w:spacing w:line="240" w:lineRule="auto"/>
        <w:rPr>
          <w:rFonts w:ascii="Times New Roman" w:hAnsi="Times New Roman"/>
          <w:color w:val="FF0000"/>
          <w:sz w:val="28"/>
          <w:szCs w:val="28"/>
        </w:rPr>
      </w:pPr>
      <w:r w:rsidRPr="00D51829">
        <w:rPr>
          <w:rFonts w:ascii="Times New Roman" w:hAnsi="Times New Roman"/>
          <w:color w:val="FF0000"/>
          <w:sz w:val="28"/>
          <w:szCs w:val="28"/>
        </w:rPr>
        <w:t xml:space="preserve">2018 год - </w:t>
      </w:r>
      <w:r w:rsidR="008F5028">
        <w:rPr>
          <w:rFonts w:ascii="Times New Roman" w:hAnsi="Times New Roman"/>
          <w:color w:val="FF0000"/>
          <w:sz w:val="28"/>
          <w:szCs w:val="28"/>
        </w:rPr>
        <w:t>3000</w:t>
      </w:r>
      <w:r w:rsidRPr="00D51829">
        <w:rPr>
          <w:rFonts w:ascii="Times New Roman" w:hAnsi="Times New Roman"/>
          <w:color w:val="FF0000"/>
          <w:sz w:val="28"/>
          <w:szCs w:val="28"/>
        </w:rPr>
        <w:t xml:space="preserve"> тыс. рублей; </w:t>
      </w:r>
    </w:p>
    <w:p w:rsidR="000D58E0" w:rsidRPr="00D51829" w:rsidRDefault="000D58E0" w:rsidP="00C203A4">
      <w:pPr>
        <w:spacing w:line="240" w:lineRule="auto"/>
        <w:rPr>
          <w:rFonts w:ascii="Times New Roman" w:hAnsi="Times New Roman"/>
          <w:color w:val="FF0000"/>
          <w:sz w:val="28"/>
          <w:szCs w:val="28"/>
        </w:rPr>
      </w:pPr>
      <w:r w:rsidRPr="00D51829">
        <w:rPr>
          <w:rFonts w:ascii="Times New Roman" w:hAnsi="Times New Roman"/>
          <w:color w:val="FF0000"/>
          <w:sz w:val="28"/>
          <w:szCs w:val="28"/>
        </w:rPr>
        <w:t xml:space="preserve">2019 год - </w:t>
      </w:r>
      <w:r w:rsidR="008F5028">
        <w:rPr>
          <w:rFonts w:ascii="Times New Roman" w:hAnsi="Times New Roman"/>
          <w:bCs/>
          <w:color w:val="FF0000"/>
          <w:sz w:val="28"/>
          <w:szCs w:val="28"/>
        </w:rPr>
        <w:t xml:space="preserve"> 540</w:t>
      </w:r>
      <w:r w:rsidRPr="00D51829">
        <w:rPr>
          <w:rFonts w:ascii="Times New Roman" w:hAnsi="Times New Roman"/>
          <w:color w:val="FF0000"/>
          <w:sz w:val="28"/>
          <w:szCs w:val="28"/>
        </w:rPr>
        <w:t xml:space="preserve"> тыс. рублей;</w:t>
      </w:r>
    </w:p>
    <w:p w:rsidR="000D58E0" w:rsidRPr="00D51829" w:rsidRDefault="000D58E0" w:rsidP="00C203A4">
      <w:pPr>
        <w:spacing w:line="240" w:lineRule="auto"/>
        <w:rPr>
          <w:rFonts w:ascii="Times New Roman" w:hAnsi="Times New Roman"/>
          <w:color w:val="FF0000"/>
          <w:sz w:val="28"/>
          <w:szCs w:val="28"/>
        </w:rPr>
      </w:pPr>
      <w:r w:rsidRPr="00D51829">
        <w:rPr>
          <w:rFonts w:ascii="Times New Roman" w:hAnsi="Times New Roman"/>
          <w:color w:val="FF0000"/>
          <w:sz w:val="28"/>
          <w:szCs w:val="28"/>
        </w:rPr>
        <w:t xml:space="preserve">2020 год - </w:t>
      </w:r>
      <w:r w:rsidR="008F5028">
        <w:rPr>
          <w:rFonts w:ascii="Times New Roman" w:hAnsi="Times New Roman"/>
          <w:color w:val="FF0000"/>
          <w:sz w:val="28"/>
          <w:szCs w:val="28"/>
        </w:rPr>
        <w:t>5000</w:t>
      </w:r>
      <w:r w:rsidRPr="00D51829">
        <w:rPr>
          <w:rFonts w:ascii="Times New Roman" w:hAnsi="Times New Roman"/>
          <w:bCs/>
          <w:color w:val="FF0000"/>
          <w:sz w:val="28"/>
          <w:szCs w:val="28"/>
        </w:rPr>
        <w:t xml:space="preserve"> </w:t>
      </w:r>
      <w:r w:rsidRPr="00D51829">
        <w:rPr>
          <w:rFonts w:ascii="Times New Roman" w:hAnsi="Times New Roman"/>
          <w:color w:val="FF0000"/>
          <w:sz w:val="28"/>
          <w:szCs w:val="28"/>
        </w:rPr>
        <w:t>тыс. рублей</w:t>
      </w:r>
    </w:p>
    <w:p w:rsidR="000D58E0" w:rsidRPr="00D51829" w:rsidRDefault="000D58E0" w:rsidP="00C203A4">
      <w:pPr>
        <w:spacing w:line="240" w:lineRule="auto"/>
        <w:rPr>
          <w:rFonts w:ascii="Times New Roman" w:hAnsi="Times New Roman"/>
          <w:color w:val="FF0000"/>
          <w:sz w:val="28"/>
          <w:szCs w:val="28"/>
        </w:rPr>
      </w:pPr>
      <w:r w:rsidRPr="00D51829">
        <w:rPr>
          <w:rFonts w:ascii="Times New Roman" w:hAnsi="Times New Roman"/>
          <w:color w:val="FF0000"/>
          <w:sz w:val="28"/>
          <w:szCs w:val="28"/>
        </w:rPr>
        <w:t xml:space="preserve">2021-2029 годы – </w:t>
      </w:r>
      <w:r w:rsidR="008F5028">
        <w:rPr>
          <w:rFonts w:ascii="Times New Roman" w:hAnsi="Times New Roman"/>
          <w:color w:val="FF0000"/>
          <w:sz w:val="28"/>
          <w:szCs w:val="28"/>
        </w:rPr>
        <w:t>22670</w:t>
      </w:r>
      <w:r w:rsidRPr="00D51829">
        <w:rPr>
          <w:rFonts w:ascii="Times New Roman" w:hAnsi="Times New Roman"/>
          <w:color w:val="FF0000"/>
          <w:sz w:val="28"/>
          <w:szCs w:val="28"/>
        </w:rPr>
        <w:t>,0 тыс. рублей.</w:t>
      </w:r>
    </w:p>
    <w:p w:rsidR="000D58E0" w:rsidRPr="00D51829" w:rsidRDefault="000D58E0" w:rsidP="00C203A4">
      <w:pPr>
        <w:spacing w:line="240" w:lineRule="auto"/>
        <w:rPr>
          <w:rFonts w:ascii="Times New Roman" w:hAnsi="Times New Roman"/>
          <w:color w:val="FF0000"/>
          <w:sz w:val="28"/>
          <w:szCs w:val="28"/>
        </w:rPr>
      </w:pPr>
      <w:r w:rsidRPr="00D51829">
        <w:rPr>
          <w:rFonts w:ascii="Times New Roman" w:hAnsi="Times New Roman"/>
          <w:color w:val="FF0000"/>
          <w:sz w:val="28"/>
          <w:szCs w:val="28"/>
        </w:rPr>
        <w:t>На реализацию мероприятий могут привлекаться также другие источники.</w:t>
      </w:r>
    </w:p>
    <w:p w:rsidR="000D58E0" w:rsidRPr="00D51829" w:rsidRDefault="000D58E0" w:rsidP="00C203A4">
      <w:pPr>
        <w:spacing w:line="240" w:lineRule="auto"/>
        <w:rPr>
          <w:rFonts w:ascii="Times New Roman" w:hAnsi="Times New Roman"/>
          <w:color w:val="FF0000"/>
          <w:sz w:val="28"/>
          <w:szCs w:val="28"/>
        </w:rPr>
      </w:pPr>
      <w:r w:rsidRPr="00D51829">
        <w:rPr>
          <w:rFonts w:ascii="Times New Roman" w:hAnsi="Times New Roman"/>
          <w:color w:val="FF0000"/>
          <w:sz w:val="28"/>
          <w:szCs w:val="28"/>
        </w:rPr>
        <w:t>Мероприятия программы реализуются на основе контрактов (договоров), заключаемых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p>
    <w:p w:rsidR="000D58E0" w:rsidRPr="00404AE9" w:rsidRDefault="000D58E0" w:rsidP="00C203A4">
      <w:pPr>
        <w:rPr>
          <w:rFonts w:ascii="Times New Roman" w:hAnsi="Times New Roman"/>
          <w:color w:val="FF0000"/>
          <w:sz w:val="28"/>
          <w:szCs w:val="28"/>
        </w:rPr>
        <w:sectPr w:rsidR="000D58E0" w:rsidRPr="00404AE9" w:rsidSect="004C0E8A">
          <w:footerReference w:type="default" r:id="rId8"/>
          <w:type w:val="continuous"/>
          <w:pgSz w:w="11909" w:h="16834"/>
          <w:pgMar w:top="284" w:right="567" w:bottom="1134" w:left="1701" w:header="720" w:footer="720" w:gutter="0"/>
          <w:cols w:space="60"/>
          <w:noEndnote/>
        </w:sectPr>
      </w:pPr>
    </w:p>
    <w:p w:rsidR="000D58E0" w:rsidRPr="00404AE9" w:rsidRDefault="000D58E0" w:rsidP="00C203A4">
      <w:pPr>
        <w:rPr>
          <w:rFonts w:ascii="Times New Roman" w:hAnsi="Times New Roman"/>
          <w:color w:val="FF0000"/>
          <w:sz w:val="28"/>
          <w:szCs w:val="28"/>
        </w:rPr>
        <w:sectPr w:rsidR="000D58E0" w:rsidRPr="00404AE9" w:rsidSect="00C203A4">
          <w:pgSz w:w="16834" w:h="11909" w:orient="landscape"/>
          <w:pgMar w:top="567" w:right="1134" w:bottom="1701" w:left="284" w:header="720" w:footer="720" w:gutter="0"/>
          <w:cols w:space="60"/>
          <w:noEndnote/>
        </w:sectPr>
      </w:pPr>
    </w:p>
    <w:p w:rsidR="000D58E0" w:rsidRPr="00404AE9" w:rsidRDefault="000D58E0" w:rsidP="00C203A4">
      <w:pPr>
        <w:jc w:val="center"/>
        <w:rPr>
          <w:rFonts w:ascii="Times New Roman" w:hAnsi="Times New Roman"/>
          <w:b/>
          <w:color w:val="FF0000"/>
          <w:sz w:val="28"/>
          <w:szCs w:val="28"/>
        </w:rPr>
        <w:sectPr w:rsidR="000D58E0" w:rsidRPr="00404AE9" w:rsidSect="00C203A4">
          <w:type w:val="continuous"/>
          <w:pgSz w:w="16834" w:h="11909" w:orient="landscape"/>
          <w:pgMar w:top="567" w:right="1134" w:bottom="1701" w:left="284" w:header="709" w:footer="709" w:gutter="0"/>
          <w:cols w:space="708"/>
          <w:docGrid w:linePitch="360"/>
        </w:sectPr>
      </w:pPr>
    </w:p>
    <w:p w:rsidR="000D58E0" w:rsidRPr="00404AE9" w:rsidRDefault="000D58E0" w:rsidP="00D51EDA">
      <w:pPr>
        <w:pStyle w:val="S5"/>
        <w:spacing w:line="240" w:lineRule="auto"/>
        <w:jc w:val="center"/>
        <w:rPr>
          <w:rFonts w:ascii="Times New Roman" w:hAnsi="Times New Roman"/>
          <w:b/>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Раздел 6. Оценка эффективности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w:t>
      </w:r>
    </w:p>
    <w:p w:rsidR="000D58E0" w:rsidRPr="00404AE9" w:rsidRDefault="000D58E0" w:rsidP="005F0D76">
      <w:pPr>
        <w:pStyle w:val="S5"/>
        <w:spacing w:line="240" w:lineRule="auto"/>
        <w:rPr>
          <w:rFonts w:ascii="Times New Roman" w:hAnsi="Times New Roman"/>
          <w:sz w:val="28"/>
          <w:szCs w:val="28"/>
        </w:rPr>
      </w:pPr>
      <w:r w:rsidRPr="00404AE9">
        <w:rPr>
          <w:rFonts w:ascii="Times New Roman" w:hAnsi="Times New Roman"/>
          <w:sz w:val="28"/>
          <w:szCs w:val="28"/>
        </w:rPr>
        <w:t>Эффективность реализации Программы оценивается ежегодно на основе целевых показателей и индикаторов.</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Оценка результативности и эффективности Программы осуществляется по следующим направлениям:</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 оценка степени достижения запланированных результатов, выраженных целевыми контрольными показателями по стратегическому направлению (для этого фактически достигнутые значения показателей сопоставляются с их плановыми значениями);</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 оценка степени выполнения запланированных мероприятий в установленные сроки (выявления степени исполнения плана по реализации программы (подпрограммы) проводится сравнение фактических сроков реализации мероприятий плана с запланированными, а также сравнение фактически полученных результатов с ожидаемыми);</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 оценка степени достижения целевых индикаторов и контрольных показателей по каждому из приоритетных направлений развития в корреспонденции с объемом фактически произведенных затрат на реализацию мероприятий (для выявления степени достижения запланированного уровня затрат фактически произведенные затраты на реализацию программы в отчетном году сопоставляются с их плановыми значениями).</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В  зависимости  от  полученных  в  результате  реализации  мероприятий</w:t>
      </w:r>
    </w:p>
    <w:p w:rsidR="000D58E0" w:rsidRPr="00404AE9" w:rsidRDefault="000D58E0" w:rsidP="00D41A3C">
      <w:pPr>
        <w:pStyle w:val="S5"/>
        <w:spacing w:line="240" w:lineRule="auto"/>
        <w:ind w:firstLine="0"/>
        <w:rPr>
          <w:rFonts w:ascii="Times New Roman" w:hAnsi="Times New Roman"/>
          <w:sz w:val="28"/>
          <w:szCs w:val="28"/>
        </w:rPr>
      </w:pPr>
      <w:r w:rsidRPr="00404AE9">
        <w:rPr>
          <w:rFonts w:ascii="Times New Roman" w:hAnsi="Times New Roman"/>
          <w:sz w:val="28"/>
          <w:szCs w:val="28"/>
        </w:rPr>
        <w:t>Программы значений целевых показателей (индикаторов) Программы эффективность реализации Программы по целям (задачам), а также в целом можно охарактеризовать по следующим уровням:</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высокий (E 95%);</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удовлетворительный (E 75%);</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неудовлетворительный (если значение эффективности реализации программы не отвечает приведенным выше уровням, эффективность ее реализации признается неудовлетворительной).</w:t>
      </w:r>
    </w:p>
    <w:p w:rsidR="000D58E0" w:rsidRPr="00404AE9" w:rsidRDefault="000D58E0" w:rsidP="00C203A4">
      <w:pPr>
        <w:spacing w:line="240" w:lineRule="auto"/>
        <w:rPr>
          <w:rFonts w:ascii="Times New Roman" w:hAnsi="Times New Roman"/>
          <w:sz w:val="28"/>
          <w:szCs w:val="28"/>
        </w:rPr>
      </w:pPr>
      <w:r w:rsidRPr="00404AE9">
        <w:rPr>
          <w:rFonts w:ascii="Times New Roman" w:hAnsi="Times New Roman"/>
          <w:sz w:val="28"/>
          <w:szCs w:val="28"/>
        </w:rPr>
        <w:t xml:space="preserve">Предоставление отчетности по выполнению мероприятий Программы осуществляется в рамках мониторинга. </w:t>
      </w:r>
    </w:p>
    <w:p w:rsidR="000D58E0" w:rsidRPr="00404AE9" w:rsidRDefault="000D58E0" w:rsidP="00C203A4">
      <w:pPr>
        <w:spacing w:line="240" w:lineRule="auto"/>
        <w:rPr>
          <w:rFonts w:ascii="Times New Roman" w:hAnsi="Times New Roman"/>
          <w:sz w:val="28"/>
          <w:szCs w:val="28"/>
        </w:rPr>
      </w:pPr>
      <w:r w:rsidRPr="00404AE9">
        <w:rPr>
          <w:rFonts w:ascii="Times New Roman" w:hAnsi="Times New Roman"/>
          <w:sz w:val="28"/>
          <w:szCs w:val="28"/>
        </w:rPr>
        <w:t xml:space="preserve">Целью мониторинга Программы </w:t>
      </w:r>
      <w:r w:rsidR="003940B1">
        <w:rPr>
          <w:rFonts w:ascii="Times New Roman" w:hAnsi="Times New Roman"/>
          <w:sz w:val="28"/>
          <w:szCs w:val="28"/>
        </w:rPr>
        <w:t xml:space="preserve"> Покро</w:t>
      </w:r>
      <w:r w:rsidR="00D51829">
        <w:rPr>
          <w:rFonts w:ascii="Times New Roman" w:hAnsi="Times New Roman"/>
          <w:sz w:val="28"/>
          <w:szCs w:val="28"/>
        </w:rPr>
        <w:t>вского</w:t>
      </w:r>
      <w:r w:rsidRPr="00404AE9">
        <w:rPr>
          <w:rFonts w:ascii="Times New Roman" w:hAnsi="Times New Roman"/>
          <w:sz w:val="28"/>
          <w:szCs w:val="28"/>
        </w:rPr>
        <w:t xml:space="preserve"> сельского поселения является регулярный контроль ситуации в сфере транспортной инфраструктуры, а также анализ выполнения мероприятий по модернизации и развитию объектов транспортной инфраструктуры, предусмотренных Программой. </w:t>
      </w:r>
    </w:p>
    <w:p w:rsidR="000D58E0" w:rsidRPr="00404AE9" w:rsidRDefault="000D58E0" w:rsidP="00C203A4">
      <w:pPr>
        <w:spacing w:line="240" w:lineRule="auto"/>
        <w:rPr>
          <w:rFonts w:ascii="Times New Roman" w:hAnsi="Times New Roman"/>
          <w:sz w:val="28"/>
          <w:szCs w:val="28"/>
        </w:rPr>
      </w:pPr>
      <w:r w:rsidRPr="00404AE9">
        <w:rPr>
          <w:rFonts w:ascii="Times New Roman" w:hAnsi="Times New Roman"/>
          <w:sz w:val="28"/>
          <w:szCs w:val="28"/>
        </w:rPr>
        <w:t xml:space="preserve">Мониторинг Программы комплексного развития транспортной инфраструктуры включает следующие этапы: </w:t>
      </w:r>
    </w:p>
    <w:p w:rsidR="000D58E0" w:rsidRPr="00404AE9" w:rsidRDefault="000D58E0" w:rsidP="00680363">
      <w:pPr>
        <w:pStyle w:val="a9"/>
        <w:numPr>
          <w:ilvl w:val="0"/>
          <w:numId w:val="13"/>
        </w:numPr>
        <w:spacing w:line="240" w:lineRule="auto"/>
        <w:ind w:left="0" w:firstLine="426"/>
        <w:rPr>
          <w:rFonts w:ascii="Times New Roman" w:hAnsi="Times New Roman"/>
          <w:sz w:val="28"/>
          <w:szCs w:val="28"/>
        </w:rPr>
      </w:pPr>
      <w:r w:rsidRPr="00404AE9">
        <w:rPr>
          <w:rFonts w:ascii="Times New Roman" w:hAnsi="Times New Roman"/>
          <w:sz w:val="28"/>
          <w:szCs w:val="28"/>
        </w:rPr>
        <w:t xml:space="preserve">Периодический сбор информации о результатах выполнения мероприятий Программы, а также информации о состоянии и развитии транспортной инфраструктуры поселения. </w:t>
      </w:r>
    </w:p>
    <w:p w:rsidR="000D58E0" w:rsidRPr="00404AE9" w:rsidRDefault="000D58E0" w:rsidP="00680363">
      <w:pPr>
        <w:pStyle w:val="a9"/>
        <w:numPr>
          <w:ilvl w:val="0"/>
          <w:numId w:val="13"/>
        </w:numPr>
        <w:spacing w:line="240" w:lineRule="auto"/>
        <w:ind w:left="0" w:firstLine="426"/>
        <w:rPr>
          <w:rFonts w:ascii="Times New Roman" w:hAnsi="Times New Roman"/>
          <w:sz w:val="28"/>
          <w:szCs w:val="28"/>
        </w:rPr>
      </w:pPr>
      <w:r w:rsidRPr="00404AE9">
        <w:rPr>
          <w:rFonts w:ascii="Times New Roman" w:hAnsi="Times New Roman"/>
          <w:sz w:val="28"/>
          <w:szCs w:val="28"/>
        </w:rPr>
        <w:t xml:space="preserve">Анализ данных о результатах планируемых и фактически проводимых преобразований в сфере транспортной инфраструктуры. </w:t>
      </w:r>
    </w:p>
    <w:p w:rsidR="000D58E0" w:rsidRPr="00404AE9" w:rsidRDefault="000D58E0" w:rsidP="00C203A4">
      <w:pPr>
        <w:spacing w:line="240" w:lineRule="auto"/>
        <w:rPr>
          <w:rFonts w:ascii="Times New Roman" w:hAnsi="Times New Roman"/>
          <w:sz w:val="28"/>
          <w:szCs w:val="28"/>
        </w:rPr>
      </w:pPr>
      <w:r w:rsidRPr="00404AE9">
        <w:rPr>
          <w:rFonts w:ascii="Times New Roman" w:hAnsi="Times New Roman"/>
          <w:sz w:val="28"/>
          <w:szCs w:val="28"/>
        </w:rPr>
        <w:lastRenderedPageBreak/>
        <w:t xml:space="preserve">Мониторинг Программы </w:t>
      </w:r>
      <w:r w:rsidR="003940B1">
        <w:rPr>
          <w:rFonts w:ascii="Times New Roman" w:hAnsi="Times New Roman"/>
          <w:sz w:val="28"/>
          <w:szCs w:val="28"/>
        </w:rPr>
        <w:t>Покр</w:t>
      </w:r>
      <w:r w:rsidR="00D51829">
        <w:rPr>
          <w:rFonts w:ascii="Times New Roman" w:hAnsi="Times New Roman"/>
          <w:sz w:val="28"/>
          <w:szCs w:val="28"/>
        </w:rPr>
        <w:t xml:space="preserve">овского </w:t>
      </w:r>
      <w:r w:rsidRPr="00404AE9">
        <w:rPr>
          <w:rFonts w:ascii="Times New Roman" w:hAnsi="Times New Roman"/>
          <w:sz w:val="28"/>
          <w:szCs w:val="28"/>
        </w:rPr>
        <w:t xml:space="preserve">сельского поселения 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 </w:t>
      </w:r>
    </w:p>
    <w:p w:rsidR="000D58E0" w:rsidRPr="00404AE9" w:rsidRDefault="000D58E0" w:rsidP="00B20FC7">
      <w:pPr>
        <w:spacing w:line="240" w:lineRule="auto"/>
        <w:rPr>
          <w:rFonts w:ascii="Times New Roman" w:hAnsi="Times New Roman"/>
          <w:sz w:val="28"/>
          <w:szCs w:val="28"/>
        </w:rPr>
      </w:pPr>
      <w:r w:rsidRPr="00404AE9">
        <w:rPr>
          <w:rFonts w:ascii="Times New Roman" w:hAnsi="Times New Roman"/>
          <w:sz w:val="28"/>
          <w:szCs w:val="28"/>
        </w:rPr>
        <w:t xml:space="preserve">По ежегодным результатам мониторинга осуществляется своевременная корректировка Программы. Решение о корректировке Программы принимается администрацией </w:t>
      </w:r>
      <w:r w:rsidR="00D51829">
        <w:rPr>
          <w:rFonts w:ascii="Times New Roman" w:hAnsi="Times New Roman"/>
          <w:sz w:val="28"/>
          <w:szCs w:val="28"/>
        </w:rPr>
        <w:t xml:space="preserve"> </w:t>
      </w:r>
      <w:r w:rsidR="003940B1">
        <w:rPr>
          <w:rFonts w:ascii="Times New Roman" w:hAnsi="Times New Roman"/>
          <w:sz w:val="28"/>
          <w:szCs w:val="28"/>
        </w:rPr>
        <w:t>Покр</w:t>
      </w:r>
      <w:r w:rsidR="00D51829">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по итогам ежегодного рассмотрения отчета о ходе реализации Программы или по представлению Главы администрации </w:t>
      </w:r>
      <w:r w:rsidR="00D51829">
        <w:rPr>
          <w:rFonts w:ascii="Times New Roman" w:hAnsi="Times New Roman"/>
          <w:sz w:val="28"/>
          <w:szCs w:val="28"/>
        </w:rPr>
        <w:t xml:space="preserve"> </w:t>
      </w:r>
      <w:r w:rsidR="003940B1">
        <w:rPr>
          <w:rFonts w:ascii="Times New Roman" w:hAnsi="Times New Roman"/>
          <w:sz w:val="28"/>
          <w:szCs w:val="28"/>
        </w:rPr>
        <w:t>Покр</w:t>
      </w:r>
      <w:r w:rsidR="00D51829">
        <w:rPr>
          <w:rFonts w:ascii="Times New Roman" w:hAnsi="Times New Roman"/>
          <w:sz w:val="28"/>
          <w:szCs w:val="28"/>
        </w:rPr>
        <w:t xml:space="preserve">овского </w:t>
      </w:r>
      <w:r w:rsidRPr="00404AE9">
        <w:rPr>
          <w:rFonts w:ascii="Times New Roman" w:hAnsi="Times New Roman"/>
          <w:sz w:val="28"/>
          <w:szCs w:val="28"/>
        </w:rPr>
        <w:t xml:space="preserve">сельского поселения. </w:t>
      </w:r>
    </w:p>
    <w:p w:rsidR="000D58E0" w:rsidRPr="00404AE9" w:rsidRDefault="000D58E0" w:rsidP="00B20FC7">
      <w:pPr>
        <w:pStyle w:val="S5"/>
        <w:spacing w:line="240" w:lineRule="auto"/>
        <w:rPr>
          <w:rFonts w:ascii="Times New Roman" w:hAnsi="Times New Roman"/>
          <w:sz w:val="28"/>
          <w:szCs w:val="28"/>
        </w:rPr>
      </w:pP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 xml:space="preserve">Основные прогнозные показатели развития транспортной инфраструктуры </w:t>
      </w:r>
      <w:r w:rsidR="003940B1">
        <w:rPr>
          <w:rFonts w:ascii="Times New Roman" w:hAnsi="Times New Roman"/>
          <w:sz w:val="28"/>
          <w:szCs w:val="28"/>
        </w:rPr>
        <w:t xml:space="preserve"> Покр</w:t>
      </w:r>
      <w:r w:rsidR="00D51829">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на период 2017-2029 годов: </w:t>
      </w:r>
    </w:p>
    <w:tbl>
      <w:tblPr>
        <w:tblW w:w="9356" w:type="dxa"/>
        <w:tblInd w:w="-5" w:type="dxa"/>
        <w:tblLayout w:type="fixed"/>
        <w:tblLook w:val="00A0" w:firstRow="1" w:lastRow="0" w:firstColumn="1" w:lastColumn="0" w:noHBand="0" w:noVBand="0"/>
      </w:tblPr>
      <w:tblGrid>
        <w:gridCol w:w="709"/>
        <w:gridCol w:w="4338"/>
        <w:gridCol w:w="1548"/>
        <w:gridCol w:w="2761"/>
      </w:tblGrid>
      <w:tr w:rsidR="000D58E0" w:rsidRPr="00404AE9" w:rsidTr="002826F7">
        <w:trPr>
          <w:cantSplit/>
          <w:trHeight w:val="1231"/>
        </w:trPr>
        <w:tc>
          <w:tcPr>
            <w:tcW w:w="709"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b/>
                <w:sz w:val="28"/>
                <w:szCs w:val="28"/>
              </w:rPr>
            </w:pPr>
            <w:r w:rsidRPr="00404AE9">
              <w:rPr>
                <w:rFonts w:ascii="Times New Roman" w:hAnsi="Times New Roman"/>
                <w:b/>
                <w:sz w:val="28"/>
                <w:szCs w:val="28"/>
              </w:rPr>
              <w:t>№</w:t>
            </w:r>
          </w:p>
        </w:tc>
        <w:tc>
          <w:tcPr>
            <w:tcW w:w="433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b/>
                <w:sz w:val="28"/>
                <w:szCs w:val="28"/>
              </w:rPr>
            </w:pPr>
            <w:r w:rsidRPr="00404AE9">
              <w:rPr>
                <w:rFonts w:ascii="Times New Roman" w:hAnsi="Times New Roman"/>
                <w:b/>
                <w:sz w:val="28"/>
                <w:szCs w:val="28"/>
              </w:rPr>
              <w:t>Перечень мероприятий</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b/>
                <w:sz w:val="28"/>
                <w:szCs w:val="28"/>
              </w:rPr>
            </w:pPr>
            <w:r w:rsidRPr="00404AE9">
              <w:rPr>
                <w:rFonts w:ascii="Times New Roman" w:hAnsi="Times New Roman"/>
                <w:b/>
                <w:sz w:val="28"/>
                <w:szCs w:val="28"/>
              </w:rPr>
              <w:t>Единицы измере</w:t>
            </w:r>
            <w:r>
              <w:rPr>
                <w:rFonts w:ascii="Times New Roman" w:hAnsi="Times New Roman"/>
                <w:b/>
                <w:sz w:val="28"/>
                <w:szCs w:val="28"/>
              </w:rPr>
              <w:t>-</w:t>
            </w:r>
            <w:r w:rsidRPr="00404AE9">
              <w:rPr>
                <w:rFonts w:ascii="Times New Roman" w:hAnsi="Times New Roman"/>
                <w:b/>
                <w:sz w:val="28"/>
                <w:szCs w:val="28"/>
              </w:rPr>
              <w:t>ния</w:t>
            </w:r>
          </w:p>
        </w:tc>
        <w:tc>
          <w:tcPr>
            <w:tcW w:w="2761" w:type="dxa"/>
            <w:tcBorders>
              <w:top w:val="single" w:sz="4" w:space="0" w:color="000000"/>
              <w:left w:val="single" w:sz="4" w:space="0" w:color="000000"/>
              <w:right w:val="single" w:sz="4" w:space="0" w:color="000000"/>
            </w:tcBorders>
            <w:vAlign w:val="center"/>
          </w:tcPr>
          <w:p w:rsidR="000D58E0" w:rsidRPr="00404AE9" w:rsidRDefault="000D58E0" w:rsidP="004C0E8A">
            <w:pPr>
              <w:pStyle w:val="af3"/>
              <w:spacing w:after="120" w:line="276" w:lineRule="auto"/>
              <w:rPr>
                <w:rFonts w:ascii="Times New Roman" w:hAnsi="Times New Roman"/>
                <w:b/>
                <w:sz w:val="28"/>
                <w:szCs w:val="28"/>
              </w:rPr>
            </w:pPr>
            <w:r w:rsidRPr="00404AE9">
              <w:rPr>
                <w:rFonts w:ascii="Times New Roman" w:hAnsi="Times New Roman"/>
                <w:b/>
                <w:sz w:val="28"/>
                <w:szCs w:val="28"/>
              </w:rPr>
              <w:t>Результат/</w:t>
            </w:r>
          </w:p>
          <w:p w:rsidR="000D58E0" w:rsidRPr="00404AE9" w:rsidRDefault="000D58E0" w:rsidP="004C0E8A">
            <w:pPr>
              <w:pStyle w:val="af3"/>
              <w:spacing w:after="120" w:line="276" w:lineRule="auto"/>
              <w:rPr>
                <w:rFonts w:ascii="Times New Roman" w:hAnsi="Times New Roman"/>
                <w:b/>
                <w:sz w:val="28"/>
                <w:szCs w:val="28"/>
              </w:rPr>
            </w:pPr>
            <w:r w:rsidRPr="00404AE9">
              <w:rPr>
                <w:rFonts w:ascii="Times New Roman" w:hAnsi="Times New Roman"/>
                <w:b/>
                <w:sz w:val="28"/>
                <w:szCs w:val="28"/>
              </w:rPr>
              <w:t>Количество</w:t>
            </w:r>
          </w:p>
        </w:tc>
      </w:tr>
      <w:tr w:rsidR="000D58E0" w:rsidRPr="00404AE9" w:rsidTr="004C0E8A">
        <w:trPr>
          <w:trHeight w:val="202"/>
        </w:trPr>
        <w:tc>
          <w:tcPr>
            <w:tcW w:w="9356" w:type="dxa"/>
            <w:gridSpan w:val="4"/>
            <w:tcBorders>
              <w:top w:val="single" w:sz="4" w:space="0" w:color="000000"/>
              <w:left w:val="single" w:sz="4" w:space="0" w:color="000000"/>
              <w:bottom w:val="single" w:sz="4" w:space="0" w:color="000000"/>
              <w:right w:val="single" w:sz="4" w:space="0" w:color="000000"/>
            </w:tcBorders>
            <w:vAlign w:val="bottom"/>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Транспортная инфраструктура</w:t>
            </w:r>
          </w:p>
        </w:tc>
      </w:tr>
      <w:tr w:rsidR="000D58E0" w:rsidRPr="00404AE9" w:rsidTr="002826F7">
        <w:trPr>
          <w:trHeight w:val="315"/>
        </w:trPr>
        <w:tc>
          <w:tcPr>
            <w:tcW w:w="709"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1</w:t>
            </w:r>
          </w:p>
        </w:tc>
        <w:tc>
          <w:tcPr>
            <w:tcW w:w="4338"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iCs/>
                <w:sz w:val="28"/>
                <w:szCs w:val="28"/>
              </w:rPr>
            </w:pPr>
            <w:r w:rsidRPr="00404AE9">
              <w:rPr>
                <w:rFonts w:ascii="Times New Roman" w:hAnsi="Times New Roman"/>
                <w:bCs/>
                <w:sz w:val="28"/>
                <w:szCs w:val="28"/>
              </w:rPr>
              <w:t>Проведение паспортизации и инвентаризации автомобильных дорог местного значения, определение полосы отвода, регистрация земельных участков, занятых автодорогами местного значения</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sz w:val="28"/>
                <w:szCs w:val="28"/>
              </w:rPr>
            </w:pPr>
          </w:p>
        </w:tc>
        <w:tc>
          <w:tcPr>
            <w:tcW w:w="2761"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Получены правоустанавлива</w:t>
            </w:r>
            <w:r>
              <w:rPr>
                <w:rFonts w:ascii="Times New Roman" w:hAnsi="Times New Roman"/>
                <w:sz w:val="28"/>
                <w:szCs w:val="28"/>
              </w:rPr>
              <w:t>-</w:t>
            </w:r>
            <w:r w:rsidRPr="00404AE9">
              <w:rPr>
                <w:rFonts w:ascii="Times New Roman" w:hAnsi="Times New Roman"/>
                <w:sz w:val="28"/>
                <w:szCs w:val="28"/>
              </w:rPr>
              <w:t>ющие документы</w:t>
            </w:r>
          </w:p>
        </w:tc>
      </w:tr>
      <w:tr w:rsidR="000D58E0" w:rsidRPr="00404AE9" w:rsidTr="002826F7">
        <w:trPr>
          <w:trHeight w:val="315"/>
        </w:trPr>
        <w:tc>
          <w:tcPr>
            <w:tcW w:w="709"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2</w:t>
            </w:r>
          </w:p>
        </w:tc>
        <w:tc>
          <w:tcPr>
            <w:tcW w:w="4338"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iCs/>
                <w:sz w:val="28"/>
                <w:szCs w:val="28"/>
              </w:rPr>
            </w:pPr>
            <w:r w:rsidRPr="00404AE9">
              <w:rPr>
                <w:rFonts w:ascii="Times New Roman" w:hAnsi="Times New Roman"/>
                <w:bCs/>
                <w:sz w:val="28"/>
                <w:szCs w:val="28"/>
              </w:rPr>
              <w:t>Инвентаризация с оценкой технического состояния всех инженерных сооружений на автомобильных дорогах и улицах поселения, определение сроков и объемов необходимой реконструкции или нового строительства</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sz w:val="28"/>
                <w:szCs w:val="28"/>
              </w:rPr>
            </w:pPr>
          </w:p>
        </w:tc>
        <w:tc>
          <w:tcPr>
            <w:tcW w:w="2761"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Проведена инвентаризация</w:t>
            </w:r>
          </w:p>
        </w:tc>
      </w:tr>
      <w:tr w:rsidR="000D58E0" w:rsidRPr="00404AE9" w:rsidTr="002826F7">
        <w:trPr>
          <w:trHeight w:val="315"/>
        </w:trPr>
        <w:tc>
          <w:tcPr>
            <w:tcW w:w="709"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3</w:t>
            </w:r>
          </w:p>
        </w:tc>
        <w:tc>
          <w:tcPr>
            <w:tcW w:w="4338"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bCs/>
                <w:sz w:val="28"/>
                <w:szCs w:val="28"/>
              </w:rPr>
            </w:pPr>
            <w:r w:rsidRPr="00404AE9">
              <w:rPr>
                <w:rFonts w:ascii="Times New Roman" w:hAnsi="Times New Roman"/>
                <w:bCs/>
                <w:sz w:val="28"/>
                <w:szCs w:val="28"/>
              </w:rPr>
              <w:t>Комплексное строительство  тротуаров</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км</w:t>
            </w:r>
          </w:p>
        </w:tc>
        <w:tc>
          <w:tcPr>
            <w:tcW w:w="2761"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C8022B" w:rsidP="004C0E8A">
            <w:pPr>
              <w:pStyle w:val="af3"/>
              <w:spacing w:after="120" w:line="276" w:lineRule="auto"/>
              <w:rPr>
                <w:rFonts w:ascii="Times New Roman" w:hAnsi="Times New Roman"/>
                <w:sz w:val="28"/>
                <w:szCs w:val="28"/>
              </w:rPr>
            </w:pPr>
            <w:r>
              <w:rPr>
                <w:rFonts w:ascii="Times New Roman" w:hAnsi="Times New Roman"/>
                <w:sz w:val="28"/>
                <w:szCs w:val="28"/>
              </w:rPr>
              <w:t>1</w:t>
            </w:r>
            <w:r w:rsidR="000D58E0" w:rsidRPr="00404AE9">
              <w:rPr>
                <w:rFonts w:ascii="Times New Roman" w:hAnsi="Times New Roman"/>
                <w:sz w:val="28"/>
                <w:szCs w:val="28"/>
              </w:rPr>
              <w:t>,5</w:t>
            </w:r>
          </w:p>
        </w:tc>
      </w:tr>
      <w:tr w:rsidR="000D58E0" w:rsidRPr="00404AE9" w:rsidTr="002826F7">
        <w:trPr>
          <w:trHeight w:val="315"/>
        </w:trPr>
        <w:tc>
          <w:tcPr>
            <w:tcW w:w="709"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4</w:t>
            </w:r>
          </w:p>
        </w:tc>
        <w:tc>
          <w:tcPr>
            <w:tcW w:w="4338"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iCs/>
                <w:sz w:val="28"/>
                <w:szCs w:val="28"/>
              </w:rPr>
              <w:t>Капитальный ремонт, ремонт, содержание автомобильных дорог местного значения и искусственных сооружений на них, включая проектно-изыскательные работы</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км</w:t>
            </w:r>
          </w:p>
        </w:tc>
        <w:tc>
          <w:tcPr>
            <w:tcW w:w="2761"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B25C50" w:rsidP="004C0E8A">
            <w:pPr>
              <w:pStyle w:val="af3"/>
              <w:spacing w:after="120" w:line="276" w:lineRule="auto"/>
              <w:rPr>
                <w:rFonts w:ascii="Times New Roman" w:hAnsi="Times New Roman"/>
                <w:sz w:val="28"/>
                <w:szCs w:val="28"/>
              </w:rPr>
            </w:pPr>
            <w:r>
              <w:rPr>
                <w:rFonts w:ascii="Times New Roman" w:hAnsi="Times New Roman"/>
                <w:sz w:val="28"/>
                <w:szCs w:val="28"/>
              </w:rPr>
              <w:t xml:space="preserve"> 5,3</w:t>
            </w:r>
          </w:p>
        </w:tc>
      </w:tr>
      <w:tr w:rsidR="000D58E0" w:rsidRPr="00404AE9" w:rsidTr="002826F7">
        <w:trPr>
          <w:trHeight w:val="315"/>
        </w:trPr>
        <w:tc>
          <w:tcPr>
            <w:tcW w:w="709"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5</w:t>
            </w:r>
          </w:p>
        </w:tc>
        <w:tc>
          <w:tcPr>
            <w:tcW w:w="4338"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iCs/>
                <w:sz w:val="28"/>
                <w:szCs w:val="28"/>
              </w:rPr>
              <w:t xml:space="preserve">Размещение дорожных знаков и </w:t>
            </w:r>
            <w:r w:rsidRPr="00404AE9">
              <w:rPr>
                <w:rFonts w:ascii="Times New Roman" w:hAnsi="Times New Roman"/>
                <w:iCs/>
                <w:sz w:val="28"/>
                <w:szCs w:val="28"/>
              </w:rPr>
              <w:lastRenderedPageBreak/>
              <w:t>указателей на улицах населенных пунктов</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sz w:val="28"/>
                <w:szCs w:val="28"/>
              </w:rPr>
            </w:pPr>
            <w:r>
              <w:rPr>
                <w:rFonts w:ascii="Times New Roman" w:hAnsi="Times New Roman"/>
                <w:sz w:val="28"/>
                <w:szCs w:val="28"/>
              </w:rPr>
              <w:lastRenderedPageBreak/>
              <w:t>ш</w:t>
            </w:r>
            <w:r w:rsidRPr="00404AE9">
              <w:rPr>
                <w:rFonts w:ascii="Times New Roman" w:hAnsi="Times New Roman"/>
                <w:sz w:val="28"/>
                <w:szCs w:val="28"/>
              </w:rPr>
              <w:t>т</w:t>
            </w:r>
            <w:r>
              <w:rPr>
                <w:rFonts w:ascii="Times New Roman" w:hAnsi="Times New Roman"/>
                <w:sz w:val="28"/>
                <w:szCs w:val="28"/>
              </w:rPr>
              <w:t>.</w:t>
            </w:r>
          </w:p>
        </w:tc>
        <w:tc>
          <w:tcPr>
            <w:tcW w:w="2761"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318</w:t>
            </w:r>
          </w:p>
        </w:tc>
      </w:tr>
      <w:tr w:rsidR="000D58E0" w:rsidRPr="00404AE9" w:rsidTr="002826F7">
        <w:trPr>
          <w:trHeight w:val="315"/>
        </w:trPr>
        <w:tc>
          <w:tcPr>
            <w:tcW w:w="709"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lastRenderedPageBreak/>
              <w:t>6</w:t>
            </w:r>
          </w:p>
        </w:tc>
        <w:tc>
          <w:tcPr>
            <w:tcW w:w="4338"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iCs/>
                <w:sz w:val="28"/>
                <w:szCs w:val="28"/>
              </w:rPr>
              <w:t>Оборудование остановочных площадок и установка павильонов для общественного транспорта</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шт</w:t>
            </w:r>
          </w:p>
        </w:tc>
        <w:tc>
          <w:tcPr>
            <w:tcW w:w="2761"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4</w:t>
            </w:r>
          </w:p>
        </w:tc>
      </w:tr>
    </w:tbl>
    <w:p w:rsidR="000D58E0" w:rsidRPr="00404AE9" w:rsidRDefault="000D58E0" w:rsidP="009B3D51">
      <w:pPr>
        <w:spacing w:after="120"/>
        <w:rPr>
          <w:rFonts w:ascii="Times New Roman" w:hAnsi="Times New Roman"/>
          <w:sz w:val="28"/>
          <w:szCs w:val="28"/>
        </w:rPr>
      </w:pPr>
    </w:p>
    <w:p w:rsidR="000D58E0" w:rsidRPr="00404AE9" w:rsidRDefault="000D58E0" w:rsidP="009B3D51">
      <w:pPr>
        <w:spacing w:line="240" w:lineRule="auto"/>
        <w:rPr>
          <w:rFonts w:ascii="Times New Roman" w:hAnsi="Times New Roman"/>
          <w:sz w:val="28"/>
          <w:szCs w:val="28"/>
        </w:rPr>
      </w:pPr>
      <w:r w:rsidRPr="00404AE9">
        <w:rPr>
          <w:rFonts w:ascii="Times New Roman" w:hAnsi="Times New Roman"/>
          <w:sz w:val="28"/>
          <w:szCs w:val="28"/>
        </w:rPr>
        <w:t>Перечень целевых показателей, используемых для оценки результативности и эффективности Программы (контрольные показатели реализации Программы):</w:t>
      </w:r>
    </w:p>
    <w:p w:rsidR="000D58E0" w:rsidRPr="00404AE9" w:rsidRDefault="000D58E0" w:rsidP="00680363">
      <w:pPr>
        <w:pStyle w:val="S5"/>
        <w:numPr>
          <w:ilvl w:val="0"/>
          <w:numId w:val="29"/>
        </w:numPr>
        <w:spacing w:line="240" w:lineRule="auto"/>
        <w:ind w:left="0" w:firstLine="426"/>
        <w:rPr>
          <w:rFonts w:ascii="Times New Roman" w:hAnsi="Times New Roman"/>
          <w:sz w:val="28"/>
          <w:szCs w:val="28"/>
        </w:rPr>
      </w:pPr>
      <w:r w:rsidRPr="00404AE9">
        <w:rPr>
          <w:rFonts w:ascii="Times New Roman" w:hAnsi="Times New Roman"/>
          <w:sz w:val="28"/>
          <w:szCs w:val="28"/>
        </w:rPr>
        <w:t>Отремонтировано автомобильных дорог общего пользования муниципального значения, км;</w:t>
      </w:r>
    </w:p>
    <w:p w:rsidR="000D58E0" w:rsidRPr="00404AE9" w:rsidRDefault="000D58E0" w:rsidP="00680363">
      <w:pPr>
        <w:pStyle w:val="S5"/>
        <w:numPr>
          <w:ilvl w:val="0"/>
          <w:numId w:val="29"/>
        </w:numPr>
        <w:spacing w:line="240" w:lineRule="auto"/>
        <w:ind w:left="0" w:firstLine="426"/>
        <w:rPr>
          <w:rFonts w:ascii="Times New Roman" w:hAnsi="Times New Roman"/>
          <w:sz w:val="28"/>
          <w:szCs w:val="28"/>
        </w:rPr>
      </w:pPr>
      <w:r w:rsidRPr="00404AE9">
        <w:rPr>
          <w:rFonts w:ascii="Times New Roman" w:hAnsi="Times New Roman"/>
          <w:sz w:val="28"/>
          <w:szCs w:val="28"/>
        </w:rPr>
        <w:t>Доля протяженности автомобильных доро</w:t>
      </w:r>
      <w:r>
        <w:rPr>
          <w:rFonts w:ascii="Times New Roman" w:hAnsi="Times New Roman"/>
          <w:sz w:val="28"/>
          <w:szCs w:val="28"/>
        </w:rPr>
        <w:t>г</w:t>
      </w:r>
      <w:r w:rsidRPr="00404AE9">
        <w:rPr>
          <w:rFonts w:ascii="Times New Roman" w:hAnsi="Times New Roman"/>
          <w:sz w:val="28"/>
          <w:szCs w:val="28"/>
        </w:rPr>
        <w:t xml:space="preserve"> общего пользования муниципального значения, не отвечающих нормативным требованиям, в общей протяженности автомобильных дорог общего пользо</w:t>
      </w:r>
      <w:r>
        <w:rPr>
          <w:rFonts w:ascii="Times New Roman" w:hAnsi="Times New Roman"/>
          <w:sz w:val="28"/>
          <w:szCs w:val="28"/>
        </w:rPr>
        <w:t xml:space="preserve">вания муниципального значения, </w:t>
      </w:r>
      <w:r w:rsidRPr="00404AE9">
        <w:rPr>
          <w:rFonts w:ascii="Times New Roman" w:hAnsi="Times New Roman"/>
          <w:sz w:val="28"/>
          <w:szCs w:val="28"/>
        </w:rPr>
        <w:t>%;</w:t>
      </w:r>
    </w:p>
    <w:p w:rsidR="000D58E0" w:rsidRPr="00404AE9" w:rsidRDefault="000D58E0" w:rsidP="00680363">
      <w:pPr>
        <w:pStyle w:val="S5"/>
        <w:numPr>
          <w:ilvl w:val="0"/>
          <w:numId w:val="29"/>
        </w:numPr>
        <w:spacing w:line="240" w:lineRule="auto"/>
        <w:ind w:left="0" w:firstLine="426"/>
        <w:rPr>
          <w:rFonts w:ascii="Times New Roman" w:hAnsi="Times New Roman"/>
          <w:sz w:val="28"/>
          <w:szCs w:val="28"/>
        </w:rPr>
      </w:pPr>
      <w:r w:rsidRPr="00404AE9">
        <w:rPr>
          <w:rFonts w:ascii="Times New Roman" w:hAnsi="Times New Roman"/>
          <w:sz w:val="28"/>
          <w:szCs w:val="28"/>
        </w:rPr>
        <w:t>Доля дорожно-транспортных происшествий (далее – ДТП), совершению которых сопутствовало наличие неудовлетворительных дорожных условий, в общем количестве ДТП, единицы на 1 тыс. автотранспортных средств.</w:t>
      </w:r>
    </w:p>
    <w:p w:rsidR="000D58E0" w:rsidRPr="00404AE9" w:rsidRDefault="000D58E0" w:rsidP="009B3D51">
      <w:pPr>
        <w:pStyle w:val="S5"/>
        <w:spacing w:line="240" w:lineRule="auto"/>
        <w:ind w:left="1069" w:firstLine="0"/>
        <w:jc w:val="right"/>
        <w:rPr>
          <w:rFonts w:ascii="Times New Roman" w:hAnsi="Times New Roman"/>
          <w:sz w:val="28"/>
          <w:szCs w:val="28"/>
        </w:rPr>
      </w:pPr>
      <w:r w:rsidRPr="00404AE9">
        <w:rPr>
          <w:rFonts w:ascii="Times New Roman" w:hAnsi="Times New Roman"/>
          <w:sz w:val="28"/>
          <w:szCs w:val="28"/>
        </w:rPr>
        <w:t>Таблица 4.3</w:t>
      </w:r>
    </w:p>
    <w:tbl>
      <w:tblPr>
        <w:tblW w:w="4944" w:type="pct"/>
        <w:tblLayout w:type="fixed"/>
        <w:tblLook w:val="00A0" w:firstRow="1" w:lastRow="0" w:firstColumn="1" w:lastColumn="0" w:noHBand="0" w:noVBand="0"/>
      </w:tblPr>
      <w:tblGrid>
        <w:gridCol w:w="558"/>
        <w:gridCol w:w="4513"/>
        <w:gridCol w:w="1135"/>
        <w:gridCol w:w="567"/>
        <w:gridCol w:w="567"/>
        <w:gridCol w:w="567"/>
        <w:gridCol w:w="567"/>
        <w:gridCol w:w="567"/>
        <w:gridCol w:w="706"/>
      </w:tblGrid>
      <w:tr w:rsidR="000D58E0" w:rsidRPr="00404AE9" w:rsidTr="008B5DB2">
        <w:trPr>
          <w:cantSplit/>
          <w:trHeight w:val="1134"/>
        </w:trPr>
        <w:tc>
          <w:tcPr>
            <w:tcW w:w="286" w:type="pct"/>
            <w:tcBorders>
              <w:top w:val="single" w:sz="4" w:space="0" w:color="auto"/>
              <w:left w:val="single" w:sz="4" w:space="0" w:color="auto"/>
              <w:bottom w:val="single" w:sz="4" w:space="0" w:color="auto"/>
              <w:right w:val="single" w:sz="4" w:space="0" w:color="auto"/>
            </w:tcBorders>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 п/п</w:t>
            </w:r>
          </w:p>
        </w:tc>
        <w:tc>
          <w:tcPr>
            <w:tcW w:w="2315" w:type="pct"/>
            <w:tcBorders>
              <w:top w:val="single" w:sz="4" w:space="0" w:color="auto"/>
              <w:left w:val="nil"/>
              <w:bottom w:val="single" w:sz="4" w:space="0" w:color="auto"/>
              <w:right w:val="single" w:sz="4" w:space="0" w:color="auto"/>
            </w:tcBorders>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Показатели</w:t>
            </w:r>
          </w:p>
        </w:tc>
        <w:tc>
          <w:tcPr>
            <w:tcW w:w="582" w:type="pct"/>
            <w:tcBorders>
              <w:top w:val="single" w:sz="4" w:space="0" w:color="auto"/>
              <w:left w:val="nil"/>
              <w:bottom w:val="single" w:sz="4" w:space="0" w:color="auto"/>
              <w:right w:val="single" w:sz="4" w:space="0" w:color="auto"/>
            </w:tcBorders>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Единица измерения</w:t>
            </w:r>
          </w:p>
        </w:tc>
        <w:tc>
          <w:tcPr>
            <w:tcW w:w="291"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952778">
            <w:pPr>
              <w:pStyle w:val="af3"/>
              <w:rPr>
                <w:rFonts w:ascii="Times New Roman" w:hAnsi="Times New Roman"/>
                <w:sz w:val="28"/>
                <w:szCs w:val="28"/>
              </w:rPr>
            </w:pPr>
            <w:r w:rsidRPr="00404AE9">
              <w:rPr>
                <w:rFonts w:ascii="Times New Roman" w:hAnsi="Times New Roman"/>
                <w:sz w:val="28"/>
                <w:szCs w:val="28"/>
              </w:rPr>
              <w:t>2017</w:t>
            </w:r>
          </w:p>
        </w:tc>
        <w:tc>
          <w:tcPr>
            <w:tcW w:w="291"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952778">
            <w:pPr>
              <w:pStyle w:val="af3"/>
              <w:rPr>
                <w:rFonts w:ascii="Times New Roman" w:hAnsi="Times New Roman"/>
                <w:sz w:val="28"/>
                <w:szCs w:val="28"/>
              </w:rPr>
            </w:pPr>
            <w:r w:rsidRPr="00404AE9">
              <w:rPr>
                <w:rFonts w:ascii="Times New Roman" w:hAnsi="Times New Roman"/>
                <w:sz w:val="28"/>
                <w:szCs w:val="28"/>
              </w:rPr>
              <w:t>2018</w:t>
            </w:r>
          </w:p>
        </w:tc>
        <w:tc>
          <w:tcPr>
            <w:tcW w:w="291"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952778">
            <w:pPr>
              <w:pStyle w:val="af3"/>
              <w:rPr>
                <w:rFonts w:ascii="Times New Roman" w:hAnsi="Times New Roman"/>
                <w:sz w:val="28"/>
                <w:szCs w:val="28"/>
              </w:rPr>
            </w:pPr>
            <w:r w:rsidRPr="00404AE9">
              <w:rPr>
                <w:rFonts w:ascii="Times New Roman" w:hAnsi="Times New Roman"/>
                <w:sz w:val="28"/>
                <w:szCs w:val="28"/>
              </w:rPr>
              <w:t>2019</w:t>
            </w:r>
          </w:p>
        </w:tc>
        <w:tc>
          <w:tcPr>
            <w:tcW w:w="291"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952778">
            <w:pPr>
              <w:pStyle w:val="af3"/>
              <w:rPr>
                <w:rFonts w:ascii="Times New Roman" w:hAnsi="Times New Roman"/>
                <w:sz w:val="28"/>
                <w:szCs w:val="28"/>
              </w:rPr>
            </w:pPr>
            <w:r w:rsidRPr="00404AE9">
              <w:rPr>
                <w:rFonts w:ascii="Times New Roman" w:hAnsi="Times New Roman"/>
                <w:sz w:val="28"/>
                <w:szCs w:val="28"/>
              </w:rPr>
              <w:t>2020</w:t>
            </w:r>
          </w:p>
        </w:tc>
        <w:tc>
          <w:tcPr>
            <w:tcW w:w="291"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952778">
            <w:pPr>
              <w:pStyle w:val="af3"/>
              <w:rPr>
                <w:rFonts w:ascii="Times New Roman" w:hAnsi="Times New Roman"/>
                <w:sz w:val="28"/>
                <w:szCs w:val="28"/>
              </w:rPr>
            </w:pPr>
            <w:r w:rsidRPr="00404AE9">
              <w:rPr>
                <w:rFonts w:ascii="Times New Roman" w:hAnsi="Times New Roman"/>
                <w:sz w:val="28"/>
                <w:szCs w:val="28"/>
              </w:rPr>
              <w:t>2021</w:t>
            </w:r>
          </w:p>
        </w:tc>
        <w:tc>
          <w:tcPr>
            <w:tcW w:w="363"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952778">
            <w:pPr>
              <w:pStyle w:val="af3"/>
              <w:rPr>
                <w:rFonts w:ascii="Times New Roman" w:hAnsi="Times New Roman"/>
                <w:sz w:val="28"/>
                <w:szCs w:val="28"/>
              </w:rPr>
            </w:pPr>
            <w:r w:rsidRPr="00404AE9">
              <w:rPr>
                <w:rFonts w:ascii="Times New Roman" w:hAnsi="Times New Roman"/>
                <w:sz w:val="28"/>
                <w:szCs w:val="28"/>
              </w:rPr>
              <w:t>2022-2029</w:t>
            </w:r>
          </w:p>
        </w:tc>
      </w:tr>
      <w:tr w:rsidR="000D58E0" w:rsidRPr="00404AE9" w:rsidTr="008B5DB2">
        <w:trPr>
          <w:cantSplit/>
          <w:trHeight w:val="1134"/>
        </w:trPr>
        <w:tc>
          <w:tcPr>
            <w:tcW w:w="286"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1)</w:t>
            </w:r>
          </w:p>
        </w:tc>
        <w:tc>
          <w:tcPr>
            <w:tcW w:w="2315"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Ремонт автомобильных дорог общего пользования местного значения</w:t>
            </w:r>
          </w:p>
        </w:tc>
        <w:tc>
          <w:tcPr>
            <w:tcW w:w="582"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км.</w:t>
            </w:r>
          </w:p>
        </w:tc>
        <w:tc>
          <w:tcPr>
            <w:tcW w:w="291" w:type="pct"/>
            <w:tcBorders>
              <w:top w:val="nil"/>
              <w:left w:val="nil"/>
              <w:bottom w:val="single" w:sz="4" w:space="0" w:color="auto"/>
              <w:right w:val="single" w:sz="4" w:space="0" w:color="auto"/>
            </w:tcBorders>
            <w:textDirection w:val="btLr"/>
            <w:vAlign w:val="center"/>
          </w:tcPr>
          <w:p w:rsidR="000D58E0" w:rsidRPr="00404AE9" w:rsidRDefault="00C8022B" w:rsidP="00BE6B32">
            <w:pPr>
              <w:pStyle w:val="af3"/>
              <w:ind w:left="113" w:right="113"/>
              <w:rPr>
                <w:rFonts w:ascii="Times New Roman" w:hAnsi="Times New Roman"/>
                <w:sz w:val="28"/>
                <w:szCs w:val="28"/>
              </w:rPr>
            </w:pPr>
            <w:r>
              <w:rPr>
                <w:rFonts w:ascii="Times New Roman" w:hAnsi="Times New Roman"/>
                <w:sz w:val="28"/>
                <w:szCs w:val="28"/>
              </w:rPr>
              <w:t xml:space="preserve"> </w:t>
            </w:r>
          </w:p>
        </w:tc>
        <w:tc>
          <w:tcPr>
            <w:tcW w:w="291" w:type="pct"/>
            <w:tcBorders>
              <w:top w:val="nil"/>
              <w:left w:val="nil"/>
              <w:bottom w:val="single" w:sz="4" w:space="0" w:color="auto"/>
              <w:right w:val="single" w:sz="4" w:space="0" w:color="auto"/>
            </w:tcBorders>
            <w:shd w:val="clear" w:color="000000" w:fill="FFFFFF"/>
            <w:textDirection w:val="btLr"/>
            <w:vAlign w:val="center"/>
          </w:tcPr>
          <w:p w:rsidR="000D58E0" w:rsidRPr="00404AE9" w:rsidRDefault="000D58E0" w:rsidP="00BE6B32">
            <w:pPr>
              <w:pStyle w:val="af3"/>
              <w:ind w:left="113" w:right="113"/>
              <w:rPr>
                <w:rFonts w:ascii="Times New Roman" w:hAnsi="Times New Roman"/>
                <w:sz w:val="28"/>
                <w:szCs w:val="28"/>
              </w:rPr>
            </w:pPr>
          </w:p>
        </w:tc>
        <w:tc>
          <w:tcPr>
            <w:tcW w:w="291" w:type="pct"/>
            <w:tcBorders>
              <w:top w:val="nil"/>
              <w:left w:val="nil"/>
              <w:bottom w:val="single" w:sz="4" w:space="0" w:color="auto"/>
              <w:right w:val="single" w:sz="4" w:space="0" w:color="auto"/>
            </w:tcBorders>
            <w:shd w:val="clear" w:color="000000" w:fill="FFFFFF"/>
            <w:noWrap/>
            <w:textDirection w:val="btLr"/>
            <w:vAlign w:val="center"/>
          </w:tcPr>
          <w:p w:rsidR="000D58E0" w:rsidRPr="00404AE9" w:rsidRDefault="000D58E0" w:rsidP="00BE6B32">
            <w:pPr>
              <w:pStyle w:val="af3"/>
              <w:ind w:left="113" w:right="113"/>
              <w:rPr>
                <w:rFonts w:ascii="Times New Roman" w:hAnsi="Times New Roman"/>
                <w:sz w:val="28"/>
                <w:szCs w:val="28"/>
              </w:rPr>
            </w:pPr>
          </w:p>
        </w:tc>
        <w:tc>
          <w:tcPr>
            <w:tcW w:w="291" w:type="pct"/>
            <w:tcBorders>
              <w:top w:val="nil"/>
              <w:left w:val="nil"/>
              <w:bottom w:val="single" w:sz="4" w:space="0" w:color="auto"/>
              <w:right w:val="single" w:sz="4" w:space="0" w:color="auto"/>
            </w:tcBorders>
            <w:shd w:val="clear" w:color="000000" w:fill="FFFFFF"/>
            <w:noWrap/>
            <w:textDirection w:val="btLr"/>
            <w:vAlign w:val="center"/>
          </w:tcPr>
          <w:p w:rsidR="000D58E0" w:rsidRPr="00404AE9" w:rsidRDefault="000D58E0" w:rsidP="00BE6B32">
            <w:pPr>
              <w:pStyle w:val="af3"/>
              <w:ind w:left="113" w:right="113"/>
              <w:rPr>
                <w:rFonts w:ascii="Times New Roman" w:hAnsi="Times New Roman"/>
                <w:sz w:val="28"/>
                <w:szCs w:val="28"/>
              </w:rPr>
            </w:pPr>
          </w:p>
        </w:tc>
        <w:tc>
          <w:tcPr>
            <w:tcW w:w="291" w:type="pct"/>
            <w:tcBorders>
              <w:top w:val="nil"/>
              <w:left w:val="nil"/>
              <w:bottom w:val="single" w:sz="4" w:space="0" w:color="auto"/>
              <w:right w:val="single" w:sz="4" w:space="0" w:color="auto"/>
            </w:tcBorders>
            <w:shd w:val="clear" w:color="000000" w:fill="FFFFFF"/>
            <w:noWrap/>
            <w:textDirection w:val="btLr"/>
            <w:vAlign w:val="center"/>
          </w:tcPr>
          <w:p w:rsidR="000D58E0" w:rsidRPr="00404AE9" w:rsidRDefault="000D58E0" w:rsidP="00BE6B32">
            <w:pPr>
              <w:pStyle w:val="af3"/>
              <w:ind w:left="113" w:right="113"/>
              <w:rPr>
                <w:rFonts w:ascii="Times New Roman" w:hAnsi="Times New Roman"/>
                <w:sz w:val="28"/>
                <w:szCs w:val="28"/>
              </w:rPr>
            </w:pPr>
          </w:p>
        </w:tc>
        <w:tc>
          <w:tcPr>
            <w:tcW w:w="36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p>
        </w:tc>
      </w:tr>
      <w:tr w:rsidR="000D58E0" w:rsidRPr="00404AE9" w:rsidTr="008B5DB2">
        <w:trPr>
          <w:cantSplit/>
        </w:trPr>
        <w:tc>
          <w:tcPr>
            <w:tcW w:w="286"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2)</w:t>
            </w:r>
          </w:p>
        </w:tc>
        <w:tc>
          <w:tcPr>
            <w:tcW w:w="2315"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582"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291"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291"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291"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291"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291"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36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r>
      <w:tr w:rsidR="000D58E0" w:rsidRPr="00404AE9" w:rsidTr="008B5DB2">
        <w:trPr>
          <w:cantSplit/>
        </w:trPr>
        <w:tc>
          <w:tcPr>
            <w:tcW w:w="286"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3)</w:t>
            </w:r>
          </w:p>
        </w:tc>
        <w:tc>
          <w:tcPr>
            <w:tcW w:w="2315"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Доля ДТП, совершению которых сопутствовало наличие неудовлетворительных дорожных условий, в общем количестве ДТП</w:t>
            </w:r>
          </w:p>
        </w:tc>
        <w:tc>
          <w:tcPr>
            <w:tcW w:w="582"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291"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0</w:t>
            </w:r>
          </w:p>
        </w:tc>
        <w:tc>
          <w:tcPr>
            <w:tcW w:w="291"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0</w:t>
            </w:r>
          </w:p>
        </w:tc>
        <w:tc>
          <w:tcPr>
            <w:tcW w:w="291"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0</w:t>
            </w:r>
          </w:p>
        </w:tc>
        <w:tc>
          <w:tcPr>
            <w:tcW w:w="291"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0</w:t>
            </w:r>
          </w:p>
        </w:tc>
        <w:tc>
          <w:tcPr>
            <w:tcW w:w="291"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0</w:t>
            </w:r>
          </w:p>
        </w:tc>
        <w:tc>
          <w:tcPr>
            <w:tcW w:w="36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0</w:t>
            </w:r>
          </w:p>
        </w:tc>
      </w:tr>
    </w:tbl>
    <w:p w:rsidR="000D58E0" w:rsidRPr="00404AE9" w:rsidRDefault="000D58E0" w:rsidP="009B3D51">
      <w:pPr>
        <w:pStyle w:val="S5"/>
        <w:spacing w:after="120"/>
        <w:rPr>
          <w:rFonts w:ascii="Times New Roman" w:hAnsi="Times New Roman"/>
          <w:sz w:val="28"/>
          <w:szCs w:val="28"/>
          <w:highlight w:val="yellow"/>
        </w:rPr>
      </w:pPr>
    </w:p>
    <w:p w:rsidR="000D58E0" w:rsidRDefault="000D58E0" w:rsidP="008B5DB2">
      <w:pPr>
        <w:pStyle w:val="S5"/>
        <w:spacing w:line="240" w:lineRule="auto"/>
        <w:rPr>
          <w:rFonts w:ascii="Times New Roman" w:hAnsi="Times New Roman"/>
          <w:sz w:val="28"/>
          <w:szCs w:val="28"/>
        </w:rPr>
      </w:pPr>
      <w:r w:rsidRPr="00404AE9">
        <w:rPr>
          <w:rFonts w:ascii="Times New Roman" w:hAnsi="Times New Roman"/>
          <w:sz w:val="28"/>
          <w:szCs w:val="28"/>
        </w:rPr>
        <w:t xml:space="preserve">Целевые показатели развития транспортной инфраструктуры </w:t>
      </w:r>
      <w:r w:rsidR="003940B1">
        <w:rPr>
          <w:rFonts w:ascii="Times New Roman" w:hAnsi="Times New Roman"/>
          <w:sz w:val="28"/>
          <w:szCs w:val="28"/>
        </w:rPr>
        <w:t xml:space="preserve"> Покровс</w:t>
      </w:r>
      <w:r w:rsidRPr="00404AE9">
        <w:rPr>
          <w:rFonts w:ascii="Times New Roman" w:hAnsi="Times New Roman"/>
          <w:sz w:val="28"/>
          <w:szCs w:val="28"/>
        </w:rPr>
        <w:t>кого сельского поселения представлены в таблице</w:t>
      </w:r>
      <w:r>
        <w:rPr>
          <w:rFonts w:ascii="Times New Roman" w:hAnsi="Times New Roman"/>
          <w:sz w:val="28"/>
          <w:szCs w:val="28"/>
        </w:rPr>
        <w:t>.</w:t>
      </w:r>
    </w:p>
    <w:p w:rsidR="000D58E0" w:rsidRDefault="000D58E0" w:rsidP="008B5DB2">
      <w:pPr>
        <w:pStyle w:val="S5"/>
        <w:spacing w:line="240" w:lineRule="auto"/>
        <w:rPr>
          <w:rFonts w:ascii="Times New Roman" w:hAnsi="Times New Roman"/>
          <w:sz w:val="28"/>
          <w:szCs w:val="28"/>
        </w:rPr>
      </w:pPr>
    </w:p>
    <w:p w:rsidR="000D58E0" w:rsidRPr="00404AE9" w:rsidRDefault="000D58E0" w:rsidP="008B5DB2">
      <w:pPr>
        <w:pStyle w:val="S5"/>
        <w:spacing w:line="240" w:lineRule="auto"/>
        <w:rPr>
          <w:rFonts w:ascii="Times New Roman" w:hAnsi="Times New Roman"/>
          <w:sz w:val="28"/>
          <w:szCs w:val="28"/>
        </w:rPr>
      </w:pPr>
      <w:r w:rsidRPr="00404AE9">
        <w:rPr>
          <w:rFonts w:ascii="Times New Roman" w:hAnsi="Times New Roman"/>
          <w:sz w:val="28"/>
          <w:szCs w:val="28"/>
        </w:rPr>
        <w:t xml:space="preserve"> </w:t>
      </w:r>
    </w:p>
    <w:p w:rsidR="000D58E0" w:rsidRPr="00A01A55" w:rsidRDefault="000D58E0" w:rsidP="008B5DB2">
      <w:pPr>
        <w:pStyle w:val="S5"/>
        <w:ind w:firstLine="0"/>
        <w:jc w:val="center"/>
        <w:rPr>
          <w:rFonts w:ascii="Times New Roman" w:hAnsi="Times New Roman"/>
          <w:b/>
          <w:sz w:val="28"/>
          <w:szCs w:val="28"/>
        </w:rPr>
      </w:pPr>
      <w:r w:rsidRPr="00A01A55">
        <w:rPr>
          <w:rFonts w:ascii="Times New Roman" w:hAnsi="Times New Roman"/>
          <w:b/>
          <w:sz w:val="28"/>
          <w:szCs w:val="28"/>
        </w:rPr>
        <w:lastRenderedPageBreak/>
        <w:t>Целевые показатели развития транспортной инфраструктуры</w:t>
      </w:r>
    </w:p>
    <w:tbl>
      <w:tblPr>
        <w:tblW w:w="9795" w:type="dxa"/>
        <w:jc w:val="center"/>
        <w:tblLayout w:type="fixed"/>
        <w:tblLook w:val="00A0" w:firstRow="1" w:lastRow="0" w:firstColumn="1" w:lastColumn="0" w:noHBand="0" w:noVBand="0"/>
      </w:tblPr>
      <w:tblGrid>
        <w:gridCol w:w="841"/>
        <w:gridCol w:w="3838"/>
        <w:gridCol w:w="1920"/>
        <w:gridCol w:w="1701"/>
        <w:gridCol w:w="1495"/>
      </w:tblGrid>
      <w:tr w:rsidR="000D58E0" w:rsidRPr="00404AE9" w:rsidTr="00381235">
        <w:trPr>
          <w:cantSplit/>
          <w:tblHeader/>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 п/п</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 xml:space="preserve">Наименование показателя </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Единица измерения</w:t>
            </w:r>
          </w:p>
        </w:tc>
        <w:tc>
          <w:tcPr>
            <w:tcW w:w="170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Современное состояние</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Расчетный срок</w:t>
            </w:r>
          </w:p>
        </w:tc>
      </w:tr>
      <w:tr w:rsidR="000D58E0" w:rsidRPr="00404AE9" w:rsidTr="00381235">
        <w:trPr>
          <w:trHeight w:val="56"/>
          <w:jc w:val="center"/>
        </w:trPr>
        <w:tc>
          <w:tcPr>
            <w:tcW w:w="9795" w:type="dxa"/>
            <w:gridSpan w:val="5"/>
            <w:tcBorders>
              <w:top w:val="nil"/>
              <w:left w:val="single" w:sz="4" w:space="0" w:color="000000"/>
              <w:bottom w:val="single" w:sz="4" w:space="0" w:color="000000"/>
              <w:right w:val="single" w:sz="4" w:space="0" w:color="000000"/>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НАСЕЛЕНИЕ</w:t>
            </w:r>
          </w:p>
        </w:tc>
      </w:tr>
      <w:tr w:rsidR="000D58E0" w:rsidRPr="00404AE9" w:rsidTr="00381235">
        <w:trPr>
          <w:trHeight w:val="56"/>
          <w:jc w:val="center"/>
        </w:trPr>
        <w:tc>
          <w:tcPr>
            <w:tcW w:w="841" w:type="dxa"/>
            <w:tcBorders>
              <w:top w:val="nil"/>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1</w:t>
            </w:r>
          </w:p>
        </w:tc>
        <w:tc>
          <w:tcPr>
            <w:tcW w:w="3838" w:type="dxa"/>
            <w:tcBorders>
              <w:top w:val="nil"/>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Pr>
                <w:rFonts w:ascii="Times New Roman" w:hAnsi="Times New Roman"/>
                <w:sz w:val="28"/>
                <w:szCs w:val="28"/>
              </w:rPr>
              <w:t>Ч</w:t>
            </w:r>
            <w:r w:rsidRPr="00404AE9">
              <w:rPr>
                <w:rFonts w:ascii="Times New Roman" w:hAnsi="Times New Roman"/>
                <w:sz w:val="28"/>
                <w:szCs w:val="28"/>
              </w:rPr>
              <w:t>исленность населения с учетом подчиненных административно-территориальных образований</w:t>
            </w:r>
          </w:p>
        </w:tc>
        <w:tc>
          <w:tcPr>
            <w:tcW w:w="1920" w:type="dxa"/>
            <w:tcBorders>
              <w:top w:val="nil"/>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чел.</w:t>
            </w:r>
          </w:p>
        </w:tc>
        <w:tc>
          <w:tcPr>
            <w:tcW w:w="1701" w:type="dxa"/>
            <w:tcBorders>
              <w:top w:val="nil"/>
              <w:left w:val="single" w:sz="4" w:space="0" w:color="000000"/>
              <w:bottom w:val="single" w:sz="4" w:space="0" w:color="000000"/>
              <w:right w:val="nil"/>
            </w:tcBorders>
            <w:vAlign w:val="center"/>
          </w:tcPr>
          <w:p w:rsidR="000D58E0" w:rsidRPr="00404AE9" w:rsidRDefault="000D58E0" w:rsidP="008F5028">
            <w:pPr>
              <w:pStyle w:val="af3"/>
              <w:spacing w:after="120"/>
              <w:rPr>
                <w:rFonts w:ascii="Times New Roman" w:hAnsi="Times New Roman"/>
                <w:sz w:val="28"/>
                <w:szCs w:val="28"/>
              </w:rPr>
            </w:pPr>
            <w:r w:rsidRPr="00404AE9">
              <w:rPr>
                <w:rFonts w:ascii="Times New Roman" w:hAnsi="Times New Roman"/>
                <w:sz w:val="28"/>
                <w:szCs w:val="28"/>
              </w:rPr>
              <w:t>16</w:t>
            </w:r>
            <w:r w:rsidR="008F5028">
              <w:rPr>
                <w:rFonts w:ascii="Times New Roman" w:hAnsi="Times New Roman"/>
                <w:sz w:val="28"/>
                <w:szCs w:val="28"/>
              </w:rPr>
              <w:t>92</w:t>
            </w:r>
          </w:p>
        </w:tc>
        <w:tc>
          <w:tcPr>
            <w:tcW w:w="1495" w:type="dxa"/>
            <w:tcBorders>
              <w:top w:val="nil"/>
              <w:left w:val="single" w:sz="4" w:space="0" w:color="000000"/>
              <w:bottom w:val="single" w:sz="4" w:space="0" w:color="000000"/>
              <w:right w:val="single" w:sz="4" w:space="0" w:color="000000"/>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1500</w:t>
            </w:r>
          </w:p>
        </w:tc>
      </w:tr>
      <w:tr w:rsidR="000D58E0" w:rsidRPr="00404AE9" w:rsidTr="00381235">
        <w:trPr>
          <w:trHeight w:val="255"/>
          <w:jc w:val="center"/>
        </w:trPr>
        <w:tc>
          <w:tcPr>
            <w:tcW w:w="9795" w:type="dxa"/>
            <w:gridSpan w:val="5"/>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ТРАНСПОРТНАЯ ИНФРАСТРУКТУРА</w:t>
            </w:r>
          </w:p>
        </w:tc>
      </w:tr>
      <w:tr w:rsidR="000D58E0" w:rsidRPr="00404AE9" w:rsidTr="00381235">
        <w:trPr>
          <w:trHeight w:val="255"/>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2.1</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Протяженность линий общественного пассажирского транспорта</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км</w:t>
            </w:r>
          </w:p>
        </w:tc>
        <w:tc>
          <w:tcPr>
            <w:tcW w:w="170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20</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20</w:t>
            </w:r>
          </w:p>
        </w:tc>
      </w:tr>
      <w:tr w:rsidR="000D58E0" w:rsidRPr="00404AE9" w:rsidTr="00381235">
        <w:trPr>
          <w:trHeight w:val="255"/>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2.2</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Протяженность автомобильных дорог</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км</w:t>
            </w:r>
          </w:p>
        </w:tc>
        <w:tc>
          <w:tcPr>
            <w:tcW w:w="1701" w:type="dxa"/>
            <w:tcBorders>
              <w:top w:val="single" w:sz="4" w:space="0" w:color="000000"/>
              <w:left w:val="single" w:sz="4" w:space="0" w:color="000000"/>
              <w:bottom w:val="single" w:sz="4" w:space="0" w:color="000000"/>
              <w:right w:val="nil"/>
            </w:tcBorders>
            <w:vAlign w:val="center"/>
          </w:tcPr>
          <w:p w:rsidR="000D58E0" w:rsidRPr="00404AE9" w:rsidRDefault="000D58E0" w:rsidP="00B25C50">
            <w:pPr>
              <w:pStyle w:val="af3"/>
              <w:spacing w:after="120"/>
              <w:rPr>
                <w:rFonts w:ascii="Times New Roman" w:hAnsi="Times New Roman"/>
                <w:sz w:val="28"/>
                <w:szCs w:val="28"/>
              </w:rPr>
            </w:pPr>
            <w:r w:rsidRPr="00404AE9">
              <w:rPr>
                <w:rFonts w:ascii="Times New Roman" w:hAnsi="Times New Roman"/>
                <w:sz w:val="28"/>
                <w:szCs w:val="28"/>
              </w:rPr>
              <w:t>26,</w:t>
            </w:r>
            <w:r w:rsidR="00B25C50">
              <w:rPr>
                <w:rFonts w:ascii="Times New Roman" w:hAnsi="Times New Roman"/>
                <w:sz w:val="28"/>
                <w:szCs w:val="28"/>
              </w:rPr>
              <w:t>25</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B25C50">
            <w:pPr>
              <w:pStyle w:val="af3"/>
              <w:spacing w:after="120"/>
              <w:rPr>
                <w:rFonts w:ascii="Times New Roman" w:hAnsi="Times New Roman"/>
                <w:sz w:val="28"/>
                <w:szCs w:val="28"/>
              </w:rPr>
            </w:pPr>
            <w:r w:rsidRPr="00404AE9">
              <w:rPr>
                <w:rFonts w:ascii="Times New Roman" w:hAnsi="Times New Roman"/>
                <w:sz w:val="28"/>
                <w:szCs w:val="28"/>
              </w:rPr>
              <w:t>26,</w:t>
            </w:r>
            <w:r w:rsidR="00B25C50">
              <w:rPr>
                <w:rFonts w:ascii="Times New Roman" w:hAnsi="Times New Roman"/>
                <w:sz w:val="28"/>
                <w:szCs w:val="28"/>
              </w:rPr>
              <w:t>25</w:t>
            </w:r>
          </w:p>
        </w:tc>
      </w:tr>
      <w:tr w:rsidR="000D58E0" w:rsidRPr="00404AE9" w:rsidTr="00381235">
        <w:trPr>
          <w:trHeight w:val="255"/>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2.3</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Из общей протяженности автомобильных дорог улицы с капитальным типом покрытия</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км</w:t>
            </w:r>
          </w:p>
        </w:tc>
        <w:tc>
          <w:tcPr>
            <w:tcW w:w="1701" w:type="dxa"/>
            <w:tcBorders>
              <w:top w:val="single" w:sz="4" w:space="0" w:color="000000"/>
              <w:left w:val="single" w:sz="4" w:space="0" w:color="000000"/>
              <w:bottom w:val="single" w:sz="4" w:space="0" w:color="000000"/>
              <w:right w:val="nil"/>
            </w:tcBorders>
            <w:vAlign w:val="center"/>
          </w:tcPr>
          <w:p w:rsidR="000D58E0" w:rsidRPr="00404AE9" w:rsidRDefault="00B25C50" w:rsidP="008B5DB2">
            <w:pPr>
              <w:pStyle w:val="af3"/>
              <w:spacing w:after="120"/>
              <w:rPr>
                <w:rFonts w:ascii="Times New Roman" w:hAnsi="Times New Roman"/>
                <w:sz w:val="28"/>
                <w:szCs w:val="28"/>
              </w:rPr>
            </w:pPr>
            <w:r>
              <w:rPr>
                <w:rFonts w:ascii="Times New Roman" w:hAnsi="Times New Roman"/>
                <w:sz w:val="28"/>
                <w:szCs w:val="28"/>
              </w:rPr>
              <w:t>25,12</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B25C50">
            <w:pPr>
              <w:pStyle w:val="af3"/>
              <w:spacing w:after="120"/>
              <w:rPr>
                <w:rFonts w:ascii="Times New Roman" w:hAnsi="Times New Roman"/>
                <w:sz w:val="28"/>
                <w:szCs w:val="28"/>
              </w:rPr>
            </w:pPr>
            <w:r w:rsidRPr="00404AE9">
              <w:rPr>
                <w:rFonts w:ascii="Times New Roman" w:hAnsi="Times New Roman"/>
                <w:sz w:val="28"/>
                <w:szCs w:val="28"/>
              </w:rPr>
              <w:t>26,</w:t>
            </w:r>
            <w:r w:rsidR="00B25C50">
              <w:rPr>
                <w:rFonts w:ascii="Times New Roman" w:hAnsi="Times New Roman"/>
                <w:sz w:val="28"/>
                <w:szCs w:val="28"/>
              </w:rPr>
              <w:t>25</w:t>
            </w:r>
          </w:p>
        </w:tc>
      </w:tr>
      <w:tr w:rsidR="000D58E0" w:rsidRPr="00404AE9" w:rsidTr="00381235">
        <w:trPr>
          <w:trHeight w:val="255"/>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2.4</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Обеспеченность населения индивидуальными легковыми автомобилями (на 1000 жителей)</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автомобилей</w:t>
            </w:r>
          </w:p>
        </w:tc>
        <w:tc>
          <w:tcPr>
            <w:tcW w:w="1701" w:type="dxa"/>
            <w:tcBorders>
              <w:top w:val="single" w:sz="4" w:space="0" w:color="000000"/>
              <w:left w:val="single" w:sz="4" w:space="0" w:color="000000"/>
              <w:bottom w:val="single" w:sz="4" w:space="0" w:color="000000"/>
              <w:right w:val="nil"/>
            </w:tcBorders>
            <w:vAlign w:val="center"/>
          </w:tcPr>
          <w:p w:rsidR="000D58E0" w:rsidRPr="00404AE9" w:rsidRDefault="00B25C50" w:rsidP="008B5DB2">
            <w:pPr>
              <w:pStyle w:val="af3"/>
              <w:spacing w:after="120"/>
              <w:rPr>
                <w:rFonts w:ascii="Times New Roman" w:hAnsi="Times New Roman"/>
                <w:sz w:val="28"/>
                <w:szCs w:val="28"/>
              </w:rPr>
            </w:pPr>
            <w:r>
              <w:rPr>
                <w:rFonts w:ascii="Times New Roman" w:hAnsi="Times New Roman"/>
                <w:sz w:val="28"/>
                <w:szCs w:val="28"/>
              </w:rPr>
              <w:t>371</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B25C50" w:rsidP="008B5DB2">
            <w:pPr>
              <w:pStyle w:val="af3"/>
              <w:spacing w:after="120"/>
              <w:rPr>
                <w:rFonts w:ascii="Times New Roman" w:hAnsi="Times New Roman"/>
                <w:sz w:val="28"/>
                <w:szCs w:val="28"/>
              </w:rPr>
            </w:pPr>
            <w:r>
              <w:rPr>
                <w:rFonts w:ascii="Times New Roman" w:hAnsi="Times New Roman"/>
                <w:sz w:val="28"/>
                <w:szCs w:val="28"/>
              </w:rPr>
              <w:t>425</w:t>
            </w:r>
          </w:p>
        </w:tc>
      </w:tr>
      <w:tr w:rsidR="000D58E0" w:rsidRPr="00404AE9" w:rsidTr="00381235">
        <w:trPr>
          <w:trHeight w:val="747"/>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2.5</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Количество автозаправочных станций</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ед.</w:t>
            </w:r>
          </w:p>
        </w:tc>
        <w:tc>
          <w:tcPr>
            <w:tcW w:w="170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w:t>
            </w:r>
          </w:p>
        </w:tc>
      </w:tr>
      <w:tr w:rsidR="000D58E0" w:rsidRPr="00404AE9" w:rsidTr="00381235">
        <w:trPr>
          <w:trHeight w:val="255"/>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2.6</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Количество станций технического обслуживания</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ед.</w:t>
            </w:r>
          </w:p>
        </w:tc>
        <w:tc>
          <w:tcPr>
            <w:tcW w:w="170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w:t>
            </w:r>
          </w:p>
        </w:tc>
      </w:tr>
      <w:tr w:rsidR="000D58E0" w:rsidRPr="00404AE9" w:rsidTr="00381235">
        <w:trPr>
          <w:trHeight w:val="255"/>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2.7</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Количество автодорожных мостов</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ед.</w:t>
            </w:r>
          </w:p>
        </w:tc>
        <w:tc>
          <w:tcPr>
            <w:tcW w:w="1701" w:type="dxa"/>
            <w:tcBorders>
              <w:top w:val="single" w:sz="4" w:space="0" w:color="000000"/>
              <w:left w:val="single" w:sz="4" w:space="0" w:color="000000"/>
              <w:bottom w:val="single" w:sz="4" w:space="0" w:color="000000"/>
              <w:right w:val="nil"/>
            </w:tcBorders>
            <w:vAlign w:val="center"/>
          </w:tcPr>
          <w:p w:rsidR="000D58E0" w:rsidRPr="00404AE9" w:rsidRDefault="00B25C50" w:rsidP="008B5DB2">
            <w:pPr>
              <w:pStyle w:val="af3"/>
              <w:spacing w:after="120"/>
              <w:rPr>
                <w:rFonts w:ascii="Times New Roman" w:hAnsi="Times New Roman"/>
                <w:sz w:val="28"/>
                <w:szCs w:val="28"/>
              </w:rPr>
            </w:pPr>
            <w:r>
              <w:rPr>
                <w:rFonts w:ascii="Times New Roman" w:hAnsi="Times New Roman"/>
                <w:sz w:val="28"/>
                <w:szCs w:val="28"/>
              </w:rPr>
              <w:t>3</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B25C50" w:rsidP="008B5DB2">
            <w:pPr>
              <w:pStyle w:val="af3"/>
              <w:spacing w:after="120"/>
              <w:rPr>
                <w:rFonts w:ascii="Times New Roman" w:hAnsi="Times New Roman"/>
                <w:sz w:val="28"/>
                <w:szCs w:val="28"/>
              </w:rPr>
            </w:pPr>
            <w:r>
              <w:rPr>
                <w:rFonts w:ascii="Times New Roman" w:hAnsi="Times New Roman"/>
                <w:sz w:val="28"/>
                <w:szCs w:val="28"/>
              </w:rPr>
              <w:t>3</w:t>
            </w:r>
          </w:p>
        </w:tc>
      </w:tr>
    </w:tbl>
    <w:p w:rsidR="000D58E0" w:rsidRPr="00404AE9" w:rsidRDefault="000D58E0" w:rsidP="00D51EDA">
      <w:pPr>
        <w:pStyle w:val="S5"/>
        <w:spacing w:line="240" w:lineRule="auto"/>
        <w:jc w:val="center"/>
        <w:rPr>
          <w:rFonts w:ascii="Times New Roman" w:hAnsi="Times New Roman"/>
          <w:b/>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 xml:space="preserve">Раздел 7.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w:t>
      </w:r>
      <w:r w:rsidR="003940B1">
        <w:rPr>
          <w:rFonts w:ascii="Times New Roman" w:hAnsi="Times New Roman"/>
          <w:b/>
          <w:sz w:val="28"/>
          <w:szCs w:val="28"/>
        </w:rPr>
        <w:t>Покр</w:t>
      </w:r>
      <w:r w:rsidR="00D51829">
        <w:rPr>
          <w:rFonts w:ascii="Times New Roman" w:hAnsi="Times New Roman"/>
          <w:b/>
          <w:sz w:val="28"/>
          <w:szCs w:val="28"/>
        </w:rPr>
        <w:t xml:space="preserve">овского </w:t>
      </w:r>
      <w:r w:rsidRPr="00404AE9">
        <w:rPr>
          <w:rFonts w:ascii="Times New Roman" w:hAnsi="Times New Roman"/>
          <w:b/>
          <w:sz w:val="28"/>
          <w:szCs w:val="28"/>
        </w:rPr>
        <w:t xml:space="preserve"> сельского поселения </w:t>
      </w:r>
      <w:r w:rsidR="00D51829">
        <w:rPr>
          <w:rFonts w:ascii="Times New Roman" w:hAnsi="Times New Roman"/>
          <w:b/>
          <w:sz w:val="28"/>
          <w:szCs w:val="28"/>
        </w:rPr>
        <w:t xml:space="preserve"> Волоконовского </w:t>
      </w:r>
      <w:r w:rsidRPr="00404AE9">
        <w:rPr>
          <w:rFonts w:ascii="Times New Roman" w:hAnsi="Times New Roman"/>
          <w:b/>
          <w:sz w:val="28"/>
          <w:szCs w:val="28"/>
        </w:rPr>
        <w:t xml:space="preserve"> района</w:t>
      </w:r>
    </w:p>
    <w:p w:rsidR="000D58E0" w:rsidRPr="00404AE9" w:rsidRDefault="000D58E0" w:rsidP="009B3D51">
      <w:pPr>
        <w:spacing w:line="240" w:lineRule="auto"/>
        <w:rPr>
          <w:rFonts w:ascii="Times New Roman" w:hAnsi="Times New Roman"/>
          <w:sz w:val="28"/>
          <w:szCs w:val="28"/>
        </w:rPr>
      </w:pPr>
      <w:r w:rsidRPr="00404AE9">
        <w:rPr>
          <w:rFonts w:ascii="Times New Roman" w:hAnsi="Times New Roman"/>
          <w:sz w:val="28"/>
          <w:szCs w:val="28"/>
        </w:rPr>
        <w:t>Функциональный механизм реализации Программы включает следующие элементы:</w:t>
      </w:r>
    </w:p>
    <w:p w:rsidR="000D58E0" w:rsidRPr="00404AE9" w:rsidRDefault="000D58E0" w:rsidP="009B3D51">
      <w:pPr>
        <w:spacing w:line="240" w:lineRule="auto"/>
        <w:rPr>
          <w:rFonts w:ascii="Times New Roman" w:hAnsi="Times New Roman"/>
          <w:sz w:val="28"/>
          <w:szCs w:val="28"/>
        </w:rPr>
      </w:pPr>
      <w:r w:rsidRPr="00404AE9">
        <w:rPr>
          <w:rFonts w:ascii="Times New Roman" w:hAnsi="Times New Roman"/>
          <w:sz w:val="28"/>
          <w:szCs w:val="28"/>
        </w:rPr>
        <w:t xml:space="preserve">- стратегическое планирование и прогнозирование (определение стратегических направлений, темпов, пропорций структурной политики развития хозяйственного комплекса сельского поселения в целом, его важнейших отраслевых и межотраслевых комплексов), трансформированное в </w:t>
      </w:r>
      <w:r w:rsidRPr="00404AE9">
        <w:rPr>
          <w:rFonts w:ascii="Times New Roman" w:hAnsi="Times New Roman"/>
          <w:sz w:val="28"/>
          <w:szCs w:val="28"/>
        </w:rPr>
        <w:lastRenderedPageBreak/>
        <w:t>систему программных мероприятий (проектов) и плановых показателей их результативности;</w:t>
      </w:r>
    </w:p>
    <w:p w:rsidR="000D58E0" w:rsidRPr="00404AE9" w:rsidRDefault="000D58E0" w:rsidP="009B3D51">
      <w:pPr>
        <w:spacing w:line="240" w:lineRule="auto"/>
        <w:rPr>
          <w:rFonts w:ascii="Times New Roman" w:hAnsi="Times New Roman"/>
          <w:sz w:val="28"/>
          <w:szCs w:val="28"/>
        </w:rPr>
      </w:pPr>
      <w:r w:rsidRPr="00404AE9">
        <w:rPr>
          <w:rFonts w:ascii="Times New Roman" w:hAnsi="Times New Roman"/>
          <w:sz w:val="28"/>
          <w:szCs w:val="28"/>
        </w:rPr>
        <w:t xml:space="preserve">- переход к программно-целевому бюджетированию с выстраиванием процессов планирования бюджета Программы от стратегических целей через долгосрочные региональные и муниципальные программы (далее – функциональные программы) до конкретных мероприятий, исполнения бюджета Программы в разрезе муниципальных функциональных программ, а также региональных функциональных программ, содержащих мероприятия, реализуемые на территории </w:t>
      </w:r>
      <w:r w:rsidR="00D51829">
        <w:rPr>
          <w:rFonts w:ascii="Times New Roman" w:hAnsi="Times New Roman"/>
          <w:sz w:val="28"/>
          <w:szCs w:val="28"/>
        </w:rPr>
        <w:t xml:space="preserve"> </w:t>
      </w:r>
      <w:r w:rsidR="003940B1">
        <w:rPr>
          <w:rFonts w:ascii="Times New Roman" w:hAnsi="Times New Roman"/>
          <w:sz w:val="28"/>
          <w:szCs w:val="28"/>
        </w:rPr>
        <w:t>Покр</w:t>
      </w:r>
      <w:r w:rsidR="00D51829">
        <w:rPr>
          <w:rFonts w:ascii="Times New Roman" w:hAnsi="Times New Roman"/>
          <w:sz w:val="28"/>
          <w:szCs w:val="28"/>
        </w:rPr>
        <w:t xml:space="preserve">овского </w:t>
      </w:r>
      <w:r w:rsidRPr="00404AE9">
        <w:rPr>
          <w:rFonts w:ascii="Times New Roman" w:hAnsi="Times New Roman"/>
          <w:sz w:val="28"/>
          <w:szCs w:val="28"/>
        </w:rPr>
        <w:t xml:space="preserve"> сельского поселения; мониторинга достижения поставленных в рамках каждой функциональной программы целей и реального влияния их на поставленные стратегические цели развития;</w:t>
      </w:r>
    </w:p>
    <w:p w:rsidR="000D58E0" w:rsidRPr="00404AE9" w:rsidRDefault="000D58E0" w:rsidP="009B3D51">
      <w:pPr>
        <w:spacing w:line="240" w:lineRule="auto"/>
        <w:rPr>
          <w:rFonts w:ascii="Times New Roman" w:hAnsi="Times New Roman"/>
          <w:sz w:val="28"/>
          <w:szCs w:val="28"/>
        </w:rPr>
      </w:pPr>
      <w:r w:rsidRPr="00404AE9">
        <w:rPr>
          <w:rFonts w:ascii="Times New Roman" w:hAnsi="Times New Roman"/>
          <w:sz w:val="28"/>
          <w:szCs w:val="28"/>
        </w:rPr>
        <w:t>- экономические рычаги воздействия, включающие финансово-кредитный механизм Программы, ее материально-техническое обеспечение и стимулирование выполнения программных мероприятий;</w:t>
      </w:r>
    </w:p>
    <w:p w:rsidR="000D58E0" w:rsidRPr="00404AE9" w:rsidRDefault="000D58E0" w:rsidP="009B3D51">
      <w:pPr>
        <w:spacing w:line="240" w:lineRule="auto"/>
        <w:rPr>
          <w:rFonts w:ascii="Times New Roman" w:hAnsi="Times New Roman"/>
          <w:sz w:val="28"/>
          <w:szCs w:val="28"/>
        </w:rPr>
      </w:pPr>
      <w:r w:rsidRPr="00404AE9">
        <w:rPr>
          <w:rFonts w:ascii="Times New Roman" w:hAnsi="Times New Roman"/>
          <w:sz w:val="28"/>
          <w:szCs w:val="28"/>
        </w:rPr>
        <w:t>- правовые рычаги влияния на экономическое развитие (совершенствование нормативной правовой базы и механизмов правоприменения на федеральном, региональном и муниципальном уровне, включая</w:t>
      </w:r>
      <w:r>
        <w:rPr>
          <w:rFonts w:ascii="Times New Roman" w:hAnsi="Times New Roman"/>
          <w:sz w:val="28"/>
          <w:szCs w:val="28"/>
        </w:rPr>
        <w:t>,</w:t>
      </w:r>
      <w:r w:rsidRPr="00404AE9">
        <w:rPr>
          <w:rFonts w:ascii="Times New Roman" w:hAnsi="Times New Roman"/>
          <w:sz w:val="28"/>
          <w:szCs w:val="28"/>
        </w:rPr>
        <w:t xml:space="preserve"> в том числе предложения по мерам совершенствования налогового и технического регулирования, совокупность нормативных правовых документов федерального, областного и муниципального уровня, способствующих деловой и инвестиционной активности, а также регулирующих отношения федеральных, областных и муниципальных органов, заказчиков и исполнителей в процессе реализации мероприятий и проектов Программы);</w:t>
      </w:r>
    </w:p>
    <w:p w:rsidR="000D58E0" w:rsidRPr="00A01A55" w:rsidRDefault="000D58E0" w:rsidP="009B3D51">
      <w:pPr>
        <w:spacing w:line="240" w:lineRule="auto"/>
        <w:rPr>
          <w:rFonts w:ascii="Times New Roman" w:hAnsi="Times New Roman"/>
          <w:sz w:val="28"/>
          <w:szCs w:val="28"/>
        </w:rPr>
      </w:pPr>
      <w:r w:rsidRPr="00404AE9">
        <w:rPr>
          <w:rFonts w:ascii="Times New Roman" w:hAnsi="Times New Roman"/>
          <w:sz w:val="28"/>
          <w:szCs w:val="28"/>
        </w:rPr>
        <w:t xml:space="preserve">- организационная структура управления Программой (определение состава, функций и согласованности звеньев административно-хозяйственного управления), в том числе распределение полномочий и ответственности между участниками реализации Программы, необходимых и достаточных для </w:t>
      </w:r>
      <w:r w:rsidRPr="00A01A55">
        <w:rPr>
          <w:rFonts w:ascii="Times New Roman" w:hAnsi="Times New Roman"/>
          <w:sz w:val="28"/>
          <w:szCs w:val="28"/>
        </w:rPr>
        <w:t>достижения целей Программы;</w:t>
      </w:r>
    </w:p>
    <w:p w:rsidR="000D58E0" w:rsidRPr="00A01A55" w:rsidRDefault="000D58E0" w:rsidP="00A01A55">
      <w:pPr>
        <w:spacing w:line="240" w:lineRule="auto"/>
        <w:rPr>
          <w:rFonts w:ascii="Times New Roman" w:hAnsi="Times New Roman"/>
          <w:sz w:val="28"/>
          <w:szCs w:val="28"/>
        </w:rPr>
      </w:pPr>
      <w:r w:rsidRPr="00A01A55">
        <w:rPr>
          <w:rFonts w:ascii="Times New Roman" w:hAnsi="Times New Roman"/>
          <w:sz w:val="28"/>
          <w:szCs w:val="28"/>
        </w:rPr>
        <w:t>- регулярная оценка результативности и эффективности реализации Программы с возможностью корректировки действий участников реализации.</w:t>
      </w:r>
    </w:p>
    <w:sectPr w:rsidR="000D58E0" w:rsidRPr="00A01A55" w:rsidSect="005D3B90">
      <w:pgSz w:w="11909" w:h="16834"/>
      <w:pgMar w:top="28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9EB" w:rsidRDefault="00E659EB" w:rsidP="00036DAF">
      <w:pPr>
        <w:spacing w:line="240" w:lineRule="auto"/>
      </w:pPr>
      <w:r>
        <w:separator/>
      </w:r>
    </w:p>
  </w:endnote>
  <w:endnote w:type="continuationSeparator" w:id="0">
    <w:p w:rsidR="00E659EB" w:rsidRDefault="00E659EB"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1010600010101010101"/>
    <w:charset w:val="00"/>
    <w:family w:val="auto"/>
    <w:pitch w:val="variable"/>
    <w:sig w:usb0="0001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libri Light">
    <w:altName w:val="Times New Roman"/>
    <w:charset w:val="CC"/>
    <w:family w:val="swiss"/>
    <w:pitch w:val="variable"/>
    <w:sig w:usb0="A00002EF" w:usb1="4000207B" w:usb2="00000000" w:usb3="00000000" w:csb0="000001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22B" w:rsidRDefault="00E5434C">
    <w:pPr>
      <w:pStyle w:val="af8"/>
      <w:jc w:val="center"/>
    </w:pPr>
    <w:r>
      <w:fldChar w:fldCharType="begin"/>
    </w:r>
    <w:r>
      <w:instrText>PAGE   \* MERGEFORMAT</w:instrText>
    </w:r>
    <w:r>
      <w:fldChar w:fldCharType="separate"/>
    </w:r>
    <w:r w:rsidR="005537CE">
      <w:rPr>
        <w:noProof/>
      </w:rPr>
      <w:t>2</w:t>
    </w:r>
    <w:r>
      <w:rPr>
        <w:noProof/>
      </w:rPr>
      <w:fldChar w:fldCharType="end"/>
    </w:r>
  </w:p>
  <w:p w:rsidR="00C8022B" w:rsidRPr="00884975" w:rsidRDefault="00C8022B" w:rsidP="00462FAC">
    <w:pPr>
      <w:pStyle w:val="af8"/>
      <w:ind w:right="22" w:firstLine="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9EB" w:rsidRDefault="00E659EB" w:rsidP="00036DAF">
      <w:pPr>
        <w:spacing w:line="240" w:lineRule="auto"/>
      </w:pPr>
      <w:r>
        <w:separator/>
      </w:r>
    </w:p>
  </w:footnote>
  <w:footnote w:type="continuationSeparator" w:id="0">
    <w:p w:rsidR="00E659EB" w:rsidRDefault="00E659EB" w:rsidP="00036DA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CECF31C"/>
    <w:lvl w:ilvl="0">
      <w:start w:val="1"/>
      <w:numFmt w:val="decimal"/>
      <w:lvlText w:val="%1."/>
      <w:lvlJc w:val="left"/>
      <w:pPr>
        <w:tabs>
          <w:tab w:val="num" w:pos="1492"/>
        </w:tabs>
        <w:ind w:left="1492" w:hanging="360"/>
      </w:pPr>
    </w:lvl>
  </w:abstractNum>
  <w:abstractNum w:abstractNumId="1">
    <w:nsid w:val="FFFFFF7D"/>
    <w:multiLevelType w:val="singleLevel"/>
    <w:tmpl w:val="CBE6EBE8"/>
    <w:lvl w:ilvl="0">
      <w:start w:val="1"/>
      <w:numFmt w:val="decimal"/>
      <w:lvlText w:val="%1."/>
      <w:lvlJc w:val="left"/>
      <w:pPr>
        <w:tabs>
          <w:tab w:val="num" w:pos="1209"/>
        </w:tabs>
        <w:ind w:left="1209" w:hanging="360"/>
      </w:pPr>
    </w:lvl>
  </w:abstractNum>
  <w:abstractNum w:abstractNumId="2">
    <w:nsid w:val="FFFFFF7E"/>
    <w:multiLevelType w:val="singleLevel"/>
    <w:tmpl w:val="2250CA42"/>
    <w:lvl w:ilvl="0">
      <w:start w:val="1"/>
      <w:numFmt w:val="decimal"/>
      <w:lvlText w:val="%1."/>
      <w:lvlJc w:val="left"/>
      <w:pPr>
        <w:tabs>
          <w:tab w:val="num" w:pos="926"/>
        </w:tabs>
        <w:ind w:left="926" w:hanging="360"/>
      </w:pPr>
    </w:lvl>
  </w:abstractNum>
  <w:abstractNum w:abstractNumId="3">
    <w:nsid w:val="FFFFFF7F"/>
    <w:multiLevelType w:val="singleLevel"/>
    <w:tmpl w:val="C3CACBA6"/>
    <w:lvl w:ilvl="0">
      <w:start w:val="1"/>
      <w:numFmt w:val="decimal"/>
      <w:lvlText w:val="%1."/>
      <w:lvlJc w:val="left"/>
      <w:pPr>
        <w:tabs>
          <w:tab w:val="num" w:pos="643"/>
        </w:tabs>
        <w:ind w:left="643" w:hanging="360"/>
      </w:pPr>
    </w:lvl>
  </w:abstractNum>
  <w:abstractNum w:abstractNumId="4">
    <w:nsid w:val="FFFFFF80"/>
    <w:multiLevelType w:val="singleLevel"/>
    <w:tmpl w:val="F74E04C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928693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0F871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CC84FA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3BA1472"/>
    <w:lvl w:ilvl="0">
      <w:start w:val="1"/>
      <w:numFmt w:val="decimal"/>
      <w:lvlText w:val="%1."/>
      <w:lvlJc w:val="left"/>
      <w:pPr>
        <w:tabs>
          <w:tab w:val="num" w:pos="360"/>
        </w:tabs>
        <w:ind w:left="360" w:hanging="360"/>
      </w:pPr>
    </w:lvl>
  </w:abstractNum>
  <w:abstractNum w:abstractNumId="9">
    <w:nsid w:val="FFFFFF89"/>
    <w:multiLevelType w:val="singleLevel"/>
    <w:tmpl w:val="173A53B6"/>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1">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rPr>
    </w:lvl>
  </w:abstractNum>
  <w:abstractNum w:abstractNumId="12">
    <w:nsid w:val="00000003"/>
    <w:multiLevelType w:val="singleLevel"/>
    <w:tmpl w:val="00000003"/>
    <w:name w:val="WW8Num4"/>
    <w:lvl w:ilvl="0">
      <w:start w:val="1"/>
      <w:numFmt w:val="bullet"/>
      <w:lvlText w:val=""/>
      <w:lvlJc w:val="left"/>
      <w:pPr>
        <w:tabs>
          <w:tab w:val="num" w:pos="10142"/>
        </w:tabs>
        <w:ind w:left="10142" w:hanging="360"/>
      </w:pPr>
      <w:rPr>
        <w:rFonts w:ascii="Symbol" w:hAnsi="Symbol"/>
        <w:color w:val="auto"/>
      </w:rPr>
    </w:lvl>
  </w:abstractNum>
  <w:abstractNum w:abstractNumId="13">
    <w:nsid w:val="00000005"/>
    <w:multiLevelType w:val="singleLevel"/>
    <w:tmpl w:val="00000005"/>
    <w:name w:val="WW8Num18"/>
    <w:lvl w:ilvl="0">
      <w:start w:val="1"/>
      <w:numFmt w:val="decimal"/>
      <w:lvlText w:val="%1."/>
      <w:lvlJc w:val="left"/>
      <w:pPr>
        <w:tabs>
          <w:tab w:val="num" w:pos="1211"/>
        </w:tabs>
        <w:ind w:left="1211" w:hanging="360"/>
      </w:pPr>
      <w:rPr>
        <w:rFonts w:cs="Times New Roman"/>
      </w:rPr>
    </w:lvl>
  </w:abstractNum>
  <w:abstractNum w:abstractNumId="14">
    <w:nsid w:val="00000007"/>
    <w:multiLevelType w:val="singleLevel"/>
    <w:tmpl w:val="00000007"/>
    <w:name w:val="WW8Num23"/>
    <w:lvl w:ilvl="0">
      <w:start w:val="4"/>
      <w:numFmt w:val="decimal"/>
      <w:lvlText w:val="%1."/>
      <w:lvlJc w:val="left"/>
      <w:pPr>
        <w:tabs>
          <w:tab w:val="num" w:pos="1211"/>
        </w:tabs>
        <w:ind w:left="1211" w:hanging="360"/>
      </w:pPr>
      <w:rPr>
        <w:rFonts w:cs="Times New Roman"/>
      </w:rPr>
    </w:lvl>
  </w:abstractNum>
  <w:abstractNum w:abstractNumId="15">
    <w:nsid w:val="00000008"/>
    <w:multiLevelType w:val="multilevel"/>
    <w:tmpl w:val="CEDEC422"/>
    <w:name w:val="WW8Num20"/>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6">
    <w:nsid w:val="00000009"/>
    <w:multiLevelType w:val="singleLevel"/>
    <w:tmpl w:val="00000009"/>
    <w:name w:val="WW8Num10"/>
    <w:lvl w:ilvl="0">
      <w:start w:val="4"/>
      <w:numFmt w:val="bullet"/>
      <w:lvlText w:val="-"/>
      <w:lvlJc w:val="left"/>
      <w:pPr>
        <w:tabs>
          <w:tab w:val="num" w:pos="720"/>
        </w:tabs>
        <w:ind w:left="720" w:hanging="360"/>
      </w:pPr>
      <w:rPr>
        <w:rFonts w:ascii="StarSymbol" w:eastAsia="StarSymbol"/>
      </w:rPr>
    </w:lvl>
  </w:abstractNum>
  <w:abstractNum w:abstractNumId="17">
    <w:nsid w:val="0000000A"/>
    <w:multiLevelType w:val="singleLevel"/>
    <w:tmpl w:val="0000000A"/>
    <w:name w:val="WW8Num26"/>
    <w:lvl w:ilvl="0">
      <w:start w:val="1"/>
      <w:numFmt w:val="bullet"/>
      <w:lvlText w:val=""/>
      <w:lvlJc w:val="left"/>
      <w:pPr>
        <w:tabs>
          <w:tab w:val="num" w:pos="2858"/>
        </w:tabs>
        <w:ind w:left="2858" w:hanging="360"/>
      </w:pPr>
      <w:rPr>
        <w:rFonts w:ascii="Symbol" w:hAnsi="Symbol"/>
      </w:rPr>
    </w:lvl>
  </w:abstractNum>
  <w:abstractNum w:abstractNumId="18">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rPr>
    </w:lvl>
  </w:abstractNum>
  <w:abstractNum w:abstractNumId="19">
    <w:nsid w:val="0000000C"/>
    <w:multiLevelType w:val="singleLevel"/>
    <w:tmpl w:val="0000000C"/>
    <w:name w:val="WW8Num31"/>
    <w:lvl w:ilvl="0">
      <w:start w:val="1"/>
      <w:numFmt w:val="decimal"/>
      <w:lvlText w:val="%1."/>
      <w:lvlJc w:val="left"/>
      <w:pPr>
        <w:tabs>
          <w:tab w:val="num" w:pos="1211"/>
        </w:tabs>
        <w:ind w:left="1211" w:hanging="360"/>
      </w:pPr>
      <w:rPr>
        <w:rFonts w:cs="Times New Roman"/>
      </w:rPr>
    </w:lvl>
  </w:abstractNum>
  <w:abstractNum w:abstractNumId="20">
    <w:nsid w:val="0000000D"/>
    <w:multiLevelType w:val="singleLevel"/>
    <w:tmpl w:val="0000000D"/>
    <w:name w:val="WW8Num33"/>
    <w:lvl w:ilvl="0">
      <w:start w:val="1"/>
      <w:numFmt w:val="decimal"/>
      <w:lvlText w:val="Рисунок %1"/>
      <w:lvlJc w:val="left"/>
      <w:pPr>
        <w:tabs>
          <w:tab w:val="num" w:pos="1080"/>
        </w:tabs>
        <w:ind w:left="1080" w:hanging="360"/>
      </w:pPr>
      <w:rPr>
        <w:rFonts w:cs="Times New Roman"/>
      </w:rPr>
    </w:lvl>
  </w:abstractNum>
  <w:abstractNum w:abstractNumId="21">
    <w:nsid w:val="0000000E"/>
    <w:multiLevelType w:val="singleLevel"/>
    <w:tmpl w:val="0000000E"/>
    <w:name w:val="WW8Num37"/>
    <w:lvl w:ilvl="0">
      <w:start w:val="5"/>
      <w:numFmt w:val="decimal"/>
      <w:lvlText w:val="%1."/>
      <w:lvlJc w:val="left"/>
      <w:pPr>
        <w:tabs>
          <w:tab w:val="num" w:pos="3905"/>
        </w:tabs>
        <w:ind w:left="3905" w:hanging="360"/>
      </w:pPr>
      <w:rPr>
        <w:rFonts w:cs="Times New Roman"/>
      </w:rPr>
    </w:lvl>
  </w:abstractNum>
  <w:abstractNum w:abstractNumId="22">
    <w:nsid w:val="0000000F"/>
    <w:multiLevelType w:val="singleLevel"/>
    <w:tmpl w:val="0000000F"/>
    <w:name w:val="WW8Num38"/>
    <w:lvl w:ilvl="0">
      <w:start w:val="1"/>
      <w:numFmt w:val="decimal"/>
      <w:lvlText w:val="%1."/>
      <w:lvlJc w:val="left"/>
      <w:pPr>
        <w:tabs>
          <w:tab w:val="num" w:pos="1211"/>
        </w:tabs>
        <w:ind w:left="1211" w:hanging="360"/>
      </w:pPr>
      <w:rPr>
        <w:rFonts w:cs="Times New Roman"/>
      </w:rPr>
    </w:lvl>
  </w:abstractNum>
  <w:abstractNum w:abstractNumId="23">
    <w:nsid w:val="00000010"/>
    <w:multiLevelType w:val="singleLevel"/>
    <w:tmpl w:val="00000010"/>
    <w:name w:val="WW8Num41"/>
    <w:lvl w:ilvl="0">
      <w:start w:val="5"/>
      <w:numFmt w:val="decimal"/>
      <w:lvlText w:val="%1."/>
      <w:lvlJc w:val="left"/>
      <w:pPr>
        <w:tabs>
          <w:tab w:val="num" w:pos="1211"/>
        </w:tabs>
        <w:ind w:left="1211" w:hanging="360"/>
      </w:pPr>
      <w:rPr>
        <w:rFonts w:cs="Times New Roman"/>
      </w:rPr>
    </w:lvl>
  </w:abstractNum>
  <w:abstractNum w:abstractNumId="24">
    <w:nsid w:val="00000011"/>
    <w:multiLevelType w:val="singleLevel"/>
    <w:tmpl w:val="00000011"/>
    <w:name w:val="WW8Num43"/>
    <w:lvl w:ilvl="0">
      <w:start w:val="5"/>
      <w:numFmt w:val="decimal"/>
      <w:lvlText w:val="%1."/>
      <w:lvlJc w:val="left"/>
      <w:pPr>
        <w:tabs>
          <w:tab w:val="num" w:pos="1211"/>
        </w:tabs>
        <w:ind w:left="1211" w:hanging="360"/>
      </w:pPr>
      <w:rPr>
        <w:rFonts w:cs="Times New Roman"/>
      </w:rPr>
    </w:lvl>
  </w:abstractNum>
  <w:abstractNum w:abstractNumId="25">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26">
    <w:nsid w:val="01902338"/>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09407EB6"/>
    <w:multiLevelType w:val="hybridMultilevel"/>
    <w:tmpl w:val="C4FC8C0E"/>
    <w:lvl w:ilvl="0" w:tplc="FFFFFFFF">
      <w:numFmt w:val="bullet"/>
      <w:lvlText w:val="–"/>
      <w:lvlJc w:val="left"/>
      <w:pPr>
        <w:ind w:left="4188"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0DD250F1"/>
    <w:multiLevelType w:val="hybridMultilevel"/>
    <w:tmpl w:val="0686A8D0"/>
    <w:lvl w:ilvl="0" w:tplc="AE3257EC">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198416A1"/>
    <w:multiLevelType w:val="hybridMultilevel"/>
    <w:tmpl w:val="DF94AF8C"/>
    <w:lvl w:ilvl="0" w:tplc="11B80D48">
      <w:numFmt w:val="bullet"/>
      <w:pStyle w:val="S"/>
      <w:lvlText w:val="–"/>
      <w:lvlJc w:val="left"/>
      <w:pPr>
        <w:ind w:left="1429" w:hanging="360"/>
      </w:pPr>
      <w:rPr>
        <w:rFonts w:ascii="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3">
    <w:nsid w:val="1F8324A2"/>
    <w:multiLevelType w:val="multilevel"/>
    <w:tmpl w:val="C04A65A2"/>
    <w:styleLink w:val="111111"/>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34">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5">
    <w:nsid w:val="38345307"/>
    <w:multiLevelType w:val="multilevel"/>
    <w:tmpl w:val="1D5803C2"/>
    <w:lvl w:ilvl="0">
      <w:start w:val="1"/>
      <w:numFmt w:val="decimal"/>
      <w:pStyle w:val="S1"/>
      <w:lvlText w:val="%1"/>
      <w:lvlJc w:val="left"/>
      <w:pPr>
        <w:tabs>
          <w:tab w:val="num" w:pos="1778"/>
        </w:tabs>
        <w:ind w:left="1778" w:hanging="360"/>
      </w:pPr>
      <w:rPr>
        <w:rFonts w:cs="Times New Roman" w:hint="default"/>
        <w:b/>
      </w:rPr>
    </w:lvl>
    <w:lvl w:ilvl="1">
      <w:start w:val="1"/>
      <w:numFmt w:val="decimal"/>
      <w:pStyle w:val="S2"/>
      <w:lvlText w:val="%1.%2"/>
      <w:lvlJc w:val="left"/>
      <w:pPr>
        <w:tabs>
          <w:tab w:val="num" w:pos="1211"/>
        </w:tabs>
        <w:ind w:left="1211" w:hanging="360"/>
      </w:pPr>
      <w:rPr>
        <w:rFonts w:cs="Times New Roman"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6">
    <w:nsid w:val="39F11538"/>
    <w:multiLevelType w:val="hybridMultilevel"/>
    <w:tmpl w:val="2E4CA624"/>
    <w:lvl w:ilvl="0" w:tplc="3C9A536C">
      <w:start w:val="1"/>
      <w:numFmt w:val="bullet"/>
      <w:pStyle w:val="-S"/>
      <w:lvlText w:val=""/>
      <w:lvlJc w:val="left"/>
      <w:pPr>
        <w:tabs>
          <w:tab w:val="num" w:pos="1021"/>
        </w:tabs>
        <w:ind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3D1C2EA7"/>
    <w:multiLevelType w:val="hybridMultilevel"/>
    <w:tmpl w:val="E3549766"/>
    <w:styleLink w:val="11"/>
    <w:lvl w:ilvl="0" w:tplc="8B189E44">
      <w:start w:val="1"/>
      <w:numFmt w:val="decimal"/>
      <w:lvlText w:val="%1."/>
      <w:lvlJc w:val="left"/>
      <w:pPr>
        <w:tabs>
          <w:tab w:val="num" w:pos="1069"/>
        </w:tabs>
        <w:ind w:left="1069"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8">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39">
    <w:nsid w:val="49643F15"/>
    <w:multiLevelType w:val="hybridMultilevel"/>
    <w:tmpl w:val="51220E92"/>
    <w:styleLink w:val="1ai"/>
    <w:lvl w:ilvl="0" w:tplc="FFFFFFFF">
      <w:start w:val="1"/>
      <w:numFmt w:val="decimal"/>
      <w:lvlText w:val="%1."/>
      <w:lvlJc w:val="left"/>
      <w:pPr>
        <w:tabs>
          <w:tab w:val="num" w:pos="2448"/>
        </w:tabs>
        <w:ind w:left="2448" w:hanging="1368"/>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40">
    <w:nsid w:val="4A2F353E"/>
    <w:multiLevelType w:val="hybridMultilevel"/>
    <w:tmpl w:val="6B227F80"/>
    <w:lvl w:ilvl="0" w:tplc="54A6FFF2">
      <w:start w:val="1"/>
      <w:numFmt w:val="decimal"/>
      <w:pStyle w:val="S0"/>
      <w:lvlText w:val="Рисунок %1"/>
      <w:lvlJc w:val="left"/>
      <w:pPr>
        <w:tabs>
          <w:tab w:val="num" w:pos="360"/>
        </w:tabs>
        <w:ind w:left="360" w:hanging="360"/>
      </w:pPr>
      <w:rPr>
        <w:rFonts w:cs="Times New Roman" w:hint="default"/>
      </w:rPr>
    </w:lvl>
    <w:lvl w:ilvl="1" w:tplc="04190003" w:tentative="1">
      <w:start w:val="1"/>
      <w:numFmt w:val="lowerLetter"/>
      <w:lvlText w:val="%2."/>
      <w:lvlJc w:val="left"/>
      <w:pPr>
        <w:tabs>
          <w:tab w:val="num" w:pos="2149"/>
        </w:tabs>
        <w:ind w:left="2149" w:hanging="360"/>
      </w:pPr>
      <w:rPr>
        <w:rFonts w:cs="Times New Roman"/>
      </w:rPr>
    </w:lvl>
    <w:lvl w:ilvl="2" w:tplc="04190005" w:tentative="1">
      <w:start w:val="1"/>
      <w:numFmt w:val="lowerRoman"/>
      <w:lvlText w:val="%3."/>
      <w:lvlJc w:val="right"/>
      <w:pPr>
        <w:tabs>
          <w:tab w:val="num" w:pos="2869"/>
        </w:tabs>
        <w:ind w:left="2869" w:hanging="180"/>
      </w:pPr>
      <w:rPr>
        <w:rFonts w:cs="Times New Roman"/>
      </w:rPr>
    </w:lvl>
    <w:lvl w:ilvl="3" w:tplc="04190001" w:tentative="1">
      <w:start w:val="1"/>
      <w:numFmt w:val="decimal"/>
      <w:lvlText w:val="%4."/>
      <w:lvlJc w:val="left"/>
      <w:pPr>
        <w:tabs>
          <w:tab w:val="num" w:pos="3589"/>
        </w:tabs>
        <w:ind w:left="3589" w:hanging="360"/>
      </w:pPr>
      <w:rPr>
        <w:rFonts w:cs="Times New Roman"/>
      </w:rPr>
    </w:lvl>
    <w:lvl w:ilvl="4" w:tplc="04190003" w:tentative="1">
      <w:start w:val="1"/>
      <w:numFmt w:val="lowerLetter"/>
      <w:lvlText w:val="%5."/>
      <w:lvlJc w:val="left"/>
      <w:pPr>
        <w:tabs>
          <w:tab w:val="num" w:pos="4309"/>
        </w:tabs>
        <w:ind w:left="4309" w:hanging="360"/>
      </w:pPr>
      <w:rPr>
        <w:rFonts w:cs="Times New Roman"/>
      </w:rPr>
    </w:lvl>
    <w:lvl w:ilvl="5" w:tplc="04190005" w:tentative="1">
      <w:start w:val="1"/>
      <w:numFmt w:val="lowerRoman"/>
      <w:lvlText w:val="%6."/>
      <w:lvlJc w:val="right"/>
      <w:pPr>
        <w:tabs>
          <w:tab w:val="num" w:pos="5029"/>
        </w:tabs>
        <w:ind w:left="5029" w:hanging="180"/>
      </w:pPr>
      <w:rPr>
        <w:rFonts w:cs="Times New Roman"/>
      </w:rPr>
    </w:lvl>
    <w:lvl w:ilvl="6" w:tplc="04190001" w:tentative="1">
      <w:start w:val="1"/>
      <w:numFmt w:val="decimal"/>
      <w:lvlText w:val="%7."/>
      <w:lvlJc w:val="left"/>
      <w:pPr>
        <w:tabs>
          <w:tab w:val="num" w:pos="5749"/>
        </w:tabs>
        <w:ind w:left="5749" w:hanging="360"/>
      </w:pPr>
      <w:rPr>
        <w:rFonts w:cs="Times New Roman"/>
      </w:rPr>
    </w:lvl>
    <w:lvl w:ilvl="7" w:tplc="04190003" w:tentative="1">
      <w:start w:val="1"/>
      <w:numFmt w:val="lowerLetter"/>
      <w:lvlText w:val="%8."/>
      <w:lvlJc w:val="left"/>
      <w:pPr>
        <w:tabs>
          <w:tab w:val="num" w:pos="6469"/>
        </w:tabs>
        <w:ind w:left="6469" w:hanging="360"/>
      </w:pPr>
      <w:rPr>
        <w:rFonts w:cs="Times New Roman"/>
      </w:rPr>
    </w:lvl>
    <w:lvl w:ilvl="8" w:tplc="04190005" w:tentative="1">
      <w:start w:val="1"/>
      <w:numFmt w:val="lowerRoman"/>
      <w:lvlText w:val="%9."/>
      <w:lvlJc w:val="right"/>
      <w:pPr>
        <w:tabs>
          <w:tab w:val="num" w:pos="7189"/>
        </w:tabs>
        <w:ind w:left="7189" w:hanging="180"/>
      </w:pPr>
      <w:rPr>
        <w:rFonts w:cs="Times New Roman"/>
      </w:rPr>
    </w:lvl>
  </w:abstractNum>
  <w:abstractNum w:abstractNumId="41">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nsid w:val="4E566FFA"/>
    <w:multiLevelType w:val="hybridMultilevel"/>
    <w:tmpl w:val="947AB26A"/>
    <w:lvl w:ilvl="0" w:tplc="AE3257EC">
      <w:start w:val="1"/>
      <w:numFmt w:val="bullet"/>
      <w:lvlText w:val="-"/>
      <w:lvlJc w:val="left"/>
      <w:pPr>
        <w:ind w:left="928" w:hanging="360"/>
      </w:pPr>
      <w:rPr>
        <w:rFonts w:ascii="Vrinda" w:hAnsi="Vrinda" w:hint="default"/>
      </w:rPr>
    </w:lvl>
    <w:lvl w:ilvl="1" w:tplc="006C98AE">
      <w:start w:val="2"/>
      <w:numFmt w:val="bullet"/>
      <w:lvlText w:val="·"/>
      <w:lvlJc w:val="left"/>
      <w:pPr>
        <w:ind w:left="1648" w:hanging="360"/>
      </w:pPr>
      <w:rPr>
        <w:rFonts w:ascii="Bookman Old Style" w:eastAsia="Times New Roman" w:hAnsi="Bookman Old Style"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3">
    <w:nsid w:val="5094085E"/>
    <w:multiLevelType w:val="hybridMultilevel"/>
    <w:tmpl w:val="2708E438"/>
    <w:lvl w:ilvl="0" w:tplc="AC082832">
      <w:start w:val="1"/>
      <w:numFmt w:val="russianLower"/>
      <w:pStyle w:val="a"/>
      <w:lvlText w:val="%1)"/>
      <w:lvlJc w:val="left"/>
      <w:pPr>
        <w:tabs>
          <w:tab w:val="num" w:pos="1418"/>
        </w:tabs>
        <w:ind w:left="1418" w:hanging="681"/>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44">
    <w:nsid w:val="58921B78"/>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5E511557"/>
    <w:multiLevelType w:val="multilevel"/>
    <w:tmpl w:val="C04A65A2"/>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46">
    <w:nsid w:val="64C64352"/>
    <w:multiLevelType w:val="hybridMultilevel"/>
    <w:tmpl w:val="D46A8030"/>
    <w:styleLink w:val="1111111"/>
    <w:lvl w:ilvl="0" w:tplc="FFFFFFFF">
      <w:numFmt w:val="bullet"/>
      <w:pStyle w:val="20"/>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72C1CB4"/>
    <w:multiLevelType w:val="hybridMultilevel"/>
    <w:tmpl w:val="ACE8F0CA"/>
    <w:lvl w:ilvl="0" w:tplc="AE3257EC">
      <w:start w:val="1"/>
      <w:numFmt w:val="bullet"/>
      <w:lvlText w:val="-"/>
      <w:lvlJc w:val="left"/>
      <w:pPr>
        <w:ind w:left="927" w:hanging="360"/>
      </w:pPr>
      <w:rPr>
        <w:rFonts w:ascii="Vrinda" w:hAnsi="Vrinda" w:hint="default"/>
      </w:rPr>
    </w:lvl>
    <w:lvl w:ilvl="1" w:tplc="AE3257EC">
      <w:start w:val="1"/>
      <w:numFmt w:val="bullet"/>
      <w:lvlText w:val="-"/>
      <w:lvlJc w:val="left"/>
      <w:pPr>
        <w:ind w:left="3054" w:hanging="360"/>
      </w:pPr>
      <w:rPr>
        <w:rFonts w:ascii="Vrinda" w:hAnsi="Vrinda"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9"/>
  </w:num>
  <w:num w:numId="11">
    <w:abstractNumId w:val="33"/>
  </w:num>
  <w:num w:numId="12">
    <w:abstractNumId w:val="46"/>
  </w:num>
  <w:num w:numId="13">
    <w:abstractNumId w:val="45"/>
  </w:num>
  <w:num w:numId="14">
    <w:abstractNumId w:val="43"/>
  </w:num>
  <w:num w:numId="15">
    <w:abstractNumId w:val="36"/>
  </w:num>
  <w:num w:numId="16">
    <w:abstractNumId w:val="40"/>
  </w:num>
  <w:num w:numId="17">
    <w:abstractNumId w:val="41"/>
  </w:num>
  <w:num w:numId="18">
    <w:abstractNumId w:val="27"/>
  </w:num>
  <w:num w:numId="19">
    <w:abstractNumId w:val="32"/>
  </w:num>
  <w:num w:numId="20">
    <w:abstractNumId w:val="38"/>
  </w:num>
  <w:num w:numId="21">
    <w:abstractNumId w:val="37"/>
  </w:num>
  <w:num w:numId="22">
    <w:abstractNumId w:val="35"/>
  </w:num>
  <w:num w:numId="23">
    <w:abstractNumId w:val="28"/>
  </w:num>
  <w:num w:numId="24">
    <w:abstractNumId w:val="34"/>
  </w:num>
  <w:num w:numId="25">
    <w:abstractNumId w:val="39"/>
  </w:num>
  <w:num w:numId="26">
    <w:abstractNumId w:val="31"/>
  </w:num>
  <w:num w:numId="27">
    <w:abstractNumId w:val="42"/>
  </w:num>
  <w:num w:numId="28">
    <w:abstractNumId w:val="47"/>
  </w:num>
  <w:num w:numId="29">
    <w:abstractNumId w:val="30"/>
  </w:num>
  <w:num w:numId="30">
    <w:abstractNumId w:val="29"/>
  </w:num>
  <w:num w:numId="31">
    <w:abstractNumId w:val="26"/>
  </w:num>
  <w:num w:numId="32">
    <w:abstractNumId w:val="4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15C0"/>
    <w:rsid w:val="00001673"/>
    <w:rsid w:val="00002F7B"/>
    <w:rsid w:val="0000389E"/>
    <w:rsid w:val="00003EB9"/>
    <w:rsid w:val="00005AF3"/>
    <w:rsid w:val="00006552"/>
    <w:rsid w:val="000073B4"/>
    <w:rsid w:val="00014F40"/>
    <w:rsid w:val="00015071"/>
    <w:rsid w:val="00020FB5"/>
    <w:rsid w:val="00024BCC"/>
    <w:rsid w:val="00025744"/>
    <w:rsid w:val="000263E4"/>
    <w:rsid w:val="0002688E"/>
    <w:rsid w:val="000269F8"/>
    <w:rsid w:val="00026D1B"/>
    <w:rsid w:val="000317FC"/>
    <w:rsid w:val="00031D9A"/>
    <w:rsid w:val="00032149"/>
    <w:rsid w:val="000333FA"/>
    <w:rsid w:val="00033D83"/>
    <w:rsid w:val="0003569B"/>
    <w:rsid w:val="000368D1"/>
    <w:rsid w:val="00036DAF"/>
    <w:rsid w:val="00044F14"/>
    <w:rsid w:val="0004534F"/>
    <w:rsid w:val="00045A7A"/>
    <w:rsid w:val="00047FFE"/>
    <w:rsid w:val="00053C2E"/>
    <w:rsid w:val="00054558"/>
    <w:rsid w:val="00057EE3"/>
    <w:rsid w:val="000634C5"/>
    <w:rsid w:val="00064AFD"/>
    <w:rsid w:val="00065612"/>
    <w:rsid w:val="000662F2"/>
    <w:rsid w:val="00066EA6"/>
    <w:rsid w:val="000678F1"/>
    <w:rsid w:val="00070679"/>
    <w:rsid w:val="00070CCC"/>
    <w:rsid w:val="00076130"/>
    <w:rsid w:val="00080838"/>
    <w:rsid w:val="00082C74"/>
    <w:rsid w:val="00086313"/>
    <w:rsid w:val="00090987"/>
    <w:rsid w:val="00094122"/>
    <w:rsid w:val="000A2F01"/>
    <w:rsid w:val="000A3FBD"/>
    <w:rsid w:val="000A5655"/>
    <w:rsid w:val="000B1931"/>
    <w:rsid w:val="000B4F84"/>
    <w:rsid w:val="000B75D0"/>
    <w:rsid w:val="000C0A52"/>
    <w:rsid w:val="000C0CA4"/>
    <w:rsid w:val="000C40BD"/>
    <w:rsid w:val="000C5DFD"/>
    <w:rsid w:val="000C5F07"/>
    <w:rsid w:val="000C6570"/>
    <w:rsid w:val="000C7651"/>
    <w:rsid w:val="000D40F0"/>
    <w:rsid w:val="000D58E0"/>
    <w:rsid w:val="000D5AA8"/>
    <w:rsid w:val="000D5C47"/>
    <w:rsid w:val="000D6627"/>
    <w:rsid w:val="000E22A5"/>
    <w:rsid w:val="000E25F5"/>
    <w:rsid w:val="000E34D7"/>
    <w:rsid w:val="000E3D97"/>
    <w:rsid w:val="000E51B1"/>
    <w:rsid w:val="000E671E"/>
    <w:rsid w:val="000E7A96"/>
    <w:rsid w:val="000E7D72"/>
    <w:rsid w:val="000F13D4"/>
    <w:rsid w:val="000F145C"/>
    <w:rsid w:val="000F1B02"/>
    <w:rsid w:val="000F4C58"/>
    <w:rsid w:val="000F5B71"/>
    <w:rsid w:val="000F6727"/>
    <w:rsid w:val="000F7E2A"/>
    <w:rsid w:val="00101264"/>
    <w:rsid w:val="0010356A"/>
    <w:rsid w:val="00105582"/>
    <w:rsid w:val="001077E9"/>
    <w:rsid w:val="00112A8C"/>
    <w:rsid w:val="00122D41"/>
    <w:rsid w:val="00122DCD"/>
    <w:rsid w:val="0012322A"/>
    <w:rsid w:val="00124C2A"/>
    <w:rsid w:val="0012730E"/>
    <w:rsid w:val="00131763"/>
    <w:rsid w:val="00133B44"/>
    <w:rsid w:val="001367D8"/>
    <w:rsid w:val="00142254"/>
    <w:rsid w:val="001453BF"/>
    <w:rsid w:val="00146C48"/>
    <w:rsid w:val="001512DA"/>
    <w:rsid w:val="00151CA8"/>
    <w:rsid w:val="0015500D"/>
    <w:rsid w:val="00155992"/>
    <w:rsid w:val="00155E28"/>
    <w:rsid w:val="0015635C"/>
    <w:rsid w:val="0015643F"/>
    <w:rsid w:val="00157426"/>
    <w:rsid w:val="00160FC9"/>
    <w:rsid w:val="00161577"/>
    <w:rsid w:val="00162648"/>
    <w:rsid w:val="00164A58"/>
    <w:rsid w:val="00165ED8"/>
    <w:rsid w:val="0016714B"/>
    <w:rsid w:val="00171902"/>
    <w:rsid w:val="0017256B"/>
    <w:rsid w:val="00174A33"/>
    <w:rsid w:val="00175329"/>
    <w:rsid w:val="00176D87"/>
    <w:rsid w:val="00182505"/>
    <w:rsid w:val="00185D93"/>
    <w:rsid w:val="001870DB"/>
    <w:rsid w:val="00190D7E"/>
    <w:rsid w:val="00192F4A"/>
    <w:rsid w:val="001948D0"/>
    <w:rsid w:val="00196AB3"/>
    <w:rsid w:val="00197B9D"/>
    <w:rsid w:val="001A0BD5"/>
    <w:rsid w:val="001A3488"/>
    <w:rsid w:val="001A4DEE"/>
    <w:rsid w:val="001A51D6"/>
    <w:rsid w:val="001A5D65"/>
    <w:rsid w:val="001A7A62"/>
    <w:rsid w:val="001B0CFC"/>
    <w:rsid w:val="001B28B4"/>
    <w:rsid w:val="001B38ED"/>
    <w:rsid w:val="001B4B3E"/>
    <w:rsid w:val="001C1339"/>
    <w:rsid w:val="001C5A97"/>
    <w:rsid w:val="001C6210"/>
    <w:rsid w:val="001D4CDB"/>
    <w:rsid w:val="001D4FA3"/>
    <w:rsid w:val="001D5577"/>
    <w:rsid w:val="001D72CF"/>
    <w:rsid w:val="001E4F5B"/>
    <w:rsid w:val="001E6572"/>
    <w:rsid w:val="001E6DEE"/>
    <w:rsid w:val="001F0B39"/>
    <w:rsid w:val="001F1C38"/>
    <w:rsid w:val="001F2628"/>
    <w:rsid w:val="001F3824"/>
    <w:rsid w:val="001F78E1"/>
    <w:rsid w:val="00200789"/>
    <w:rsid w:val="00201C1A"/>
    <w:rsid w:val="0020402F"/>
    <w:rsid w:val="002075C4"/>
    <w:rsid w:val="00207A1E"/>
    <w:rsid w:val="002124EA"/>
    <w:rsid w:val="00213137"/>
    <w:rsid w:val="00213C81"/>
    <w:rsid w:val="0022071A"/>
    <w:rsid w:val="002209AC"/>
    <w:rsid w:val="00220B50"/>
    <w:rsid w:val="00221060"/>
    <w:rsid w:val="002235B2"/>
    <w:rsid w:val="00224CAF"/>
    <w:rsid w:val="00225415"/>
    <w:rsid w:val="002261C3"/>
    <w:rsid w:val="00230DE3"/>
    <w:rsid w:val="00234C9F"/>
    <w:rsid w:val="00235929"/>
    <w:rsid w:val="00236558"/>
    <w:rsid w:val="00240A0F"/>
    <w:rsid w:val="00241A0A"/>
    <w:rsid w:val="00243805"/>
    <w:rsid w:val="00243AAF"/>
    <w:rsid w:val="00245758"/>
    <w:rsid w:val="00246532"/>
    <w:rsid w:val="00246DAE"/>
    <w:rsid w:val="00247C56"/>
    <w:rsid w:val="002501E6"/>
    <w:rsid w:val="00253B72"/>
    <w:rsid w:val="0025762B"/>
    <w:rsid w:val="00257CC2"/>
    <w:rsid w:val="002616CE"/>
    <w:rsid w:val="00262D52"/>
    <w:rsid w:val="00270583"/>
    <w:rsid w:val="00270773"/>
    <w:rsid w:val="00270904"/>
    <w:rsid w:val="00270CC1"/>
    <w:rsid w:val="00272971"/>
    <w:rsid w:val="00272B6A"/>
    <w:rsid w:val="00275A5E"/>
    <w:rsid w:val="002804F2"/>
    <w:rsid w:val="002810A8"/>
    <w:rsid w:val="002826F7"/>
    <w:rsid w:val="0028401B"/>
    <w:rsid w:val="00285B2C"/>
    <w:rsid w:val="0028689F"/>
    <w:rsid w:val="002870ED"/>
    <w:rsid w:val="00287BC3"/>
    <w:rsid w:val="00287F8A"/>
    <w:rsid w:val="00290002"/>
    <w:rsid w:val="0029115F"/>
    <w:rsid w:val="00291990"/>
    <w:rsid w:val="00294D5C"/>
    <w:rsid w:val="002A030D"/>
    <w:rsid w:val="002A1368"/>
    <w:rsid w:val="002A1B0D"/>
    <w:rsid w:val="002A244A"/>
    <w:rsid w:val="002A336A"/>
    <w:rsid w:val="002A5881"/>
    <w:rsid w:val="002A5D3A"/>
    <w:rsid w:val="002B2A9F"/>
    <w:rsid w:val="002B2CDD"/>
    <w:rsid w:val="002B2D19"/>
    <w:rsid w:val="002B442C"/>
    <w:rsid w:val="002B7AB6"/>
    <w:rsid w:val="002C1B21"/>
    <w:rsid w:val="002C1F00"/>
    <w:rsid w:val="002C4EDE"/>
    <w:rsid w:val="002C7352"/>
    <w:rsid w:val="002D08FF"/>
    <w:rsid w:val="002D391D"/>
    <w:rsid w:val="002D437B"/>
    <w:rsid w:val="002D4B3A"/>
    <w:rsid w:val="002D5823"/>
    <w:rsid w:val="002D58FD"/>
    <w:rsid w:val="002D64FF"/>
    <w:rsid w:val="002E1ADF"/>
    <w:rsid w:val="002E5E09"/>
    <w:rsid w:val="002E6043"/>
    <w:rsid w:val="002E6148"/>
    <w:rsid w:val="002E70DE"/>
    <w:rsid w:val="002F1E0F"/>
    <w:rsid w:val="002F46A6"/>
    <w:rsid w:val="002F4CF0"/>
    <w:rsid w:val="00300AFF"/>
    <w:rsid w:val="00301CD8"/>
    <w:rsid w:val="00303020"/>
    <w:rsid w:val="00303838"/>
    <w:rsid w:val="003040F0"/>
    <w:rsid w:val="003050FC"/>
    <w:rsid w:val="003051AD"/>
    <w:rsid w:val="00305B95"/>
    <w:rsid w:val="0030727D"/>
    <w:rsid w:val="003158C6"/>
    <w:rsid w:val="00316000"/>
    <w:rsid w:val="00316B52"/>
    <w:rsid w:val="00320C94"/>
    <w:rsid w:val="00321521"/>
    <w:rsid w:val="00323D9F"/>
    <w:rsid w:val="00323F4F"/>
    <w:rsid w:val="00324C78"/>
    <w:rsid w:val="0032573D"/>
    <w:rsid w:val="00326197"/>
    <w:rsid w:val="0032709E"/>
    <w:rsid w:val="00327FFD"/>
    <w:rsid w:val="003333ED"/>
    <w:rsid w:val="00333B56"/>
    <w:rsid w:val="00337217"/>
    <w:rsid w:val="00345236"/>
    <w:rsid w:val="00345848"/>
    <w:rsid w:val="00346FEA"/>
    <w:rsid w:val="00347BC3"/>
    <w:rsid w:val="00350666"/>
    <w:rsid w:val="0035604B"/>
    <w:rsid w:val="003605F8"/>
    <w:rsid w:val="00364D32"/>
    <w:rsid w:val="00367D29"/>
    <w:rsid w:val="00371F65"/>
    <w:rsid w:val="0037279E"/>
    <w:rsid w:val="003727EE"/>
    <w:rsid w:val="00373A59"/>
    <w:rsid w:val="00377F82"/>
    <w:rsid w:val="00381235"/>
    <w:rsid w:val="00385EDD"/>
    <w:rsid w:val="003908BF"/>
    <w:rsid w:val="00390E34"/>
    <w:rsid w:val="00392060"/>
    <w:rsid w:val="003940B1"/>
    <w:rsid w:val="0039516E"/>
    <w:rsid w:val="003A0200"/>
    <w:rsid w:val="003A0BFD"/>
    <w:rsid w:val="003A1E1E"/>
    <w:rsid w:val="003A1E92"/>
    <w:rsid w:val="003A24A0"/>
    <w:rsid w:val="003A28E6"/>
    <w:rsid w:val="003A2C0E"/>
    <w:rsid w:val="003B0B76"/>
    <w:rsid w:val="003B1BEE"/>
    <w:rsid w:val="003B2EE1"/>
    <w:rsid w:val="003B5442"/>
    <w:rsid w:val="003B7EFB"/>
    <w:rsid w:val="003C00D9"/>
    <w:rsid w:val="003C37A2"/>
    <w:rsid w:val="003D0BCA"/>
    <w:rsid w:val="003D3156"/>
    <w:rsid w:val="003D5FFE"/>
    <w:rsid w:val="003D6D6A"/>
    <w:rsid w:val="003E019E"/>
    <w:rsid w:val="003E3846"/>
    <w:rsid w:val="003E55D7"/>
    <w:rsid w:val="003E56DE"/>
    <w:rsid w:val="003E5847"/>
    <w:rsid w:val="003E7962"/>
    <w:rsid w:val="003F122F"/>
    <w:rsid w:val="003F243F"/>
    <w:rsid w:val="003F353D"/>
    <w:rsid w:val="003F39CD"/>
    <w:rsid w:val="003F4506"/>
    <w:rsid w:val="00401769"/>
    <w:rsid w:val="00401A74"/>
    <w:rsid w:val="004048CC"/>
    <w:rsid w:val="00404AE9"/>
    <w:rsid w:val="00405FCB"/>
    <w:rsid w:val="00406F08"/>
    <w:rsid w:val="004079EF"/>
    <w:rsid w:val="00412500"/>
    <w:rsid w:val="004139F1"/>
    <w:rsid w:val="00414278"/>
    <w:rsid w:val="0041460B"/>
    <w:rsid w:val="004174AA"/>
    <w:rsid w:val="00421ADD"/>
    <w:rsid w:val="00422975"/>
    <w:rsid w:val="0042337F"/>
    <w:rsid w:val="004236C2"/>
    <w:rsid w:val="00423A02"/>
    <w:rsid w:val="00423C3E"/>
    <w:rsid w:val="00424C41"/>
    <w:rsid w:val="00430671"/>
    <w:rsid w:val="004334F7"/>
    <w:rsid w:val="0043368E"/>
    <w:rsid w:val="00433D6D"/>
    <w:rsid w:val="00436DDD"/>
    <w:rsid w:val="00440255"/>
    <w:rsid w:val="00441C86"/>
    <w:rsid w:val="00442B1A"/>
    <w:rsid w:val="00443077"/>
    <w:rsid w:val="00445EF4"/>
    <w:rsid w:val="00446D2C"/>
    <w:rsid w:val="00447E02"/>
    <w:rsid w:val="004500C3"/>
    <w:rsid w:val="00451551"/>
    <w:rsid w:val="00452E5A"/>
    <w:rsid w:val="004563A2"/>
    <w:rsid w:val="00457EF8"/>
    <w:rsid w:val="00460E77"/>
    <w:rsid w:val="004623A4"/>
    <w:rsid w:val="00462679"/>
    <w:rsid w:val="00462D68"/>
    <w:rsid w:val="00462FAC"/>
    <w:rsid w:val="00464A60"/>
    <w:rsid w:val="00467328"/>
    <w:rsid w:val="00467360"/>
    <w:rsid w:val="00467B7B"/>
    <w:rsid w:val="00473602"/>
    <w:rsid w:val="0048171B"/>
    <w:rsid w:val="00484870"/>
    <w:rsid w:val="004879D0"/>
    <w:rsid w:val="004924A1"/>
    <w:rsid w:val="004957CB"/>
    <w:rsid w:val="004960E8"/>
    <w:rsid w:val="004A1496"/>
    <w:rsid w:val="004A5171"/>
    <w:rsid w:val="004A5834"/>
    <w:rsid w:val="004A62BB"/>
    <w:rsid w:val="004A7271"/>
    <w:rsid w:val="004B6C2E"/>
    <w:rsid w:val="004B783C"/>
    <w:rsid w:val="004B7E75"/>
    <w:rsid w:val="004C03DD"/>
    <w:rsid w:val="004C042F"/>
    <w:rsid w:val="004C0E8A"/>
    <w:rsid w:val="004C3C0D"/>
    <w:rsid w:val="004C3F37"/>
    <w:rsid w:val="004D4445"/>
    <w:rsid w:val="004D58FF"/>
    <w:rsid w:val="004D64E7"/>
    <w:rsid w:val="004E0BF9"/>
    <w:rsid w:val="004E3EF2"/>
    <w:rsid w:val="004E546F"/>
    <w:rsid w:val="004E662D"/>
    <w:rsid w:val="004F5AA4"/>
    <w:rsid w:val="004F63CE"/>
    <w:rsid w:val="004F6491"/>
    <w:rsid w:val="004F7303"/>
    <w:rsid w:val="005042F8"/>
    <w:rsid w:val="0050729A"/>
    <w:rsid w:val="0051042F"/>
    <w:rsid w:val="005130C9"/>
    <w:rsid w:val="00514EE7"/>
    <w:rsid w:val="00515C8D"/>
    <w:rsid w:val="0051737F"/>
    <w:rsid w:val="00517AB0"/>
    <w:rsid w:val="00523AF5"/>
    <w:rsid w:val="00530D44"/>
    <w:rsid w:val="005313ED"/>
    <w:rsid w:val="005316C8"/>
    <w:rsid w:val="00536052"/>
    <w:rsid w:val="0053694A"/>
    <w:rsid w:val="0053733E"/>
    <w:rsid w:val="005379DD"/>
    <w:rsid w:val="00542685"/>
    <w:rsid w:val="00542E6E"/>
    <w:rsid w:val="00544479"/>
    <w:rsid w:val="005449E1"/>
    <w:rsid w:val="00545D2C"/>
    <w:rsid w:val="00545D44"/>
    <w:rsid w:val="0054616B"/>
    <w:rsid w:val="00547A4B"/>
    <w:rsid w:val="005537CE"/>
    <w:rsid w:val="00554D1F"/>
    <w:rsid w:val="00560329"/>
    <w:rsid w:val="005637F8"/>
    <w:rsid w:val="005664FA"/>
    <w:rsid w:val="00566858"/>
    <w:rsid w:val="00567404"/>
    <w:rsid w:val="00573E84"/>
    <w:rsid w:val="005741B7"/>
    <w:rsid w:val="00574E57"/>
    <w:rsid w:val="00581286"/>
    <w:rsid w:val="0058226F"/>
    <w:rsid w:val="00582889"/>
    <w:rsid w:val="0058348B"/>
    <w:rsid w:val="00583F96"/>
    <w:rsid w:val="00584942"/>
    <w:rsid w:val="005851BB"/>
    <w:rsid w:val="00586074"/>
    <w:rsid w:val="00592BCE"/>
    <w:rsid w:val="00594268"/>
    <w:rsid w:val="0059717A"/>
    <w:rsid w:val="005A1CEE"/>
    <w:rsid w:val="005A2CAA"/>
    <w:rsid w:val="005A7F3A"/>
    <w:rsid w:val="005B1FFB"/>
    <w:rsid w:val="005B49FF"/>
    <w:rsid w:val="005B6480"/>
    <w:rsid w:val="005B6E24"/>
    <w:rsid w:val="005C26EE"/>
    <w:rsid w:val="005D1B01"/>
    <w:rsid w:val="005D3B90"/>
    <w:rsid w:val="005E4399"/>
    <w:rsid w:val="005E78B6"/>
    <w:rsid w:val="005F0D76"/>
    <w:rsid w:val="005F1ACE"/>
    <w:rsid w:val="005F36B1"/>
    <w:rsid w:val="00600DF3"/>
    <w:rsid w:val="00604E94"/>
    <w:rsid w:val="0060502E"/>
    <w:rsid w:val="00607417"/>
    <w:rsid w:val="00610107"/>
    <w:rsid w:val="0061027F"/>
    <w:rsid w:val="006153B0"/>
    <w:rsid w:val="00617557"/>
    <w:rsid w:val="00621EBE"/>
    <w:rsid w:val="0063023B"/>
    <w:rsid w:val="006314EF"/>
    <w:rsid w:val="00632684"/>
    <w:rsid w:val="00633CB7"/>
    <w:rsid w:val="00634EB2"/>
    <w:rsid w:val="00635339"/>
    <w:rsid w:val="00637AAE"/>
    <w:rsid w:val="00640F32"/>
    <w:rsid w:val="00642E7E"/>
    <w:rsid w:val="006455C1"/>
    <w:rsid w:val="0064564C"/>
    <w:rsid w:val="006507A3"/>
    <w:rsid w:val="00650834"/>
    <w:rsid w:val="00651D3E"/>
    <w:rsid w:val="00653BDC"/>
    <w:rsid w:val="006545A8"/>
    <w:rsid w:val="006545C2"/>
    <w:rsid w:val="00657010"/>
    <w:rsid w:val="006574A9"/>
    <w:rsid w:val="00660A4E"/>
    <w:rsid w:val="00662286"/>
    <w:rsid w:val="0066267B"/>
    <w:rsid w:val="006631D6"/>
    <w:rsid w:val="00666969"/>
    <w:rsid w:val="00667081"/>
    <w:rsid w:val="006705F7"/>
    <w:rsid w:val="00673745"/>
    <w:rsid w:val="00673B96"/>
    <w:rsid w:val="006747E6"/>
    <w:rsid w:val="00675AD5"/>
    <w:rsid w:val="006776B3"/>
    <w:rsid w:val="006777F5"/>
    <w:rsid w:val="00680363"/>
    <w:rsid w:val="006816F8"/>
    <w:rsid w:val="00685BCF"/>
    <w:rsid w:val="00685C81"/>
    <w:rsid w:val="0068622D"/>
    <w:rsid w:val="00686E4D"/>
    <w:rsid w:val="00687478"/>
    <w:rsid w:val="00691800"/>
    <w:rsid w:val="00697BC8"/>
    <w:rsid w:val="00697FED"/>
    <w:rsid w:val="006A0A9B"/>
    <w:rsid w:val="006A62D3"/>
    <w:rsid w:val="006A762F"/>
    <w:rsid w:val="006B0D78"/>
    <w:rsid w:val="006B3999"/>
    <w:rsid w:val="006B4719"/>
    <w:rsid w:val="006B4D32"/>
    <w:rsid w:val="006B7DFF"/>
    <w:rsid w:val="006C1A40"/>
    <w:rsid w:val="006C2760"/>
    <w:rsid w:val="006C2D8B"/>
    <w:rsid w:val="006C300F"/>
    <w:rsid w:val="006C4BFB"/>
    <w:rsid w:val="006C68A4"/>
    <w:rsid w:val="006D06EF"/>
    <w:rsid w:val="006D25B9"/>
    <w:rsid w:val="006D52C9"/>
    <w:rsid w:val="006D5601"/>
    <w:rsid w:val="006D7E5E"/>
    <w:rsid w:val="006E4725"/>
    <w:rsid w:val="006E51A8"/>
    <w:rsid w:val="006E5390"/>
    <w:rsid w:val="006E69CF"/>
    <w:rsid w:val="006E6D6B"/>
    <w:rsid w:val="006E7672"/>
    <w:rsid w:val="006E7F5F"/>
    <w:rsid w:val="006F3BF1"/>
    <w:rsid w:val="006F555C"/>
    <w:rsid w:val="006F6535"/>
    <w:rsid w:val="00703F1C"/>
    <w:rsid w:val="0071361A"/>
    <w:rsid w:val="00714B34"/>
    <w:rsid w:val="00716AE3"/>
    <w:rsid w:val="00723A01"/>
    <w:rsid w:val="0073269C"/>
    <w:rsid w:val="00733311"/>
    <w:rsid w:val="00733EFA"/>
    <w:rsid w:val="00740678"/>
    <w:rsid w:val="00740A39"/>
    <w:rsid w:val="007413BC"/>
    <w:rsid w:val="00742728"/>
    <w:rsid w:val="00742DB3"/>
    <w:rsid w:val="00742E2B"/>
    <w:rsid w:val="00742FA1"/>
    <w:rsid w:val="00747763"/>
    <w:rsid w:val="00750C6C"/>
    <w:rsid w:val="00750CFB"/>
    <w:rsid w:val="00751749"/>
    <w:rsid w:val="00752CA1"/>
    <w:rsid w:val="00753922"/>
    <w:rsid w:val="00757970"/>
    <w:rsid w:val="007611DE"/>
    <w:rsid w:val="00764016"/>
    <w:rsid w:val="007645E7"/>
    <w:rsid w:val="00764DF2"/>
    <w:rsid w:val="00767DFC"/>
    <w:rsid w:val="007724F4"/>
    <w:rsid w:val="007728B8"/>
    <w:rsid w:val="0077354B"/>
    <w:rsid w:val="00774DCD"/>
    <w:rsid w:val="0077516E"/>
    <w:rsid w:val="00776064"/>
    <w:rsid w:val="00776C8D"/>
    <w:rsid w:val="00786261"/>
    <w:rsid w:val="007926E3"/>
    <w:rsid w:val="00793C01"/>
    <w:rsid w:val="00794ED3"/>
    <w:rsid w:val="007A09D9"/>
    <w:rsid w:val="007A0C4E"/>
    <w:rsid w:val="007A1EB8"/>
    <w:rsid w:val="007A2784"/>
    <w:rsid w:val="007A278F"/>
    <w:rsid w:val="007A27FF"/>
    <w:rsid w:val="007A764B"/>
    <w:rsid w:val="007B0D04"/>
    <w:rsid w:val="007B0EB6"/>
    <w:rsid w:val="007B1A53"/>
    <w:rsid w:val="007B21AA"/>
    <w:rsid w:val="007B63E5"/>
    <w:rsid w:val="007C0D03"/>
    <w:rsid w:val="007C1F0E"/>
    <w:rsid w:val="007C4CE8"/>
    <w:rsid w:val="007C6EB8"/>
    <w:rsid w:val="007C71DC"/>
    <w:rsid w:val="007D5932"/>
    <w:rsid w:val="007D69B8"/>
    <w:rsid w:val="007D6AEA"/>
    <w:rsid w:val="007D6F58"/>
    <w:rsid w:val="007E0A2D"/>
    <w:rsid w:val="007E0E33"/>
    <w:rsid w:val="007E1065"/>
    <w:rsid w:val="007E26DE"/>
    <w:rsid w:val="007E3745"/>
    <w:rsid w:val="007E52C4"/>
    <w:rsid w:val="007E5834"/>
    <w:rsid w:val="007E7FBF"/>
    <w:rsid w:val="007F19E8"/>
    <w:rsid w:val="007F2407"/>
    <w:rsid w:val="007F2454"/>
    <w:rsid w:val="007F26D1"/>
    <w:rsid w:val="007F336A"/>
    <w:rsid w:val="007F4736"/>
    <w:rsid w:val="007F4DE0"/>
    <w:rsid w:val="007F7172"/>
    <w:rsid w:val="00803D15"/>
    <w:rsid w:val="00804725"/>
    <w:rsid w:val="0080510F"/>
    <w:rsid w:val="008072E7"/>
    <w:rsid w:val="00812FF2"/>
    <w:rsid w:val="008134EA"/>
    <w:rsid w:val="00815087"/>
    <w:rsid w:val="008159B3"/>
    <w:rsid w:val="00817E65"/>
    <w:rsid w:val="00820D61"/>
    <w:rsid w:val="008229B1"/>
    <w:rsid w:val="0082322C"/>
    <w:rsid w:val="00827A97"/>
    <w:rsid w:val="00836BCA"/>
    <w:rsid w:val="008401D3"/>
    <w:rsid w:val="008412D5"/>
    <w:rsid w:val="00842327"/>
    <w:rsid w:val="0084278B"/>
    <w:rsid w:val="0084470D"/>
    <w:rsid w:val="008448BF"/>
    <w:rsid w:val="008454E2"/>
    <w:rsid w:val="00852B29"/>
    <w:rsid w:val="00854CF2"/>
    <w:rsid w:val="00862E3F"/>
    <w:rsid w:val="00865DF3"/>
    <w:rsid w:val="00867476"/>
    <w:rsid w:val="008719D2"/>
    <w:rsid w:val="00871C22"/>
    <w:rsid w:val="00873BBA"/>
    <w:rsid w:val="00873DDE"/>
    <w:rsid w:val="00874296"/>
    <w:rsid w:val="0087532B"/>
    <w:rsid w:val="00876C19"/>
    <w:rsid w:val="00881669"/>
    <w:rsid w:val="00884975"/>
    <w:rsid w:val="008872F5"/>
    <w:rsid w:val="00887F84"/>
    <w:rsid w:val="008920BB"/>
    <w:rsid w:val="00894183"/>
    <w:rsid w:val="008950DC"/>
    <w:rsid w:val="00896565"/>
    <w:rsid w:val="00897DB6"/>
    <w:rsid w:val="008A00F1"/>
    <w:rsid w:val="008A0F21"/>
    <w:rsid w:val="008A10B3"/>
    <w:rsid w:val="008A1A83"/>
    <w:rsid w:val="008A2604"/>
    <w:rsid w:val="008A5725"/>
    <w:rsid w:val="008A7515"/>
    <w:rsid w:val="008B1C62"/>
    <w:rsid w:val="008B2CCD"/>
    <w:rsid w:val="008B5B54"/>
    <w:rsid w:val="008B5DB2"/>
    <w:rsid w:val="008B5FFD"/>
    <w:rsid w:val="008B61EA"/>
    <w:rsid w:val="008B63BD"/>
    <w:rsid w:val="008B7434"/>
    <w:rsid w:val="008B74C9"/>
    <w:rsid w:val="008C1C2F"/>
    <w:rsid w:val="008C62B2"/>
    <w:rsid w:val="008C6378"/>
    <w:rsid w:val="008C75FC"/>
    <w:rsid w:val="008D0A9F"/>
    <w:rsid w:val="008D359B"/>
    <w:rsid w:val="008D3848"/>
    <w:rsid w:val="008D701A"/>
    <w:rsid w:val="008E2756"/>
    <w:rsid w:val="008E50D5"/>
    <w:rsid w:val="008E7798"/>
    <w:rsid w:val="008E7A00"/>
    <w:rsid w:val="008E7D72"/>
    <w:rsid w:val="008F194B"/>
    <w:rsid w:val="008F1A36"/>
    <w:rsid w:val="008F3173"/>
    <w:rsid w:val="008F5028"/>
    <w:rsid w:val="008F604D"/>
    <w:rsid w:val="008F6236"/>
    <w:rsid w:val="008F6826"/>
    <w:rsid w:val="008F70FB"/>
    <w:rsid w:val="0090009B"/>
    <w:rsid w:val="0090407D"/>
    <w:rsid w:val="00906528"/>
    <w:rsid w:val="00915AB8"/>
    <w:rsid w:val="00917316"/>
    <w:rsid w:val="00917769"/>
    <w:rsid w:val="00921847"/>
    <w:rsid w:val="00921A55"/>
    <w:rsid w:val="00924D31"/>
    <w:rsid w:val="00926F0F"/>
    <w:rsid w:val="009304DA"/>
    <w:rsid w:val="00932D18"/>
    <w:rsid w:val="00933374"/>
    <w:rsid w:val="00941A2D"/>
    <w:rsid w:val="009445DF"/>
    <w:rsid w:val="00944CB3"/>
    <w:rsid w:val="00945A4D"/>
    <w:rsid w:val="00945B8B"/>
    <w:rsid w:val="00946C06"/>
    <w:rsid w:val="009509E3"/>
    <w:rsid w:val="00950E37"/>
    <w:rsid w:val="0095275B"/>
    <w:rsid w:val="00952778"/>
    <w:rsid w:val="009527D5"/>
    <w:rsid w:val="00953536"/>
    <w:rsid w:val="0095358B"/>
    <w:rsid w:val="00954AF8"/>
    <w:rsid w:val="00960F72"/>
    <w:rsid w:val="009636E5"/>
    <w:rsid w:val="00963A2D"/>
    <w:rsid w:val="00963E11"/>
    <w:rsid w:val="0096520C"/>
    <w:rsid w:val="009741D8"/>
    <w:rsid w:val="00980995"/>
    <w:rsid w:val="00980E1E"/>
    <w:rsid w:val="0099263A"/>
    <w:rsid w:val="009A2B3E"/>
    <w:rsid w:val="009A440D"/>
    <w:rsid w:val="009A560B"/>
    <w:rsid w:val="009A7278"/>
    <w:rsid w:val="009B03A2"/>
    <w:rsid w:val="009B2845"/>
    <w:rsid w:val="009B2A78"/>
    <w:rsid w:val="009B314B"/>
    <w:rsid w:val="009B3D51"/>
    <w:rsid w:val="009B3F83"/>
    <w:rsid w:val="009B7A4B"/>
    <w:rsid w:val="009C1510"/>
    <w:rsid w:val="009C4971"/>
    <w:rsid w:val="009C705B"/>
    <w:rsid w:val="009D00AF"/>
    <w:rsid w:val="009D186A"/>
    <w:rsid w:val="009D208B"/>
    <w:rsid w:val="009D3449"/>
    <w:rsid w:val="009D52DA"/>
    <w:rsid w:val="009D76DB"/>
    <w:rsid w:val="009D7D25"/>
    <w:rsid w:val="009E03A2"/>
    <w:rsid w:val="009E0511"/>
    <w:rsid w:val="009E0739"/>
    <w:rsid w:val="009E1995"/>
    <w:rsid w:val="009E1E29"/>
    <w:rsid w:val="009E1F25"/>
    <w:rsid w:val="009E3788"/>
    <w:rsid w:val="009E38BA"/>
    <w:rsid w:val="009E4235"/>
    <w:rsid w:val="009E472C"/>
    <w:rsid w:val="009E50D6"/>
    <w:rsid w:val="009E516B"/>
    <w:rsid w:val="009F1482"/>
    <w:rsid w:val="009F37DD"/>
    <w:rsid w:val="009F3DDC"/>
    <w:rsid w:val="009F423F"/>
    <w:rsid w:val="009F4988"/>
    <w:rsid w:val="009F50CC"/>
    <w:rsid w:val="009F78C1"/>
    <w:rsid w:val="00A01390"/>
    <w:rsid w:val="00A01A55"/>
    <w:rsid w:val="00A048EC"/>
    <w:rsid w:val="00A04A2C"/>
    <w:rsid w:val="00A04EF0"/>
    <w:rsid w:val="00A05983"/>
    <w:rsid w:val="00A063A3"/>
    <w:rsid w:val="00A06721"/>
    <w:rsid w:val="00A07671"/>
    <w:rsid w:val="00A10777"/>
    <w:rsid w:val="00A12838"/>
    <w:rsid w:val="00A160C1"/>
    <w:rsid w:val="00A22EB8"/>
    <w:rsid w:val="00A2451E"/>
    <w:rsid w:val="00A27163"/>
    <w:rsid w:val="00A3421E"/>
    <w:rsid w:val="00A36458"/>
    <w:rsid w:val="00A3685A"/>
    <w:rsid w:val="00A371C2"/>
    <w:rsid w:val="00A37326"/>
    <w:rsid w:val="00A37ACB"/>
    <w:rsid w:val="00A40900"/>
    <w:rsid w:val="00A40F8B"/>
    <w:rsid w:val="00A4372F"/>
    <w:rsid w:val="00A44801"/>
    <w:rsid w:val="00A458B3"/>
    <w:rsid w:val="00A4640B"/>
    <w:rsid w:val="00A47CFA"/>
    <w:rsid w:val="00A535AE"/>
    <w:rsid w:val="00A53F03"/>
    <w:rsid w:val="00A54DEE"/>
    <w:rsid w:val="00A55645"/>
    <w:rsid w:val="00A6186A"/>
    <w:rsid w:val="00A62B00"/>
    <w:rsid w:val="00A66787"/>
    <w:rsid w:val="00A72822"/>
    <w:rsid w:val="00A72993"/>
    <w:rsid w:val="00A7437B"/>
    <w:rsid w:val="00A74882"/>
    <w:rsid w:val="00A75A9B"/>
    <w:rsid w:val="00A76265"/>
    <w:rsid w:val="00A77712"/>
    <w:rsid w:val="00A81050"/>
    <w:rsid w:val="00A81E42"/>
    <w:rsid w:val="00A82406"/>
    <w:rsid w:val="00A84C2A"/>
    <w:rsid w:val="00A91301"/>
    <w:rsid w:val="00A95EBE"/>
    <w:rsid w:val="00A9635E"/>
    <w:rsid w:val="00A97A49"/>
    <w:rsid w:val="00AA43C1"/>
    <w:rsid w:val="00AA4BD6"/>
    <w:rsid w:val="00AA682F"/>
    <w:rsid w:val="00AA6E2B"/>
    <w:rsid w:val="00AB0E0E"/>
    <w:rsid w:val="00AB72CC"/>
    <w:rsid w:val="00AC19AD"/>
    <w:rsid w:val="00AC1E20"/>
    <w:rsid w:val="00AC4422"/>
    <w:rsid w:val="00AD2959"/>
    <w:rsid w:val="00AD2A93"/>
    <w:rsid w:val="00AD4BCF"/>
    <w:rsid w:val="00AD4D9E"/>
    <w:rsid w:val="00AD4F6D"/>
    <w:rsid w:val="00AD5C5D"/>
    <w:rsid w:val="00AD5F98"/>
    <w:rsid w:val="00AD63DB"/>
    <w:rsid w:val="00AE24AB"/>
    <w:rsid w:val="00AE29E4"/>
    <w:rsid w:val="00AE7B93"/>
    <w:rsid w:val="00AF305B"/>
    <w:rsid w:val="00AF31C9"/>
    <w:rsid w:val="00B01294"/>
    <w:rsid w:val="00B01F12"/>
    <w:rsid w:val="00B02FA3"/>
    <w:rsid w:val="00B0467F"/>
    <w:rsid w:val="00B06D4C"/>
    <w:rsid w:val="00B06EDA"/>
    <w:rsid w:val="00B1070C"/>
    <w:rsid w:val="00B11E8E"/>
    <w:rsid w:val="00B12312"/>
    <w:rsid w:val="00B12B22"/>
    <w:rsid w:val="00B13006"/>
    <w:rsid w:val="00B142A4"/>
    <w:rsid w:val="00B20FC7"/>
    <w:rsid w:val="00B225F1"/>
    <w:rsid w:val="00B22CDA"/>
    <w:rsid w:val="00B23730"/>
    <w:rsid w:val="00B2413D"/>
    <w:rsid w:val="00B249EF"/>
    <w:rsid w:val="00B251AB"/>
    <w:rsid w:val="00B25520"/>
    <w:rsid w:val="00B2555A"/>
    <w:rsid w:val="00B2587E"/>
    <w:rsid w:val="00B25B33"/>
    <w:rsid w:val="00B25C50"/>
    <w:rsid w:val="00B27BB4"/>
    <w:rsid w:val="00B320E8"/>
    <w:rsid w:val="00B36DDE"/>
    <w:rsid w:val="00B3733E"/>
    <w:rsid w:val="00B37505"/>
    <w:rsid w:val="00B40031"/>
    <w:rsid w:val="00B40656"/>
    <w:rsid w:val="00B41D62"/>
    <w:rsid w:val="00B43E98"/>
    <w:rsid w:val="00B47E4C"/>
    <w:rsid w:val="00B51189"/>
    <w:rsid w:val="00B57093"/>
    <w:rsid w:val="00B613E1"/>
    <w:rsid w:val="00B61EFB"/>
    <w:rsid w:val="00B61F84"/>
    <w:rsid w:val="00B62742"/>
    <w:rsid w:val="00B7523F"/>
    <w:rsid w:val="00B7550D"/>
    <w:rsid w:val="00B75982"/>
    <w:rsid w:val="00B7608E"/>
    <w:rsid w:val="00B77315"/>
    <w:rsid w:val="00B839C0"/>
    <w:rsid w:val="00B83EF7"/>
    <w:rsid w:val="00B86424"/>
    <w:rsid w:val="00B87000"/>
    <w:rsid w:val="00B87311"/>
    <w:rsid w:val="00B87CDA"/>
    <w:rsid w:val="00B948BA"/>
    <w:rsid w:val="00BA01C6"/>
    <w:rsid w:val="00BA03EE"/>
    <w:rsid w:val="00BA07CE"/>
    <w:rsid w:val="00BA40D2"/>
    <w:rsid w:val="00BA4165"/>
    <w:rsid w:val="00BB1832"/>
    <w:rsid w:val="00BB2C2D"/>
    <w:rsid w:val="00BB2ED6"/>
    <w:rsid w:val="00BB6088"/>
    <w:rsid w:val="00BB7529"/>
    <w:rsid w:val="00BC1551"/>
    <w:rsid w:val="00BC3390"/>
    <w:rsid w:val="00BC5642"/>
    <w:rsid w:val="00BD117E"/>
    <w:rsid w:val="00BD4645"/>
    <w:rsid w:val="00BD4AE6"/>
    <w:rsid w:val="00BD746D"/>
    <w:rsid w:val="00BE0002"/>
    <w:rsid w:val="00BE05E9"/>
    <w:rsid w:val="00BE2680"/>
    <w:rsid w:val="00BE5144"/>
    <w:rsid w:val="00BE58C5"/>
    <w:rsid w:val="00BE6B32"/>
    <w:rsid w:val="00BE6EE6"/>
    <w:rsid w:val="00BE7754"/>
    <w:rsid w:val="00BF1568"/>
    <w:rsid w:val="00BF68F1"/>
    <w:rsid w:val="00BF69B7"/>
    <w:rsid w:val="00C02D53"/>
    <w:rsid w:val="00C03A3B"/>
    <w:rsid w:val="00C05D04"/>
    <w:rsid w:val="00C06055"/>
    <w:rsid w:val="00C07FDC"/>
    <w:rsid w:val="00C11997"/>
    <w:rsid w:val="00C1269B"/>
    <w:rsid w:val="00C131FF"/>
    <w:rsid w:val="00C13F1D"/>
    <w:rsid w:val="00C203A4"/>
    <w:rsid w:val="00C20538"/>
    <w:rsid w:val="00C216E6"/>
    <w:rsid w:val="00C2324D"/>
    <w:rsid w:val="00C254A1"/>
    <w:rsid w:val="00C277C7"/>
    <w:rsid w:val="00C27AEA"/>
    <w:rsid w:val="00C33ECE"/>
    <w:rsid w:val="00C352A1"/>
    <w:rsid w:val="00C376BE"/>
    <w:rsid w:val="00C40E4E"/>
    <w:rsid w:val="00C41C7B"/>
    <w:rsid w:val="00C4657A"/>
    <w:rsid w:val="00C53B87"/>
    <w:rsid w:val="00C53D57"/>
    <w:rsid w:val="00C5553F"/>
    <w:rsid w:val="00C55B05"/>
    <w:rsid w:val="00C57B23"/>
    <w:rsid w:val="00C63072"/>
    <w:rsid w:val="00C641D7"/>
    <w:rsid w:val="00C66FFA"/>
    <w:rsid w:val="00C67AE4"/>
    <w:rsid w:val="00C71901"/>
    <w:rsid w:val="00C72ACF"/>
    <w:rsid w:val="00C73A78"/>
    <w:rsid w:val="00C74097"/>
    <w:rsid w:val="00C77058"/>
    <w:rsid w:val="00C8022B"/>
    <w:rsid w:val="00C80859"/>
    <w:rsid w:val="00C81EBA"/>
    <w:rsid w:val="00C8245F"/>
    <w:rsid w:val="00C82A5F"/>
    <w:rsid w:val="00C8374B"/>
    <w:rsid w:val="00C84A36"/>
    <w:rsid w:val="00C84B55"/>
    <w:rsid w:val="00C84D4F"/>
    <w:rsid w:val="00C86E7D"/>
    <w:rsid w:val="00C902A4"/>
    <w:rsid w:val="00C91ABE"/>
    <w:rsid w:val="00C92F72"/>
    <w:rsid w:val="00C94BB6"/>
    <w:rsid w:val="00CA0BAB"/>
    <w:rsid w:val="00CA3FCD"/>
    <w:rsid w:val="00CA5FE3"/>
    <w:rsid w:val="00CA6129"/>
    <w:rsid w:val="00CA757F"/>
    <w:rsid w:val="00CB2F77"/>
    <w:rsid w:val="00CB5673"/>
    <w:rsid w:val="00CB5CDC"/>
    <w:rsid w:val="00CB646F"/>
    <w:rsid w:val="00CB7C5B"/>
    <w:rsid w:val="00CC04AD"/>
    <w:rsid w:val="00CC13BF"/>
    <w:rsid w:val="00CC52B1"/>
    <w:rsid w:val="00CC6830"/>
    <w:rsid w:val="00CD0A56"/>
    <w:rsid w:val="00CD63D1"/>
    <w:rsid w:val="00CD69C3"/>
    <w:rsid w:val="00CE03A4"/>
    <w:rsid w:val="00CE282F"/>
    <w:rsid w:val="00CE4431"/>
    <w:rsid w:val="00CE5961"/>
    <w:rsid w:val="00CF0768"/>
    <w:rsid w:val="00CF3432"/>
    <w:rsid w:val="00CF456A"/>
    <w:rsid w:val="00CF481D"/>
    <w:rsid w:val="00CF5679"/>
    <w:rsid w:val="00CF740E"/>
    <w:rsid w:val="00D025BE"/>
    <w:rsid w:val="00D0311C"/>
    <w:rsid w:val="00D05262"/>
    <w:rsid w:val="00D052F9"/>
    <w:rsid w:val="00D05B5A"/>
    <w:rsid w:val="00D060ED"/>
    <w:rsid w:val="00D109C9"/>
    <w:rsid w:val="00D1118B"/>
    <w:rsid w:val="00D14898"/>
    <w:rsid w:val="00D14A9F"/>
    <w:rsid w:val="00D168BE"/>
    <w:rsid w:val="00D20418"/>
    <w:rsid w:val="00D20D31"/>
    <w:rsid w:val="00D267F8"/>
    <w:rsid w:val="00D27138"/>
    <w:rsid w:val="00D30926"/>
    <w:rsid w:val="00D30E0E"/>
    <w:rsid w:val="00D31C1C"/>
    <w:rsid w:val="00D32F10"/>
    <w:rsid w:val="00D36464"/>
    <w:rsid w:val="00D373E5"/>
    <w:rsid w:val="00D41A3C"/>
    <w:rsid w:val="00D42FEC"/>
    <w:rsid w:val="00D43AB4"/>
    <w:rsid w:val="00D45854"/>
    <w:rsid w:val="00D51829"/>
    <w:rsid w:val="00D51EDA"/>
    <w:rsid w:val="00D52165"/>
    <w:rsid w:val="00D5511C"/>
    <w:rsid w:val="00D5588E"/>
    <w:rsid w:val="00D561DD"/>
    <w:rsid w:val="00D6024D"/>
    <w:rsid w:val="00D60912"/>
    <w:rsid w:val="00D64222"/>
    <w:rsid w:val="00D64870"/>
    <w:rsid w:val="00D705DD"/>
    <w:rsid w:val="00D7573C"/>
    <w:rsid w:val="00D778CE"/>
    <w:rsid w:val="00D82162"/>
    <w:rsid w:val="00D8385C"/>
    <w:rsid w:val="00D87062"/>
    <w:rsid w:val="00D87813"/>
    <w:rsid w:val="00D937B9"/>
    <w:rsid w:val="00D94B31"/>
    <w:rsid w:val="00D96DE1"/>
    <w:rsid w:val="00DA3DA2"/>
    <w:rsid w:val="00DA50CF"/>
    <w:rsid w:val="00DB0270"/>
    <w:rsid w:val="00DB0C37"/>
    <w:rsid w:val="00DB39AB"/>
    <w:rsid w:val="00DB3F09"/>
    <w:rsid w:val="00DB45A6"/>
    <w:rsid w:val="00DB45C1"/>
    <w:rsid w:val="00DB6BCB"/>
    <w:rsid w:val="00DC3A43"/>
    <w:rsid w:val="00DC5FDE"/>
    <w:rsid w:val="00DC655F"/>
    <w:rsid w:val="00DC6F72"/>
    <w:rsid w:val="00DC6F95"/>
    <w:rsid w:val="00DD0E0D"/>
    <w:rsid w:val="00DD1A52"/>
    <w:rsid w:val="00DD1F42"/>
    <w:rsid w:val="00DD3568"/>
    <w:rsid w:val="00DD41F5"/>
    <w:rsid w:val="00DD4330"/>
    <w:rsid w:val="00DD4E7B"/>
    <w:rsid w:val="00DD6A0B"/>
    <w:rsid w:val="00DE3138"/>
    <w:rsid w:val="00DE4546"/>
    <w:rsid w:val="00DE47DF"/>
    <w:rsid w:val="00DF1CCB"/>
    <w:rsid w:val="00DF201B"/>
    <w:rsid w:val="00DF3ECE"/>
    <w:rsid w:val="00DF4D2C"/>
    <w:rsid w:val="00DF5659"/>
    <w:rsid w:val="00DF5E72"/>
    <w:rsid w:val="00DF6CE9"/>
    <w:rsid w:val="00E01739"/>
    <w:rsid w:val="00E01BF8"/>
    <w:rsid w:val="00E05420"/>
    <w:rsid w:val="00E05CC7"/>
    <w:rsid w:val="00E07625"/>
    <w:rsid w:val="00E07979"/>
    <w:rsid w:val="00E1067F"/>
    <w:rsid w:val="00E14C19"/>
    <w:rsid w:val="00E14DF5"/>
    <w:rsid w:val="00E163CE"/>
    <w:rsid w:val="00E16C86"/>
    <w:rsid w:val="00E1749F"/>
    <w:rsid w:val="00E21526"/>
    <w:rsid w:val="00E2175B"/>
    <w:rsid w:val="00E21DBF"/>
    <w:rsid w:val="00E23A5B"/>
    <w:rsid w:val="00E2610E"/>
    <w:rsid w:val="00E2715D"/>
    <w:rsid w:val="00E335C3"/>
    <w:rsid w:val="00E33744"/>
    <w:rsid w:val="00E36A82"/>
    <w:rsid w:val="00E36CC9"/>
    <w:rsid w:val="00E45FDF"/>
    <w:rsid w:val="00E47250"/>
    <w:rsid w:val="00E5091B"/>
    <w:rsid w:val="00E51152"/>
    <w:rsid w:val="00E5434C"/>
    <w:rsid w:val="00E55ACD"/>
    <w:rsid w:val="00E618A6"/>
    <w:rsid w:val="00E62040"/>
    <w:rsid w:val="00E64523"/>
    <w:rsid w:val="00E659EB"/>
    <w:rsid w:val="00E66634"/>
    <w:rsid w:val="00E700C0"/>
    <w:rsid w:val="00E7100C"/>
    <w:rsid w:val="00E725D7"/>
    <w:rsid w:val="00E730CD"/>
    <w:rsid w:val="00E737BE"/>
    <w:rsid w:val="00E80CE8"/>
    <w:rsid w:val="00E8197A"/>
    <w:rsid w:val="00E84FE8"/>
    <w:rsid w:val="00E8592C"/>
    <w:rsid w:val="00E877B0"/>
    <w:rsid w:val="00E911AC"/>
    <w:rsid w:val="00E9163C"/>
    <w:rsid w:val="00E9333E"/>
    <w:rsid w:val="00E944F7"/>
    <w:rsid w:val="00E94745"/>
    <w:rsid w:val="00E95835"/>
    <w:rsid w:val="00E9667C"/>
    <w:rsid w:val="00E97D31"/>
    <w:rsid w:val="00EA00FD"/>
    <w:rsid w:val="00EA0146"/>
    <w:rsid w:val="00EB4124"/>
    <w:rsid w:val="00EB66B1"/>
    <w:rsid w:val="00EB7950"/>
    <w:rsid w:val="00EB7A87"/>
    <w:rsid w:val="00EC21B4"/>
    <w:rsid w:val="00EC40AC"/>
    <w:rsid w:val="00EC65B7"/>
    <w:rsid w:val="00ED4C58"/>
    <w:rsid w:val="00ED5016"/>
    <w:rsid w:val="00ED5AFD"/>
    <w:rsid w:val="00EE09A1"/>
    <w:rsid w:val="00EE1F57"/>
    <w:rsid w:val="00EE21B6"/>
    <w:rsid w:val="00F010CC"/>
    <w:rsid w:val="00F06AE8"/>
    <w:rsid w:val="00F11B7B"/>
    <w:rsid w:val="00F12670"/>
    <w:rsid w:val="00F220C2"/>
    <w:rsid w:val="00F238EE"/>
    <w:rsid w:val="00F3107E"/>
    <w:rsid w:val="00F325DD"/>
    <w:rsid w:val="00F329C0"/>
    <w:rsid w:val="00F33774"/>
    <w:rsid w:val="00F33CAE"/>
    <w:rsid w:val="00F37C45"/>
    <w:rsid w:val="00F40E65"/>
    <w:rsid w:val="00F45F98"/>
    <w:rsid w:val="00F45FF7"/>
    <w:rsid w:val="00F47CAB"/>
    <w:rsid w:val="00F50FB5"/>
    <w:rsid w:val="00F533BA"/>
    <w:rsid w:val="00F54984"/>
    <w:rsid w:val="00F55D9F"/>
    <w:rsid w:val="00F620AC"/>
    <w:rsid w:val="00F62BBA"/>
    <w:rsid w:val="00F63CF2"/>
    <w:rsid w:val="00F6435A"/>
    <w:rsid w:val="00F64B5E"/>
    <w:rsid w:val="00F73038"/>
    <w:rsid w:val="00F74EAA"/>
    <w:rsid w:val="00F75D49"/>
    <w:rsid w:val="00F8138C"/>
    <w:rsid w:val="00F81640"/>
    <w:rsid w:val="00F8284E"/>
    <w:rsid w:val="00F86181"/>
    <w:rsid w:val="00F86A8D"/>
    <w:rsid w:val="00F86E89"/>
    <w:rsid w:val="00F87BDB"/>
    <w:rsid w:val="00F9062C"/>
    <w:rsid w:val="00F922CD"/>
    <w:rsid w:val="00F93069"/>
    <w:rsid w:val="00F9439F"/>
    <w:rsid w:val="00F968DA"/>
    <w:rsid w:val="00FA03DA"/>
    <w:rsid w:val="00FA144A"/>
    <w:rsid w:val="00FA35C8"/>
    <w:rsid w:val="00FA4592"/>
    <w:rsid w:val="00FA4E8F"/>
    <w:rsid w:val="00FA4EBC"/>
    <w:rsid w:val="00FA697E"/>
    <w:rsid w:val="00FA70E7"/>
    <w:rsid w:val="00FB04F4"/>
    <w:rsid w:val="00FB184E"/>
    <w:rsid w:val="00FB49BD"/>
    <w:rsid w:val="00FB6C60"/>
    <w:rsid w:val="00FC4B39"/>
    <w:rsid w:val="00FC51B9"/>
    <w:rsid w:val="00FC7E3D"/>
    <w:rsid w:val="00FD0D98"/>
    <w:rsid w:val="00FD2092"/>
    <w:rsid w:val="00FD2774"/>
    <w:rsid w:val="00FD411E"/>
    <w:rsid w:val="00FD457D"/>
    <w:rsid w:val="00FD4695"/>
    <w:rsid w:val="00FE1CB5"/>
    <w:rsid w:val="00FE22C8"/>
    <w:rsid w:val="00FE668C"/>
    <w:rsid w:val="00FF1AF5"/>
    <w:rsid w:val="00FF5F9C"/>
    <w:rsid w:val="00FF6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uiPriority="9" w:qFormat="1"/>
    <w:lsdException w:name="heading 3"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uiPriority="0"/>
    <w:lsdException w:name="index 9"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locked="1" w:uiPriority="0"/>
    <w:lsdException w:name="endnote text" w:semiHidden="1" w:unhideWhenUsed="1"/>
    <w:lsdException w:name="table of authorities" w:locked="1" w:uiPriority="0"/>
    <w:lsdException w:name="macro" w:locked="1" w:uiPriority="0"/>
    <w:lsdException w:name="toa heading" w:locked="1" w:uiPriority="0"/>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7645E7"/>
    <w:pPr>
      <w:spacing w:line="276" w:lineRule="auto"/>
      <w:ind w:firstLine="567"/>
      <w:jc w:val="both"/>
    </w:pPr>
    <w:rPr>
      <w:rFonts w:ascii="Bookman Old Style" w:hAnsi="Bookman Old Style"/>
      <w:sz w:val="24"/>
      <w:szCs w:val="22"/>
      <w:lang w:eastAsia="en-US"/>
    </w:rPr>
  </w:style>
  <w:style w:type="paragraph" w:styleId="12">
    <w:name w:val="heading 1"/>
    <w:aliases w:val="Заголовок 1 Знак Знак,Заголовок 1 Знак Знак Знак"/>
    <w:basedOn w:val="a0"/>
    <w:next w:val="a0"/>
    <w:link w:val="13"/>
    <w:uiPriority w:val="99"/>
    <w:qFormat/>
    <w:rsid w:val="007645E7"/>
    <w:pPr>
      <w:keepNext/>
      <w:keepLines/>
      <w:outlineLvl w:val="0"/>
    </w:pPr>
    <w:rPr>
      <w:rFonts w:eastAsia="Times New Roman"/>
      <w:b/>
      <w:bCs/>
      <w:szCs w:val="28"/>
    </w:rPr>
  </w:style>
  <w:style w:type="paragraph" w:styleId="21">
    <w:name w:val="heading 2"/>
    <w:aliases w:val="Знак2,Знак2 Знак Знак Знак,Знак2 Знак1,Знак2 Знак"/>
    <w:basedOn w:val="a0"/>
    <w:next w:val="a0"/>
    <w:link w:val="22"/>
    <w:uiPriority w:val="99"/>
    <w:qFormat/>
    <w:rsid w:val="007C6EB8"/>
    <w:pPr>
      <w:keepNext/>
      <w:keepLines/>
      <w:spacing w:before="40"/>
      <w:outlineLvl w:val="1"/>
    </w:pPr>
    <w:rPr>
      <w:rFonts w:ascii="Calibri Light" w:eastAsia="Times New Roman" w:hAnsi="Calibri Light"/>
      <w:color w:val="2E74B5"/>
      <w:sz w:val="26"/>
      <w:szCs w:val="26"/>
    </w:rPr>
  </w:style>
  <w:style w:type="paragraph" w:styleId="3">
    <w:name w:val="heading 3"/>
    <w:aliases w:val="Знак,Знак3,Знак3 Знак Знак Знак,Знак3 Знак"/>
    <w:basedOn w:val="21"/>
    <w:next w:val="a0"/>
    <w:link w:val="30"/>
    <w:uiPriority w:val="99"/>
    <w:qFormat/>
    <w:rsid w:val="00915AB8"/>
    <w:pPr>
      <w:keepNext w:val="0"/>
      <w:keepLines w:val="0"/>
      <w:spacing w:before="0" w:line="360" w:lineRule="auto"/>
      <w:ind w:firstLine="709"/>
      <w:jc w:val="left"/>
      <w:outlineLvl w:val="2"/>
    </w:pPr>
    <w:rPr>
      <w:rFonts w:ascii="Times New Roman" w:hAnsi="Times New Roman"/>
      <w:color w:val="auto"/>
      <w:sz w:val="24"/>
      <w:szCs w:val="24"/>
      <w:u w:val="single"/>
      <w:lang w:eastAsia="ru-RU"/>
    </w:rPr>
  </w:style>
  <w:style w:type="paragraph" w:styleId="4">
    <w:name w:val="heading 4"/>
    <w:basedOn w:val="a0"/>
    <w:next w:val="a0"/>
    <w:link w:val="40"/>
    <w:uiPriority w:val="99"/>
    <w:qFormat/>
    <w:rsid w:val="00915AB8"/>
    <w:pPr>
      <w:keepNext/>
      <w:tabs>
        <w:tab w:val="num" w:pos="864"/>
      </w:tabs>
      <w:spacing w:before="240" w:after="60" w:line="360" w:lineRule="auto"/>
      <w:ind w:left="864" w:hanging="144"/>
      <w:outlineLvl w:val="3"/>
    </w:pPr>
    <w:rPr>
      <w:rFonts w:ascii="Times New Roman" w:eastAsia="Times New Roman" w:hAnsi="Times New Roman"/>
      <w:b/>
      <w:bCs/>
      <w:sz w:val="28"/>
      <w:szCs w:val="28"/>
      <w:lang w:eastAsia="ru-RU"/>
    </w:rPr>
  </w:style>
  <w:style w:type="paragraph" w:styleId="5">
    <w:name w:val="heading 5"/>
    <w:basedOn w:val="a0"/>
    <w:next w:val="a0"/>
    <w:link w:val="50"/>
    <w:uiPriority w:val="99"/>
    <w:qFormat/>
    <w:rsid w:val="00592BCE"/>
    <w:pPr>
      <w:keepNext/>
      <w:keepLines/>
      <w:spacing w:before="40"/>
      <w:outlineLvl w:val="4"/>
    </w:pPr>
    <w:rPr>
      <w:rFonts w:ascii="Calibri Light" w:eastAsia="Times New Roman" w:hAnsi="Calibri Light"/>
      <w:color w:val="2E74B5"/>
    </w:rPr>
  </w:style>
  <w:style w:type="paragraph" w:styleId="6">
    <w:name w:val="heading 6"/>
    <w:basedOn w:val="a0"/>
    <w:next w:val="a0"/>
    <w:link w:val="60"/>
    <w:uiPriority w:val="99"/>
    <w:qFormat/>
    <w:rsid w:val="00915AB8"/>
    <w:pPr>
      <w:tabs>
        <w:tab w:val="num" w:pos="1152"/>
      </w:tabs>
      <w:spacing w:before="240" w:after="60" w:line="360" w:lineRule="auto"/>
      <w:ind w:left="1152" w:hanging="432"/>
      <w:outlineLvl w:val="5"/>
    </w:pPr>
    <w:rPr>
      <w:rFonts w:ascii="Times New Roman" w:eastAsia="Times New Roman" w:hAnsi="Times New Roman"/>
      <w:b/>
      <w:bCs/>
      <w:sz w:val="22"/>
      <w:lang w:eastAsia="ru-RU"/>
    </w:rPr>
  </w:style>
  <w:style w:type="paragraph" w:styleId="7">
    <w:name w:val="heading 7"/>
    <w:aliases w:val="Заголовок x.x"/>
    <w:basedOn w:val="a0"/>
    <w:next w:val="a"/>
    <w:link w:val="70"/>
    <w:uiPriority w:val="99"/>
    <w:qFormat/>
    <w:rsid w:val="00915AB8"/>
    <w:pPr>
      <w:tabs>
        <w:tab w:val="num" w:pos="2005"/>
      </w:tabs>
      <w:spacing w:line="360" w:lineRule="auto"/>
      <w:ind w:left="2005" w:hanging="1296"/>
      <w:outlineLvl w:val="6"/>
    </w:pPr>
    <w:rPr>
      <w:rFonts w:ascii="Times New Roman" w:eastAsia="Times New Roman" w:hAnsi="Times New Roman"/>
      <w:sz w:val="20"/>
      <w:szCs w:val="20"/>
      <w:lang w:eastAsia="ru-RU"/>
    </w:rPr>
  </w:style>
  <w:style w:type="paragraph" w:styleId="8">
    <w:name w:val="heading 8"/>
    <w:basedOn w:val="a0"/>
    <w:next w:val="a0"/>
    <w:link w:val="80"/>
    <w:uiPriority w:val="99"/>
    <w:qFormat/>
    <w:rsid w:val="00915AB8"/>
    <w:pPr>
      <w:tabs>
        <w:tab w:val="num" w:pos="2149"/>
      </w:tabs>
      <w:spacing w:before="240" w:after="60" w:line="360" w:lineRule="auto"/>
      <w:ind w:left="2149" w:hanging="1440"/>
      <w:outlineLvl w:val="7"/>
    </w:pPr>
    <w:rPr>
      <w:rFonts w:ascii="Times New Roman" w:eastAsia="Times New Roman" w:hAnsi="Times New Roman"/>
      <w:i/>
      <w:iCs/>
      <w:sz w:val="28"/>
      <w:szCs w:val="28"/>
      <w:lang w:eastAsia="ru-RU"/>
    </w:rPr>
  </w:style>
  <w:style w:type="paragraph" w:styleId="9">
    <w:name w:val="heading 9"/>
    <w:basedOn w:val="a0"/>
    <w:next w:val="a"/>
    <w:link w:val="90"/>
    <w:uiPriority w:val="99"/>
    <w:qFormat/>
    <w:rsid w:val="00915AB8"/>
    <w:pPr>
      <w:tabs>
        <w:tab w:val="num" w:pos="2293"/>
      </w:tabs>
      <w:spacing w:line="360" w:lineRule="auto"/>
      <w:ind w:left="2293" w:hanging="1584"/>
      <w:outlineLvl w:val="8"/>
    </w:pPr>
    <w:rPr>
      <w:rFonts w:ascii="Times New Roman" w:eastAsia="Times New Roman" w:hAnsi="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Заголовок 1 Знак Знак Знак1,Заголовок 1 Знак Знак Знак Знак1"/>
    <w:basedOn w:val="a1"/>
    <w:link w:val="12"/>
    <w:uiPriority w:val="99"/>
    <w:locked/>
    <w:rsid w:val="007645E7"/>
    <w:rPr>
      <w:rFonts w:ascii="Bookman Old Style" w:hAnsi="Bookman Old Style" w:cs="Times New Roman"/>
      <w:b/>
      <w:bCs/>
      <w:sz w:val="28"/>
      <w:szCs w:val="28"/>
    </w:rPr>
  </w:style>
  <w:style w:type="character" w:customStyle="1" w:styleId="22">
    <w:name w:val="Заголовок 2 Знак"/>
    <w:aliases w:val="Знак2 Знак2,Знак2 Знак Знак Знак Знак,Знак2 Знак1 Знак,Знак2 Знак Знак1"/>
    <w:basedOn w:val="a1"/>
    <w:link w:val="21"/>
    <w:uiPriority w:val="99"/>
    <w:locked/>
    <w:rsid w:val="007C6EB8"/>
    <w:rPr>
      <w:rFonts w:ascii="Calibri Light" w:hAnsi="Calibri Light" w:cs="Times New Roman"/>
      <w:color w:val="2E74B5"/>
      <w:sz w:val="26"/>
      <w:szCs w:val="26"/>
    </w:rPr>
  </w:style>
  <w:style w:type="character" w:customStyle="1" w:styleId="30">
    <w:name w:val="Заголовок 3 Знак"/>
    <w:aliases w:val="Знак Знак2,Знак3 Знак1,Знак3 Знак Знак Знак Знак,Знак3 Знак Знак1"/>
    <w:basedOn w:val="a1"/>
    <w:link w:val="3"/>
    <w:uiPriority w:val="99"/>
    <w:locked/>
    <w:rsid w:val="00915AB8"/>
    <w:rPr>
      <w:rFonts w:ascii="Times New Roman" w:hAnsi="Times New Roman" w:cs="Times New Roman"/>
      <w:sz w:val="24"/>
      <w:szCs w:val="24"/>
      <w:u w:val="single"/>
      <w:lang w:eastAsia="ru-RU"/>
    </w:rPr>
  </w:style>
  <w:style w:type="character" w:customStyle="1" w:styleId="40">
    <w:name w:val="Заголовок 4 Знак"/>
    <w:basedOn w:val="a1"/>
    <w:link w:val="4"/>
    <w:uiPriority w:val="99"/>
    <w:locked/>
    <w:rsid w:val="00915AB8"/>
    <w:rPr>
      <w:rFonts w:ascii="Times New Roman" w:hAnsi="Times New Roman" w:cs="Times New Roman"/>
      <w:b/>
      <w:bCs/>
      <w:sz w:val="28"/>
      <w:szCs w:val="28"/>
      <w:lang w:eastAsia="ru-RU"/>
    </w:rPr>
  </w:style>
  <w:style w:type="character" w:customStyle="1" w:styleId="50">
    <w:name w:val="Заголовок 5 Знак"/>
    <w:basedOn w:val="a1"/>
    <w:link w:val="5"/>
    <w:uiPriority w:val="99"/>
    <w:locked/>
    <w:rsid w:val="00592BCE"/>
    <w:rPr>
      <w:rFonts w:ascii="Calibri Light" w:hAnsi="Calibri Light" w:cs="Times New Roman"/>
      <w:color w:val="2E74B5"/>
      <w:sz w:val="24"/>
    </w:rPr>
  </w:style>
  <w:style w:type="character" w:customStyle="1" w:styleId="60">
    <w:name w:val="Заголовок 6 Знак"/>
    <w:basedOn w:val="a1"/>
    <w:link w:val="6"/>
    <w:uiPriority w:val="99"/>
    <w:locked/>
    <w:rsid w:val="00915AB8"/>
    <w:rPr>
      <w:rFonts w:ascii="Times New Roman" w:hAnsi="Times New Roman" w:cs="Times New Roman"/>
      <w:b/>
      <w:bCs/>
      <w:lang w:eastAsia="ru-RU"/>
    </w:rPr>
  </w:style>
  <w:style w:type="character" w:customStyle="1" w:styleId="70">
    <w:name w:val="Заголовок 7 Знак"/>
    <w:aliases w:val="Заголовок x.x Знак"/>
    <w:basedOn w:val="a1"/>
    <w:link w:val="7"/>
    <w:uiPriority w:val="99"/>
    <w:locked/>
    <w:rsid w:val="00915AB8"/>
    <w:rPr>
      <w:rFonts w:ascii="Times New Roman" w:hAnsi="Times New Roman" w:cs="Times New Roman"/>
      <w:sz w:val="20"/>
      <w:szCs w:val="20"/>
      <w:lang w:eastAsia="ru-RU"/>
    </w:rPr>
  </w:style>
  <w:style w:type="character" w:customStyle="1" w:styleId="80">
    <w:name w:val="Заголовок 8 Знак"/>
    <w:basedOn w:val="a1"/>
    <w:link w:val="8"/>
    <w:uiPriority w:val="99"/>
    <w:locked/>
    <w:rsid w:val="00915AB8"/>
    <w:rPr>
      <w:rFonts w:ascii="Times New Roman" w:hAnsi="Times New Roman" w:cs="Times New Roman"/>
      <w:i/>
      <w:iCs/>
      <w:sz w:val="28"/>
      <w:szCs w:val="28"/>
      <w:lang w:eastAsia="ru-RU"/>
    </w:rPr>
  </w:style>
  <w:style w:type="character" w:customStyle="1" w:styleId="90">
    <w:name w:val="Заголовок 9 Знак"/>
    <w:basedOn w:val="a1"/>
    <w:link w:val="9"/>
    <w:uiPriority w:val="99"/>
    <w:locked/>
    <w:rsid w:val="00915AB8"/>
    <w:rPr>
      <w:rFonts w:ascii="Times New Roman" w:hAnsi="Times New Roman" w:cs="Times New Roman"/>
      <w:sz w:val="18"/>
      <w:szCs w:val="18"/>
      <w:lang w:eastAsia="ru-RU"/>
    </w:rPr>
  </w:style>
  <w:style w:type="paragraph" w:styleId="a4">
    <w:name w:val="No Spacing"/>
    <w:basedOn w:val="a0"/>
    <w:link w:val="a5"/>
    <w:uiPriority w:val="99"/>
    <w:qFormat/>
    <w:rsid w:val="00326197"/>
    <w:pPr>
      <w:spacing w:line="240" w:lineRule="auto"/>
      <w:ind w:firstLine="0"/>
      <w:jc w:val="left"/>
    </w:pPr>
    <w:rPr>
      <w:rFonts w:ascii="Calibri" w:hAnsi="Calibri"/>
      <w:sz w:val="32"/>
      <w:szCs w:val="20"/>
      <w:lang w:val="en-US"/>
    </w:rPr>
  </w:style>
  <w:style w:type="paragraph" w:styleId="a6">
    <w:name w:val="TOC Heading"/>
    <w:basedOn w:val="12"/>
    <w:next w:val="a0"/>
    <w:uiPriority w:val="99"/>
    <w:qFormat/>
    <w:rsid w:val="007645E7"/>
    <w:pPr>
      <w:spacing w:before="240" w:line="259" w:lineRule="auto"/>
      <w:ind w:firstLine="0"/>
      <w:jc w:val="left"/>
      <w:outlineLvl w:val="9"/>
    </w:pPr>
    <w:rPr>
      <w:rFonts w:ascii="Calibri Light" w:hAnsi="Calibri Light"/>
      <w:b w:val="0"/>
      <w:bCs w:val="0"/>
      <w:color w:val="2E74B5"/>
      <w:sz w:val="32"/>
      <w:szCs w:val="32"/>
      <w:lang w:eastAsia="ru-RU"/>
    </w:rPr>
  </w:style>
  <w:style w:type="paragraph" w:styleId="23">
    <w:name w:val="toc 2"/>
    <w:basedOn w:val="a0"/>
    <w:next w:val="a0"/>
    <w:autoRedefine/>
    <w:uiPriority w:val="99"/>
    <w:rsid w:val="007645E7"/>
    <w:pPr>
      <w:spacing w:after="100" w:line="259" w:lineRule="auto"/>
      <w:ind w:left="220" w:firstLine="0"/>
      <w:jc w:val="left"/>
    </w:pPr>
    <w:rPr>
      <w:rFonts w:ascii="Calibri" w:eastAsia="Times New Roman" w:hAnsi="Calibri"/>
      <w:sz w:val="22"/>
      <w:lang w:eastAsia="ru-RU"/>
    </w:rPr>
  </w:style>
  <w:style w:type="paragraph" w:styleId="14">
    <w:name w:val="toc 1"/>
    <w:basedOn w:val="a0"/>
    <w:next w:val="a0"/>
    <w:autoRedefine/>
    <w:uiPriority w:val="99"/>
    <w:rsid w:val="00D025BE"/>
    <w:pPr>
      <w:tabs>
        <w:tab w:val="left" w:pos="840"/>
        <w:tab w:val="right" w:leader="dot" w:pos="9356"/>
      </w:tabs>
      <w:spacing w:after="100" w:line="259" w:lineRule="auto"/>
      <w:ind w:firstLine="0"/>
      <w:jc w:val="left"/>
    </w:pPr>
    <w:rPr>
      <w:rFonts w:ascii="Calibri" w:eastAsia="Times New Roman" w:hAnsi="Calibri"/>
      <w:sz w:val="22"/>
      <w:lang w:eastAsia="ru-RU"/>
    </w:rPr>
  </w:style>
  <w:style w:type="paragraph" w:styleId="31">
    <w:name w:val="toc 3"/>
    <w:basedOn w:val="a0"/>
    <w:next w:val="a0"/>
    <w:autoRedefine/>
    <w:uiPriority w:val="99"/>
    <w:rsid w:val="007645E7"/>
    <w:pPr>
      <w:spacing w:after="100" w:line="259" w:lineRule="auto"/>
      <w:ind w:left="440" w:firstLine="0"/>
      <w:jc w:val="left"/>
    </w:pPr>
    <w:rPr>
      <w:rFonts w:ascii="Calibri" w:eastAsia="Times New Roman" w:hAnsi="Calibri"/>
      <w:sz w:val="22"/>
      <w:lang w:eastAsia="ru-RU"/>
    </w:rPr>
  </w:style>
  <w:style w:type="character" w:styleId="a7">
    <w:name w:val="Hyperlink"/>
    <w:basedOn w:val="a1"/>
    <w:uiPriority w:val="99"/>
    <w:rsid w:val="007645E7"/>
    <w:rPr>
      <w:rFonts w:cs="Times New Roman"/>
      <w:color w:val="0563C1"/>
      <w:u w:val="single"/>
    </w:rPr>
  </w:style>
  <w:style w:type="paragraph" w:customStyle="1" w:styleId="a8">
    <w:name w:val="Текст записки"/>
    <w:basedOn w:val="a0"/>
    <w:uiPriority w:val="99"/>
    <w:rsid w:val="00047FFE"/>
    <w:pPr>
      <w:autoSpaceDE w:val="0"/>
      <w:autoSpaceDN w:val="0"/>
      <w:adjustRightInd w:val="0"/>
      <w:spacing w:after="200"/>
    </w:pPr>
    <w:rPr>
      <w:rFonts w:ascii="Times New Roman" w:hAnsi="Times New Roman"/>
      <w:szCs w:val="28"/>
    </w:rPr>
  </w:style>
  <w:style w:type="paragraph" w:styleId="a9">
    <w:name w:val="List Paragraph"/>
    <w:basedOn w:val="a0"/>
    <w:link w:val="aa"/>
    <w:uiPriority w:val="99"/>
    <w:qFormat/>
    <w:rsid w:val="00176D87"/>
    <w:pPr>
      <w:ind w:left="720"/>
      <w:contextualSpacing/>
    </w:pPr>
    <w:rPr>
      <w:rFonts w:eastAsia="Times New Roman"/>
      <w:szCs w:val="20"/>
    </w:rPr>
  </w:style>
  <w:style w:type="paragraph" w:customStyle="1" w:styleId="S5">
    <w:name w:val="S_Обычный"/>
    <w:basedOn w:val="a0"/>
    <w:link w:val="S6"/>
    <w:uiPriority w:val="99"/>
    <w:rsid w:val="00175329"/>
    <w:rPr>
      <w:rFonts w:eastAsia="Times New Roman"/>
      <w:szCs w:val="24"/>
      <w:lang w:eastAsia="ru-RU"/>
    </w:rPr>
  </w:style>
  <w:style w:type="character" w:customStyle="1" w:styleId="S6">
    <w:name w:val="S_Обычный Знак"/>
    <w:basedOn w:val="a1"/>
    <w:link w:val="S5"/>
    <w:uiPriority w:val="99"/>
    <w:locked/>
    <w:rsid w:val="00175329"/>
    <w:rPr>
      <w:rFonts w:ascii="Bookman Old Style" w:hAnsi="Bookman Old Style" w:cs="Times New Roman"/>
      <w:sz w:val="24"/>
      <w:szCs w:val="24"/>
      <w:lang w:eastAsia="ru-RU"/>
    </w:rPr>
  </w:style>
  <w:style w:type="paragraph" w:customStyle="1" w:styleId="S7">
    <w:name w:val="S_Маркированный"/>
    <w:basedOn w:val="a0"/>
    <w:link w:val="S8"/>
    <w:autoRedefine/>
    <w:uiPriority w:val="99"/>
    <w:rsid w:val="001A4DEE"/>
    <w:pPr>
      <w:tabs>
        <w:tab w:val="left" w:pos="993"/>
        <w:tab w:val="left" w:pos="1108"/>
      </w:tabs>
      <w:suppressAutoHyphens/>
      <w:spacing w:line="240" w:lineRule="auto"/>
      <w:ind w:firstLine="709"/>
    </w:pPr>
    <w:rPr>
      <w:rFonts w:ascii="Times New Roman" w:hAnsi="Times New Roman"/>
      <w:szCs w:val="20"/>
      <w:lang w:eastAsia="ru-RU"/>
    </w:rPr>
  </w:style>
  <w:style w:type="character" w:customStyle="1" w:styleId="S8">
    <w:name w:val="S_Маркированный Знак"/>
    <w:link w:val="S7"/>
    <w:uiPriority w:val="99"/>
    <w:locked/>
    <w:rsid w:val="001A4DEE"/>
    <w:rPr>
      <w:rFonts w:ascii="Times New Roman" w:hAnsi="Times New Roman"/>
      <w:sz w:val="24"/>
      <w:lang w:eastAsia="ru-RU"/>
    </w:rPr>
  </w:style>
  <w:style w:type="paragraph" w:customStyle="1" w:styleId="S9">
    <w:name w:val="S_Заголовок таблицы"/>
    <w:basedOn w:val="a0"/>
    <w:link w:val="Sa"/>
    <w:uiPriority w:val="99"/>
    <w:rsid w:val="001A4DEE"/>
    <w:pPr>
      <w:spacing w:line="240" w:lineRule="auto"/>
      <w:ind w:firstLine="709"/>
      <w:jc w:val="center"/>
    </w:pPr>
    <w:rPr>
      <w:rFonts w:ascii="Times New Roman" w:hAnsi="Times New Roman"/>
      <w:szCs w:val="20"/>
      <w:u w:val="single"/>
      <w:lang w:eastAsia="ru-RU"/>
    </w:rPr>
  </w:style>
  <w:style w:type="paragraph" w:customStyle="1" w:styleId="Sb">
    <w:name w:val="S_Таблица"/>
    <w:basedOn w:val="a0"/>
    <w:link w:val="S10"/>
    <w:autoRedefine/>
    <w:uiPriority w:val="99"/>
    <w:rsid w:val="00C84D4F"/>
    <w:pPr>
      <w:keepNext/>
      <w:keepLines/>
      <w:spacing w:line="240" w:lineRule="auto"/>
      <w:ind w:left="714" w:firstLine="0"/>
      <w:jc w:val="right"/>
    </w:pPr>
    <w:rPr>
      <w:rFonts w:ascii="Times New Roman" w:hAnsi="Times New Roman"/>
      <w:noProof/>
      <w:szCs w:val="20"/>
      <w:lang w:eastAsia="ru-RU"/>
    </w:rPr>
  </w:style>
  <w:style w:type="character" w:customStyle="1" w:styleId="S10">
    <w:name w:val="S_Таблица Знак1"/>
    <w:link w:val="Sb"/>
    <w:uiPriority w:val="99"/>
    <w:locked/>
    <w:rsid w:val="00C84D4F"/>
    <w:rPr>
      <w:rFonts w:ascii="Times New Roman" w:hAnsi="Times New Roman"/>
      <w:noProof/>
      <w:sz w:val="24"/>
      <w:lang w:eastAsia="ru-RU"/>
    </w:rPr>
  </w:style>
  <w:style w:type="character" w:customStyle="1" w:styleId="Sa">
    <w:name w:val="S_Заголовок таблицы Знак"/>
    <w:link w:val="S9"/>
    <w:uiPriority w:val="99"/>
    <w:locked/>
    <w:rsid w:val="001A4DEE"/>
    <w:rPr>
      <w:rFonts w:ascii="Times New Roman" w:hAnsi="Times New Roman"/>
      <w:sz w:val="24"/>
      <w:u w:val="single"/>
      <w:lang w:eastAsia="ru-RU"/>
    </w:rPr>
  </w:style>
  <w:style w:type="paragraph" w:customStyle="1" w:styleId="ConsPlusNormal">
    <w:name w:val="ConsPlusNormal"/>
    <w:uiPriority w:val="99"/>
    <w:rsid w:val="00876C19"/>
    <w:pPr>
      <w:widowControl w:val="0"/>
      <w:autoSpaceDE w:val="0"/>
      <w:autoSpaceDN w:val="0"/>
      <w:adjustRightInd w:val="0"/>
      <w:ind w:firstLine="720"/>
    </w:pPr>
    <w:rPr>
      <w:rFonts w:ascii="Arial" w:eastAsia="Times New Roman" w:hAnsi="Arial" w:cs="Arial"/>
      <w:sz w:val="24"/>
      <w:szCs w:val="24"/>
    </w:rPr>
  </w:style>
  <w:style w:type="paragraph" w:customStyle="1" w:styleId="ab">
    <w:name w:val="Содержимое таблицы"/>
    <w:basedOn w:val="a0"/>
    <w:uiPriority w:val="99"/>
    <w:rsid w:val="00876C19"/>
    <w:pPr>
      <w:suppressLineNumbers/>
      <w:suppressAutoHyphens/>
      <w:spacing w:line="240" w:lineRule="auto"/>
      <w:ind w:firstLine="0"/>
      <w:jc w:val="left"/>
    </w:pPr>
    <w:rPr>
      <w:rFonts w:ascii="Times New Roman" w:eastAsia="Times New Roman" w:hAnsi="Times New Roman"/>
      <w:szCs w:val="24"/>
      <w:lang w:eastAsia="ar-SA"/>
    </w:rPr>
  </w:style>
  <w:style w:type="paragraph" w:customStyle="1" w:styleId="ac">
    <w:name w:val="Заголовок таблицы"/>
    <w:basedOn w:val="ab"/>
    <w:uiPriority w:val="99"/>
    <w:rsid w:val="00876C19"/>
    <w:pPr>
      <w:jc w:val="center"/>
    </w:pPr>
    <w:rPr>
      <w:b/>
      <w:bCs/>
      <w:i/>
      <w:iCs/>
    </w:rPr>
  </w:style>
  <w:style w:type="paragraph" w:customStyle="1" w:styleId="ad">
    <w:name w:val="+Таб"/>
    <w:basedOn w:val="a0"/>
    <w:link w:val="ae"/>
    <w:uiPriority w:val="99"/>
    <w:rsid w:val="006E69CF"/>
    <w:pPr>
      <w:spacing w:line="240" w:lineRule="auto"/>
      <w:ind w:firstLine="0"/>
      <w:jc w:val="center"/>
    </w:pPr>
    <w:rPr>
      <w:rFonts w:ascii="Times New Roman" w:eastAsia="Times New Roman" w:hAnsi="Times New Roman"/>
      <w:sz w:val="20"/>
      <w:szCs w:val="20"/>
    </w:rPr>
  </w:style>
  <w:style w:type="character" w:customStyle="1" w:styleId="ae">
    <w:name w:val="+Таб Знак"/>
    <w:link w:val="ad"/>
    <w:uiPriority w:val="99"/>
    <w:locked/>
    <w:rsid w:val="006E69CF"/>
    <w:rPr>
      <w:rFonts w:ascii="Times New Roman" w:eastAsia="Times New Roman" w:hAnsi="Times New Roman"/>
      <w:sz w:val="20"/>
    </w:rPr>
  </w:style>
  <w:style w:type="paragraph" w:styleId="af">
    <w:name w:val="caption"/>
    <w:aliases w:val="+Название объекта"/>
    <w:basedOn w:val="a0"/>
    <w:next w:val="a0"/>
    <w:uiPriority w:val="99"/>
    <w:qFormat/>
    <w:rsid w:val="0096520C"/>
    <w:pPr>
      <w:keepNext/>
      <w:keepLines/>
      <w:spacing w:before="200" w:after="200" w:line="240" w:lineRule="auto"/>
      <w:ind w:firstLine="0"/>
      <w:jc w:val="right"/>
    </w:pPr>
    <w:rPr>
      <w:rFonts w:ascii="Times New Roman" w:eastAsia="Times New Roman" w:hAnsi="Times New Roman"/>
      <w:bCs/>
      <w:szCs w:val="18"/>
    </w:rPr>
  </w:style>
  <w:style w:type="table" w:styleId="af0">
    <w:name w:val="Table Grid"/>
    <w:basedOn w:val="a2"/>
    <w:uiPriority w:val="99"/>
    <w:rsid w:val="00460E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1">
    <w:name w:val="Текст новый"/>
    <w:basedOn w:val="a0"/>
    <w:uiPriority w:val="99"/>
    <w:rsid w:val="008D3848"/>
    <w:pPr>
      <w:spacing w:after="200"/>
      <w:ind w:firstLine="709"/>
    </w:pPr>
    <w:rPr>
      <w:rFonts w:eastAsia="Times New Roman"/>
      <w:szCs w:val="24"/>
      <w:lang w:eastAsia="ru-RU"/>
    </w:rPr>
  </w:style>
  <w:style w:type="paragraph" w:customStyle="1" w:styleId="Sc">
    <w:name w:val="S_Обычный с подчеркиванием"/>
    <w:basedOn w:val="a0"/>
    <w:link w:val="Sd"/>
    <w:uiPriority w:val="99"/>
    <w:rsid w:val="00560329"/>
    <w:pPr>
      <w:spacing w:line="360" w:lineRule="auto"/>
      <w:ind w:firstLine="709"/>
    </w:pPr>
    <w:rPr>
      <w:rFonts w:ascii="Times New Roman" w:hAnsi="Times New Roman"/>
      <w:szCs w:val="20"/>
      <w:u w:val="single"/>
      <w:lang w:eastAsia="ru-RU"/>
    </w:rPr>
  </w:style>
  <w:style w:type="character" w:customStyle="1" w:styleId="Sd">
    <w:name w:val="S_Обычный с подчеркиванием Знак"/>
    <w:link w:val="Sc"/>
    <w:uiPriority w:val="99"/>
    <w:locked/>
    <w:rsid w:val="00560329"/>
    <w:rPr>
      <w:rFonts w:ascii="Times New Roman" w:hAnsi="Times New Roman"/>
      <w:sz w:val="24"/>
      <w:u w:val="single"/>
      <w:lang w:eastAsia="ru-RU"/>
    </w:rPr>
  </w:style>
  <w:style w:type="character" w:customStyle="1" w:styleId="aa">
    <w:name w:val="Абзац списка Знак"/>
    <w:link w:val="a9"/>
    <w:uiPriority w:val="99"/>
    <w:locked/>
    <w:rsid w:val="00122DCD"/>
    <w:rPr>
      <w:rFonts w:ascii="Bookman Old Style" w:eastAsia="Times New Roman" w:hAnsi="Bookman Old Style"/>
      <w:sz w:val="24"/>
    </w:rPr>
  </w:style>
  <w:style w:type="paragraph" w:styleId="a">
    <w:name w:val="Body Text"/>
    <w:aliases w:val="TabelTekst,text,Body Text2,Char,Body Text2 Char Char Char Char Char Char Char Char Char,Main text,Body Text Char2 Char,Body Text Char1 Char Char,Body Text Char Char Char Char,TabelTekst Char Char Char Char,Знак1 Знак Знак Знак Знак"/>
    <w:basedOn w:val="a0"/>
    <w:link w:val="af2"/>
    <w:uiPriority w:val="99"/>
    <w:rsid w:val="00D6024D"/>
    <w:pPr>
      <w:numPr>
        <w:numId w:val="14"/>
      </w:numPr>
      <w:tabs>
        <w:tab w:val="clear" w:pos="1418"/>
      </w:tabs>
      <w:spacing w:before="120" w:after="120" w:line="240" w:lineRule="auto"/>
      <w:ind w:left="0" w:firstLine="709"/>
    </w:pPr>
    <w:rPr>
      <w:rFonts w:ascii="Times New Roman" w:eastAsia="Times New Roman" w:hAnsi="Times New Roman"/>
      <w:szCs w:val="24"/>
    </w:rPr>
  </w:style>
  <w:style w:type="character" w:customStyle="1" w:styleId="af2">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uiPriority w:val="99"/>
    <w:locked/>
    <w:rsid w:val="00D6024D"/>
    <w:rPr>
      <w:rFonts w:ascii="Times New Roman" w:eastAsia="Times New Roman" w:hAnsi="Times New Roman"/>
      <w:sz w:val="24"/>
      <w:szCs w:val="24"/>
      <w:lang w:eastAsia="en-US"/>
    </w:rPr>
  </w:style>
  <w:style w:type="paragraph" w:customStyle="1" w:styleId="-S">
    <w:name w:val="- S_Маркированный"/>
    <w:basedOn w:val="a0"/>
    <w:autoRedefine/>
    <w:uiPriority w:val="99"/>
    <w:rsid w:val="00440255"/>
    <w:pPr>
      <w:numPr>
        <w:numId w:val="15"/>
      </w:numPr>
      <w:spacing w:line="360" w:lineRule="auto"/>
    </w:pPr>
    <w:rPr>
      <w:rFonts w:eastAsia="Times New Roman"/>
      <w:szCs w:val="24"/>
      <w:lang w:eastAsia="ar-SA"/>
    </w:rPr>
  </w:style>
  <w:style w:type="paragraph" w:customStyle="1" w:styleId="Se">
    <w:name w:val="S_Обычный Знак Знак"/>
    <w:basedOn w:val="a0"/>
    <w:link w:val="Sf"/>
    <w:uiPriority w:val="99"/>
    <w:locked/>
    <w:rsid w:val="00DD1A52"/>
    <w:pPr>
      <w:spacing w:line="360" w:lineRule="auto"/>
      <w:ind w:firstLine="709"/>
    </w:pPr>
    <w:rPr>
      <w:rFonts w:ascii="Times New Roman" w:hAnsi="Times New Roman"/>
      <w:szCs w:val="20"/>
      <w:lang w:eastAsia="ru-RU"/>
    </w:rPr>
  </w:style>
  <w:style w:type="character" w:customStyle="1" w:styleId="Sf">
    <w:name w:val="S_Обычный Знак Знак Знак"/>
    <w:link w:val="Se"/>
    <w:uiPriority w:val="99"/>
    <w:locked/>
    <w:rsid w:val="00DD1A52"/>
    <w:rPr>
      <w:rFonts w:ascii="Times New Roman" w:hAnsi="Times New Roman"/>
      <w:sz w:val="24"/>
      <w:lang w:eastAsia="ru-RU"/>
    </w:rPr>
  </w:style>
  <w:style w:type="paragraph" w:customStyle="1" w:styleId="af3">
    <w:name w:val="+таб"/>
    <w:basedOn w:val="a0"/>
    <w:link w:val="af4"/>
    <w:uiPriority w:val="99"/>
    <w:rsid w:val="005C26EE"/>
    <w:pPr>
      <w:spacing w:line="240" w:lineRule="auto"/>
      <w:ind w:firstLine="0"/>
      <w:jc w:val="center"/>
    </w:pPr>
    <w:rPr>
      <w:rFonts w:eastAsia="Times New Roman"/>
      <w:sz w:val="20"/>
      <w:szCs w:val="20"/>
      <w:lang w:eastAsia="ru-RU"/>
    </w:rPr>
  </w:style>
  <w:style w:type="character" w:customStyle="1" w:styleId="af4">
    <w:name w:val="+таб Знак"/>
    <w:basedOn w:val="a1"/>
    <w:link w:val="af3"/>
    <w:uiPriority w:val="99"/>
    <w:locked/>
    <w:rsid w:val="005C26EE"/>
    <w:rPr>
      <w:rFonts w:ascii="Bookman Old Style" w:hAnsi="Bookman Old Style" w:cs="Times New Roman"/>
      <w:sz w:val="20"/>
      <w:szCs w:val="20"/>
      <w:lang w:eastAsia="ru-RU"/>
    </w:rPr>
  </w:style>
  <w:style w:type="paragraph" w:customStyle="1" w:styleId="af5">
    <w:name w:val="Абзац"/>
    <w:basedOn w:val="a0"/>
    <w:link w:val="af6"/>
    <w:uiPriority w:val="99"/>
    <w:rsid w:val="00C11997"/>
    <w:pPr>
      <w:spacing w:before="120" w:after="60" w:line="240" w:lineRule="auto"/>
    </w:pPr>
    <w:rPr>
      <w:rFonts w:ascii="Times New Roman" w:hAnsi="Times New Roman"/>
      <w:szCs w:val="20"/>
      <w:lang w:eastAsia="ru-RU"/>
    </w:rPr>
  </w:style>
  <w:style w:type="character" w:customStyle="1" w:styleId="af6">
    <w:name w:val="Абзац Знак"/>
    <w:link w:val="af5"/>
    <w:uiPriority w:val="99"/>
    <w:locked/>
    <w:rsid w:val="00C11997"/>
    <w:rPr>
      <w:rFonts w:ascii="Times New Roman" w:hAnsi="Times New Roman"/>
      <w:sz w:val="24"/>
      <w:lang w:eastAsia="ru-RU"/>
    </w:rPr>
  </w:style>
  <w:style w:type="paragraph" w:styleId="32">
    <w:name w:val="Body Text Indent 3"/>
    <w:basedOn w:val="a0"/>
    <w:link w:val="33"/>
    <w:uiPriority w:val="99"/>
    <w:rsid w:val="00C11997"/>
    <w:pPr>
      <w:spacing w:after="120"/>
      <w:ind w:left="283"/>
    </w:pPr>
    <w:rPr>
      <w:rFonts w:ascii="Times New Roman" w:hAnsi="Times New Roman"/>
      <w:sz w:val="16"/>
      <w:szCs w:val="16"/>
    </w:rPr>
  </w:style>
  <w:style w:type="character" w:customStyle="1" w:styleId="33">
    <w:name w:val="Основной текст с отступом 3 Знак"/>
    <w:basedOn w:val="a1"/>
    <w:link w:val="32"/>
    <w:uiPriority w:val="99"/>
    <w:locked/>
    <w:rsid w:val="00C11997"/>
    <w:rPr>
      <w:rFonts w:ascii="Times New Roman" w:hAnsi="Times New Roman" w:cs="Times New Roman"/>
      <w:sz w:val="16"/>
      <w:szCs w:val="16"/>
    </w:rPr>
  </w:style>
  <w:style w:type="character" w:customStyle="1" w:styleId="Sf0">
    <w:name w:val="S_Маркированный Знак Знак"/>
    <w:basedOn w:val="a1"/>
    <w:uiPriority w:val="99"/>
    <w:rsid w:val="00F93069"/>
    <w:rPr>
      <w:rFonts w:cs="Times New Roman"/>
      <w:sz w:val="24"/>
      <w:szCs w:val="24"/>
      <w:lang w:val="ru-RU" w:eastAsia="ru-RU" w:bidi="ar-SA"/>
    </w:rPr>
  </w:style>
  <w:style w:type="character" w:customStyle="1" w:styleId="af7">
    <w:name w:val="Нижний колонтитул Знак"/>
    <w:aliases w:val="Знак6 Знак"/>
    <w:basedOn w:val="a1"/>
    <w:link w:val="af8"/>
    <w:uiPriority w:val="99"/>
    <w:locked/>
    <w:rsid w:val="00BB2C2D"/>
    <w:rPr>
      <w:rFonts w:ascii="Times New Roman" w:hAnsi="Times New Roman" w:cs="Times New Roman"/>
      <w:sz w:val="24"/>
    </w:rPr>
  </w:style>
  <w:style w:type="paragraph" w:styleId="af8">
    <w:name w:val="footer"/>
    <w:aliases w:val="Знак6"/>
    <w:basedOn w:val="a0"/>
    <w:link w:val="af7"/>
    <w:uiPriority w:val="99"/>
    <w:rsid w:val="00BB2C2D"/>
    <w:pPr>
      <w:tabs>
        <w:tab w:val="center" w:pos="4677"/>
        <w:tab w:val="right" w:pos="9355"/>
      </w:tabs>
      <w:spacing w:line="240" w:lineRule="auto"/>
    </w:pPr>
    <w:rPr>
      <w:rFonts w:ascii="Times New Roman" w:hAnsi="Times New Roman"/>
    </w:rPr>
  </w:style>
  <w:style w:type="character" w:customStyle="1" w:styleId="FooterChar1">
    <w:name w:val="Footer Char1"/>
    <w:aliases w:val="Знак6 Char1"/>
    <w:basedOn w:val="a1"/>
    <w:uiPriority w:val="99"/>
    <w:semiHidden/>
    <w:rsid w:val="00E80DA7"/>
    <w:rPr>
      <w:rFonts w:ascii="Bookman Old Style" w:hAnsi="Bookman Old Style"/>
      <w:sz w:val="24"/>
      <w:lang w:eastAsia="en-US"/>
    </w:rPr>
  </w:style>
  <w:style w:type="character" w:customStyle="1" w:styleId="15">
    <w:name w:val="Нижний колонтитул Знак1"/>
    <w:basedOn w:val="a1"/>
    <w:uiPriority w:val="99"/>
    <w:semiHidden/>
    <w:rsid w:val="00BB2C2D"/>
    <w:rPr>
      <w:rFonts w:ascii="Bookman Old Style" w:eastAsia="Times New Roman" w:hAnsi="Bookman Old Style" w:cs="Times New Roman"/>
      <w:sz w:val="24"/>
    </w:rPr>
  </w:style>
  <w:style w:type="paragraph" w:customStyle="1" w:styleId="S0">
    <w:name w:val="S_рисунок"/>
    <w:basedOn w:val="a0"/>
    <w:autoRedefine/>
    <w:uiPriority w:val="99"/>
    <w:rsid w:val="00733311"/>
    <w:pPr>
      <w:keepNext/>
      <w:keepLines/>
      <w:numPr>
        <w:numId w:val="16"/>
      </w:numPr>
      <w:suppressAutoHyphens/>
      <w:spacing w:after="240" w:line="240" w:lineRule="auto"/>
      <w:contextualSpacing/>
      <w:jc w:val="center"/>
    </w:pPr>
    <w:rPr>
      <w:rFonts w:ascii="Times New Roman" w:eastAsia="Times New Roman" w:hAnsi="Times New Roman"/>
      <w:szCs w:val="24"/>
      <w:lang w:eastAsia="ru-RU"/>
    </w:rPr>
  </w:style>
  <w:style w:type="character" w:customStyle="1" w:styleId="Sf1">
    <w:name w:val="S_Таблица Знак Знак"/>
    <w:uiPriority w:val="99"/>
    <w:rsid w:val="00F6435A"/>
    <w:rPr>
      <w:sz w:val="24"/>
    </w:rPr>
  </w:style>
  <w:style w:type="character" w:customStyle="1" w:styleId="af9">
    <w:name w:val="Основной текст с отступом Знак"/>
    <w:basedOn w:val="a1"/>
    <w:link w:val="afa"/>
    <w:uiPriority w:val="99"/>
    <w:locked/>
    <w:rsid w:val="00B2555A"/>
    <w:rPr>
      <w:rFonts w:ascii="Times New Roman" w:hAnsi="Times New Roman" w:cs="Times New Roman"/>
      <w:sz w:val="24"/>
    </w:rPr>
  </w:style>
  <w:style w:type="paragraph" w:styleId="afa">
    <w:name w:val="Body Text Indent"/>
    <w:basedOn w:val="a0"/>
    <w:link w:val="af9"/>
    <w:uiPriority w:val="99"/>
    <w:rsid w:val="00B2555A"/>
    <w:pPr>
      <w:spacing w:after="120"/>
      <w:ind w:left="283"/>
    </w:pPr>
    <w:rPr>
      <w:rFonts w:ascii="Times New Roman" w:hAnsi="Times New Roman"/>
    </w:rPr>
  </w:style>
  <w:style w:type="character" w:customStyle="1" w:styleId="BodyTextIndentChar1">
    <w:name w:val="Body Text Indent Char1"/>
    <w:basedOn w:val="a1"/>
    <w:uiPriority w:val="99"/>
    <w:semiHidden/>
    <w:rsid w:val="00E80DA7"/>
    <w:rPr>
      <w:rFonts w:ascii="Bookman Old Style" w:hAnsi="Bookman Old Style"/>
      <w:sz w:val="24"/>
      <w:lang w:eastAsia="en-US"/>
    </w:rPr>
  </w:style>
  <w:style w:type="character" w:customStyle="1" w:styleId="16">
    <w:name w:val="Основной текст с отступом Знак1"/>
    <w:basedOn w:val="a1"/>
    <w:uiPriority w:val="99"/>
    <w:semiHidden/>
    <w:rsid w:val="00B2555A"/>
    <w:rPr>
      <w:rFonts w:ascii="Bookman Old Style" w:eastAsia="Times New Roman" w:hAnsi="Bookman Old Style" w:cs="Times New Roman"/>
      <w:sz w:val="24"/>
    </w:rPr>
  </w:style>
  <w:style w:type="character" w:customStyle="1" w:styleId="S11">
    <w:name w:val="S_Маркированный Знак Знак1"/>
    <w:uiPriority w:val="99"/>
    <w:rsid w:val="0017256B"/>
    <w:rPr>
      <w:sz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uiPriority w:val="99"/>
    <w:semiHidden/>
    <w:rsid w:val="005A7F3A"/>
    <w:pPr>
      <w:spacing w:line="240" w:lineRule="auto"/>
      <w:ind w:firstLine="0"/>
      <w:jc w:val="left"/>
    </w:pPr>
    <w:rPr>
      <w:rFonts w:ascii="Times New Roman" w:eastAsia="Times New Roman" w:hAnsi="Times New Roman"/>
      <w:sz w:val="20"/>
      <w:szCs w:val="20"/>
      <w:lang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b"/>
    <w:uiPriority w:val="99"/>
    <w:locked/>
    <w:rsid w:val="005A7F3A"/>
    <w:rPr>
      <w:rFonts w:ascii="Times New Roman" w:hAnsi="Times New Roman" w:cs="Times New Roman"/>
      <w:sz w:val="20"/>
      <w:szCs w:val="20"/>
      <w:lang w:eastAsia="ru-RU"/>
    </w:rPr>
  </w:style>
  <w:style w:type="character" w:customStyle="1" w:styleId="apple-converted-space">
    <w:name w:val="apple-converted-space"/>
    <w:basedOn w:val="a1"/>
    <w:uiPriority w:val="99"/>
    <w:rsid w:val="000F7E2A"/>
    <w:rPr>
      <w:rFonts w:cs="Times New Roman"/>
    </w:rPr>
  </w:style>
  <w:style w:type="paragraph" w:styleId="afd">
    <w:name w:val="Normal (Web)"/>
    <w:basedOn w:val="a0"/>
    <w:rsid w:val="00A36458"/>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formattext">
    <w:name w:val="formattext"/>
    <w:basedOn w:val="a0"/>
    <w:uiPriority w:val="99"/>
    <w:rsid w:val="000C0A52"/>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styleId="afe">
    <w:name w:val="footnote reference"/>
    <w:basedOn w:val="a1"/>
    <w:uiPriority w:val="99"/>
    <w:semiHidden/>
    <w:rsid w:val="00036DAF"/>
    <w:rPr>
      <w:rFonts w:cs="Times New Roman"/>
      <w:vertAlign w:val="superscript"/>
    </w:rPr>
  </w:style>
  <w:style w:type="paragraph" w:styleId="24">
    <w:name w:val="Body Text 2"/>
    <w:basedOn w:val="a0"/>
    <w:link w:val="25"/>
    <w:uiPriority w:val="99"/>
    <w:semiHidden/>
    <w:rsid w:val="003B2EE1"/>
    <w:pPr>
      <w:spacing w:after="120" w:line="480" w:lineRule="auto"/>
    </w:pPr>
  </w:style>
  <w:style w:type="character" w:customStyle="1" w:styleId="25">
    <w:name w:val="Основной текст 2 Знак"/>
    <w:basedOn w:val="a1"/>
    <w:link w:val="24"/>
    <w:uiPriority w:val="99"/>
    <w:locked/>
    <w:rsid w:val="003B2EE1"/>
    <w:rPr>
      <w:rFonts w:ascii="Bookman Old Style" w:eastAsia="Times New Roman" w:hAnsi="Bookman Old Style" w:cs="Times New Roman"/>
      <w:sz w:val="24"/>
    </w:rPr>
  </w:style>
  <w:style w:type="character" w:customStyle="1" w:styleId="FontStyle138">
    <w:name w:val="Font Style138"/>
    <w:uiPriority w:val="99"/>
    <w:rsid w:val="00CB2F77"/>
    <w:rPr>
      <w:rFonts w:ascii="Times New Roman" w:hAnsi="Times New Roman"/>
      <w:sz w:val="24"/>
    </w:rPr>
  </w:style>
  <w:style w:type="paragraph" w:customStyle="1" w:styleId="Style43">
    <w:name w:val="Style43"/>
    <w:basedOn w:val="a0"/>
    <w:uiPriority w:val="99"/>
    <w:rsid w:val="00CB2F77"/>
    <w:pPr>
      <w:widowControl w:val="0"/>
      <w:autoSpaceDE w:val="0"/>
      <w:autoSpaceDN w:val="0"/>
      <w:adjustRightInd w:val="0"/>
      <w:spacing w:line="455" w:lineRule="exact"/>
      <w:ind w:firstLine="739"/>
    </w:pPr>
    <w:rPr>
      <w:rFonts w:ascii="Times New Roman" w:eastAsia="Times New Roman" w:hAnsi="Times New Roman"/>
      <w:szCs w:val="24"/>
      <w:lang w:eastAsia="ru-RU"/>
    </w:rPr>
  </w:style>
  <w:style w:type="paragraph" w:styleId="17">
    <w:name w:val="index 1"/>
    <w:basedOn w:val="a0"/>
    <w:next w:val="a0"/>
    <w:autoRedefine/>
    <w:uiPriority w:val="99"/>
    <w:semiHidden/>
    <w:rsid w:val="00F54984"/>
    <w:pPr>
      <w:spacing w:line="240" w:lineRule="auto"/>
      <w:ind w:left="240" w:hanging="240"/>
    </w:pPr>
  </w:style>
  <w:style w:type="paragraph" w:styleId="aff">
    <w:name w:val="index heading"/>
    <w:basedOn w:val="a0"/>
    <w:next w:val="17"/>
    <w:uiPriority w:val="99"/>
    <w:semiHidden/>
    <w:rsid w:val="00F54984"/>
    <w:pPr>
      <w:spacing w:line="240" w:lineRule="auto"/>
      <w:ind w:firstLine="0"/>
      <w:jc w:val="left"/>
    </w:pPr>
    <w:rPr>
      <w:rFonts w:ascii="Times New Roman" w:eastAsia="Times New Roman" w:hAnsi="Times New Roman"/>
      <w:szCs w:val="24"/>
      <w:lang w:eastAsia="ru-RU"/>
    </w:rPr>
  </w:style>
  <w:style w:type="paragraph" w:customStyle="1" w:styleId="report">
    <w:name w:val="report"/>
    <w:basedOn w:val="a0"/>
    <w:uiPriority w:val="99"/>
    <w:rsid w:val="002F46A6"/>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0">
    <w:name w:val="header"/>
    <w:basedOn w:val="a0"/>
    <w:link w:val="aff1"/>
    <w:uiPriority w:val="99"/>
    <w:rsid w:val="002E6148"/>
    <w:pPr>
      <w:tabs>
        <w:tab w:val="center" w:pos="4677"/>
        <w:tab w:val="right" w:pos="9355"/>
      </w:tabs>
      <w:spacing w:line="360" w:lineRule="auto"/>
      <w:ind w:firstLine="709"/>
    </w:pPr>
    <w:rPr>
      <w:rFonts w:ascii="Times New Roman" w:eastAsia="Times New Roman" w:hAnsi="Times New Roman"/>
      <w:szCs w:val="24"/>
      <w:lang w:eastAsia="ru-RU"/>
    </w:rPr>
  </w:style>
  <w:style w:type="character" w:customStyle="1" w:styleId="aff1">
    <w:name w:val="Верхний колонтитул Знак"/>
    <w:basedOn w:val="a1"/>
    <w:link w:val="aff0"/>
    <w:uiPriority w:val="99"/>
    <w:locked/>
    <w:rsid w:val="002E6148"/>
    <w:rPr>
      <w:rFonts w:ascii="Times New Roman" w:hAnsi="Times New Roman" w:cs="Times New Roman"/>
      <w:sz w:val="24"/>
      <w:szCs w:val="24"/>
      <w:lang w:eastAsia="ru-RU"/>
    </w:rPr>
  </w:style>
  <w:style w:type="character" w:styleId="aff2">
    <w:name w:val="page number"/>
    <w:basedOn w:val="a1"/>
    <w:uiPriority w:val="99"/>
    <w:semiHidden/>
    <w:rsid w:val="002E6148"/>
    <w:rPr>
      <w:rFonts w:cs="Times New Roman"/>
    </w:rPr>
  </w:style>
  <w:style w:type="paragraph" w:customStyle="1" w:styleId="xl22">
    <w:name w:val="xl22"/>
    <w:basedOn w:val="a0"/>
    <w:uiPriority w:val="99"/>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uiPriority w:val="99"/>
    <w:rsid w:val="00915AB8"/>
    <w:rPr>
      <w:sz w:val="28"/>
      <w:lang w:val="ru-RU" w:eastAsia="ru-RU"/>
    </w:rPr>
  </w:style>
  <w:style w:type="paragraph" w:styleId="aff3">
    <w:name w:val="Block Text"/>
    <w:basedOn w:val="a0"/>
    <w:uiPriority w:val="99"/>
    <w:semiHidden/>
    <w:rsid w:val="00915AB8"/>
    <w:pPr>
      <w:spacing w:line="360" w:lineRule="auto"/>
      <w:ind w:left="360" w:right="-8" w:firstLine="709"/>
    </w:pPr>
    <w:rPr>
      <w:rFonts w:ascii="Times New Roman" w:eastAsia="Times New Roman" w:hAnsi="Times New Roman"/>
      <w:bCs/>
      <w:sz w:val="28"/>
      <w:szCs w:val="28"/>
      <w:lang w:eastAsia="ru-RU"/>
    </w:rPr>
  </w:style>
  <w:style w:type="paragraph" w:styleId="26">
    <w:name w:val="Body Text Indent 2"/>
    <w:basedOn w:val="a0"/>
    <w:link w:val="27"/>
    <w:uiPriority w:val="99"/>
    <w:semiHidden/>
    <w:rsid w:val="00915AB8"/>
    <w:pPr>
      <w:spacing w:line="360" w:lineRule="auto"/>
      <w:ind w:left="360" w:firstLine="709"/>
      <w:jc w:val="center"/>
    </w:pPr>
    <w:rPr>
      <w:rFonts w:ascii="Times New Roman" w:eastAsia="Times New Roman" w:hAnsi="Times New Roman"/>
      <w:b/>
      <w:bCs/>
      <w:caps/>
      <w:szCs w:val="24"/>
      <w:lang w:eastAsia="ru-RU"/>
    </w:rPr>
  </w:style>
  <w:style w:type="character" w:customStyle="1" w:styleId="27">
    <w:name w:val="Основной текст с отступом 2 Знак"/>
    <w:basedOn w:val="a1"/>
    <w:link w:val="26"/>
    <w:uiPriority w:val="99"/>
    <w:locked/>
    <w:rsid w:val="00915AB8"/>
    <w:rPr>
      <w:rFonts w:ascii="Times New Roman" w:hAnsi="Times New Roman" w:cs="Times New Roman"/>
      <w:b/>
      <w:bCs/>
      <w:caps/>
      <w:sz w:val="24"/>
      <w:szCs w:val="24"/>
      <w:lang w:eastAsia="ru-RU"/>
    </w:rPr>
  </w:style>
  <w:style w:type="paragraph" w:customStyle="1" w:styleId="Sf2">
    <w:name w:val="S_Обычный в таблице Знак"/>
    <w:basedOn w:val="a0"/>
    <w:link w:val="Sf3"/>
    <w:uiPriority w:val="99"/>
    <w:locked/>
    <w:rsid w:val="00915AB8"/>
    <w:pPr>
      <w:spacing w:line="360" w:lineRule="auto"/>
      <w:ind w:firstLine="0"/>
      <w:jc w:val="center"/>
    </w:pPr>
    <w:rPr>
      <w:rFonts w:ascii="Times New Roman" w:hAnsi="Times New Roman"/>
      <w:szCs w:val="20"/>
      <w:lang w:eastAsia="ru-RU"/>
    </w:rPr>
  </w:style>
  <w:style w:type="paragraph" w:customStyle="1" w:styleId="aff4">
    <w:name w:val="Îáû÷íûé"/>
    <w:uiPriority w:val="99"/>
    <w:semiHidden/>
    <w:rsid w:val="00915AB8"/>
    <w:rPr>
      <w:rFonts w:ascii="Times New Roman" w:eastAsia="Times New Roman" w:hAnsi="Times New Roman"/>
      <w:lang w:val="en-US"/>
    </w:rPr>
  </w:style>
  <w:style w:type="character" w:customStyle="1" w:styleId="Sf3">
    <w:name w:val="S_Обычный в таблице Знак Знак"/>
    <w:link w:val="Sf2"/>
    <w:uiPriority w:val="99"/>
    <w:locked/>
    <w:rsid w:val="00915AB8"/>
    <w:rPr>
      <w:rFonts w:ascii="Times New Roman" w:hAnsi="Times New Roman"/>
      <w:sz w:val="24"/>
      <w:lang w:eastAsia="ru-RU"/>
    </w:rPr>
  </w:style>
  <w:style w:type="paragraph" w:customStyle="1" w:styleId="aff5">
    <w:name w:val="Заглавие раздела"/>
    <w:basedOn w:val="21"/>
    <w:uiPriority w:val="99"/>
    <w:rsid w:val="00915AB8"/>
    <w:pPr>
      <w:keepNext w:val="0"/>
      <w:keepLines w:val="0"/>
      <w:tabs>
        <w:tab w:val="num" w:pos="555"/>
        <w:tab w:val="num" w:pos="1789"/>
      </w:tabs>
      <w:spacing w:before="0" w:after="240" w:line="360" w:lineRule="auto"/>
      <w:ind w:left="1789" w:hanging="360"/>
      <w:jc w:val="center"/>
    </w:pPr>
    <w:rPr>
      <w:rFonts w:ascii="Times New Roman" w:hAnsi="Times New Roman"/>
      <w:b/>
      <w:i/>
      <w:iCs/>
      <w:color w:val="auto"/>
      <w:sz w:val="24"/>
      <w:szCs w:val="24"/>
      <w:lang w:eastAsia="ru-RU"/>
    </w:rPr>
  </w:style>
  <w:style w:type="paragraph" w:styleId="34">
    <w:name w:val="Body Text 3"/>
    <w:basedOn w:val="a0"/>
    <w:link w:val="35"/>
    <w:uiPriority w:val="99"/>
    <w:semiHidden/>
    <w:rsid w:val="00915AB8"/>
    <w:pPr>
      <w:spacing w:after="120" w:line="360" w:lineRule="auto"/>
      <w:ind w:firstLine="709"/>
    </w:pPr>
    <w:rPr>
      <w:rFonts w:ascii="Times New Roman" w:eastAsia="Times New Roman" w:hAnsi="Times New Roman"/>
      <w:sz w:val="16"/>
      <w:szCs w:val="16"/>
      <w:lang w:eastAsia="ru-RU"/>
    </w:rPr>
  </w:style>
  <w:style w:type="character" w:customStyle="1" w:styleId="35">
    <w:name w:val="Основной текст 3 Знак"/>
    <w:basedOn w:val="a1"/>
    <w:link w:val="34"/>
    <w:uiPriority w:val="99"/>
    <w:locked/>
    <w:rsid w:val="00915AB8"/>
    <w:rPr>
      <w:rFonts w:ascii="Times New Roman" w:hAnsi="Times New Roman" w:cs="Times New Roman"/>
      <w:sz w:val="16"/>
      <w:szCs w:val="16"/>
      <w:lang w:eastAsia="ru-RU"/>
    </w:rPr>
  </w:style>
  <w:style w:type="paragraph" w:customStyle="1" w:styleId="19">
    <w:name w:val="Заголовок_1 Знак"/>
    <w:basedOn w:val="a0"/>
    <w:link w:val="1a"/>
    <w:uiPriority w:val="99"/>
    <w:rsid w:val="00915AB8"/>
    <w:pPr>
      <w:spacing w:line="360" w:lineRule="auto"/>
      <w:ind w:firstLine="709"/>
      <w:jc w:val="center"/>
    </w:pPr>
    <w:rPr>
      <w:rFonts w:ascii="Times New Roman" w:hAnsi="Times New Roman"/>
      <w:b/>
      <w:caps/>
      <w:szCs w:val="20"/>
      <w:lang w:eastAsia="ru-RU"/>
    </w:rPr>
  </w:style>
  <w:style w:type="character" w:customStyle="1" w:styleId="1a">
    <w:name w:val="Заголовок_1 Знак Знак"/>
    <w:link w:val="19"/>
    <w:uiPriority w:val="99"/>
    <w:semiHidden/>
    <w:locked/>
    <w:rsid w:val="00915AB8"/>
    <w:rPr>
      <w:rFonts w:ascii="Times New Roman" w:hAnsi="Times New Roman"/>
      <w:b/>
      <w:caps/>
      <w:sz w:val="24"/>
      <w:lang w:eastAsia="ru-RU"/>
    </w:rPr>
  </w:style>
  <w:style w:type="character" w:styleId="aff6">
    <w:name w:val="FollowedHyperlink"/>
    <w:basedOn w:val="a1"/>
    <w:uiPriority w:val="99"/>
    <w:semiHidden/>
    <w:rsid w:val="00915AB8"/>
    <w:rPr>
      <w:rFonts w:cs="Times New Roman"/>
      <w:color w:val="800080"/>
      <w:u w:val="single"/>
    </w:rPr>
  </w:style>
  <w:style w:type="paragraph" w:customStyle="1" w:styleId="ConsNonformat">
    <w:name w:val="ConsNonformat Знак"/>
    <w:link w:val="ConsNonformat0"/>
    <w:uiPriority w:val="99"/>
    <w:locked/>
    <w:rsid w:val="00915AB8"/>
    <w:pPr>
      <w:widowControl w:val="0"/>
      <w:autoSpaceDE w:val="0"/>
      <w:autoSpaceDN w:val="0"/>
      <w:adjustRightInd w:val="0"/>
    </w:pPr>
    <w:rPr>
      <w:rFonts w:ascii="Courier New" w:hAnsi="Courier New"/>
      <w:sz w:val="22"/>
      <w:szCs w:val="22"/>
    </w:rPr>
  </w:style>
  <w:style w:type="paragraph" w:customStyle="1" w:styleId="aff7">
    <w:name w:val="Неразрывный основной текст"/>
    <w:basedOn w:val="a"/>
    <w:uiPriority w:val="99"/>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8">
    <w:name w:val="Рисунок"/>
    <w:basedOn w:val="a0"/>
    <w:next w:val="a0"/>
    <w:uiPriority w:val="99"/>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uiPriority w:val="99"/>
    <w:locked/>
    <w:rsid w:val="00915AB8"/>
    <w:rPr>
      <w:rFonts w:ascii="Courier New" w:hAnsi="Courier New"/>
      <w:sz w:val="22"/>
      <w:szCs w:val="22"/>
      <w:lang w:eastAsia="ru-RU" w:bidi="ar-SA"/>
    </w:rPr>
  </w:style>
  <w:style w:type="paragraph" w:customStyle="1" w:styleId="aff9">
    <w:name w:val="Название части"/>
    <w:basedOn w:val="a0"/>
    <w:uiPriority w:val="99"/>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a">
    <w:name w:val="Подзаголовок главы"/>
    <w:basedOn w:val="a0"/>
    <w:uiPriority w:val="99"/>
    <w:rsid w:val="00915AB8"/>
    <w:pPr>
      <w:keepNext/>
      <w:keepLines/>
      <w:spacing w:before="60" w:after="120" w:line="340" w:lineRule="atLeast"/>
      <w:ind w:firstLine="709"/>
      <w:jc w:val="left"/>
    </w:pPr>
    <w:rPr>
      <w:rFonts w:ascii="Arial" w:eastAsia="Times New Roman" w:hAnsi="Arial" w:cs="Arial"/>
      <w:spacing w:val="-16"/>
      <w:kern w:val="28"/>
      <w:sz w:val="32"/>
      <w:szCs w:val="32"/>
    </w:rPr>
  </w:style>
  <w:style w:type="paragraph" w:customStyle="1" w:styleId="affb">
    <w:name w:val="Название предприятия"/>
    <w:basedOn w:val="a0"/>
    <w:uiPriority w:val="99"/>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
    <w:uiPriority w:val="99"/>
    <w:locked/>
    <w:rsid w:val="00915AB8"/>
    <w:rPr>
      <w:b/>
      <w:sz w:val="24"/>
      <w:szCs w:val="24"/>
    </w:rPr>
  </w:style>
  <w:style w:type="paragraph" w:customStyle="1" w:styleId="affc">
    <w:name w:val="Текст таблицы"/>
    <w:basedOn w:val="a0"/>
    <w:uiPriority w:val="99"/>
    <w:rsid w:val="00915AB8"/>
    <w:pPr>
      <w:spacing w:before="60" w:line="360" w:lineRule="auto"/>
      <w:ind w:firstLine="709"/>
    </w:pPr>
    <w:rPr>
      <w:rFonts w:ascii="Arial" w:eastAsia="Times New Roman" w:hAnsi="Arial" w:cs="Arial"/>
      <w:spacing w:val="-5"/>
      <w:sz w:val="16"/>
      <w:szCs w:val="16"/>
    </w:rPr>
  </w:style>
  <w:style w:type="paragraph" w:customStyle="1" w:styleId="affd">
    <w:name w:val="Подчеркнутый"/>
    <w:basedOn w:val="a0"/>
    <w:link w:val="affe"/>
    <w:uiPriority w:val="99"/>
    <w:rsid w:val="00915AB8"/>
    <w:pPr>
      <w:spacing w:line="360" w:lineRule="auto"/>
      <w:ind w:firstLine="709"/>
    </w:pPr>
    <w:rPr>
      <w:rFonts w:ascii="Times New Roman" w:hAnsi="Times New Roman"/>
      <w:szCs w:val="20"/>
      <w:u w:val="single"/>
      <w:lang w:eastAsia="ru-RU"/>
    </w:rPr>
  </w:style>
  <w:style w:type="character" w:customStyle="1" w:styleId="affe">
    <w:name w:val="Подчеркнутый Знак"/>
    <w:link w:val="affd"/>
    <w:uiPriority w:val="99"/>
    <w:semiHidden/>
    <w:locked/>
    <w:rsid w:val="00915AB8"/>
    <w:rPr>
      <w:rFonts w:ascii="Times New Roman" w:hAnsi="Times New Roman"/>
      <w:sz w:val="24"/>
      <w:u w:val="single"/>
      <w:lang w:eastAsia="ru-RU"/>
    </w:rPr>
  </w:style>
  <w:style w:type="paragraph" w:customStyle="1" w:styleId="afff">
    <w:name w:val="Название документа"/>
    <w:basedOn w:val="a0"/>
    <w:uiPriority w:val="99"/>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0">
    <w:name w:val="Нижний колонтитул (четный)"/>
    <w:basedOn w:val="af8"/>
    <w:uiPriority w:val="99"/>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1">
    <w:name w:val="Нижний колонтитул (первый)"/>
    <w:basedOn w:val="af8"/>
    <w:uiPriority w:val="99"/>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2">
    <w:name w:val="Нижний колонтитул (нечетный)"/>
    <w:basedOn w:val="af8"/>
    <w:uiPriority w:val="99"/>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3">
    <w:name w:val="line number"/>
    <w:basedOn w:val="a1"/>
    <w:uiPriority w:val="99"/>
    <w:semiHidden/>
    <w:rsid w:val="00915AB8"/>
    <w:rPr>
      <w:rFonts w:cs="Times New Roman"/>
      <w:sz w:val="18"/>
    </w:rPr>
  </w:style>
  <w:style w:type="paragraph" w:styleId="afff4">
    <w:name w:val="List"/>
    <w:basedOn w:val="a"/>
    <w:uiPriority w:val="99"/>
    <w:semiHidden/>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4"/>
    <w:uiPriority w:val="99"/>
    <w:semiHidden/>
    <w:rsid w:val="00915AB8"/>
    <w:pPr>
      <w:ind w:left="1800"/>
    </w:pPr>
  </w:style>
  <w:style w:type="paragraph" w:styleId="36">
    <w:name w:val="List 3"/>
    <w:basedOn w:val="afff4"/>
    <w:uiPriority w:val="99"/>
    <w:semiHidden/>
    <w:rsid w:val="00915AB8"/>
    <w:pPr>
      <w:ind w:left="2160"/>
    </w:pPr>
  </w:style>
  <w:style w:type="paragraph" w:styleId="41">
    <w:name w:val="List 4"/>
    <w:basedOn w:val="afff4"/>
    <w:uiPriority w:val="99"/>
    <w:semiHidden/>
    <w:rsid w:val="00915AB8"/>
    <w:pPr>
      <w:ind w:left="2520"/>
    </w:pPr>
  </w:style>
  <w:style w:type="paragraph" w:styleId="51">
    <w:name w:val="List 5"/>
    <w:basedOn w:val="afff4"/>
    <w:uiPriority w:val="99"/>
    <w:semiHidden/>
    <w:rsid w:val="00915AB8"/>
    <w:pPr>
      <w:ind w:left="2880"/>
    </w:pPr>
  </w:style>
  <w:style w:type="paragraph" w:styleId="29">
    <w:name w:val="List Bullet 2"/>
    <w:basedOn w:val="a0"/>
    <w:autoRedefine/>
    <w:uiPriority w:val="99"/>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0"/>
    <w:autoRedefine/>
    <w:uiPriority w:val="99"/>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0"/>
    <w:autoRedefine/>
    <w:uiPriority w:val="99"/>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0"/>
    <w:autoRedefine/>
    <w:uiPriority w:val="99"/>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5">
    <w:name w:val="List Continue"/>
    <w:basedOn w:val="afff4"/>
    <w:uiPriority w:val="99"/>
    <w:semiHidden/>
    <w:rsid w:val="00915AB8"/>
    <w:pPr>
      <w:ind w:firstLine="0"/>
    </w:pPr>
  </w:style>
  <w:style w:type="paragraph" w:styleId="2a">
    <w:name w:val="List Continue 2"/>
    <w:basedOn w:val="afff5"/>
    <w:uiPriority w:val="99"/>
    <w:semiHidden/>
    <w:rsid w:val="00915AB8"/>
    <w:pPr>
      <w:ind w:left="2160"/>
    </w:pPr>
  </w:style>
  <w:style w:type="paragraph" w:styleId="38">
    <w:name w:val="List Continue 3"/>
    <w:basedOn w:val="afff5"/>
    <w:uiPriority w:val="99"/>
    <w:semiHidden/>
    <w:rsid w:val="00915AB8"/>
    <w:pPr>
      <w:ind w:left="2520"/>
    </w:pPr>
  </w:style>
  <w:style w:type="paragraph" w:styleId="43">
    <w:name w:val="List Continue 4"/>
    <w:basedOn w:val="afff5"/>
    <w:uiPriority w:val="99"/>
    <w:semiHidden/>
    <w:rsid w:val="00915AB8"/>
    <w:pPr>
      <w:ind w:left="2880"/>
    </w:pPr>
  </w:style>
  <w:style w:type="paragraph" w:styleId="53">
    <w:name w:val="List Continue 5"/>
    <w:basedOn w:val="afff5"/>
    <w:uiPriority w:val="99"/>
    <w:semiHidden/>
    <w:rsid w:val="00915AB8"/>
    <w:pPr>
      <w:ind w:left="3240"/>
    </w:pPr>
  </w:style>
  <w:style w:type="paragraph" w:styleId="afff6">
    <w:name w:val="List Number"/>
    <w:basedOn w:val="a0"/>
    <w:uiPriority w:val="99"/>
    <w:semiHidden/>
    <w:rsid w:val="00915AB8"/>
    <w:pPr>
      <w:spacing w:before="100" w:beforeAutospacing="1" w:after="100" w:afterAutospacing="1" w:line="360" w:lineRule="auto"/>
      <w:ind w:firstLine="709"/>
    </w:pPr>
    <w:rPr>
      <w:rFonts w:ascii="Times New Roman" w:eastAsia="Times New Roman" w:hAnsi="Times New Roman"/>
      <w:sz w:val="28"/>
      <w:szCs w:val="28"/>
      <w:lang w:eastAsia="ru-RU"/>
    </w:rPr>
  </w:style>
  <w:style w:type="paragraph" w:styleId="2b">
    <w:name w:val="List Number 2"/>
    <w:basedOn w:val="afff6"/>
    <w:uiPriority w:val="99"/>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6"/>
    <w:uiPriority w:val="99"/>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6"/>
    <w:uiPriority w:val="99"/>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6"/>
    <w:uiPriority w:val="99"/>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7">
    <w:name w:val="Normal Indent"/>
    <w:basedOn w:val="a0"/>
    <w:uiPriority w:val="99"/>
    <w:semiHidden/>
    <w:rsid w:val="00915AB8"/>
    <w:pPr>
      <w:spacing w:line="360" w:lineRule="auto"/>
      <w:ind w:left="1440" w:firstLine="709"/>
    </w:pPr>
    <w:rPr>
      <w:rFonts w:ascii="Arial" w:eastAsia="Times New Roman" w:hAnsi="Arial" w:cs="Arial"/>
      <w:spacing w:val="-5"/>
      <w:sz w:val="20"/>
      <w:szCs w:val="20"/>
    </w:rPr>
  </w:style>
  <w:style w:type="paragraph" w:customStyle="1" w:styleId="afff8">
    <w:name w:val="Подзаголовок части"/>
    <w:basedOn w:val="a0"/>
    <w:next w:val="a"/>
    <w:uiPriority w:val="99"/>
    <w:rsid w:val="00915AB8"/>
    <w:pPr>
      <w:keepNext/>
      <w:spacing w:before="360" w:after="120" w:line="360" w:lineRule="auto"/>
      <w:ind w:left="1080" w:firstLine="709"/>
    </w:pPr>
    <w:rPr>
      <w:rFonts w:ascii="Arial" w:eastAsia="Times New Roman" w:hAnsi="Arial" w:cs="Arial"/>
      <w:i/>
      <w:iCs/>
      <w:spacing w:val="-5"/>
      <w:kern w:val="28"/>
      <w:sz w:val="26"/>
      <w:szCs w:val="26"/>
    </w:rPr>
  </w:style>
  <w:style w:type="paragraph" w:customStyle="1" w:styleId="afff9">
    <w:name w:val="Обратный адрес"/>
    <w:basedOn w:val="a0"/>
    <w:uiPriority w:val="99"/>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a">
    <w:name w:val="Название раздела"/>
    <w:basedOn w:val="a0"/>
    <w:next w:val="a"/>
    <w:uiPriority w:val="99"/>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b">
    <w:name w:val="Подзаголовок титульного листа"/>
    <w:basedOn w:val="a0"/>
    <w:next w:val="a"/>
    <w:uiPriority w:val="99"/>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c">
    <w:name w:val="Надстрочный"/>
    <w:uiPriority w:val="99"/>
    <w:rsid w:val="00915AB8"/>
    <w:rPr>
      <w:b/>
      <w:vertAlign w:val="superscript"/>
    </w:rPr>
  </w:style>
  <w:style w:type="character" w:styleId="HTML">
    <w:name w:val="HTML Sample"/>
    <w:basedOn w:val="a1"/>
    <w:uiPriority w:val="99"/>
    <w:semiHidden/>
    <w:rsid w:val="00915AB8"/>
    <w:rPr>
      <w:rFonts w:ascii="Courier New" w:hAnsi="Courier New" w:cs="Times New Roman"/>
      <w:lang w:val="ru-RU"/>
    </w:rPr>
  </w:style>
  <w:style w:type="paragraph" w:styleId="2c">
    <w:name w:val="envelope return"/>
    <w:basedOn w:val="a0"/>
    <w:uiPriority w:val="99"/>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basedOn w:val="a1"/>
    <w:uiPriority w:val="99"/>
    <w:semiHidden/>
    <w:rsid w:val="00915AB8"/>
    <w:rPr>
      <w:rFonts w:cs="Times New Roman"/>
      <w:i/>
      <w:lang w:val="ru-RU"/>
    </w:rPr>
  </w:style>
  <w:style w:type="character" w:styleId="HTML1">
    <w:name w:val="HTML Variable"/>
    <w:basedOn w:val="a1"/>
    <w:uiPriority w:val="99"/>
    <w:semiHidden/>
    <w:rsid w:val="00915AB8"/>
    <w:rPr>
      <w:rFonts w:cs="Times New Roman"/>
      <w:i/>
      <w:lang w:val="ru-RU"/>
    </w:rPr>
  </w:style>
  <w:style w:type="character" w:styleId="HTML2">
    <w:name w:val="HTML Typewriter"/>
    <w:basedOn w:val="a1"/>
    <w:uiPriority w:val="99"/>
    <w:semiHidden/>
    <w:rsid w:val="00915AB8"/>
    <w:rPr>
      <w:rFonts w:ascii="Courier New" w:hAnsi="Courier New" w:cs="Times New Roman"/>
      <w:sz w:val="20"/>
      <w:lang w:val="ru-RU"/>
    </w:rPr>
  </w:style>
  <w:style w:type="paragraph" w:styleId="afffd">
    <w:name w:val="Signature"/>
    <w:basedOn w:val="a0"/>
    <w:link w:val="afffe"/>
    <w:uiPriority w:val="99"/>
    <w:semiHidden/>
    <w:rsid w:val="00915AB8"/>
    <w:pPr>
      <w:spacing w:line="360" w:lineRule="auto"/>
      <w:ind w:left="4252" w:firstLine="709"/>
    </w:pPr>
    <w:rPr>
      <w:rFonts w:ascii="Arial" w:eastAsia="Times New Roman" w:hAnsi="Arial" w:cs="Arial"/>
      <w:spacing w:val="-5"/>
      <w:sz w:val="20"/>
      <w:szCs w:val="20"/>
    </w:rPr>
  </w:style>
  <w:style w:type="character" w:customStyle="1" w:styleId="afffe">
    <w:name w:val="Подпись Знак"/>
    <w:basedOn w:val="a1"/>
    <w:link w:val="afffd"/>
    <w:uiPriority w:val="99"/>
    <w:semiHidden/>
    <w:locked/>
    <w:rsid w:val="00915AB8"/>
    <w:rPr>
      <w:rFonts w:ascii="Arial" w:hAnsi="Arial" w:cs="Arial"/>
      <w:spacing w:val="-5"/>
      <w:sz w:val="20"/>
      <w:szCs w:val="20"/>
    </w:rPr>
  </w:style>
  <w:style w:type="paragraph" w:styleId="affff">
    <w:name w:val="Salutation"/>
    <w:basedOn w:val="a0"/>
    <w:next w:val="a0"/>
    <w:link w:val="affff0"/>
    <w:uiPriority w:val="99"/>
    <w:semiHidden/>
    <w:rsid w:val="00915AB8"/>
    <w:pPr>
      <w:spacing w:line="360" w:lineRule="auto"/>
      <w:ind w:left="1080" w:firstLine="709"/>
    </w:pPr>
    <w:rPr>
      <w:rFonts w:ascii="Arial" w:eastAsia="Times New Roman" w:hAnsi="Arial" w:cs="Arial"/>
      <w:spacing w:val="-5"/>
      <w:sz w:val="20"/>
      <w:szCs w:val="20"/>
    </w:rPr>
  </w:style>
  <w:style w:type="character" w:customStyle="1" w:styleId="affff0">
    <w:name w:val="Приветствие Знак"/>
    <w:basedOn w:val="a1"/>
    <w:link w:val="affff"/>
    <w:uiPriority w:val="99"/>
    <w:locked/>
    <w:rsid w:val="00915AB8"/>
    <w:rPr>
      <w:rFonts w:ascii="Arial" w:hAnsi="Arial" w:cs="Arial"/>
      <w:spacing w:val="-5"/>
      <w:sz w:val="20"/>
      <w:szCs w:val="20"/>
    </w:rPr>
  </w:style>
  <w:style w:type="paragraph" w:styleId="affff1">
    <w:name w:val="Closing"/>
    <w:basedOn w:val="a0"/>
    <w:link w:val="affff2"/>
    <w:uiPriority w:val="99"/>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рощание Знак"/>
    <w:basedOn w:val="a1"/>
    <w:link w:val="affff1"/>
    <w:uiPriority w:val="99"/>
    <w:locked/>
    <w:rsid w:val="00915AB8"/>
    <w:rPr>
      <w:rFonts w:ascii="Arial" w:hAnsi="Arial" w:cs="Arial"/>
      <w:spacing w:val="-5"/>
      <w:sz w:val="20"/>
      <w:szCs w:val="20"/>
    </w:rPr>
  </w:style>
  <w:style w:type="paragraph" w:styleId="HTML3">
    <w:name w:val="HTML Preformatted"/>
    <w:basedOn w:val="a0"/>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1"/>
    <w:link w:val="HTML3"/>
    <w:uiPriority w:val="99"/>
    <w:semiHidden/>
    <w:locked/>
    <w:rsid w:val="00915AB8"/>
    <w:rPr>
      <w:rFonts w:ascii="Courier New" w:hAnsi="Courier New" w:cs="Courier New"/>
      <w:spacing w:val="-5"/>
      <w:sz w:val="20"/>
      <w:szCs w:val="20"/>
    </w:rPr>
  </w:style>
  <w:style w:type="character" w:customStyle="1" w:styleId="45">
    <w:name w:val="Знак4"/>
    <w:uiPriority w:val="99"/>
    <w:semiHidden/>
    <w:locked/>
    <w:rsid w:val="00915AB8"/>
    <w:rPr>
      <w:rFonts w:ascii="Arial" w:hAnsi="Arial"/>
      <w:b/>
      <w:i/>
      <w:sz w:val="28"/>
      <w:lang w:val="ru-RU" w:eastAsia="ru-RU"/>
    </w:rPr>
  </w:style>
  <w:style w:type="paragraph" w:styleId="affff3">
    <w:name w:val="Plain Text"/>
    <w:basedOn w:val="a0"/>
    <w:link w:val="affff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4">
    <w:name w:val="Текст Знак"/>
    <w:basedOn w:val="a1"/>
    <w:link w:val="affff3"/>
    <w:uiPriority w:val="99"/>
    <w:locked/>
    <w:rsid w:val="00915AB8"/>
    <w:rPr>
      <w:rFonts w:ascii="Courier New" w:hAnsi="Courier New" w:cs="Courier New"/>
      <w:spacing w:val="-5"/>
      <w:sz w:val="20"/>
      <w:szCs w:val="20"/>
    </w:rPr>
  </w:style>
  <w:style w:type="paragraph" w:styleId="affff5">
    <w:name w:val="E-mail Signature"/>
    <w:basedOn w:val="a0"/>
    <w:link w:val="affff6"/>
    <w:uiPriority w:val="99"/>
    <w:semiHidden/>
    <w:rsid w:val="00915AB8"/>
    <w:pPr>
      <w:spacing w:line="360" w:lineRule="auto"/>
      <w:ind w:left="1080" w:firstLine="709"/>
    </w:pPr>
    <w:rPr>
      <w:rFonts w:ascii="Arial" w:eastAsia="Times New Roman" w:hAnsi="Arial" w:cs="Arial"/>
      <w:spacing w:val="-5"/>
      <w:sz w:val="20"/>
      <w:szCs w:val="20"/>
    </w:rPr>
  </w:style>
  <w:style w:type="character" w:customStyle="1" w:styleId="affff6">
    <w:name w:val="Электронная подпись Знак"/>
    <w:basedOn w:val="a1"/>
    <w:link w:val="affff5"/>
    <w:uiPriority w:val="99"/>
    <w:semiHidden/>
    <w:locked/>
    <w:rsid w:val="00915AB8"/>
    <w:rPr>
      <w:rFonts w:ascii="Arial" w:hAnsi="Arial" w:cs="Arial"/>
      <w:spacing w:val="-5"/>
      <w:sz w:val="20"/>
      <w:szCs w:val="20"/>
    </w:rPr>
  </w:style>
  <w:style w:type="paragraph" w:customStyle="1" w:styleId="affff7">
    <w:name w:val="Обычный в таблице"/>
    <w:basedOn w:val="a0"/>
    <w:link w:val="affff8"/>
    <w:uiPriority w:val="99"/>
    <w:rsid w:val="00915AB8"/>
    <w:pPr>
      <w:spacing w:line="360" w:lineRule="auto"/>
      <w:ind w:firstLine="709"/>
    </w:pPr>
    <w:rPr>
      <w:rFonts w:ascii="Times New Roman" w:hAnsi="Times New Roman"/>
      <w:sz w:val="28"/>
      <w:szCs w:val="20"/>
      <w:lang w:eastAsia="ru-RU"/>
    </w:rPr>
  </w:style>
  <w:style w:type="character" w:customStyle="1" w:styleId="1b">
    <w:name w:val="Заголовок_1 Знак Знак Знак"/>
    <w:uiPriority w:val="99"/>
    <w:rsid w:val="00915AB8"/>
    <w:rPr>
      <w:b/>
      <w:caps/>
      <w:sz w:val="24"/>
      <w:lang w:val="ru-RU" w:eastAsia="ru-RU"/>
    </w:rPr>
  </w:style>
  <w:style w:type="paragraph" w:customStyle="1" w:styleId="ConsTitle">
    <w:name w:val="ConsTitle"/>
    <w:uiPriority w:val="99"/>
    <w:rsid w:val="00915AB8"/>
    <w:pPr>
      <w:widowControl w:val="0"/>
      <w:autoSpaceDE w:val="0"/>
      <w:autoSpaceDN w:val="0"/>
      <w:adjustRightInd w:val="0"/>
      <w:ind w:right="19772"/>
    </w:pPr>
    <w:rPr>
      <w:rFonts w:ascii="Arial" w:eastAsia="Times New Roman" w:hAnsi="Arial" w:cs="Arial"/>
      <w:b/>
      <w:bCs/>
      <w:sz w:val="16"/>
      <w:szCs w:val="16"/>
    </w:rPr>
  </w:style>
  <w:style w:type="paragraph" w:customStyle="1" w:styleId="1c">
    <w:name w:val="Стиль1"/>
    <w:basedOn w:val="a0"/>
    <w:uiPriority w:val="99"/>
    <w:rsid w:val="00915AB8"/>
    <w:pPr>
      <w:spacing w:line="360" w:lineRule="auto"/>
      <w:ind w:firstLine="540"/>
      <w:jc w:val="center"/>
    </w:pPr>
    <w:rPr>
      <w:rFonts w:ascii="Times New Roman" w:eastAsia="Times New Roman" w:hAnsi="Times New Roman"/>
      <w:b/>
      <w:szCs w:val="24"/>
      <w:lang w:eastAsia="ru-RU"/>
    </w:rPr>
  </w:style>
  <w:style w:type="paragraph" w:customStyle="1" w:styleId="2d">
    <w:name w:val="Стиль2"/>
    <w:basedOn w:val="a0"/>
    <w:next w:val="1c"/>
    <w:uiPriority w:val="99"/>
    <w:rsid w:val="00915AB8"/>
    <w:pPr>
      <w:spacing w:line="360" w:lineRule="auto"/>
      <w:ind w:right="-8" w:firstLine="720"/>
      <w:jc w:val="center"/>
    </w:pPr>
    <w:rPr>
      <w:rFonts w:ascii="Times New Roman" w:eastAsia="Times New Roman" w:hAnsi="Times New Roman"/>
      <w:b/>
      <w:caps/>
      <w:szCs w:val="24"/>
      <w:lang w:eastAsia="ru-RU"/>
    </w:rPr>
  </w:style>
  <w:style w:type="character" w:styleId="affff9">
    <w:name w:val="annotation reference"/>
    <w:basedOn w:val="a1"/>
    <w:uiPriority w:val="99"/>
    <w:semiHidden/>
    <w:rsid w:val="00915AB8"/>
    <w:rPr>
      <w:rFonts w:cs="Times New Roman"/>
      <w:sz w:val="16"/>
    </w:rPr>
  </w:style>
  <w:style w:type="paragraph" w:styleId="affffa">
    <w:name w:val="annotation text"/>
    <w:basedOn w:val="a0"/>
    <w:link w:val="affffb"/>
    <w:uiPriority w:val="99"/>
    <w:semiHidden/>
    <w:rsid w:val="00915AB8"/>
    <w:pPr>
      <w:spacing w:line="360" w:lineRule="auto"/>
      <w:ind w:firstLine="680"/>
    </w:pPr>
    <w:rPr>
      <w:rFonts w:ascii="Times New Roman" w:eastAsia="Times New Roman" w:hAnsi="Times New Roman"/>
      <w:sz w:val="20"/>
      <w:szCs w:val="20"/>
      <w:lang w:eastAsia="ru-RU"/>
    </w:rPr>
  </w:style>
  <w:style w:type="character" w:customStyle="1" w:styleId="affffb">
    <w:name w:val="Текст примечания Знак"/>
    <w:basedOn w:val="a1"/>
    <w:link w:val="affffa"/>
    <w:uiPriority w:val="99"/>
    <w:semiHidden/>
    <w:locked/>
    <w:rsid w:val="00915AB8"/>
    <w:rPr>
      <w:rFonts w:ascii="Times New Roman" w:hAnsi="Times New Roman" w:cs="Times New Roman"/>
      <w:sz w:val="20"/>
      <w:szCs w:val="20"/>
      <w:lang w:eastAsia="ru-RU"/>
    </w:rPr>
  </w:style>
  <w:style w:type="paragraph" w:styleId="affffc">
    <w:name w:val="annotation subject"/>
    <w:basedOn w:val="affffa"/>
    <w:next w:val="affffa"/>
    <w:link w:val="affffd"/>
    <w:uiPriority w:val="99"/>
    <w:semiHidden/>
    <w:rsid w:val="00915AB8"/>
    <w:rPr>
      <w:b/>
      <w:bCs/>
    </w:rPr>
  </w:style>
  <w:style w:type="character" w:customStyle="1" w:styleId="affffd">
    <w:name w:val="Тема примечания Знак"/>
    <w:basedOn w:val="affffb"/>
    <w:link w:val="affffc"/>
    <w:uiPriority w:val="99"/>
    <w:locked/>
    <w:rsid w:val="00915AB8"/>
    <w:rPr>
      <w:rFonts w:ascii="Times New Roman" w:hAnsi="Times New Roman" w:cs="Times New Roman"/>
      <w:b/>
      <w:bCs/>
      <w:sz w:val="20"/>
      <w:szCs w:val="20"/>
      <w:lang w:eastAsia="ru-RU"/>
    </w:rPr>
  </w:style>
  <w:style w:type="paragraph" w:styleId="affffe">
    <w:name w:val="Balloon Text"/>
    <w:basedOn w:val="a0"/>
    <w:link w:val="afffff"/>
    <w:uiPriority w:val="99"/>
    <w:semiHidden/>
    <w:rsid w:val="00915AB8"/>
    <w:pPr>
      <w:spacing w:line="360" w:lineRule="auto"/>
      <w:ind w:firstLine="680"/>
    </w:pPr>
    <w:rPr>
      <w:rFonts w:ascii="Tahoma" w:eastAsia="Times New Roman" w:hAnsi="Tahoma" w:cs="Tahoma"/>
      <w:sz w:val="16"/>
      <w:szCs w:val="16"/>
      <w:lang w:eastAsia="ru-RU"/>
    </w:rPr>
  </w:style>
  <w:style w:type="character" w:customStyle="1" w:styleId="afffff">
    <w:name w:val="Текст выноски Знак"/>
    <w:basedOn w:val="a1"/>
    <w:link w:val="affffe"/>
    <w:uiPriority w:val="99"/>
    <w:semiHidden/>
    <w:locked/>
    <w:rsid w:val="00915AB8"/>
    <w:rPr>
      <w:rFonts w:ascii="Tahoma" w:hAnsi="Tahoma" w:cs="Tahoma"/>
      <w:sz w:val="16"/>
      <w:szCs w:val="16"/>
      <w:lang w:eastAsia="ru-RU"/>
    </w:rPr>
  </w:style>
  <w:style w:type="paragraph" w:customStyle="1" w:styleId="1d">
    <w:name w:val="Заголовок1"/>
    <w:basedOn w:val="a0"/>
    <w:uiPriority w:val="99"/>
    <w:rsid w:val="00915AB8"/>
    <w:pPr>
      <w:tabs>
        <w:tab w:val="left" w:pos="8460"/>
      </w:tabs>
      <w:spacing w:line="360" w:lineRule="auto"/>
      <w:ind w:firstLine="540"/>
      <w:jc w:val="center"/>
    </w:pPr>
    <w:rPr>
      <w:rFonts w:ascii="Times New Roman" w:eastAsia="Times New Roman" w:hAnsi="Times New Roman"/>
      <w:caps/>
      <w:szCs w:val="24"/>
      <w:lang w:eastAsia="ru-RU"/>
    </w:rPr>
  </w:style>
  <w:style w:type="paragraph" w:styleId="afffff0">
    <w:name w:val="Document Map"/>
    <w:basedOn w:val="a0"/>
    <w:link w:val="afffff1"/>
    <w:uiPriority w:val="99"/>
    <w:semiHidden/>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1">
    <w:name w:val="Схема документа Знак"/>
    <w:basedOn w:val="a1"/>
    <w:link w:val="afffff0"/>
    <w:uiPriority w:val="99"/>
    <w:semiHidden/>
    <w:locked/>
    <w:rsid w:val="00915AB8"/>
    <w:rPr>
      <w:rFonts w:ascii="Tahoma" w:hAnsi="Tahoma" w:cs="Tahoma"/>
      <w:sz w:val="28"/>
      <w:szCs w:val="28"/>
      <w:shd w:val="clear" w:color="auto" w:fill="000080"/>
      <w:lang w:eastAsia="ru-RU"/>
    </w:rPr>
  </w:style>
  <w:style w:type="paragraph" w:customStyle="1" w:styleId="afffff2">
    <w:name w:val="База заголовка"/>
    <w:basedOn w:val="a0"/>
    <w:next w:val="a"/>
    <w:uiPriority w:val="99"/>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3">
    <w:name w:val="Цитаты"/>
    <w:basedOn w:val="a0"/>
    <w:uiPriority w:val="99"/>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4">
    <w:name w:val="Заголовок части"/>
    <w:basedOn w:val="a0"/>
    <w:uiPriority w:val="99"/>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5">
    <w:name w:val="Заголовок главы"/>
    <w:basedOn w:val="a0"/>
    <w:uiPriority w:val="99"/>
    <w:rsid w:val="00915AB8"/>
    <w:pPr>
      <w:spacing w:line="360" w:lineRule="auto"/>
      <w:ind w:firstLine="709"/>
      <w:jc w:val="center"/>
    </w:pPr>
    <w:rPr>
      <w:rFonts w:ascii="Times New Roman" w:eastAsia="Times New Roman" w:hAnsi="Times New Roman"/>
      <w:caps/>
      <w:szCs w:val="24"/>
      <w:lang w:eastAsia="ru-RU"/>
    </w:rPr>
  </w:style>
  <w:style w:type="paragraph" w:customStyle="1" w:styleId="afffff6">
    <w:name w:val="База сноски"/>
    <w:basedOn w:val="a0"/>
    <w:uiPriority w:val="99"/>
    <w:rsid w:val="00915AB8"/>
    <w:pPr>
      <w:keepLines/>
      <w:spacing w:line="200" w:lineRule="atLeast"/>
      <w:ind w:left="1080" w:firstLine="709"/>
    </w:pPr>
    <w:rPr>
      <w:rFonts w:ascii="Arial" w:eastAsia="Times New Roman" w:hAnsi="Arial" w:cs="Arial"/>
      <w:spacing w:val="-5"/>
      <w:sz w:val="16"/>
      <w:szCs w:val="16"/>
    </w:rPr>
  </w:style>
  <w:style w:type="paragraph" w:customStyle="1" w:styleId="afffff7">
    <w:name w:val="Заголовок титульного листа"/>
    <w:basedOn w:val="afffff2"/>
    <w:next w:val="a0"/>
    <w:uiPriority w:val="99"/>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0"/>
    <w:link w:val="120"/>
    <w:uiPriority w:val="99"/>
    <w:locked/>
    <w:rsid w:val="00915AB8"/>
    <w:pPr>
      <w:tabs>
        <w:tab w:val="num" w:pos="2858"/>
      </w:tabs>
      <w:spacing w:line="360" w:lineRule="auto"/>
      <w:ind w:left="2858" w:hanging="360"/>
    </w:pPr>
    <w:rPr>
      <w:rFonts w:ascii="Times New Roman" w:hAnsi="Times New Roman"/>
      <w:szCs w:val="20"/>
      <w:lang w:eastAsia="ru-RU"/>
    </w:rPr>
  </w:style>
  <w:style w:type="paragraph" w:customStyle="1" w:styleId="afffff8">
    <w:name w:val="База верхнего колонтитула"/>
    <w:basedOn w:val="a0"/>
    <w:uiPriority w:val="99"/>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9">
    <w:name w:val="Верхний колонтитул (четный)"/>
    <w:basedOn w:val="aff0"/>
    <w:uiPriority w:val="99"/>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a">
    <w:name w:val="Верхний колонтитул (первый)"/>
    <w:basedOn w:val="aff0"/>
    <w:uiPriority w:val="99"/>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b">
    <w:name w:val="Верхний колонтитул (нечетный)"/>
    <w:basedOn w:val="aff0"/>
    <w:uiPriority w:val="99"/>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c">
    <w:name w:val="База указателя"/>
    <w:basedOn w:val="a0"/>
    <w:uiPriority w:val="99"/>
    <w:rsid w:val="00915AB8"/>
    <w:pPr>
      <w:spacing w:line="240" w:lineRule="atLeast"/>
      <w:ind w:left="360" w:hanging="360"/>
    </w:pPr>
    <w:rPr>
      <w:rFonts w:ascii="Arial" w:eastAsia="Times New Roman" w:hAnsi="Arial" w:cs="Arial"/>
      <w:spacing w:val="-5"/>
      <w:sz w:val="18"/>
      <w:szCs w:val="18"/>
    </w:rPr>
  </w:style>
  <w:style w:type="character" w:customStyle="1" w:styleId="afffffd">
    <w:name w:val="Вступление"/>
    <w:uiPriority w:val="99"/>
    <w:rsid w:val="00915AB8"/>
    <w:rPr>
      <w:rFonts w:ascii="Arial Black" w:hAnsi="Arial Black"/>
      <w:spacing w:val="-4"/>
      <w:sz w:val="18"/>
    </w:rPr>
  </w:style>
  <w:style w:type="character" w:customStyle="1" w:styleId="120">
    <w:name w:val="Маркированный_1 Знак Знак2"/>
    <w:link w:val="1e"/>
    <w:uiPriority w:val="99"/>
    <w:semiHidden/>
    <w:locked/>
    <w:rsid w:val="00915AB8"/>
    <w:rPr>
      <w:rFonts w:ascii="Times New Roman" w:hAnsi="Times New Roman"/>
      <w:sz w:val="24"/>
      <w:lang w:eastAsia="ru-RU"/>
    </w:rPr>
  </w:style>
  <w:style w:type="paragraph" w:styleId="afffffe">
    <w:name w:val="Message Header"/>
    <w:basedOn w:val="a"/>
    <w:link w:val="affffff"/>
    <w:uiPriority w:val="99"/>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
    <w:name w:val="Шапка Знак"/>
    <w:basedOn w:val="a1"/>
    <w:link w:val="afffffe"/>
    <w:uiPriority w:val="99"/>
    <w:locked/>
    <w:rsid w:val="00915AB8"/>
    <w:rPr>
      <w:rFonts w:ascii="Arial" w:hAnsi="Arial" w:cs="Arial"/>
    </w:rPr>
  </w:style>
  <w:style w:type="character" w:customStyle="1" w:styleId="affffff0">
    <w:name w:val="Девиз"/>
    <w:uiPriority w:val="99"/>
    <w:rsid w:val="00915AB8"/>
    <w:rPr>
      <w:i/>
      <w:spacing w:val="-6"/>
      <w:sz w:val="24"/>
      <w:lang w:val="ru-RU"/>
    </w:rPr>
  </w:style>
  <w:style w:type="paragraph" w:customStyle="1" w:styleId="affffff1">
    <w:name w:val="База оглавления"/>
    <w:basedOn w:val="a0"/>
    <w:uiPriority w:val="99"/>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0"/>
    <w:link w:val="HTML6"/>
    <w:uiPriority w:val="99"/>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1"/>
    <w:link w:val="HTML5"/>
    <w:uiPriority w:val="99"/>
    <w:semiHidden/>
    <w:locked/>
    <w:rsid w:val="00915AB8"/>
    <w:rPr>
      <w:rFonts w:ascii="Arial" w:hAnsi="Arial" w:cs="Arial"/>
      <w:i/>
      <w:iCs/>
      <w:spacing w:val="-5"/>
      <w:sz w:val="20"/>
      <w:szCs w:val="20"/>
    </w:rPr>
  </w:style>
  <w:style w:type="paragraph" w:styleId="affffff2">
    <w:name w:val="envelope address"/>
    <w:basedOn w:val="a0"/>
    <w:uiPriority w:val="99"/>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basedOn w:val="a1"/>
    <w:uiPriority w:val="99"/>
    <w:semiHidden/>
    <w:rsid w:val="00915AB8"/>
    <w:rPr>
      <w:rFonts w:cs="Times New Roman"/>
      <w:lang w:val="ru-RU"/>
    </w:rPr>
  </w:style>
  <w:style w:type="paragraph" w:styleId="affffff3">
    <w:name w:val="Date"/>
    <w:basedOn w:val="a0"/>
    <w:next w:val="a0"/>
    <w:link w:val="affffff4"/>
    <w:uiPriority w:val="99"/>
    <w:semiHidden/>
    <w:rsid w:val="00915AB8"/>
    <w:pPr>
      <w:spacing w:line="360" w:lineRule="auto"/>
      <w:ind w:left="1080" w:firstLine="709"/>
    </w:pPr>
    <w:rPr>
      <w:rFonts w:ascii="Arial" w:eastAsia="Times New Roman" w:hAnsi="Arial" w:cs="Arial"/>
      <w:spacing w:val="-5"/>
      <w:sz w:val="20"/>
      <w:szCs w:val="20"/>
    </w:rPr>
  </w:style>
  <w:style w:type="character" w:customStyle="1" w:styleId="affffff4">
    <w:name w:val="Дата Знак"/>
    <w:basedOn w:val="a1"/>
    <w:link w:val="affffff3"/>
    <w:uiPriority w:val="99"/>
    <w:locked/>
    <w:rsid w:val="00915AB8"/>
    <w:rPr>
      <w:rFonts w:ascii="Arial" w:hAnsi="Arial" w:cs="Arial"/>
      <w:spacing w:val="-5"/>
      <w:sz w:val="20"/>
      <w:szCs w:val="20"/>
    </w:rPr>
  </w:style>
  <w:style w:type="paragraph" w:styleId="affffff5">
    <w:name w:val="Note Heading"/>
    <w:basedOn w:val="a0"/>
    <w:next w:val="a0"/>
    <w:link w:val="affffff6"/>
    <w:uiPriority w:val="99"/>
    <w:semiHidden/>
    <w:rsid w:val="00915AB8"/>
    <w:pPr>
      <w:spacing w:line="360" w:lineRule="auto"/>
      <w:ind w:left="1080" w:firstLine="709"/>
    </w:pPr>
    <w:rPr>
      <w:rFonts w:ascii="Arial" w:eastAsia="Times New Roman" w:hAnsi="Arial" w:cs="Arial"/>
      <w:spacing w:val="-5"/>
      <w:sz w:val="20"/>
      <w:szCs w:val="20"/>
    </w:rPr>
  </w:style>
  <w:style w:type="character" w:customStyle="1" w:styleId="affffff6">
    <w:name w:val="Заголовок записки Знак"/>
    <w:basedOn w:val="a1"/>
    <w:link w:val="affffff5"/>
    <w:uiPriority w:val="99"/>
    <w:locked/>
    <w:rsid w:val="00915AB8"/>
    <w:rPr>
      <w:rFonts w:ascii="Arial" w:hAnsi="Arial" w:cs="Arial"/>
      <w:spacing w:val="-5"/>
      <w:sz w:val="20"/>
      <w:szCs w:val="20"/>
    </w:rPr>
  </w:style>
  <w:style w:type="character" w:styleId="HTML8">
    <w:name w:val="HTML Keyboard"/>
    <w:basedOn w:val="a1"/>
    <w:uiPriority w:val="99"/>
    <w:semiHidden/>
    <w:rsid w:val="00915AB8"/>
    <w:rPr>
      <w:rFonts w:ascii="Courier New" w:hAnsi="Courier New" w:cs="Times New Roman"/>
      <w:sz w:val="20"/>
      <w:lang w:val="ru-RU"/>
    </w:rPr>
  </w:style>
  <w:style w:type="character" w:styleId="HTML9">
    <w:name w:val="HTML Code"/>
    <w:basedOn w:val="a1"/>
    <w:uiPriority w:val="99"/>
    <w:semiHidden/>
    <w:rsid w:val="00915AB8"/>
    <w:rPr>
      <w:rFonts w:ascii="Courier New" w:hAnsi="Courier New" w:cs="Times New Roman"/>
      <w:sz w:val="20"/>
      <w:lang w:val="ru-RU"/>
    </w:rPr>
  </w:style>
  <w:style w:type="paragraph" w:styleId="affffff7">
    <w:name w:val="Body Text First Indent"/>
    <w:basedOn w:val="a"/>
    <w:link w:val="affffff8"/>
    <w:uiPriority w:val="99"/>
    <w:semiHidden/>
    <w:rsid w:val="00915AB8"/>
    <w:pPr>
      <w:numPr>
        <w:numId w:val="0"/>
      </w:numPr>
      <w:spacing w:before="0" w:line="360" w:lineRule="auto"/>
      <w:ind w:left="1080" w:firstLine="210"/>
    </w:pPr>
    <w:rPr>
      <w:rFonts w:ascii="Arial" w:hAnsi="Arial" w:cs="Arial"/>
      <w:spacing w:val="-5"/>
      <w:sz w:val="20"/>
      <w:szCs w:val="20"/>
    </w:rPr>
  </w:style>
  <w:style w:type="character" w:customStyle="1" w:styleId="affffff8">
    <w:name w:val="Красная строка Знак"/>
    <w:basedOn w:val="af2"/>
    <w:link w:val="affffff7"/>
    <w:uiPriority w:val="99"/>
    <w:locked/>
    <w:rsid w:val="00915AB8"/>
    <w:rPr>
      <w:rFonts w:ascii="Arial" w:eastAsia="Times New Roman" w:hAnsi="Arial" w:cs="Arial"/>
      <w:spacing w:val="-5"/>
      <w:sz w:val="20"/>
      <w:szCs w:val="20"/>
      <w:lang w:eastAsia="en-US"/>
    </w:rPr>
  </w:style>
  <w:style w:type="paragraph" w:styleId="2e">
    <w:name w:val="Body Text First Indent 2"/>
    <w:basedOn w:val="afa"/>
    <w:link w:val="2f"/>
    <w:uiPriority w:val="99"/>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9"/>
    <w:link w:val="2e"/>
    <w:uiPriority w:val="99"/>
    <w:locked/>
    <w:rsid w:val="00915AB8"/>
    <w:rPr>
      <w:rFonts w:ascii="Arial" w:hAnsi="Arial" w:cs="Arial"/>
      <w:spacing w:val="-5"/>
      <w:sz w:val="20"/>
      <w:szCs w:val="20"/>
    </w:rPr>
  </w:style>
  <w:style w:type="character" w:styleId="HTMLa">
    <w:name w:val="HTML Cite"/>
    <w:basedOn w:val="a1"/>
    <w:uiPriority w:val="99"/>
    <w:semiHidden/>
    <w:rsid w:val="00915AB8"/>
    <w:rPr>
      <w:rFonts w:cs="Times New Roman"/>
      <w:i/>
      <w:lang w:val="ru-RU"/>
    </w:rPr>
  </w:style>
  <w:style w:type="paragraph" w:customStyle="1" w:styleId="1f">
    <w:name w:val="Название объекта1"/>
    <w:basedOn w:val="a0"/>
    <w:uiPriority w:val="99"/>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uiPriority w:val="99"/>
    <w:semiHidden/>
    <w:rsid w:val="00915AB8"/>
    <w:rPr>
      <w:rFonts w:ascii="Arial" w:hAnsi="Arial"/>
      <w:b/>
      <w:i/>
      <w:sz w:val="28"/>
      <w:lang w:val="ru-RU" w:eastAsia="ru-RU"/>
    </w:rPr>
  </w:style>
  <w:style w:type="paragraph" w:styleId="46">
    <w:name w:val="toc 4"/>
    <w:basedOn w:val="a0"/>
    <w:next w:val="a0"/>
    <w:autoRedefine/>
    <w:uiPriority w:val="99"/>
    <w:rsid w:val="00915AB8"/>
    <w:pPr>
      <w:spacing w:line="360" w:lineRule="auto"/>
      <w:ind w:left="840" w:firstLine="709"/>
    </w:pPr>
    <w:rPr>
      <w:rFonts w:ascii="Times New Roman" w:eastAsia="Times New Roman" w:hAnsi="Times New Roman"/>
      <w:sz w:val="18"/>
      <w:szCs w:val="18"/>
      <w:lang w:eastAsia="ru-RU"/>
    </w:rPr>
  </w:style>
  <w:style w:type="paragraph" w:styleId="55">
    <w:name w:val="toc 5"/>
    <w:basedOn w:val="a0"/>
    <w:next w:val="a0"/>
    <w:autoRedefine/>
    <w:uiPriority w:val="99"/>
    <w:rsid w:val="00915AB8"/>
    <w:pPr>
      <w:spacing w:line="360" w:lineRule="auto"/>
      <w:ind w:left="1120" w:firstLine="709"/>
    </w:pPr>
    <w:rPr>
      <w:rFonts w:ascii="Times New Roman" w:eastAsia="Times New Roman" w:hAnsi="Times New Roman"/>
      <w:sz w:val="18"/>
      <w:szCs w:val="18"/>
      <w:lang w:eastAsia="ru-RU"/>
    </w:rPr>
  </w:style>
  <w:style w:type="paragraph" w:styleId="61">
    <w:name w:val="toc 6"/>
    <w:basedOn w:val="a0"/>
    <w:next w:val="a0"/>
    <w:autoRedefine/>
    <w:uiPriority w:val="99"/>
    <w:rsid w:val="00915AB8"/>
    <w:pPr>
      <w:spacing w:line="360" w:lineRule="auto"/>
      <w:ind w:left="1400" w:firstLine="709"/>
    </w:pPr>
    <w:rPr>
      <w:rFonts w:ascii="Times New Roman" w:eastAsia="Times New Roman" w:hAnsi="Times New Roman"/>
      <w:sz w:val="18"/>
      <w:szCs w:val="18"/>
      <w:lang w:eastAsia="ru-RU"/>
    </w:rPr>
  </w:style>
  <w:style w:type="paragraph" w:styleId="71">
    <w:name w:val="toc 7"/>
    <w:basedOn w:val="a0"/>
    <w:next w:val="a0"/>
    <w:autoRedefine/>
    <w:uiPriority w:val="99"/>
    <w:rsid w:val="00915AB8"/>
    <w:pPr>
      <w:spacing w:line="360" w:lineRule="auto"/>
      <w:ind w:left="1680" w:firstLine="709"/>
    </w:pPr>
    <w:rPr>
      <w:rFonts w:ascii="Times New Roman" w:eastAsia="Times New Roman" w:hAnsi="Times New Roman"/>
      <w:sz w:val="18"/>
      <w:szCs w:val="18"/>
      <w:lang w:eastAsia="ru-RU"/>
    </w:rPr>
  </w:style>
  <w:style w:type="paragraph" w:styleId="81">
    <w:name w:val="toc 8"/>
    <w:basedOn w:val="a0"/>
    <w:next w:val="a0"/>
    <w:autoRedefine/>
    <w:uiPriority w:val="99"/>
    <w:rsid w:val="00915AB8"/>
    <w:pPr>
      <w:spacing w:line="360" w:lineRule="auto"/>
      <w:ind w:left="1960" w:firstLine="709"/>
    </w:pPr>
    <w:rPr>
      <w:rFonts w:ascii="Times New Roman" w:eastAsia="Times New Roman" w:hAnsi="Times New Roman"/>
      <w:sz w:val="18"/>
      <w:szCs w:val="18"/>
      <w:lang w:eastAsia="ru-RU"/>
    </w:rPr>
  </w:style>
  <w:style w:type="paragraph" w:styleId="91">
    <w:name w:val="toc 9"/>
    <w:basedOn w:val="a0"/>
    <w:next w:val="a0"/>
    <w:autoRedefine/>
    <w:uiPriority w:val="99"/>
    <w:rsid w:val="00915AB8"/>
    <w:pPr>
      <w:spacing w:line="360" w:lineRule="auto"/>
      <w:ind w:left="2240" w:firstLine="709"/>
    </w:pPr>
    <w:rPr>
      <w:rFonts w:ascii="Times New Roman" w:eastAsia="Times New Roman" w:hAnsi="Times New Roman"/>
      <w:sz w:val="18"/>
      <w:szCs w:val="18"/>
      <w:lang w:eastAsia="ru-RU"/>
    </w:rPr>
  </w:style>
  <w:style w:type="paragraph" w:customStyle="1" w:styleId="210">
    <w:name w:val="Основной текст 21"/>
    <w:basedOn w:val="a0"/>
    <w:uiPriority w:val="99"/>
    <w:rsid w:val="00915AB8"/>
    <w:pPr>
      <w:spacing w:line="360" w:lineRule="auto"/>
      <w:ind w:left="426" w:hanging="426"/>
    </w:pPr>
    <w:rPr>
      <w:rFonts w:ascii="Times New Roman" w:eastAsia="Times New Roman" w:hAnsi="Times New Roman"/>
      <w:b/>
      <w:sz w:val="28"/>
      <w:szCs w:val="20"/>
      <w:lang w:eastAsia="ru-RU"/>
    </w:rPr>
  </w:style>
  <w:style w:type="paragraph" w:customStyle="1" w:styleId="1f1">
    <w:name w:val="Цитата1"/>
    <w:basedOn w:val="a0"/>
    <w:uiPriority w:val="99"/>
    <w:rsid w:val="00915AB8"/>
    <w:pPr>
      <w:spacing w:line="360" w:lineRule="auto"/>
      <w:ind w:left="526" w:right="43" w:firstLine="709"/>
    </w:pPr>
    <w:rPr>
      <w:rFonts w:ascii="Times New Roman" w:eastAsia="Times New Roman" w:hAnsi="Times New Roman"/>
      <w:sz w:val="28"/>
      <w:szCs w:val="20"/>
      <w:lang w:eastAsia="ru-RU"/>
    </w:rPr>
  </w:style>
  <w:style w:type="paragraph" w:customStyle="1" w:styleId="1f2">
    <w:name w:val="Маркированный список1"/>
    <w:basedOn w:val="a0"/>
    <w:uiPriority w:val="99"/>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paragraph" w:customStyle="1" w:styleId="1f3">
    <w:name w:val="Нумерованный список1"/>
    <w:basedOn w:val="a0"/>
    <w:uiPriority w:val="99"/>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table" w:styleId="-1">
    <w:name w:val="Table Web 1"/>
    <w:basedOn w:val="a2"/>
    <w:uiPriority w:val="99"/>
    <w:semiHidden/>
    <w:rsid w:val="00915AB8"/>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2"/>
    <w:uiPriority w:val="99"/>
    <w:semiHidden/>
    <w:rsid w:val="00915AB8"/>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2"/>
    <w:uiPriority w:val="99"/>
    <w:semiHidden/>
    <w:rsid w:val="00915AB8"/>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9">
    <w:name w:val="Table Elegant"/>
    <w:basedOn w:val="a2"/>
    <w:uiPriority w:val="99"/>
    <w:semiHidden/>
    <w:rsid w:val="00915AB8"/>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4">
    <w:name w:val="Table Subtle 1"/>
    <w:basedOn w:val="a2"/>
    <w:uiPriority w:val="99"/>
    <w:semiHidden/>
    <w:rsid w:val="00915AB8"/>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Subtle 2"/>
    <w:basedOn w:val="a2"/>
    <w:uiPriority w:val="99"/>
    <w:semiHidden/>
    <w:rsid w:val="00915AB8"/>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5">
    <w:name w:val="Table Classic 1"/>
    <w:basedOn w:val="a2"/>
    <w:uiPriority w:val="99"/>
    <w:semiHidden/>
    <w:rsid w:val="00915AB8"/>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1">
    <w:name w:val="Table Classic 2"/>
    <w:basedOn w:val="a2"/>
    <w:uiPriority w:val="99"/>
    <w:semiHidden/>
    <w:rsid w:val="00915AB8"/>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2"/>
    <w:uiPriority w:val="99"/>
    <w:semiHidden/>
    <w:rsid w:val="00915AB8"/>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7">
    <w:name w:val="Table Classic 4"/>
    <w:basedOn w:val="a2"/>
    <w:uiPriority w:val="99"/>
    <w:semiHidden/>
    <w:rsid w:val="00915AB8"/>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6">
    <w:name w:val="Table 3D effects 1"/>
    <w:basedOn w:val="a2"/>
    <w:uiPriority w:val="99"/>
    <w:semiHidden/>
    <w:rsid w:val="00915AB8"/>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2"/>
    <w:uiPriority w:val="99"/>
    <w:semiHidden/>
    <w:rsid w:val="00915AB8"/>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2"/>
    <w:uiPriority w:val="99"/>
    <w:semiHidden/>
    <w:rsid w:val="00915AB8"/>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7">
    <w:name w:val="Table Simple 1"/>
    <w:basedOn w:val="a2"/>
    <w:uiPriority w:val="99"/>
    <w:semiHidden/>
    <w:rsid w:val="00915AB8"/>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3">
    <w:name w:val="Table Simple 2"/>
    <w:basedOn w:val="a2"/>
    <w:uiPriority w:val="99"/>
    <w:semiHidden/>
    <w:rsid w:val="00915AB8"/>
    <w:rPr>
      <w:rFonts w:ascii="Times New Roman" w:eastAsia="Times New Roman" w:hAnsi="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2"/>
    <w:uiPriority w:val="99"/>
    <w:semiHidden/>
    <w:rsid w:val="00915AB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8">
    <w:name w:val="Table Grid 1"/>
    <w:basedOn w:val="a2"/>
    <w:uiPriority w:val="99"/>
    <w:semiHidden/>
    <w:rsid w:val="00915AB8"/>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4">
    <w:name w:val="Table Grid 2"/>
    <w:basedOn w:val="a2"/>
    <w:uiPriority w:val="99"/>
    <w:semiHidden/>
    <w:rsid w:val="00915AB8"/>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2"/>
    <w:uiPriority w:val="99"/>
    <w:semiHidden/>
    <w:rsid w:val="00915AB8"/>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8">
    <w:name w:val="Table Grid 4"/>
    <w:basedOn w:val="a2"/>
    <w:uiPriority w:val="99"/>
    <w:semiHidden/>
    <w:rsid w:val="00915AB8"/>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2"/>
    <w:uiPriority w:val="99"/>
    <w:semiHidden/>
    <w:rsid w:val="00915AB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2"/>
    <w:uiPriority w:val="99"/>
    <w:semiHidden/>
    <w:rsid w:val="00915AB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2"/>
    <w:uiPriority w:val="99"/>
    <w:semiHidden/>
    <w:rsid w:val="00915AB8"/>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2"/>
    <w:uiPriority w:val="99"/>
    <w:semiHidden/>
    <w:rsid w:val="00915AB8"/>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a">
    <w:name w:val="Table Contemporary"/>
    <w:basedOn w:val="a2"/>
    <w:uiPriority w:val="99"/>
    <w:semiHidden/>
    <w:rsid w:val="00915AB8"/>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b">
    <w:name w:val="Table Professional"/>
    <w:basedOn w:val="a2"/>
    <w:uiPriority w:val="99"/>
    <w:semiHidden/>
    <w:rsid w:val="00915AB8"/>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9">
    <w:name w:val="Table Columns 1"/>
    <w:basedOn w:val="a2"/>
    <w:uiPriority w:val="99"/>
    <w:semiHidden/>
    <w:rsid w:val="00915AB8"/>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5">
    <w:name w:val="Table Columns 2"/>
    <w:basedOn w:val="a2"/>
    <w:uiPriority w:val="99"/>
    <w:semiHidden/>
    <w:rsid w:val="00915AB8"/>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2"/>
    <w:uiPriority w:val="99"/>
    <w:semiHidden/>
    <w:rsid w:val="00915AB8"/>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9">
    <w:name w:val="Table Columns 4"/>
    <w:basedOn w:val="a2"/>
    <w:uiPriority w:val="99"/>
    <w:semiHidden/>
    <w:rsid w:val="00915AB8"/>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2"/>
    <w:uiPriority w:val="99"/>
    <w:semiHidden/>
    <w:rsid w:val="00915AB8"/>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2"/>
    <w:uiPriority w:val="99"/>
    <w:semiHidden/>
    <w:rsid w:val="00915AB8"/>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2"/>
    <w:uiPriority w:val="99"/>
    <w:semiHidden/>
    <w:rsid w:val="00915AB8"/>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2"/>
    <w:uiPriority w:val="99"/>
    <w:semiHidden/>
    <w:rsid w:val="00915AB8"/>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2"/>
    <w:uiPriority w:val="99"/>
    <w:semiHidden/>
    <w:rsid w:val="00915AB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uiPriority w:val="99"/>
    <w:semiHidden/>
    <w:rsid w:val="00915AB8"/>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2"/>
    <w:uiPriority w:val="99"/>
    <w:semiHidden/>
    <w:rsid w:val="00915AB8"/>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2"/>
    <w:uiPriority w:val="99"/>
    <w:semiHidden/>
    <w:rsid w:val="00915AB8"/>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2"/>
    <w:uiPriority w:val="99"/>
    <w:semiHidden/>
    <w:rsid w:val="00915AB8"/>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c">
    <w:name w:val="Table Theme"/>
    <w:basedOn w:val="a2"/>
    <w:uiPriority w:val="99"/>
    <w:semiHidden/>
    <w:rsid w:val="00915AB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a">
    <w:name w:val="Table Colorful 1"/>
    <w:basedOn w:val="a2"/>
    <w:uiPriority w:val="99"/>
    <w:semiHidden/>
    <w:rsid w:val="00915AB8"/>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6">
    <w:name w:val="Table Colorful 2"/>
    <w:basedOn w:val="a2"/>
    <w:uiPriority w:val="99"/>
    <w:semiHidden/>
    <w:rsid w:val="00915AB8"/>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2"/>
    <w:uiPriority w:val="99"/>
    <w:semiHidden/>
    <w:rsid w:val="00915AB8"/>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affffffd">
    <w:name w:val="Таблица"/>
    <w:basedOn w:val="a0"/>
    <w:uiPriority w:val="99"/>
    <w:rsid w:val="00915AB8"/>
    <w:pPr>
      <w:spacing w:line="240" w:lineRule="auto"/>
      <w:ind w:firstLine="0"/>
    </w:pPr>
    <w:rPr>
      <w:rFonts w:ascii="Times New Roman" w:eastAsia="Times New Roman" w:hAnsi="Times New Roman"/>
      <w:szCs w:val="24"/>
      <w:lang w:eastAsia="ru-RU"/>
    </w:rPr>
  </w:style>
  <w:style w:type="character" w:customStyle="1" w:styleId="1fb">
    <w:name w:val="Заголовок_1"/>
    <w:uiPriority w:val="99"/>
    <w:semiHidden/>
    <w:rsid w:val="00915AB8"/>
    <w:rPr>
      <w:caps/>
    </w:rPr>
  </w:style>
  <w:style w:type="character" w:customStyle="1" w:styleId="1fc">
    <w:name w:val="Маркированный_1 Знак Знак"/>
    <w:uiPriority w:val="99"/>
    <w:rsid w:val="00915AB8"/>
    <w:rPr>
      <w:sz w:val="24"/>
      <w:lang w:val="ru-RU" w:eastAsia="ru-RU"/>
    </w:rPr>
  </w:style>
  <w:style w:type="character" w:customStyle="1" w:styleId="affffffe">
    <w:name w:val="Подчеркнутый Знак Знак"/>
    <w:uiPriority w:val="99"/>
    <w:rsid w:val="00915AB8"/>
    <w:rPr>
      <w:sz w:val="24"/>
      <w:u w:val="single"/>
      <w:lang w:val="ru-RU" w:eastAsia="ru-RU"/>
    </w:rPr>
  </w:style>
  <w:style w:type="paragraph" w:customStyle="1" w:styleId="afffffff">
    <w:name w:val="Статья"/>
    <w:basedOn w:val="a0"/>
    <w:uiPriority w:val="99"/>
    <w:rsid w:val="00915AB8"/>
    <w:pPr>
      <w:spacing w:line="240" w:lineRule="auto"/>
      <w:ind w:firstLine="0"/>
    </w:pPr>
    <w:rPr>
      <w:rFonts w:ascii="Times New Roman" w:eastAsia="Times New Roman" w:hAnsi="Times New Roman"/>
      <w:szCs w:val="24"/>
      <w:lang w:eastAsia="ru-RU"/>
    </w:rPr>
  </w:style>
  <w:style w:type="paragraph" w:customStyle="1" w:styleId="1fd">
    <w:name w:val="текст 1"/>
    <w:basedOn w:val="a0"/>
    <w:next w:val="a0"/>
    <w:uiPriority w:val="99"/>
    <w:rsid w:val="00915AB8"/>
    <w:pPr>
      <w:spacing w:line="240" w:lineRule="auto"/>
      <w:ind w:firstLine="540"/>
    </w:pPr>
    <w:rPr>
      <w:rFonts w:ascii="Times New Roman" w:eastAsia="Times New Roman" w:hAnsi="Times New Roman"/>
      <w:sz w:val="20"/>
      <w:szCs w:val="24"/>
      <w:lang w:eastAsia="ru-RU"/>
    </w:rPr>
  </w:style>
  <w:style w:type="paragraph" w:customStyle="1" w:styleId="afffffff0">
    <w:name w:val="Заголовок таблици"/>
    <w:basedOn w:val="1fd"/>
    <w:uiPriority w:val="99"/>
    <w:rsid w:val="00915AB8"/>
    <w:rPr>
      <w:sz w:val="22"/>
    </w:rPr>
  </w:style>
  <w:style w:type="paragraph" w:customStyle="1" w:styleId="afffffff1">
    <w:name w:val="Номер таблици"/>
    <w:basedOn w:val="a0"/>
    <w:next w:val="a0"/>
    <w:uiPriority w:val="99"/>
    <w:rsid w:val="00915AB8"/>
    <w:pPr>
      <w:spacing w:line="240" w:lineRule="auto"/>
      <w:ind w:firstLine="0"/>
      <w:jc w:val="right"/>
    </w:pPr>
    <w:rPr>
      <w:rFonts w:ascii="Times New Roman" w:eastAsia="Times New Roman" w:hAnsi="Times New Roman"/>
      <w:b/>
      <w:sz w:val="20"/>
      <w:szCs w:val="24"/>
      <w:lang w:eastAsia="ru-RU"/>
    </w:rPr>
  </w:style>
  <w:style w:type="paragraph" w:customStyle="1" w:styleId="afffffff2">
    <w:name w:val="Приложение"/>
    <w:basedOn w:val="a0"/>
    <w:next w:val="a0"/>
    <w:uiPriority w:val="99"/>
    <w:rsid w:val="00915AB8"/>
    <w:pPr>
      <w:spacing w:line="240" w:lineRule="auto"/>
      <w:ind w:firstLine="0"/>
      <w:jc w:val="right"/>
    </w:pPr>
    <w:rPr>
      <w:rFonts w:ascii="Times New Roman" w:eastAsia="Times New Roman" w:hAnsi="Times New Roman"/>
      <w:sz w:val="20"/>
      <w:szCs w:val="24"/>
      <w:lang w:eastAsia="ru-RU"/>
    </w:rPr>
  </w:style>
  <w:style w:type="paragraph" w:customStyle="1" w:styleId="afffffff3">
    <w:name w:val="Обычный по таблице"/>
    <w:basedOn w:val="a0"/>
    <w:uiPriority w:val="99"/>
    <w:rsid w:val="00915AB8"/>
    <w:pPr>
      <w:spacing w:line="240" w:lineRule="auto"/>
      <w:ind w:firstLine="0"/>
      <w:jc w:val="left"/>
    </w:pPr>
    <w:rPr>
      <w:rFonts w:ascii="Times New Roman" w:eastAsia="Times New Roman" w:hAnsi="Times New Roman"/>
      <w:szCs w:val="24"/>
      <w:lang w:eastAsia="ru-RU"/>
    </w:rPr>
  </w:style>
  <w:style w:type="character" w:customStyle="1" w:styleId="affff8">
    <w:name w:val="Обычный в таблице Знак"/>
    <w:link w:val="affff7"/>
    <w:uiPriority w:val="99"/>
    <w:locked/>
    <w:rsid w:val="00915AB8"/>
    <w:rPr>
      <w:rFonts w:ascii="Times New Roman" w:hAnsi="Times New Roman"/>
      <w:sz w:val="28"/>
      <w:lang w:eastAsia="ru-RU"/>
    </w:rPr>
  </w:style>
  <w:style w:type="paragraph" w:customStyle="1" w:styleId="font5">
    <w:name w:val="font5"/>
    <w:basedOn w:val="a0"/>
    <w:uiPriority w:val="99"/>
    <w:semiHidden/>
    <w:rsid w:val="00915AB8"/>
    <w:pPr>
      <w:spacing w:before="100" w:beforeAutospacing="1" w:after="100" w:afterAutospacing="1" w:line="240" w:lineRule="auto"/>
      <w:ind w:firstLine="0"/>
      <w:jc w:val="left"/>
    </w:pPr>
    <w:rPr>
      <w:rFonts w:ascii="Times New Roman" w:eastAsia="Times New Roman" w:hAnsi="Times New Roman"/>
      <w:sz w:val="20"/>
      <w:szCs w:val="20"/>
      <w:lang w:eastAsia="ru-RU"/>
    </w:rPr>
  </w:style>
  <w:style w:type="paragraph" w:customStyle="1" w:styleId="font6">
    <w:name w:val="font6"/>
    <w:basedOn w:val="a0"/>
    <w:uiPriority w:val="99"/>
    <w:semiHidden/>
    <w:rsid w:val="00915AB8"/>
    <w:pPr>
      <w:spacing w:before="100" w:beforeAutospacing="1" w:after="100" w:afterAutospacing="1" w:line="240" w:lineRule="auto"/>
      <w:ind w:firstLine="0"/>
      <w:jc w:val="left"/>
    </w:pPr>
    <w:rPr>
      <w:rFonts w:ascii="Times New Roman" w:eastAsia="Times New Roman" w:hAnsi="Times New Roman"/>
      <w:b/>
      <w:bCs/>
      <w:sz w:val="22"/>
      <w:lang w:eastAsia="ru-RU"/>
    </w:rPr>
  </w:style>
  <w:style w:type="paragraph" w:customStyle="1" w:styleId="xl24">
    <w:name w:val="xl24"/>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2"/>
      <w:lang w:eastAsia="ru-RU"/>
    </w:rPr>
  </w:style>
  <w:style w:type="paragraph" w:customStyle="1" w:styleId="xl25">
    <w:name w:val="xl25"/>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6">
    <w:name w:val="xl26"/>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27">
    <w:name w:val="xl27"/>
    <w:basedOn w:val="a0"/>
    <w:uiPriority w:val="99"/>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28">
    <w:name w:val="xl28"/>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9">
    <w:name w:val="xl29"/>
    <w:basedOn w:val="a0"/>
    <w:uiPriority w:val="99"/>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0">
    <w:name w:val="xl30"/>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1">
    <w:name w:val="xl31"/>
    <w:basedOn w:val="a0"/>
    <w:uiPriority w:val="99"/>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2">
    <w:name w:val="xl32"/>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3">
    <w:name w:val="xl33"/>
    <w:basedOn w:val="a0"/>
    <w:uiPriority w:val="99"/>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4">
    <w:name w:val="xl34"/>
    <w:basedOn w:val="a0"/>
    <w:uiPriority w:val="99"/>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5">
    <w:name w:val="xl35"/>
    <w:basedOn w:val="a0"/>
    <w:uiPriority w:val="99"/>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6">
    <w:name w:val="xl36"/>
    <w:basedOn w:val="a0"/>
    <w:uiPriority w:val="99"/>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7">
    <w:name w:val="xl37"/>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Cs w:val="24"/>
      <w:lang w:eastAsia="ru-RU"/>
    </w:rPr>
  </w:style>
  <w:style w:type="character" w:customStyle="1" w:styleId="1fe">
    <w:name w:val="Знак Знак1"/>
    <w:uiPriority w:val="99"/>
    <w:semiHidden/>
    <w:rsid w:val="00915AB8"/>
    <w:rPr>
      <w:sz w:val="24"/>
      <w:u w:val="single"/>
      <w:lang w:val="ru-RU" w:eastAsia="ru-RU"/>
    </w:rPr>
  </w:style>
  <w:style w:type="character" w:customStyle="1" w:styleId="1ff">
    <w:name w:val="Маркированный_1 Знак Знак Знак"/>
    <w:uiPriority w:val="99"/>
    <w:rsid w:val="00915AB8"/>
    <w:rPr>
      <w:sz w:val="24"/>
      <w:lang w:val="ru-RU" w:eastAsia="ru-RU"/>
    </w:rPr>
  </w:style>
  <w:style w:type="paragraph" w:customStyle="1" w:styleId="xl38">
    <w:name w:val="xl38"/>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39">
    <w:name w:val="xl39"/>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40">
    <w:name w:val="xl40"/>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1">
    <w:name w:val="xl41"/>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Cs w:val="24"/>
      <w:lang w:eastAsia="ru-RU"/>
    </w:rPr>
  </w:style>
  <w:style w:type="paragraph" w:customStyle="1" w:styleId="xl42">
    <w:name w:val="xl42"/>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3">
    <w:name w:val="xl43"/>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4">
    <w:name w:val="xl44"/>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5">
    <w:name w:val="xl45"/>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6">
    <w:name w:val="xl46"/>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7">
    <w:name w:val="xl47"/>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8">
    <w:name w:val="xl48"/>
    <w:basedOn w:val="a0"/>
    <w:uiPriority w:val="99"/>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9">
    <w:name w:val="xl49"/>
    <w:basedOn w:val="a0"/>
    <w:uiPriority w:val="99"/>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0">
    <w:name w:val="xl50"/>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51">
    <w:name w:val="xl51"/>
    <w:basedOn w:val="a0"/>
    <w:uiPriority w:val="99"/>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2">
    <w:name w:val="xl52"/>
    <w:basedOn w:val="a0"/>
    <w:uiPriority w:val="99"/>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xl53">
    <w:name w:val="xl53"/>
    <w:basedOn w:val="a0"/>
    <w:uiPriority w:val="99"/>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4">
    <w:name w:val="xl54"/>
    <w:basedOn w:val="a0"/>
    <w:uiPriority w:val="99"/>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5">
    <w:name w:val="xl55"/>
    <w:basedOn w:val="a0"/>
    <w:uiPriority w:val="99"/>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character" w:customStyle="1" w:styleId="afffffff4">
    <w:name w:val="Знак Знак Знак Знак"/>
    <w:uiPriority w:val="99"/>
    <w:semiHidden/>
    <w:rsid w:val="00915AB8"/>
    <w:rPr>
      <w:sz w:val="24"/>
      <w:lang w:val="ru-RU" w:eastAsia="ru-RU"/>
    </w:rPr>
  </w:style>
  <w:style w:type="paragraph" w:customStyle="1" w:styleId="xl23">
    <w:name w:val="xl23"/>
    <w:basedOn w:val="a0"/>
    <w:uiPriority w:val="99"/>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character" w:customStyle="1" w:styleId="3f0">
    <w:name w:val="Знак3 Знак Знак"/>
    <w:uiPriority w:val="99"/>
    <w:semiHidden/>
    <w:rsid w:val="00915AB8"/>
    <w:rPr>
      <w:b/>
      <w:sz w:val="24"/>
      <w:u w:val="single"/>
      <w:lang w:val="ru-RU" w:eastAsia="ru-RU"/>
    </w:rPr>
  </w:style>
  <w:style w:type="character" w:customStyle="1" w:styleId="afffffff5">
    <w:name w:val="Подчеркнутый Знак Знак Знак"/>
    <w:uiPriority w:val="99"/>
    <w:rsid w:val="00915AB8"/>
    <w:rPr>
      <w:sz w:val="24"/>
      <w:u w:val="single"/>
      <w:lang w:val="ru-RU" w:eastAsia="ru-RU"/>
    </w:rPr>
  </w:style>
  <w:style w:type="character" w:customStyle="1" w:styleId="1ff0">
    <w:name w:val="Маркированный_1 Знак Знак Знак Знак"/>
    <w:uiPriority w:val="99"/>
    <w:rsid w:val="00915AB8"/>
    <w:rPr>
      <w:sz w:val="24"/>
      <w:lang w:val="ru-RU" w:eastAsia="ru-RU"/>
    </w:rPr>
  </w:style>
  <w:style w:type="character" w:customStyle="1" w:styleId="2f7">
    <w:name w:val="Знак2 Знак Знак"/>
    <w:uiPriority w:val="99"/>
    <w:semiHidden/>
    <w:rsid w:val="00915AB8"/>
    <w:rPr>
      <w:b/>
      <w:sz w:val="24"/>
      <w:lang w:val="ru-RU" w:eastAsia="ru-RU"/>
    </w:rPr>
  </w:style>
  <w:style w:type="character" w:customStyle="1" w:styleId="1ff1">
    <w:name w:val="Подчеркнутый Знак Знак1"/>
    <w:uiPriority w:val="99"/>
    <w:rsid w:val="00915AB8"/>
    <w:rPr>
      <w:sz w:val="24"/>
      <w:u w:val="single"/>
      <w:lang w:val="ru-RU" w:eastAsia="ru-RU"/>
    </w:rPr>
  </w:style>
  <w:style w:type="character" w:customStyle="1" w:styleId="1ff2">
    <w:name w:val="Знак1 Знак Знак"/>
    <w:uiPriority w:val="99"/>
    <w:semiHidden/>
    <w:rsid w:val="00915AB8"/>
    <w:rPr>
      <w:sz w:val="24"/>
      <w:lang w:val="ru-RU" w:eastAsia="ru-RU"/>
    </w:rPr>
  </w:style>
  <w:style w:type="paragraph" w:customStyle="1" w:styleId="S1">
    <w:name w:val="S_Заголовок 1"/>
    <w:basedOn w:val="19"/>
    <w:uiPriority w:val="99"/>
    <w:rsid w:val="00915AB8"/>
    <w:pPr>
      <w:numPr>
        <w:numId w:val="22"/>
      </w:numPr>
      <w:tabs>
        <w:tab w:val="clear" w:pos="1778"/>
      </w:tabs>
      <w:spacing w:line="240" w:lineRule="auto"/>
      <w:ind w:left="927"/>
    </w:pPr>
  </w:style>
  <w:style w:type="paragraph" w:customStyle="1" w:styleId="S2">
    <w:name w:val="S_Заголовок 2"/>
    <w:basedOn w:val="21"/>
    <w:link w:val="S20"/>
    <w:autoRedefine/>
    <w:uiPriority w:val="99"/>
    <w:rsid w:val="00915AB8"/>
    <w:pPr>
      <w:keepLines w:val="0"/>
      <w:numPr>
        <w:ilvl w:val="1"/>
        <w:numId w:val="22"/>
      </w:numPr>
      <w:spacing w:before="120" w:after="120" w:line="240" w:lineRule="auto"/>
      <w:ind w:left="1208" w:hanging="357"/>
    </w:pPr>
    <w:rPr>
      <w:rFonts w:ascii="Calibri" w:eastAsia="Calibri" w:hAnsi="Calibri"/>
      <w:b/>
      <w:color w:val="auto"/>
      <w:sz w:val="24"/>
      <w:szCs w:val="24"/>
    </w:rPr>
  </w:style>
  <w:style w:type="paragraph" w:customStyle="1" w:styleId="S3">
    <w:name w:val="S_Заголовок 3"/>
    <w:basedOn w:val="3"/>
    <w:link w:val="S30"/>
    <w:uiPriority w:val="99"/>
    <w:rsid w:val="00915AB8"/>
    <w:pPr>
      <w:numPr>
        <w:ilvl w:val="2"/>
        <w:numId w:val="22"/>
      </w:numPr>
      <w:spacing w:before="120"/>
    </w:pPr>
  </w:style>
  <w:style w:type="paragraph" w:customStyle="1" w:styleId="S4">
    <w:name w:val="S_Заголовок 4"/>
    <w:basedOn w:val="4"/>
    <w:link w:val="S40"/>
    <w:uiPriority w:val="99"/>
    <w:rsid w:val="00915AB8"/>
    <w:pPr>
      <w:keepNext w:val="0"/>
      <w:numPr>
        <w:ilvl w:val="3"/>
        <w:numId w:val="22"/>
      </w:numPr>
      <w:spacing w:before="0" w:after="0" w:line="240" w:lineRule="auto"/>
      <w:jc w:val="left"/>
    </w:pPr>
    <w:rPr>
      <w:b w:val="0"/>
      <w:bCs w:val="0"/>
      <w:i/>
      <w:sz w:val="24"/>
      <w:szCs w:val="24"/>
    </w:rPr>
  </w:style>
  <w:style w:type="character" w:customStyle="1" w:styleId="S40">
    <w:name w:val="S_Заголовок 4 Знак"/>
    <w:link w:val="S4"/>
    <w:uiPriority w:val="99"/>
    <w:locked/>
    <w:rsid w:val="00915AB8"/>
    <w:rPr>
      <w:rFonts w:ascii="Times New Roman" w:eastAsia="Times New Roman" w:hAnsi="Times New Roman"/>
      <w:i/>
      <w:sz w:val="24"/>
      <w:szCs w:val="24"/>
    </w:rPr>
  </w:style>
  <w:style w:type="paragraph" w:customStyle="1" w:styleId="afffffff6">
    <w:name w:val="Статья Знак"/>
    <w:basedOn w:val="a0"/>
    <w:link w:val="afffffff7"/>
    <w:uiPriority w:val="99"/>
    <w:rsid w:val="00915AB8"/>
    <w:pPr>
      <w:spacing w:line="240" w:lineRule="auto"/>
      <w:ind w:firstLine="0"/>
    </w:pPr>
    <w:rPr>
      <w:rFonts w:ascii="Times New Roman" w:hAnsi="Times New Roman"/>
      <w:szCs w:val="20"/>
      <w:lang w:eastAsia="ru-RU"/>
    </w:rPr>
  </w:style>
  <w:style w:type="paragraph" w:customStyle="1" w:styleId="Sf4">
    <w:name w:val="S_Титульный"/>
    <w:basedOn w:val="S5"/>
    <w:uiPriority w:val="99"/>
    <w:rsid w:val="00915AB8"/>
    <w:pPr>
      <w:spacing w:line="360" w:lineRule="auto"/>
      <w:ind w:left="3240" w:firstLine="0"/>
      <w:jc w:val="right"/>
    </w:pPr>
    <w:rPr>
      <w:b/>
      <w:sz w:val="32"/>
      <w:szCs w:val="32"/>
    </w:rPr>
  </w:style>
  <w:style w:type="paragraph" w:styleId="afffffff8">
    <w:name w:val="List Bullet"/>
    <w:aliases w:val="Маркированный"/>
    <w:basedOn w:val="a0"/>
    <w:uiPriority w:val="99"/>
    <w:rsid w:val="00915AB8"/>
    <w:pPr>
      <w:spacing w:line="360" w:lineRule="auto"/>
      <w:ind w:left="1069" w:hanging="360"/>
      <w:contextualSpacing/>
    </w:pPr>
    <w:rPr>
      <w:rFonts w:ascii="Times New Roman" w:eastAsia="Times New Roman" w:hAnsi="Times New Roman"/>
      <w:szCs w:val="24"/>
      <w:lang w:eastAsia="ru-RU"/>
    </w:rPr>
  </w:style>
  <w:style w:type="paragraph" w:customStyle="1" w:styleId="Sf5">
    <w:name w:val="S_Обычный в таблице"/>
    <w:basedOn w:val="a0"/>
    <w:uiPriority w:val="99"/>
    <w:rsid w:val="00915AB8"/>
    <w:pPr>
      <w:spacing w:line="360" w:lineRule="auto"/>
      <w:ind w:firstLine="0"/>
      <w:jc w:val="center"/>
    </w:pPr>
    <w:rPr>
      <w:rFonts w:ascii="Times New Roman" w:eastAsia="Times New Roman" w:hAnsi="Times New Roman"/>
      <w:szCs w:val="24"/>
      <w:lang w:eastAsia="ru-RU"/>
    </w:rPr>
  </w:style>
  <w:style w:type="character" w:customStyle="1" w:styleId="S30">
    <w:name w:val="S_Заголовок 3 Знак"/>
    <w:basedOn w:val="30"/>
    <w:link w:val="S3"/>
    <w:uiPriority w:val="99"/>
    <w:locked/>
    <w:rsid w:val="00915AB8"/>
    <w:rPr>
      <w:rFonts w:ascii="Times New Roman" w:eastAsia="Times New Roman" w:hAnsi="Times New Roman" w:cs="Times New Roman"/>
      <w:sz w:val="24"/>
      <w:szCs w:val="24"/>
      <w:u w:val="single"/>
      <w:lang w:eastAsia="ru-RU"/>
    </w:rPr>
  </w:style>
  <w:style w:type="character" w:customStyle="1" w:styleId="1ff3">
    <w:name w:val="Заголовок_1 Знак Знак Знак Знак"/>
    <w:uiPriority w:val="99"/>
    <w:rsid w:val="00915AB8"/>
    <w:rPr>
      <w:b/>
      <w:caps/>
      <w:sz w:val="24"/>
      <w:lang w:val="ru-RU" w:eastAsia="ru-RU"/>
    </w:rPr>
  </w:style>
  <w:style w:type="paragraph" w:customStyle="1" w:styleId="10">
    <w:name w:val="Таблица 1 + Обычный"/>
    <w:basedOn w:val="a0"/>
    <w:autoRedefine/>
    <w:uiPriority w:val="99"/>
    <w:rsid w:val="00915AB8"/>
    <w:pPr>
      <w:numPr>
        <w:numId w:val="24"/>
      </w:numPr>
      <w:spacing w:line="360" w:lineRule="auto"/>
      <w:jc w:val="right"/>
    </w:pPr>
    <w:rPr>
      <w:rFonts w:ascii="Times New Roman" w:eastAsia="Times New Roman" w:hAnsi="Times New Roman"/>
      <w:spacing w:val="2"/>
      <w:szCs w:val="24"/>
      <w:lang w:eastAsia="ru-RU"/>
    </w:rPr>
  </w:style>
  <w:style w:type="paragraph" w:customStyle="1" w:styleId="1ff4">
    <w:name w:val="Маркированный_1"/>
    <w:basedOn w:val="a0"/>
    <w:uiPriority w:val="99"/>
    <w:rsid w:val="00915AB8"/>
    <w:pPr>
      <w:tabs>
        <w:tab w:val="num" w:pos="2858"/>
      </w:tabs>
      <w:spacing w:line="360" w:lineRule="auto"/>
      <w:ind w:left="2858" w:hanging="360"/>
    </w:pPr>
    <w:rPr>
      <w:rFonts w:ascii="Times New Roman" w:eastAsia="Times New Roman" w:hAnsi="Times New Roman"/>
      <w:szCs w:val="24"/>
      <w:lang w:eastAsia="ru-RU"/>
    </w:rPr>
  </w:style>
  <w:style w:type="character" w:styleId="afffffff9">
    <w:name w:val="Emphasis"/>
    <w:basedOn w:val="a1"/>
    <w:uiPriority w:val="99"/>
    <w:qFormat/>
    <w:rsid w:val="00915AB8"/>
    <w:rPr>
      <w:rFonts w:cs="Times New Roman"/>
      <w:i/>
    </w:rPr>
  </w:style>
  <w:style w:type="paragraph" w:customStyle="1" w:styleId="1">
    <w:name w:val="Рисунок 1 + Обычный"/>
    <w:basedOn w:val="a0"/>
    <w:autoRedefine/>
    <w:uiPriority w:val="99"/>
    <w:rsid w:val="00915AB8"/>
    <w:pPr>
      <w:numPr>
        <w:numId w:val="23"/>
      </w:numPr>
      <w:spacing w:line="360" w:lineRule="auto"/>
      <w:jc w:val="right"/>
    </w:pPr>
    <w:rPr>
      <w:rFonts w:ascii="Times New Roman" w:eastAsia="Times New Roman" w:hAnsi="Times New Roman"/>
      <w:szCs w:val="24"/>
      <w:lang w:eastAsia="ru-RU"/>
    </w:rPr>
  </w:style>
  <w:style w:type="character" w:customStyle="1" w:styleId="afffffffa">
    <w:name w:val="Подчеркнутый Знак Знак Знак Знак"/>
    <w:uiPriority w:val="99"/>
    <w:rsid w:val="00915AB8"/>
    <w:rPr>
      <w:sz w:val="24"/>
      <w:u w:val="single"/>
      <w:lang w:val="ru-RU" w:eastAsia="ru-RU"/>
    </w:rPr>
  </w:style>
  <w:style w:type="character" w:customStyle="1" w:styleId="1ff5">
    <w:name w:val="Маркированный_1 Знак Знак Знак Знак Знак"/>
    <w:uiPriority w:val="99"/>
    <w:rsid w:val="00915AB8"/>
    <w:rPr>
      <w:sz w:val="24"/>
      <w:lang w:val="ru-RU" w:eastAsia="ru-RU"/>
    </w:rPr>
  </w:style>
  <w:style w:type="character" w:customStyle="1" w:styleId="1ff6">
    <w:name w:val="Заголовок_1 Знак Знак Знак Знак Знак"/>
    <w:uiPriority w:val="99"/>
    <w:rsid w:val="00915AB8"/>
    <w:rPr>
      <w:b/>
      <w:caps/>
      <w:sz w:val="24"/>
      <w:lang w:val="ru-RU" w:eastAsia="ru-RU"/>
    </w:rPr>
  </w:style>
  <w:style w:type="character" w:customStyle="1" w:styleId="110">
    <w:name w:val="Маркированный_1 Знак Знак1"/>
    <w:uiPriority w:val="99"/>
    <w:rsid w:val="00915AB8"/>
    <w:rPr>
      <w:sz w:val="24"/>
      <w:lang w:val="ru-RU" w:eastAsia="ru-RU"/>
    </w:rPr>
  </w:style>
  <w:style w:type="character" w:customStyle="1" w:styleId="111">
    <w:name w:val="Маркированный_1 Знак1"/>
    <w:basedOn w:val="a1"/>
    <w:uiPriority w:val="99"/>
    <w:rsid w:val="00915AB8"/>
    <w:rPr>
      <w:rFonts w:cs="Times New Roman"/>
    </w:rPr>
  </w:style>
  <w:style w:type="paragraph" w:customStyle="1" w:styleId="-21">
    <w:name w:val="УГТП-Заголовок 2"/>
    <w:basedOn w:val="a0"/>
    <w:uiPriority w:val="99"/>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7">
    <w:name w:val="Статья Знак Знак"/>
    <w:link w:val="afffffff6"/>
    <w:uiPriority w:val="99"/>
    <w:locked/>
    <w:rsid w:val="00915AB8"/>
    <w:rPr>
      <w:rFonts w:ascii="Times New Roman" w:hAnsi="Times New Roman"/>
      <w:sz w:val="24"/>
      <w:lang w:eastAsia="ru-RU"/>
    </w:rPr>
  </w:style>
  <w:style w:type="character" w:customStyle="1" w:styleId="121">
    <w:name w:val="Заголовок_12"/>
    <w:uiPriority w:val="99"/>
    <w:rsid w:val="00915AB8"/>
    <w:rPr>
      <w:b/>
    </w:rPr>
  </w:style>
  <w:style w:type="paragraph" w:customStyle="1" w:styleId="S12">
    <w:name w:val="S_Таблица 1"/>
    <w:basedOn w:val="S5"/>
    <w:autoRedefine/>
    <w:uiPriority w:val="99"/>
    <w:rsid w:val="00915AB8"/>
    <w:pPr>
      <w:spacing w:line="360" w:lineRule="auto"/>
      <w:ind w:left="2325" w:hanging="1605"/>
      <w:jc w:val="right"/>
    </w:pPr>
  </w:style>
  <w:style w:type="character" w:customStyle="1" w:styleId="Sf6">
    <w:name w:val="S_Таблица Знак"/>
    <w:uiPriority w:val="99"/>
    <w:locked/>
    <w:rsid w:val="00915AB8"/>
    <w:rPr>
      <w:sz w:val="24"/>
    </w:rPr>
  </w:style>
  <w:style w:type="paragraph" w:customStyle="1" w:styleId="xl106">
    <w:name w:val="xl106"/>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FF0000"/>
      <w:sz w:val="22"/>
      <w:lang w:eastAsia="ru-RU"/>
    </w:rPr>
  </w:style>
  <w:style w:type="paragraph" w:customStyle="1" w:styleId="afffffffb">
    <w:name w:val="Т"/>
    <w:basedOn w:val="a0"/>
    <w:autoRedefine/>
    <w:uiPriority w:val="99"/>
    <w:rsid w:val="00915AB8"/>
    <w:pPr>
      <w:tabs>
        <w:tab w:val="num" w:pos="834"/>
      </w:tabs>
      <w:spacing w:line="360" w:lineRule="auto"/>
      <w:ind w:left="834" w:right="-158" w:hanging="114"/>
      <w:jc w:val="right"/>
    </w:pPr>
    <w:rPr>
      <w:rFonts w:ascii="Times New Roman" w:eastAsia="Times New Roman" w:hAnsi="Times New Roman"/>
      <w:szCs w:val="24"/>
      <w:lang w:eastAsia="ru-RU"/>
    </w:rPr>
  </w:style>
  <w:style w:type="paragraph" w:customStyle="1" w:styleId="Sf7">
    <w:name w:val="S_Отступ"/>
    <w:basedOn w:val="a0"/>
    <w:uiPriority w:val="99"/>
    <w:rsid w:val="00915AB8"/>
    <w:pPr>
      <w:spacing w:line="360" w:lineRule="auto"/>
      <w:ind w:firstLine="709"/>
    </w:pPr>
    <w:rPr>
      <w:rFonts w:ascii="Times New Roman" w:eastAsia="Times New Roman" w:hAnsi="Times New Roman"/>
      <w:bCs/>
      <w:szCs w:val="32"/>
      <w:lang w:eastAsia="ar-SA"/>
    </w:rPr>
  </w:style>
  <w:style w:type="paragraph" w:customStyle="1" w:styleId="afffffffc">
    <w:name w:val="Название таблицы"/>
    <w:basedOn w:val="af"/>
    <w:uiPriority w:val="99"/>
    <w:rsid w:val="00915AB8"/>
    <w:pPr>
      <w:keepLines w:val="0"/>
      <w:spacing w:before="120" w:after="0"/>
      <w:jc w:val="left"/>
    </w:pPr>
    <w:rPr>
      <w:b/>
      <w:sz w:val="22"/>
      <w:szCs w:val="22"/>
      <w:lang w:eastAsia="ru-RU"/>
    </w:rPr>
  </w:style>
  <w:style w:type="paragraph" w:customStyle="1" w:styleId="afffffffd">
    <w:name w:val="Табличный_заголовки"/>
    <w:basedOn w:val="a0"/>
    <w:uiPriority w:val="99"/>
    <w:rsid w:val="00915AB8"/>
    <w:pPr>
      <w:keepNext/>
      <w:keepLines/>
      <w:spacing w:line="240" w:lineRule="auto"/>
      <w:ind w:firstLine="0"/>
      <w:jc w:val="center"/>
    </w:pPr>
    <w:rPr>
      <w:rFonts w:ascii="Times New Roman" w:eastAsia="Times New Roman" w:hAnsi="Times New Roman"/>
      <w:b/>
      <w:sz w:val="22"/>
      <w:lang w:eastAsia="ru-RU"/>
    </w:rPr>
  </w:style>
  <w:style w:type="paragraph" w:customStyle="1" w:styleId="afffffffe">
    <w:name w:val="Табличный_центр"/>
    <w:basedOn w:val="a0"/>
    <w:uiPriority w:val="99"/>
    <w:rsid w:val="00915AB8"/>
    <w:pPr>
      <w:spacing w:line="240" w:lineRule="auto"/>
      <w:ind w:firstLine="0"/>
      <w:jc w:val="center"/>
    </w:pPr>
    <w:rPr>
      <w:rFonts w:ascii="Times New Roman" w:eastAsia="Times New Roman" w:hAnsi="Times New Roman"/>
      <w:sz w:val="22"/>
      <w:lang w:eastAsia="ru-RU"/>
    </w:rPr>
  </w:style>
  <w:style w:type="character" w:customStyle="1" w:styleId="S13">
    <w:name w:val="S_Маркированный Знак1"/>
    <w:uiPriority w:val="99"/>
    <w:rsid w:val="00915AB8"/>
    <w:rPr>
      <w:sz w:val="24"/>
    </w:rPr>
  </w:style>
  <w:style w:type="paragraph" w:customStyle="1" w:styleId="affffffff">
    <w:name w:val="ГРАД Основной текст"/>
    <w:basedOn w:val="a0"/>
    <w:link w:val="affffffff0"/>
    <w:autoRedefine/>
    <w:uiPriority w:val="99"/>
    <w:rsid w:val="00915AB8"/>
    <w:pPr>
      <w:tabs>
        <w:tab w:val="left" w:pos="540"/>
        <w:tab w:val="left" w:pos="1260"/>
        <w:tab w:val="left" w:pos="1620"/>
      </w:tabs>
      <w:spacing w:line="240" w:lineRule="auto"/>
      <w:ind w:left="68" w:firstLine="539"/>
    </w:pPr>
    <w:rPr>
      <w:rFonts w:ascii="Times New Roman" w:hAnsi="Times New Roman"/>
      <w:color w:val="000000"/>
      <w:spacing w:val="4"/>
      <w:sz w:val="28"/>
      <w:szCs w:val="20"/>
      <w:lang w:eastAsia="ru-RU"/>
    </w:rPr>
  </w:style>
  <w:style w:type="character" w:customStyle="1" w:styleId="affffffff0">
    <w:name w:val="ГРАД Основной текст Знак Знак"/>
    <w:link w:val="affffffff"/>
    <w:uiPriority w:val="99"/>
    <w:locked/>
    <w:rsid w:val="00915AB8"/>
    <w:rPr>
      <w:rFonts w:ascii="Times New Roman" w:hAnsi="Times New Roman"/>
      <w:color w:val="000000"/>
      <w:spacing w:val="4"/>
      <w:sz w:val="28"/>
      <w:lang w:eastAsia="ru-RU"/>
    </w:rPr>
  </w:style>
  <w:style w:type="paragraph" w:customStyle="1" w:styleId="S">
    <w:name w:val="S_Маркированнай"/>
    <w:basedOn w:val="S5"/>
    <w:autoRedefine/>
    <w:uiPriority w:val="99"/>
    <w:rsid w:val="00915AB8"/>
    <w:pPr>
      <w:numPr>
        <w:numId w:val="26"/>
      </w:numPr>
      <w:tabs>
        <w:tab w:val="left" w:pos="992"/>
      </w:tabs>
      <w:spacing w:line="360" w:lineRule="auto"/>
    </w:pPr>
  </w:style>
  <w:style w:type="character" w:customStyle="1" w:styleId="a5">
    <w:name w:val="Без интервала Знак"/>
    <w:link w:val="a4"/>
    <w:uiPriority w:val="99"/>
    <w:locked/>
    <w:rsid w:val="00915AB8"/>
    <w:rPr>
      <w:rFonts w:ascii="Calibri" w:hAnsi="Calibri"/>
      <w:sz w:val="32"/>
      <w:lang w:val="en-US"/>
    </w:rPr>
  </w:style>
  <w:style w:type="paragraph" w:styleId="affffffff1">
    <w:name w:val="Revision"/>
    <w:hidden/>
    <w:uiPriority w:val="99"/>
    <w:semiHidden/>
    <w:rsid w:val="00915AB8"/>
    <w:rPr>
      <w:rFonts w:ascii="Times New Roman" w:eastAsia="Times New Roman" w:hAnsi="Times New Roman"/>
      <w:sz w:val="24"/>
      <w:szCs w:val="24"/>
    </w:rPr>
  </w:style>
  <w:style w:type="paragraph" w:customStyle="1" w:styleId="tekstob">
    <w:name w:val="tekstob"/>
    <w:basedOn w:val="a0"/>
    <w:uiPriority w:val="99"/>
    <w:rsid w:val="00C8374B"/>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customStyle="1" w:styleId="w">
    <w:name w:val="w"/>
    <w:basedOn w:val="a1"/>
    <w:uiPriority w:val="99"/>
    <w:rsid w:val="007413BC"/>
    <w:rPr>
      <w:rFonts w:cs="Times New Roman"/>
    </w:rPr>
  </w:style>
  <w:style w:type="paragraph" w:customStyle="1" w:styleId="consplusnormal0">
    <w:name w:val="consplusnormal"/>
    <w:basedOn w:val="a0"/>
    <w:uiPriority w:val="99"/>
    <w:rsid w:val="0082322C"/>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ffffff2">
    <w:name w:val="endnote text"/>
    <w:basedOn w:val="a0"/>
    <w:link w:val="1ff7"/>
    <w:uiPriority w:val="99"/>
    <w:semiHidden/>
    <w:rsid w:val="00DD4E7B"/>
    <w:pPr>
      <w:spacing w:line="360" w:lineRule="auto"/>
      <w:ind w:firstLine="680"/>
    </w:pPr>
    <w:rPr>
      <w:rFonts w:ascii="Times New Roman" w:eastAsia="Times New Roman" w:hAnsi="Times New Roman"/>
      <w:sz w:val="20"/>
      <w:szCs w:val="20"/>
      <w:lang w:eastAsia="ar-SA"/>
    </w:rPr>
  </w:style>
  <w:style w:type="character" w:customStyle="1" w:styleId="1ff7">
    <w:name w:val="Текст концевой сноски Знак1"/>
    <w:basedOn w:val="a1"/>
    <w:link w:val="affffffff2"/>
    <w:uiPriority w:val="99"/>
    <w:semiHidden/>
    <w:locked/>
    <w:rsid w:val="00DD4E7B"/>
    <w:rPr>
      <w:rFonts w:ascii="Times New Roman" w:hAnsi="Times New Roman" w:cs="Times New Roman"/>
      <w:sz w:val="20"/>
      <w:szCs w:val="20"/>
      <w:lang w:eastAsia="ar-SA" w:bidi="ar-SA"/>
    </w:rPr>
  </w:style>
  <w:style w:type="character" w:customStyle="1" w:styleId="affffffff3">
    <w:name w:val="Текст концевой сноски Знак"/>
    <w:basedOn w:val="a1"/>
    <w:uiPriority w:val="99"/>
    <w:semiHidden/>
    <w:rsid w:val="00DD4E7B"/>
    <w:rPr>
      <w:rFonts w:ascii="Bookman Old Style" w:eastAsia="Times New Roman" w:hAnsi="Bookman Old Style" w:cs="Times New Roman"/>
      <w:sz w:val="20"/>
      <w:szCs w:val="20"/>
    </w:rPr>
  </w:style>
  <w:style w:type="paragraph" w:styleId="affffffff4">
    <w:name w:val="Subtitle"/>
    <w:basedOn w:val="affffffff5"/>
    <w:next w:val="a"/>
    <w:link w:val="1ff8"/>
    <w:uiPriority w:val="99"/>
    <w:qFormat/>
    <w:rsid w:val="00DD4E7B"/>
    <w:pPr>
      <w:keepNext/>
      <w:keepLines/>
      <w:spacing w:before="60" w:after="120" w:line="340" w:lineRule="atLeast"/>
      <w:jc w:val="left"/>
    </w:pPr>
    <w:rPr>
      <w:rFonts w:ascii="Arial" w:hAnsi="Arial" w:cs="Arial"/>
      <w:b w:val="0"/>
      <w:bCs w:val="0"/>
      <w:spacing w:val="-16"/>
      <w:kern w:val="2"/>
      <w:sz w:val="32"/>
      <w:szCs w:val="32"/>
    </w:rPr>
  </w:style>
  <w:style w:type="character" w:customStyle="1" w:styleId="1ff8">
    <w:name w:val="Подзаголовок Знак1"/>
    <w:basedOn w:val="a1"/>
    <w:link w:val="affffffff4"/>
    <w:uiPriority w:val="99"/>
    <w:locked/>
    <w:rsid w:val="00DD4E7B"/>
    <w:rPr>
      <w:rFonts w:ascii="Arial" w:hAnsi="Arial" w:cs="Arial"/>
      <w:spacing w:val="-16"/>
      <w:kern w:val="2"/>
      <w:sz w:val="32"/>
      <w:szCs w:val="32"/>
      <w:lang w:eastAsia="ar-SA" w:bidi="ar-SA"/>
    </w:rPr>
  </w:style>
  <w:style w:type="character" w:customStyle="1" w:styleId="affffffff6">
    <w:name w:val="Подзаголовок Знак"/>
    <w:basedOn w:val="a1"/>
    <w:uiPriority w:val="99"/>
    <w:rsid w:val="00DD4E7B"/>
    <w:rPr>
      <w:rFonts w:eastAsia="Times New Roman" w:cs="Times New Roman"/>
      <w:color w:val="5A5A5A"/>
      <w:spacing w:val="15"/>
    </w:rPr>
  </w:style>
  <w:style w:type="paragraph" w:styleId="affffffff5">
    <w:name w:val="Title"/>
    <w:basedOn w:val="a0"/>
    <w:next w:val="affffffff4"/>
    <w:link w:val="1ff9"/>
    <w:uiPriority w:val="99"/>
    <w:qFormat/>
    <w:rsid w:val="00DD4E7B"/>
    <w:pPr>
      <w:spacing w:line="360" w:lineRule="auto"/>
      <w:ind w:firstLine="709"/>
      <w:jc w:val="center"/>
    </w:pPr>
    <w:rPr>
      <w:rFonts w:ascii="Times New Roman" w:eastAsia="Times New Roman" w:hAnsi="Times New Roman"/>
      <w:b/>
      <w:bCs/>
      <w:sz w:val="28"/>
      <w:szCs w:val="28"/>
      <w:lang w:eastAsia="ar-SA"/>
    </w:rPr>
  </w:style>
  <w:style w:type="character" w:customStyle="1" w:styleId="1ff9">
    <w:name w:val="Название Знак1"/>
    <w:basedOn w:val="a1"/>
    <w:link w:val="affffffff5"/>
    <w:uiPriority w:val="99"/>
    <w:locked/>
    <w:rsid w:val="00DD4E7B"/>
    <w:rPr>
      <w:rFonts w:ascii="Times New Roman" w:hAnsi="Times New Roman" w:cs="Times New Roman"/>
      <w:b/>
      <w:bCs/>
      <w:sz w:val="28"/>
      <w:szCs w:val="28"/>
      <w:lang w:eastAsia="ar-SA" w:bidi="ar-SA"/>
    </w:rPr>
  </w:style>
  <w:style w:type="character" w:customStyle="1" w:styleId="affffffff7">
    <w:name w:val="Название Знак"/>
    <w:basedOn w:val="a1"/>
    <w:uiPriority w:val="99"/>
    <w:rsid w:val="00DD4E7B"/>
    <w:rPr>
      <w:rFonts w:ascii="Calibri Light" w:hAnsi="Calibri Light" w:cs="Times New Roman"/>
      <w:spacing w:val="-10"/>
      <w:kern w:val="28"/>
      <w:sz w:val="56"/>
      <w:szCs w:val="56"/>
    </w:rPr>
  </w:style>
  <w:style w:type="paragraph" w:customStyle="1" w:styleId="affffffff8">
    <w:name w:val="Заголовок"/>
    <w:basedOn w:val="a0"/>
    <w:next w:val="a"/>
    <w:uiPriority w:val="99"/>
    <w:rsid w:val="00DD4E7B"/>
    <w:pPr>
      <w:keepNext/>
      <w:suppressAutoHyphens/>
      <w:spacing w:before="240" w:after="120" w:line="240" w:lineRule="auto"/>
      <w:ind w:firstLine="0"/>
      <w:jc w:val="left"/>
    </w:pPr>
    <w:rPr>
      <w:rFonts w:ascii="Arial" w:eastAsia="Arial Unicode MS" w:hAnsi="Arial" w:cs="Tahoma"/>
      <w:sz w:val="28"/>
      <w:szCs w:val="28"/>
      <w:lang w:eastAsia="ar-SA"/>
    </w:rPr>
  </w:style>
  <w:style w:type="paragraph" w:customStyle="1" w:styleId="112">
    <w:name w:val="Название11"/>
    <w:basedOn w:val="a0"/>
    <w:uiPriority w:val="99"/>
    <w:rsid w:val="00DD4E7B"/>
    <w:pPr>
      <w:suppressLineNumbers/>
      <w:spacing w:before="120" w:after="120" w:line="360" w:lineRule="auto"/>
      <w:ind w:firstLine="680"/>
    </w:pPr>
    <w:rPr>
      <w:rFonts w:ascii="Arial" w:eastAsia="Times New Roman" w:hAnsi="Arial" w:cs="Tahoma"/>
      <w:i/>
      <w:iCs/>
      <w:sz w:val="20"/>
      <w:szCs w:val="24"/>
      <w:lang w:eastAsia="ar-SA"/>
    </w:rPr>
  </w:style>
  <w:style w:type="paragraph" w:customStyle="1" w:styleId="113">
    <w:name w:val="Указатель11"/>
    <w:basedOn w:val="a0"/>
    <w:uiPriority w:val="99"/>
    <w:rsid w:val="00DD4E7B"/>
    <w:pPr>
      <w:suppressLineNumbers/>
      <w:spacing w:line="360" w:lineRule="auto"/>
      <w:ind w:firstLine="680"/>
    </w:pPr>
    <w:rPr>
      <w:rFonts w:ascii="Arial" w:eastAsia="Times New Roman" w:hAnsi="Arial" w:cs="Tahoma"/>
      <w:szCs w:val="24"/>
      <w:lang w:eastAsia="ar-SA"/>
    </w:rPr>
  </w:style>
  <w:style w:type="paragraph" w:customStyle="1" w:styleId="220">
    <w:name w:val="Основной текст 22"/>
    <w:basedOn w:val="a0"/>
    <w:uiPriority w:val="99"/>
    <w:rsid w:val="00DD4E7B"/>
    <w:pPr>
      <w:spacing w:line="360" w:lineRule="auto"/>
      <w:ind w:firstLine="680"/>
      <w:jc w:val="center"/>
    </w:pPr>
    <w:rPr>
      <w:rFonts w:ascii="Times New Roman" w:eastAsia="Times New Roman" w:hAnsi="Times New Roman"/>
      <w:b/>
      <w:bCs/>
      <w:caps/>
      <w:szCs w:val="24"/>
      <w:lang w:eastAsia="ar-SA"/>
    </w:rPr>
  </w:style>
  <w:style w:type="paragraph" w:customStyle="1" w:styleId="221">
    <w:name w:val="Основной текст с отступом 22"/>
    <w:basedOn w:val="a0"/>
    <w:uiPriority w:val="99"/>
    <w:rsid w:val="00DD4E7B"/>
    <w:pPr>
      <w:spacing w:after="120" w:line="480" w:lineRule="auto"/>
      <w:ind w:left="283" w:firstLine="680"/>
    </w:pPr>
    <w:rPr>
      <w:rFonts w:ascii="Times New Roman" w:eastAsia="Times New Roman" w:hAnsi="Times New Roman"/>
      <w:szCs w:val="24"/>
      <w:lang w:eastAsia="ar-SA"/>
    </w:rPr>
  </w:style>
  <w:style w:type="paragraph" w:customStyle="1" w:styleId="2f8">
    <w:name w:val="Название объекта2"/>
    <w:basedOn w:val="a0"/>
    <w:next w:val="a0"/>
    <w:uiPriority w:val="99"/>
    <w:rsid w:val="00DD4E7B"/>
    <w:pPr>
      <w:spacing w:line="360" w:lineRule="auto"/>
      <w:ind w:firstLine="680"/>
    </w:pPr>
    <w:rPr>
      <w:rFonts w:ascii="Times New Roman" w:eastAsia="Times New Roman" w:hAnsi="Times New Roman"/>
      <w:b/>
      <w:bCs/>
      <w:sz w:val="20"/>
      <w:szCs w:val="20"/>
      <w:lang w:eastAsia="ar-SA"/>
    </w:rPr>
  </w:style>
  <w:style w:type="paragraph" w:customStyle="1" w:styleId="2f9">
    <w:name w:val="Текст примечания2"/>
    <w:basedOn w:val="a0"/>
    <w:uiPriority w:val="99"/>
    <w:rsid w:val="00DD4E7B"/>
    <w:pPr>
      <w:spacing w:line="360" w:lineRule="auto"/>
      <w:ind w:firstLine="680"/>
    </w:pPr>
    <w:rPr>
      <w:rFonts w:ascii="Times New Roman" w:eastAsia="Times New Roman" w:hAnsi="Times New Roman"/>
      <w:sz w:val="20"/>
      <w:szCs w:val="20"/>
      <w:lang w:eastAsia="ar-SA"/>
    </w:rPr>
  </w:style>
  <w:style w:type="paragraph" w:customStyle="1" w:styleId="320">
    <w:name w:val="Основной текст 32"/>
    <w:basedOn w:val="a0"/>
    <w:uiPriority w:val="99"/>
    <w:rsid w:val="00DD4E7B"/>
    <w:pPr>
      <w:spacing w:after="120" w:line="360" w:lineRule="auto"/>
      <w:ind w:firstLine="680"/>
    </w:pPr>
    <w:rPr>
      <w:rFonts w:ascii="Times New Roman" w:eastAsia="Times New Roman" w:hAnsi="Times New Roman"/>
      <w:sz w:val="16"/>
      <w:szCs w:val="16"/>
      <w:lang w:eastAsia="ar-SA"/>
    </w:rPr>
  </w:style>
  <w:style w:type="paragraph" w:customStyle="1" w:styleId="321">
    <w:name w:val="Основной текст с отступом 32"/>
    <w:basedOn w:val="a0"/>
    <w:uiPriority w:val="99"/>
    <w:rsid w:val="00DD4E7B"/>
    <w:pPr>
      <w:spacing w:line="360" w:lineRule="auto"/>
      <w:ind w:left="708" w:firstLine="709"/>
    </w:pPr>
    <w:rPr>
      <w:rFonts w:ascii="Times New Roman" w:eastAsia="Times New Roman" w:hAnsi="Times New Roman"/>
      <w:sz w:val="28"/>
      <w:szCs w:val="28"/>
      <w:lang w:eastAsia="ar-SA"/>
    </w:rPr>
  </w:style>
  <w:style w:type="paragraph" w:customStyle="1" w:styleId="2fa">
    <w:name w:val="Цитата2"/>
    <w:basedOn w:val="a0"/>
    <w:uiPriority w:val="99"/>
    <w:rsid w:val="00DD4E7B"/>
    <w:pPr>
      <w:spacing w:line="360" w:lineRule="auto"/>
      <w:ind w:left="526" w:right="43" w:firstLine="709"/>
    </w:pPr>
    <w:rPr>
      <w:rFonts w:ascii="Times New Roman" w:eastAsia="Times New Roman" w:hAnsi="Times New Roman"/>
      <w:sz w:val="28"/>
      <w:szCs w:val="28"/>
      <w:lang w:eastAsia="ar-SA"/>
    </w:rPr>
  </w:style>
  <w:style w:type="paragraph" w:customStyle="1" w:styleId="2fb">
    <w:name w:val="Схема документа2"/>
    <w:basedOn w:val="a0"/>
    <w:uiPriority w:val="99"/>
    <w:rsid w:val="00DD4E7B"/>
    <w:pPr>
      <w:shd w:val="clear" w:color="auto" w:fill="000080"/>
      <w:spacing w:line="360" w:lineRule="auto"/>
      <w:ind w:firstLine="709"/>
    </w:pPr>
    <w:rPr>
      <w:rFonts w:ascii="Tahoma" w:eastAsia="Times New Roman" w:hAnsi="Tahoma" w:cs="Tahoma"/>
      <w:sz w:val="28"/>
      <w:szCs w:val="28"/>
      <w:lang w:eastAsia="ar-SA"/>
    </w:rPr>
  </w:style>
  <w:style w:type="paragraph" w:customStyle="1" w:styleId="222">
    <w:name w:val="Список 22"/>
    <w:basedOn w:val="afff4"/>
    <w:uiPriority w:val="99"/>
    <w:rsid w:val="00DD4E7B"/>
    <w:pPr>
      <w:ind w:left="1800"/>
    </w:pPr>
    <w:rPr>
      <w:lang w:eastAsia="ar-SA"/>
    </w:rPr>
  </w:style>
  <w:style w:type="paragraph" w:customStyle="1" w:styleId="322">
    <w:name w:val="Список 32"/>
    <w:basedOn w:val="afff4"/>
    <w:uiPriority w:val="99"/>
    <w:rsid w:val="00DD4E7B"/>
    <w:pPr>
      <w:ind w:left="2160"/>
    </w:pPr>
    <w:rPr>
      <w:lang w:eastAsia="ar-SA"/>
    </w:rPr>
  </w:style>
  <w:style w:type="paragraph" w:customStyle="1" w:styleId="420">
    <w:name w:val="Список 42"/>
    <w:basedOn w:val="afff4"/>
    <w:uiPriority w:val="99"/>
    <w:rsid w:val="00DD4E7B"/>
    <w:pPr>
      <w:ind w:left="2520"/>
    </w:pPr>
    <w:rPr>
      <w:lang w:eastAsia="ar-SA"/>
    </w:rPr>
  </w:style>
  <w:style w:type="paragraph" w:customStyle="1" w:styleId="520">
    <w:name w:val="Список 52"/>
    <w:basedOn w:val="afff4"/>
    <w:uiPriority w:val="99"/>
    <w:rsid w:val="00DD4E7B"/>
    <w:pPr>
      <w:ind w:left="2880"/>
    </w:pPr>
    <w:rPr>
      <w:lang w:eastAsia="ar-SA"/>
    </w:rPr>
  </w:style>
  <w:style w:type="paragraph" w:customStyle="1" w:styleId="20">
    <w:name w:val="Маркированный список2"/>
    <w:basedOn w:val="1e"/>
    <w:uiPriority w:val="99"/>
    <w:rsid w:val="00DD4E7B"/>
    <w:pPr>
      <w:numPr>
        <w:numId w:val="12"/>
      </w:numPr>
      <w:tabs>
        <w:tab w:val="left" w:pos="1026"/>
      </w:tabs>
      <w:ind w:left="0" w:firstLine="741"/>
    </w:pPr>
    <w:rPr>
      <w:lang w:eastAsia="ar-SA"/>
    </w:rPr>
  </w:style>
  <w:style w:type="paragraph" w:customStyle="1" w:styleId="223">
    <w:name w:val="Маркированный список 22"/>
    <w:basedOn w:val="20"/>
    <w:uiPriority w:val="99"/>
    <w:rsid w:val="00DD4E7B"/>
    <w:pPr>
      <w:numPr>
        <w:numId w:val="0"/>
      </w:numPr>
      <w:tabs>
        <w:tab w:val="left" w:pos="2160"/>
        <w:tab w:val="left" w:pos="2826"/>
      </w:tabs>
      <w:spacing w:after="240" w:line="240" w:lineRule="atLeast"/>
      <w:ind w:left="1800" w:hanging="360"/>
    </w:pPr>
    <w:rPr>
      <w:rFonts w:ascii="Arial" w:hAnsi="Arial" w:cs="Arial"/>
      <w:spacing w:val="-5"/>
      <w:sz w:val="20"/>
    </w:rPr>
  </w:style>
  <w:style w:type="paragraph" w:customStyle="1" w:styleId="323">
    <w:name w:val="Маркированный список 32"/>
    <w:basedOn w:val="20"/>
    <w:uiPriority w:val="99"/>
    <w:rsid w:val="00DD4E7B"/>
    <w:pPr>
      <w:numPr>
        <w:numId w:val="0"/>
      </w:numPr>
      <w:tabs>
        <w:tab w:val="left" w:pos="2520"/>
        <w:tab w:val="left" w:pos="3186"/>
      </w:tabs>
      <w:spacing w:after="240" w:line="240" w:lineRule="atLeast"/>
      <w:ind w:left="2160" w:hanging="360"/>
    </w:pPr>
    <w:rPr>
      <w:rFonts w:ascii="Arial" w:hAnsi="Arial" w:cs="Arial"/>
      <w:spacing w:val="-5"/>
      <w:sz w:val="20"/>
    </w:rPr>
  </w:style>
  <w:style w:type="paragraph" w:customStyle="1" w:styleId="421">
    <w:name w:val="Маркированный список 42"/>
    <w:basedOn w:val="20"/>
    <w:uiPriority w:val="99"/>
    <w:rsid w:val="00DD4E7B"/>
    <w:pPr>
      <w:numPr>
        <w:numId w:val="0"/>
      </w:numPr>
      <w:tabs>
        <w:tab w:val="left" w:pos="2880"/>
        <w:tab w:val="left" w:pos="3546"/>
      </w:tabs>
      <w:spacing w:after="240" w:line="240" w:lineRule="atLeast"/>
      <w:ind w:left="2520" w:hanging="360"/>
    </w:pPr>
    <w:rPr>
      <w:rFonts w:ascii="Arial" w:hAnsi="Arial" w:cs="Arial"/>
      <w:spacing w:val="-5"/>
      <w:sz w:val="20"/>
    </w:rPr>
  </w:style>
  <w:style w:type="paragraph" w:customStyle="1" w:styleId="521">
    <w:name w:val="Маркированный список 52"/>
    <w:basedOn w:val="20"/>
    <w:uiPriority w:val="99"/>
    <w:rsid w:val="00DD4E7B"/>
    <w:pPr>
      <w:numPr>
        <w:numId w:val="0"/>
      </w:numPr>
      <w:tabs>
        <w:tab w:val="left" w:pos="3240"/>
        <w:tab w:val="left" w:pos="3906"/>
      </w:tabs>
      <w:spacing w:after="240" w:line="240" w:lineRule="atLeast"/>
      <w:ind w:left="2880" w:hanging="360"/>
    </w:pPr>
    <w:rPr>
      <w:rFonts w:ascii="Arial" w:hAnsi="Arial" w:cs="Arial"/>
      <w:spacing w:val="-5"/>
      <w:sz w:val="20"/>
    </w:rPr>
  </w:style>
  <w:style w:type="paragraph" w:customStyle="1" w:styleId="2fc">
    <w:name w:val="Продолжение списка2"/>
    <w:basedOn w:val="afff4"/>
    <w:uiPriority w:val="99"/>
    <w:rsid w:val="00DD4E7B"/>
    <w:pPr>
      <w:ind w:firstLine="0"/>
    </w:pPr>
    <w:rPr>
      <w:lang w:eastAsia="ar-SA"/>
    </w:rPr>
  </w:style>
  <w:style w:type="paragraph" w:customStyle="1" w:styleId="224">
    <w:name w:val="Продолжение списка 22"/>
    <w:basedOn w:val="2fc"/>
    <w:uiPriority w:val="99"/>
    <w:rsid w:val="00DD4E7B"/>
    <w:pPr>
      <w:ind w:left="2160"/>
    </w:pPr>
  </w:style>
  <w:style w:type="paragraph" w:customStyle="1" w:styleId="324">
    <w:name w:val="Продолжение списка 32"/>
    <w:basedOn w:val="2fc"/>
    <w:uiPriority w:val="99"/>
    <w:rsid w:val="00DD4E7B"/>
    <w:pPr>
      <w:ind w:left="2520"/>
    </w:pPr>
  </w:style>
  <w:style w:type="paragraph" w:customStyle="1" w:styleId="422">
    <w:name w:val="Продолжение списка 42"/>
    <w:basedOn w:val="2fc"/>
    <w:uiPriority w:val="99"/>
    <w:rsid w:val="00DD4E7B"/>
    <w:pPr>
      <w:ind w:left="2880"/>
    </w:pPr>
  </w:style>
  <w:style w:type="paragraph" w:customStyle="1" w:styleId="522">
    <w:name w:val="Продолжение списка 52"/>
    <w:basedOn w:val="2fc"/>
    <w:uiPriority w:val="99"/>
    <w:rsid w:val="00DD4E7B"/>
    <w:pPr>
      <w:ind w:left="3240"/>
    </w:pPr>
  </w:style>
  <w:style w:type="paragraph" w:customStyle="1" w:styleId="2fd">
    <w:name w:val="Нумерованный список2"/>
    <w:basedOn w:val="a0"/>
    <w:uiPriority w:val="99"/>
    <w:rsid w:val="00DD4E7B"/>
    <w:pPr>
      <w:spacing w:before="280" w:after="280" w:line="360" w:lineRule="auto"/>
      <w:ind w:firstLine="709"/>
    </w:pPr>
    <w:rPr>
      <w:rFonts w:ascii="Times New Roman" w:eastAsia="Times New Roman" w:hAnsi="Times New Roman"/>
      <w:sz w:val="28"/>
      <w:szCs w:val="28"/>
      <w:lang w:eastAsia="ar-SA"/>
    </w:rPr>
  </w:style>
  <w:style w:type="paragraph" w:customStyle="1" w:styleId="225">
    <w:name w:val="Нумерованный список 22"/>
    <w:basedOn w:val="2fd"/>
    <w:uiPriority w:val="99"/>
    <w:rsid w:val="00DD4E7B"/>
    <w:pPr>
      <w:spacing w:before="0" w:after="240" w:line="240" w:lineRule="atLeast"/>
      <w:ind w:left="1800" w:hanging="360"/>
    </w:pPr>
    <w:rPr>
      <w:rFonts w:ascii="Arial" w:hAnsi="Arial" w:cs="Arial"/>
      <w:spacing w:val="-5"/>
      <w:sz w:val="20"/>
      <w:szCs w:val="20"/>
    </w:rPr>
  </w:style>
  <w:style w:type="paragraph" w:customStyle="1" w:styleId="325">
    <w:name w:val="Нумерованный список 32"/>
    <w:basedOn w:val="2fd"/>
    <w:uiPriority w:val="99"/>
    <w:rsid w:val="00DD4E7B"/>
    <w:pPr>
      <w:tabs>
        <w:tab w:val="left" w:pos="2880"/>
      </w:tabs>
      <w:spacing w:before="0" w:after="240" w:line="240" w:lineRule="atLeast"/>
      <w:ind w:left="2160"/>
    </w:pPr>
    <w:rPr>
      <w:rFonts w:ascii="Arial" w:hAnsi="Arial" w:cs="Arial"/>
      <w:spacing w:val="-5"/>
      <w:sz w:val="20"/>
      <w:szCs w:val="20"/>
    </w:rPr>
  </w:style>
  <w:style w:type="paragraph" w:customStyle="1" w:styleId="423">
    <w:name w:val="Нумерованный список 42"/>
    <w:basedOn w:val="2fd"/>
    <w:uiPriority w:val="99"/>
    <w:rsid w:val="00DD4E7B"/>
    <w:pPr>
      <w:spacing w:before="0" w:after="240" w:line="240" w:lineRule="atLeast"/>
      <w:ind w:left="2520" w:hanging="360"/>
    </w:pPr>
    <w:rPr>
      <w:rFonts w:ascii="Arial" w:hAnsi="Arial" w:cs="Arial"/>
      <w:spacing w:val="-5"/>
      <w:sz w:val="20"/>
      <w:szCs w:val="20"/>
    </w:rPr>
  </w:style>
  <w:style w:type="paragraph" w:customStyle="1" w:styleId="523">
    <w:name w:val="Нумерованный список 52"/>
    <w:basedOn w:val="2fd"/>
    <w:uiPriority w:val="99"/>
    <w:rsid w:val="00DD4E7B"/>
    <w:pPr>
      <w:spacing w:before="0" w:after="240" w:line="240" w:lineRule="atLeast"/>
      <w:ind w:left="2880" w:hanging="360"/>
    </w:pPr>
    <w:rPr>
      <w:rFonts w:ascii="Arial" w:hAnsi="Arial" w:cs="Arial"/>
      <w:spacing w:val="-5"/>
      <w:sz w:val="20"/>
      <w:szCs w:val="20"/>
    </w:rPr>
  </w:style>
  <w:style w:type="paragraph" w:customStyle="1" w:styleId="2fe">
    <w:name w:val="Шапка2"/>
    <w:basedOn w:val="a"/>
    <w:uiPriority w:val="99"/>
    <w:rsid w:val="00DD4E7B"/>
    <w:pPr>
      <w:keepLines/>
      <w:numPr>
        <w:numId w:val="0"/>
      </w:numPr>
      <w:tabs>
        <w:tab w:val="left" w:pos="4680"/>
        <w:tab w:val="left" w:pos="5760"/>
      </w:tabs>
      <w:spacing w:before="0" w:line="280" w:lineRule="exact"/>
      <w:ind w:left="1080" w:right="2160" w:hanging="1080"/>
    </w:pPr>
    <w:rPr>
      <w:rFonts w:ascii="Arial" w:hAnsi="Arial" w:cs="Arial"/>
      <w:sz w:val="22"/>
      <w:szCs w:val="22"/>
      <w:lang w:eastAsia="ar-SA"/>
    </w:rPr>
  </w:style>
  <w:style w:type="paragraph" w:customStyle="1" w:styleId="2ff">
    <w:name w:val="Обычный отступ2"/>
    <w:basedOn w:val="a0"/>
    <w:uiPriority w:val="99"/>
    <w:rsid w:val="00DD4E7B"/>
    <w:pPr>
      <w:spacing w:line="360" w:lineRule="auto"/>
      <w:ind w:left="1440" w:firstLine="709"/>
    </w:pPr>
    <w:rPr>
      <w:rFonts w:ascii="Arial" w:eastAsia="Times New Roman" w:hAnsi="Arial" w:cs="Arial"/>
      <w:spacing w:val="-5"/>
      <w:sz w:val="20"/>
      <w:szCs w:val="20"/>
      <w:lang w:eastAsia="ar-SA"/>
    </w:rPr>
  </w:style>
  <w:style w:type="paragraph" w:customStyle="1" w:styleId="2ff0">
    <w:name w:val="Дата2"/>
    <w:basedOn w:val="a0"/>
    <w:next w:val="a0"/>
    <w:uiPriority w:val="99"/>
    <w:rsid w:val="00DD4E7B"/>
    <w:pPr>
      <w:spacing w:line="360" w:lineRule="auto"/>
      <w:ind w:left="1080" w:firstLine="709"/>
    </w:pPr>
    <w:rPr>
      <w:rFonts w:ascii="Arial" w:eastAsia="Times New Roman" w:hAnsi="Arial" w:cs="Arial"/>
      <w:spacing w:val="-5"/>
      <w:sz w:val="20"/>
      <w:szCs w:val="20"/>
      <w:lang w:eastAsia="ar-SA"/>
    </w:rPr>
  </w:style>
  <w:style w:type="paragraph" w:customStyle="1" w:styleId="2ff1">
    <w:name w:val="Заголовок записки2"/>
    <w:basedOn w:val="a0"/>
    <w:next w:val="a0"/>
    <w:uiPriority w:val="99"/>
    <w:rsid w:val="00DD4E7B"/>
    <w:pPr>
      <w:spacing w:line="360" w:lineRule="auto"/>
      <w:ind w:left="1080" w:firstLine="709"/>
    </w:pPr>
    <w:rPr>
      <w:rFonts w:ascii="Arial" w:eastAsia="Times New Roman" w:hAnsi="Arial" w:cs="Arial"/>
      <w:spacing w:val="-5"/>
      <w:sz w:val="20"/>
      <w:szCs w:val="20"/>
      <w:lang w:eastAsia="ar-SA"/>
    </w:rPr>
  </w:style>
  <w:style w:type="paragraph" w:customStyle="1" w:styleId="2ff2">
    <w:name w:val="Красная строка2"/>
    <w:basedOn w:val="a"/>
    <w:uiPriority w:val="99"/>
    <w:rsid w:val="00DD4E7B"/>
    <w:pPr>
      <w:numPr>
        <w:numId w:val="0"/>
      </w:numPr>
      <w:spacing w:before="0" w:line="360" w:lineRule="auto"/>
      <w:ind w:left="1080" w:firstLine="210"/>
    </w:pPr>
    <w:rPr>
      <w:rFonts w:ascii="Arial" w:hAnsi="Arial" w:cs="Arial"/>
      <w:spacing w:val="-5"/>
      <w:sz w:val="20"/>
      <w:szCs w:val="20"/>
      <w:lang w:eastAsia="ar-SA"/>
    </w:rPr>
  </w:style>
  <w:style w:type="paragraph" w:customStyle="1" w:styleId="226">
    <w:name w:val="Красная строка 22"/>
    <w:basedOn w:val="afa"/>
    <w:uiPriority w:val="99"/>
    <w:rsid w:val="00DD4E7B"/>
    <w:pPr>
      <w:spacing w:line="360" w:lineRule="auto"/>
      <w:ind w:firstLine="210"/>
      <w:jc w:val="left"/>
    </w:pPr>
    <w:rPr>
      <w:rFonts w:ascii="Arial" w:eastAsia="Times New Roman" w:hAnsi="Arial" w:cs="Arial"/>
      <w:spacing w:val="-5"/>
      <w:sz w:val="20"/>
      <w:szCs w:val="20"/>
      <w:lang w:eastAsia="ar-SA"/>
    </w:rPr>
  </w:style>
  <w:style w:type="paragraph" w:customStyle="1" w:styleId="2ff3">
    <w:name w:val="Приветствие2"/>
    <w:basedOn w:val="a0"/>
    <w:next w:val="a0"/>
    <w:uiPriority w:val="99"/>
    <w:rsid w:val="00DD4E7B"/>
    <w:pPr>
      <w:spacing w:line="360" w:lineRule="auto"/>
      <w:ind w:left="1080" w:firstLine="709"/>
    </w:pPr>
    <w:rPr>
      <w:rFonts w:ascii="Arial" w:eastAsia="Times New Roman" w:hAnsi="Arial" w:cs="Arial"/>
      <w:spacing w:val="-5"/>
      <w:sz w:val="20"/>
      <w:szCs w:val="20"/>
      <w:lang w:eastAsia="ar-SA"/>
    </w:rPr>
  </w:style>
  <w:style w:type="paragraph" w:customStyle="1" w:styleId="2ff4">
    <w:name w:val="Прощание2"/>
    <w:basedOn w:val="a0"/>
    <w:uiPriority w:val="99"/>
    <w:rsid w:val="00DD4E7B"/>
    <w:pPr>
      <w:spacing w:line="360" w:lineRule="auto"/>
      <w:ind w:left="4252" w:firstLine="709"/>
    </w:pPr>
    <w:rPr>
      <w:rFonts w:ascii="Arial" w:eastAsia="Times New Roman" w:hAnsi="Arial" w:cs="Arial"/>
      <w:spacing w:val="-5"/>
      <w:sz w:val="20"/>
      <w:szCs w:val="20"/>
      <w:lang w:eastAsia="ar-SA"/>
    </w:rPr>
  </w:style>
  <w:style w:type="paragraph" w:customStyle="1" w:styleId="2ff5">
    <w:name w:val="Текст2"/>
    <w:basedOn w:val="a0"/>
    <w:uiPriority w:val="99"/>
    <w:rsid w:val="00DD4E7B"/>
    <w:pPr>
      <w:spacing w:line="360" w:lineRule="auto"/>
      <w:ind w:left="1080" w:firstLine="709"/>
    </w:pPr>
    <w:rPr>
      <w:rFonts w:ascii="Courier New" w:eastAsia="Times New Roman" w:hAnsi="Courier New" w:cs="Courier New"/>
      <w:spacing w:val="-5"/>
      <w:sz w:val="20"/>
      <w:szCs w:val="20"/>
      <w:lang w:eastAsia="ar-SA"/>
    </w:rPr>
  </w:style>
  <w:style w:type="paragraph" w:customStyle="1" w:styleId="affffffff9">
    <w:name w:val="Обычный в таблице Знак Знак"/>
    <w:basedOn w:val="a0"/>
    <w:uiPriority w:val="99"/>
    <w:rsid w:val="00DD4E7B"/>
    <w:pPr>
      <w:spacing w:line="360" w:lineRule="auto"/>
      <w:ind w:hanging="6"/>
      <w:jc w:val="center"/>
    </w:pPr>
    <w:rPr>
      <w:rFonts w:ascii="Times New Roman" w:eastAsia="Times New Roman" w:hAnsi="Times New Roman"/>
      <w:szCs w:val="24"/>
      <w:lang w:eastAsia="ar-SA"/>
    </w:rPr>
  </w:style>
  <w:style w:type="paragraph" w:customStyle="1" w:styleId="S222">
    <w:name w:val="Стиль S_Маркированный + полужирный Первая строка:  222 см"/>
    <w:basedOn w:val="a0"/>
    <w:uiPriority w:val="99"/>
    <w:rsid w:val="00DD4E7B"/>
    <w:pPr>
      <w:spacing w:line="360" w:lineRule="auto"/>
      <w:ind w:firstLine="0"/>
    </w:pPr>
    <w:rPr>
      <w:rFonts w:ascii="Times New Roman" w:eastAsia="Times New Roman" w:hAnsi="Times New Roman"/>
      <w:szCs w:val="24"/>
      <w:lang w:eastAsia="ar-SA"/>
    </w:rPr>
  </w:style>
  <w:style w:type="paragraph" w:customStyle="1" w:styleId="xl56">
    <w:name w:val="xl56"/>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szCs w:val="24"/>
      <w:lang w:eastAsia="ar-SA"/>
    </w:rPr>
  </w:style>
  <w:style w:type="paragraph" w:customStyle="1" w:styleId="xl57">
    <w:name w:val="xl57"/>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58">
    <w:name w:val="xl58"/>
    <w:basedOn w:val="a0"/>
    <w:uiPriority w:val="99"/>
    <w:rsid w:val="00DD4E7B"/>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59">
    <w:name w:val="xl59"/>
    <w:basedOn w:val="a0"/>
    <w:uiPriority w:val="99"/>
    <w:rsid w:val="00DD4E7B"/>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60">
    <w:name w:val="xl60"/>
    <w:basedOn w:val="a0"/>
    <w:uiPriority w:val="99"/>
    <w:rsid w:val="00DD4E7B"/>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color w:val="FF0000"/>
      <w:szCs w:val="24"/>
      <w:lang w:eastAsia="ar-SA"/>
    </w:rPr>
  </w:style>
  <w:style w:type="paragraph" w:customStyle="1" w:styleId="xl61">
    <w:name w:val="xl61"/>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62">
    <w:name w:val="xl62"/>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b/>
      <w:bCs/>
      <w:szCs w:val="24"/>
      <w:lang w:eastAsia="ar-SA"/>
    </w:rPr>
  </w:style>
  <w:style w:type="paragraph" w:customStyle="1" w:styleId="xl63">
    <w:name w:val="xl63"/>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4">
    <w:name w:val="xl64"/>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b/>
      <w:bCs/>
      <w:szCs w:val="24"/>
      <w:lang w:eastAsia="ar-SA"/>
    </w:rPr>
  </w:style>
  <w:style w:type="paragraph" w:customStyle="1" w:styleId="xl65">
    <w:name w:val="xl65"/>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6">
    <w:name w:val="xl66"/>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67">
    <w:name w:val="xl67"/>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68">
    <w:name w:val="xl68"/>
    <w:basedOn w:val="a0"/>
    <w:uiPriority w:val="99"/>
    <w:rsid w:val="00DD4E7B"/>
    <w:pPr>
      <w:pBdr>
        <w:left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9">
    <w:name w:val="xl69"/>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70">
    <w:name w:val="xl70"/>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u w:val="single"/>
      <w:lang w:eastAsia="ar-SA"/>
    </w:rPr>
  </w:style>
  <w:style w:type="paragraph" w:customStyle="1" w:styleId="xl71">
    <w:name w:val="xl71"/>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2">
    <w:name w:val="xl72"/>
    <w:basedOn w:val="a0"/>
    <w:uiPriority w:val="99"/>
    <w:rsid w:val="00DD4E7B"/>
    <w:pPr>
      <w:pBdr>
        <w:top w:val="single" w:sz="4" w:space="0" w:color="000000"/>
        <w:left w:val="single" w:sz="4" w:space="0" w:color="000000"/>
        <w:bottom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3">
    <w:name w:val="xl73"/>
    <w:basedOn w:val="a0"/>
    <w:uiPriority w:val="99"/>
    <w:rsid w:val="00DD4E7B"/>
    <w:pPr>
      <w:pBdr>
        <w:top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4">
    <w:name w:val="xl74"/>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75">
    <w:name w:val="xl75"/>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szCs w:val="24"/>
      <w:lang w:eastAsia="ar-SA"/>
    </w:rPr>
  </w:style>
  <w:style w:type="paragraph" w:customStyle="1" w:styleId="xl76">
    <w:name w:val="xl76"/>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7">
    <w:name w:val="xl77"/>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pPr>
    <w:rPr>
      <w:rFonts w:ascii="Times New Roman" w:eastAsia="Times New Roman" w:hAnsi="Times New Roman"/>
      <w:b/>
      <w:bCs/>
      <w:szCs w:val="24"/>
      <w:lang w:eastAsia="ar-SA"/>
    </w:rPr>
  </w:style>
  <w:style w:type="paragraph" w:customStyle="1" w:styleId="xl78">
    <w:name w:val="xl78"/>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79">
    <w:name w:val="xl79"/>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i/>
      <w:iCs/>
      <w:szCs w:val="24"/>
      <w:lang w:eastAsia="ar-SA"/>
    </w:rPr>
  </w:style>
  <w:style w:type="paragraph" w:customStyle="1" w:styleId="xl80">
    <w:name w:val="xl80"/>
    <w:basedOn w:val="a0"/>
    <w:uiPriority w:val="99"/>
    <w:rsid w:val="00DD4E7B"/>
    <w:pPr>
      <w:pBdr>
        <w:top w:val="single" w:sz="4" w:space="0" w:color="000000"/>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1">
    <w:name w:val="xl81"/>
    <w:basedOn w:val="a0"/>
    <w:uiPriority w:val="99"/>
    <w:rsid w:val="00DD4E7B"/>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2">
    <w:name w:val="xl82"/>
    <w:basedOn w:val="a0"/>
    <w:uiPriority w:val="99"/>
    <w:rsid w:val="00DD4E7B"/>
    <w:pPr>
      <w:pBdr>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3">
    <w:name w:val="xl83"/>
    <w:basedOn w:val="a0"/>
    <w:uiPriority w:val="99"/>
    <w:rsid w:val="00DD4E7B"/>
    <w:pPr>
      <w:pBdr>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4">
    <w:name w:val="xl84"/>
    <w:basedOn w:val="a0"/>
    <w:uiPriority w:val="99"/>
    <w:rsid w:val="00DD4E7B"/>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right"/>
    </w:pPr>
    <w:rPr>
      <w:rFonts w:ascii="Times New Roman" w:eastAsia="Times New Roman" w:hAnsi="Times New Roman"/>
      <w:szCs w:val="24"/>
      <w:lang w:eastAsia="ar-SA"/>
    </w:rPr>
  </w:style>
  <w:style w:type="paragraph" w:customStyle="1" w:styleId="xl85">
    <w:name w:val="xl85"/>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86">
    <w:name w:val="xl86"/>
    <w:basedOn w:val="a0"/>
    <w:uiPriority w:val="99"/>
    <w:rsid w:val="00DD4E7B"/>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7">
    <w:name w:val="xl87"/>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8">
    <w:name w:val="xl88"/>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9">
    <w:name w:val="xl89"/>
    <w:basedOn w:val="a0"/>
    <w:uiPriority w:val="99"/>
    <w:rsid w:val="00DD4E7B"/>
    <w:pPr>
      <w:pBdr>
        <w:top w:val="single" w:sz="4" w:space="0" w:color="000000"/>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0">
    <w:name w:val="xl90"/>
    <w:basedOn w:val="a0"/>
    <w:uiPriority w:val="99"/>
    <w:rsid w:val="00DD4E7B"/>
    <w:pPr>
      <w:pBdr>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1">
    <w:name w:val="xl91"/>
    <w:basedOn w:val="a0"/>
    <w:uiPriority w:val="99"/>
    <w:rsid w:val="00DD4E7B"/>
    <w:pPr>
      <w:pBdr>
        <w:left w:val="single" w:sz="4" w:space="0" w:color="000000"/>
        <w:bottom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2">
    <w:name w:val="xl92"/>
    <w:basedOn w:val="a0"/>
    <w:uiPriority w:val="99"/>
    <w:rsid w:val="00DD4E7B"/>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3">
    <w:name w:val="xl93"/>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4">
    <w:name w:val="xl94"/>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5">
    <w:name w:val="xl95"/>
    <w:basedOn w:val="a0"/>
    <w:uiPriority w:val="99"/>
    <w:rsid w:val="00DD4E7B"/>
    <w:pPr>
      <w:pBdr>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96">
    <w:name w:val="xl96"/>
    <w:basedOn w:val="a0"/>
    <w:uiPriority w:val="99"/>
    <w:rsid w:val="00DD4E7B"/>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7">
    <w:name w:val="xl97"/>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8">
    <w:name w:val="xl98"/>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9">
    <w:name w:val="xl99"/>
    <w:basedOn w:val="a0"/>
    <w:uiPriority w:val="99"/>
    <w:rsid w:val="00DD4E7B"/>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100">
    <w:name w:val="xl100"/>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101">
    <w:name w:val="xl101"/>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102">
    <w:name w:val="xl102"/>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103">
    <w:name w:val="xl103"/>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104">
    <w:name w:val="xl104"/>
    <w:basedOn w:val="a0"/>
    <w:uiPriority w:val="99"/>
    <w:rsid w:val="00DD4E7B"/>
    <w:pPr>
      <w:pBdr>
        <w:top w:val="single" w:sz="4" w:space="0" w:color="000000"/>
        <w:left w:val="single" w:sz="4" w:space="0" w:color="000000"/>
        <w:bottom w:val="single" w:sz="4" w:space="0" w:color="000000"/>
        <w:right w:val="single" w:sz="4" w:space="0" w:color="000000"/>
      </w:pBdr>
      <w:shd w:val="clear" w:color="auto" w:fill="CCFFFF"/>
      <w:spacing w:before="280" w:after="280" w:line="240" w:lineRule="auto"/>
      <w:ind w:firstLine="0"/>
      <w:jc w:val="center"/>
    </w:pPr>
    <w:rPr>
      <w:rFonts w:ascii="Times New Roman" w:eastAsia="Times New Roman" w:hAnsi="Times New Roman"/>
      <w:szCs w:val="24"/>
      <w:lang w:eastAsia="ar-SA"/>
    </w:rPr>
  </w:style>
  <w:style w:type="paragraph" w:customStyle="1" w:styleId="xl105">
    <w:name w:val="xl105"/>
    <w:basedOn w:val="a0"/>
    <w:uiPriority w:val="99"/>
    <w:rsid w:val="00DD4E7B"/>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affffffffa">
    <w:name w:val="Заголовок таблицы + Обычный Знак"/>
    <w:basedOn w:val="a0"/>
    <w:uiPriority w:val="99"/>
    <w:rsid w:val="00DD4E7B"/>
    <w:pPr>
      <w:shd w:val="clear" w:color="auto" w:fill="FFFFFF"/>
      <w:spacing w:line="360" w:lineRule="auto"/>
      <w:ind w:right="76" w:firstLine="570"/>
      <w:jc w:val="center"/>
    </w:pPr>
    <w:rPr>
      <w:rFonts w:ascii="Times New Roman" w:eastAsia="Times New Roman" w:hAnsi="Times New Roman"/>
      <w:spacing w:val="2"/>
      <w:szCs w:val="24"/>
      <w:u w:val="single"/>
      <w:lang w:eastAsia="ar-SA"/>
    </w:rPr>
  </w:style>
  <w:style w:type="paragraph" w:customStyle="1" w:styleId="1ffa">
    <w:name w:val="Рисунок 1"/>
    <w:basedOn w:val="a0"/>
    <w:uiPriority w:val="99"/>
    <w:rsid w:val="00DD4E7B"/>
    <w:pPr>
      <w:spacing w:line="360" w:lineRule="auto"/>
      <w:ind w:left="1069" w:firstLine="0"/>
      <w:jc w:val="right"/>
    </w:pPr>
    <w:rPr>
      <w:rFonts w:ascii="Times New Roman" w:eastAsia="Times New Roman" w:hAnsi="Times New Roman"/>
      <w:szCs w:val="24"/>
      <w:lang w:eastAsia="ar-SA"/>
    </w:rPr>
  </w:style>
  <w:style w:type="paragraph" w:customStyle="1" w:styleId="4a">
    <w:name w:val="Стиль4"/>
    <w:basedOn w:val="a0"/>
    <w:uiPriority w:val="99"/>
    <w:rsid w:val="00DD4E7B"/>
    <w:pPr>
      <w:spacing w:line="360" w:lineRule="auto"/>
      <w:ind w:firstLine="0"/>
    </w:pPr>
    <w:rPr>
      <w:rFonts w:ascii="Times New Roman" w:eastAsia="Times New Roman" w:hAnsi="Times New Roman"/>
      <w:szCs w:val="24"/>
      <w:lang w:eastAsia="ar-SA"/>
    </w:rPr>
  </w:style>
  <w:style w:type="paragraph" w:customStyle="1" w:styleId="2TimesNewRoman12">
    <w:name w:val="Стиль Заголовок 2 + Times New Roman 12 пт не полужирный не курси..."/>
    <w:basedOn w:val="21"/>
    <w:uiPriority w:val="99"/>
    <w:rsid w:val="00DD4E7B"/>
    <w:pPr>
      <w:keepLines w:val="0"/>
      <w:spacing w:before="240" w:after="60" w:line="360" w:lineRule="auto"/>
      <w:ind w:firstLine="0"/>
    </w:pPr>
    <w:rPr>
      <w:rFonts w:ascii="Times New Roman" w:hAnsi="Times New Roman"/>
      <w:color w:val="auto"/>
      <w:sz w:val="24"/>
      <w:szCs w:val="20"/>
      <w:lang w:eastAsia="ar-SA"/>
    </w:rPr>
  </w:style>
  <w:style w:type="paragraph" w:customStyle="1" w:styleId="S2254">
    <w:name w:val="Стиль S_Заголовок 2 + Слева:  254 см"/>
    <w:basedOn w:val="a0"/>
    <w:uiPriority w:val="99"/>
    <w:rsid w:val="00DD4E7B"/>
    <w:pPr>
      <w:spacing w:line="360" w:lineRule="auto"/>
      <w:ind w:firstLine="0"/>
    </w:pPr>
    <w:rPr>
      <w:rFonts w:ascii="Times New Roman" w:eastAsia="Times New Roman" w:hAnsi="Times New Roman"/>
      <w:szCs w:val="20"/>
      <w:lang w:eastAsia="ar-SA"/>
    </w:rPr>
  </w:style>
  <w:style w:type="paragraph" w:customStyle="1" w:styleId="58">
    <w:name w:val="Стиль5"/>
    <w:basedOn w:val="S2254"/>
    <w:uiPriority w:val="99"/>
    <w:rsid w:val="00DD4E7B"/>
  </w:style>
  <w:style w:type="paragraph" w:customStyle="1" w:styleId="63">
    <w:name w:val="Стиль6"/>
    <w:basedOn w:val="a0"/>
    <w:uiPriority w:val="99"/>
    <w:rsid w:val="00DD4E7B"/>
    <w:pPr>
      <w:spacing w:line="360" w:lineRule="auto"/>
      <w:ind w:firstLine="0"/>
    </w:pPr>
    <w:rPr>
      <w:rFonts w:ascii="Times New Roman" w:eastAsia="Times New Roman" w:hAnsi="Times New Roman"/>
      <w:szCs w:val="24"/>
      <w:lang w:eastAsia="ar-SA"/>
    </w:rPr>
  </w:style>
  <w:style w:type="paragraph" w:customStyle="1" w:styleId="73">
    <w:name w:val="Стиль7"/>
    <w:basedOn w:val="a0"/>
    <w:uiPriority w:val="99"/>
    <w:rsid w:val="00DD4E7B"/>
    <w:pPr>
      <w:keepNext/>
      <w:spacing w:before="240" w:after="60" w:line="360" w:lineRule="auto"/>
      <w:ind w:firstLine="0"/>
    </w:pPr>
    <w:rPr>
      <w:rFonts w:ascii="Times New Roman" w:eastAsia="Times New Roman" w:hAnsi="Times New Roman"/>
      <w:bCs/>
      <w:iCs/>
      <w:szCs w:val="24"/>
      <w:lang w:eastAsia="ar-SA"/>
    </w:rPr>
  </w:style>
  <w:style w:type="paragraph" w:customStyle="1" w:styleId="affffffffb">
    <w:name w:val="Список маркир Знак"/>
    <w:basedOn w:val="a0"/>
    <w:uiPriority w:val="99"/>
    <w:rsid w:val="00DD4E7B"/>
    <w:pPr>
      <w:spacing w:line="360" w:lineRule="auto"/>
      <w:ind w:firstLine="540"/>
    </w:pPr>
    <w:rPr>
      <w:rFonts w:ascii="Times New Roman" w:eastAsia="Times New Roman" w:hAnsi="Times New Roman"/>
      <w:szCs w:val="24"/>
      <w:lang w:eastAsia="ar-SA"/>
    </w:rPr>
  </w:style>
  <w:style w:type="paragraph" w:customStyle="1" w:styleId="affffffffc">
    <w:name w:val="Список нумерованный Знак"/>
    <w:basedOn w:val="a0"/>
    <w:uiPriority w:val="99"/>
    <w:rsid w:val="00DD4E7B"/>
    <w:pPr>
      <w:tabs>
        <w:tab w:val="left" w:pos="1260"/>
      </w:tabs>
      <w:spacing w:line="360" w:lineRule="auto"/>
      <w:ind w:firstLine="0"/>
    </w:pPr>
    <w:rPr>
      <w:rFonts w:ascii="Times New Roman" w:eastAsia="Times New Roman" w:hAnsi="Times New Roman"/>
      <w:szCs w:val="24"/>
      <w:lang w:eastAsia="ar-SA"/>
    </w:rPr>
  </w:style>
  <w:style w:type="paragraph" w:customStyle="1" w:styleId="affffffffd">
    <w:name w:val="Список нумерованный"/>
    <w:basedOn w:val="a0"/>
    <w:uiPriority w:val="99"/>
    <w:rsid w:val="00DD4E7B"/>
    <w:pPr>
      <w:tabs>
        <w:tab w:val="left" w:pos="306"/>
        <w:tab w:val="left" w:pos="1413"/>
      </w:tabs>
      <w:spacing w:line="360" w:lineRule="auto"/>
      <w:ind w:left="153" w:hanging="153"/>
    </w:pPr>
    <w:rPr>
      <w:rFonts w:ascii="Times New Roman" w:eastAsia="Times New Roman" w:hAnsi="Times New Roman"/>
      <w:szCs w:val="24"/>
      <w:lang w:eastAsia="ar-SA"/>
    </w:rPr>
  </w:style>
  <w:style w:type="paragraph" w:customStyle="1" w:styleId="114">
    <w:name w:val="Заголовок 1.1"/>
    <w:basedOn w:val="a0"/>
    <w:uiPriority w:val="99"/>
    <w:rsid w:val="00DD4E7B"/>
    <w:pPr>
      <w:keepNext/>
      <w:keepLines/>
      <w:spacing w:before="40" w:after="40" w:line="360" w:lineRule="auto"/>
      <w:ind w:firstLine="0"/>
      <w:jc w:val="center"/>
    </w:pPr>
    <w:rPr>
      <w:rFonts w:ascii="Times New Roman" w:eastAsia="Times New Roman" w:hAnsi="Times New Roman"/>
      <w:b/>
      <w:bCs/>
      <w:sz w:val="26"/>
      <w:szCs w:val="24"/>
      <w:lang w:eastAsia="ar-SA"/>
    </w:rPr>
  </w:style>
  <w:style w:type="paragraph" w:customStyle="1" w:styleId="affffffffe">
    <w:name w:val="том"/>
    <w:basedOn w:val="ConsNonformat"/>
    <w:uiPriority w:val="99"/>
    <w:rsid w:val="00DD4E7B"/>
    <w:pPr>
      <w:widowControl/>
      <w:suppressAutoHyphens/>
      <w:autoSpaceDN/>
      <w:adjustRightInd/>
      <w:spacing w:line="360" w:lineRule="auto"/>
      <w:ind w:firstLine="720"/>
      <w:jc w:val="both"/>
    </w:pPr>
    <w:rPr>
      <w:rFonts w:ascii="Times New Roman" w:hAnsi="Times New Roman"/>
      <w:b/>
      <w:sz w:val="28"/>
      <w:szCs w:val="24"/>
      <w:lang w:eastAsia="ar-SA"/>
    </w:rPr>
  </w:style>
  <w:style w:type="paragraph" w:customStyle="1" w:styleId="afffffffff">
    <w:name w:val="В таблице"/>
    <w:basedOn w:val="a0"/>
    <w:uiPriority w:val="99"/>
    <w:rsid w:val="00DD4E7B"/>
    <w:pPr>
      <w:spacing w:line="360" w:lineRule="auto"/>
      <w:ind w:firstLine="0"/>
      <w:jc w:val="center"/>
    </w:pPr>
    <w:rPr>
      <w:rFonts w:ascii="Times New Roman" w:eastAsia="Times New Roman" w:hAnsi="Times New Roman"/>
      <w:szCs w:val="24"/>
      <w:lang w:eastAsia="ar-SA"/>
    </w:rPr>
  </w:style>
  <w:style w:type="paragraph" w:customStyle="1" w:styleId="afffffffff0">
    <w:name w:val="Отступ"/>
    <w:basedOn w:val="a0"/>
    <w:uiPriority w:val="99"/>
    <w:rsid w:val="00DD4E7B"/>
    <w:pPr>
      <w:tabs>
        <w:tab w:val="left" w:pos="2563"/>
      </w:tabs>
      <w:spacing w:line="240" w:lineRule="auto"/>
      <w:ind w:left="1134" w:firstLine="0"/>
    </w:pPr>
    <w:rPr>
      <w:rFonts w:ascii="Arial" w:eastAsia="Times New Roman" w:hAnsi="Arial" w:cs="Arial"/>
      <w:szCs w:val="24"/>
      <w:lang w:eastAsia="ar-SA"/>
    </w:rPr>
  </w:style>
  <w:style w:type="paragraph" w:customStyle="1" w:styleId="Sf8">
    <w:name w:val="S_Маркированный список"/>
    <w:basedOn w:val="20"/>
    <w:uiPriority w:val="99"/>
    <w:rsid w:val="00DD4E7B"/>
    <w:pPr>
      <w:numPr>
        <w:numId w:val="0"/>
      </w:numPr>
      <w:tabs>
        <w:tab w:val="left" w:pos="1247"/>
        <w:tab w:val="left" w:pos="3346"/>
      </w:tabs>
      <w:ind w:firstLine="680"/>
    </w:pPr>
  </w:style>
  <w:style w:type="paragraph" w:customStyle="1" w:styleId="afffffffff1">
    <w:name w:val="таблица"/>
    <w:basedOn w:val="a0"/>
    <w:uiPriority w:val="99"/>
    <w:rsid w:val="00DD4E7B"/>
    <w:pPr>
      <w:spacing w:line="240" w:lineRule="auto"/>
      <w:ind w:firstLine="0"/>
      <w:jc w:val="center"/>
    </w:pPr>
    <w:rPr>
      <w:rFonts w:ascii="Arial Narrow" w:eastAsia="Times New Roman" w:hAnsi="Arial Narrow"/>
      <w:szCs w:val="24"/>
      <w:lang w:eastAsia="ar-SA"/>
    </w:rPr>
  </w:style>
  <w:style w:type="paragraph" w:customStyle="1" w:styleId="afffffffff2">
    <w:name w:val="Табл"/>
    <w:basedOn w:val="a0"/>
    <w:uiPriority w:val="99"/>
    <w:rsid w:val="00DD4E7B"/>
    <w:pPr>
      <w:spacing w:before="120" w:after="60" w:line="240" w:lineRule="auto"/>
      <w:ind w:firstLine="0"/>
      <w:jc w:val="right"/>
    </w:pPr>
    <w:rPr>
      <w:rFonts w:ascii="Arial" w:eastAsia="Times New Roman" w:hAnsi="Arial"/>
      <w:bCs/>
      <w:szCs w:val="24"/>
      <w:lang w:eastAsia="ar-SA"/>
    </w:rPr>
  </w:style>
  <w:style w:type="paragraph" w:customStyle="1" w:styleId="S00">
    <w:name w:val="Стиль S_Маркированный+Обычеый + Первая строка:  0 см"/>
    <w:basedOn w:val="a0"/>
    <w:uiPriority w:val="99"/>
    <w:rsid w:val="00DD4E7B"/>
    <w:pPr>
      <w:spacing w:line="360" w:lineRule="auto"/>
      <w:ind w:firstLine="0"/>
    </w:pPr>
    <w:rPr>
      <w:rFonts w:ascii="Times New Roman" w:eastAsia="Times New Roman" w:hAnsi="Times New Roman"/>
      <w:w w:val="109"/>
      <w:szCs w:val="20"/>
      <w:lang w:eastAsia="ar-SA"/>
    </w:rPr>
  </w:style>
  <w:style w:type="paragraph" w:customStyle="1" w:styleId="afffffffff3">
    <w:name w:val="Заголовок таблицы + Обычный"/>
    <w:basedOn w:val="a0"/>
    <w:uiPriority w:val="99"/>
    <w:rsid w:val="00DD4E7B"/>
    <w:pPr>
      <w:shd w:val="clear" w:color="auto" w:fill="FFFFFF"/>
      <w:spacing w:line="360" w:lineRule="auto"/>
      <w:ind w:right="76" w:firstLine="570"/>
      <w:jc w:val="center"/>
    </w:pPr>
    <w:rPr>
      <w:rFonts w:ascii="Times New Roman" w:eastAsia="Times New Roman" w:hAnsi="Times New Roman"/>
      <w:spacing w:val="2"/>
      <w:szCs w:val="24"/>
      <w:u w:val="single"/>
      <w:lang w:eastAsia="ar-SA"/>
    </w:rPr>
  </w:style>
  <w:style w:type="paragraph" w:customStyle="1" w:styleId="115">
    <w:name w:val="Рисунок 1+1"/>
    <w:basedOn w:val="a0"/>
    <w:next w:val="a0"/>
    <w:uiPriority w:val="99"/>
    <w:rsid w:val="00DD4E7B"/>
    <w:pPr>
      <w:spacing w:line="360" w:lineRule="auto"/>
      <w:ind w:right="71" w:firstLine="0"/>
      <w:jc w:val="right"/>
    </w:pPr>
    <w:rPr>
      <w:rFonts w:ascii="Times New Roman" w:eastAsia="Times New Roman" w:hAnsi="Times New Roman"/>
      <w:szCs w:val="24"/>
      <w:lang w:eastAsia="ar-SA"/>
    </w:rPr>
  </w:style>
  <w:style w:type="paragraph" w:customStyle="1" w:styleId="1ffb">
    <w:name w:val="Перечисление 1"/>
    <w:basedOn w:val="a0"/>
    <w:uiPriority w:val="99"/>
    <w:rsid w:val="00DD4E7B"/>
    <w:pPr>
      <w:tabs>
        <w:tab w:val="left" w:pos="720"/>
      </w:tabs>
      <w:spacing w:line="240" w:lineRule="auto"/>
      <w:ind w:left="360" w:hanging="360"/>
      <w:jc w:val="left"/>
    </w:pPr>
    <w:rPr>
      <w:rFonts w:ascii="Arial" w:eastAsia="Times New Roman" w:hAnsi="Arial" w:cs="Arial"/>
      <w:szCs w:val="20"/>
      <w:lang w:eastAsia="ar-SA"/>
    </w:rPr>
  </w:style>
  <w:style w:type="paragraph" w:customStyle="1" w:styleId="afffffffff4">
    <w:name w:val="Маркированный текст"/>
    <w:basedOn w:val="a0"/>
    <w:uiPriority w:val="99"/>
    <w:rsid w:val="00DD4E7B"/>
    <w:pPr>
      <w:tabs>
        <w:tab w:val="left" w:pos="240"/>
        <w:tab w:val="left" w:pos="1429"/>
      </w:tabs>
      <w:spacing w:line="240" w:lineRule="auto"/>
      <w:ind w:firstLine="0"/>
    </w:pPr>
    <w:rPr>
      <w:rFonts w:ascii="Arial" w:eastAsia="Times New Roman" w:hAnsi="Arial" w:cs="Arial"/>
      <w:sz w:val="22"/>
      <w:szCs w:val="20"/>
      <w:lang w:eastAsia="ar-SA"/>
    </w:rPr>
  </w:style>
  <w:style w:type="paragraph" w:customStyle="1" w:styleId="afffffffff5">
    <w:name w:val="Второстепенный текст"/>
    <w:basedOn w:val="a0"/>
    <w:uiPriority w:val="99"/>
    <w:rsid w:val="00DD4E7B"/>
    <w:pPr>
      <w:spacing w:line="240" w:lineRule="auto"/>
      <w:ind w:firstLine="284"/>
    </w:pPr>
    <w:rPr>
      <w:rFonts w:ascii="Times New Roman" w:eastAsia="Times New Roman" w:hAnsi="Times New Roman"/>
      <w:sz w:val="18"/>
      <w:szCs w:val="20"/>
      <w:lang w:eastAsia="ar-SA"/>
    </w:rPr>
  </w:style>
  <w:style w:type="paragraph" w:customStyle="1" w:styleId="S31">
    <w:name w:val="S_Нумерованный_3.1"/>
    <w:basedOn w:val="S5"/>
    <w:uiPriority w:val="99"/>
    <w:rsid w:val="00DD4E7B"/>
    <w:pPr>
      <w:spacing w:line="240" w:lineRule="auto"/>
      <w:ind w:firstLine="709"/>
    </w:pPr>
    <w:rPr>
      <w:rFonts w:ascii="Times New Roman" w:eastAsia="Calibri" w:hAnsi="Times New Roman"/>
      <w:lang w:eastAsia="ar-SA"/>
    </w:rPr>
  </w:style>
  <w:style w:type="paragraph" w:customStyle="1" w:styleId="100">
    <w:name w:val="Название10"/>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01">
    <w:name w:val="Указатель10"/>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92">
    <w:name w:val="Название9"/>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93">
    <w:name w:val="Указатель9"/>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83">
    <w:name w:val="Название8"/>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84">
    <w:name w:val="Указатель8"/>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74">
    <w:name w:val="Название7"/>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75">
    <w:name w:val="Указатель7"/>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64">
    <w:name w:val="Название6"/>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65">
    <w:name w:val="Указатель6"/>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59">
    <w:name w:val="Название5"/>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5a">
    <w:name w:val="Указатель5"/>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4b">
    <w:name w:val="Название4"/>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4c">
    <w:name w:val="Указатель4"/>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3f1">
    <w:name w:val="Название3"/>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3f2">
    <w:name w:val="Указатель3"/>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2ff6">
    <w:name w:val="Название2"/>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2ff7">
    <w:name w:val="Указатель2"/>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1ffc">
    <w:name w:val="Название1"/>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ffd">
    <w:name w:val="Указатель1"/>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211">
    <w:name w:val="Основной текст с отступом 21"/>
    <w:basedOn w:val="a0"/>
    <w:uiPriority w:val="99"/>
    <w:rsid w:val="00DD4E7B"/>
    <w:pPr>
      <w:suppressAutoHyphens/>
      <w:spacing w:line="360" w:lineRule="auto"/>
      <w:ind w:left="360" w:firstLine="709"/>
      <w:jc w:val="center"/>
    </w:pPr>
    <w:rPr>
      <w:rFonts w:ascii="Times New Roman" w:eastAsia="Times New Roman" w:hAnsi="Times New Roman"/>
      <w:b/>
      <w:bCs/>
      <w:caps/>
      <w:szCs w:val="24"/>
      <w:lang w:eastAsia="ar-SA"/>
    </w:rPr>
  </w:style>
  <w:style w:type="paragraph" w:customStyle="1" w:styleId="310">
    <w:name w:val="Основной текст с отступом 31"/>
    <w:basedOn w:val="a0"/>
    <w:uiPriority w:val="99"/>
    <w:rsid w:val="00DD4E7B"/>
    <w:pPr>
      <w:suppressAutoHyphens/>
      <w:spacing w:line="360" w:lineRule="auto"/>
      <w:ind w:firstLine="540"/>
    </w:pPr>
    <w:rPr>
      <w:rFonts w:ascii="Times New Roman" w:eastAsia="Times New Roman" w:hAnsi="Times New Roman"/>
      <w:sz w:val="28"/>
      <w:szCs w:val="28"/>
      <w:lang w:eastAsia="ar-SA"/>
    </w:rPr>
  </w:style>
  <w:style w:type="paragraph" w:customStyle="1" w:styleId="311">
    <w:name w:val="Основной текст 31"/>
    <w:basedOn w:val="a0"/>
    <w:uiPriority w:val="99"/>
    <w:rsid w:val="00DD4E7B"/>
    <w:pPr>
      <w:suppressAutoHyphens/>
      <w:spacing w:after="120" w:line="360" w:lineRule="auto"/>
      <w:ind w:firstLine="709"/>
    </w:pPr>
    <w:rPr>
      <w:rFonts w:ascii="Times New Roman" w:eastAsia="Times New Roman" w:hAnsi="Times New Roman"/>
      <w:sz w:val="16"/>
      <w:szCs w:val="16"/>
      <w:lang w:eastAsia="ar-SA"/>
    </w:rPr>
  </w:style>
  <w:style w:type="paragraph" w:customStyle="1" w:styleId="212">
    <w:name w:val="Список 21"/>
    <w:basedOn w:val="afff4"/>
    <w:uiPriority w:val="99"/>
    <w:rsid w:val="00DD4E7B"/>
    <w:pPr>
      <w:suppressAutoHyphens/>
      <w:ind w:left="1800"/>
    </w:pPr>
    <w:rPr>
      <w:lang w:eastAsia="ar-SA"/>
    </w:rPr>
  </w:style>
  <w:style w:type="paragraph" w:customStyle="1" w:styleId="312">
    <w:name w:val="Список 31"/>
    <w:basedOn w:val="afff4"/>
    <w:uiPriority w:val="99"/>
    <w:rsid w:val="00DD4E7B"/>
    <w:pPr>
      <w:suppressAutoHyphens/>
      <w:ind w:left="2160"/>
    </w:pPr>
    <w:rPr>
      <w:lang w:eastAsia="ar-SA"/>
    </w:rPr>
  </w:style>
  <w:style w:type="paragraph" w:customStyle="1" w:styleId="410">
    <w:name w:val="Список 41"/>
    <w:basedOn w:val="afff4"/>
    <w:uiPriority w:val="99"/>
    <w:rsid w:val="00DD4E7B"/>
    <w:pPr>
      <w:suppressAutoHyphens/>
      <w:ind w:left="2520"/>
    </w:pPr>
    <w:rPr>
      <w:lang w:eastAsia="ar-SA"/>
    </w:rPr>
  </w:style>
  <w:style w:type="paragraph" w:customStyle="1" w:styleId="510">
    <w:name w:val="Список 51"/>
    <w:basedOn w:val="afff4"/>
    <w:uiPriority w:val="99"/>
    <w:rsid w:val="00DD4E7B"/>
    <w:pPr>
      <w:suppressAutoHyphens/>
      <w:ind w:left="2880"/>
    </w:pPr>
    <w:rPr>
      <w:lang w:eastAsia="ar-SA"/>
    </w:rPr>
  </w:style>
  <w:style w:type="paragraph" w:customStyle="1" w:styleId="213">
    <w:name w:val="Маркированный список 21"/>
    <w:basedOn w:val="a0"/>
    <w:uiPriority w:val="99"/>
    <w:rsid w:val="00DD4E7B"/>
    <w:pPr>
      <w:tabs>
        <w:tab w:val="left" w:pos="4152"/>
      </w:tabs>
      <w:suppressAutoHyphens/>
      <w:spacing w:after="240" w:line="240" w:lineRule="atLeast"/>
      <w:ind w:left="1800" w:hanging="552"/>
    </w:pPr>
    <w:rPr>
      <w:rFonts w:ascii="Arial" w:eastAsia="Times New Roman" w:hAnsi="Arial" w:cs="Arial"/>
      <w:spacing w:val="-5"/>
      <w:sz w:val="20"/>
      <w:szCs w:val="20"/>
      <w:lang w:eastAsia="ar-SA"/>
    </w:rPr>
  </w:style>
  <w:style w:type="paragraph" w:customStyle="1" w:styleId="313">
    <w:name w:val="Маркированный список 31"/>
    <w:basedOn w:val="a0"/>
    <w:uiPriority w:val="99"/>
    <w:rsid w:val="00DD4E7B"/>
    <w:pPr>
      <w:tabs>
        <w:tab w:val="left" w:pos="4872"/>
      </w:tabs>
      <w:suppressAutoHyphens/>
      <w:spacing w:after="240" w:line="240" w:lineRule="atLeast"/>
      <w:ind w:left="2160" w:hanging="552"/>
    </w:pPr>
    <w:rPr>
      <w:rFonts w:ascii="Arial" w:eastAsia="Times New Roman" w:hAnsi="Arial" w:cs="Arial"/>
      <w:spacing w:val="-5"/>
      <w:sz w:val="20"/>
      <w:szCs w:val="20"/>
      <w:lang w:eastAsia="ar-SA"/>
    </w:rPr>
  </w:style>
  <w:style w:type="paragraph" w:customStyle="1" w:styleId="411">
    <w:name w:val="Маркированный список 41"/>
    <w:basedOn w:val="a0"/>
    <w:uiPriority w:val="99"/>
    <w:rsid w:val="00DD4E7B"/>
    <w:pPr>
      <w:tabs>
        <w:tab w:val="left" w:pos="5592"/>
      </w:tabs>
      <w:suppressAutoHyphens/>
      <w:spacing w:after="240" w:line="240" w:lineRule="atLeast"/>
      <w:ind w:left="2520" w:hanging="552"/>
    </w:pPr>
    <w:rPr>
      <w:rFonts w:ascii="Arial" w:eastAsia="Times New Roman" w:hAnsi="Arial" w:cs="Arial"/>
      <w:spacing w:val="-5"/>
      <w:sz w:val="20"/>
      <w:szCs w:val="20"/>
      <w:lang w:eastAsia="ar-SA"/>
    </w:rPr>
  </w:style>
  <w:style w:type="paragraph" w:customStyle="1" w:styleId="511">
    <w:name w:val="Маркированный список 51"/>
    <w:basedOn w:val="a0"/>
    <w:uiPriority w:val="99"/>
    <w:rsid w:val="00DD4E7B"/>
    <w:pPr>
      <w:tabs>
        <w:tab w:val="left" w:pos="6312"/>
      </w:tabs>
      <w:suppressAutoHyphens/>
      <w:spacing w:after="240" w:line="240" w:lineRule="atLeast"/>
      <w:ind w:left="2880" w:hanging="552"/>
    </w:pPr>
    <w:rPr>
      <w:rFonts w:ascii="Arial" w:eastAsia="Times New Roman" w:hAnsi="Arial" w:cs="Arial"/>
      <w:spacing w:val="-5"/>
      <w:sz w:val="20"/>
      <w:szCs w:val="20"/>
      <w:lang w:eastAsia="ar-SA"/>
    </w:rPr>
  </w:style>
  <w:style w:type="paragraph" w:customStyle="1" w:styleId="1ffe">
    <w:name w:val="Продолжение списка1"/>
    <w:basedOn w:val="afff4"/>
    <w:uiPriority w:val="99"/>
    <w:rsid w:val="00DD4E7B"/>
    <w:pPr>
      <w:suppressAutoHyphens/>
      <w:ind w:firstLine="0"/>
    </w:pPr>
    <w:rPr>
      <w:lang w:eastAsia="ar-SA"/>
    </w:rPr>
  </w:style>
  <w:style w:type="paragraph" w:customStyle="1" w:styleId="214">
    <w:name w:val="Продолжение списка 21"/>
    <w:basedOn w:val="1ffe"/>
    <w:uiPriority w:val="99"/>
    <w:rsid w:val="00DD4E7B"/>
    <w:pPr>
      <w:ind w:left="2160"/>
    </w:pPr>
  </w:style>
  <w:style w:type="paragraph" w:customStyle="1" w:styleId="314">
    <w:name w:val="Продолжение списка 31"/>
    <w:basedOn w:val="1ffe"/>
    <w:uiPriority w:val="99"/>
    <w:rsid w:val="00DD4E7B"/>
    <w:pPr>
      <w:ind w:left="2520"/>
    </w:pPr>
  </w:style>
  <w:style w:type="paragraph" w:customStyle="1" w:styleId="412">
    <w:name w:val="Продолжение списка 41"/>
    <w:basedOn w:val="1ffe"/>
    <w:uiPriority w:val="99"/>
    <w:rsid w:val="00DD4E7B"/>
    <w:pPr>
      <w:ind w:left="2880"/>
    </w:pPr>
  </w:style>
  <w:style w:type="paragraph" w:customStyle="1" w:styleId="512">
    <w:name w:val="Продолжение списка 51"/>
    <w:basedOn w:val="1ffe"/>
    <w:uiPriority w:val="99"/>
    <w:rsid w:val="00DD4E7B"/>
    <w:pPr>
      <w:ind w:left="3240"/>
    </w:pPr>
  </w:style>
  <w:style w:type="paragraph" w:customStyle="1" w:styleId="215">
    <w:name w:val="Нумерованный список 21"/>
    <w:uiPriority w:val="99"/>
    <w:rsid w:val="00DD4E7B"/>
    <w:pPr>
      <w:suppressAutoHyphens/>
      <w:spacing w:after="240" w:line="240" w:lineRule="atLeast"/>
      <w:ind w:left="1800" w:hanging="360"/>
      <w:jc w:val="both"/>
    </w:pPr>
    <w:rPr>
      <w:rFonts w:ascii="Arial" w:eastAsia="Times New Roman" w:hAnsi="Arial" w:cs="Arial"/>
      <w:spacing w:val="-5"/>
      <w:lang w:eastAsia="ar-SA"/>
    </w:rPr>
  </w:style>
  <w:style w:type="paragraph" w:customStyle="1" w:styleId="315">
    <w:name w:val="Нумерованный список 31"/>
    <w:uiPriority w:val="99"/>
    <w:rsid w:val="00DD4E7B"/>
    <w:pPr>
      <w:tabs>
        <w:tab w:val="left" w:pos="5040"/>
      </w:tabs>
      <w:suppressAutoHyphens/>
      <w:spacing w:after="240" w:line="240" w:lineRule="atLeast"/>
      <w:ind w:left="2160" w:hanging="360"/>
      <w:jc w:val="both"/>
    </w:pPr>
    <w:rPr>
      <w:rFonts w:ascii="Arial" w:eastAsia="Times New Roman" w:hAnsi="Arial" w:cs="Arial"/>
      <w:spacing w:val="-5"/>
      <w:lang w:eastAsia="ar-SA"/>
    </w:rPr>
  </w:style>
  <w:style w:type="paragraph" w:customStyle="1" w:styleId="413">
    <w:name w:val="Нумерованный список 41"/>
    <w:uiPriority w:val="99"/>
    <w:rsid w:val="00DD4E7B"/>
    <w:pPr>
      <w:suppressAutoHyphens/>
      <w:spacing w:after="240" w:line="240" w:lineRule="atLeast"/>
      <w:ind w:left="2520" w:hanging="360"/>
      <w:jc w:val="both"/>
    </w:pPr>
    <w:rPr>
      <w:rFonts w:ascii="Arial" w:eastAsia="Times New Roman" w:hAnsi="Arial" w:cs="Arial"/>
      <w:spacing w:val="-5"/>
      <w:lang w:eastAsia="ar-SA"/>
    </w:rPr>
  </w:style>
  <w:style w:type="paragraph" w:customStyle="1" w:styleId="513">
    <w:name w:val="Нумерованный список 51"/>
    <w:uiPriority w:val="99"/>
    <w:rsid w:val="00DD4E7B"/>
    <w:pPr>
      <w:suppressAutoHyphens/>
      <w:spacing w:after="240" w:line="240" w:lineRule="atLeast"/>
      <w:ind w:left="2880" w:hanging="360"/>
      <w:jc w:val="both"/>
    </w:pPr>
    <w:rPr>
      <w:rFonts w:ascii="Arial" w:eastAsia="Times New Roman" w:hAnsi="Arial" w:cs="Arial"/>
      <w:spacing w:val="-5"/>
      <w:lang w:eastAsia="ar-SA"/>
    </w:rPr>
  </w:style>
  <w:style w:type="paragraph" w:customStyle="1" w:styleId="1fff">
    <w:name w:val="Обычный отступ1"/>
    <w:basedOn w:val="a0"/>
    <w:uiPriority w:val="99"/>
    <w:rsid w:val="00DD4E7B"/>
    <w:pPr>
      <w:suppressAutoHyphens/>
      <w:spacing w:line="360" w:lineRule="auto"/>
      <w:ind w:left="1440" w:firstLine="709"/>
    </w:pPr>
    <w:rPr>
      <w:rFonts w:ascii="Arial" w:eastAsia="Times New Roman" w:hAnsi="Arial" w:cs="Arial"/>
      <w:spacing w:val="-5"/>
      <w:sz w:val="20"/>
      <w:szCs w:val="20"/>
      <w:lang w:eastAsia="ar-SA"/>
    </w:rPr>
  </w:style>
  <w:style w:type="paragraph" w:customStyle="1" w:styleId="1fff0">
    <w:name w:val="Приветствие1"/>
    <w:basedOn w:val="a0"/>
    <w:next w:val="a0"/>
    <w:uiPriority w:val="99"/>
    <w:rsid w:val="00DD4E7B"/>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1">
    <w:name w:val="Прощание1"/>
    <w:basedOn w:val="a0"/>
    <w:uiPriority w:val="99"/>
    <w:rsid w:val="00DD4E7B"/>
    <w:pPr>
      <w:suppressAutoHyphens/>
      <w:spacing w:line="360" w:lineRule="auto"/>
      <w:ind w:left="4252" w:firstLine="709"/>
    </w:pPr>
    <w:rPr>
      <w:rFonts w:ascii="Arial" w:eastAsia="Times New Roman" w:hAnsi="Arial" w:cs="Arial"/>
      <w:spacing w:val="-5"/>
      <w:sz w:val="20"/>
      <w:szCs w:val="20"/>
      <w:lang w:eastAsia="ar-SA"/>
    </w:rPr>
  </w:style>
  <w:style w:type="paragraph" w:customStyle="1" w:styleId="1fff2">
    <w:name w:val="Текст1"/>
    <w:basedOn w:val="a0"/>
    <w:uiPriority w:val="99"/>
    <w:rsid w:val="00DD4E7B"/>
    <w:pPr>
      <w:suppressAutoHyphens/>
      <w:spacing w:line="360" w:lineRule="auto"/>
      <w:ind w:left="1080" w:firstLine="709"/>
    </w:pPr>
    <w:rPr>
      <w:rFonts w:ascii="Courier New" w:eastAsia="Times New Roman" w:hAnsi="Courier New" w:cs="Courier New"/>
      <w:spacing w:val="-5"/>
      <w:sz w:val="20"/>
      <w:szCs w:val="20"/>
      <w:lang w:eastAsia="ar-SA"/>
    </w:rPr>
  </w:style>
  <w:style w:type="paragraph" w:customStyle="1" w:styleId="1fff3">
    <w:name w:val="Текст примечания1"/>
    <w:basedOn w:val="a0"/>
    <w:uiPriority w:val="99"/>
    <w:rsid w:val="00DD4E7B"/>
    <w:pPr>
      <w:suppressAutoHyphens/>
      <w:spacing w:line="360" w:lineRule="auto"/>
      <w:ind w:firstLine="680"/>
    </w:pPr>
    <w:rPr>
      <w:rFonts w:ascii="Times New Roman" w:eastAsia="Times New Roman" w:hAnsi="Times New Roman"/>
      <w:sz w:val="20"/>
      <w:szCs w:val="20"/>
      <w:lang w:eastAsia="ar-SA"/>
    </w:rPr>
  </w:style>
  <w:style w:type="paragraph" w:customStyle="1" w:styleId="1fff4">
    <w:name w:val="Схема документа1"/>
    <w:basedOn w:val="a0"/>
    <w:uiPriority w:val="99"/>
    <w:rsid w:val="00DD4E7B"/>
    <w:pPr>
      <w:shd w:val="clear" w:color="auto" w:fill="000080"/>
      <w:suppressAutoHyphens/>
      <w:spacing w:line="360" w:lineRule="auto"/>
      <w:ind w:firstLine="709"/>
    </w:pPr>
    <w:rPr>
      <w:rFonts w:ascii="Tahoma" w:eastAsia="Times New Roman" w:hAnsi="Tahoma" w:cs="Tahoma"/>
      <w:sz w:val="28"/>
      <w:szCs w:val="28"/>
      <w:lang w:eastAsia="ar-SA"/>
    </w:rPr>
  </w:style>
  <w:style w:type="paragraph" w:customStyle="1" w:styleId="1fff5">
    <w:name w:val="Шапка1"/>
    <w:basedOn w:val="a"/>
    <w:uiPriority w:val="99"/>
    <w:rsid w:val="00DD4E7B"/>
    <w:pPr>
      <w:keepLines/>
      <w:numPr>
        <w:numId w:val="0"/>
      </w:numPr>
      <w:tabs>
        <w:tab w:val="left" w:pos="5760"/>
        <w:tab w:val="left" w:pos="6840"/>
      </w:tabs>
      <w:suppressAutoHyphens/>
      <w:spacing w:before="0" w:line="280" w:lineRule="exact"/>
      <w:ind w:left="1080" w:right="2160" w:hanging="1080"/>
    </w:pPr>
    <w:rPr>
      <w:rFonts w:ascii="Arial" w:hAnsi="Arial" w:cs="Arial"/>
      <w:sz w:val="22"/>
      <w:szCs w:val="22"/>
      <w:lang w:eastAsia="ar-SA"/>
    </w:rPr>
  </w:style>
  <w:style w:type="paragraph" w:customStyle="1" w:styleId="1fff6">
    <w:name w:val="Дата1"/>
    <w:basedOn w:val="a0"/>
    <w:next w:val="a0"/>
    <w:uiPriority w:val="99"/>
    <w:rsid w:val="00DD4E7B"/>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7">
    <w:name w:val="Заголовок записки1"/>
    <w:basedOn w:val="a0"/>
    <w:next w:val="a0"/>
    <w:uiPriority w:val="99"/>
    <w:rsid w:val="00DD4E7B"/>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8">
    <w:name w:val="Красная строка1"/>
    <w:basedOn w:val="a"/>
    <w:uiPriority w:val="99"/>
    <w:rsid w:val="00DD4E7B"/>
    <w:pPr>
      <w:numPr>
        <w:numId w:val="0"/>
      </w:numPr>
      <w:suppressAutoHyphens/>
      <w:spacing w:before="0" w:line="360" w:lineRule="auto"/>
      <w:ind w:left="1080" w:firstLine="210"/>
    </w:pPr>
    <w:rPr>
      <w:rFonts w:ascii="Arial" w:hAnsi="Arial" w:cs="Arial"/>
      <w:spacing w:val="-5"/>
      <w:sz w:val="20"/>
      <w:szCs w:val="20"/>
      <w:lang w:eastAsia="ar-SA"/>
    </w:rPr>
  </w:style>
  <w:style w:type="paragraph" w:customStyle="1" w:styleId="216">
    <w:name w:val="Красная строка 21"/>
    <w:basedOn w:val="afa"/>
    <w:uiPriority w:val="99"/>
    <w:rsid w:val="00DD4E7B"/>
    <w:pPr>
      <w:suppressAutoHyphens/>
      <w:spacing w:line="360" w:lineRule="auto"/>
      <w:ind w:firstLine="210"/>
      <w:jc w:val="left"/>
    </w:pPr>
    <w:rPr>
      <w:rFonts w:ascii="Arial" w:eastAsia="Times New Roman" w:hAnsi="Arial" w:cs="Arial"/>
      <w:spacing w:val="-5"/>
      <w:sz w:val="20"/>
      <w:szCs w:val="20"/>
      <w:lang w:eastAsia="ar-SA"/>
    </w:rPr>
  </w:style>
  <w:style w:type="paragraph" w:customStyle="1" w:styleId="102">
    <w:name w:val="Оглавление 10"/>
    <w:basedOn w:val="113"/>
    <w:uiPriority w:val="99"/>
    <w:rsid w:val="00DD4E7B"/>
    <w:pPr>
      <w:tabs>
        <w:tab w:val="right" w:leader="dot" w:pos="9637"/>
      </w:tabs>
      <w:ind w:left="2547" w:firstLine="0"/>
    </w:pPr>
  </w:style>
  <w:style w:type="paragraph" w:customStyle="1" w:styleId="afffffffff6">
    <w:name w:val="Содержимое врезки"/>
    <w:basedOn w:val="a"/>
    <w:uiPriority w:val="99"/>
    <w:rsid w:val="00DD4E7B"/>
    <w:pPr>
      <w:numPr>
        <w:numId w:val="0"/>
      </w:numPr>
      <w:spacing w:before="0" w:line="360" w:lineRule="auto"/>
      <w:ind w:firstLine="684"/>
    </w:pPr>
    <w:rPr>
      <w:lang w:eastAsia="ar-SA"/>
    </w:rPr>
  </w:style>
  <w:style w:type="character" w:customStyle="1" w:styleId="WW8Num1z0">
    <w:name w:val="WW8Num1z0"/>
    <w:uiPriority w:val="99"/>
    <w:rsid w:val="00DD4E7B"/>
    <w:rPr>
      <w:rFonts w:ascii="Symbol" w:hAnsi="Symbol"/>
    </w:rPr>
  </w:style>
  <w:style w:type="character" w:customStyle="1" w:styleId="WW8Num2z0">
    <w:name w:val="WW8Num2z0"/>
    <w:uiPriority w:val="99"/>
    <w:rsid w:val="00DD4E7B"/>
    <w:rPr>
      <w:rFonts w:ascii="Symbol" w:hAnsi="Symbol"/>
      <w:color w:val="auto"/>
    </w:rPr>
  </w:style>
  <w:style w:type="character" w:customStyle="1" w:styleId="WW8Num3z0">
    <w:name w:val="WW8Num3z0"/>
    <w:uiPriority w:val="99"/>
    <w:rsid w:val="00DD4E7B"/>
    <w:rPr>
      <w:rFonts w:ascii="Symbol" w:hAnsi="Symbol"/>
    </w:rPr>
  </w:style>
  <w:style w:type="character" w:customStyle="1" w:styleId="WW8Num4z0">
    <w:name w:val="WW8Num4z0"/>
    <w:uiPriority w:val="99"/>
    <w:rsid w:val="00DD4E7B"/>
    <w:rPr>
      <w:color w:val="auto"/>
    </w:rPr>
  </w:style>
  <w:style w:type="character" w:customStyle="1" w:styleId="WW8Num5z0">
    <w:name w:val="WW8Num5z0"/>
    <w:uiPriority w:val="99"/>
    <w:rsid w:val="00DD4E7B"/>
    <w:rPr>
      <w:rFonts w:ascii="Symbol" w:hAnsi="Symbol"/>
    </w:rPr>
  </w:style>
  <w:style w:type="character" w:customStyle="1" w:styleId="WW8Num6z0">
    <w:name w:val="WW8Num6z0"/>
    <w:uiPriority w:val="99"/>
    <w:rsid w:val="00DD4E7B"/>
    <w:rPr>
      <w:rFonts w:ascii="Symbol" w:hAnsi="Symbol"/>
    </w:rPr>
  </w:style>
  <w:style w:type="character" w:customStyle="1" w:styleId="WW8Num6z1">
    <w:name w:val="WW8Num6z1"/>
    <w:uiPriority w:val="99"/>
    <w:rsid w:val="00DD4E7B"/>
    <w:rPr>
      <w:b/>
    </w:rPr>
  </w:style>
  <w:style w:type="character" w:customStyle="1" w:styleId="WW8Num7z0">
    <w:name w:val="WW8Num7z0"/>
    <w:uiPriority w:val="99"/>
    <w:rsid w:val="00DD4E7B"/>
    <w:rPr>
      <w:rFonts w:ascii="Symbol" w:hAnsi="Symbol"/>
    </w:rPr>
  </w:style>
  <w:style w:type="character" w:customStyle="1" w:styleId="WW8Num13z0">
    <w:name w:val="WW8Num13z0"/>
    <w:uiPriority w:val="99"/>
    <w:rsid w:val="00DD4E7B"/>
    <w:rPr>
      <w:rFonts w:ascii="Symbol" w:hAnsi="Symbol"/>
    </w:rPr>
  </w:style>
  <w:style w:type="character" w:customStyle="1" w:styleId="WW8Num13z1">
    <w:name w:val="WW8Num13z1"/>
    <w:uiPriority w:val="99"/>
    <w:rsid w:val="00DD4E7B"/>
    <w:rPr>
      <w:rFonts w:ascii="Courier New" w:hAnsi="Courier New"/>
    </w:rPr>
  </w:style>
  <w:style w:type="character" w:customStyle="1" w:styleId="WW8Num16z0">
    <w:name w:val="WW8Num16z0"/>
    <w:uiPriority w:val="99"/>
    <w:rsid w:val="00DD4E7B"/>
    <w:rPr>
      <w:rFonts w:ascii="Symbol" w:hAnsi="Symbol"/>
    </w:rPr>
  </w:style>
  <w:style w:type="character" w:customStyle="1" w:styleId="WW8Num22z0">
    <w:name w:val="WW8Num22z0"/>
    <w:uiPriority w:val="99"/>
    <w:rsid w:val="00DD4E7B"/>
    <w:rPr>
      <w:rFonts w:ascii="Times New Roman" w:hAnsi="Times New Roman"/>
    </w:rPr>
  </w:style>
  <w:style w:type="character" w:customStyle="1" w:styleId="WW8Num22z1">
    <w:name w:val="WW8Num22z1"/>
    <w:uiPriority w:val="99"/>
    <w:rsid w:val="00DD4E7B"/>
    <w:rPr>
      <w:rFonts w:ascii="Courier New" w:hAnsi="Courier New"/>
    </w:rPr>
  </w:style>
  <w:style w:type="character" w:customStyle="1" w:styleId="WW8Num22z2">
    <w:name w:val="WW8Num22z2"/>
    <w:uiPriority w:val="99"/>
    <w:rsid w:val="00DD4E7B"/>
    <w:rPr>
      <w:rFonts w:ascii="Wingdings" w:hAnsi="Wingdings"/>
    </w:rPr>
  </w:style>
  <w:style w:type="character" w:customStyle="1" w:styleId="WW8Num22z3">
    <w:name w:val="WW8Num22z3"/>
    <w:uiPriority w:val="99"/>
    <w:rsid w:val="00DD4E7B"/>
    <w:rPr>
      <w:rFonts w:ascii="Symbol" w:hAnsi="Symbol"/>
    </w:rPr>
  </w:style>
  <w:style w:type="character" w:customStyle="1" w:styleId="WW8Num24z0">
    <w:name w:val="WW8Num24z0"/>
    <w:uiPriority w:val="99"/>
    <w:rsid w:val="00DD4E7B"/>
    <w:rPr>
      <w:b/>
    </w:rPr>
  </w:style>
  <w:style w:type="character" w:customStyle="1" w:styleId="WW8Num25z0">
    <w:name w:val="WW8Num25z0"/>
    <w:uiPriority w:val="99"/>
    <w:rsid w:val="00DD4E7B"/>
    <w:rPr>
      <w:rFonts w:ascii="Times New Roman" w:hAnsi="Times New Roman"/>
      <w:color w:val="auto"/>
    </w:rPr>
  </w:style>
  <w:style w:type="character" w:customStyle="1" w:styleId="WW8Num25z1">
    <w:name w:val="WW8Num25z1"/>
    <w:uiPriority w:val="99"/>
    <w:rsid w:val="00DD4E7B"/>
    <w:rPr>
      <w:rFonts w:ascii="Courier New" w:hAnsi="Courier New"/>
    </w:rPr>
  </w:style>
  <w:style w:type="character" w:customStyle="1" w:styleId="WW8Num25z2">
    <w:name w:val="WW8Num25z2"/>
    <w:uiPriority w:val="99"/>
    <w:rsid w:val="00DD4E7B"/>
    <w:rPr>
      <w:rFonts w:ascii="Wingdings" w:hAnsi="Wingdings"/>
    </w:rPr>
  </w:style>
  <w:style w:type="character" w:customStyle="1" w:styleId="WW8Num25z3">
    <w:name w:val="WW8Num25z3"/>
    <w:uiPriority w:val="99"/>
    <w:rsid w:val="00DD4E7B"/>
    <w:rPr>
      <w:rFonts w:ascii="Symbol" w:hAnsi="Symbol"/>
    </w:rPr>
  </w:style>
  <w:style w:type="character" w:customStyle="1" w:styleId="WW8Num26z0">
    <w:name w:val="WW8Num26z0"/>
    <w:uiPriority w:val="99"/>
    <w:rsid w:val="00DD4E7B"/>
    <w:rPr>
      <w:rFonts w:ascii="Symbol" w:hAnsi="Symbol"/>
    </w:rPr>
  </w:style>
  <w:style w:type="character" w:customStyle="1" w:styleId="WW8Num26z1">
    <w:name w:val="WW8Num26z1"/>
    <w:uiPriority w:val="99"/>
    <w:rsid w:val="00DD4E7B"/>
    <w:rPr>
      <w:rFonts w:ascii="Courier New" w:hAnsi="Courier New"/>
    </w:rPr>
  </w:style>
  <w:style w:type="character" w:customStyle="1" w:styleId="WW8Num26z2">
    <w:name w:val="WW8Num26z2"/>
    <w:uiPriority w:val="99"/>
    <w:rsid w:val="00DD4E7B"/>
    <w:rPr>
      <w:rFonts w:ascii="Wingdings" w:hAnsi="Wingdings"/>
    </w:rPr>
  </w:style>
  <w:style w:type="character" w:customStyle="1" w:styleId="WW8Num26z3">
    <w:name w:val="WW8Num26z3"/>
    <w:uiPriority w:val="99"/>
    <w:rsid w:val="00DD4E7B"/>
    <w:rPr>
      <w:rFonts w:ascii="Symbol" w:hAnsi="Symbol"/>
    </w:rPr>
  </w:style>
  <w:style w:type="character" w:customStyle="1" w:styleId="WW8Num27z0">
    <w:name w:val="WW8Num27z0"/>
    <w:uiPriority w:val="99"/>
    <w:rsid w:val="00DD4E7B"/>
    <w:rPr>
      <w:rFonts w:ascii="Symbol" w:hAnsi="Symbol"/>
      <w:color w:val="auto"/>
    </w:rPr>
  </w:style>
  <w:style w:type="character" w:customStyle="1" w:styleId="WW8Num27z1">
    <w:name w:val="WW8Num27z1"/>
    <w:uiPriority w:val="99"/>
    <w:rsid w:val="00DD4E7B"/>
    <w:rPr>
      <w:rFonts w:ascii="Times New Roman" w:hAnsi="Times New Roman"/>
      <w:sz w:val="24"/>
    </w:rPr>
  </w:style>
  <w:style w:type="character" w:customStyle="1" w:styleId="WW8Num29z0">
    <w:name w:val="WW8Num29z0"/>
    <w:uiPriority w:val="99"/>
    <w:rsid w:val="00DD4E7B"/>
    <w:rPr>
      <w:rFonts w:ascii="Symbol" w:hAnsi="Symbol"/>
    </w:rPr>
  </w:style>
  <w:style w:type="character" w:customStyle="1" w:styleId="WW8Num29z1">
    <w:name w:val="WW8Num29z1"/>
    <w:uiPriority w:val="99"/>
    <w:rsid w:val="00DD4E7B"/>
    <w:rPr>
      <w:rFonts w:ascii="Courier New" w:hAnsi="Courier New"/>
    </w:rPr>
  </w:style>
  <w:style w:type="character" w:customStyle="1" w:styleId="WW8Num29z2">
    <w:name w:val="WW8Num29z2"/>
    <w:uiPriority w:val="99"/>
    <w:rsid w:val="00DD4E7B"/>
    <w:rPr>
      <w:rFonts w:ascii="Wingdings" w:hAnsi="Wingdings"/>
    </w:rPr>
  </w:style>
  <w:style w:type="character" w:customStyle="1" w:styleId="WW8Num30z0">
    <w:name w:val="WW8Num30z0"/>
    <w:uiPriority w:val="99"/>
    <w:rsid w:val="00DD4E7B"/>
    <w:rPr>
      <w:rFonts w:ascii="Times New Roman" w:hAnsi="Times New Roman"/>
    </w:rPr>
  </w:style>
  <w:style w:type="character" w:customStyle="1" w:styleId="WW8Num30z1">
    <w:name w:val="WW8Num30z1"/>
    <w:uiPriority w:val="99"/>
    <w:rsid w:val="00DD4E7B"/>
    <w:rPr>
      <w:rFonts w:ascii="Courier New" w:hAnsi="Courier New"/>
    </w:rPr>
  </w:style>
  <w:style w:type="character" w:customStyle="1" w:styleId="WW8Num30z2">
    <w:name w:val="WW8Num30z2"/>
    <w:uiPriority w:val="99"/>
    <w:rsid w:val="00DD4E7B"/>
    <w:rPr>
      <w:rFonts w:ascii="Wingdings" w:hAnsi="Wingdings"/>
    </w:rPr>
  </w:style>
  <w:style w:type="character" w:customStyle="1" w:styleId="WW8Num30z3">
    <w:name w:val="WW8Num30z3"/>
    <w:uiPriority w:val="99"/>
    <w:rsid w:val="00DD4E7B"/>
    <w:rPr>
      <w:rFonts w:ascii="Symbol" w:hAnsi="Symbol"/>
    </w:rPr>
  </w:style>
  <w:style w:type="character" w:customStyle="1" w:styleId="WW8Num34z0">
    <w:name w:val="WW8Num34z0"/>
    <w:uiPriority w:val="99"/>
    <w:rsid w:val="00DD4E7B"/>
    <w:rPr>
      <w:position w:val="0"/>
      <w:sz w:val="20"/>
      <w:vertAlign w:val="baseline"/>
    </w:rPr>
  </w:style>
  <w:style w:type="character" w:customStyle="1" w:styleId="WW8Num39z0">
    <w:name w:val="WW8Num39z0"/>
    <w:uiPriority w:val="99"/>
    <w:rsid w:val="00DD4E7B"/>
    <w:rPr>
      <w:rFonts w:ascii="Symbol" w:hAnsi="Symbol"/>
      <w:color w:val="auto"/>
      <w:spacing w:val="0"/>
    </w:rPr>
  </w:style>
  <w:style w:type="character" w:customStyle="1" w:styleId="WW8Num40z0">
    <w:name w:val="WW8Num40z0"/>
    <w:uiPriority w:val="99"/>
    <w:rsid w:val="00DD4E7B"/>
    <w:rPr>
      <w:rFonts w:ascii="Symbol" w:hAnsi="Symbol"/>
      <w:color w:val="auto"/>
    </w:rPr>
  </w:style>
  <w:style w:type="character" w:customStyle="1" w:styleId="WW8Num40z2">
    <w:name w:val="WW8Num40z2"/>
    <w:uiPriority w:val="99"/>
    <w:rsid w:val="00DD4E7B"/>
    <w:rPr>
      <w:rFonts w:ascii="Wingdings" w:hAnsi="Wingdings"/>
    </w:rPr>
  </w:style>
  <w:style w:type="character" w:customStyle="1" w:styleId="WW8Num40z3">
    <w:name w:val="WW8Num40z3"/>
    <w:uiPriority w:val="99"/>
    <w:rsid w:val="00DD4E7B"/>
    <w:rPr>
      <w:rFonts w:ascii="Symbol" w:hAnsi="Symbol"/>
    </w:rPr>
  </w:style>
  <w:style w:type="character" w:customStyle="1" w:styleId="WW8Num40z4">
    <w:name w:val="WW8Num40z4"/>
    <w:uiPriority w:val="99"/>
    <w:rsid w:val="00DD4E7B"/>
    <w:rPr>
      <w:rFonts w:ascii="Courier New" w:hAnsi="Courier New"/>
    </w:rPr>
  </w:style>
  <w:style w:type="character" w:customStyle="1" w:styleId="WW8Num45z0">
    <w:name w:val="WW8Num45z0"/>
    <w:uiPriority w:val="99"/>
    <w:rsid w:val="00DD4E7B"/>
    <w:rPr>
      <w:rFonts w:ascii="Wingdings" w:hAnsi="Wingdings"/>
    </w:rPr>
  </w:style>
  <w:style w:type="character" w:customStyle="1" w:styleId="WW8Num45z1">
    <w:name w:val="WW8Num45z1"/>
    <w:uiPriority w:val="99"/>
    <w:rsid w:val="00DD4E7B"/>
    <w:rPr>
      <w:rFonts w:ascii="Courier New" w:hAnsi="Courier New"/>
    </w:rPr>
  </w:style>
  <w:style w:type="character" w:customStyle="1" w:styleId="WW8Num45z3">
    <w:name w:val="WW8Num45z3"/>
    <w:uiPriority w:val="99"/>
    <w:rsid w:val="00DD4E7B"/>
    <w:rPr>
      <w:rFonts w:ascii="Symbol" w:hAnsi="Symbol"/>
    </w:rPr>
  </w:style>
  <w:style w:type="character" w:customStyle="1" w:styleId="WW8Num47z0">
    <w:name w:val="WW8Num47z0"/>
    <w:uiPriority w:val="99"/>
    <w:rsid w:val="00DD4E7B"/>
    <w:rPr>
      <w:rFonts w:ascii="Times New Roman" w:hAnsi="Times New Roman"/>
    </w:rPr>
  </w:style>
  <w:style w:type="character" w:customStyle="1" w:styleId="WW8Num47z1">
    <w:name w:val="WW8Num47z1"/>
    <w:uiPriority w:val="99"/>
    <w:rsid w:val="00DD4E7B"/>
    <w:rPr>
      <w:rFonts w:ascii="Courier New" w:hAnsi="Courier New"/>
    </w:rPr>
  </w:style>
  <w:style w:type="character" w:customStyle="1" w:styleId="WW8Num47z2">
    <w:name w:val="WW8Num47z2"/>
    <w:uiPriority w:val="99"/>
    <w:rsid w:val="00DD4E7B"/>
    <w:rPr>
      <w:rFonts w:ascii="Wingdings" w:hAnsi="Wingdings"/>
    </w:rPr>
  </w:style>
  <w:style w:type="character" w:customStyle="1" w:styleId="WW8Num47z3">
    <w:name w:val="WW8Num47z3"/>
    <w:uiPriority w:val="99"/>
    <w:rsid w:val="00DD4E7B"/>
    <w:rPr>
      <w:rFonts w:ascii="Symbol" w:hAnsi="Symbol"/>
    </w:rPr>
  </w:style>
  <w:style w:type="character" w:customStyle="1" w:styleId="WW8Num48z1">
    <w:name w:val="WW8Num48z1"/>
    <w:uiPriority w:val="99"/>
    <w:rsid w:val="00DD4E7B"/>
    <w:rPr>
      <w:sz w:val="24"/>
      <w:lang w:val="ru-RU" w:eastAsia="ar-SA" w:bidi="ar-SA"/>
    </w:rPr>
  </w:style>
  <w:style w:type="character" w:customStyle="1" w:styleId="WW8NumSt7z0">
    <w:name w:val="WW8NumSt7z0"/>
    <w:uiPriority w:val="99"/>
    <w:rsid w:val="00DD4E7B"/>
    <w:rPr>
      <w:rFonts w:ascii="Symbol" w:hAnsi="Symbol"/>
      <w:color w:val="auto"/>
    </w:rPr>
  </w:style>
  <w:style w:type="character" w:customStyle="1" w:styleId="116">
    <w:name w:val="Основной шрифт абзаца11"/>
    <w:uiPriority w:val="99"/>
    <w:rsid w:val="00DD4E7B"/>
  </w:style>
  <w:style w:type="character" w:customStyle="1" w:styleId="2ff8">
    <w:name w:val="Знак примечания2"/>
    <w:basedOn w:val="116"/>
    <w:uiPriority w:val="99"/>
    <w:rsid w:val="00DD4E7B"/>
    <w:rPr>
      <w:rFonts w:cs="Times New Roman"/>
      <w:sz w:val="16"/>
      <w:szCs w:val="16"/>
    </w:rPr>
  </w:style>
  <w:style w:type="character" w:customStyle="1" w:styleId="WW-">
    <w:name w:val="WW-Подчеркнутый Знак Знак"/>
    <w:basedOn w:val="116"/>
    <w:uiPriority w:val="99"/>
    <w:rsid w:val="00DD4E7B"/>
    <w:rPr>
      <w:rFonts w:cs="Times New Roman"/>
      <w:sz w:val="24"/>
      <w:szCs w:val="24"/>
      <w:u w:val="single"/>
      <w:lang w:val="ru-RU" w:eastAsia="ar-SA" w:bidi="ar-SA"/>
    </w:rPr>
  </w:style>
  <w:style w:type="character" w:customStyle="1" w:styleId="WW-1">
    <w:name w:val="WW-Маркированный_1 Знак Знак Знак"/>
    <w:basedOn w:val="116"/>
    <w:uiPriority w:val="99"/>
    <w:rsid w:val="00DD4E7B"/>
    <w:rPr>
      <w:rFonts w:cs="Times New Roman"/>
      <w:sz w:val="24"/>
      <w:szCs w:val="24"/>
      <w:lang w:val="ru-RU" w:eastAsia="ar-SA" w:bidi="ar-SA"/>
    </w:rPr>
  </w:style>
  <w:style w:type="character" w:customStyle="1" w:styleId="afffffffff7">
    <w:name w:val="Знак Знак"/>
    <w:basedOn w:val="116"/>
    <w:uiPriority w:val="99"/>
    <w:rsid w:val="00DD4E7B"/>
    <w:rPr>
      <w:rFonts w:cs="Times New Roman"/>
      <w:sz w:val="24"/>
      <w:szCs w:val="24"/>
      <w:lang w:val="ru-RU" w:eastAsia="ar-SA" w:bidi="ar-SA"/>
    </w:rPr>
  </w:style>
  <w:style w:type="character" w:customStyle="1" w:styleId="afffffffff8">
    <w:name w:val="Обычный в таблице Знак Знак Знак"/>
    <w:basedOn w:val="116"/>
    <w:uiPriority w:val="99"/>
    <w:rsid w:val="00DD4E7B"/>
    <w:rPr>
      <w:rFonts w:cs="Times New Roman"/>
      <w:sz w:val="24"/>
      <w:szCs w:val="24"/>
      <w:lang w:val="ru-RU" w:eastAsia="ar-SA" w:bidi="ar-SA"/>
    </w:rPr>
  </w:style>
  <w:style w:type="character" w:customStyle="1" w:styleId="Sf9">
    <w:name w:val="S_Заголовок таблицы Знак Знак"/>
    <w:basedOn w:val="116"/>
    <w:uiPriority w:val="99"/>
    <w:rsid w:val="00DD4E7B"/>
    <w:rPr>
      <w:rFonts w:cs="Times New Roman"/>
      <w:sz w:val="24"/>
      <w:szCs w:val="24"/>
      <w:u w:val="single"/>
      <w:lang w:val="ru-RU" w:eastAsia="ar-SA" w:bidi="ar-SA"/>
    </w:rPr>
  </w:style>
  <w:style w:type="character" w:customStyle="1" w:styleId="S32">
    <w:name w:val="S_Заголовок 3 Знак Знак"/>
    <w:basedOn w:val="116"/>
    <w:uiPriority w:val="99"/>
    <w:rsid w:val="00DD4E7B"/>
    <w:rPr>
      <w:rFonts w:cs="Times New Roman"/>
      <w:sz w:val="24"/>
      <w:szCs w:val="24"/>
      <w:u w:val="single"/>
    </w:rPr>
  </w:style>
  <w:style w:type="character" w:customStyle="1" w:styleId="WW-10">
    <w:name w:val="WW-Заголовок_1 Знак Знак Знак"/>
    <w:basedOn w:val="116"/>
    <w:uiPriority w:val="99"/>
    <w:rsid w:val="00DD4E7B"/>
    <w:rPr>
      <w:rFonts w:cs="Times New Roman"/>
      <w:b/>
      <w:caps/>
      <w:sz w:val="24"/>
      <w:szCs w:val="24"/>
      <w:lang w:val="ru-RU" w:eastAsia="ar-SA" w:bidi="ar-SA"/>
    </w:rPr>
  </w:style>
  <w:style w:type="character" w:customStyle="1" w:styleId="S41">
    <w:name w:val="S_Заголовок 4 Знак Знак"/>
    <w:basedOn w:val="116"/>
    <w:uiPriority w:val="99"/>
    <w:rsid w:val="00DD4E7B"/>
    <w:rPr>
      <w:rFonts w:cs="Times New Roman"/>
      <w:i/>
      <w:sz w:val="24"/>
      <w:szCs w:val="24"/>
    </w:rPr>
  </w:style>
  <w:style w:type="character" w:customStyle="1" w:styleId="afffffffff9">
    <w:name w:val="Заголовок таблицы + Обычный Знак Знак"/>
    <w:basedOn w:val="116"/>
    <w:uiPriority w:val="99"/>
    <w:rsid w:val="00DD4E7B"/>
    <w:rPr>
      <w:rFonts w:cs="Times New Roman"/>
      <w:spacing w:val="2"/>
      <w:sz w:val="24"/>
      <w:szCs w:val="24"/>
      <w:u w:val="single"/>
      <w:shd w:val="clear" w:color="auto" w:fill="FFFFFF"/>
    </w:rPr>
  </w:style>
  <w:style w:type="character" w:customStyle="1" w:styleId="WW-S3">
    <w:name w:val="WW-S_Заголовок 3 Знак Знак"/>
    <w:basedOn w:val="116"/>
    <w:uiPriority w:val="99"/>
    <w:rsid w:val="00DD4E7B"/>
    <w:rPr>
      <w:rFonts w:cs="Times New Roman"/>
      <w:color w:val="000000"/>
      <w:sz w:val="24"/>
      <w:szCs w:val="24"/>
      <w:u w:val="single"/>
      <w:lang w:val="ru-RU" w:eastAsia="ar-SA" w:bidi="ar-SA"/>
    </w:rPr>
  </w:style>
  <w:style w:type="character" w:customStyle="1" w:styleId="afffffffffa">
    <w:name w:val="Список маркир Знак Знак"/>
    <w:basedOn w:val="116"/>
    <w:uiPriority w:val="99"/>
    <w:rsid w:val="00DD4E7B"/>
    <w:rPr>
      <w:rFonts w:cs="Times New Roman"/>
      <w:sz w:val="24"/>
      <w:szCs w:val="24"/>
      <w:lang w:val="ru-RU" w:eastAsia="ar-SA" w:bidi="ar-SA"/>
    </w:rPr>
  </w:style>
  <w:style w:type="character" w:customStyle="1" w:styleId="afffffffffb">
    <w:name w:val="Символ сноски"/>
    <w:basedOn w:val="116"/>
    <w:uiPriority w:val="99"/>
    <w:rsid w:val="00DD4E7B"/>
    <w:rPr>
      <w:rFonts w:cs="Times New Roman"/>
      <w:vertAlign w:val="superscript"/>
    </w:rPr>
  </w:style>
  <w:style w:type="character" w:customStyle="1" w:styleId="Sfa">
    <w:name w:val="S_Маркированный список Знак"/>
    <w:basedOn w:val="116"/>
    <w:uiPriority w:val="99"/>
    <w:rsid w:val="00DD4E7B"/>
    <w:rPr>
      <w:rFonts w:cs="Times New Roman"/>
      <w:sz w:val="24"/>
      <w:szCs w:val="24"/>
      <w:lang w:val="ru-RU" w:eastAsia="ar-SA" w:bidi="ar-SA"/>
    </w:rPr>
  </w:style>
  <w:style w:type="character" w:customStyle="1" w:styleId="S21">
    <w:name w:val="S_Маркированный Знак Знак2"/>
    <w:basedOn w:val="116"/>
    <w:uiPriority w:val="99"/>
    <w:rsid w:val="00DD4E7B"/>
    <w:rPr>
      <w:rFonts w:ascii="Times New Roman" w:hAnsi="Times New Roman" w:cs="Times New Roman"/>
      <w:sz w:val="24"/>
      <w:szCs w:val="24"/>
    </w:rPr>
  </w:style>
  <w:style w:type="character" w:customStyle="1" w:styleId="S310">
    <w:name w:val="S_Нумерованный_3.1 Знак Знак"/>
    <w:basedOn w:val="S6"/>
    <w:uiPriority w:val="99"/>
    <w:rsid w:val="00DD4E7B"/>
    <w:rPr>
      <w:rFonts w:ascii="Calibri" w:eastAsia="Times New Roman" w:hAnsi="Calibri" w:cs="Times New Roman"/>
      <w:sz w:val="24"/>
      <w:szCs w:val="24"/>
      <w:lang w:eastAsia="ru-RU"/>
    </w:rPr>
  </w:style>
  <w:style w:type="character" w:customStyle="1" w:styleId="afffffffffc">
    <w:name w:val="Символы концевой сноски"/>
    <w:basedOn w:val="116"/>
    <w:uiPriority w:val="99"/>
    <w:rsid w:val="00DD4E7B"/>
    <w:rPr>
      <w:rFonts w:cs="Times New Roman"/>
      <w:vertAlign w:val="superscript"/>
    </w:rPr>
  </w:style>
  <w:style w:type="character" w:customStyle="1" w:styleId="WW8Num8z0">
    <w:name w:val="WW8Num8z0"/>
    <w:uiPriority w:val="99"/>
    <w:rsid w:val="00DD4E7B"/>
    <w:rPr>
      <w:rFonts w:ascii="Symbol" w:hAnsi="Symbol"/>
    </w:rPr>
  </w:style>
  <w:style w:type="character" w:customStyle="1" w:styleId="WW8Num9z0">
    <w:name w:val="WW8Num9z0"/>
    <w:uiPriority w:val="99"/>
    <w:rsid w:val="00DD4E7B"/>
    <w:rPr>
      <w:rFonts w:ascii="Symbol" w:hAnsi="Symbol"/>
    </w:rPr>
  </w:style>
  <w:style w:type="character" w:customStyle="1" w:styleId="WW8Num9z1">
    <w:name w:val="WW8Num9z1"/>
    <w:uiPriority w:val="99"/>
    <w:rsid w:val="00DD4E7B"/>
    <w:rPr>
      <w:b/>
    </w:rPr>
  </w:style>
  <w:style w:type="character" w:customStyle="1" w:styleId="WW8Num10z0">
    <w:name w:val="WW8Num10z0"/>
    <w:uiPriority w:val="99"/>
    <w:rsid w:val="00DD4E7B"/>
    <w:rPr>
      <w:rFonts w:ascii="Symbol" w:hAnsi="Symbol"/>
    </w:rPr>
  </w:style>
  <w:style w:type="character" w:customStyle="1" w:styleId="WW8Num11z0">
    <w:name w:val="WW8Num11z0"/>
    <w:uiPriority w:val="99"/>
    <w:rsid w:val="00DD4E7B"/>
    <w:rPr>
      <w:b/>
    </w:rPr>
  </w:style>
  <w:style w:type="character" w:customStyle="1" w:styleId="WW8Num11z1">
    <w:name w:val="WW8Num11z1"/>
    <w:uiPriority w:val="99"/>
    <w:rsid w:val="00DD4E7B"/>
    <w:rPr>
      <w:b/>
    </w:rPr>
  </w:style>
  <w:style w:type="character" w:customStyle="1" w:styleId="103">
    <w:name w:val="Основной шрифт абзаца10"/>
    <w:uiPriority w:val="99"/>
    <w:rsid w:val="00DD4E7B"/>
  </w:style>
  <w:style w:type="character" w:customStyle="1" w:styleId="WW-Absatz-Standardschriftart">
    <w:name w:val="WW-Absatz-Standardschriftart"/>
    <w:uiPriority w:val="99"/>
    <w:rsid w:val="00DD4E7B"/>
  </w:style>
  <w:style w:type="character" w:customStyle="1" w:styleId="94">
    <w:name w:val="Основной шрифт абзаца9"/>
    <w:uiPriority w:val="99"/>
    <w:rsid w:val="00DD4E7B"/>
  </w:style>
  <w:style w:type="character" w:customStyle="1" w:styleId="WW-Absatz-Standardschriftart1">
    <w:name w:val="WW-Absatz-Standardschriftart1"/>
    <w:uiPriority w:val="99"/>
    <w:rsid w:val="00DD4E7B"/>
  </w:style>
  <w:style w:type="character" w:customStyle="1" w:styleId="WW-Absatz-Standardschriftart11">
    <w:name w:val="WW-Absatz-Standardschriftart11"/>
    <w:uiPriority w:val="99"/>
    <w:rsid w:val="00DD4E7B"/>
  </w:style>
  <w:style w:type="character" w:customStyle="1" w:styleId="WW8Num3z1">
    <w:name w:val="WW8Num3z1"/>
    <w:uiPriority w:val="99"/>
    <w:rsid w:val="00DD4E7B"/>
    <w:rPr>
      <w:rFonts w:ascii="Symbol" w:hAnsi="Symbol"/>
    </w:rPr>
  </w:style>
  <w:style w:type="character" w:customStyle="1" w:styleId="85">
    <w:name w:val="Основной шрифт абзаца8"/>
    <w:uiPriority w:val="99"/>
    <w:rsid w:val="00DD4E7B"/>
  </w:style>
  <w:style w:type="character" w:customStyle="1" w:styleId="WW8Num4z1">
    <w:name w:val="WW8Num4z1"/>
    <w:uiPriority w:val="99"/>
    <w:rsid w:val="00DD4E7B"/>
    <w:rPr>
      <w:rFonts w:ascii="Symbol" w:hAnsi="Symbol"/>
    </w:rPr>
  </w:style>
  <w:style w:type="character" w:customStyle="1" w:styleId="76">
    <w:name w:val="Основной шрифт абзаца7"/>
    <w:uiPriority w:val="99"/>
    <w:rsid w:val="00DD4E7B"/>
  </w:style>
  <w:style w:type="character" w:customStyle="1" w:styleId="WW8Num10z1">
    <w:name w:val="WW8Num10z1"/>
    <w:uiPriority w:val="99"/>
    <w:rsid w:val="00DD4E7B"/>
    <w:rPr>
      <w:rFonts w:ascii="Courier New" w:hAnsi="Courier New"/>
    </w:rPr>
  </w:style>
  <w:style w:type="character" w:customStyle="1" w:styleId="66">
    <w:name w:val="Основной шрифт абзаца6"/>
    <w:uiPriority w:val="99"/>
    <w:rsid w:val="00DD4E7B"/>
  </w:style>
  <w:style w:type="character" w:customStyle="1" w:styleId="5b">
    <w:name w:val="Основной шрифт абзаца5"/>
    <w:uiPriority w:val="99"/>
    <w:rsid w:val="00DD4E7B"/>
  </w:style>
  <w:style w:type="character" w:customStyle="1" w:styleId="WW8Num7z1">
    <w:name w:val="WW8Num7z1"/>
    <w:uiPriority w:val="99"/>
    <w:rsid w:val="00DD4E7B"/>
    <w:rPr>
      <w:rFonts w:ascii="Courier New" w:hAnsi="Courier New"/>
    </w:rPr>
  </w:style>
  <w:style w:type="character" w:customStyle="1" w:styleId="WW-Absatz-Standardschriftart111">
    <w:name w:val="WW-Absatz-Standardschriftart111"/>
    <w:uiPriority w:val="99"/>
    <w:rsid w:val="00DD4E7B"/>
  </w:style>
  <w:style w:type="character" w:customStyle="1" w:styleId="WW-Absatz-Standardschriftart1111">
    <w:name w:val="WW-Absatz-Standardschriftart1111"/>
    <w:uiPriority w:val="99"/>
    <w:rsid w:val="00DD4E7B"/>
  </w:style>
  <w:style w:type="character" w:customStyle="1" w:styleId="WW8Num12z0">
    <w:name w:val="WW8Num12z0"/>
    <w:uiPriority w:val="99"/>
    <w:rsid w:val="00DD4E7B"/>
    <w:rPr>
      <w:rFonts w:ascii="Symbol" w:hAnsi="Symbol"/>
    </w:rPr>
  </w:style>
  <w:style w:type="character" w:customStyle="1" w:styleId="WW8Num14z0">
    <w:name w:val="WW8Num14z0"/>
    <w:uiPriority w:val="99"/>
    <w:rsid w:val="00DD4E7B"/>
    <w:rPr>
      <w:b/>
    </w:rPr>
  </w:style>
  <w:style w:type="character" w:customStyle="1" w:styleId="WW8Num14z1">
    <w:name w:val="WW8Num14z1"/>
    <w:uiPriority w:val="99"/>
    <w:rsid w:val="00DD4E7B"/>
    <w:rPr>
      <w:rFonts w:ascii="Courier New" w:hAnsi="Courier New"/>
    </w:rPr>
  </w:style>
  <w:style w:type="character" w:customStyle="1" w:styleId="WW8Num14z2">
    <w:name w:val="WW8Num14z2"/>
    <w:uiPriority w:val="99"/>
    <w:rsid w:val="00DD4E7B"/>
    <w:rPr>
      <w:rFonts w:ascii="Wingdings" w:hAnsi="Wingdings"/>
    </w:rPr>
  </w:style>
  <w:style w:type="character" w:customStyle="1" w:styleId="4d">
    <w:name w:val="Основной шрифт абзаца4"/>
    <w:uiPriority w:val="99"/>
    <w:rsid w:val="00DD4E7B"/>
  </w:style>
  <w:style w:type="character" w:customStyle="1" w:styleId="WW-Absatz-Standardschriftart11111">
    <w:name w:val="WW-Absatz-Standardschriftart11111"/>
    <w:uiPriority w:val="99"/>
    <w:rsid w:val="00DD4E7B"/>
  </w:style>
  <w:style w:type="character" w:customStyle="1" w:styleId="3f3">
    <w:name w:val="Основной шрифт абзаца3"/>
    <w:uiPriority w:val="99"/>
    <w:rsid w:val="00DD4E7B"/>
  </w:style>
  <w:style w:type="character" w:customStyle="1" w:styleId="WW8Num15z0">
    <w:name w:val="WW8Num15z0"/>
    <w:uiPriority w:val="99"/>
    <w:rsid w:val="00DD4E7B"/>
    <w:rPr>
      <w:rFonts w:ascii="Symbol" w:hAnsi="Symbol"/>
    </w:rPr>
  </w:style>
  <w:style w:type="character" w:customStyle="1" w:styleId="WW8Num17z0">
    <w:name w:val="WW8Num17z0"/>
    <w:uiPriority w:val="99"/>
    <w:rsid w:val="00DD4E7B"/>
    <w:rPr>
      <w:rFonts w:ascii="Symbol" w:hAnsi="Symbol"/>
    </w:rPr>
  </w:style>
  <w:style w:type="character" w:customStyle="1" w:styleId="WW8Num18z0">
    <w:name w:val="WW8Num18z0"/>
    <w:uiPriority w:val="99"/>
    <w:rsid w:val="00DD4E7B"/>
    <w:rPr>
      <w:rFonts w:ascii="Symbol" w:hAnsi="Symbol"/>
    </w:rPr>
  </w:style>
  <w:style w:type="character" w:customStyle="1" w:styleId="2ff9">
    <w:name w:val="Основной шрифт абзаца2"/>
    <w:uiPriority w:val="99"/>
    <w:rsid w:val="00DD4E7B"/>
  </w:style>
  <w:style w:type="character" w:customStyle="1" w:styleId="WW8Num1z1">
    <w:name w:val="WW8Num1z1"/>
    <w:uiPriority w:val="99"/>
    <w:rsid w:val="00DD4E7B"/>
    <w:rPr>
      <w:rFonts w:ascii="Courier New" w:hAnsi="Courier New"/>
    </w:rPr>
  </w:style>
  <w:style w:type="character" w:customStyle="1" w:styleId="WW8Num1z2">
    <w:name w:val="WW8Num1z2"/>
    <w:uiPriority w:val="99"/>
    <w:rsid w:val="00DD4E7B"/>
    <w:rPr>
      <w:rFonts w:ascii="Wingdings" w:hAnsi="Wingdings"/>
    </w:rPr>
  </w:style>
  <w:style w:type="character" w:customStyle="1" w:styleId="WW8Num2z1">
    <w:name w:val="WW8Num2z1"/>
    <w:uiPriority w:val="99"/>
    <w:rsid w:val="00DD4E7B"/>
    <w:rPr>
      <w:rFonts w:ascii="Courier New" w:hAnsi="Courier New"/>
    </w:rPr>
  </w:style>
  <w:style w:type="character" w:customStyle="1" w:styleId="WW8Num2z2">
    <w:name w:val="WW8Num2z2"/>
    <w:uiPriority w:val="99"/>
    <w:rsid w:val="00DD4E7B"/>
    <w:rPr>
      <w:rFonts w:ascii="Wingdings" w:hAnsi="Wingdings"/>
    </w:rPr>
  </w:style>
  <w:style w:type="character" w:customStyle="1" w:styleId="WW8Num2z3">
    <w:name w:val="WW8Num2z3"/>
    <w:uiPriority w:val="99"/>
    <w:rsid w:val="00DD4E7B"/>
    <w:rPr>
      <w:rFonts w:ascii="Symbol" w:hAnsi="Symbol"/>
    </w:rPr>
  </w:style>
  <w:style w:type="character" w:customStyle="1" w:styleId="WW8Num5z1">
    <w:name w:val="WW8Num5z1"/>
    <w:uiPriority w:val="99"/>
    <w:rsid w:val="00DD4E7B"/>
    <w:rPr>
      <w:rFonts w:ascii="Courier New" w:hAnsi="Courier New"/>
    </w:rPr>
  </w:style>
  <w:style w:type="character" w:customStyle="1" w:styleId="WW8Num5z2">
    <w:name w:val="WW8Num5z2"/>
    <w:uiPriority w:val="99"/>
    <w:rsid w:val="00DD4E7B"/>
    <w:rPr>
      <w:rFonts w:ascii="Wingdings" w:hAnsi="Wingdings"/>
    </w:rPr>
  </w:style>
  <w:style w:type="character" w:customStyle="1" w:styleId="WW8Num7z2">
    <w:name w:val="WW8Num7z2"/>
    <w:uiPriority w:val="99"/>
    <w:rsid w:val="00DD4E7B"/>
    <w:rPr>
      <w:rFonts w:ascii="Wingdings" w:hAnsi="Wingdings"/>
    </w:rPr>
  </w:style>
  <w:style w:type="character" w:customStyle="1" w:styleId="WW8Num8z1">
    <w:name w:val="WW8Num8z1"/>
    <w:uiPriority w:val="99"/>
    <w:rsid w:val="00DD4E7B"/>
    <w:rPr>
      <w:rFonts w:ascii="Courier New" w:hAnsi="Courier New"/>
    </w:rPr>
  </w:style>
  <w:style w:type="character" w:customStyle="1" w:styleId="WW8Num8z2">
    <w:name w:val="WW8Num8z2"/>
    <w:uiPriority w:val="99"/>
    <w:rsid w:val="00DD4E7B"/>
    <w:rPr>
      <w:rFonts w:ascii="Wingdings" w:hAnsi="Wingdings"/>
    </w:rPr>
  </w:style>
  <w:style w:type="character" w:customStyle="1" w:styleId="WW8Num12z1">
    <w:name w:val="WW8Num12z1"/>
    <w:uiPriority w:val="99"/>
    <w:rsid w:val="00DD4E7B"/>
    <w:rPr>
      <w:rFonts w:ascii="Courier New" w:hAnsi="Courier New"/>
    </w:rPr>
  </w:style>
  <w:style w:type="character" w:customStyle="1" w:styleId="WW8Num12z2">
    <w:name w:val="WW8Num12z2"/>
    <w:uiPriority w:val="99"/>
    <w:rsid w:val="00DD4E7B"/>
    <w:rPr>
      <w:rFonts w:ascii="Wingdings" w:hAnsi="Wingdings"/>
    </w:rPr>
  </w:style>
  <w:style w:type="character" w:customStyle="1" w:styleId="WW8Num13z2">
    <w:name w:val="WW8Num13z2"/>
    <w:uiPriority w:val="99"/>
    <w:rsid w:val="00DD4E7B"/>
    <w:rPr>
      <w:rFonts w:ascii="Wingdings" w:hAnsi="Wingdings"/>
    </w:rPr>
  </w:style>
  <w:style w:type="character" w:customStyle="1" w:styleId="WW8Num16z1">
    <w:name w:val="WW8Num16z1"/>
    <w:uiPriority w:val="99"/>
    <w:rsid w:val="00DD4E7B"/>
    <w:rPr>
      <w:rFonts w:ascii="Courier New" w:hAnsi="Courier New"/>
    </w:rPr>
  </w:style>
  <w:style w:type="character" w:customStyle="1" w:styleId="WW8Num16z2">
    <w:name w:val="WW8Num16z2"/>
    <w:uiPriority w:val="99"/>
    <w:rsid w:val="00DD4E7B"/>
    <w:rPr>
      <w:rFonts w:ascii="Wingdings" w:hAnsi="Wingdings"/>
    </w:rPr>
  </w:style>
  <w:style w:type="character" w:customStyle="1" w:styleId="WW8Num18z1">
    <w:name w:val="WW8Num18z1"/>
    <w:uiPriority w:val="99"/>
    <w:rsid w:val="00DD4E7B"/>
    <w:rPr>
      <w:rFonts w:ascii="Courier New" w:hAnsi="Courier New"/>
    </w:rPr>
  </w:style>
  <w:style w:type="character" w:customStyle="1" w:styleId="WW8Num18z2">
    <w:name w:val="WW8Num18z2"/>
    <w:uiPriority w:val="99"/>
    <w:rsid w:val="00DD4E7B"/>
    <w:rPr>
      <w:rFonts w:ascii="Wingdings" w:hAnsi="Wingdings"/>
    </w:rPr>
  </w:style>
  <w:style w:type="character" w:customStyle="1" w:styleId="WW8Num19z0">
    <w:name w:val="WW8Num19z0"/>
    <w:uiPriority w:val="99"/>
    <w:rsid w:val="00DD4E7B"/>
    <w:rPr>
      <w:rFonts w:ascii="Symbol" w:hAnsi="Symbol"/>
    </w:rPr>
  </w:style>
  <w:style w:type="character" w:customStyle="1" w:styleId="WW8Num19z1">
    <w:name w:val="WW8Num19z1"/>
    <w:uiPriority w:val="99"/>
    <w:rsid w:val="00DD4E7B"/>
    <w:rPr>
      <w:rFonts w:ascii="Courier New" w:hAnsi="Courier New"/>
    </w:rPr>
  </w:style>
  <w:style w:type="character" w:customStyle="1" w:styleId="WW8Num19z2">
    <w:name w:val="WW8Num19z2"/>
    <w:uiPriority w:val="99"/>
    <w:rsid w:val="00DD4E7B"/>
    <w:rPr>
      <w:rFonts w:ascii="Wingdings" w:hAnsi="Wingdings"/>
    </w:rPr>
  </w:style>
  <w:style w:type="character" w:customStyle="1" w:styleId="WW8Num20z0">
    <w:name w:val="WW8Num20z0"/>
    <w:uiPriority w:val="99"/>
    <w:rsid w:val="00DD4E7B"/>
    <w:rPr>
      <w:rFonts w:ascii="Times New Roman" w:hAnsi="Times New Roman"/>
      <w:spacing w:val="0"/>
      <w:kern w:val="2"/>
      <w:position w:val="0"/>
      <w:sz w:val="24"/>
      <w:u w:val="none"/>
      <w:effect w:val="none"/>
      <w:vertAlign w:val="baseline"/>
      <w:em w:val="none"/>
    </w:rPr>
  </w:style>
  <w:style w:type="character" w:customStyle="1" w:styleId="WW8Num27z2">
    <w:name w:val="WW8Num27z2"/>
    <w:uiPriority w:val="99"/>
    <w:rsid w:val="00DD4E7B"/>
    <w:rPr>
      <w:rFonts w:ascii="Wingdings" w:hAnsi="Wingdings"/>
    </w:rPr>
  </w:style>
  <w:style w:type="character" w:customStyle="1" w:styleId="WW8Num27z3">
    <w:name w:val="WW8Num27z3"/>
    <w:uiPriority w:val="99"/>
    <w:rsid w:val="00DD4E7B"/>
    <w:rPr>
      <w:rFonts w:ascii="Symbol" w:hAnsi="Symbol"/>
    </w:rPr>
  </w:style>
  <w:style w:type="character" w:customStyle="1" w:styleId="WW8Num27z4">
    <w:name w:val="WW8Num27z4"/>
    <w:uiPriority w:val="99"/>
    <w:rsid w:val="00DD4E7B"/>
    <w:rPr>
      <w:rFonts w:ascii="Courier New" w:hAnsi="Courier New"/>
    </w:rPr>
  </w:style>
  <w:style w:type="character" w:customStyle="1" w:styleId="WW8Num31z0">
    <w:name w:val="WW8Num31z0"/>
    <w:uiPriority w:val="99"/>
    <w:rsid w:val="00DD4E7B"/>
    <w:rPr>
      <w:rFonts w:ascii="Symbol" w:hAnsi="Symbol"/>
    </w:rPr>
  </w:style>
  <w:style w:type="character" w:customStyle="1" w:styleId="WW8Num31z1">
    <w:name w:val="WW8Num31z1"/>
    <w:uiPriority w:val="99"/>
    <w:rsid w:val="00DD4E7B"/>
    <w:rPr>
      <w:rFonts w:ascii="Courier New" w:hAnsi="Courier New"/>
    </w:rPr>
  </w:style>
  <w:style w:type="character" w:customStyle="1" w:styleId="WW8Num31z2">
    <w:name w:val="WW8Num31z2"/>
    <w:uiPriority w:val="99"/>
    <w:rsid w:val="00DD4E7B"/>
    <w:rPr>
      <w:rFonts w:ascii="Wingdings" w:hAnsi="Wingdings"/>
    </w:rPr>
  </w:style>
  <w:style w:type="character" w:customStyle="1" w:styleId="1fff9">
    <w:name w:val="Основной шрифт абзаца1"/>
    <w:uiPriority w:val="99"/>
    <w:rsid w:val="00DD4E7B"/>
  </w:style>
  <w:style w:type="character" w:customStyle="1" w:styleId="1fffa">
    <w:name w:val="Знак примечания1"/>
    <w:basedOn w:val="1fff9"/>
    <w:uiPriority w:val="99"/>
    <w:rsid w:val="00DD4E7B"/>
    <w:rPr>
      <w:rFonts w:cs="Times New Roman"/>
      <w:sz w:val="16"/>
      <w:szCs w:val="16"/>
    </w:rPr>
  </w:style>
  <w:style w:type="character" w:customStyle="1" w:styleId="afffffffffd">
    <w:name w:val="Символ нумерации"/>
    <w:uiPriority w:val="99"/>
    <w:rsid w:val="00DD4E7B"/>
  </w:style>
  <w:style w:type="character" w:customStyle="1" w:styleId="afffffffffe">
    <w:name w:val="Маркеры списка"/>
    <w:uiPriority w:val="99"/>
    <w:rsid w:val="00DD4E7B"/>
    <w:rPr>
      <w:rFonts w:ascii="StarSymbol" w:eastAsia="StarSymbol" w:hAnsi="StarSymbol"/>
      <w:sz w:val="18"/>
    </w:rPr>
  </w:style>
  <w:style w:type="character" w:customStyle="1" w:styleId="1fffb">
    <w:name w:val="Основной текст Знак1"/>
    <w:basedOn w:val="a1"/>
    <w:uiPriority w:val="99"/>
    <w:semiHidden/>
    <w:locked/>
    <w:rsid w:val="00DD4E7B"/>
    <w:rPr>
      <w:rFonts w:ascii="Times New Roman" w:hAnsi="Times New Roman" w:cs="Times New Roman"/>
      <w:sz w:val="24"/>
      <w:szCs w:val="24"/>
      <w:lang w:eastAsia="ar-SA" w:bidi="ar-SA"/>
    </w:rPr>
  </w:style>
  <w:style w:type="character" w:customStyle="1" w:styleId="1fffc">
    <w:name w:val="Верхний колонтитул Знак1"/>
    <w:basedOn w:val="a1"/>
    <w:uiPriority w:val="99"/>
    <w:semiHidden/>
    <w:locked/>
    <w:rsid w:val="00DD4E7B"/>
    <w:rPr>
      <w:rFonts w:ascii="Times New Roman" w:hAnsi="Times New Roman" w:cs="Times New Roman"/>
      <w:sz w:val="24"/>
      <w:szCs w:val="24"/>
      <w:lang w:val="en-US" w:eastAsia="ar-SA" w:bidi="ar-SA"/>
    </w:rPr>
  </w:style>
  <w:style w:type="character" w:customStyle="1" w:styleId="1fffd">
    <w:name w:val="Текст примечания Знак1"/>
    <w:basedOn w:val="a1"/>
    <w:uiPriority w:val="99"/>
    <w:semiHidden/>
    <w:locked/>
    <w:rsid w:val="00DD4E7B"/>
    <w:rPr>
      <w:rFonts w:ascii="Times New Roman" w:hAnsi="Times New Roman" w:cs="Times New Roman"/>
      <w:sz w:val="20"/>
      <w:szCs w:val="20"/>
      <w:lang w:eastAsia="ar-SA" w:bidi="ar-SA"/>
    </w:rPr>
  </w:style>
  <w:style w:type="character" w:customStyle="1" w:styleId="1fffe">
    <w:name w:val="Тема примечания Знак1"/>
    <w:basedOn w:val="affffb"/>
    <w:uiPriority w:val="99"/>
    <w:semiHidden/>
    <w:rsid w:val="00DD4E7B"/>
    <w:rPr>
      <w:rFonts w:ascii="Times New Roman" w:hAnsi="Times New Roman" w:cs="Times New Roman"/>
      <w:b/>
      <w:bCs/>
      <w:sz w:val="20"/>
      <w:szCs w:val="20"/>
      <w:lang w:eastAsia="ar-SA" w:bidi="ar-SA"/>
    </w:rPr>
  </w:style>
  <w:style w:type="character" w:customStyle="1" w:styleId="1ffff">
    <w:name w:val="Текст выноски Знак1"/>
    <w:basedOn w:val="a1"/>
    <w:uiPriority w:val="99"/>
    <w:semiHidden/>
    <w:locked/>
    <w:rsid w:val="00DD4E7B"/>
    <w:rPr>
      <w:rFonts w:ascii="Tahoma" w:hAnsi="Tahoma" w:cs="Tahoma"/>
      <w:sz w:val="16"/>
      <w:szCs w:val="16"/>
      <w:lang w:eastAsia="ar-SA" w:bidi="ar-SA"/>
    </w:rPr>
  </w:style>
  <w:style w:type="character" w:customStyle="1" w:styleId="HTML10">
    <w:name w:val="Адрес HTML Знак1"/>
    <w:basedOn w:val="a1"/>
    <w:uiPriority w:val="99"/>
    <w:semiHidden/>
    <w:locked/>
    <w:rsid w:val="00DD4E7B"/>
    <w:rPr>
      <w:rFonts w:ascii="Arial" w:hAnsi="Arial" w:cs="Arial"/>
      <w:i/>
      <w:iCs/>
      <w:spacing w:val="-5"/>
      <w:sz w:val="20"/>
      <w:szCs w:val="20"/>
      <w:lang w:eastAsia="ar-SA" w:bidi="ar-SA"/>
    </w:rPr>
  </w:style>
  <w:style w:type="character" w:customStyle="1" w:styleId="1ffff0">
    <w:name w:val="Подпись Знак1"/>
    <w:basedOn w:val="a1"/>
    <w:uiPriority w:val="99"/>
    <w:semiHidden/>
    <w:locked/>
    <w:rsid w:val="00DD4E7B"/>
    <w:rPr>
      <w:rFonts w:ascii="Arial" w:hAnsi="Arial" w:cs="Arial"/>
      <w:spacing w:val="-5"/>
      <w:sz w:val="20"/>
      <w:szCs w:val="20"/>
      <w:lang w:eastAsia="ar-SA" w:bidi="ar-SA"/>
    </w:rPr>
  </w:style>
  <w:style w:type="character" w:customStyle="1" w:styleId="HTML11">
    <w:name w:val="Стандартный HTML Знак1"/>
    <w:basedOn w:val="a1"/>
    <w:uiPriority w:val="99"/>
    <w:semiHidden/>
    <w:locked/>
    <w:rsid w:val="00DD4E7B"/>
    <w:rPr>
      <w:rFonts w:ascii="Courier New" w:hAnsi="Courier New" w:cs="Courier New"/>
      <w:spacing w:val="-5"/>
      <w:sz w:val="20"/>
      <w:szCs w:val="20"/>
      <w:lang w:eastAsia="ar-SA" w:bidi="ar-SA"/>
    </w:rPr>
  </w:style>
  <w:style w:type="character" w:customStyle="1" w:styleId="1ffff1">
    <w:name w:val="Электронная подпись Знак1"/>
    <w:basedOn w:val="a1"/>
    <w:uiPriority w:val="99"/>
    <w:semiHidden/>
    <w:locked/>
    <w:rsid w:val="00DD4E7B"/>
    <w:rPr>
      <w:rFonts w:ascii="Arial" w:hAnsi="Arial" w:cs="Arial"/>
      <w:spacing w:val="-5"/>
      <w:sz w:val="20"/>
      <w:szCs w:val="20"/>
      <w:lang w:eastAsia="ar-SA" w:bidi="ar-SA"/>
    </w:rPr>
  </w:style>
  <w:style w:type="character" w:customStyle="1" w:styleId="1ffff2">
    <w:name w:val="Схема документа Знак1"/>
    <w:basedOn w:val="a1"/>
    <w:uiPriority w:val="99"/>
    <w:semiHidden/>
    <w:locked/>
    <w:rsid w:val="00DD4E7B"/>
    <w:rPr>
      <w:rFonts w:ascii="Tahoma" w:hAnsi="Tahoma" w:cs="Tahoma"/>
      <w:sz w:val="16"/>
      <w:szCs w:val="16"/>
      <w:lang w:eastAsia="ar-SA" w:bidi="ar-SA"/>
    </w:rPr>
  </w:style>
  <w:style w:type="character" w:styleId="affffffffff">
    <w:name w:val="Strong"/>
    <w:basedOn w:val="116"/>
    <w:uiPriority w:val="99"/>
    <w:qFormat/>
    <w:rsid w:val="00DD4E7B"/>
    <w:rPr>
      <w:rFonts w:cs="Times New Roman"/>
      <w:b/>
      <w:bCs/>
      <w:lang w:val="ru-RU"/>
    </w:rPr>
  </w:style>
  <w:style w:type="paragraph" w:customStyle="1" w:styleId="Default">
    <w:name w:val="Default"/>
    <w:uiPriority w:val="99"/>
    <w:rsid w:val="00291990"/>
    <w:pPr>
      <w:autoSpaceDE w:val="0"/>
      <w:autoSpaceDN w:val="0"/>
      <w:adjustRightInd w:val="0"/>
    </w:pPr>
    <w:rPr>
      <w:rFonts w:ascii="Times New Roman" w:hAnsi="Times New Roman"/>
      <w:color w:val="000000"/>
      <w:sz w:val="24"/>
      <w:szCs w:val="24"/>
      <w:lang w:eastAsia="en-US"/>
    </w:rPr>
  </w:style>
  <w:style w:type="numbering" w:customStyle="1" w:styleId="1ai2">
    <w:name w:val="1 / a / i2"/>
    <w:rsid w:val="00E80DA7"/>
    <w:pPr>
      <w:numPr>
        <w:numId w:val="18"/>
      </w:numPr>
    </w:pPr>
  </w:style>
  <w:style w:type="numbering" w:customStyle="1" w:styleId="2">
    <w:name w:val="Статья / Раздел2"/>
    <w:rsid w:val="00E80DA7"/>
    <w:pPr>
      <w:numPr>
        <w:numId w:val="19"/>
      </w:numPr>
    </w:pPr>
  </w:style>
  <w:style w:type="numbering" w:styleId="111111">
    <w:name w:val="Outline List 2"/>
    <w:basedOn w:val="a3"/>
    <w:uiPriority w:val="99"/>
    <w:semiHidden/>
    <w:unhideWhenUsed/>
    <w:rsid w:val="00E80DA7"/>
    <w:pPr>
      <w:numPr>
        <w:numId w:val="11"/>
      </w:numPr>
    </w:pPr>
  </w:style>
  <w:style w:type="numbering" w:customStyle="1" w:styleId="11">
    <w:name w:val="Статья / Раздел1"/>
    <w:rsid w:val="00E80DA7"/>
    <w:pPr>
      <w:numPr>
        <w:numId w:val="21"/>
      </w:numPr>
    </w:pPr>
  </w:style>
  <w:style w:type="numbering" w:customStyle="1" w:styleId="1ai1">
    <w:name w:val="1 / a / i1"/>
    <w:rsid w:val="00E80DA7"/>
    <w:pPr>
      <w:numPr>
        <w:numId w:val="20"/>
      </w:numPr>
    </w:pPr>
  </w:style>
  <w:style w:type="numbering" w:styleId="1ai">
    <w:name w:val="Outline List 1"/>
    <w:basedOn w:val="a3"/>
    <w:uiPriority w:val="99"/>
    <w:semiHidden/>
    <w:unhideWhenUsed/>
    <w:rsid w:val="00E80DA7"/>
    <w:pPr>
      <w:numPr>
        <w:numId w:val="25"/>
      </w:numPr>
    </w:pPr>
  </w:style>
  <w:style w:type="numbering" w:customStyle="1" w:styleId="1111112">
    <w:name w:val="1 / 1.1 / 1.1.12"/>
    <w:rsid w:val="00E80DA7"/>
    <w:pPr>
      <w:numPr>
        <w:numId w:val="17"/>
      </w:numPr>
    </w:pPr>
  </w:style>
  <w:style w:type="numbering" w:customStyle="1" w:styleId="1111111">
    <w:name w:val="1 / 1.1 / 1.1.11"/>
    <w:rsid w:val="00E80DA7"/>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3">
    <w:name w:val="1ai2"/>
    <w:pPr>
      <w:numPr>
        <w:numId w:val="18"/>
      </w:numPr>
    </w:pPr>
  </w:style>
  <w:style w:type="numbering" w:customStyle="1" w:styleId="22">
    <w:name w:val="2"/>
    <w:pPr>
      <w:numPr>
        <w:numId w:val="19"/>
      </w:numPr>
    </w:pPr>
  </w:style>
  <w:style w:type="numbering" w:customStyle="1" w:styleId="30">
    <w:name w:val="111111"/>
    <w:pPr>
      <w:numPr>
        <w:numId w:val="11"/>
      </w:numPr>
    </w:pPr>
  </w:style>
  <w:style w:type="numbering" w:customStyle="1" w:styleId="40">
    <w:name w:val="11"/>
    <w:pPr>
      <w:numPr>
        <w:numId w:val="21"/>
      </w:numPr>
    </w:pPr>
  </w:style>
  <w:style w:type="numbering" w:customStyle="1" w:styleId="50">
    <w:name w:val="1ai1"/>
    <w:pPr>
      <w:numPr>
        <w:numId w:val="20"/>
      </w:numPr>
    </w:pPr>
  </w:style>
  <w:style w:type="numbering" w:customStyle="1" w:styleId="60">
    <w:name w:val="1ai"/>
    <w:pPr>
      <w:numPr>
        <w:numId w:val="25"/>
      </w:numPr>
    </w:pPr>
  </w:style>
  <w:style w:type="numbering" w:customStyle="1" w:styleId="70">
    <w:name w:val="1111112"/>
    <w:pPr>
      <w:numPr>
        <w:numId w:val="17"/>
      </w:numPr>
    </w:pPr>
  </w:style>
  <w:style w:type="numbering" w:customStyle="1" w:styleId="80">
    <w:name w:val="1111111"/>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390189">
      <w:bodyDiv w:val="1"/>
      <w:marLeft w:val="0"/>
      <w:marRight w:val="0"/>
      <w:marTop w:val="0"/>
      <w:marBottom w:val="0"/>
      <w:divBdr>
        <w:top w:val="none" w:sz="0" w:space="0" w:color="auto"/>
        <w:left w:val="none" w:sz="0" w:space="0" w:color="auto"/>
        <w:bottom w:val="none" w:sz="0" w:space="0" w:color="auto"/>
        <w:right w:val="none" w:sz="0" w:space="0" w:color="auto"/>
      </w:divBdr>
    </w:div>
    <w:div w:id="2045060247">
      <w:marLeft w:val="0"/>
      <w:marRight w:val="0"/>
      <w:marTop w:val="0"/>
      <w:marBottom w:val="0"/>
      <w:divBdr>
        <w:top w:val="none" w:sz="0" w:space="0" w:color="auto"/>
        <w:left w:val="none" w:sz="0" w:space="0" w:color="auto"/>
        <w:bottom w:val="none" w:sz="0" w:space="0" w:color="auto"/>
        <w:right w:val="none" w:sz="0" w:space="0" w:color="auto"/>
      </w:divBdr>
    </w:div>
    <w:div w:id="2045060248">
      <w:marLeft w:val="0"/>
      <w:marRight w:val="0"/>
      <w:marTop w:val="0"/>
      <w:marBottom w:val="0"/>
      <w:divBdr>
        <w:top w:val="none" w:sz="0" w:space="0" w:color="auto"/>
        <w:left w:val="none" w:sz="0" w:space="0" w:color="auto"/>
        <w:bottom w:val="none" w:sz="0" w:space="0" w:color="auto"/>
        <w:right w:val="none" w:sz="0" w:space="0" w:color="auto"/>
      </w:divBdr>
    </w:div>
    <w:div w:id="2045060249">
      <w:marLeft w:val="0"/>
      <w:marRight w:val="0"/>
      <w:marTop w:val="0"/>
      <w:marBottom w:val="0"/>
      <w:divBdr>
        <w:top w:val="none" w:sz="0" w:space="0" w:color="auto"/>
        <w:left w:val="none" w:sz="0" w:space="0" w:color="auto"/>
        <w:bottom w:val="none" w:sz="0" w:space="0" w:color="auto"/>
        <w:right w:val="none" w:sz="0" w:space="0" w:color="auto"/>
      </w:divBdr>
    </w:div>
    <w:div w:id="2045060250">
      <w:marLeft w:val="0"/>
      <w:marRight w:val="0"/>
      <w:marTop w:val="0"/>
      <w:marBottom w:val="0"/>
      <w:divBdr>
        <w:top w:val="none" w:sz="0" w:space="0" w:color="auto"/>
        <w:left w:val="none" w:sz="0" w:space="0" w:color="auto"/>
        <w:bottom w:val="none" w:sz="0" w:space="0" w:color="auto"/>
        <w:right w:val="none" w:sz="0" w:space="0" w:color="auto"/>
      </w:divBdr>
    </w:div>
    <w:div w:id="2045060251">
      <w:marLeft w:val="0"/>
      <w:marRight w:val="0"/>
      <w:marTop w:val="0"/>
      <w:marBottom w:val="0"/>
      <w:divBdr>
        <w:top w:val="none" w:sz="0" w:space="0" w:color="auto"/>
        <w:left w:val="none" w:sz="0" w:space="0" w:color="auto"/>
        <w:bottom w:val="none" w:sz="0" w:space="0" w:color="auto"/>
        <w:right w:val="none" w:sz="0" w:space="0" w:color="auto"/>
      </w:divBdr>
    </w:div>
    <w:div w:id="2045060252">
      <w:marLeft w:val="0"/>
      <w:marRight w:val="0"/>
      <w:marTop w:val="0"/>
      <w:marBottom w:val="0"/>
      <w:divBdr>
        <w:top w:val="none" w:sz="0" w:space="0" w:color="auto"/>
        <w:left w:val="none" w:sz="0" w:space="0" w:color="auto"/>
        <w:bottom w:val="none" w:sz="0" w:space="0" w:color="auto"/>
        <w:right w:val="none" w:sz="0" w:space="0" w:color="auto"/>
      </w:divBdr>
    </w:div>
    <w:div w:id="2045060253">
      <w:marLeft w:val="0"/>
      <w:marRight w:val="0"/>
      <w:marTop w:val="0"/>
      <w:marBottom w:val="0"/>
      <w:divBdr>
        <w:top w:val="none" w:sz="0" w:space="0" w:color="auto"/>
        <w:left w:val="none" w:sz="0" w:space="0" w:color="auto"/>
        <w:bottom w:val="none" w:sz="0" w:space="0" w:color="auto"/>
        <w:right w:val="none" w:sz="0" w:space="0" w:color="auto"/>
      </w:divBdr>
    </w:div>
    <w:div w:id="2045060254">
      <w:marLeft w:val="0"/>
      <w:marRight w:val="0"/>
      <w:marTop w:val="0"/>
      <w:marBottom w:val="0"/>
      <w:divBdr>
        <w:top w:val="none" w:sz="0" w:space="0" w:color="auto"/>
        <w:left w:val="none" w:sz="0" w:space="0" w:color="auto"/>
        <w:bottom w:val="none" w:sz="0" w:space="0" w:color="auto"/>
        <w:right w:val="none" w:sz="0" w:space="0" w:color="auto"/>
      </w:divBdr>
    </w:div>
    <w:div w:id="2045060255">
      <w:marLeft w:val="0"/>
      <w:marRight w:val="0"/>
      <w:marTop w:val="0"/>
      <w:marBottom w:val="0"/>
      <w:divBdr>
        <w:top w:val="none" w:sz="0" w:space="0" w:color="auto"/>
        <w:left w:val="none" w:sz="0" w:space="0" w:color="auto"/>
        <w:bottom w:val="none" w:sz="0" w:space="0" w:color="auto"/>
        <w:right w:val="none" w:sz="0" w:space="0" w:color="auto"/>
      </w:divBdr>
    </w:div>
    <w:div w:id="2045060256">
      <w:marLeft w:val="0"/>
      <w:marRight w:val="0"/>
      <w:marTop w:val="0"/>
      <w:marBottom w:val="0"/>
      <w:divBdr>
        <w:top w:val="none" w:sz="0" w:space="0" w:color="auto"/>
        <w:left w:val="none" w:sz="0" w:space="0" w:color="auto"/>
        <w:bottom w:val="none" w:sz="0" w:space="0" w:color="auto"/>
        <w:right w:val="none" w:sz="0" w:space="0" w:color="auto"/>
      </w:divBdr>
    </w:div>
    <w:div w:id="2045060257">
      <w:marLeft w:val="0"/>
      <w:marRight w:val="0"/>
      <w:marTop w:val="0"/>
      <w:marBottom w:val="0"/>
      <w:divBdr>
        <w:top w:val="none" w:sz="0" w:space="0" w:color="auto"/>
        <w:left w:val="none" w:sz="0" w:space="0" w:color="auto"/>
        <w:bottom w:val="none" w:sz="0" w:space="0" w:color="auto"/>
        <w:right w:val="none" w:sz="0" w:space="0" w:color="auto"/>
      </w:divBdr>
    </w:div>
    <w:div w:id="2045060258">
      <w:marLeft w:val="0"/>
      <w:marRight w:val="0"/>
      <w:marTop w:val="0"/>
      <w:marBottom w:val="0"/>
      <w:divBdr>
        <w:top w:val="none" w:sz="0" w:space="0" w:color="auto"/>
        <w:left w:val="none" w:sz="0" w:space="0" w:color="auto"/>
        <w:bottom w:val="none" w:sz="0" w:space="0" w:color="auto"/>
        <w:right w:val="none" w:sz="0" w:space="0" w:color="auto"/>
      </w:divBdr>
    </w:div>
    <w:div w:id="2045060259">
      <w:marLeft w:val="0"/>
      <w:marRight w:val="0"/>
      <w:marTop w:val="0"/>
      <w:marBottom w:val="0"/>
      <w:divBdr>
        <w:top w:val="none" w:sz="0" w:space="0" w:color="auto"/>
        <w:left w:val="none" w:sz="0" w:space="0" w:color="auto"/>
        <w:bottom w:val="none" w:sz="0" w:space="0" w:color="auto"/>
        <w:right w:val="none" w:sz="0" w:space="0" w:color="auto"/>
      </w:divBdr>
    </w:div>
    <w:div w:id="2045060260">
      <w:marLeft w:val="0"/>
      <w:marRight w:val="0"/>
      <w:marTop w:val="0"/>
      <w:marBottom w:val="0"/>
      <w:divBdr>
        <w:top w:val="none" w:sz="0" w:space="0" w:color="auto"/>
        <w:left w:val="none" w:sz="0" w:space="0" w:color="auto"/>
        <w:bottom w:val="none" w:sz="0" w:space="0" w:color="auto"/>
        <w:right w:val="none" w:sz="0" w:space="0" w:color="auto"/>
      </w:divBdr>
    </w:div>
    <w:div w:id="2045060261">
      <w:marLeft w:val="0"/>
      <w:marRight w:val="0"/>
      <w:marTop w:val="0"/>
      <w:marBottom w:val="0"/>
      <w:divBdr>
        <w:top w:val="none" w:sz="0" w:space="0" w:color="auto"/>
        <w:left w:val="none" w:sz="0" w:space="0" w:color="auto"/>
        <w:bottom w:val="none" w:sz="0" w:space="0" w:color="auto"/>
        <w:right w:val="none" w:sz="0" w:space="0" w:color="auto"/>
      </w:divBdr>
    </w:div>
    <w:div w:id="2045060262">
      <w:marLeft w:val="0"/>
      <w:marRight w:val="0"/>
      <w:marTop w:val="0"/>
      <w:marBottom w:val="0"/>
      <w:divBdr>
        <w:top w:val="none" w:sz="0" w:space="0" w:color="auto"/>
        <w:left w:val="none" w:sz="0" w:space="0" w:color="auto"/>
        <w:bottom w:val="none" w:sz="0" w:space="0" w:color="auto"/>
        <w:right w:val="none" w:sz="0" w:space="0" w:color="auto"/>
      </w:divBdr>
    </w:div>
    <w:div w:id="2045060263">
      <w:marLeft w:val="0"/>
      <w:marRight w:val="0"/>
      <w:marTop w:val="0"/>
      <w:marBottom w:val="0"/>
      <w:divBdr>
        <w:top w:val="none" w:sz="0" w:space="0" w:color="auto"/>
        <w:left w:val="none" w:sz="0" w:space="0" w:color="auto"/>
        <w:bottom w:val="none" w:sz="0" w:space="0" w:color="auto"/>
        <w:right w:val="none" w:sz="0" w:space="0" w:color="auto"/>
      </w:divBdr>
    </w:div>
    <w:div w:id="2045060264">
      <w:marLeft w:val="0"/>
      <w:marRight w:val="0"/>
      <w:marTop w:val="0"/>
      <w:marBottom w:val="0"/>
      <w:divBdr>
        <w:top w:val="none" w:sz="0" w:space="0" w:color="auto"/>
        <w:left w:val="none" w:sz="0" w:space="0" w:color="auto"/>
        <w:bottom w:val="none" w:sz="0" w:space="0" w:color="auto"/>
        <w:right w:val="none" w:sz="0" w:space="0" w:color="auto"/>
      </w:divBdr>
    </w:div>
    <w:div w:id="2045060265">
      <w:marLeft w:val="0"/>
      <w:marRight w:val="0"/>
      <w:marTop w:val="0"/>
      <w:marBottom w:val="0"/>
      <w:divBdr>
        <w:top w:val="none" w:sz="0" w:space="0" w:color="auto"/>
        <w:left w:val="none" w:sz="0" w:space="0" w:color="auto"/>
        <w:bottom w:val="none" w:sz="0" w:space="0" w:color="auto"/>
        <w:right w:val="none" w:sz="0" w:space="0" w:color="auto"/>
      </w:divBdr>
    </w:div>
    <w:div w:id="2045060266">
      <w:marLeft w:val="0"/>
      <w:marRight w:val="0"/>
      <w:marTop w:val="0"/>
      <w:marBottom w:val="0"/>
      <w:divBdr>
        <w:top w:val="none" w:sz="0" w:space="0" w:color="auto"/>
        <w:left w:val="none" w:sz="0" w:space="0" w:color="auto"/>
        <w:bottom w:val="none" w:sz="0" w:space="0" w:color="auto"/>
        <w:right w:val="none" w:sz="0" w:space="0" w:color="auto"/>
      </w:divBdr>
    </w:div>
    <w:div w:id="2045060267">
      <w:marLeft w:val="0"/>
      <w:marRight w:val="0"/>
      <w:marTop w:val="0"/>
      <w:marBottom w:val="0"/>
      <w:divBdr>
        <w:top w:val="none" w:sz="0" w:space="0" w:color="auto"/>
        <w:left w:val="none" w:sz="0" w:space="0" w:color="auto"/>
        <w:bottom w:val="none" w:sz="0" w:space="0" w:color="auto"/>
        <w:right w:val="none" w:sz="0" w:space="0" w:color="auto"/>
      </w:divBdr>
    </w:div>
    <w:div w:id="2045060268">
      <w:marLeft w:val="0"/>
      <w:marRight w:val="0"/>
      <w:marTop w:val="0"/>
      <w:marBottom w:val="0"/>
      <w:divBdr>
        <w:top w:val="none" w:sz="0" w:space="0" w:color="auto"/>
        <w:left w:val="none" w:sz="0" w:space="0" w:color="auto"/>
        <w:bottom w:val="none" w:sz="0" w:space="0" w:color="auto"/>
        <w:right w:val="none" w:sz="0" w:space="0" w:color="auto"/>
      </w:divBdr>
    </w:div>
    <w:div w:id="2045060269">
      <w:marLeft w:val="0"/>
      <w:marRight w:val="0"/>
      <w:marTop w:val="0"/>
      <w:marBottom w:val="0"/>
      <w:divBdr>
        <w:top w:val="none" w:sz="0" w:space="0" w:color="auto"/>
        <w:left w:val="none" w:sz="0" w:space="0" w:color="auto"/>
        <w:bottom w:val="none" w:sz="0" w:space="0" w:color="auto"/>
        <w:right w:val="none" w:sz="0" w:space="0" w:color="auto"/>
      </w:divBdr>
    </w:div>
    <w:div w:id="2045060270">
      <w:marLeft w:val="0"/>
      <w:marRight w:val="0"/>
      <w:marTop w:val="0"/>
      <w:marBottom w:val="0"/>
      <w:divBdr>
        <w:top w:val="none" w:sz="0" w:space="0" w:color="auto"/>
        <w:left w:val="none" w:sz="0" w:space="0" w:color="auto"/>
        <w:bottom w:val="none" w:sz="0" w:space="0" w:color="auto"/>
        <w:right w:val="none" w:sz="0" w:space="0" w:color="auto"/>
      </w:divBdr>
    </w:div>
    <w:div w:id="2045060271">
      <w:marLeft w:val="0"/>
      <w:marRight w:val="0"/>
      <w:marTop w:val="0"/>
      <w:marBottom w:val="0"/>
      <w:divBdr>
        <w:top w:val="none" w:sz="0" w:space="0" w:color="auto"/>
        <w:left w:val="none" w:sz="0" w:space="0" w:color="auto"/>
        <w:bottom w:val="none" w:sz="0" w:space="0" w:color="auto"/>
        <w:right w:val="none" w:sz="0" w:space="0" w:color="auto"/>
      </w:divBdr>
    </w:div>
    <w:div w:id="2045060272">
      <w:marLeft w:val="0"/>
      <w:marRight w:val="0"/>
      <w:marTop w:val="0"/>
      <w:marBottom w:val="0"/>
      <w:divBdr>
        <w:top w:val="none" w:sz="0" w:space="0" w:color="auto"/>
        <w:left w:val="none" w:sz="0" w:space="0" w:color="auto"/>
        <w:bottom w:val="none" w:sz="0" w:space="0" w:color="auto"/>
        <w:right w:val="none" w:sz="0" w:space="0" w:color="auto"/>
      </w:divBdr>
    </w:div>
    <w:div w:id="2045060273">
      <w:marLeft w:val="0"/>
      <w:marRight w:val="0"/>
      <w:marTop w:val="0"/>
      <w:marBottom w:val="0"/>
      <w:divBdr>
        <w:top w:val="none" w:sz="0" w:space="0" w:color="auto"/>
        <w:left w:val="none" w:sz="0" w:space="0" w:color="auto"/>
        <w:bottom w:val="none" w:sz="0" w:space="0" w:color="auto"/>
        <w:right w:val="none" w:sz="0" w:space="0" w:color="auto"/>
      </w:divBdr>
    </w:div>
    <w:div w:id="2045060274">
      <w:marLeft w:val="0"/>
      <w:marRight w:val="0"/>
      <w:marTop w:val="0"/>
      <w:marBottom w:val="0"/>
      <w:divBdr>
        <w:top w:val="none" w:sz="0" w:space="0" w:color="auto"/>
        <w:left w:val="none" w:sz="0" w:space="0" w:color="auto"/>
        <w:bottom w:val="none" w:sz="0" w:space="0" w:color="auto"/>
        <w:right w:val="none" w:sz="0" w:space="0" w:color="auto"/>
      </w:divBdr>
    </w:div>
    <w:div w:id="2045060275">
      <w:marLeft w:val="0"/>
      <w:marRight w:val="0"/>
      <w:marTop w:val="0"/>
      <w:marBottom w:val="0"/>
      <w:divBdr>
        <w:top w:val="none" w:sz="0" w:space="0" w:color="auto"/>
        <w:left w:val="none" w:sz="0" w:space="0" w:color="auto"/>
        <w:bottom w:val="none" w:sz="0" w:space="0" w:color="auto"/>
        <w:right w:val="none" w:sz="0" w:space="0" w:color="auto"/>
      </w:divBdr>
    </w:div>
    <w:div w:id="2045060276">
      <w:marLeft w:val="0"/>
      <w:marRight w:val="0"/>
      <w:marTop w:val="0"/>
      <w:marBottom w:val="0"/>
      <w:divBdr>
        <w:top w:val="none" w:sz="0" w:space="0" w:color="auto"/>
        <w:left w:val="none" w:sz="0" w:space="0" w:color="auto"/>
        <w:bottom w:val="none" w:sz="0" w:space="0" w:color="auto"/>
        <w:right w:val="none" w:sz="0" w:space="0" w:color="auto"/>
      </w:divBdr>
    </w:div>
    <w:div w:id="2045060277">
      <w:marLeft w:val="0"/>
      <w:marRight w:val="0"/>
      <w:marTop w:val="0"/>
      <w:marBottom w:val="0"/>
      <w:divBdr>
        <w:top w:val="none" w:sz="0" w:space="0" w:color="auto"/>
        <w:left w:val="none" w:sz="0" w:space="0" w:color="auto"/>
        <w:bottom w:val="none" w:sz="0" w:space="0" w:color="auto"/>
        <w:right w:val="none" w:sz="0" w:space="0" w:color="auto"/>
      </w:divBdr>
    </w:div>
    <w:div w:id="2045060278">
      <w:marLeft w:val="0"/>
      <w:marRight w:val="0"/>
      <w:marTop w:val="0"/>
      <w:marBottom w:val="0"/>
      <w:divBdr>
        <w:top w:val="none" w:sz="0" w:space="0" w:color="auto"/>
        <w:left w:val="none" w:sz="0" w:space="0" w:color="auto"/>
        <w:bottom w:val="none" w:sz="0" w:space="0" w:color="auto"/>
        <w:right w:val="none" w:sz="0" w:space="0" w:color="auto"/>
      </w:divBdr>
    </w:div>
    <w:div w:id="2045060279">
      <w:marLeft w:val="0"/>
      <w:marRight w:val="0"/>
      <w:marTop w:val="0"/>
      <w:marBottom w:val="0"/>
      <w:divBdr>
        <w:top w:val="none" w:sz="0" w:space="0" w:color="auto"/>
        <w:left w:val="none" w:sz="0" w:space="0" w:color="auto"/>
        <w:bottom w:val="none" w:sz="0" w:space="0" w:color="auto"/>
        <w:right w:val="none" w:sz="0" w:space="0" w:color="auto"/>
      </w:divBdr>
    </w:div>
    <w:div w:id="2045060280">
      <w:marLeft w:val="0"/>
      <w:marRight w:val="0"/>
      <w:marTop w:val="0"/>
      <w:marBottom w:val="0"/>
      <w:divBdr>
        <w:top w:val="none" w:sz="0" w:space="0" w:color="auto"/>
        <w:left w:val="none" w:sz="0" w:space="0" w:color="auto"/>
        <w:bottom w:val="none" w:sz="0" w:space="0" w:color="auto"/>
        <w:right w:val="none" w:sz="0" w:space="0" w:color="auto"/>
      </w:divBdr>
    </w:div>
    <w:div w:id="2045060281">
      <w:marLeft w:val="0"/>
      <w:marRight w:val="0"/>
      <w:marTop w:val="0"/>
      <w:marBottom w:val="0"/>
      <w:divBdr>
        <w:top w:val="none" w:sz="0" w:space="0" w:color="auto"/>
        <w:left w:val="none" w:sz="0" w:space="0" w:color="auto"/>
        <w:bottom w:val="none" w:sz="0" w:space="0" w:color="auto"/>
        <w:right w:val="none" w:sz="0" w:space="0" w:color="auto"/>
      </w:divBdr>
    </w:div>
    <w:div w:id="2045060282">
      <w:marLeft w:val="0"/>
      <w:marRight w:val="0"/>
      <w:marTop w:val="0"/>
      <w:marBottom w:val="0"/>
      <w:divBdr>
        <w:top w:val="none" w:sz="0" w:space="0" w:color="auto"/>
        <w:left w:val="none" w:sz="0" w:space="0" w:color="auto"/>
        <w:bottom w:val="none" w:sz="0" w:space="0" w:color="auto"/>
        <w:right w:val="none" w:sz="0" w:space="0" w:color="auto"/>
      </w:divBdr>
    </w:div>
    <w:div w:id="2045060283">
      <w:marLeft w:val="0"/>
      <w:marRight w:val="0"/>
      <w:marTop w:val="0"/>
      <w:marBottom w:val="0"/>
      <w:divBdr>
        <w:top w:val="none" w:sz="0" w:space="0" w:color="auto"/>
        <w:left w:val="none" w:sz="0" w:space="0" w:color="auto"/>
        <w:bottom w:val="none" w:sz="0" w:space="0" w:color="auto"/>
        <w:right w:val="none" w:sz="0" w:space="0" w:color="auto"/>
      </w:divBdr>
    </w:div>
    <w:div w:id="2045060284">
      <w:marLeft w:val="0"/>
      <w:marRight w:val="0"/>
      <w:marTop w:val="0"/>
      <w:marBottom w:val="0"/>
      <w:divBdr>
        <w:top w:val="none" w:sz="0" w:space="0" w:color="auto"/>
        <w:left w:val="none" w:sz="0" w:space="0" w:color="auto"/>
        <w:bottom w:val="none" w:sz="0" w:space="0" w:color="auto"/>
        <w:right w:val="none" w:sz="0" w:space="0" w:color="auto"/>
      </w:divBdr>
    </w:div>
    <w:div w:id="2045060285">
      <w:marLeft w:val="0"/>
      <w:marRight w:val="0"/>
      <w:marTop w:val="0"/>
      <w:marBottom w:val="0"/>
      <w:divBdr>
        <w:top w:val="none" w:sz="0" w:space="0" w:color="auto"/>
        <w:left w:val="none" w:sz="0" w:space="0" w:color="auto"/>
        <w:bottom w:val="none" w:sz="0" w:space="0" w:color="auto"/>
        <w:right w:val="none" w:sz="0" w:space="0" w:color="auto"/>
      </w:divBdr>
    </w:div>
    <w:div w:id="2045060286">
      <w:marLeft w:val="0"/>
      <w:marRight w:val="0"/>
      <w:marTop w:val="0"/>
      <w:marBottom w:val="0"/>
      <w:divBdr>
        <w:top w:val="none" w:sz="0" w:space="0" w:color="auto"/>
        <w:left w:val="none" w:sz="0" w:space="0" w:color="auto"/>
        <w:bottom w:val="none" w:sz="0" w:space="0" w:color="auto"/>
        <w:right w:val="none" w:sz="0" w:space="0" w:color="auto"/>
      </w:divBdr>
    </w:div>
    <w:div w:id="2045060287">
      <w:marLeft w:val="0"/>
      <w:marRight w:val="0"/>
      <w:marTop w:val="0"/>
      <w:marBottom w:val="0"/>
      <w:divBdr>
        <w:top w:val="none" w:sz="0" w:space="0" w:color="auto"/>
        <w:left w:val="none" w:sz="0" w:space="0" w:color="auto"/>
        <w:bottom w:val="none" w:sz="0" w:space="0" w:color="auto"/>
        <w:right w:val="none" w:sz="0" w:space="0" w:color="auto"/>
      </w:divBdr>
    </w:div>
    <w:div w:id="2045060288">
      <w:marLeft w:val="0"/>
      <w:marRight w:val="0"/>
      <w:marTop w:val="0"/>
      <w:marBottom w:val="0"/>
      <w:divBdr>
        <w:top w:val="none" w:sz="0" w:space="0" w:color="auto"/>
        <w:left w:val="none" w:sz="0" w:space="0" w:color="auto"/>
        <w:bottom w:val="none" w:sz="0" w:space="0" w:color="auto"/>
        <w:right w:val="none" w:sz="0" w:space="0" w:color="auto"/>
      </w:divBdr>
    </w:div>
    <w:div w:id="2045060289">
      <w:marLeft w:val="0"/>
      <w:marRight w:val="0"/>
      <w:marTop w:val="0"/>
      <w:marBottom w:val="0"/>
      <w:divBdr>
        <w:top w:val="none" w:sz="0" w:space="0" w:color="auto"/>
        <w:left w:val="none" w:sz="0" w:space="0" w:color="auto"/>
        <w:bottom w:val="none" w:sz="0" w:space="0" w:color="auto"/>
        <w:right w:val="none" w:sz="0" w:space="0" w:color="auto"/>
      </w:divBdr>
    </w:div>
    <w:div w:id="20450602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388</TotalTime>
  <Pages>1</Pages>
  <Words>9136</Words>
  <Characters>52076</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Говорухин</dc:creator>
  <cp:lastModifiedBy>Admin</cp:lastModifiedBy>
  <cp:revision>29</cp:revision>
  <cp:lastPrinted>2017-12-13T11:05:00Z</cp:lastPrinted>
  <dcterms:created xsi:type="dcterms:W3CDTF">2017-11-22T05:49:00Z</dcterms:created>
  <dcterms:modified xsi:type="dcterms:W3CDTF">2017-12-27T06:53:00Z</dcterms:modified>
</cp:coreProperties>
</file>