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8E0" w:rsidRPr="00404AE9" w:rsidRDefault="000D58E0" w:rsidP="00C86E7D">
      <w:pPr>
        <w:spacing w:line="240" w:lineRule="auto"/>
        <w:rPr>
          <w:rFonts w:ascii="Times New Roman" w:hAnsi="Times New Roman"/>
          <w:color w:val="FF0000"/>
          <w:sz w:val="28"/>
          <w:szCs w:val="28"/>
        </w:rPr>
      </w:pPr>
    </w:p>
    <w:p w:rsidR="000D58E0" w:rsidRDefault="000D58E0" w:rsidP="00714B34">
      <w:pPr>
        <w:tabs>
          <w:tab w:val="left" w:pos="6015"/>
        </w:tabs>
        <w:spacing w:line="240" w:lineRule="auto"/>
        <w:jc w:val="left"/>
        <w:rPr>
          <w:rFonts w:ascii="Times New Roman" w:hAnsi="Times New Roman"/>
          <w:i/>
          <w:iCs/>
          <w:sz w:val="28"/>
          <w:szCs w:val="28"/>
        </w:rPr>
      </w:pPr>
      <w:r w:rsidRPr="00404AE9">
        <w:rPr>
          <w:rFonts w:ascii="Times New Roman" w:hAnsi="Times New Roman"/>
          <w:i/>
          <w:iCs/>
          <w:sz w:val="28"/>
          <w:szCs w:val="28"/>
        </w:rPr>
        <w:tab/>
      </w:r>
    </w:p>
    <w:p w:rsidR="00E4127E" w:rsidRDefault="00E4127E" w:rsidP="00714B34">
      <w:pPr>
        <w:tabs>
          <w:tab w:val="left" w:pos="6015"/>
        </w:tabs>
        <w:spacing w:line="240" w:lineRule="auto"/>
        <w:jc w:val="left"/>
        <w:rPr>
          <w:rFonts w:ascii="Times New Roman" w:hAnsi="Times New Roman"/>
          <w:i/>
          <w:iCs/>
          <w:sz w:val="28"/>
          <w:szCs w:val="28"/>
        </w:rPr>
      </w:pPr>
    </w:p>
    <w:p w:rsidR="00E4127E" w:rsidRDefault="00E4127E" w:rsidP="00714B34">
      <w:pPr>
        <w:tabs>
          <w:tab w:val="left" w:pos="6015"/>
        </w:tabs>
        <w:spacing w:line="240" w:lineRule="auto"/>
        <w:jc w:val="left"/>
        <w:rPr>
          <w:rFonts w:ascii="Times New Roman" w:hAnsi="Times New Roman"/>
          <w:i/>
          <w:iCs/>
          <w:sz w:val="28"/>
          <w:szCs w:val="28"/>
        </w:rPr>
      </w:pPr>
    </w:p>
    <w:p w:rsidR="00E4127E" w:rsidRDefault="00E4127E" w:rsidP="00714B34">
      <w:pPr>
        <w:tabs>
          <w:tab w:val="left" w:pos="6015"/>
        </w:tabs>
        <w:spacing w:line="240" w:lineRule="auto"/>
        <w:jc w:val="left"/>
        <w:rPr>
          <w:rFonts w:ascii="Times New Roman" w:hAnsi="Times New Roman"/>
          <w:i/>
          <w:iCs/>
          <w:sz w:val="28"/>
          <w:szCs w:val="28"/>
        </w:rPr>
      </w:pPr>
    </w:p>
    <w:p w:rsidR="00E4127E" w:rsidRDefault="00E4127E" w:rsidP="00714B34">
      <w:pPr>
        <w:tabs>
          <w:tab w:val="left" w:pos="6015"/>
        </w:tabs>
        <w:spacing w:line="240" w:lineRule="auto"/>
        <w:jc w:val="left"/>
        <w:rPr>
          <w:rFonts w:ascii="Times New Roman" w:hAnsi="Times New Roman"/>
          <w:i/>
          <w:iCs/>
          <w:sz w:val="28"/>
          <w:szCs w:val="28"/>
        </w:rPr>
      </w:pPr>
    </w:p>
    <w:p w:rsidR="00E4127E" w:rsidRDefault="00E4127E" w:rsidP="00714B34">
      <w:pPr>
        <w:tabs>
          <w:tab w:val="left" w:pos="6015"/>
        </w:tabs>
        <w:spacing w:line="240" w:lineRule="auto"/>
        <w:jc w:val="left"/>
        <w:rPr>
          <w:rFonts w:ascii="Times New Roman" w:hAnsi="Times New Roman"/>
          <w:i/>
          <w:iCs/>
          <w:sz w:val="28"/>
          <w:szCs w:val="28"/>
        </w:rPr>
      </w:pPr>
    </w:p>
    <w:p w:rsidR="00E4127E" w:rsidRDefault="00E4127E" w:rsidP="00714B34">
      <w:pPr>
        <w:tabs>
          <w:tab w:val="left" w:pos="6015"/>
        </w:tabs>
        <w:spacing w:line="240" w:lineRule="auto"/>
        <w:jc w:val="left"/>
        <w:rPr>
          <w:rFonts w:ascii="Times New Roman" w:hAnsi="Times New Roman"/>
          <w:i/>
          <w:iCs/>
          <w:sz w:val="28"/>
          <w:szCs w:val="28"/>
        </w:rPr>
      </w:pPr>
    </w:p>
    <w:p w:rsidR="00E4127E" w:rsidRDefault="00E4127E" w:rsidP="00714B34">
      <w:pPr>
        <w:tabs>
          <w:tab w:val="left" w:pos="6015"/>
        </w:tabs>
        <w:spacing w:line="240" w:lineRule="auto"/>
        <w:jc w:val="left"/>
        <w:rPr>
          <w:rFonts w:ascii="Times New Roman" w:hAnsi="Times New Roman"/>
          <w:i/>
          <w:iCs/>
          <w:sz w:val="28"/>
          <w:szCs w:val="28"/>
        </w:rPr>
      </w:pPr>
    </w:p>
    <w:p w:rsidR="00E4127E" w:rsidRDefault="00E4127E" w:rsidP="00714B34">
      <w:pPr>
        <w:tabs>
          <w:tab w:val="left" w:pos="6015"/>
        </w:tabs>
        <w:spacing w:line="240" w:lineRule="auto"/>
        <w:jc w:val="left"/>
        <w:rPr>
          <w:rFonts w:ascii="Times New Roman" w:hAnsi="Times New Roman"/>
          <w:i/>
          <w:iCs/>
          <w:sz w:val="28"/>
          <w:szCs w:val="28"/>
        </w:rPr>
      </w:pPr>
    </w:p>
    <w:p w:rsidR="00E4127E" w:rsidRDefault="00E4127E" w:rsidP="00714B34">
      <w:pPr>
        <w:tabs>
          <w:tab w:val="left" w:pos="6015"/>
        </w:tabs>
        <w:spacing w:line="240" w:lineRule="auto"/>
        <w:jc w:val="left"/>
        <w:rPr>
          <w:rFonts w:ascii="Times New Roman" w:hAnsi="Times New Roman"/>
          <w:i/>
          <w:iCs/>
          <w:sz w:val="28"/>
          <w:szCs w:val="28"/>
        </w:rPr>
      </w:pPr>
    </w:p>
    <w:p w:rsidR="00E4127E" w:rsidRDefault="00E4127E" w:rsidP="00714B34">
      <w:pPr>
        <w:tabs>
          <w:tab w:val="left" w:pos="6015"/>
        </w:tabs>
        <w:spacing w:line="240" w:lineRule="auto"/>
        <w:jc w:val="left"/>
        <w:rPr>
          <w:rFonts w:ascii="Times New Roman" w:hAnsi="Times New Roman"/>
          <w:i/>
          <w:iCs/>
          <w:sz w:val="28"/>
          <w:szCs w:val="28"/>
        </w:rPr>
      </w:pPr>
    </w:p>
    <w:p w:rsidR="00E4127E" w:rsidRDefault="00E4127E" w:rsidP="00714B34">
      <w:pPr>
        <w:tabs>
          <w:tab w:val="left" w:pos="6015"/>
        </w:tabs>
        <w:spacing w:line="240" w:lineRule="auto"/>
        <w:jc w:val="left"/>
        <w:rPr>
          <w:rFonts w:ascii="Times New Roman" w:hAnsi="Times New Roman"/>
          <w:i/>
          <w:iCs/>
          <w:sz w:val="28"/>
          <w:szCs w:val="28"/>
        </w:rPr>
      </w:pPr>
    </w:p>
    <w:p w:rsidR="00E4127E" w:rsidRDefault="00E4127E" w:rsidP="00714B34">
      <w:pPr>
        <w:tabs>
          <w:tab w:val="left" w:pos="6015"/>
        </w:tabs>
        <w:spacing w:line="240" w:lineRule="auto"/>
        <w:jc w:val="left"/>
        <w:rPr>
          <w:rFonts w:ascii="Times New Roman" w:hAnsi="Times New Roman"/>
          <w:i/>
          <w:iCs/>
          <w:sz w:val="28"/>
          <w:szCs w:val="28"/>
        </w:rPr>
      </w:pPr>
    </w:p>
    <w:p w:rsidR="00E4127E" w:rsidRDefault="00E4127E" w:rsidP="00714B34">
      <w:pPr>
        <w:tabs>
          <w:tab w:val="left" w:pos="6015"/>
        </w:tabs>
        <w:spacing w:line="240" w:lineRule="auto"/>
        <w:jc w:val="left"/>
        <w:rPr>
          <w:rFonts w:ascii="Times New Roman" w:hAnsi="Times New Roman"/>
          <w:i/>
          <w:iCs/>
          <w:sz w:val="28"/>
          <w:szCs w:val="28"/>
        </w:rPr>
      </w:pPr>
    </w:p>
    <w:p w:rsidR="00E4127E" w:rsidRDefault="00E4127E" w:rsidP="00714B34">
      <w:pPr>
        <w:tabs>
          <w:tab w:val="left" w:pos="6015"/>
        </w:tabs>
        <w:spacing w:line="240" w:lineRule="auto"/>
        <w:jc w:val="left"/>
        <w:rPr>
          <w:rFonts w:ascii="Times New Roman" w:hAnsi="Times New Roman"/>
          <w:i/>
          <w:iCs/>
          <w:sz w:val="28"/>
          <w:szCs w:val="28"/>
        </w:rPr>
      </w:pPr>
    </w:p>
    <w:p w:rsidR="00E4127E" w:rsidRPr="00E4127E" w:rsidRDefault="00E4127E" w:rsidP="00E4127E">
      <w:pPr>
        <w:spacing w:line="240" w:lineRule="auto"/>
        <w:jc w:val="center"/>
        <w:rPr>
          <w:rFonts w:ascii="Times New Roman" w:hAnsi="Times New Roman"/>
          <w:b/>
          <w:bCs/>
          <w:sz w:val="50"/>
          <w:szCs w:val="50"/>
        </w:rPr>
      </w:pPr>
      <w:r w:rsidRPr="00E4127E">
        <w:rPr>
          <w:rFonts w:ascii="Times New Roman" w:hAnsi="Times New Roman"/>
          <w:b/>
          <w:bCs/>
          <w:sz w:val="50"/>
          <w:szCs w:val="50"/>
        </w:rPr>
        <w:t xml:space="preserve">Программа комплексного развития транспортной инфраструктуры </w:t>
      </w:r>
    </w:p>
    <w:p w:rsidR="00E4127E" w:rsidRPr="00E4127E" w:rsidRDefault="00E4127E" w:rsidP="00E4127E">
      <w:pPr>
        <w:spacing w:line="240" w:lineRule="auto"/>
        <w:jc w:val="center"/>
        <w:rPr>
          <w:rFonts w:ascii="Times New Roman" w:hAnsi="Times New Roman"/>
          <w:b/>
          <w:bCs/>
          <w:sz w:val="50"/>
          <w:szCs w:val="50"/>
        </w:rPr>
      </w:pPr>
      <w:r w:rsidRPr="00E4127E">
        <w:rPr>
          <w:rFonts w:ascii="Times New Roman" w:hAnsi="Times New Roman"/>
          <w:b/>
          <w:bCs/>
          <w:sz w:val="50"/>
          <w:szCs w:val="50"/>
        </w:rPr>
        <w:t>Ютановского сельского поселения муниципального района «Волоконовский район» на 2017 - 2029 годы</w:t>
      </w:r>
    </w:p>
    <w:p w:rsidR="00E4127E" w:rsidRPr="00E4127E" w:rsidRDefault="00E4127E" w:rsidP="00E4127E">
      <w:pPr>
        <w:spacing w:line="240" w:lineRule="auto"/>
        <w:jc w:val="center"/>
        <w:rPr>
          <w:rFonts w:ascii="Times New Roman" w:hAnsi="Times New Roman"/>
          <w:i/>
          <w:iCs/>
          <w:sz w:val="50"/>
          <w:szCs w:val="50"/>
        </w:rPr>
      </w:pPr>
    </w:p>
    <w:p w:rsidR="00E4127E" w:rsidRDefault="00E4127E" w:rsidP="00714B34">
      <w:pPr>
        <w:tabs>
          <w:tab w:val="left" w:pos="6015"/>
        </w:tabs>
        <w:spacing w:line="240" w:lineRule="auto"/>
        <w:jc w:val="left"/>
        <w:rPr>
          <w:rFonts w:ascii="Times New Roman" w:hAnsi="Times New Roman"/>
          <w:i/>
          <w:iCs/>
          <w:sz w:val="28"/>
          <w:szCs w:val="28"/>
        </w:rPr>
      </w:pPr>
    </w:p>
    <w:p w:rsidR="00E4127E" w:rsidRDefault="00E4127E" w:rsidP="00714B34">
      <w:pPr>
        <w:tabs>
          <w:tab w:val="left" w:pos="6015"/>
        </w:tabs>
        <w:spacing w:line="240" w:lineRule="auto"/>
        <w:jc w:val="left"/>
        <w:rPr>
          <w:rFonts w:ascii="Times New Roman" w:hAnsi="Times New Roman"/>
          <w:i/>
          <w:iCs/>
          <w:sz w:val="28"/>
          <w:szCs w:val="28"/>
        </w:rPr>
      </w:pPr>
    </w:p>
    <w:p w:rsidR="00E4127E" w:rsidRDefault="00E4127E" w:rsidP="00714B34">
      <w:pPr>
        <w:tabs>
          <w:tab w:val="left" w:pos="6015"/>
        </w:tabs>
        <w:spacing w:line="240" w:lineRule="auto"/>
        <w:jc w:val="left"/>
        <w:rPr>
          <w:rFonts w:ascii="Times New Roman" w:hAnsi="Times New Roman"/>
          <w:i/>
          <w:iCs/>
          <w:sz w:val="28"/>
          <w:szCs w:val="28"/>
        </w:rPr>
      </w:pPr>
    </w:p>
    <w:p w:rsidR="00E4127E" w:rsidRDefault="00E4127E" w:rsidP="00714B34">
      <w:pPr>
        <w:tabs>
          <w:tab w:val="left" w:pos="6015"/>
        </w:tabs>
        <w:spacing w:line="240" w:lineRule="auto"/>
        <w:jc w:val="left"/>
        <w:rPr>
          <w:rFonts w:ascii="Times New Roman" w:hAnsi="Times New Roman"/>
          <w:i/>
          <w:iCs/>
          <w:sz w:val="28"/>
          <w:szCs w:val="28"/>
        </w:rPr>
      </w:pPr>
    </w:p>
    <w:p w:rsidR="00E4127E" w:rsidRDefault="00E4127E" w:rsidP="00714B34">
      <w:pPr>
        <w:tabs>
          <w:tab w:val="left" w:pos="6015"/>
        </w:tabs>
        <w:spacing w:line="240" w:lineRule="auto"/>
        <w:jc w:val="left"/>
        <w:rPr>
          <w:rFonts w:ascii="Times New Roman" w:hAnsi="Times New Roman"/>
          <w:i/>
          <w:iCs/>
          <w:sz w:val="28"/>
          <w:szCs w:val="28"/>
        </w:rPr>
      </w:pPr>
    </w:p>
    <w:p w:rsidR="00E4127E" w:rsidRDefault="00E4127E" w:rsidP="00714B34">
      <w:pPr>
        <w:tabs>
          <w:tab w:val="left" w:pos="6015"/>
        </w:tabs>
        <w:spacing w:line="240" w:lineRule="auto"/>
        <w:jc w:val="left"/>
        <w:rPr>
          <w:rFonts w:ascii="Times New Roman" w:hAnsi="Times New Roman"/>
          <w:i/>
          <w:iCs/>
          <w:sz w:val="28"/>
          <w:szCs w:val="28"/>
        </w:rPr>
      </w:pPr>
    </w:p>
    <w:p w:rsidR="00E4127E" w:rsidRDefault="00E4127E" w:rsidP="00714B34">
      <w:pPr>
        <w:tabs>
          <w:tab w:val="left" w:pos="6015"/>
        </w:tabs>
        <w:spacing w:line="240" w:lineRule="auto"/>
        <w:jc w:val="left"/>
        <w:rPr>
          <w:rFonts w:ascii="Times New Roman" w:hAnsi="Times New Roman"/>
          <w:i/>
          <w:iCs/>
          <w:sz w:val="28"/>
          <w:szCs w:val="28"/>
        </w:rPr>
      </w:pPr>
    </w:p>
    <w:p w:rsidR="00E4127E" w:rsidRDefault="00E4127E" w:rsidP="00714B34">
      <w:pPr>
        <w:tabs>
          <w:tab w:val="left" w:pos="6015"/>
        </w:tabs>
        <w:spacing w:line="240" w:lineRule="auto"/>
        <w:jc w:val="left"/>
        <w:rPr>
          <w:rFonts w:ascii="Times New Roman" w:hAnsi="Times New Roman"/>
          <w:i/>
          <w:iCs/>
          <w:sz w:val="28"/>
          <w:szCs w:val="28"/>
        </w:rPr>
      </w:pPr>
    </w:p>
    <w:p w:rsidR="00E4127E" w:rsidRDefault="00E4127E" w:rsidP="00714B34">
      <w:pPr>
        <w:tabs>
          <w:tab w:val="left" w:pos="6015"/>
        </w:tabs>
        <w:spacing w:line="240" w:lineRule="auto"/>
        <w:jc w:val="left"/>
        <w:rPr>
          <w:rFonts w:ascii="Times New Roman" w:hAnsi="Times New Roman"/>
          <w:i/>
          <w:iCs/>
          <w:sz w:val="28"/>
          <w:szCs w:val="28"/>
        </w:rPr>
      </w:pPr>
    </w:p>
    <w:p w:rsidR="00E4127E" w:rsidRDefault="00E4127E" w:rsidP="00714B34">
      <w:pPr>
        <w:tabs>
          <w:tab w:val="left" w:pos="6015"/>
        </w:tabs>
        <w:spacing w:line="240" w:lineRule="auto"/>
        <w:jc w:val="left"/>
        <w:rPr>
          <w:rFonts w:ascii="Times New Roman" w:hAnsi="Times New Roman"/>
          <w:i/>
          <w:iCs/>
          <w:sz w:val="28"/>
          <w:szCs w:val="28"/>
        </w:rPr>
      </w:pPr>
    </w:p>
    <w:p w:rsidR="00E4127E" w:rsidRDefault="00E4127E" w:rsidP="00714B34">
      <w:pPr>
        <w:tabs>
          <w:tab w:val="left" w:pos="6015"/>
        </w:tabs>
        <w:spacing w:line="240" w:lineRule="auto"/>
        <w:jc w:val="left"/>
        <w:rPr>
          <w:rFonts w:ascii="Times New Roman" w:hAnsi="Times New Roman"/>
          <w:i/>
          <w:iCs/>
          <w:sz w:val="28"/>
          <w:szCs w:val="28"/>
        </w:rPr>
      </w:pPr>
    </w:p>
    <w:p w:rsidR="00E4127E" w:rsidRDefault="00E4127E" w:rsidP="00714B34">
      <w:pPr>
        <w:tabs>
          <w:tab w:val="left" w:pos="6015"/>
        </w:tabs>
        <w:spacing w:line="240" w:lineRule="auto"/>
        <w:jc w:val="left"/>
        <w:rPr>
          <w:rFonts w:ascii="Times New Roman" w:hAnsi="Times New Roman"/>
          <w:i/>
          <w:iCs/>
          <w:sz w:val="28"/>
          <w:szCs w:val="28"/>
        </w:rPr>
      </w:pPr>
    </w:p>
    <w:p w:rsidR="00E4127E" w:rsidRDefault="00E4127E" w:rsidP="00714B34">
      <w:pPr>
        <w:tabs>
          <w:tab w:val="left" w:pos="6015"/>
        </w:tabs>
        <w:spacing w:line="240" w:lineRule="auto"/>
        <w:jc w:val="left"/>
        <w:rPr>
          <w:rFonts w:ascii="Times New Roman" w:hAnsi="Times New Roman"/>
          <w:i/>
          <w:iCs/>
          <w:sz w:val="28"/>
          <w:szCs w:val="28"/>
        </w:rPr>
      </w:pPr>
    </w:p>
    <w:p w:rsidR="00E4127E" w:rsidRDefault="00E4127E" w:rsidP="00E4127E">
      <w:pPr>
        <w:suppressAutoHyphens/>
        <w:spacing w:line="240" w:lineRule="auto"/>
        <w:ind w:firstLine="0"/>
        <w:jc w:val="left"/>
        <w:rPr>
          <w:rFonts w:ascii="Times New Roman" w:hAnsi="Times New Roman"/>
          <w:i/>
          <w:iCs/>
          <w:sz w:val="28"/>
          <w:szCs w:val="28"/>
        </w:rPr>
      </w:pPr>
    </w:p>
    <w:p w:rsidR="00E4127E" w:rsidRDefault="00E4127E" w:rsidP="00E4127E">
      <w:pPr>
        <w:suppressAutoHyphens/>
        <w:spacing w:line="240" w:lineRule="auto"/>
        <w:ind w:firstLine="0"/>
        <w:jc w:val="left"/>
        <w:rPr>
          <w:rFonts w:ascii="Times New Roman" w:hAnsi="Times New Roman"/>
          <w:i/>
          <w:iCs/>
          <w:sz w:val="28"/>
          <w:szCs w:val="28"/>
        </w:rPr>
      </w:pPr>
    </w:p>
    <w:p w:rsidR="00E4127E" w:rsidRPr="00E4127E" w:rsidRDefault="00E4127E" w:rsidP="00E4127E">
      <w:pPr>
        <w:suppressAutoHyphens/>
        <w:spacing w:line="240" w:lineRule="auto"/>
        <w:ind w:firstLine="0"/>
        <w:jc w:val="left"/>
        <w:rPr>
          <w:rFonts w:ascii="Times New Roman" w:eastAsia="Times New Roman" w:hAnsi="Times New Roman"/>
          <w:sz w:val="28"/>
          <w:szCs w:val="28"/>
          <w:lang w:eastAsia="ru-RU"/>
        </w:rPr>
      </w:pPr>
      <w:bookmarkStart w:id="0" w:name="_GoBack"/>
      <w:bookmarkEnd w:id="0"/>
    </w:p>
    <w:p w:rsidR="00E4127E" w:rsidRPr="00E4127E" w:rsidRDefault="00E4127E" w:rsidP="00E4127E">
      <w:pPr>
        <w:suppressAutoHyphens/>
        <w:spacing w:line="240" w:lineRule="auto"/>
        <w:ind w:firstLine="0"/>
        <w:jc w:val="right"/>
        <w:rPr>
          <w:rFonts w:ascii="Times New Roman" w:eastAsia="Times New Roman" w:hAnsi="Times New Roman"/>
          <w:b/>
          <w:sz w:val="28"/>
          <w:szCs w:val="28"/>
          <w:lang w:eastAsia="ru-RU"/>
        </w:rPr>
      </w:pPr>
      <w:r w:rsidRPr="00E4127E">
        <w:rPr>
          <w:rFonts w:ascii="Times New Roman" w:eastAsia="Times New Roman" w:hAnsi="Times New Roman"/>
          <w:b/>
          <w:sz w:val="28"/>
          <w:szCs w:val="28"/>
          <w:lang w:eastAsia="ru-RU"/>
        </w:rPr>
        <w:lastRenderedPageBreak/>
        <w:t>Приложение</w:t>
      </w:r>
    </w:p>
    <w:p w:rsidR="00E4127E" w:rsidRPr="00E4127E" w:rsidRDefault="00E4127E" w:rsidP="00E4127E">
      <w:pPr>
        <w:suppressAutoHyphens/>
        <w:spacing w:line="240" w:lineRule="auto"/>
        <w:ind w:firstLine="0"/>
        <w:jc w:val="right"/>
        <w:rPr>
          <w:rFonts w:ascii="Times New Roman" w:eastAsia="Times New Roman" w:hAnsi="Times New Roman"/>
          <w:b/>
          <w:sz w:val="28"/>
          <w:szCs w:val="28"/>
          <w:lang w:eastAsia="ru-RU"/>
        </w:rPr>
      </w:pPr>
      <w:r w:rsidRPr="00E4127E">
        <w:rPr>
          <w:rFonts w:ascii="Times New Roman" w:eastAsia="Times New Roman" w:hAnsi="Times New Roman"/>
          <w:b/>
          <w:sz w:val="28"/>
          <w:szCs w:val="28"/>
          <w:lang w:eastAsia="ru-RU"/>
        </w:rPr>
        <w:t xml:space="preserve">                                                              к решению земского собрания</w:t>
      </w:r>
    </w:p>
    <w:p w:rsidR="00E4127E" w:rsidRPr="00E4127E" w:rsidRDefault="00E4127E" w:rsidP="00E4127E">
      <w:pPr>
        <w:suppressAutoHyphens/>
        <w:spacing w:line="240" w:lineRule="auto"/>
        <w:ind w:firstLine="0"/>
        <w:jc w:val="right"/>
        <w:rPr>
          <w:rFonts w:ascii="Times New Roman" w:eastAsia="Times New Roman" w:hAnsi="Times New Roman"/>
          <w:b/>
          <w:sz w:val="28"/>
          <w:szCs w:val="28"/>
          <w:lang w:eastAsia="ru-RU"/>
        </w:rPr>
      </w:pPr>
      <w:r w:rsidRPr="00E4127E">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Ютановского</w:t>
      </w:r>
      <w:r w:rsidRPr="00E4127E">
        <w:rPr>
          <w:rFonts w:ascii="Times New Roman" w:eastAsia="Times New Roman" w:hAnsi="Times New Roman"/>
          <w:b/>
          <w:sz w:val="28"/>
          <w:szCs w:val="28"/>
          <w:lang w:eastAsia="ru-RU"/>
        </w:rPr>
        <w:t xml:space="preserve">  сельского поселения</w:t>
      </w:r>
    </w:p>
    <w:p w:rsidR="00E4127E" w:rsidRDefault="00E4127E" w:rsidP="00E4127E">
      <w:pPr>
        <w:suppressAutoHyphens/>
        <w:spacing w:line="240" w:lineRule="auto"/>
        <w:ind w:firstLine="0"/>
        <w:jc w:val="right"/>
        <w:rPr>
          <w:rFonts w:ascii="Times New Roman" w:eastAsia="Times New Roman" w:hAnsi="Times New Roman"/>
          <w:b/>
          <w:sz w:val="28"/>
          <w:szCs w:val="28"/>
          <w:lang w:eastAsia="ru-RU"/>
        </w:rPr>
      </w:pPr>
      <w:r w:rsidRPr="00E4127E">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от 26.12. 2017 года № 255</w:t>
      </w:r>
    </w:p>
    <w:p w:rsidR="00E4127E" w:rsidRPr="00E4127E" w:rsidRDefault="00E4127E" w:rsidP="00E4127E">
      <w:pPr>
        <w:suppressAutoHyphens/>
        <w:spacing w:line="240" w:lineRule="auto"/>
        <w:ind w:firstLine="0"/>
        <w:jc w:val="right"/>
        <w:rPr>
          <w:rFonts w:ascii="Times New Roman" w:eastAsia="Times New Roman" w:hAnsi="Times New Roman"/>
          <w:b/>
          <w:sz w:val="28"/>
          <w:szCs w:val="28"/>
          <w:lang w:eastAsia="ru-RU"/>
        </w:rPr>
      </w:pPr>
    </w:p>
    <w:p w:rsidR="000D58E0" w:rsidRPr="00404AE9" w:rsidRDefault="000D58E0" w:rsidP="00AE29E4">
      <w:pPr>
        <w:spacing w:line="240" w:lineRule="auto"/>
        <w:jc w:val="center"/>
        <w:rPr>
          <w:rFonts w:ascii="Times New Roman" w:hAnsi="Times New Roman"/>
          <w:b/>
          <w:sz w:val="28"/>
          <w:szCs w:val="28"/>
        </w:rPr>
      </w:pPr>
      <w:r w:rsidRPr="00404AE9">
        <w:rPr>
          <w:rFonts w:ascii="Times New Roman" w:hAnsi="Times New Roman"/>
          <w:b/>
          <w:sz w:val="28"/>
          <w:szCs w:val="28"/>
        </w:rPr>
        <w:t>Паспорт</w:t>
      </w:r>
    </w:p>
    <w:p w:rsidR="000D58E0" w:rsidRPr="00404AE9" w:rsidRDefault="000D58E0" w:rsidP="00AE29E4">
      <w:pPr>
        <w:spacing w:line="240" w:lineRule="auto"/>
        <w:jc w:val="center"/>
        <w:rPr>
          <w:rFonts w:ascii="Times New Roman" w:hAnsi="Times New Roman"/>
          <w:sz w:val="28"/>
          <w:szCs w:val="28"/>
        </w:rPr>
      </w:pPr>
      <w:r w:rsidRPr="00404AE9">
        <w:rPr>
          <w:rFonts w:ascii="Times New Roman" w:hAnsi="Times New Roman"/>
          <w:sz w:val="28"/>
          <w:szCs w:val="28"/>
        </w:rPr>
        <w:t xml:space="preserve"> Программы комплексного развития транспортной инфраструктуры </w:t>
      </w:r>
    </w:p>
    <w:p w:rsidR="000D58E0" w:rsidRPr="00404AE9" w:rsidRDefault="00756ABC" w:rsidP="00AE29E4">
      <w:pPr>
        <w:spacing w:line="240" w:lineRule="auto"/>
        <w:jc w:val="center"/>
        <w:rPr>
          <w:rFonts w:ascii="Times New Roman" w:hAnsi="Times New Roman"/>
          <w:sz w:val="28"/>
          <w:szCs w:val="28"/>
        </w:rPr>
      </w:pPr>
      <w:r>
        <w:rPr>
          <w:rFonts w:ascii="Times New Roman" w:hAnsi="Times New Roman"/>
          <w:sz w:val="28"/>
          <w:szCs w:val="28"/>
        </w:rPr>
        <w:t>Ютановского</w:t>
      </w:r>
      <w:r w:rsidR="000D58E0" w:rsidRPr="00404AE9">
        <w:rPr>
          <w:rFonts w:ascii="Times New Roman" w:hAnsi="Times New Roman"/>
          <w:sz w:val="28"/>
          <w:szCs w:val="28"/>
        </w:rPr>
        <w:t xml:space="preserve"> сельского поселения муниципального района «</w:t>
      </w:r>
      <w:r>
        <w:rPr>
          <w:rFonts w:ascii="Times New Roman" w:hAnsi="Times New Roman"/>
          <w:sz w:val="28"/>
          <w:szCs w:val="28"/>
        </w:rPr>
        <w:t>Волоконовский</w:t>
      </w:r>
      <w:r w:rsidR="000D58E0" w:rsidRPr="00404AE9">
        <w:rPr>
          <w:rFonts w:ascii="Times New Roman" w:hAnsi="Times New Roman"/>
          <w:sz w:val="28"/>
          <w:szCs w:val="28"/>
        </w:rPr>
        <w:t xml:space="preserve"> район»  на 2017 - 2029 годы</w:t>
      </w:r>
    </w:p>
    <w:p w:rsidR="000D58E0" w:rsidRPr="00404AE9" w:rsidRDefault="000D58E0" w:rsidP="00047FFE">
      <w:pPr>
        <w:jc w:val="center"/>
        <w:rPr>
          <w:rFonts w:ascii="Times New Roman" w:hAnsi="Times New Roman"/>
          <w:b/>
          <w:color w:val="FF0000"/>
          <w:sz w:val="28"/>
          <w:szCs w:val="28"/>
        </w:rPr>
      </w:pPr>
    </w:p>
    <w:tbl>
      <w:tblPr>
        <w:tblW w:w="49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2"/>
        <w:gridCol w:w="6544"/>
      </w:tblGrid>
      <w:tr w:rsidR="000D58E0" w:rsidRPr="00404AE9" w:rsidTr="00714B34">
        <w:trPr>
          <w:trHeight w:val="619"/>
        </w:trPr>
        <w:tc>
          <w:tcPr>
            <w:tcW w:w="1565" w:type="pct"/>
            <w:tcMar>
              <w:top w:w="28" w:type="dxa"/>
              <w:left w:w="28" w:type="dxa"/>
              <w:bottom w:w="28" w:type="dxa"/>
              <w:right w:w="28" w:type="dxa"/>
            </w:tcMar>
          </w:tcPr>
          <w:p w:rsidR="000D58E0" w:rsidRPr="00404AE9" w:rsidRDefault="000D58E0" w:rsidP="005C26EE">
            <w:pPr>
              <w:pStyle w:val="af3"/>
              <w:jc w:val="left"/>
              <w:rPr>
                <w:rFonts w:ascii="Times New Roman" w:hAnsi="Times New Roman"/>
                <w:color w:val="000000"/>
                <w:sz w:val="28"/>
                <w:szCs w:val="28"/>
              </w:rPr>
            </w:pPr>
            <w:r w:rsidRPr="00404AE9">
              <w:rPr>
                <w:rFonts w:ascii="Times New Roman" w:hAnsi="Times New Roman"/>
                <w:color w:val="000000"/>
                <w:sz w:val="28"/>
                <w:szCs w:val="28"/>
              </w:rPr>
              <w:t>Наименование Программы</w:t>
            </w:r>
          </w:p>
        </w:tc>
        <w:tc>
          <w:tcPr>
            <w:tcW w:w="3435" w:type="pct"/>
            <w:tcMar>
              <w:top w:w="28" w:type="dxa"/>
              <w:left w:w="28" w:type="dxa"/>
              <w:bottom w:w="28" w:type="dxa"/>
              <w:right w:w="28" w:type="dxa"/>
            </w:tcMar>
            <w:vAlign w:val="center"/>
          </w:tcPr>
          <w:p w:rsidR="000D58E0" w:rsidRPr="00404AE9" w:rsidRDefault="000D58E0" w:rsidP="0012322A">
            <w:pPr>
              <w:spacing w:line="240" w:lineRule="auto"/>
              <w:rPr>
                <w:rFonts w:ascii="Times New Roman" w:hAnsi="Times New Roman"/>
                <w:color w:val="000000"/>
                <w:sz w:val="28"/>
                <w:szCs w:val="28"/>
              </w:rPr>
            </w:pPr>
            <w:r w:rsidRPr="00404AE9">
              <w:rPr>
                <w:rFonts w:ascii="Times New Roman" w:hAnsi="Times New Roman"/>
                <w:color w:val="000000"/>
                <w:sz w:val="28"/>
                <w:szCs w:val="28"/>
              </w:rPr>
              <w:t xml:space="preserve">Программа комплексного развития транспортной инфраструктуры </w:t>
            </w:r>
            <w:r w:rsidR="00756ABC">
              <w:rPr>
                <w:rFonts w:ascii="Times New Roman" w:hAnsi="Times New Roman"/>
                <w:sz w:val="28"/>
                <w:szCs w:val="28"/>
              </w:rPr>
              <w:t>Ютановского</w:t>
            </w:r>
            <w:r w:rsidRPr="00404AE9">
              <w:rPr>
                <w:rFonts w:ascii="Times New Roman" w:hAnsi="Times New Roman"/>
                <w:color w:val="000000"/>
                <w:sz w:val="28"/>
                <w:szCs w:val="28"/>
              </w:rPr>
              <w:t xml:space="preserve"> сельского поселения муниципального района «</w:t>
            </w:r>
            <w:r w:rsidR="00756ABC">
              <w:rPr>
                <w:rFonts w:ascii="Times New Roman" w:hAnsi="Times New Roman"/>
                <w:sz w:val="28"/>
                <w:szCs w:val="28"/>
              </w:rPr>
              <w:t>Волоконовский</w:t>
            </w:r>
            <w:r w:rsidRPr="00404AE9">
              <w:rPr>
                <w:rFonts w:ascii="Times New Roman" w:hAnsi="Times New Roman"/>
                <w:color w:val="000000"/>
                <w:sz w:val="28"/>
                <w:szCs w:val="28"/>
              </w:rPr>
              <w:t xml:space="preserve"> район» (далее – Программа)</w:t>
            </w:r>
          </w:p>
        </w:tc>
      </w:tr>
      <w:tr w:rsidR="000D58E0" w:rsidRPr="00404AE9" w:rsidTr="00714B34">
        <w:tc>
          <w:tcPr>
            <w:tcW w:w="1565" w:type="pct"/>
            <w:tcMar>
              <w:top w:w="28" w:type="dxa"/>
              <w:left w:w="28" w:type="dxa"/>
              <w:bottom w:w="28" w:type="dxa"/>
              <w:right w:w="28" w:type="dxa"/>
            </w:tcMar>
          </w:tcPr>
          <w:p w:rsidR="000D58E0" w:rsidRPr="00404AE9" w:rsidRDefault="000D58E0" w:rsidP="005C26EE">
            <w:pPr>
              <w:pStyle w:val="af3"/>
              <w:jc w:val="left"/>
              <w:rPr>
                <w:rFonts w:ascii="Times New Roman" w:hAnsi="Times New Roman"/>
                <w:color w:val="000000"/>
                <w:sz w:val="28"/>
                <w:szCs w:val="28"/>
              </w:rPr>
            </w:pPr>
            <w:r w:rsidRPr="00404AE9">
              <w:rPr>
                <w:rFonts w:ascii="Times New Roman" w:hAnsi="Times New Roman"/>
                <w:color w:val="000000"/>
                <w:sz w:val="28"/>
                <w:szCs w:val="28"/>
              </w:rPr>
              <w:t>Основание для разработки Программы</w:t>
            </w:r>
          </w:p>
        </w:tc>
        <w:tc>
          <w:tcPr>
            <w:tcW w:w="3435" w:type="pct"/>
            <w:tcMar>
              <w:top w:w="28" w:type="dxa"/>
              <w:left w:w="28" w:type="dxa"/>
              <w:bottom w:w="28" w:type="dxa"/>
              <w:right w:w="28" w:type="dxa"/>
            </w:tcMar>
            <w:vAlign w:val="center"/>
          </w:tcPr>
          <w:p w:rsidR="000D58E0" w:rsidRPr="00404AE9" w:rsidRDefault="000D58E0" w:rsidP="00AE29E4">
            <w:pPr>
              <w:spacing w:line="240" w:lineRule="auto"/>
              <w:rPr>
                <w:rFonts w:ascii="Times New Roman" w:hAnsi="Times New Roman"/>
                <w:color w:val="000000"/>
                <w:sz w:val="28"/>
                <w:szCs w:val="28"/>
              </w:rPr>
            </w:pPr>
            <w:r w:rsidRPr="00404AE9">
              <w:rPr>
                <w:rFonts w:ascii="Times New Roman" w:hAnsi="Times New Roman"/>
                <w:color w:val="000000"/>
                <w:sz w:val="28"/>
                <w:szCs w:val="28"/>
              </w:rPr>
              <w:t>Градостроительный кодекс Российской Федерации от 29 декабря 2004 года №190-ФЗ;</w:t>
            </w:r>
          </w:p>
          <w:p w:rsidR="000D58E0" w:rsidRPr="00404AE9" w:rsidRDefault="000D58E0" w:rsidP="00AE29E4">
            <w:pPr>
              <w:spacing w:line="240" w:lineRule="auto"/>
              <w:rPr>
                <w:rFonts w:ascii="Times New Roman" w:hAnsi="Times New Roman"/>
                <w:color w:val="000000"/>
                <w:sz w:val="28"/>
                <w:szCs w:val="28"/>
              </w:rPr>
            </w:pPr>
            <w:r w:rsidRPr="00404AE9">
              <w:rPr>
                <w:rFonts w:ascii="Times New Roman" w:hAnsi="Times New Roman"/>
                <w:color w:val="000000"/>
                <w:sz w:val="28"/>
                <w:szCs w:val="28"/>
              </w:rPr>
              <w:t>Федеральный закон от 29 декабря 2014 года № 456-ФЗ «О внесении изменений в Градостроительный кодекс Российской Федерации и отдельные законодательные акты Российской Федерации»;</w:t>
            </w:r>
          </w:p>
          <w:p w:rsidR="000D58E0" w:rsidRPr="00404AE9" w:rsidRDefault="000D58E0" w:rsidP="00AE29E4">
            <w:pPr>
              <w:pStyle w:val="af3"/>
              <w:ind w:firstLine="429"/>
              <w:jc w:val="both"/>
              <w:rPr>
                <w:rFonts w:ascii="Times New Roman" w:hAnsi="Times New Roman"/>
                <w:color w:val="000000"/>
                <w:sz w:val="28"/>
                <w:szCs w:val="28"/>
              </w:rPr>
            </w:pPr>
            <w:r w:rsidRPr="00404AE9">
              <w:rPr>
                <w:rFonts w:ascii="Times New Roman" w:hAnsi="Times New Roman"/>
                <w:color w:val="000000"/>
                <w:sz w:val="28"/>
                <w:szCs w:val="28"/>
              </w:rPr>
              <w:t> Постановления Правительства Российской Федерации от 25.12.2015г. №1440 «Об утверждении требований к программам комплексного развития транспортной инфраструктуры поселений, городских округов».</w:t>
            </w:r>
          </w:p>
        </w:tc>
      </w:tr>
      <w:tr w:rsidR="000D58E0" w:rsidRPr="00404AE9" w:rsidTr="00714B34">
        <w:tc>
          <w:tcPr>
            <w:tcW w:w="1565" w:type="pct"/>
            <w:tcMar>
              <w:top w:w="28" w:type="dxa"/>
              <w:left w:w="28" w:type="dxa"/>
              <w:bottom w:w="28" w:type="dxa"/>
              <w:right w:w="28" w:type="dxa"/>
            </w:tcMar>
          </w:tcPr>
          <w:p w:rsidR="000D58E0" w:rsidRPr="00404AE9" w:rsidRDefault="000D58E0" w:rsidP="005C26EE">
            <w:pPr>
              <w:pStyle w:val="af3"/>
              <w:jc w:val="left"/>
              <w:rPr>
                <w:rFonts w:ascii="Times New Roman" w:hAnsi="Times New Roman"/>
                <w:color w:val="000000"/>
                <w:sz w:val="28"/>
                <w:szCs w:val="28"/>
              </w:rPr>
            </w:pPr>
            <w:r w:rsidRPr="00404AE9">
              <w:rPr>
                <w:rFonts w:ascii="Times New Roman" w:hAnsi="Times New Roman"/>
                <w:color w:val="000000"/>
                <w:sz w:val="28"/>
                <w:szCs w:val="28"/>
              </w:rPr>
              <w:t>Заказчик Программы</w:t>
            </w:r>
          </w:p>
        </w:tc>
        <w:tc>
          <w:tcPr>
            <w:tcW w:w="3435" w:type="pct"/>
            <w:tcMar>
              <w:top w:w="28" w:type="dxa"/>
              <w:left w:w="28" w:type="dxa"/>
              <w:bottom w:w="28" w:type="dxa"/>
              <w:right w:w="28" w:type="dxa"/>
            </w:tcMar>
            <w:vAlign w:val="center"/>
          </w:tcPr>
          <w:p w:rsidR="000D58E0" w:rsidRPr="00404AE9" w:rsidRDefault="000D58E0" w:rsidP="00AE29E4">
            <w:pPr>
              <w:pStyle w:val="af3"/>
              <w:tabs>
                <w:tab w:val="left" w:pos="690"/>
              </w:tabs>
              <w:ind w:firstLine="407"/>
              <w:jc w:val="both"/>
              <w:rPr>
                <w:rFonts w:ascii="Times New Roman" w:hAnsi="Times New Roman"/>
                <w:color w:val="000000"/>
                <w:sz w:val="28"/>
                <w:szCs w:val="28"/>
              </w:rPr>
            </w:pPr>
            <w:r w:rsidRPr="00404AE9">
              <w:rPr>
                <w:rFonts w:ascii="Times New Roman" w:hAnsi="Times New Roman"/>
                <w:color w:val="000000"/>
                <w:sz w:val="28"/>
                <w:szCs w:val="28"/>
              </w:rPr>
              <w:t xml:space="preserve">Администрация </w:t>
            </w:r>
            <w:r w:rsidR="00756ABC">
              <w:rPr>
                <w:rFonts w:ascii="Times New Roman" w:hAnsi="Times New Roman"/>
                <w:sz w:val="28"/>
                <w:szCs w:val="28"/>
              </w:rPr>
              <w:t>Ютановского</w:t>
            </w:r>
            <w:r w:rsidRPr="00404AE9">
              <w:rPr>
                <w:rFonts w:ascii="Times New Roman" w:hAnsi="Times New Roman"/>
                <w:color w:val="000000"/>
                <w:sz w:val="28"/>
                <w:szCs w:val="28"/>
              </w:rPr>
              <w:t xml:space="preserve"> сельского поселения муниципального района «</w:t>
            </w:r>
            <w:r w:rsidR="00756ABC">
              <w:rPr>
                <w:rFonts w:ascii="Times New Roman" w:hAnsi="Times New Roman"/>
                <w:sz w:val="28"/>
                <w:szCs w:val="28"/>
              </w:rPr>
              <w:t>Волоконовский</w:t>
            </w:r>
            <w:r w:rsidRPr="00404AE9">
              <w:rPr>
                <w:rFonts w:ascii="Times New Roman" w:hAnsi="Times New Roman"/>
                <w:color w:val="000000"/>
                <w:sz w:val="28"/>
                <w:szCs w:val="28"/>
              </w:rPr>
              <w:t xml:space="preserve"> район» Белгородской области </w:t>
            </w:r>
          </w:p>
          <w:p w:rsidR="000D58E0" w:rsidRPr="00404AE9" w:rsidRDefault="000D58E0" w:rsidP="005933E8">
            <w:pPr>
              <w:pStyle w:val="af3"/>
              <w:tabs>
                <w:tab w:val="left" w:pos="690"/>
              </w:tabs>
              <w:ind w:firstLine="407"/>
              <w:jc w:val="both"/>
              <w:rPr>
                <w:rFonts w:ascii="Times New Roman" w:hAnsi="Times New Roman"/>
                <w:color w:val="000000"/>
                <w:sz w:val="28"/>
                <w:szCs w:val="28"/>
              </w:rPr>
            </w:pPr>
            <w:r w:rsidRPr="00404AE9">
              <w:rPr>
                <w:rFonts w:ascii="Times New Roman" w:hAnsi="Times New Roman"/>
                <w:snapToGrid w:val="0"/>
                <w:color w:val="000000"/>
                <w:sz w:val="28"/>
                <w:szCs w:val="28"/>
              </w:rPr>
              <w:t xml:space="preserve">Юридический и почтовый адрес: </w:t>
            </w:r>
            <w:r w:rsidRPr="00404AE9">
              <w:rPr>
                <w:rFonts w:ascii="Times New Roman" w:hAnsi="Times New Roman"/>
                <w:color w:val="000000"/>
                <w:sz w:val="28"/>
                <w:szCs w:val="28"/>
              </w:rPr>
              <w:t>309</w:t>
            </w:r>
            <w:r w:rsidR="00756ABC" w:rsidRPr="00756ABC">
              <w:rPr>
                <w:rFonts w:ascii="Times New Roman" w:hAnsi="Times New Roman"/>
                <w:color w:val="000000"/>
                <w:sz w:val="28"/>
                <w:szCs w:val="28"/>
              </w:rPr>
              <w:t>670</w:t>
            </w:r>
            <w:r w:rsidRPr="00404AE9">
              <w:rPr>
                <w:rFonts w:ascii="Times New Roman" w:hAnsi="Times New Roman"/>
                <w:color w:val="000000"/>
                <w:sz w:val="28"/>
                <w:szCs w:val="28"/>
              </w:rPr>
              <w:t xml:space="preserve">, Белгородская область, </w:t>
            </w:r>
            <w:r w:rsidR="00756ABC">
              <w:rPr>
                <w:rFonts w:ascii="Times New Roman" w:hAnsi="Times New Roman"/>
                <w:color w:val="000000"/>
                <w:sz w:val="28"/>
                <w:szCs w:val="28"/>
              </w:rPr>
              <w:t>Волоконовский</w:t>
            </w:r>
            <w:r w:rsidRPr="00404AE9">
              <w:rPr>
                <w:rFonts w:ascii="Times New Roman" w:hAnsi="Times New Roman"/>
                <w:color w:val="000000"/>
                <w:sz w:val="28"/>
                <w:szCs w:val="28"/>
              </w:rPr>
              <w:t xml:space="preserve"> район, </w:t>
            </w:r>
            <w:r w:rsidR="00756ABC">
              <w:rPr>
                <w:rFonts w:ascii="Times New Roman" w:hAnsi="Times New Roman"/>
                <w:color w:val="000000"/>
                <w:sz w:val="28"/>
                <w:szCs w:val="28"/>
              </w:rPr>
              <w:t xml:space="preserve">                  </w:t>
            </w:r>
            <w:r w:rsidRPr="00404AE9">
              <w:rPr>
                <w:rFonts w:ascii="Times New Roman" w:hAnsi="Times New Roman"/>
                <w:color w:val="000000"/>
                <w:sz w:val="28"/>
                <w:szCs w:val="28"/>
              </w:rPr>
              <w:t xml:space="preserve">с. </w:t>
            </w:r>
            <w:r w:rsidR="00756ABC">
              <w:rPr>
                <w:rFonts w:ascii="Times New Roman" w:hAnsi="Times New Roman"/>
                <w:color w:val="000000"/>
                <w:sz w:val="28"/>
                <w:szCs w:val="28"/>
              </w:rPr>
              <w:t>Ютановка</w:t>
            </w:r>
            <w:r w:rsidRPr="00404AE9">
              <w:rPr>
                <w:rFonts w:ascii="Times New Roman" w:hAnsi="Times New Roman"/>
                <w:color w:val="000000"/>
                <w:sz w:val="28"/>
                <w:szCs w:val="28"/>
              </w:rPr>
              <w:t xml:space="preserve">, ул. </w:t>
            </w:r>
            <w:r w:rsidR="005933E8">
              <w:rPr>
                <w:rFonts w:ascii="Times New Roman" w:hAnsi="Times New Roman"/>
                <w:color w:val="000000"/>
                <w:sz w:val="28"/>
                <w:szCs w:val="28"/>
              </w:rPr>
              <w:t>Школьная</w:t>
            </w:r>
            <w:r w:rsidRPr="00404AE9">
              <w:rPr>
                <w:rFonts w:ascii="Times New Roman" w:hAnsi="Times New Roman"/>
                <w:color w:val="000000"/>
                <w:sz w:val="28"/>
                <w:szCs w:val="28"/>
              </w:rPr>
              <w:t>, 1</w:t>
            </w:r>
            <w:r w:rsidR="005933E8">
              <w:rPr>
                <w:rFonts w:ascii="Times New Roman" w:hAnsi="Times New Roman"/>
                <w:color w:val="000000"/>
                <w:sz w:val="28"/>
                <w:szCs w:val="28"/>
              </w:rPr>
              <w:t>Б</w:t>
            </w:r>
          </w:p>
        </w:tc>
      </w:tr>
      <w:tr w:rsidR="000D58E0" w:rsidRPr="00404AE9" w:rsidTr="00714B34">
        <w:trPr>
          <w:trHeight w:val="77"/>
        </w:trPr>
        <w:tc>
          <w:tcPr>
            <w:tcW w:w="1565" w:type="pct"/>
            <w:tcMar>
              <w:top w:w="28" w:type="dxa"/>
              <w:left w:w="28" w:type="dxa"/>
              <w:bottom w:w="28" w:type="dxa"/>
              <w:right w:w="28" w:type="dxa"/>
            </w:tcMar>
          </w:tcPr>
          <w:p w:rsidR="000D58E0" w:rsidRPr="00404AE9" w:rsidRDefault="000D58E0" w:rsidP="005C26EE">
            <w:pPr>
              <w:pStyle w:val="af3"/>
              <w:jc w:val="left"/>
              <w:rPr>
                <w:rFonts w:ascii="Times New Roman" w:hAnsi="Times New Roman"/>
                <w:color w:val="000000"/>
                <w:sz w:val="28"/>
                <w:szCs w:val="28"/>
              </w:rPr>
            </w:pPr>
            <w:r w:rsidRPr="00404AE9">
              <w:rPr>
                <w:rFonts w:ascii="Times New Roman" w:hAnsi="Times New Roman"/>
                <w:color w:val="000000"/>
                <w:sz w:val="28"/>
                <w:szCs w:val="28"/>
              </w:rPr>
              <w:t>Разработчик Программы</w:t>
            </w:r>
          </w:p>
        </w:tc>
        <w:tc>
          <w:tcPr>
            <w:tcW w:w="3435" w:type="pct"/>
            <w:tcMar>
              <w:top w:w="28" w:type="dxa"/>
              <w:left w:w="28" w:type="dxa"/>
              <w:bottom w:w="28" w:type="dxa"/>
              <w:right w:w="28" w:type="dxa"/>
            </w:tcMar>
            <w:vAlign w:val="center"/>
          </w:tcPr>
          <w:p w:rsidR="000D58E0" w:rsidRPr="00404AE9" w:rsidRDefault="000D58E0" w:rsidP="0012322A">
            <w:pPr>
              <w:pStyle w:val="af3"/>
              <w:tabs>
                <w:tab w:val="left" w:pos="690"/>
              </w:tabs>
              <w:ind w:firstLine="407"/>
              <w:jc w:val="both"/>
              <w:rPr>
                <w:rFonts w:ascii="Times New Roman" w:hAnsi="Times New Roman"/>
                <w:color w:val="000000"/>
                <w:sz w:val="28"/>
                <w:szCs w:val="28"/>
              </w:rPr>
            </w:pPr>
            <w:r w:rsidRPr="00404AE9">
              <w:rPr>
                <w:rFonts w:ascii="Times New Roman" w:hAnsi="Times New Roman"/>
                <w:color w:val="000000"/>
                <w:sz w:val="28"/>
                <w:szCs w:val="28"/>
              </w:rPr>
              <w:t xml:space="preserve">Администрация </w:t>
            </w:r>
            <w:r w:rsidR="005933E8">
              <w:rPr>
                <w:rFonts w:ascii="Times New Roman" w:hAnsi="Times New Roman"/>
                <w:sz w:val="28"/>
                <w:szCs w:val="28"/>
              </w:rPr>
              <w:t>Ютановского</w:t>
            </w:r>
            <w:r w:rsidRPr="00404AE9">
              <w:rPr>
                <w:rFonts w:ascii="Times New Roman" w:hAnsi="Times New Roman"/>
                <w:color w:val="000000"/>
                <w:sz w:val="28"/>
                <w:szCs w:val="28"/>
              </w:rPr>
              <w:t xml:space="preserve"> сельского поселения муниципального района «</w:t>
            </w:r>
            <w:r w:rsidR="005933E8">
              <w:rPr>
                <w:rFonts w:ascii="Times New Roman" w:hAnsi="Times New Roman"/>
                <w:color w:val="000000"/>
                <w:sz w:val="28"/>
                <w:szCs w:val="28"/>
              </w:rPr>
              <w:t>Волоконовский</w:t>
            </w:r>
            <w:r w:rsidRPr="00404AE9">
              <w:rPr>
                <w:rFonts w:ascii="Times New Roman" w:hAnsi="Times New Roman"/>
                <w:color w:val="000000"/>
                <w:sz w:val="28"/>
                <w:szCs w:val="28"/>
              </w:rPr>
              <w:t xml:space="preserve"> район» Белгородской области </w:t>
            </w:r>
          </w:p>
          <w:p w:rsidR="000D58E0" w:rsidRPr="00404AE9" w:rsidRDefault="000D58E0" w:rsidP="0012322A">
            <w:pPr>
              <w:pStyle w:val="af3"/>
              <w:ind w:firstLine="429"/>
              <w:jc w:val="both"/>
              <w:rPr>
                <w:rFonts w:ascii="Times New Roman" w:hAnsi="Times New Roman"/>
                <w:color w:val="000000"/>
                <w:sz w:val="28"/>
                <w:szCs w:val="28"/>
              </w:rPr>
            </w:pPr>
            <w:r w:rsidRPr="00404AE9">
              <w:rPr>
                <w:rFonts w:ascii="Times New Roman" w:hAnsi="Times New Roman"/>
                <w:snapToGrid w:val="0"/>
                <w:color w:val="000000"/>
                <w:sz w:val="28"/>
                <w:szCs w:val="28"/>
              </w:rPr>
              <w:t xml:space="preserve">Юридический и почтовый адрес: </w:t>
            </w:r>
            <w:r w:rsidR="005933E8" w:rsidRPr="00404AE9">
              <w:rPr>
                <w:rFonts w:ascii="Times New Roman" w:hAnsi="Times New Roman"/>
                <w:color w:val="000000"/>
                <w:sz w:val="28"/>
                <w:szCs w:val="28"/>
              </w:rPr>
              <w:t>309</w:t>
            </w:r>
            <w:r w:rsidR="005933E8" w:rsidRPr="00756ABC">
              <w:rPr>
                <w:rFonts w:ascii="Times New Roman" w:hAnsi="Times New Roman"/>
                <w:color w:val="000000"/>
                <w:sz w:val="28"/>
                <w:szCs w:val="28"/>
              </w:rPr>
              <w:t>670</w:t>
            </w:r>
            <w:r w:rsidRPr="00404AE9">
              <w:rPr>
                <w:rFonts w:ascii="Times New Roman" w:hAnsi="Times New Roman"/>
                <w:color w:val="000000"/>
                <w:sz w:val="28"/>
                <w:szCs w:val="28"/>
              </w:rPr>
              <w:t xml:space="preserve">, Белгородская область, </w:t>
            </w:r>
            <w:r w:rsidR="005933E8">
              <w:rPr>
                <w:rFonts w:ascii="Times New Roman" w:hAnsi="Times New Roman"/>
                <w:color w:val="000000"/>
                <w:sz w:val="28"/>
                <w:szCs w:val="28"/>
              </w:rPr>
              <w:t>Волоконовский</w:t>
            </w:r>
            <w:r w:rsidR="005933E8" w:rsidRPr="00404AE9">
              <w:rPr>
                <w:rFonts w:ascii="Times New Roman" w:hAnsi="Times New Roman"/>
                <w:color w:val="000000"/>
                <w:sz w:val="28"/>
                <w:szCs w:val="28"/>
              </w:rPr>
              <w:t xml:space="preserve"> район, </w:t>
            </w:r>
            <w:r w:rsidR="005933E8">
              <w:rPr>
                <w:rFonts w:ascii="Times New Roman" w:hAnsi="Times New Roman"/>
                <w:color w:val="000000"/>
                <w:sz w:val="28"/>
                <w:szCs w:val="28"/>
              </w:rPr>
              <w:t xml:space="preserve">                  </w:t>
            </w:r>
            <w:r w:rsidR="005933E8" w:rsidRPr="00404AE9">
              <w:rPr>
                <w:rFonts w:ascii="Times New Roman" w:hAnsi="Times New Roman"/>
                <w:color w:val="000000"/>
                <w:sz w:val="28"/>
                <w:szCs w:val="28"/>
              </w:rPr>
              <w:t xml:space="preserve">с. </w:t>
            </w:r>
            <w:r w:rsidR="005933E8">
              <w:rPr>
                <w:rFonts w:ascii="Times New Roman" w:hAnsi="Times New Roman"/>
                <w:color w:val="000000"/>
                <w:sz w:val="28"/>
                <w:szCs w:val="28"/>
              </w:rPr>
              <w:t>Ютановка</w:t>
            </w:r>
            <w:r w:rsidR="005933E8" w:rsidRPr="00404AE9">
              <w:rPr>
                <w:rFonts w:ascii="Times New Roman" w:hAnsi="Times New Roman"/>
                <w:color w:val="000000"/>
                <w:sz w:val="28"/>
                <w:szCs w:val="28"/>
              </w:rPr>
              <w:t xml:space="preserve">, ул. </w:t>
            </w:r>
            <w:r w:rsidR="005933E8">
              <w:rPr>
                <w:rFonts w:ascii="Times New Roman" w:hAnsi="Times New Roman"/>
                <w:color w:val="000000"/>
                <w:sz w:val="28"/>
                <w:szCs w:val="28"/>
              </w:rPr>
              <w:t>Школьная</w:t>
            </w:r>
            <w:r w:rsidR="005933E8" w:rsidRPr="00404AE9">
              <w:rPr>
                <w:rFonts w:ascii="Times New Roman" w:hAnsi="Times New Roman"/>
                <w:color w:val="000000"/>
                <w:sz w:val="28"/>
                <w:szCs w:val="28"/>
              </w:rPr>
              <w:t>, 1</w:t>
            </w:r>
            <w:r w:rsidR="005933E8">
              <w:rPr>
                <w:rFonts w:ascii="Times New Roman" w:hAnsi="Times New Roman"/>
                <w:color w:val="000000"/>
                <w:sz w:val="28"/>
                <w:szCs w:val="28"/>
              </w:rPr>
              <w:t>Б</w:t>
            </w:r>
          </w:p>
        </w:tc>
      </w:tr>
      <w:tr w:rsidR="000D58E0" w:rsidRPr="00404AE9" w:rsidTr="00714B34">
        <w:tc>
          <w:tcPr>
            <w:tcW w:w="1565" w:type="pct"/>
            <w:tcMar>
              <w:top w:w="28" w:type="dxa"/>
              <w:left w:w="28" w:type="dxa"/>
              <w:bottom w:w="28" w:type="dxa"/>
              <w:right w:w="28" w:type="dxa"/>
            </w:tcMar>
          </w:tcPr>
          <w:p w:rsidR="000D58E0" w:rsidRPr="00404AE9" w:rsidRDefault="000D58E0" w:rsidP="005C26EE">
            <w:pPr>
              <w:pStyle w:val="af3"/>
              <w:jc w:val="left"/>
              <w:rPr>
                <w:rFonts w:ascii="Times New Roman" w:hAnsi="Times New Roman"/>
                <w:color w:val="000000"/>
                <w:sz w:val="28"/>
                <w:szCs w:val="28"/>
              </w:rPr>
            </w:pPr>
            <w:r w:rsidRPr="00404AE9">
              <w:rPr>
                <w:rFonts w:ascii="Times New Roman" w:hAnsi="Times New Roman"/>
                <w:color w:val="000000"/>
                <w:sz w:val="28"/>
                <w:szCs w:val="28"/>
              </w:rPr>
              <w:t>Цель Программы</w:t>
            </w:r>
          </w:p>
        </w:tc>
        <w:tc>
          <w:tcPr>
            <w:tcW w:w="3435" w:type="pct"/>
            <w:tcMar>
              <w:top w:w="28" w:type="dxa"/>
              <w:left w:w="28" w:type="dxa"/>
              <w:bottom w:w="28" w:type="dxa"/>
              <w:right w:w="28" w:type="dxa"/>
            </w:tcMar>
            <w:vAlign w:val="center"/>
          </w:tcPr>
          <w:p w:rsidR="000D58E0" w:rsidRPr="00404AE9" w:rsidRDefault="000D58E0" w:rsidP="005D3B90">
            <w:pPr>
              <w:pStyle w:val="af3"/>
              <w:ind w:firstLine="429"/>
              <w:jc w:val="both"/>
              <w:rPr>
                <w:rFonts w:ascii="Times New Roman" w:hAnsi="Times New Roman"/>
                <w:color w:val="000000"/>
                <w:sz w:val="28"/>
                <w:szCs w:val="28"/>
              </w:rPr>
            </w:pPr>
            <w:r w:rsidRPr="00404AE9">
              <w:rPr>
                <w:rFonts w:ascii="Times New Roman" w:hAnsi="Times New Roman"/>
                <w:color w:val="000000"/>
                <w:sz w:val="28"/>
                <w:szCs w:val="28"/>
              </w:rPr>
              <w:t xml:space="preserve">Создание условий для устойчивого функционирования  транспортной системы </w:t>
            </w:r>
            <w:r w:rsidR="005933E8">
              <w:rPr>
                <w:rFonts w:ascii="Times New Roman" w:hAnsi="Times New Roman"/>
                <w:sz w:val="28"/>
                <w:szCs w:val="28"/>
              </w:rPr>
              <w:t>Ютановского</w:t>
            </w:r>
            <w:r w:rsidRPr="00404AE9">
              <w:rPr>
                <w:rFonts w:ascii="Times New Roman" w:hAnsi="Times New Roman"/>
                <w:color w:val="000000"/>
                <w:sz w:val="28"/>
                <w:szCs w:val="28"/>
              </w:rPr>
              <w:t xml:space="preserve"> сельского поселения,  повышение уровня безопасности дорожного движения.</w:t>
            </w:r>
          </w:p>
        </w:tc>
      </w:tr>
      <w:tr w:rsidR="000D58E0" w:rsidRPr="00404AE9" w:rsidTr="00714B34">
        <w:tc>
          <w:tcPr>
            <w:tcW w:w="1565" w:type="pct"/>
            <w:tcMar>
              <w:top w:w="28" w:type="dxa"/>
              <w:left w:w="28" w:type="dxa"/>
              <w:bottom w:w="28" w:type="dxa"/>
              <w:right w:w="28" w:type="dxa"/>
            </w:tcMar>
          </w:tcPr>
          <w:p w:rsidR="000D58E0" w:rsidRPr="00404AE9" w:rsidRDefault="000D58E0" w:rsidP="009D208B">
            <w:pPr>
              <w:pStyle w:val="af3"/>
              <w:jc w:val="left"/>
              <w:rPr>
                <w:rFonts w:ascii="Times New Roman" w:hAnsi="Times New Roman"/>
                <w:color w:val="000000"/>
                <w:sz w:val="28"/>
                <w:szCs w:val="28"/>
              </w:rPr>
            </w:pPr>
            <w:r w:rsidRPr="00404AE9">
              <w:rPr>
                <w:rFonts w:ascii="Times New Roman" w:hAnsi="Times New Roman"/>
                <w:color w:val="000000"/>
                <w:sz w:val="28"/>
                <w:szCs w:val="28"/>
              </w:rPr>
              <w:t xml:space="preserve">Задачи Программы </w:t>
            </w:r>
          </w:p>
        </w:tc>
        <w:tc>
          <w:tcPr>
            <w:tcW w:w="3435" w:type="pct"/>
            <w:tcMar>
              <w:top w:w="28" w:type="dxa"/>
              <w:left w:w="28" w:type="dxa"/>
              <w:bottom w:w="28" w:type="dxa"/>
              <w:right w:w="28" w:type="dxa"/>
            </w:tcMar>
            <w:vAlign w:val="center"/>
          </w:tcPr>
          <w:p w:rsidR="000D58E0" w:rsidRPr="00404AE9" w:rsidRDefault="000D58E0" w:rsidP="00045A7A">
            <w:pPr>
              <w:pStyle w:val="af3"/>
              <w:jc w:val="both"/>
              <w:rPr>
                <w:rFonts w:ascii="Times New Roman" w:hAnsi="Times New Roman"/>
                <w:color w:val="000000"/>
                <w:sz w:val="28"/>
                <w:szCs w:val="28"/>
              </w:rPr>
            </w:pPr>
            <w:r w:rsidRPr="00404AE9">
              <w:rPr>
                <w:rFonts w:ascii="Times New Roman" w:hAnsi="Times New Roman"/>
                <w:color w:val="000000"/>
                <w:sz w:val="28"/>
                <w:szCs w:val="28"/>
              </w:rPr>
              <w:t xml:space="preserve">1. Обеспечение функционирования и развития сети </w:t>
            </w:r>
            <w:r w:rsidRPr="00404AE9">
              <w:rPr>
                <w:rFonts w:ascii="Times New Roman" w:hAnsi="Times New Roman"/>
                <w:color w:val="000000"/>
                <w:sz w:val="28"/>
                <w:szCs w:val="28"/>
              </w:rPr>
              <w:lastRenderedPageBreak/>
              <w:t xml:space="preserve">автомобильных дорог общего пользования </w:t>
            </w:r>
            <w:r w:rsidR="005933E8">
              <w:rPr>
                <w:rFonts w:ascii="Times New Roman" w:hAnsi="Times New Roman"/>
                <w:sz w:val="28"/>
                <w:szCs w:val="28"/>
              </w:rPr>
              <w:t>Ютановского</w:t>
            </w:r>
            <w:r w:rsidRPr="00404AE9">
              <w:rPr>
                <w:rFonts w:ascii="Times New Roman" w:hAnsi="Times New Roman"/>
                <w:color w:val="000000"/>
                <w:sz w:val="28"/>
                <w:szCs w:val="28"/>
              </w:rPr>
              <w:t xml:space="preserve"> сельского поселения;</w:t>
            </w:r>
          </w:p>
          <w:p w:rsidR="000D58E0" w:rsidRPr="00404AE9" w:rsidRDefault="000D58E0" w:rsidP="00045A7A">
            <w:pPr>
              <w:pStyle w:val="af3"/>
              <w:jc w:val="both"/>
              <w:rPr>
                <w:rFonts w:ascii="Times New Roman" w:hAnsi="Times New Roman"/>
                <w:color w:val="000000"/>
                <w:sz w:val="28"/>
                <w:szCs w:val="28"/>
              </w:rPr>
            </w:pPr>
            <w:r w:rsidRPr="00404AE9">
              <w:rPr>
                <w:rFonts w:ascii="Times New Roman" w:hAnsi="Times New Roman"/>
                <w:color w:val="000000"/>
                <w:sz w:val="28"/>
                <w:szCs w:val="28"/>
              </w:rPr>
              <w:t>2. Сокращение количества лиц, погибших в результате дорожно-транспортных происшествий, снижение тяжести  травм в дорожно-транспортных происшествиях;</w:t>
            </w:r>
          </w:p>
          <w:p w:rsidR="000D58E0" w:rsidRPr="00404AE9" w:rsidRDefault="000D58E0" w:rsidP="00287BC3">
            <w:pPr>
              <w:pStyle w:val="af3"/>
              <w:jc w:val="both"/>
              <w:rPr>
                <w:rFonts w:ascii="Times New Roman" w:hAnsi="Times New Roman"/>
                <w:color w:val="000000"/>
                <w:sz w:val="28"/>
                <w:szCs w:val="28"/>
              </w:rPr>
            </w:pPr>
            <w:r w:rsidRPr="00404AE9">
              <w:rPr>
                <w:rFonts w:ascii="Times New Roman" w:hAnsi="Times New Roman"/>
                <w:color w:val="000000"/>
                <w:sz w:val="28"/>
                <w:szCs w:val="28"/>
              </w:rPr>
              <w:t>3. Улучшение транспортного обслуживания населения</w:t>
            </w:r>
          </w:p>
        </w:tc>
      </w:tr>
      <w:tr w:rsidR="000D58E0" w:rsidRPr="00404AE9" w:rsidTr="00714B34">
        <w:tc>
          <w:tcPr>
            <w:tcW w:w="1565" w:type="pct"/>
            <w:tcMar>
              <w:top w:w="28" w:type="dxa"/>
              <w:left w:w="28" w:type="dxa"/>
              <w:bottom w:w="28" w:type="dxa"/>
              <w:right w:w="28" w:type="dxa"/>
            </w:tcMar>
          </w:tcPr>
          <w:p w:rsidR="000D58E0" w:rsidRPr="00404AE9" w:rsidRDefault="000D58E0" w:rsidP="003A1E1E">
            <w:pPr>
              <w:pStyle w:val="af3"/>
              <w:jc w:val="left"/>
              <w:rPr>
                <w:rFonts w:ascii="Times New Roman" w:hAnsi="Times New Roman"/>
                <w:color w:val="000000"/>
                <w:sz w:val="28"/>
                <w:szCs w:val="28"/>
              </w:rPr>
            </w:pPr>
            <w:r w:rsidRPr="00404AE9">
              <w:rPr>
                <w:rFonts w:ascii="Times New Roman" w:hAnsi="Times New Roman"/>
                <w:color w:val="000000"/>
                <w:sz w:val="28"/>
                <w:szCs w:val="28"/>
              </w:rPr>
              <w:lastRenderedPageBreak/>
              <w:t>Целевые показатели (индикаторы) развития транспортной инфраструктуры</w:t>
            </w:r>
          </w:p>
        </w:tc>
        <w:tc>
          <w:tcPr>
            <w:tcW w:w="3435" w:type="pct"/>
            <w:tcMar>
              <w:top w:w="28" w:type="dxa"/>
              <w:left w:w="28" w:type="dxa"/>
              <w:bottom w:w="28" w:type="dxa"/>
              <w:right w:w="28" w:type="dxa"/>
            </w:tcMar>
            <w:vAlign w:val="center"/>
          </w:tcPr>
          <w:p w:rsidR="000D58E0" w:rsidRPr="00404AE9" w:rsidRDefault="000D58E0" w:rsidP="000E3D97">
            <w:pPr>
              <w:pStyle w:val="af3"/>
              <w:ind w:firstLine="429"/>
              <w:jc w:val="both"/>
              <w:rPr>
                <w:rFonts w:ascii="Times New Roman" w:hAnsi="Times New Roman"/>
                <w:color w:val="000000"/>
                <w:sz w:val="28"/>
                <w:szCs w:val="28"/>
              </w:rPr>
            </w:pPr>
            <w:r w:rsidRPr="00404AE9">
              <w:rPr>
                <w:rFonts w:ascii="Times New Roman" w:hAnsi="Times New Roman"/>
                <w:color w:val="000000"/>
                <w:sz w:val="28"/>
                <w:szCs w:val="28"/>
              </w:rPr>
              <w:t>Индикаторами, характеризующими успешность реализации Программы, станут:</w:t>
            </w:r>
          </w:p>
          <w:p w:rsidR="000D58E0" w:rsidRPr="00404AE9" w:rsidRDefault="009C06DF" w:rsidP="000E3D97">
            <w:pPr>
              <w:pStyle w:val="af3"/>
              <w:ind w:firstLine="429"/>
              <w:jc w:val="both"/>
              <w:rPr>
                <w:rFonts w:ascii="Times New Roman" w:hAnsi="Times New Roman"/>
                <w:color w:val="000000"/>
                <w:sz w:val="28"/>
                <w:szCs w:val="28"/>
              </w:rPr>
            </w:pPr>
            <w:r>
              <w:rPr>
                <w:rFonts w:ascii="Times New Roman" w:hAnsi="Times New Roman"/>
                <w:sz w:val="28"/>
                <w:szCs w:val="28"/>
              </w:rPr>
              <w:t>Получены правоустанавливающие</w:t>
            </w:r>
            <w:r w:rsidR="000D58E0" w:rsidRPr="00404AE9">
              <w:rPr>
                <w:rFonts w:ascii="Times New Roman" w:hAnsi="Times New Roman"/>
                <w:sz w:val="28"/>
                <w:szCs w:val="28"/>
              </w:rPr>
              <w:t xml:space="preserve"> документ</w:t>
            </w:r>
            <w:r>
              <w:rPr>
                <w:rFonts w:ascii="Times New Roman" w:hAnsi="Times New Roman"/>
                <w:sz w:val="28"/>
                <w:szCs w:val="28"/>
              </w:rPr>
              <w:t>ы</w:t>
            </w:r>
            <w:r w:rsidR="000D58E0" w:rsidRPr="00404AE9">
              <w:rPr>
                <w:rFonts w:ascii="Times New Roman" w:hAnsi="Times New Roman"/>
                <w:sz w:val="28"/>
                <w:szCs w:val="28"/>
              </w:rPr>
              <w:t xml:space="preserve"> на автомобильные дороги местного значения</w:t>
            </w:r>
          </w:p>
          <w:p w:rsidR="000D58E0" w:rsidRPr="00404AE9" w:rsidRDefault="000D58E0" w:rsidP="000E3D97">
            <w:pPr>
              <w:pStyle w:val="af3"/>
              <w:ind w:firstLine="429"/>
              <w:jc w:val="both"/>
              <w:rPr>
                <w:rFonts w:ascii="Times New Roman" w:hAnsi="Times New Roman"/>
                <w:sz w:val="28"/>
                <w:szCs w:val="28"/>
              </w:rPr>
            </w:pPr>
            <w:r w:rsidRPr="00404AE9">
              <w:rPr>
                <w:rFonts w:ascii="Times New Roman" w:hAnsi="Times New Roman"/>
                <w:sz w:val="28"/>
                <w:szCs w:val="28"/>
              </w:rPr>
              <w:t>Отремонтировано автомобильных дорог общего пользования местного значения 100%</w:t>
            </w:r>
          </w:p>
          <w:p w:rsidR="000D58E0" w:rsidRPr="00404AE9" w:rsidRDefault="000D58E0" w:rsidP="000E3D97">
            <w:pPr>
              <w:pStyle w:val="af3"/>
              <w:ind w:firstLine="429"/>
              <w:jc w:val="both"/>
              <w:rPr>
                <w:rFonts w:ascii="Times New Roman" w:hAnsi="Times New Roman"/>
                <w:color w:val="000000"/>
                <w:sz w:val="28"/>
                <w:szCs w:val="28"/>
              </w:rPr>
            </w:pPr>
            <w:r w:rsidRPr="00404AE9">
              <w:rPr>
                <w:rFonts w:ascii="Times New Roman" w:hAnsi="Times New Roman"/>
                <w:color w:val="000000"/>
                <w:sz w:val="28"/>
                <w:szCs w:val="28"/>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муниципального значения, 0 %;</w:t>
            </w:r>
          </w:p>
          <w:p w:rsidR="000D58E0" w:rsidRPr="00E94745" w:rsidRDefault="000D58E0" w:rsidP="00933374">
            <w:pPr>
              <w:pStyle w:val="a9"/>
              <w:spacing w:line="240" w:lineRule="auto"/>
              <w:ind w:left="0" w:firstLine="420"/>
              <w:rPr>
                <w:rFonts w:ascii="Times New Roman" w:eastAsia="Calibri" w:hAnsi="Times New Roman"/>
                <w:color w:val="000000"/>
                <w:sz w:val="28"/>
                <w:szCs w:val="28"/>
              </w:rPr>
            </w:pPr>
            <w:r w:rsidRPr="00E94745">
              <w:rPr>
                <w:rFonts w:ascii="Times New Roman" w:eastAsia="Calibri" w:hAnsi="Times New Roman"/>
                <w:color w:val="000000"/>
                <w:sz w:val="28"/>
                <w:szCs w:val="28"/>
              </w:rPr>
              <w:t>Доля дорожно-транспортных происшествий (далее – ДТП), совершению которых сопутствовало наличие неудовлетворительных дорожных условий, в общем количестве ДТП, 0 единиц на 1 тыс. автотранспортных средств</w:t>
            </w:r>
          </w:p>
        </w:tc>
      </w:tr>
      <w:tr w:rsidR="000D58E0" w:rsidRPr="00404AE9" w:rsidTr="00714B34">
        <w:tc>
          <w:tcPr>
            <w:tcW w:w="1565" w:type="pct"/>
            <w:tcMar>
              <w:top w:w="28" w:type="dxa"/>
              <w:left w:w="28" w:type="dxa"/>
              <w:bottom w:w="28" w:type="dxa"/>
              <w:right w:w="28" w:type="dxa"/>
            </w:tcMar>
          </w:tcPr>
          <w:p w:rsidR="000D58E0" w:rsidRPr="00404AE9" w:rsidRDefault="000D58E0" w:rsidP="003A1E1E">
            <w:pPr>
              <w:pStyle w:val="af3"/>
              <w:jc w:val="left"/>
              <w:rPr>
                <w:rFonts w:ascii="Times New Roman" w:hAnsi="Times New Roman"/>
                <w:sz w:val="28"/>
                <w:szCs w:val="28"/>
              </w:rPr>
            </w:pPr>
            <w:r w:rsidRPr="00404AE9">
              <w:rPr>
                <w:rFonts w:ascii="Times New Roman" w:hAnsi="Times New Roman"/>
                <w:sz w:val="28"/>
                <w:szCs w:val="28"/>
              </w:rPr>
              <w:t>Сроки и этапы реализации Программы</w:t>
            </w:r>
          </w:p>
        </w:tc>
        <w:tc>
          <w:tcPr>
            <w:tcW w:w="3435" w:type="pct"/>
            <w:tcMar>
              <w:top w:w="28" w:type="dxa"/>
              <w:left w:w="28" w:type="dxa"/>
              <w:bottom w:w="28" w:type="dxa"/>
              <w:right w:w="28" w:type="dxa"/>
            </w:tcMar>
            <w:vAlign w:val="center"/>
          </w:tcPr>
          <w:p w:rsidR="000D58E0" w:rsidRPr="00404AE9" w:rsidRDefault="000D58E0" w:rsidP="00FD2774">
            <w:pPr>
              <w:spacing w:line="240" w:lineRule="auto"/>
              <w:ind w:firstLine="0"/>
              <w:rPr>
                <w:rFonts w:ascii="Times New Roman" w:hAnsi="Times New Roman"/>
                <w:sz w:val="28"/>
                <w:szCs w:val="28"/>
              </w:rPr>
            </w:pPr>
            <w:r w:rsidRPr="00404AE9">
              <w:rPr>
                <w:rFonts w:ascii="Times New Roman" w:hAnsi="Times New Roman"/>
                <w:sz w:val="28"/>
                <w:szCs w:val="28"/>
              </w:rPr>
              <w:t>Срок реализации Программы - 2017-2029 годы</w:t>
            </w:r>
          </w:p>
          <w:p w:rsidR="000D58E0" w:rsidRPr="00E94745" w:rsidRDefault="000D58E0" w:rsidP="000E3D97">
            <w:pPr>
              <w:pStyle w:val="a9"/>
              <w:spacing w:line="240" w:lineRule="auto"/>
              <w:ind w:left="0" w:firstLine="0"/>
              <w:rPr>
                <w:rFonts w:ascii="Times New Roman" w:eastAsia="Calibri" w:hAnsi="Times New Roman"/>
                <w:sz w:val="28"/>
                <w:szCs w:val="28"/>
              </w:rPr>
            </w:pPr>
          </w:p>
        </w:tc>
      </w:tr>
      <w:tr w:rsidR="000D58E0" w:rsidRPr="00404AE9" w:rsidTr="00714B34">
        <w:tc>
          <w:tcPr>
            <w:tcW w:w="1565" w:type="pct"/>
            <w:tcMar>
              <w:top w:w="28" w:type="dxa"/>
              <w:left w:w="28" w:type="dxa"/>
              <w:bottom w:w="28" w:type="dxa"/>
              <w:right w:w="28" w:type="dxa"/>
            </w:tcMar>
          </w:tcPr>
          <w:p w:rsidR="000D58E0" w:rsidRPr="00404AE9" w:rsidRDefault="000D58E0" w:rsidP="003A1E1E">
            <w:pPr>
              <w:pStyle w:val="af3"/>
              <w:jc w:val="left"/>
              <w:rPr>
                <w:rFonts w:ascii="Times New Roman" w:hAnsi="Times New Roman"/>
                <w:sz w:val="28"/>
                <w:szCs w:val="28"/>
                <w:highlight w:val="yellow"/>
              </w:rPr>
            </w:pPr>
            <w:r w:rsidRPr="00404AE9">
              <w:rPr>
                <w:rFonts w:ascii="Times New Roman" w:hAnsi="Times New Roman"/>
                <w:sz w:val="28"/>
                <w:szCs w:val="28"/>
              </w:rPr>
              <w:t>Укрупненные описание запланированных мероприятий (инвестиционных проектов) по проектированию, строительству, реконструкции объектов транспортной инфраструктуры</w:t>
            </w:r>
          </w:p>
        </w:tc>
        <w:tc>
          <w:tcPr>
            <w:tcW w:w="3435" w:type="pct"/>
            <w:tcMar>
              <w:top w:w="28" w:type="dxa"/>
              <w:left w:w="28" w:type="dxa"/>
              <w:bottom w:w="28" w:type="dxa"/>
              <w:right w:w="28" w:type="dxa"/>
            </w:tcMar>
            <w:vAlign w:val="center"/>
          </w:tcPr>
          <w:p w:rsidR="000D58E0" w:rsidRPr="00404AE9" w:rsidRDefault="000D58E0" w:rsidP="00680363">
            <w:pPr>
              <w:pStyle w:val="S5"/>
              <w:numPr>
                <w:ilvl w:val="1"/>
                <w:numId w:val="28"/>
              </w:numPr>
              <w:spacing w:line="240" w:lineRule="auto"/>
              <w:ind w:left="0" w:firstLine="426"/>
              <w:rPr>
                <w:rFonts w:ascii="Times New Roman" w:hAnsi="Times New Roman"/>
                <w:b/>
                <w:bCs/>
                <w:sz w:val="28"/>
                <w:szCs w:val="28"/>
                <w:u w:val="single"/>
                <w:bdr w:val="none" w:sz="0" w:space="0" w:color="auto" w:frame="1"/>
              </w:rPr>
            </w:pPr>
            <w:r w:rsidRPr="00404AE9">
              <w:rPr>
                <w:rFonts w:ascii="Times New Roman" w:hAnsi="Times New Roman"/>
                <w:sz w:val="28"/>
                <w:szCs w:val="28"/>
              </w:rPr>
              <w:t>проведение паспортизации и инвентаризации автомобильных дорог местного значения, определение полос отвода, регистрация земельных участков, занятых автодорогами местного значения;</w:t>
            </w:r>
          </w:p>
          <w:p w:rsidR="000D58E0" w:rsidRPr="00404AE9" w:rsidRDefault="000D58E0" w:rsidP="00680363">
            <w:pPr>
              <w:pStyle w:val="S5"/>
              <w:numPr>
                <w:ilvl w:val="1"/>
                <w:numId w:val="28"/>
              </w:numPr>
              <w:spacing w:line="240" w:lineRule="auto"/>
              <w:ind w:left="0" w:firstLine="426"/>
              <w:rPr>
                <w:rFonts w:ascii="Times New Roman" w:hAnsi="Times New Roman"/>
                <w:b/>
                <w:bCs/>
                <w:sz w:val="28"/>
                <w:szCs w:val="28"/>
                <w:u w:val="single"/>
                <w:bdr w:val="none" w:sz="0" w:space="0" w:color="auto" w:frame="1"/>
              </w:rPr>
            </w:pPr>
            <w:r w:rsidRPr="00404AE9">
              <w:rPr>
                <w:rFonts w:ascii="Times New Roman" w:hAnsi="Times New Roman"/>
                <w:sz w:val="28"/>
                <w:szCs w:val="28"/>
              </w:rPr>
              <w:t>инвентаризация с оценкой технического состояния всех инженерных сооружений на автомобильных дорогах и улицах поселения, определение сроков и объёмов необходимой реконструкции или нового строительства;</w:t>
            </w:r>
          </w:p>
          <w:p w:rsidR="000D58E0" w:rsidRPr="00404AE9" w:rsidRDefault="000D58E0" w:rsidP="00680363">
            <w:pPr>
              <w:pStyle w:val="S5"/>
              <w:numPr>
                <w:ilvl w:val="1"/>
                <w:numId w:val="28"/>
              </w:numPr>
              <w:spacing w:line="240" w:lineRule="auto"/>
              <w:ind w:left="0" w:firstLine="426"/>
              <w:rPr>
                <w:rFonts w:ascii="Times New Roman" w:hAnsi="Times New Roman"/>
                <w:sz w:val="28"/>
                <w:szCs w:val="28"/>
              </w:rPr>
            </w:pPr>
            <w:r w:rsidRPr="00404AE9">
              <w:rPr>
                <w:rFonts w:ascii="Times New Roman" w:hAnsi="Times New Roman"/>
                <w:bCs/>
                <w:sz w:val="28"/>
                <w:szCs w:val="28"/>
              </w:rPr>
              <w:t>комплексное строительство  тротуаров</w:t>
            </w:r>
            <w:r w:rsidRPr="00404AE9">
              <w:rPr>
                <w:rFonts w:ascii="Times New Roman" w:hAnsi="Times New Roman"/>
                <w:sz w:val="28"/>
                <w:szCs w:val="28"/>
              </w:rPr>
              <w:t>;</w:t>
            </w:r>
          </w:p>
          <w:p w:rsidR="000D58E0" w:rsidRPr="00404AE9" w:rsidRDefault="000D58E0" w:rsidP="00680363">
            <w:pPr>
              <w:pStyle w:val="S5"/>
              <w:numPr>
                <w:ilvl w:val="1"/>
                <w:numId w:val="28"/>
              </w:numPr>
              <w:spacing w:line="240" w:lineRule="auto"/>
              <w:ind w:left="0" w:firstLine="426"/>
              <w:rPr>
                <w:rFonts w:ascii="Times New Roman" w:hAnsi="Times New Roman"/>
                <w:sz w:val="28"/>
                <w:szCs w:val="28"/>
              </w:rPr>
            </w:pPr>
            <w:r w:rsidRPr="00404AE9">
              <w:rPr>
                <w:rFonts w:ascii="Times New Roman" w:hAnsi="Times New Roman"/>
                <w:iCs/>
                <w:sz w:val="28"/>
                <w:szCs w:val="28"/>
              </w:rPr>
              <w:t>капитальный ремонт, ремонт, содержание автомобильных дорог местного значения и искусственных сооружений на них, включая проектно-изыскательные работы</w:t>
            </w:r>
            <w:r w:rsidRPr="00404AE9">
              <w:rPr>
                <w:rFonts w:ascii="Times New Roman" w:hAnsi="Times New Roman"/>
                <w:sz w:val="28"/>
                <w:szCs w:val="28"/>
              </w:rPr>
              <w:t>;</w:t>
            </w:r>
          </w:p>
          <w:p w:rsidR="000D58E0" w:rsidRPr="00404AE9" w:rsidRDefault="000D58E0" w:rsidP="00680363">
            <w:pPr>
              <w:pStyle w:val="S5"/>
              <w:numPr>
                <w:ilvl w:val="1"/>
                <w:numId w:val="28"/>
              </w:numPr>
              <w:spacing w:line="240" w:lineRule="auto"/>
              <w:ind w:left="0" w:firstLine="426"/>
              <w:rPr>
                <w:rFonts w:ascii="Times New Roman" w:hAnsi="Times New Roman"/>
                <w:sz w:val="28"/>
                <w:szCs w:val="28"/>
              </w:rPr>
            </w:pPr>
            <w:r w:rsidRPr="00404AE9">
              <w:rPr>
                <w:rFonts w:ascii="Times New Roman" w:hAnsi="Times New Roman"/>
                <w:sz w:val="28"/>
                <w:szCs w:val="28"/>
              </w:rPr>
              <w:t>размещение дорожных знаков и указателей на улицах населённых пунктов;</w:t>
            </w:r>
          </w:p>
          <w:p w:rsidR="000D58E0" w:rsidRPr="00404AE9" w:rsidRDefault="000D58E0" w:rsidP="00680363">
            <w:pPr>
              <w:pStyle w:val="S5"/>
              <w:numPr>
                <w:ilvl w:val="1"/>
                <w:numId w:val="28"/>
              </w:numPr>
              <w:spacing w:line="240" w:lineRule="auto"/>
              <w:ind w:left="0" w:firstLine="426"/>
              <w:rPr>
                <w:rFonts w:ascii="Times New Roman" w:hAnsi="Times New Roman"/>
                <w:sz w:val="28"/>
                <w:szCs w:val="28"/>
              </w:rPr>
            </w:pPr>
            <w:r w:rsidRPr="00404AE9">
              <w:rPr>
                <w:rFonts w:ascii="Times New Roman" w:hAnsi="Times New Roman"/>
                <w:iCs/>
                <w:sz w:val="28"/>
                <w:szCs w:val="28"/>
              </w:rPr>
              <w:lastRenderedPageBreak/>
              <w:t>оборудование остановочных площадок и установка павильонов для общественного транспорта</w:t>
            </w:r>
            <w:r w:rsidRPr="00404AE9">
              <w:rPr>
                <w:rFonts w:ascii="Times New Roman" w:hAnsi="Times New Roman"/>
                <w:sz w:val="28"/>
                <w:szCs w:val="28"/>
              </w:rPr>
              <w:t>.</w:t>
            </w:r>
          </w:p>
          <w:p w:rsidR="000D58E0" w:rsidRPr="00404AE9" w:rsidRDefault="000D58E0" w:rsidP="00070CCC">
            <w:pPr>
              <w:pStyle w:val="S5"/>
              <w:spacing w:line="240" w:lineRule="auto"/>
              <w:ind w:left="426" w:firstLine="0"/>
              <w:rPr>
                <w:rFonts w:ascii="Times New Roman" w:hAnsi="Times New Roman"/>
                <w:color w:val="FF0000"/>
                <w:sz w:val="28"/>
                <w:szCs w:val="28"/>
              </w:rPr>
            </w:pPr>
          </w:p>
        </w:tc>
      </w:tr>
      <w:tr w:rsidR="000D58E0" w:rsidRPr="00BD4645" w:rsidTr="00714B34">
        <w:tc>
          <w:tcPr>
            <w:tcW w:w="1565" w:type="pct"/>
            <w:tcMar>
              <w:top w:w="28" w:type="dxa"/>
              <w:left w:w="28" w:type="dxa"/>
              <w:bottom w:w="28" w:type="dxa"/>
              <w:right w:w="28" w:type="dxa"/>
            </w:tcMar>
          </w:tcPr>
          <w:p w:rsidR="000D58E0" w:rsidRPr="00BD4645" w:rsidRDefault="000D58E0" w:rsidP="000E3D97">
            <w:pPr>
              <w:pStyle w:val="S5"/>
              <w:ind w:hanging="33"/>
              <w:jc w:val="left"/>
              <w:rPr>
                <w:rFonts w:ascii="Times New Roman" w:hAnsi="Times New Roman"/>
                <w:sz w:val="28"/>
                <w:szCs w:val="28"/>
              </w:rPr>
            </w:pPr>
            <w:r w:rsidRPr="00BD4645">
              <w:rPr>
                <w:rFonts w:ascii="Times New Roman" w:hAnsi="Times New Roman"/>
                <w:sz w:val="28"/>
                <w:szCs w:val="28"/>
              </w:rPr>
              <w:lastRenderedPageBreak/>
              <w:t>Объемы и источники финансирования Программы, (тыс. руб.)</w:t>
            </w:r>
          </w:p>
        </w:tc>
        <w:tc>
          <w:tcPr>
            <w:tcW w:w="3435" w:type="pct"/>
            <w:tcMar>
              <w:top w:w="28" w:type="dxa"/>
              <w:left w:w="28" w:type="dxa"/>
              <w:bottom w:w="28" w:type="dxa"/>
              <w:right w:w="28" w:type="dxa"/>
            </w:tcMar>
          </w:tcPr>
          <w:p w:rsidR="000D58E0" w:rsidRPr="00E25197" w:rsidRDefault="000D58E0" w:rsidP="00D31C1C">
            <w:pPr>
              <w:spacing w:line="240" w:lineRule="auto"/>
              <w:rPr>
                <w:rFonts w:ascii="Times New Roman" w:hAnsi="Times New Roman"/>
                <w:sz w:val="28"/>
                <w:szCs w:val="28"/>
              </w:rPr>
            </w:pPr>
            <w:r w:rsidRPr="00E25197">
              <w:rPr>
                <w:rFonts w:ascii="Times New Roman" w:hAnsi="Times New Roman"/>
                <w:sz w:val="28"/>
                <w:szCs w:val="28"/>
              </w:rPr>
              <w:t xml:space="preserve">Прогнозный общий объем финансирования Программы на период 2017-2029 годов составляет </w:t>
            </w:r>
            <w:r w:rsidR="00E25197" w:rsidRPr="00E25197">
              <w:rPr>
                <w:rFonts w:ascii="Times New Roman" w:hAnsi="Times New Roman"/>
                <w:b/>
                <w:bCs/>
                <w:sz w:val="28"/>
                <w:szCs w:val="28"/>
              </w:rPr>
              <w:t xml:space="preserve">319384 </w:t>
            </w:r>
            <w:r w:rsidRPr="00E25197">
              <w:rPr>
                <w:rFonts w:ascii="Times New Roman" w:hAnsi="Times New Roman"/>
                <w:sz w:val="28"/>
                <w:szCs w:val="28"/>
              </w:rPr>
              <w:t xml:space="preserve">тыс. руб., в том числе по годам: </w:t>
            </w:r>
          </w:p>
          <w:p w:rsidR="000D58E0" w:rsidRPr="00E25197" w:rsidRDefault="000D58E0" w:rsidP="00D31C1C">
            <w:pPr>
              <w:spacing w:line="240" w:lineRule="auto"/>
              <w:rPr>
                <w:rFonts w:ascii="Times New Roman" w:hAnsi="Times New Roman"/>
                <w:sz w:val="28"/>
                <w:szCs w:val="28"/>
              </w:rPr>
            </w:pPr>
            <w:r w:rsidRPr="00E25197">
              <w:rPr>
                <w:rFonts w:ascii="Times New Roman" w:hAnsi="Times New Roman"/>
                <w:sz w:val="28"/>
                <w:szCs w:val="28"/>
              </w:rPr>
              <w:t xml:space="preserve">2017 год - </w:t>
            </w:r>
            <w:r w:rsidR="00E25197" w:rsidRPr="00E25197">
              <w:rPr>
                <w:rFonts w:ascii="Times New Roman" w:hAnsi="Times New Roman"/>
                <w:bCs/>
                <w:sz w:val="28"/>
                <w:szCs w:val="28"/>
              </w:rPr>
              <w:t>124914</w:t>
            </w:r>
            <w:r w:rsidRPr="00E25197">
              <w:rPr>
                <w:rFonts w:ascii="Times New Roman" w:hAnsi="Times New Roman"/>
                <w:bCs/>
                <w:sz w:val="28"/>
                <w:szCs w:val="28"/>
              </w:rPr>
              <w:t xml:space="preserve"> </w:t>
            </w:r>
            <w:r w:rsidRPr="00E25197">
              <w:rPr>
                <w:rFonts w:ascii="Times New Roman" w:hAnsi="Times New Roman"/>
                <w:sz w:val="28"/>
                <w:szCs w:val="28"/>
              </w:rPr>
              <w:t xml:space="preserve">тыс. рублей; </w:t>
            </w:r>
          </w:p>
          <w:p w:rsidR="000D58E0" w:rsidRPr="00E25197" w:rsidRDefault="000D58E0" w:rsidP="00D31C1C">
            <w:pPr>
              <w:spacing w:line="240" w:lineRule="auto"/>
              <w:rPr>
                <w:rFonts w:ascii="Times New Roman" w:hAnsi="Times New Roman"/>
                <w:sz w:val="28"/>
                <w:szCs w:val="28"/>
              </w:rPr>
            </w:pPr>
            <w:r w:rsidRPr="00E25197">
              <w:rPr>
                <w:rFonts w:ascii="Times New Roman" w:hAnsi="Times New Roman"/>
                <w:sz w:val="28"/>
                <w:szCs w:val="28"/>
              </w:rPr>
              <w:t xml:space="preserve">2018 год - </w:t>
            </w:r>
            <w:r w:rsidR="00E25197" w:rsidRPr="00E25197">
              <w:rPr>
                <w:rFonts w:ascii="Times New Roman" w:hAnsi="Times New Roman"/>
                <w:bCs/>
                <w:sz w:val="28"/>
                <w:szCs w:val="28"/>
              </w:rPr>
              <w:t>186643</w:t>
            </w:r>
            <w:r w:rsidRPr="00E25197">
              <w:rPr>
                <w:rFonts w:ascii="Times New Roman" w:hAnsi="Times New Roman"/>
                <w:color w:val="FF0000"/>
                <w:sz w:val="28"/>
                <w:szCs w:val="28"/>
              </w:rPr>
              <w:t xml:space="preserve"> </w:t>
            </w:r>
            <w:r w:rsidRPr="00E25197">
              <w:rPr>
                <w:rFonts w:ascii="Times New Roman" w:hAnsi="Times New Roman"/>
                <w:sz w:val="28"/>
                <w:szCs w:val="28"/>
              </w:rPr>
              <w:t xml:space="preserve">тыс.рублей; </w:t>
            </w:r>
          </w:p>
          <w:p w:rsidR="000D58E0" w:rsidRPr="00E25197" w:rsidRDefault="000D58E0" w:rsidP="00D31C1C">
            <w:pPr>
              <w:spacing w:line="240" w:lineRule="auto"/>
              <w:rPr>
                <w:rFonts w:ascii="Times New Roman" w:hAnsi="Times New Roman"/>
                <w:sz w:val="28"/>
                <w:szCs w:val="28"/>
              </w:rPr>
            </w:pPr>
            <w:r w:rsidRPr="00E25197">
              <w:rPr>
                <w:rFonts w:ascii="Times New Roman" w:hAnsi="Times New Roman"/>
                <w:sz w:val="28"/>
                <w:szCs w:val="28"/>
              </w:rPr>
              <w:t xml:space="preserve">2019 год - </w:t>
            </w:r>
            <w:r w:rsidR="00E25197" w:rsidRPr="00E25197">
              <w:rPr>
                <w:rFonts w:ascii="Times New Roman" w:hAnsi="Times New Roman"/>
                <w:bCs/>
                <w:sz w:val="28"/>
                <w:szCs w:val="28"/>
              </w:rPr>
              <w:t>143</w:t>
            </w:r>
            <w:r w:rsidRPr="00E25197">
              <w:rPr>
                <w:rFonts w:ascii="Times New Roman" w:hAnsi="Times New Roman"/>
                <w:sz w:val="28"/>
                <w:szCs w:val="28"/>
              </w:rPr>
              <w:t xml:space="preserve"> тыс.рублей;</w:t>
            </w:r>
          </w:p>
          <w:p w:rsidR="000D58E0" w:rsidRPr="00E25197" w:rsidRDefault="000D58E0" w:rsidP="00D31C1C">
            <w:pPr>
              <w:spacing w:line="240" w:lineRule="auto"/>
              <w:rPr>
                <w:rFonts w:ascii="Times New Roman" w:hAnsi="Times New Roman"/>
                <w:sz w:val="28"/>
                <w:szCs w:val="28"/>
              </w:rPr>
            </w:pPr>
            <w:r w:rsidRPr="00E25197">
              <w:rPr>
                <w:rFonts w:ascii="Times New Roman" w:hAnsi="Times New Roman"/>
                <w:sz w:val="28"/>
                <w:szCs w:val="28"/>
              </w:rPr>
              <w:t xml:space="preserve">2020 год </w:t>
            </w:r>
            <w:r w:rsidR="00E25197" w:rsidRPr="00E25197">
              <w:rPr>
                <w:rFonts w:ascii="Times New Roman" w:hAnsi="Times New Roman"/>
                <w:sz w:val="28"/>
                <w:szCs w:val="28"/>
              </w:rPr>
              <w:t>–</w:t>
            </w:r>
            <w:r w:rsidRPr="00E25197">
              <w:rPr>
                <w:rFonts w:ascii="Times New Roman" w:hAnsi="Times New Roman"/>
                <w:sz w:val="28"/>
                <w:szCs w:val="28"/>
              </w:rPr>
              <w:t xml:space="preserve"> </w:t>
            </w:r>
            <w:r w:rsidR="00E25197" w:rsidRPr="00E25197">
              <w:rPr>
                <w:rFonts w:ascii="Times New Roman" w:hAnsi="Times New Roman"/>
                <w:bCs/>
                <w:sz w:val="28"/>
                <w:szCs w:val="28"/>
              </w:rPr>
              <w:t xml:space="preserve">148 </w:t>
            </w:r>
            <w:r w:rsidRPr="00E25197">
              <w:rPr>
                <w:rFonts w:ascii="Times New Roman" w:hAnsi="Times New Roman"/>
                <w:sz w:val="28"/>
                <w:szCs w:val="28"/>
              </w:rPr>
              <w:t>тыс.рублей</w:t>
            </w:r>
          </w:p>
          <w:p w:rsidR="000D58E0" w:rsidRPr="00E25197" w:rsidRDefault="000D58E0" w:rsidP="00D31C1C">
            <w:pPr>
              <w:spacing w:line="240" w:lineRule="auto"/>
              <w:rPr>
                <w:rFonts w:ascii="Times New Roman" w:hAnsi="Times New Roman"/>
                <w:sz w:val="28"/>
                <w:szCs w:val="28"/>
              </w:rPr>
            </w:pPr>
            <w:r w:rsidRPr="00E25197">
              <w:rPr>
                <w:rFonts w:ascii="Times New Roman" w:hAnsi="Times New Roman"/>
                <w:sz w:val="28"/>
                <w:szCs w:val="28"/>
              </w:rPr>
              <w:t xml:space="preserve">2021-2029 годы – </w:t>
            </w:r>
            <w:r w:rsidR="00E25197" w:rsidRPr="00E25197">
              <w:rPr>
                <w:rFonts w:ascii="Times New Roman" w:hAnsi="Times New Roman"/>
                <w:sz w:val="28"/>
                <w:szCs w:val="28"/>
              </w:rPr>
              <w:t>7536</w:t>
            </w:r>
            <w:r w:rsidRPr="00E25197">
              <w:rPr>
                <w:rFonts w:ascii="Times New Roman" w:hAnsi="Times New Roman"/>
                <w:sz w:val="28"/>
                <w:szCs w:val="28"/>
              </w:rPr>
              <w:t xml:space="preserve"> тыс.рублей</w:t>
            </w:r>
          </w:p>
          <w:p w:rsidR="000D58E0" w:rsidRPr="00E25197" w:rsidRDefault="000D58E0" w:rsidP="000E3D97">
            <w:pPr>
              <w:spacing w:line="240" w:lineRule="auto"/>
              <w:rPr>
                <w:rFonts w:ascii="Times New Roman" w:hAnsi="Times New Roman"/>
                <w:sz w:val="28"/>
                <w:szCs w:val="28"/>
              </w:rPr>
            </w:pPr>
          </w:p>
          <w:p w:rsidR="000D58E0" w:rsidRPr="00E25197" w:rsidRDefault="000D58E0" w:rsidP="005933E8">
            <w:pPr>
              <w:spacing w:line="240" w:lineRule="auto"/>
              <w:rPr>
                <w:rFonts w:ascii="Times New Roman" w:hAnsi="Times New Roman"/>
                <w:sz w:val="28"/>
                <w:szCs w:val="28"/>
              </w:rPr>
            </w:pPr>
            <w:r w:rsidRPr="00E25197">
              <w:rPr>
                <w:rFonts w:ascii="Times New Roman" w:hAnsi="Times New Roman"/>
                <w:sz w:val="28"/>
                <w:szCs w:val="28"/>
              </w:rPr>
              <w:t xml:space="preserve">Финансирование входящих в Программу мероприятий осуществляется за счет средств областного бюджета, бюджета </w:t>
            </w:r>
            <w:r w:rsidR="005933E8" w:rsidRPr="00E25197">
              <w:rPr>
                <w:rFonts w:ascii="Times New Roman" w:hAnsi="Times New Roman"/>
                <w:sz w:val="28"/>
                <w:szCs w:val="28"/>
              </w:rPr>
              <w:t>Волоконовского</w:t>
            </w:r>
            <w:r w:rsidRPr="00E25197">
              <w:rPr>
                <w:rFonts w:ascii="Times New Roman" w:hAnsi="Times New Roman"/>
                <w:sz w:val="28"/>
                <w:szCs w:val="28"/>
              </w:rPr>
              <w:t xml:space="preserve"> района, бюджета </w:t>
            </w:r>
            <w:r w:rsidR="005933E8" w:rsidRPr="00E25197">
              <w:rPr>
                <w:rFonts w:ascii="Times New Roman" w:hAnsi="Times New Roman"/>
                <w:sz w:val="28"/>
                <w:szCs w:val="28"/>
              </w:rPr>
              <w:t>Ютановского</w:t>
            </w:r>
            <w:r w:rsidRPr="00E25197">
              <w:rPr>
                <w:rFonts w:ascii="Times New Roman" w:hAnsi="Times New Roman"/>
                <w:sz w:val="28"/>
                <w:szCs w:val="28"/>
              </w:rPr>
              <w:t xml:space="preserve"> сельского поселения и внебюджетных источников.</w:t>
            </w:r>
          </w:p>
        </w:tc>
      </w:tr>
    </w:tbl>
    <w:p w:rsidR="000D58E0" w:rsidRPr="00BD4645" w:rsidRDefault="000D58E0" w:rsidP="007645E7">
      <w:pPr>
        <w:rPr>
          <w:rFonts w:ascii="Times New Roman" w:hAnsi="Times New Roman"/>
          <w:sz w:val="28"/>
          <w:szCs w:val="28"/>
          <w:highlight w:val="yellow"/>
        </w:rPr>
      </w:pPr>
    </w:p>
    <w:p w:rsidR="000D58E0" w:rsidRPr="00404AE9" w:rsidRDefault="000D58E0" w:rsidP="007645E7">
      <w:pPr>
        <w:rPr>
          <w:rFonts w:ascii="Times New Roman" w:hAnsi="Times New Roman"/>
          <w:color w:val="FF0000"/>
          <w:sz w:val="28"/>
          <w:szCs w:val="28"/>
          <w:highlight w:val="yellow"/>
        </w:rPr>
      </w:pPr>
    </w:p>
    <w:p w:rsidR="000D58E0" w:rsidRPr="00404AE9" w:rsidRDefault="000D58E0" w:rsidP="007645E7">
      <w:pPr>
        <w:rPr>
          <w:rFonts w:ascii="Times New Roman" w:hAnsi="Times New Roman"/>
          <w:color w:val="FF0000"/>
          <w:sz w:val="28"/>
          <w:szCs w:val="28"/>
          <w:highlight w:val="yellow"/>
        </w:rPr>
      </w:pPr>
    </w:p>
    <w:p w:rsidR="000D58E0" w:rsidRPr="00404AE9" w:rsidRDefault="000D58E0" w:rsidP="007645E7">
      <w:pPr>
        <w:rPr>
          <w:rFonts w:ascii="Times New Roman" w:hAnsi="Times New Roman"/>
          <w:color w:val="FF0000"/>
          <w:sz w:val="28"/>
          <w:szCs w:val="28"/>
          <w:highlight w:val="yellow"/>
        </w:rPr>
      </w:pPr>
    </w:p>
    <w:p w:rsidR="000D58E0" w:rsidRPr="00404AE9" w:rsidRDefault="000D58E0" w:rsidP="00514EE7">
      <w:pPr>
        <w:spacing w:line="240" w:lineRule="auto"/>
        <w:ind w:firstLine="0"/>
        <w:jc w:val="center"/>
        <w:rPr>
          <w:rFonts w:ascii="Times New Roman" w:hAnsi="Times New Roman"/>
          <w:b/>
          <w:color w:val="FF0000"/>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933E8">
      <w:pPr>
        <w:spacing w:line="240" w:lineRule="auto"/>
        <w:ind w:firstLine="0"/>
        <w:rPr>
          <w:rFonts w:ascii="Times New Roman" w:hAnsi="Times New Roman"/>
          <w:b/>
          <w:sz w:val="28"/>
          <w:szCs w:val="28"/>
        </w:rPr>
      </w:pPr>
    </w:p>
    <w:p w:rsidR="005933E8" w:rsidRDefault="005933E8" w:rsidP="005933E8">
      <w:pPr>
        <w:spacing w:line="240" w:lineRule="auto"/>
        <w:ind w:firstLine="0"/>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Pr="00404AE9" w:rsidRDefault="000D58E0" w:rsidP="00514EE7">
      <w:pPr>
        <w:spacing w:line="240" w:lineRule="auto"/>
        <w:ind w:firstLine="0"/>
        <w:jc w:val="center"/>
        <w:rPr>
          <w:rFonts w:ascii="Times New Roman" w:hAnsi="Times New Roman"/>
          <w:b/>
          <w:sz w:val="28"/>
          <w:szCs w:val="28"/>
        </w:rPr>
      </w:pPr>
      <w:r w:rsidRPr="00404AE9">
        <w:rPr>
          <w:rFonts w:ascii="Times New Roman" w:hAnsi="Times New Roman"/>
          <w:b/>
          <w:sz w:val="28"/>
          <w:szCs w:val="28"/>
        </w:rPr>
        <w:t>Раздел 1. Характеристика существующего состояния транспортной инфраструктуры</w:t>
      </w:r>
    </w:p>
    <w:p w:rsidR="000D58E0" w:rsidRPr="00404AE9" w:rsidRDefault="000D58E0" w:rsidP="00514EE7">
      <w:pPr>
        <w:spacing w:line="240" w:lineRule="auto"/>
        <w:ind w:firstLine="0"/>
        <w:jc w:val="center"/>
        <w:rPr>
          <w:rFonts w:ascii="Times New Roman" w:hAnsi="Times New Roman"/>
          <w:b/>
          <w:sz w:val="28"/>
          <w:szCs w:val="28"/>
        </w:rPr>
      </w:pPr>
    </w:p>
    <w:p w:rsidR="000D58E0" w:rsidRPr="00404AE9" w:rsidRDefault="000D58E0" w:rsidP="008F70FB">
      <w:pPr>
        <w:spacing w:line="240" w:lineRule="auto"/>
        <w:ind w:firstLine="0"/>
        <w:jc w:val="center"/>
        <w:rPr>
          <w:rFonts w:ascii="Times New Roman" w:hAnsi="Times New Roman"/>
          <w:b/>
          <w:sz w:val="28"/>
          <w:szCs w:val="28"/>
        </w:rPr>
      </w:pPr>
      <w:r w:rsidRPr="00404AE9">
        <w:rPr>
          <w:rFonts w:ascii="Times New Roman" w:hAnsi="Times New Roman"/>
          <w:b/>
          <w:sz w:val="28"/>
          <w:szCs w:val="28"/>
        </w:rPr>
        <w:t xml:space="preserve">1.1. Анализ положения </w:t>
      </w:r>
      <w:r w:rsidR="005933E8">
        <w:rPr>
          <w:rFonts w:ascii="Times New Roman" w:hAnsi="Times New Roman"/>
          <w:b/>
          <w:sz w:val="28"/>
          <w:szCs w:val="28"/>
        </w:rPr>
        <w:t>Ютановского</w:t>
      </w:r>
      <w:r w:rsidRPr="00404AE9">
        <w:rPr>
          <w:rFonts w:ascii="Times New Roman" w:hAnsi="Times New Roman"/>
          <w:b/>
          <w:sz w:val="28"/>
          <w:szCs w:val="28"/>
        </w:rPr>
        <w:t xml:space="preserve"> сельского поселения муниципального района «</w:t>
      </w:r>
      <w:r w:rsidR="005933E8">
        <w:rPr>
          <w:rFonts w:ascii="Times New Roman" w:hAnsi="Times New Roman"/>
          <w:b/>
          <w:sz w:val="28"/>
          <w:szCs w:val="28"/>
        </w:rPr>
        <w:t>Волоконовский</w:t>
      </w:r>
      <w:r w:rsidRPr="00404AE9">
        <w:rPr>
          <w:rFonts w:ascii="Times New Roman" w:hAnsi="Times New Roman"/>
          <w:b/>
          <w:sz w:val="28"/>
          <w:szCs w:val="28"/>
        </w:rPr>
        <w:t xml:space="preserve"> район»  </w:t>
      </w:r>
    </w:p>
    <w:p w:rsidR="000D58E0" w:rsidRPr="00404AE9" w:rsidRDefault="000D58E0" w:rsidP="00B2413D">
      <w:pPr>
        <w:spacing w:line="240" w:lineRule="auto"/>
        <w:ind w:firstLine="0"/>
        <w:jc w:val="center"/>
        <w:rPr>
          <w:rFonts w:ascii="Times New Roman" w:hAnsi="Times New Roman"/>
          <w:color w:val="FF0000"/>
          <w:sz w:val="28"/>
          <w:szCs w:val="28"/>
        </w:rPr>
      </w:pPr>
    </w:p>
    <w:p w:rsidR="000D58E0" w:rsidRPr="00404AE9" w:rsidRDefault="000D58E0" w:rsidP="0066267B">
      <w:pPr>
        <w:spacing w:line="240" w:lineRule="auto"/>
        <w:ind w:firstLine="840"/>
        <w:rPr>
          <w:rFonts w:ascii="Times New Roman" w:hAnsi="Times New Roman"/>
          <w:color w:val="FF0000"/>
          <w:sz w:val="28"/>
          <w:szCs w:val="28"/>
        </w:rPr>
      </w:pPr>
      <w:r w:rsidRPr="00404AE9">
        <w:rPr>
          <w:rFonts w:ascii="Times New Roman" w:hAnsi="Times New Roman"/>
          <w:sz w:val="28"/>
          <w:szCs w:val="28"/>
        </w:rPr>
        <w:t>МО «</w:t>
      </w:r>
      <w:r w:rsidR="005933E8">
        <w:rPr>
          <w:rFonts w:ascii="Times New Roman" w:hAnsi="Times New Roman"/>
          <w:sz w:val="28"/>
          <w:szCs w:val="28"/>
        </w:rPr>
        <w:t>Ютановское</w:t>
      </w:r>
      <w:r w:rsidRPr="00404AE9">
        <w:rPr>
          <w:rFonts w:ascii="Times New Roman" w:hAnsi="Times New Roman"/>
          <w:sz w:val="28"/>
          <w:szCs w:val="28"/>
        </w:rPr>
        <w:t xml:space="preserve"> сельское поселение» расположено в </w:t>
      </w:r>
      <w:r w:rsidRPr="00B808C7">
        <w:rPr>
          <w:rFonts w:ascii="Times New Roman" w:hAnsi="Times New Roman"/>
          <w:sz w:val="28"/>
          <w:szCs w:val="28"/>
        </w:rPr>
        <w:t>южной</w:t>
      </w:r>
      <w:r w:rsidRPr="00404AE9">
        <w:rPr>
          <w:rFonts w:ascii="Times New Roman" w:hAnsi="Times New Roman"/>
          <w:sz w:val="28"/>
          <w:szCs w:val="28"/>
        </w:rPr>
        <w:t xml:space="preserve"> части </w:t>
      </w:r>
      <w:r w:rsidR="005933E8">
        <w:rPr>
          <w:rFonts w:ascii="Times New Roman" w:hAnsi="Times New Roman"/>
          <w:sz w:val="28"/>
          <w:szCs w:val="28"/>
        </w:rPr>
        <w:t>Волоконовского</w:t>
      </w:r>
      <w:r w:rsidRPr="00404AE9">
        <w:rPr>
          <w:rFonts w:ascii="Times New Roman" w:hAnsi="Times New Roman"/>
          <w:sz w:val="28"/>
          <w:szCs w:val="28"/>
        </w:rPr>
        <w:t xml:space="preserve"> муниципального района. Площадь муниципального </w:t>
      </w:r>
      <w:r w:rsidRPr="00404AE9">
        <w:rPr>
          <w:rFonts w:ascii="Times New Roman" w:hAnsi="Times New Roman"/>
          <w:sz w:val="28"/>
          <w:szCs w:val="28"/>
        </w:rPr>
        <w:lastRenderedPageBreak/>
        <w:t xml:space="preserve">образования составляет </w:t>
      </w:r>
      <w:r w:rsidR="00B65FC2">
        <w:rPr>
          <w:rFonts w:ascii="Times New Roman" w:hAnsi="Times New Roman"/>
          <w:sz w:val="28"/>
          <w:szCs w:val="28"/>
        </w:rPr>
        <w:t>16676</w:t>
      </w:r>
      <w:r w:rsidRPr="005B2910">
        <w:rPr>
          <w:rFonts w:ascii="Times New Roman" w:hAnsi="Times New Roman"/>
          <w:sz w:val="28"/>
          <w:szCs w:val="28"/>
        </w:rPr>
        <w:t>,</w:t>
      </w:r>
      <w:r w:rsidR="00B808C7" w:rsidRPr="005B2910">
        <w:rPr>
          <w:rFonts w:ascii="Times New Roman" w:hAnsi="Times New Roman"/>
          <w:sz w:val="28"/>
          <w:szCs w:val="28"/>
        </w:rPr>
        <w:t>43</w:t>
      </w:r>
      <w:r w:rsidRPr="00404AE9">
        <w:rPr>
          <w:rFonts w:ascii="Times New Roman" w:hAnsi="Times New Roman"/>
          <w:sz w:val="28"/>
          <w:szCs w:val="28"/>
        </w:rPr>
        <w:t xml:space="preserve"> га. Оно граничит с </w:t>
      </w:r>
      <w:r w:rsidR="005C333A">
        <w:rPr>
          <w:rFonts w:ascii="Times New Roman" w:hAnsi="Times New Roman"/>
          <w:sz w:val="28"/>
          <w:szCs w:val="28"/>
        </w:rPr>
        <w:t>МО «городское поселение «Поселок Пятницкое»</w:t>
      </w:r>
      <w:r w:rsidRPr="00404AE9">
        <w:rPr>
          <w:rFonts w:ascii="Times New Roman" w:hAnsi="Times New Roman"/>
          <w:sz w:val="28"/>
          <w:szCs w:val="28"/>
        </w:rPr>
        <w:t xml:space="preserve"> на юге, с севера с МО «</w:t>
      </w:r>
      <w:r w:rsidR="005C333A">
        <w:rPr>
          <w:rFonts w:ascii="Times New Roman" w:hAnsi="Times New Roman"/>
          <w:sz w:val="28"/>
          <w:szCs w:val="28"/>
        </w:rPr>
        <w:t>Староивановское сельское поселение</w:t>
      </w:r>
      <w:r w:rsidRPr="00404AE9">
        <w:rPr>
          <w:rFonts w:ascii="Times New Roman" w:hAnsi="Times New Roman"/>
          <w:sz w:val="28"/>
          <w:szCs w:val="28"/>
        </w:rPr>
        <w:t xml:space="preserve">», </w:t>
      </w:r>
      <w:r w:rsidR="005C333A">
        <w:rPr>
          <w:rFonts w:ascii="Times New Roman" w:hAnsi="Times New Roman"/>
          <w:sz w:val="28"/>
          <w:szCs w:val="28"/>
        </w:rPr>
        <w:t xml:space="preserve">с запада с </w:t>
      </w:r>
      <w:r w:rsidR="005C333A" w:rsidRPr="00404AE9">
        <w:rPr>
          <w:rFonts w:ascii="Times New Roman" w:hAnsi="Times New Roman"/>
          <w:sz w:val="28"/>
          <w:szCs w:val="28"/>
        </w:rPr>
        <w:t>МО «</w:t>
      </w:r>
      <w:r w:rsidR="005C333A">
        <w:rPr>
          <w:rFonts w:ascii="Times New Roman" w:hAnsi="Times New Roman"/>
          <w:sz w:val="28"/>
          <w:szCs w:val="28"/>
        </w:rPr>
        <w:t>Волчье-Александровское сельское поселение</w:t>
      </w:r>
      <w:r w:rsidR="005C333A" w:rsidRPr="00404AE9">
        <w:rPr>
          <w:rFonts w:ascii="Times New Roman" w:hAnsi="Times New Roman"/>
          <w:sz w:val="28"/>
          <w:szCs w:val="28"/>
        </w:rPr>
        <w:t>»</w:t>
      </w:r>
      <w:r w:rsidR="005C333A">
        <w:rPr>
          <w:rFonts w:ascii="Times New Roman" w:hAnsi="Times New Roman"/>
          <w:sz w:val="28"/>
          <w:szCs w:val="28"/>
        </w:rPr>
        <w:t>, с северо-запада с МО «Шидловское сельское поселение», с юго-запада с МО «Грушевсое сельское поселение», с северо-востока с МО «городское поселение «Поселок Волоконовка».</w:t>
      </w:r>
    </w:p>
    <w:p w:rsidR="000D58E0" w:rsidRPr="00404AE9" w:rsidRDefault="000D58E0" w:rsidP="00CB5673">
      <w:pPr>
        <w:spacing w:line="240" w:lineRule="auto"/>
        <w:rPr>
          <w:rFonts w:ascii="Times New Roman" w:hAnsi="Times New Roman"/>
          <w:sz w:val="28"/>
          <w:szCs w:val="28"/>
        </w:rPr>
      </w:pPr>
      <w:r w:rsidRPr="00404AE9">
        <w:rPr>
          <w:rFonts w:ascii="Times New Roman" w:hAnsi="Times New Roman"/>
          <w:sz w:val="28"/>
          <w:szCs w:val="28"/>
        </w:rPr>
        <w:t>Согласно закону Белгородской области №159 «Об установлении границ муниципальных образований и наделении их статусом городского, сельского поселения, городского округа, муниципального района», принятому Белгородской областной Думой 9 декабря 2004 года (в ред. законов Белгородской области от 04.03.2005 № 171, от 30.03.2005 № 178, от 30.03.2005 № 180, от 04.08.2005 № 205, от 08.09.2005 № 213), установлены следующие границы МО «</w:t>
      </w:r>
      <w:r w:rsidR="005C333A">
        <w:rPr>
          <w:rFonts w:ascii="Times New Roman" w:hAnsi="Times New Roman"/>
          <w:sz w:val="28"/>
          <w:szCs w:val="28"/>
        </w:rPr>
        <w:t>Ютановское</w:t>
      </w:r>
      <w:r w:rsidRPr="00404AE9">
        <w:rPr>
          <w:rFonts w:ascii="Times New Roman" w:hAnsi="Times New Roman"/>
          <w:sz w:val="28"/>
          <w:szCs w:val="28"/>
        </w:rPr>
        <w:t xml:space="preserve"> сельское поселение»: </w:t>
      </w:r>
    </w:p>
    <w:p w:rsidR="000D58E0" w:rsidRPr="00404AE9" w:rsidRDefault="005C333A" w:rsidP="0066267B">
      <w:pPr>
        <w:spacing w:line="240" w:lineRule="auto"/>
        <w:ind w:firstLine="851"/>
        <w:rPr>
          <w:rFonts w:ascii="Times New Roman" w:hAnsi="Times New Roman"/>
          <w:sz w:val="28"/>
          <w:szCs w:val="28"/>
        </w:rPr>
      </w:pPr>
      <w:r>
        <w:rPr>
          <w:rFonts w:ascii="Times New Roman" w:hAnsi="Times New Roman"/>
          <w:sz w:val="28"/>
          <w:szCs w:val="28"/>
        </w:rPr>
        <w:t>Ютановское</w:t>
      </w:r>
      <w:r w:rsidR="000D58E0" w:rsidRPr="00404AE9">
        <w:rPr>
          <w:rFonts w:ascii="Times New Roman" w:hAnsi="Times New Roman"/>
          <w:sz w:val="28"/>
          <w:szCs w:val="28"/>
        </w:rPr>
        <w:t xml:space="preserve"> сельское поселение, административным центром которого является село </w:t>
      </w:r>
      <w:r>
        <w:rPr>
          <w:rFonts w:ascii="Times New Roman" w:hAnsi="Times New Roman"/>
          <w:sz w:val="28"/>
          <w:szCs w:val="28"/>
        </w:rPr>
        <w:t>Ютановка</w:t>
      </w:r>
      <w:r w:rsidR="000D58E0" w:rsidRPr="00404AE9">
        <w:rPr>
          <w:rFonts w:ascii="Times New Roman" w:hAnsi="Times New Roman"/>
          <w:sz w:val="28"/>
          <w:szCs w:val="28"/>
        </w:rPr>
        <w:t>, в границах которого находятся посел</w:t>
      </w:r>
      <w:r>
        <w:rPr>
          <w:rFonts w:ascii="Times New Roman" w:hAnsi="Times New Roman"/>
          <w:sz w:val="28"/>
          <w:szCs w:val="28"/>
        </w:rPr>
        <w:t>ки</w:t>
      </w:r>
      <w:r w:rsidR="000D58E0" w:rsidRPr="00404AE9">
        <w:rPr>
          <w:rFonts w:ascii="Times New Roman" w:hAnsi="Times New Roman"/>
          <w:sz w:val="28"/>
          <w:szCs w:val="28"/>
        </w:rPr>
        <w:t xml:space="preserve"> </w:t>
      </w:r>
      <w:r>
        <w:rPr>
          <w:rFonts w:ascii="Times New Roman" w:hAnsi="Times New Roman"/>
          <w:sz w:val="28"/>
          <w:szCs w:val="28"/>
        </w:rPr>
        <w:t>Малиново</w:t>
      </w:r>
      <w:r w:rsidR="000D58E0" w:rsidRPr="00404AE9">
        <w:rPr>
          <w:rFonts w:ascii="Times New Roman" w:hAnsi="Times New Roman"/>
          <w:sz w:val="28"/>
          <w:szCs w:val="28"/>
        </w:rPr>
        <w:t>,</w:t>
      </w:r>
      <w:r>
        <w:rPr>
          <w:rFonts w:ascii="Times New Roman" w:hAnsi="Times New Roman"/>
          <w:sz w:val="28"/>
          <w:szCs w:val="28"/>
        </w:rPr>
        <w:t xml:space="preserve"> Красный Пахарь,</w:t>
      </w:r>
      <w:r w:rsidR="000D58E0" w:rsidRPr="00404AE9">
        <w:rPr>
          <w:rFonts w:ascii="Times New Roman" w:hAnsi="Times New Roman"/>
          <w:sz w:val="28"/>
          <w:szCs w:val="28"/>
        </w:rPr>
        <w:t xml:space="preserve"> села </w:t>
      </w:r>
      <w:r>
        <w:rPr>
          <w:rFonts w:ascii="Times New Roman" w:hAnsi="Times New Roman"/>
          <w:sz w:val="28"/>
          <w:szCs w:val="28"/>
        </w:rPr>
        <w:t xml:space="preserve">Ютановка, Чапельное, </w:t>
      </w:r>
      <w:r w:rsidR="00D92BF4">
        <w:rPr>
          <w:rFonts w:ascii="Times New Roman" w:hAnsi="Times New Roman"/>
          <w:sz w:val="28"/>
          <w:szCs w:val="28"/>
        </w:rPr>
        <w:t>Нижние Лубянки, Средние Лубянки, Верхние Лубянки</w:t>
      </w:r>
      <w:r w:rsidR="000D58E0" w:rsidRPr="00404AE9">
        <w:rPr>
          <w:rFonts w:ascii="Times New Roman" w:hAnsi="Times New Roman"/>
          <w:sz w:val="28"/>
          <w:szCs w:val="28"/>
        </w:rPr>
        <w:t>, хутор</w:t>
      </w:r>
      <w:r w:rsidR="00D92BF4">
        <w:rPr>
          <w:rFonts w:ascii="Times New Roman" w:hAnsi="Times New Roman"/>
          <w:sz w:val="28"/>
          <w:szCs w:val="28"/>
        </w:rPr>
        <w:t>а</w:t>
      </w:r>
      <w:r w:rsidR="000D58E0" w:rsidRPr="00404AE9">
        <w:rPr>
          <w:rFonts w:ascii="Times New Roman" w:hAnsi="Times New Roman"/>
          <w:sz w:val="28"/>
          <w:szCs w:val="28"/>
        </w:rPr>
        <w:t xml:space="preserve"> </w:t>
      </w:r>
      <w:r w:rsidR="00D92BF4">
        <w:rPr>
          <w:rFonts w:ascii="Times New Roman" w:hAnsi="Times New Roman"/>
          <w:sz w:val="28"/>
          <w:szCs w:val="28"/>
        </w:rPr>
        <w:t>Нина, Столбище, Евдокимов</w:t>
      </w:r>
      <w:r w:rsidR="000D58E0" w:rsidRPr="00404AE9">
        <w:rPr>
          <w:rFonts w:ascii="Times New Roman" w:hAnsi="Times New Roman"/>
          <w:sz w:val="28"/>
          <w:szCs w:val="28"/>
        </w:rPr>
        <w:t xml:space="preserve">. </w:t>
      </w:r>
    </w:p>
    <w:p w:rsidR="000D58E0" w:rsidRDefault="000D58E0" w:rsidP="004133F4">
      <w:pPr>
        <w:spacing w:line="240" w:lineRule="auto"/>
        <w:ind w:firstLine="0"/>
        <w:rPr>
          <w:rFonts w:ascii="Times New Roman" w:hAnsi="Times New Roman"/>
          <w:b/>
          <w:color w:val="FF0000"/>
          <w:sz w:val="28"/>
          <w:szCs w:val="28"/>
        </w:rPr>
      </w:pPr>
    </w:p>
    <w:p w:rsidR="000D58E0" w:rsidRPr="00404AE9" w:rsidRDefault="000D58E0" w:rsidP="008F70FB">
      <w:pPr>
        <w:spacing w:line="240" w:lineRule="auto"/>
        <w:ind w:firstLine="709"/>
        <w:jc w:val="center"/>
        <w:rPr>
          <w:rFonts w:ascii="Times New Roman" w:hAnsi="Times New Roman"/>
          <w:b/>
          <w:color w:val="FF0000"/>
          <w:sz w:val="28"/>
          <w:szCs w:val="28"/>
        </w:rPr>
      </w:pPr>
    </w:p>
    <w:p w:rsidR="000D58E0" w:rsidRPr="00404AE9" w:rsidRDefault="000D58E0" w:rsidP="008F70FB">
      <w:pPr>
        <w:spacing w:line="240" w:lineRule="auto"/>
        <w:ind w:firstLine="709"/>
        <w:jc w:val="center"/>
        <w:rPr>
          <w:rFonts w:ascii="Times New Roman" w:hAnsi="Times New Roman"/>
          <w:b/>
          <w:sz w:val="28"/>
          <w:szCs w:val="28"/>
        </w:rPr>
      </w:pPr>
      <w:r w:rsidRPr="00404AE9">
        <w:rPr>
          <w:rFonts w:ascii="Times New Roman" w:hAnsi="Times New Roman"/>
          <w:b/>
          <w:sz w:val="28"/>
          <w:szCs w:val="28"/>
        </w:rPr>
        <w:t xml:space="preserve">1.2. Социально-экономическая характеристика </w:t>
      </w:r>
      <w:r w:rsidR="0063728B">
        <w:rPr>
          <w:rFonts w:ascii="Times New Roman" w:hAnsi="Times New Roman"/>
          <w:b/>
          <w:sz w:val="28"/>
          <w:szCs w:val="28"/>
        </w:rPr>
        <w:t>Ютановского</w:t>
      </w:r>
      <w:r w:rsidRPr="00404AE9">
        <w:rPr>
          <w:rFonts w:ascii="Times New Roman" w:hAnsi="Times New Roman"/>
          <w:b/>
          <w:sz w:val="28"/>
          <w:szCs w:val="28"/>
        </w:rPr>
        <w:t xml:space="preserve"> сельского поселения, характеристика градостроительной деятельности на территории поселения, включая деятельность в сфере транспорта, оценку транспортного спроса</w:t>
      </w:r>
    </w:p>
    <w:p w:rsidR="000D58E0" w:rsidRPr="00404AE9" w:rsidRDefault="000D58E0" w:rsidP="008F70FB">
      <w:pPr>
        <w:spacing w:line="240" w:lineRule="auto"/>
        <w:ind w:firstLine="709"/>
        <w:jc w:val="center"/>
        <w:rPr>
          <w:rFonts w:ascii="Times New Roman" w:hAnsi="Times New Roman"/>
          <w:color w:val="FF0000"/>
          <w:sz w:val="28"/>
          <w:szCs w:val="28"/>
        </w:rPr>
      </w:pPr>
    </w:p>
    <w:p w:rsidR="000D58E0" w:rsidRPr="00404AE9" w:rsidRDefault="000D58E0" w:rsidP="00291990">
      <w:pPr>
        <w:pStyle w:val="Default"/>
        <w:rPr>
          <w:sz w:val="28"/>
          <w:szCs w:val="28"/>
        </w:rPr>
      </w:pPr>
      <w:r w:rsidRPr="00404AE9">
        <w:rPr>
          <w:b/>
          <w:bCs/>
          <w:sz w:val="28"/>
          <w:szCs w:val="28"/>
        </w:rPr>
        <w:t xml:space="preserve">1.2.1. Население </w:t>
      </w:r>
    </w:p>
    <w:p w:rsidR="000D58E0" w:rsidRPr="00404AE9" w:rsidRDefault="000D58E0" w:rsidP="00F74569">
      <w:pPr>
        <w:pStyle w:val="Default"/>
        <w:jc w:val="both"/>
        <w:rPr>
          <w:sz w:val="28"/>
          <w:szCs w:val="28"/>
        </w:rPr>
      </w:pPr>
      <w:r w:rsidRPr="00404AE9">
        <w:rPr>
          <w:sz w:val="28"/>
          <w:szCs w:val="28"/>
        </w:rPr>
        <w:t xml:space="preserve">Численность населения </w:t>
      </w:r>
      <w:r w:rsidR="00F74569">
        <w:rPr>
          <w:sz w:val="28"/>
          <w:szCs w:val="28"/>
        </w:rPr>
        <w:t>Ютановского</w:t>
      </w:r>
      <w:r w:rsidRPr="00404AE9">
        <w:rPr>
          <w:sz w:val="28"/>
          <w:szCs w:val="28"/>
        </w:rPr>
        <w:t xml:space="preserve"> сельского поселения согласно фактическим данным за 2016 год составила </w:t>
      </w:r>
      <w:r w:rsidR="0063728B" w:rsidRPr="0063728B">
        <w:rPr>
          <w:color w:val="auto"/>
          <w:sz w:val="28"/>
          <w:szCs w:val="28"/>
        </w:rPr>
        <w:t>2776</w:t>
      </w:r>
      <w:r w:rsidR="0063728B">
        <w:rPr>
          <w:sz w:val="28"/>
          <w:szCs w:val="28"/>
        </w:rPr>
        <w:t xml:space="preserve"> человек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1483"/>
        <w:gridCol w:w="1483"/>
        <w:gridCol w:w="1483"/>
        <w:gridCol w:w="1483"/>
      </w:tblGrid>
      <w:tr w:rsidR="000D58E0" w:rsidRPr="00404AE9" w:rsidTr="00070CCC">
        <w:trPr>
          <w:trHeight w:val="383"/>
        </w:trPr>
        <w:tc>
          <w:tcPr>
            <w:tcW w:w="2802" w:type="dxa"/>
          </w:tcPr>
          <w:p w:rsidR="000D58E0" w:rsidRPr="00742FA1" w:rsidRDefault="000D58E0">
            <w:pPr>
              <w:pStyle w:val="Default"/>
              <w:rPr>
                <w:b/>
                <w:bCs/>
                <w:sz w:val="28"/>
                <w:szCs w:val="28"/>
              </w:rPr>
            </w:pPr>
          </w:p>
          <w:p w:rsidR="000D58E0" w:rsidRPr="00742FA1" w:rsidRDefault="000D58E0">
            <w:pPr>
              <w:pStyle w:val="Default"/>
              <w:rPr>
                <w:sz w:val="28"/>
                <w:szCs w:val="28"/>
              </w:rPr>
            </w:pPr>
            <w:r w:rsidRPr="00742FA1">
              <w:rPr>
                <w:b/>
                <w:bCs/>
                <w:sz w:val="28"/>
                <w:szCs w:val="28"/>
              </w:rPr>
              <w:t xml:space="preserve">Показатели </w:t>
            </w:r>
          </w:p>
        </w:tc>
        <w:tc>
          <w:tcPr>
            <w:tcW w:w="1483" w:type="dxa"/>
          </w:tcPr>
          <w:p w:rsidR="000D58E0" w:rsidRPr="00742FA1" w:rsidRDefault="000D58E0">
            <w:pPr>
              <w:pStyle w:val="Default"/>
              <w:rPr>
                <w:sz w:val="28"/>
                <w:szCs w:val="28"/>
              </w:rPr>
            </w:pPr>
            <w:r w:rsidRPr="00742FA1">
              <w:rPr>
                <w:b/>
                <w:bCs/>
                <w:sz w:val="28"/>
                <w:szCs w:val="28"/>
              </w:rPr>
              <w:t xml:space="preserve">2014 год (факт) </w:t>
            </w:r>
          </w:p>
        </w:tc>
        <w:tc>
          <w:tcPr>
            <w:tcW w:w="1483" w:type="dxa"/>
          </w:tcPr>
          <w:p w:rsidR="000D58E0" w:rsidRPr="00742FA1" w:rsidRDefault="000D58E0">
            <w:pPr>
              <w:pStyle w:val="Default"/>
              <w:rPr>
                <w:sz w:val="28"/>
                <w:szCs w:val="28"/>
              </w:rPr>
            </w:pPr>
            <w:r w:rsidRPr="00742FA1">
              <w:rPr>
                <w:b/>
                <w:bCs/>
                <w:sz w:val="28"/>
                <w:szCs w:val="28"/>
              </w:rPr>
              <w:t xml:space="preserve">2015 год (факт) </w:t>
            </w:r>
          </w:p>
        </w:tc>
        <w:tc>
          <w:tcPr>
            <w:tcW w:w="1483" w:type="dxa"/>
          </w:tcPr>
          <w:p w:rsidR="000D58E0" w:rsidRPr="00742FA1" w:rsidRDefault="000D58E0">
            <w:pPr>
              <w:pStyle w:val="Default"/>
              <w:rPr>
                <w:sz w:val="28"/>
                <w:szCs w:val="28"/>
              </w:rPr>
            </w:pPr>
            <w:r w:rsidRPr="00742FA1">
              <w:rPr>
                <w:b/>
                <w:bCs/>
                <w:sz w:val="28"/>
                <w:szCs w:val="28"/>
              </w:rPr>
              <w:t xml:space="preserve">2016 год (факт) </w:t>
            </w:r>
          </w:p>
        </w:tc>
        <w:tc>
          <w:tcPr>
            <w:tcW w:w="1483" w:type="dxa"/>
          </w:tcPr>
          <w:p w:rsidR="000D58E0" w:rsidRPr="00742FA1" w:rsidRDefault="000D58E0">
            <w:pPr>
              <w:pStyle w:val="Default"/>
              <w:rPr>
                <w:sz w:val="28"/>
                <w:szCs w:val="28"/>
              </w:rPr>
            </w:pPr>
            <w:r w:rsidRPr="00742FA1">
              <w:rPr>
                <w:b/>
                <w:bCs/>
                <w:sz w:val="28"/>
                <w:szCs w:val="28"/>
              </w:rPr>
              <w:t>Средний темп прироста за 2014-2016</w:t>
            </w:r>
            <w:r>
              <w:rPr>
                <w:b/>
                <w:bCs/>
                <w:sz w:val="28"/>
                <w:szCs w:val="28"/>
              </w:rPr>
              <w:t xml:space="preserve"> </w:t>
            </w:r>
            <w:r w:rsidRPr="00742FA1">
              <w:rPr>
                <w:b/>
                <w:bCs/>
                <w:sz w:val="28"/>
                <w:szCs w:val="28"/>
              </w:rPr>
              <w:t xml:space="preserve">гг., % </w:t>
            </w:r>
          </w:p>
        </w:tc>
      </w:tr>
      <w:tr w:rsidR="000D58E0" w:rsidRPr="00404AE9" w:rsidTr="00070CCC">
        <w:trPr>
          <w:trHeight w:val="246"/>
        </w:trPr>
        <w:tc>
          <w:tcPr>
            <w:tcW w:w="2802" w:type="dxa"/>
          </w:tcPr>
          <w:p w:rsidR="000D58E0" w:rsidRPr="00742FA1" w:rsidRDefault="000D58E0">
            <w:pPr>
              <w:pStyle w:val="Default"/>
              <w:rPr>
                <w:sz w:val="28"/>
                <w:szCs w:val="28"/>
              </w:rPr>
            </w:pPr>
            <w:r w:rsidRPr="00742FA1">
              <w:rPr>
                <w:sz w:val="28"/>
                <w:szCs w:val="28"/>
              </w:rPr>
              <w:t xml:space="preserve">Общая численность населения МО  </w:t>
            </w:r>
          </w:p>
        </w:tc>
        <w:tc>
          <w:tcPr>
            <w:tcW w:w="1483" w:type="dxa"/>
          </w:tcPr>
          <w:p w:rsidR="000D58E0" w:rsidRPr="00B808C7" w:rsidRDefault="00B808C7" w:rsidP="00291990">
            <w:pPr>
              <w:pStyle w:val="Default"/>
              <w:rPr>
                <w:color w:val="auto"/>
                <w:sz w:val="28"/>
                <w:szCs w:val="28"/>
              </w:rPr>
            </w:pPr>
            <w:r w:rsidRPr="00B808C7">
              <w:rPr>
                <w:color w:val="auto"/>
                <w:sz w:val="28"/>
                <w:szCs w:val="28"/>
              </w:rPr>
              <w:t>2800</w:t>
            </w:r>
          </w:p>
        </w:tc>
        <w:tc>
          <w:tcPr>
            <w:tcW w:w="1483" w:type="dxa"/>
          </w:tcPr>
          <w:p w:rsidR="000D58E0" w:rsidRPr="00B808C7" w:rsidRDefault="00B808C7">
            <w:pPr>
              <w:pStyle w:val="Default"/>
              <w:rPr>
                <w:color w:val="auto"/>
                <w:sz w:val="28"/>
                <w:szCs w:val="28"/>
              </w:rPr>
            </w:pPr>
            <w:r w:rsidRPr="00B808C7">
              <w:rPr>
                <w:color w:val="auto"/>
                <w:sz w:val="28"/>
                <w:szCs w:val="28"/>
              </w:rPr>
              <w:t>2776</w:t>
            </w:r>
          </w:p>
        </w:tc>
        <w:tc>
          <w:tcPr>
            <w:tcW w:w="1483" w:type="dxa"/>
          </w:tcPr>
          <w:p w:rsidR="000D58E0" w:rsidRPr="0063728B" w:rsidRDefault="00D72FB9" w:rsidP="009C0F02">
            <w:pPr>
              <w:pStyle w:val="Default"/>
              <w:rPr>
                <w:color w:val="FF0000"/>
                <w:sz w:val="28"/>
                <w:szCs w:val="28"/>
              </w:rPr>
            </w:pPr>
            <w:r w:rsidRPr="0063728B">
              <w:rPr>
                <w:color w:val="auto"/>
                <w:sz w:val="28"/>
                <w:szCs w:val="28"/>
              </w:rPr>
              <w:t>27</w:t>
            </w:r>
            <w:r w:rsidR="009C0F02">
              <w:rPr>
                <w:color w:val="auto"/>
                <w:sz w:val="28"/>
                <w:szCs w:val="28"/>
              </w:rPr>
              <w:t>69</w:t>
            </w:r>
          </w:p>
        </w:tc>
        <w:tc>
          <w:tcPr>
            <w:tcW w:w="1483" w:type="dxa"/>
          </w:tcPr>
          <w:p w:rsidR="000D58E0" w:rsidRPr="0068666F" w:rsidRDefault="000D58E0">
            <w:pPr>
              <w:pStyle w:val="Default"/>
              <w:rPr>
                <w:color w:val="auto"/>
                <w:sz w:val="28"/>
                <w:szCs w:val="28"/>
              </w:rPr>
            </w:pPr>
            <w:r w:rsidRPr="0068666F">
              <w:rPr>
                <w:color w:val="auto"/>
                <w:sz w:val="28"/>
                <w:szCs w:val="28"/>
              </w:rPr>
              <w:t>0,99 %</w:t>
            </w:r>
          </w:p>
        </w:tc>
      </w:tr>
    </w:tbl>
    <w:p w:rsidR="000D58E0" w:rsidRPr="00404AE9" w:rsidRDefault="000D58E0" w:rsidP="00404AE9">
      <w:pPr>
        <w:spacing w:line="240" w:lineRule="auto"/>
        <w:ind w:firstLine="540"/>
        <w:rPr>
          <w:rFonts w:ascii="Times New Roman" w:hAnsi="Times New Roman"/>
          <w:sz w:val="28"/>
          <w:szCs w:val="28"/>
        </w:rPr>
      </w:pPr>
      <w:r w:rsidRPr="00404AE9">
        <w:rPr>
          <w:rFonts w:ascii="Times New Roman" w:hAnsi="Times New Roman"/>
          <w:sz w:val="28"/>
          <w:szCs w:val="28"/>
        </w:rPr>
        <w:t xml:space="preserve">На территории </w:t>
      </w:r>
      <w:r w:rsidR="0063728B">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 проживает </w:t>
      </w:r>
      <w:r w:rsidR="0063728B">
        <w:rPr>
          <w:rFonts w:ascii="Times New Roman" w:hAnsi="Times New Roman"/>
          <w:sz w:val="28"/>
          <w:szCs w:val="28"/>
        </w:rPr>
        <w:t>1560</w:t>
      </w:r>
      <w:r w:rsidRPr="00404AE9">
        <w:rPr>
          <w:rFonts w:ascii="Times New Roman" w:hAnsi="Times New Roman"/>
          <w:sz w:val="28"/>
          <w:szCs w:val="28"/>
        </w:rPr>
        <w:t xml:space="preserve"> челов</w:t>
      </w:r>
      <w:r w:rsidR="0063728B">
        <w:rPr>
          <w:rFonts w:ascii="Times New Roman" w:hAnsi="Times New Roman"/>
          <w:sz w:val="28"/>
          <w:szCs w:val="28"/>
        </w:rPr>
        <w:t>ек трудоспособного населения (56</w:t>
      </w:r>
      <w:r w:rsidRPr="00404AE9">
        <w:rPr>
          <w:rFonts w:ascii="Times New Roman" w:hAnsi="Times New Roman"/>
          <w:sz w:val="28"/>
          <w:szCs w:val="28"/>
        </w:rPr>
        <w:t xml:space="preserve"> % от общей численности).</w:t>
      </w:r>
    </w:p>
    <w:p w:rsidR="000D58E0" w:rsidRPr="00404AE9" w:rsidRDefault="0063728B" w:rsidP="00404AE9">
      <w:pPr>
        <w:spacing w:line="240" w:lineRule="auto"/>
        <w:ind w:firstLine="540"/>
        <w:rPr>
          <w:rFonts w:ascii="Times New Roman" w:hAnsi="Times New Roman"/>
          <w:sz w:val="28"/>
          <w:szCs w:val="28"/>
        </w:rPr>
      </w:pPr>
      <w:r>
        <w:rPr>
          <w:rFonts w:ascii="Times New Roman" w:hAnsi="Times New Roman"/>
          <w:sz w:val="28"/>
          <w:szCs w:val="28"/>
        </w:rPr>
        <w:t>Детей в возрасте до 16 лет 48</w:t>
      </w:r>
      <w:r w:rsidR="000D58E0" w:rsidRPr="00404AE9">
        <w:rPr>
          <w:rFonts w:ascii="Times New Roman" w:hAnsi="Times New Roman"/>
          <w:sz w:val="28"/>
          <w:szCs w:val="28"/>
        </w:rPr>
        <w:t>1 человек (1</w:t>
      </w:r>
      <w:r>
        <w:rPr>
          <w:rFonts w:ascii="Times New Roman" w:hAnsi="Times New Roman"/>
          <w:sz w:val="28"/>
          <w:szCs w:val="28"/>
        </w:rPr>
        <w:t>7</w:t>
      </w:r>
      <w:r w:rsidR="000D58E0" w:rsidRPr="00404AE9">
        <w:rPr>
          <w:rFonts w:ascii="Times New Roman" w:hAnsi="Times New Roman"/>
          <w:sz w:val="28"/>
          <w:szCs w:val="28"/>
        </w:rPr>
        <w:t xml:space="preserve"> % от общей численности).</w:t>
      </w:r>
    </w:p>
    <w:p w:rsidR="000D58E0" w:rsidRPr="00404AE9" w:rsidRDefault="000D58E0" w:rsidP="00404AE9">
      <w:pPr>
        <w:spacing w:line="240" w:lineRule="auto"/>
        <w:ind w:firstLine="540"/>
        <w:rPr>
          <w:rFonts w:ascii="Times New Roman" w:hAnsi="Times New Roman"/>
          <w:sz w:val="28"/>
          <w:szCs w:val="28"/>
        </w:rPr>
      </w:pPr>
      <w:r w:rsidRPr="00404AE9">
        <w:rPr>
          <w:rFonts w:ascii="Times New Roman" w:hAnsi="Times New Roman"/>
          <w:sz w:val="28"/>
          <w:szCs w:val="28"/>
        </w:rPr>
        <w:t xml:space="preserve">Старше трудоспособного возраста </w:t>
      </w:r>
      <w:r w:rsidR="0063728B">
        <w:rPr>
          <w:rFonts w:ascii="Times New Roman" w:hAnsi="Times New Roman"/>
          <w:sz w:val="28"/>
          <w:szCs w:val="28"/>
        </w:rPr>
        <w:t>737</w:t>
      </w:r>
      <w:r w:rsidRPr="00404AE9">
        <w:rPr>
          <w:rFonts w:ascii="Times New Roman" w:hAnsi="Times New Roman"/>
          <w:sz w:val="28"/>
          <w:szCs w:val="28"/>
        </w:rPr>
        <w:t xml:space="preserve"> человек (</w:t>
      </w:r>
      <w:r w:rsidR="0063728B">
        <w:rPr>
          <w:rFonts w:ascii="Times New Roman" w:hAnsi="Times New Roman"/>
          <w:sz w:val="28"/>
          <w:szCs w:val="28"/>
        </w:rPr>
        <w:t xml:space="preserve">27 </w:t>
      </w:r>
      <w:r w:rsidRPr="00404AE9">
        <w:rPr>
          <w:rFonts w:ascii="Times New Roman" w:hAnsi="Times New Roman"/>
          <w:sz w:val="28"/>
          <w:szCs w:val="28"/>
        </w:rPr>
        <w:t>% от общей численности).</w:t>
      </w:r>
    </w:p>
    <w:p w:rsidR="000D58E0" w:rsidRPr="00404AE9" w:rsidRDefault="000D58E0" w:rsidP="00404AE9">
      <w:pPr>
        <w:spacing w:line="240" w:lineRule="auto"/>
        <w:ind w:firstLine="540"/>
        <w:rPr>
          <w:rFonts w:ascii="Times New Roman" w:hAnsi="Times New Roman"/>
          <w:sz w:val="28"/>
          <w:szCs w:val="28"/>
        </w:rPr>
      </w:pPr>
      <w:r w:rsidRPr="00404AE9">
        <w:rPr>
          <w:rFonts w:ascii="Times New Roman" w:hAnsi="Times New Roman"/>
          <w:sz w:val="28"/>
          <w:szCs w:val="28"/>
        </w:rPr>
        <w:t xml:space="preserve">Численность официально зарегистрированных безработных составляет </w:t>
      </w:r>
      <w:r w:rsidR="0063728B">
        <w:rPr>
          <w:rFonts w:ascii="Times New Roman" w:hAnsi="Times New Roman"/>
          <w:sz w:val="28"/>
          <w:szCs w:val="28"/>
        </w:rPr>
        <w:t>7</w:t>
      </w:r>
      <w:r w:rsidRPr="00404AE9">
        <w:rPr>
          <w:rFonts w:ascii="Times New Roman" w:hAnsi="Times New Roman"/>
          <w:sz w:val="28"/>
          <w:szCs w:val="28"/>
        </w:rPr>
        <w:t xml:space="preserve"> человек (0,</w:t>
      </w:r>
      <w:r w:rsidR="0063728B">
        <w:rPr>
          <w:rFonts w:ascii="Times New Roman" w:hAnsi="Times New Roman"/>
          <w:sz w:val="28"/>
          <w:szCs w:val="28"/>
        </w:rPr>
        <w:t>4</w:t>
      </w:r>
      <w:r w:rsidRPr="00404AE9">
        <w:rPr>
          <w:rFonts w:ascii="Times New Roman" w:hAnsi="Times New Roman"/>
          <w:sz w:val="28"/>
          <w:szCs w:val="28"/>
        </w:rPr>
        <w:t xml:space="preserve"> %  к среднегодовой численности трудоспособного населения).</w:t>
      </w:r>
    </w:p>
    <w:p w:rsidR="000D58E0" w:rsidRPr="00404AE9" w:rsidRDefault="000D58E0" w:rsidP="00404AE9">
      <w:pPr>
        <w:spacing w:line="240" w:lineRule="auto"/>
        <w:ind w:firstLine="0"/>
        <w:rPr>
          <w:rFonts w:ascii="Times New Roman" w:hAnsi="Times New Roman"/>
          <w:b/>
          <w:bCs/>
          <w:sz w:val="28"/>
          <w:szCs w:val="28"/>
        </w:rPr>
      </w:pPr>
      <w:r w:rsidRPr="00404AE9">
        <w:rPr>
          <w:rFonts w:ascii="Times New Roman" w:hAnsi="Times New Roman"/>
          <w:b/>
          <w:bCs/>
          <w:sz w:val="28"/>
          <w:szCs w:val="28"/>
        </w:rPr>
        <w:t xml:space="preserve">1.2.2. Производство </w:t>
      </w:r>
    </w:p>
    <w:p w:rsidR="000D58E0" w:rsidRPr="00404AE9" w:rsidRDefault="000D58E0" w:rsidP="00404AE9">
      <w:pPr>
        <w:pStyle w:val="Default"/>
        <w:jc w:val="both"/>
        <w:rPr>
          <w:sz w:val="28"/>
          <w:szCs w:val="28"/>
        </w:rPr>
      </w:pPr>
      <w:r w:rsidRPr="00404AE9">
        <w:rPr>
          <w:sz w:val="28"/>
          <w:szCs w:val="28"/>
        </w:rPr>
        <w:lastRenderedPageBreak/>
        <w:t xml:space="preserve">На территории </w:t>
      </w:r>
      <w:r w:rsidR="00D72FB9">
        <w:rPr>
          <w:sz w:val="28"/>
          <w:szCs w:val="28"/>
        </w:rPr>
        <w:t>Ютановского</w:t>
      </w:r>
      <w:r w:rsidRPr="00404AE9">
        <w:rPr>
          <w:sz w:val="28"/>
          <w:szCs w:val="28"/>
        </w:rPr>
        <w:t xml:space="preserve"> сельского поселения отсутствуют градообразующие предприятия.</w:t>
      </w:r>
    </w:p>
    <w:p w:rsidR="000D58E0" w:rsidRPr="00404AE9" w:rsidRDefault="000D58E0" w:rsidP="00404AE9">
      <w:pPr>
        <w:pStyle w:val="Default"/>
        <w:jc w:val="both"/>
        <w:rPr>
          <w:sz w:val="28"/>
          <w:szCs w:val="28"/>
        </w:rPr>
      </w:pPr>
      <w:r w:rsidRPr="00404AE9">
        <w:rPr>
          <w:b/>
          <w:bCs/>
          <w:sz w:val="28"/>
          <w:szCs w:val="28"/>
        </w:rPr>
        <w:t xml:space="preserve">1.2.3. Малое и среднее предпринимательство </w:t>
      </w:r>
    </w:p>
    <w:p w:rsidR="000D58E0" w:rsidRPr="00404AE9" w:rsidRDefault="000D58E0" w:rsidP="00404AE9">
      <w:pPr>
        <w:pStyle w:val="Default"/>
        <w:jc w:val="both"/>
        <w:rPr>
          <w:sz w:val="28"/>
          <w:szCs w:val="28"/>
        </w:rPr>
      </w:pPr>
      <w:r w:rsidRPr="00404AE9">
        <w:rPr>
          <w:sz w:val="28"/>
          <w:szCs w:val="28"/>
        </w:rPr>
        <w:t xml:space="preserve">На территории поселения ведут свою деятельность </w:t>
      </w:r>
      <w:r w:rsidRPr="00C95103">
        <w:rPr>
          <w:color w:val="auto"/>
          <w:sz w:val="28"/>
          <w:szCs w:val="28"/>
        </w:rPr>
        <w:t>ООО «</w:t>
      </w:r>
      <w:r w:rsidR="00D72FB9" w:rsidRPr="00C95103">
        <w:rPr>
          <w:color w:val="auto"/>
          <w:sz w:val="28"/>
          <w:szCs w:val="28"/>
        </w:rPr>
        <w:t>Русагро-Инвест</w:t>
      </w:r>
      <w:r w:rsidRPr="00C95103">
        <w:rPr>
          <w:color w:val="auto"/>
          <w:sz w:val="28"/>
          <w:szCs w:val="28"/>
        </w:rPr>
        <w:t xml:space="preserve">», </w:t>
      </w:r>
      <w:r w:rsidR="00D72FB9" w:rsidRPr="00C95103">
        <w:rPr>
          <w:color w:val="auto"/>
          <w:sz w:val="28"/>
          <w:szCs w:val="28"/>
        </w:rPr>
        <w:t xml:space="preserve">         </w:t>
      </w:r>
      <w:r w:rsidR="00B808C7" w:rsidRPr="00C95103">
        <w:rPr>
          <w:color w:val="auto"/>
          <w:sz w:val="28"/>
          <w:szCs w:val="28"/>
        </w:rPr>
        <w:t>ОАО «</w:t>
      </w:r>
      <w:r w:rsidR="004133F4" w:rsidRPr="00C95103">
        <w:rPr>
          <w:color w:val="auto"/>
          <w:sz w:val="28"/>
          <w:szCs w:val="28"/>
        </w:rPr>
        <w:t>Белгородский</w:t>
      </w:r>
      <w:r w:rsidR="00B808C7" w:rsidRPr="00C95103">
        <w:rPr>
          <w:color w:val="auto"/>
          <w:sz w:val="28"/>
          <w:szCs w:val="28"/>
        </w:rPr>
        <w:t xml:space="preserve"> бекон»</w:t>
      </w:r>
      <w:r w:rsidRPr="00C95103">
        <w:rPr>
          <w:color w:val="auto"/>
          <w:sz w:val="28"/>
          <w:szCs w:val="28"/>
        </w:rPr>
        <w:t>.</w:t>
      </w:r>
      <w:r w:rsidRPr="00404AE9">
        <w:rPr>
          <w:sz w:val="28"/>
          <w:szCs w:val="28"/>
        </w:rPr>
        <w:t xml:space="preserve"> Основные культуры, которые выращивают сельхозпредприятия на территории округа - озимая пшеница, ячмень, кукуруза на зерно, </w:t>
      </w:r>
      <w:r w:rsidR="00D72FB9">
        <w:rPr>
          <w:sz w:val="28"/>
          <w:szCs w:val="28"/>
        </w:rPr>
        <w:t>подсолнечник, многолетние травы, гречка, соя.</w:t>
      </w:r>
      <w:r w:rsidRPr="00404AE9">
        <w:rPr>
          <w:sz w:val="28"/>
          <w:szCs w:val="28"/>
        </w:rPr>
        <w:t xml:space="preserve"> </w:t>
      </w:r>
    </w:p>
    <w:p w:rsidR="000D58E0" w:rsidRPr="00404AE9" w:rsidRDefault="000D58E0" w:rsidP="00404AE9">
      <w:pPr>
        <w:pStyle w:val="Default"/>
        <w:jc w:val="both"/>
        <w:rPr>
          <w:sz w:val="28"/>
          <w:szCs w:val="28"/>
        </w:rPr>
      </w:pPr>
      <w:r w:rsidRPr="00404AE9">
        <w:rPr>
          <w:sz w:val="28"/>
          <w:szCs w:val="28"/>
        </w:rPr>
        <w:t>Ключевым видом экономической деятельности малых и средних предприятий сельского поселения является животноводство, расте</w:t>
      </w:r>
      <w:r w:rsidR="00D72FB9">
        <w:rPr>
          <w:sz w:val="28"/>
          <w:szCs w:val="28"/>
        </w:rPr>
        <w:t>ниеводство и розничная торговля, изготовление мебели, выпуск мясных полуфабрикатов.</w:t>
      </w:r>
    </w:p>
    <w:p w:rsidR="000D58E0" w:rsidRPr="00532F9F" w:rsidRDefault="000D58E0" w:rsidP="00404AE9">
      <w:pPr>
        <w:pStyle w:val="Default"/>
        <w:jc w:val="both"/>
        <w:rPr>
          <w:color w:val="auto"/>
          <w:sz w:val="28"/>
          <w:szCs w:val="28"/>
        </w:rPr>
      </w:pPr>
      <w:r w:rsidRPr="00404AE9">
        <w:rPr>
          <w:sz w:val="28"/>
          <w:szCs w:val="28"/>
        </w:rPr>
        <w:t xml:space="preserve">Оборот розничной торговли в 2016 году </w:t>
      </w:r>
      <w:r w:rsidRPr="00532F9F">
        <w:rPr>
          <w:color w:val="auto"/>
          <w:sz w:val="28"/>
          <w:szCs w:val="28"/>
        </w:rPr>
        <w:t xml:space="preserve">составил </w:t>
      </w:r>
      <w:r w:rsidR="00532F9F" w:rsidRPr="00532F9F">
        <w:rPr>
          <w:color w:val="auto"/>
          <w:sz w:val="28"/>
          <w:szCs w:val="28"/>
        </w:rPr>
        <w:t>40,</w:t>
      </w:r>
      <w:r w:rsidRPr="00532F9F">
        <w:rPr>
          <w:color w:val="auto"/>
          <w:sz w:val="28"/>
          <w:szCs w:val="28"/>
        </w:rPr>
        <w:t xml:space="preserve">0 млн. руб., объем сельхозпроизводства – </w:t>
      </w:r>
      <w:r w:rsidR="00532F9F" w:rsidRPr="00532F9F">
        <w:rPr>
          <w:color w:val="auto"/>
          <w:sz w:val="28"/>
          <w:szCs w:val="28"/>
        </w:rPr>
        <w:t>8</w:t>
      </w:r>
      <w:r w:rsidRPr="00532F9F">
        <w:rPr>
          <w:color w:val="auto"/>
          <w:sz w:val="28"/>
          <w:szCs w:val="28"/>
        </w:rPr>
        <w:t>0,</w:t>
      </w:r>
      <w:r w:rsidR="00532F9F" w:rsidRPr="00532F9F">
        <w:rPr>
          <w:color w:val="auto"/>
          <w:sz w:val="28"/>
          <w:szCs w:val="28"/>
        </w:rPr>
        <w:t>0</w:t>
      </w:r>
      <w:r w:rsidRPr="00532F9F">
        <w:rPr>
          <w:color w:val="auto"/>
          <w:sz w:val="28"/>
          <w:szCs w:val="28"/>
        </w:rPr>
        <w:t xml:space="preserve"> млн. руб.</w:t>
      </w:r>
    </w:p>
    <w:p w:rsidR="000D58E0" w:rsidRPr="00404AE9" w:rsidRDefault="000D58E0" w:rsidP="00404AE9">
      <w:pPr>
        <w:ind w:firstLine="540"/>
        <w:rPr>
          <w:rFonts w:ascii="Times New Roman" w:hAnsi="Times New Roman"/>
          <w:sz w:val="28"/>
          <w:szCs w:val="28"/>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2"/>
        <w:gridCol w:w="2946"/>
        <w:gridCol w:w="2944"/>
      </w:tblGrid>
      <w:tr w:rsidR="000D58E0" w:rsidRPr="00404AE9" w:rsidTr="00881669">
        <w:tc>
          <w:tcPr>
            <w:tcW w:w="3212" w:type="dxa"/>
          </w:tcPr>
          <w:p w:rsidR="000D58E0" w:rsidRPr="00404AE9" w:rsidRDefault="000D58E0" w:rsidP="00303020">
            <w:pPr>
              <w:ind w:firstLine="0"/>
              <w:rPr>
                <w:rFonts w:ascii="Times New Roman" w:hAnsi="Times New Roman"/>
                <w:sz w:val="28"/>
                <w:szCs w:val="28"/>
              </w:rPr>
            </w:pPr>
            <w:r w:rsidRPr="00404AE9">
              <w:rPr>
                <w:rFonts w:ascii="Times New Roman" w:hAnsi="Times New Roman"/>
                <w:sz w:val="28"/>
                <w:szCs w:val="28"/>
              </w:rPr>
              <w:t>Список предприятий и организаций</w:t>
            </w:r>
          </w:p>
        </w:tc>
        <w:tc>
          <w:tcPr>
            <w:tcW w:w="2946" w:type="dxa"/>
          </w:tcPr>
          <w:p w:rsidR="000D58E0" w:rsidRPr="00404AE9" w:rsidRDefault="000D58E0" w:rsidP="00881669">
            <w:pPr>
              <w:ind w:firstLine="540"/>
              <w:rPr>
                <w:rFonts w:ascii="Times New Roman" w:hAnsi="Times New Roman"/>
                <w:sz w:val="28"/>
                <w:szCs w:val="28"/>
              </w:rPr>
            </w:pPr>
            <w:r w:rsidRPr="00404AE9">
              <w:rPr>
                <w:rFonts w:ascii="Times New Roman" w:hAnsi="Times New Roman"/>
                <w:sz w:val="28"/>
                <w:szCs w:val="28"/>
              </w:rPr>
              <w:t>адрес</w:t>
            </w:r>
          </w:p>
        </w:tc>
        <w:tc>
          <w:tcPr>
            <w:tcW w:w="2944" w:type="dxa"/>
          </w:tcPr>
          <w:p w:rsidR="000D58E0" w:rsidRPr="00404AE9" w:rsidRDefault="000D58E0" w:rsidP="00881669">
            <w:pPr>
              <w:ind w:firstLine="540"/>
              <w:rPr>
                <w:rFonts w:ascii="Times New Roman" w:hAnsi="Times New Roman"/>
                <w:sz w:val="28"/>
                <w:szCs w:val="28"/>
              </w:rPr>
            </w:pPr>
            <w:r w:rsidRPr="00404AE9">
              <w:rPr>
                <w:rFonts w:ascii="Times New Roman" w:hAnsi="Times New Roman"/>
                <w:sz w:val="28"/>
                <w:szCs w:val="28"/>
              </w:rPr>
              <w:t>Деятельность</w:t>
            </w:r>
          </w:p>
        </w:tc>
      </w:tr>
      <w:tr w:rsidR="000D58E0" w:rsidRPr="00404AE9" w:rsidTr="00881669">
        <w:tc>
          <w:tcPr>
            <w:tcW w:w="3212" w:type="dxa"/>
          </w:tcPr>
          <w:p w:rsidR="000D58E0" w:rsidRPr="00E852E2" w:rsidRDefault="004133F4" w:rsidP="004133F4">
            <w:pPr>
              <w:ind w:firstLine="6"/>
              <w:rPr>
                <w:rFonts w:ascii="Times New Roman" w:hAnsi="Times New Roman"/>
                <w:sz w:val="28"/>
                <w:szCs w:val="28"/>
              </w:rPr>
            </w:pPr>
            <w:r w:rsidRPr="00E852E2">
              <w:rPr>
                <w:rFonts w:ascii="Times New Roman" w:hAnsi="Times New Roman"/>
                <w:sz w:val="28"/>
                <w:szCs w:val="28"/>
              </w:rPr>
              <w:t>ПО №8 «Ютановское» ООО «Русагро-Инвест»</w:t>
            </w:r>
          </w:p>
        </w:tc>
        <w:tc>
          <w:tcPr>
            <w:tcW w:w="2946" w:type="dxa"/>
          </w:tcPr>
          <w:p w:rsidR="000D58E0" w:rsidRPr="00E852E2" w:rsidRDefault="00BD41D5" w:rsidP="004133F4">
            <w:pPr>
              <w:ind w:firstLine="6"/>
              <w:rPr>
                <w:rFonts w:ascii="Times New Roman" w:hAnsi="Times New Roman"/>
                <w:sz w:val="28"/>
                <w:szCs w:val="28"/>
              </w:rPr>
            </w:pPr>
            <w:r w:rsidRPr="00E852E2">
              <w:rPr>
                <w:rFonts w:ascii="Times New Roman" w:hAnsi="Times New Roman"/>
                <w:sz w:val="28"/>
                <w:szCs w:val="28"/>
              </w:rPr>
              <w:t>Волоконовский район</w:t>
            </w:r>
          </w:p>
        </w:tc>
        <w:tc>
          <w:tcPr>
            <w:tcW w:w="2944" w:type="dxa"/>
          </w:tcPr>
          <w:p w:rsidR="000D58E0" w:rsidRPr="00E852E2" w:rsidRDefault="004133F4" w:rsidP="00001A24">
            <w:pPr>
              <w:ind w:firstLine="0"/>
              <w:rPr>
                <w:rFonts w:ascii="Times New Roman" w:hAnsi="Times New Roman"/>
                <w:sz w:val="28"/>
                <w:szCs w:val="28"/>
              </w:rPr>
            </w:pPr>
            <w:r w:rsidRPr="00E852E2">
              <w:rPr>
                <w:rFonts w:ascii="Times New Roman" w:hAnsi="Times New Roman"/>
                <w:sz w:val="28"/>
                <w:szCs w:val="28"/>
              </w:rPr>
              <w:t>растениеводство</w:t>
            </w:r>
          </w:p>
        </w:tc>
      </w:tr>
      <w:tr w:rsidR="00BD41D5" w:rsidRPr="00404AE9" w:rsidTr="00881669">
        <w:tc>
          <w:tcPr>
            <w:tcW w:w="3212" w:type="dxa"/>
          </w:tcPr>
          <w:p w:rsidR="00BD41D5" w:rsidRPr="00E852E2" w:rsidRDefault="00BD41D5" w:rsidP="004133F4">
            <w:pPr>
              <w:ind w:firstLine="6"/>
              <w:rPr>
                <w:rFonts w:ascii="Times New Roman" w:hAnsi="Times New Roman"/>
                <w:sz w:val="28"/>
                <w:szCs w:val="28"/>
              </w:rPr>
            </w:pPr>
            <w:r w:rsidRPr="00E852E2">
              <w:rPr>
                <w:rFonts w:ascii="Times New Roman" w:hAnsi="Times New Roman"/>
                <w:sz w:val="28"/>
                <w:szCs w:val="28"/>
              </w:rPr>
              <w:t>ОАО «Белгородский бекон»</w:t>
            </w:r>
          </w:p>
        </w:tc>
        <w:tc>
          <w:tcPr>
            <w:tcW w:w="2946" w:type="dxa"/>
          </w:tcPr>
          <w:p w:rsidR="00BD41D5" w:rsidRPr="00E852E2" w:rsidRDefault="00BD41D5" w:rsidP="008624BE">
            <w:pPr>
              <w:ind w:firstLine="6"/>
              <w:rPr>
                <w:rFonts w:ascii="Times New Roman" w:hAnsi="Times New Roman"/>
                <w:sz w:val="28"/>
                <w:szCs w:val="28"/>
              </w:rPr>
            </w:pPr>
            <w:r w:rsidRPr="00E852E2">
              <w:rPr>
                <w:rFonts w:ascii="Times New Roman" w:hAnsi="Times New Roman"/>
                <w:sz w:val="28"/>
                <w:szCs w:val="28"/>
              </w:rPr>
              <w:t>Волоконовский район</w:t>
            </w:r>
          </w:p>
        </w:tc>
        <w:tc>
          <w:tcPr>
            <w:tcW w:w="2944" w:type="dxa"/>
          </w:tcPr>
          <w:p w:rsidR="00BD41D5" w:rsidRPr="00E852E2" w:rsidRDefault="00BD41D5" w:rsidP="00001A24">
            <w:pPr>
              <w:ind w:firstLine="0"/>
              <w:rPr>
                <w:rFonts w:ascii="Times New Roman" w:hAnsi="Times New Roman"/>
                <w:sz w:val="28"/>
                <w:szCs w:val="28"/>
              </w:rPr>
            </w:pPr>
            <w:r w:rsidRPr="00E852E2">
              <w:rPr>
                <w:rFonts w:ascii="Times New Roman" w:hAnsi="Times New Roman"/>
                <w:sz w:val="28"/>
                <w:szCs w:val="28"/>
              </w:rPr>
              <w:t>животноводство</w:t>
            </w:r>
          </w:p>
        </w:tc>
      </w:tr>
      <w:tr w:rsidR="00BD41D5" w:rsidRPr="00404AE9" w:rsidTr="00881669">
        <w:tc>
          <w:tcPr>
            <w:tcW w:w="3212" w:type="dxa"/>
          </w:tcPr>
          <w:p w:rsidR="00BD41D5" w:rsidRPr="00E852E2" w:rsidRDefault="00BD41D5" w:rsidP="00E76FAF">
            <w:pPr>
              <w:ind w:firstLine="0"/>
              <w:rPr>
                <w:rFonts w:ascii="Times New Roman" w:hAnsi="Times New Roman"/>
                <w:sz w:val="28"/>
                <w:szCs w:val="28"/>
              </w:rPr>
            </w:pPr>
            <w:r w:rsidRPr="00E852E2">
              <w:rPr>
                <w:rFonts w:ascii="Times New Roman" w:hAnsi="Times New Roman"/>
                <w:sz w:val="28"/>
                <w:szCs w:val="28"/>
              </w:rPr>
              <w:t>КФХ Че</w:t>
            </w:r>
            <w:r w:rsidR="00E76FAF" w:rsidRPr="00E852E2">
              <w:rPr>
                <w:rFonts w:ascii="Times New Roman" w:hAnsi="Times New Roman"/>
                <w:sz w:val="28"/>
                <w:szCs w:val="28"/>
              </w:rPr>
              <w:t>м</w:t>
            </w:r>
            <w:r w:rsidRPr="00E852E2">
              <w:rPr>
                <w:rFonts w:ascii="Times New Roman" w:hAnsi="Times New Roman"/>
                <w:sz w:val="28"/>
                <w:szCs w:val="28"/>
              </w:rPr>
              <w:t>еркин Л.В.</w:t>
            </w:r>
          </w:p>
        </w:tc>
        <w:tc>
          <w:tcPr>
            <w:tcW w:w="2946" w:type="dxa"/>
          </w:tcPr>
          <w:p w:rsidR="00BD41D5" w:rsidRPr="00E852E2" w:rsidRDefault="00BD41D5" w:rsidP="0016714B">
            <w:pPr>
              <w:ind w:firstLine="6"/>
              <w:rPr>
                <w:rFonts w:ascii="Times New Roman" w:hAnsi="Times New Roman"/>
                <w:sz w:val="28"/>
                <w:szCs w:val="28"/>
              </w:rPr>
            </w:pPr>
            <w:r w:rsidRPr="00E852E2">
              <w:rPr>
                <w:rFonts w:ascii="Times New Roman" w:hAnsi="Times New Roman"/>
                <w:sz w:val="28"/>
                <w:szCs w:val="28"/>
              </w:rPr>
              <w:t>х. Столбище</w:t>
            </w:r>
          </w:p>
        </w:tc>
        <w:tc>
          <w:tcPr>
            <w:tcW w:w="2944" w:type="dxa"/>
          </w:tcPr>
          <w:p w:rsidR="00BD41D5" w:rsidRPr="00E852E2" w:rsidRDefault="00BD41D5" w:rsidP="00001A24">
            <w:pPr>
              <w:ind w:firstLine="0"/>
              <w:rPr>
                <w:rFonts w:ascii="Times New Roman" w:hAnsi="Times New Roman"/>
                <w:sz w:val="28"/>
                <w:szCs w:val="28"/>
              </w:rPr>
            </w:pPr>
            <w:r w:rsidRPr="00E852E2">
              <w:rPr>
                <w:rFonts w:ascii="Times New Roman" w:hAnsi="Times New Roman"/>
                <w:sz w:val="28"/>
                <w:szCs w:val="28"/>
              </w:rPr>
              <w:t>животноводство</w:t>
            </w:r>
          </w:p>
        </w:tc>
      </w:tr>
      <w:tr w:rsidR="00BD41D5" w:rsidRPr="00404AE9" w:rsidTr="00881669">
        <w:tc>
          <w:tcPr>
            <w:tcW w:w="3212" w:type="dxa"/>
          </w:tcPr>
          <w:p w:rsidR="00BD41D5" w:rsidRPr="00E852E2" w:rsidRDefault="00BD41D5" w:rsidP="00F74569">
            <w:pPr>
              <w:ind w:firstLine="0"/>
              <w:rPr>
                <w:rFonts w:ascii="Times New Roman" w:hAnsi="Times New Roman"/>
                <w:sz w:val="28"/>
                <w:szCs w:val="28"/>
              </w:rPr>
            </w:pPr>
            <w:r w:rsidRPr="00E852E2">
              <w:rPr>
                <w:rFonts w:ascii="Times New Roman" w:hAnsi="Times New Roman"/>
                <w:sz w:val="28"/>
                <w:szCs w:val="28"/>
              </w:rPr>
              <w:t>КФХ Гончарова Т.А.</w:t>
            </w:r>
          </w:p>
        </w:tc>
        <w:tc>
          <w:tcPr>
            <w:tcW w:w="2946" w:type="dxa"/>
          </w:tcPr>
          <w:p w:rsidR="00BD41D5" w:rsidRPr="00E852E2" w:rsidRDefault="00BD41D5" w:rsidP="00F74569">
            <w:pPr>
              <w:ind w:firstLine="6"/>
              <w:rPr>
                <w:rFonts w:ascii="Times New Roman" w:hAnsi="Times New Roman"/>
                <w:sz w:val="28"/>
                <w:szCs w:val="28"/>
              </w:rPr>
            </w:pPr>
            <w:r w:rsidRPr="00E852E2">
              <w:rPr>
                <w:rFonts w:ascii="Times New Roman" w:hAnsi="Times New Roman"/>
                <w:sz w:val="28"/>
                <w:szCs w:val="28"/>
              </w:rPr>
              <w:t>п. Красный Пахарь, ул. Зеленая, д. 32</w:t>
            </w:r>
          </w:p>
        </w:tc>
        <w:tc>
          <w:tcPr>
            <w:tcW w:w="2944" w:type="dxa"/>
          </w:tcPr>
          <w:p w:rsidR="00BD41D5" w:rsidRPr="00E852E2" w:rsidRDefault="00BD41D5" w:rsidP="00001A24">
            <w:pPr>
              <w:ind w:firstLine="0"/>
              <w:rPr>
                <w:rFonts w:ascii="Times New Roman" w:hAnsi="Times New Roman"/>
                <w:sz w:val="28"/>
                <w:szCs w:val="28"/>
              </w:rPr>
            </w:pPr>
            <w:r w:rsidRPr="00E852E2">
              <w:rPr>
                <w:rFonts w:ascii="Times New Roman" w:hAnsi="Times New Roman"/>
                <w:sz w:val="28"/>
                <w:szCs w:val="28"/>
              </w:rPr>
              <w:t>животноводство</w:t>
            </w:r>
          </w:p>
        </w:tc>
      </w:tr>
      <w:tr w:rsidR="00BD41D5" w:rsidRPr="00404AE9" w:rsidTr="00881669">
        <w:tc>
          <w:tcPr>
            <w:tcW w:w="3212" w:type="dxa"/>
          </w:tcPr>
          <w:p w:rsidR="00BD41D5" w:rsidRPr="00E852E2" w:rsidRDefault="00BD41D5" w:rsidP="00F74569">
            <w:pPr>
              <w:ind w:firstLine="0"/>
              <w:rPr>
                <w:rFonts w:ascii="Times New Roman" w:hAnsi="Times New Roman"/>
                <w:sz w:val="28"/>
                <w:szCs w:val="28"/>
              </w:rPr>
            </w:pPr>
            <w:r w:rsidRPr="00E852E2">
              <w:rPr>
                <w:rFonts w:ascii="Times New Roman" w:hAnsi="Times New Roman"/>
                <w:sz w:val="28"/>
                <w:szCs w:val="28"/>
              </w:rPr>
              <w:t>КФХ Рыжих С.А.</w:t>
            </w:r>
          </w:p>
        </w:tc>
        <w:tc>
          <w:tcPr>
            <w:tcW w:w="2946" w:type="dxa"/>
          </w:tcPr>
          <w:p w:rsidR="00BD41D5" w:rsidRPr="00E852E2" w:rsidRDefault="00BD41D5" w:rsidP="00F74569">
            <w:pPr>
              <w:ind w:firstLine="6"/>
              <w:rPr>
                <w:rFonts w:ascii="Times New Roman" w:hAnsi="Times New Roman"/>
                <w:sz w:val="28"/>
                <w:szCs w:val="28"/>
              </w:rPr>
            </w:pPr>
            <w:r w:rsidRPr="00E852E2">
              <w:rPr>
                <w:rFonts w:ascii="Times New Roman" w:hAnsi="Times New Roman"/>
                <w:sz w:val="28"/>
                <w:szCs w:val="28"/>
              </w:rPr>
              <w:t>с. Нижние Лубянки, ул. Садовая, д. 6, кв. 1</w:t>
            </w:r>
          </w:p>
        </w:tc>
        <w:tc>
          <w:tcPr>
            <w:tcW w:w="2944" w:type="dxa"/>
          </w:tcPr>
          <w:p w:rsidR="00BD41D5" w:rsidRPr="00E852E2" w:rsidRDefault="00BD41D5" w:rsidP="00001A24">
            <w:pPr>
              <w:ind w:firstLine="0"/>
              <w:rPr>
                <w:rFonts w:ascii="Times New Roman" w:hAnsi="Times New Roman"/>
                <w:sz w:val="28"/>
                <w:szCs w:val="28"/>
              </w:rPr>
            </w:pPr>
            <w:r w:rsidRPr="00E852E2">
              <w:rPr>
                <w:rFonts w:ascii="Times New Roman" w:hAnsi="Times New Roman"/>
                <w:sz w:val="28"/>
                <w:szCs w:val="28"/>
              </w:rPr>
              <w:t>кролиководство</w:t>
            </w:r>
          </w:p>
        </w:tc>
      </w:tr>
      <w:tr w:rsidR="00BD41D5" w:rsidRPr="00404AE9" w:rsidTr="00881669">
        <w:tc>
          <w:tcPr>
            <w:tcW w:w="3212" w:type="dxa"/>
          </w:tcPr>
          <w:p w:rsidR="00BD41D5" w:rsidRPr="00E852E2" w:rsidRDefault="00BD41D5" w:rsidP="00F74569">
            <w:pPr>
              <w:ind w:firstLine="0"/>
              <w:rPr>
                <w:rFonts w:ascii="Times New Roman" w:hAnsi="Times New Roman"/>
                <w:sz w:val="28"/>
                <w:szCs w:val="28"/>
              </w:rPr>
            </w:pPr>
            <w:r w:rsidRPr="00E852E2">
              <w:rPr>
                <w:rFonts w:ascii="Times New Roman" w:hAnsi="Times New Roman"/>
                <w:sz w:val="28"/>
                <w:szCs w:val="28"/>
              </w:rPr>
              <w:t>ИП Потапов А.А.</w:t>
            </w:r>
          </w:p>
        </w:tc>
        <w:tc>
          <w:tcPr>
            <w:tcW w:w="2946" w:type="dxa"/>
          </w:tcPr>
          <w:p w:rsidR="00BD41D5" w:rsidRPr="00E852E2" w:rsidRDefault="00BD41D5" w:rsidP="0016714B">
            <w:pPr>
              <w:ind w:firstLine="6"/>
              <w:rPr>
                <w:rFonts w:ascii="Times New Roman" w:hAnsi="Times New Roman"/>
                <w:sz w:val="28"/>
                <w:szCs w:val="28"/>
              </w:rPr>
            </w:pPr>
            <w:r w:rsidRPr="00E852E2">
              <w:rPr>
                <w:rFonts w:ascii="Times New Roman" w:hAnsi="Times New Roman"/>
                <w:sz w:val="28"/>
                <w:szCs w:val="28"/>
              </w:rPr>
              <w:t>с.</w:t>
            </w:r>
            <w:r w:rsidR="00642D08" w:rsidRPr="00E852E2">
              <w:rPr>
                <w:rFonts w:ascii="Times New Roman" w:hAnsi="Times New Roman"/>
                <w:sz w:val="28"/>
                <w:szCs w:val="28"/>
              </w:rPr>
              <w:t xml:space="preserve"> </w:t>
            </w:r>
            <w:r w:rsidRPr="00E852E2">
              <w:rPr>
                <w:rFonts w:ascii="Times New Roman" w:hAnsi="Times New Roman"/>
                <w:sz w:val="28"/>
                <w:szCs w:val="28"/>
              </w:rPr>
              <w:t xml:space="preserve">Чапельное, </w:t>
            </w:r>
            <w:r w:rsidR="00642D08" w:rsidRPr="00E852E2">
              <w:rPr>
                <w:rFonts w:ascii="Times New Roman" w:hAnsi="Times New Roman"/>
                <w:sz w:val="28"/>
                <w:szCs w:val="28"/>
              </w:rPr>
              <w:t xml:space="preserve">    </w:t>
            </w:r>
            <w:r w:rsidRPr="00E852E2">
              <w:rPr>
                <w:rFonts w:ascii="Times New Roman" w:hAnsi="Times New Roman"/>
                <w:sz w:val="28"/>
                <w:szCs w:val="28"/>
              </w:rPr>
              <w:t>ул. Центральная</w:t>
            </w:r>
            <w:r w:rsidR="00E76FAF" w:rsidRPr="00E852E2">
              <w:rPr>
                <w:rFonts w:ascii="Times New Roman" w:hAnsi="Times New Roman"/>
                <w:sz w:val="28"/>
                <w:szCs w:val="28"/>
              </w:rPr>
              <w:t>, д. 35/1</w:t>
            </w:r>
          </w:p>
        </w:tc>
        <w:tc>
          <w:tcPr>
            <w:tcW w:w="2944" w:type="dxa"/>
          </w:tcPr>
          <w:p w:rsidR="00BD41D5" w:rsidRPr="00E852E2" w:rsidRDefault="00BD41D5" w:rsidP="00001A24">
            <w:pPr>
              <w:ind w:firstLine="0"/>
              <w:rPr>
                <w:rFonts w:ascii="Times New Roman" w:hAnsi="Times New Roman"/>
                <w:sz w:val="28"/>
                <w:szCs w:val="28"/>
              </w:rPr>
            </w:pPr>
            <w:r w:rsidRPr="00E852E2">
              <w:rPr>
                <w:rFonts w:ascii="Times New Roman" w:hAnsi="Times New Roman"/>
                <w:sz w:val="28"/>
                <w:szCs w:val="28"/>
              </w:rPr>
              <w:t>грузоперевозки</w:t>
            </w:r>
          </w:p>
        </w:tc>
      </w:tr>
      <w:tr w:rsidR="00642D08" w:rsidRPr="00404AE9" w:rsidTr="00881669">
        <w:tc>
          <w:tcPr>
            <w:tcW w:w="3212" w:type="dxa"/>
          </w:tcPr>
          <w:p w:rsidR="00642D08" w:rsidRPr="00E852E2" w:rsidRDefault="00642D08" w:rsidP="00F74569">
            <w:pPr>
              <w:ind w:firstLine="0"/>
            </w:pPr>
            <w:r w:rsidRPr="00E852E2">
              <w:rPr>
                <w:rFonts w:ascii="Times New Roman" w:hAnsi="Times New Roman"/>
                <w:sz w:val="28"/>
                <w:szCs w:val="28"/>
              </w:rPr>
              <w:t>ИП Кожевников С.В.</w:t>
            </w:r>
          </w:p>
        </w:tc>
        <w:tc>
          <w:tcPr>
            <w:tcW w:w="2946" w:type="dxa"/>
          </w:tcPr>
          <w:p w:rsidR="00642D08" w:rsidRPr="00E852E2" w:rsidRDefault="00642D08" w:rsidP="00642D08">
            <w:pPr>
              <w:ind w:firstLine="6"/>
              <w:rPr>
                <w:rFonts w:ascii="Times New Roman" w:hAnsi="Times New Roman"/>
                <w:sz w:val="28"/>
                <w:szCs w:val="28"/>
              </w:rPr>
            </w:pPr>
            <w:r w:rsidRPr="00E852E2">
              <w:rPr>
                <w:rFonts w:ascii="Times New Roman" w:hAnsi="Times New Roman"/>
                <w:sz w:val="28"/>
                <w:szCs w:val="28"/>
              </w:rPr>
              <w:t>с. Ютановка, ул. Центральная, д. 5/1</w:t>
            </w:r>
          </w:p>
        </w:tc>
        <w:tc>
          <w:tcPr>
            <w:tcW w:w="2944" w:type="dxa"/>
          </w:tcPr>
          <w:p w:rsidR="00642D08" w:rsidRPr="00E852E2" w:rsidRDefault="00642D08" w:rsidP="00801BE2">
            <w:pPr>
              <w:ind w:firstLine="0"/>
              <w:rPr>
                <w:rFonts w:ascii="Times New Roman" w:hAnsi="Times New Roman"/>
                <w:sz w:val="28"/>
                <w:szCs w:val="28"/>
              </w:rPr>
            </w:pPr>
            <w:r w:rsidRPr="00E852E2">
              <w:rPr>
                <w:rFonts w:ascii="Times New Roman" w:hAnsi="Times New Roman"/>
                <w:sz w:val="28"/>
                <w:szCs w:val="28"/>
              </w:rPr>
              <w:t>грузоперевозки</w:t>
            </w:r>
          </w:p>
        </w:tc>
      </w:tr>
      <w:tr w:rsidR="00642D08" w:rsidRPr="00404AE9" w:rsidTr="00881669">
        <w:tc>
          <w:tcPr>
            <w:tcW w:w="3212" w:type="dxa"/>
          </w:tcPr>
          <w:p w:rsidR="00642D08" w:rsidRPr="00E852E2" w:rsidRDefault="00642D08" w:rsidP="00F74569">
            <w:pPr>
              <w:ind w:firstLine="0"/>
            </w:pPr>
            <w:r w:rsidRPr="00E852E2">
              <w:rPr>
                <w:rFonts w:ascii="Times New Roman" w:hAnsi="Times New Roman"/>
                <w:sz w:val="28"/>
                <w:szCs w:val="28"/>
              </w:rPr>
              <w:t>ИП Кузенко С.В.</w:t>
            </w:r>
          </w:p>
        </w:tc>
        <w:tc>
          <w:tcPr>
            <w:tcW w:w="2946" w:type="dxa"/>
          </w:tcPr>
          <w:p w:rsidR="00642D08" w:rsidRPr="00E852E2" w:rsidRDefault="00642D08" w:rsidP="00642D08">
            <w:pPr>
              <w:ind w:firstLine="6"/>
              <w:rPr>
                <w:rFonts w:ascii="Times New Roman" w:hAnsi="Times New Roman"/>
                <w:sz w:val="28"/>
                <w:szCs w:val="28"/>
              </w:rPr>
            </w:pPr>
            <w:r w:rsidRPr="00E852E2">
              <w:rPr>
                <w:rFonts w:ascii="Times New Roman" w:hAnsi="Times New Roman"/>
                <w:sz w:val="28"/>
                <w:szCs w:val="28"/>
              </w:rPr>
              <w:t>с. Ютановка, ул. Мира, д. 4</w:t>
            </w:r>
          </w:p>
        </w:tc>
        <w:tc>
          <w:tcPr>
            <w:tcW w:w="2944" w:type="dxa"/>
          </w:tcPr>
          <w:p w:rsidR="00642D08" w:rsidRPr="00E852E2" w:rsidRDefault="00642D08" w:rsidP="00001A24">
            <w:pPr>
              <w:ind w:firstLine="0"/>
              <w:rPr>
                <w:rFonts w:ascii="Times New Roman" w:hAnsi="Times New Roman"/>
                <w:sz w:val="28"/>
                <w:szCs w:val="28"/>
              </w:rPr>
            </w:pPr>
            <w:r w:rsidRPr="00E852E2">
              <w:rPr>
                <w:rFonts w:ascii="Times New Roman" w:hAnsi="Times New Roman"/>
                <w:sz w:val="28"/>
                <w:szCs w:val="28"/>
              </w:rPr>
              <w:t>розничная торговля</w:t>
            </w:r>
          </w:p>
        </w:tc>
      </w:tr>
      <w:tr w:rsidR="00642D08" w:rsidRPr="00404AE9" w:rsidTr="00881669">
        <w:tc>
          <w:tcPr>
            <w:tcW w:w="3212" w:type="dxa"/>
          </w:tcPr>
          <w:p w:rsidR="00642D08" w:rsidRPr="00E852E2" w:rsidRDefault="00642D08" w:rsidP="00F74569">
            <w:pPr>
              <w:ind w:firstLine="0"/>
            </w:pPr>
            <w:r w:rsidRPr="00E852E2">
              <w:rPr>
                <w:rFonts w:ascii="Times New Roman" w:hAnsi="Times New Roman"/>
                <w:sz w:val="28"/>
                <w:szCs w:val="28"/>
              </w:rPr>
              <w:t>ИП Кузенко В.В.</w:t>
            </w:r>
          </w:p>
        </w:tc>
        <w:tc>
          <w:tcPr>
            <w:tcW w:w="2946" w:type="dxa"/>
          </w:tcPr>
          <w:p w:rsidR="00642D08" w:rsidRPr="00E852E2" w:rsidRDefault="00642D08" w:rsidP="008624BE">
            <w:pPr>
              <w:ind w:firstLine="6"/>
              <w:rPr>
                <w:rFonts w:ascii="Times New Roman" w:hAnsi="Times New Roman"/>
                <w:sz w:val="28"/>
                <w:szCs w:val="28"/>
              </w:rPr>
            </w:pPr>
            <w:r w:rsidRPr="00E852E2">
              <w:rPr>
                <w:rFonts w:ascii="Times New Roman" w:hAnsi="Times New Roman"/>
                <w:sz w:val="28"/>
                <w:szCs w:val="28"/>
              </w:rPr>
              <w:t>с. Чапельное, ул. Молодежная, д. 1/2</w:t>
            </w:r>
          </w:p>
        </w:tc>
        <w:tc>
          <w:tcPr>
            <w:tcW w:w="2944" w:type="dxa"/>
          </w:tcPr>
          <w:p w:rsidR="00642D08" w:rsidRPr="00E852E2" w:rsidRDefault="00642D08" w:rsidP="00001A24">
            <w:pPr>
              <w:ind w:firstLine="0"/>
              <w:rPr>
                <w:rFonts w:ascii="Times New Roman" w:hAnsi="Times New Roman"/>
                <w:sz w:val="28"/>
                <w:szCs w:val="28"/>
              </w:rPr>
            </w:pPr>
            <w:r w:rsidRPr="00E852E2">
              <w:rPr>
                <w:rFonts w:ascii="Times New Roman" w:hAnsi="Times New Roman"/>
                <w:sz w:val="28"/>
                <w:szCs w:val="28"/>
              </w:rPr>
              <w:t>сбор и вывоз ТБО</w:t>
            </w:r>
          </w:p>
        </w:tc>
      </w:tr>
      <w:tr w:rsidR="00642D08" w:rsidRPr="00404AE9" w:rsidTr="00881669">
        <w:tc>
          <w:tcPr>
            <w:tcW w:w="3212" w:type="dxa"/>
          </w:tcPr>
          <w:p w:rsidR="00642D08" w:rsidRPr="00E852E2" w:rsidRDefault="00642D08" w:rsidP="00F74569">
            <w:pPr>
              <w:ind w:firstLine="0"/>
            </w:pPr>
            <w:r w:rsidRPr="00E852E2">
              <w:rPr>
                <w:rFonts w:ascii="Times New Roman" w:hAnsi="Times New Roman"/>
                <w:sz w:val="28"/>
                <w:szCs w:val="28"/>
              </w:rPr>
              <w:t>ИП Рожков С.Н.</w:t>
            </w:r>
          </w:p>
        </w:tc>
        <w:tc>
          <w:tcPr>
            <w:tcW w:w="2946" w:type="dxa"/>
          </w:tcPr>
          <w:p w:rsidR="00642D08" w:rsidRPr="00E852E2" w:rsidRDefault="00E852E2" w:rsidP="008624BE">
            <w:pPr>
              <w:ind w:firstLine="6"/>
              <w:rPr>
                <w:rFonts w:ascii="Times New Roman" w:hAnsi="Times New Roman"/>
                <w:sz w:val="28"/>
                <w:szCs w:val="28"/>
              </w:rPr>
            </w:pPr>
            <w:r w:rsidRPr="00E852E2">
              <w:rPr>
                <w:rFonts w:ascii="Times New Roman" w:hAnsi="Times New Roman"/>
                <w:sz w:val="28"/>
                <w:szCs w:val="28"/>
              </w:rPr>
              <w:t>с. Чапельное, ул. Молодежная, д. 9/1</w:t>
            </w:r>
          </w:p>
        </w:tc>
        <w:tc>
          <w:tcPr>
            <w:tcW w:w="2944" w:type="dxa"/>
          </w:tcPr>
          <w:p w:rsidR="00642D08" w:rsidRPr="00E852E2" w:rsidRDefault="00642D08" w:rsidP="00801BE2">
            <w:pPr>
              <w:ind w:firstLine="0"/>
              <w:rPr>
                <w:rFonts w:ascii="Times New Roman" w:hAnsi="Times New Roman"/>
                <w:sz w:val="28"/>
                <w:szCs w:val="28"/>
              </w:rPr>
            </w:pPr>
            <w:r w:rsidRPr="00E852E2">
              <w:rPr>
                <w:rFonts w:ascii="Times New Roman" w:hAnsi="Times New Roman"/>
                <w:sz w:val="28"/>
                <w:szCs w:val="28"/>
              </w:rPr>
              <w:t>грузоперевозки</w:t>
            </w:r>
          </w:p>
        </w:tc>
      </w:tr>
      <w:tr w:rsidR="00642D08" w:rsidRPr="00404AE9" w:rsidTr="00881669">
        <w:tc>
          <w:tcPr>
            <w:tcW w:w="3212" w:type="dxa"/>
          </w:tcPr>
          <w:p w:rsidR="00642D08" w:rsidRPr="00E852E2" w:rsidRDefault="00642D08" w:rsidP="00F74569">
            <w:pPr>
              <w:ind w:firstLine="0"/>
            </w:pPr>
            <w:r w:rsidRPr="00E852E2">
              <w:rPr>
                <w:rFonts w:ascii="Times New Roman" w:hAnsi="Times New Roman"/>
                <w:sz w:val="28"/>
                <w:szCs w:val="28"/>
              </w:rPr>
              <w:t>ИП Югай Г.Э.</w:t>
            </w:r>
          </w:p>
        </w:tc>
        <w:tc>
          <w:tcPr>
            <w:tcW w:w="2946" w:type="dxa"/>
          </w:tcPr>
          <w:p w:rsidR="00642D08" w:rsidRPr="00E852E2" w:rsidRDefault="00E852E2" w:rsidP="008624BE">
            <w:pPr>
              <w:ind w:firstLine="6"/>
              <w:rPr>
                <w:rFonts w:ascii="Times New Roman" w:hAnsi="Times New Roman"/>
                <w:sz w:val="28"/>
                <w:szCs w:val="28"/>
              </w:rPr>
            </w:pPr>
            <w:r w:rsidRPr="00E852E2">
              <w:rPr>
                <w:rFonts w:ascii="Times New Roman" w:hAnsi="Times New Roman"/>
                <w:sz w:val="28"/>
                <w:szCs w:val="28"/>
              </w:rPr>
              <w:t>с. Ютановка, ул. Комарова</w:t>
            </w:r>
            <w:r w:rsidR="00642D08" w:rsidRPr="00E852E2">
              <w:rPr>
                <w:rFonts w:ascii="Times New Roman" w:hAnsi="Times New Roman"/>
                <w:sz w:val="28"/>
                <w:szCs w:val="28"/>
              </w:rPr>
              <w:t xml:space="preserve">, д. </w:t>
            </w:r>
            <w:r w:rsidRPr="00E852E2">
              <w:rPr>
                <w:rFonts w:ascii="Times New Roman" w:hAnsi="Times New Roman"/>
                <w:sz w:val="28"/>
                <w:szCs w:val="28"/>
              </w:rPr>
              <w:t>16</w:t>
            </w:r>
          </w:p>
        </w:tc>
        <w:tc>
          <w:tcPr>
            <w:tcW w:w="2944" w:type="dxa"/>
          </w:tcPr>
          <w:p w:rsidR="00642D08" w:rsidRPr="00E852E2" w:rsidRDefault="00642D08" w:rsidP="00001A24">
            <w:pPr>
              <w:ind w:firstLine="0"/>
              <w:rPr>
                <w:rFonts w:ascii="Times New Roman" w:hAnsi="Times New Roman"/>
                <w:sz w:val="28"/>
                <w:szCs w:val="28"/>
              </w:rPr>
            </w:pPr>
            <w:r w:rsidRPr="00E852E2">
              <w:rPr>
                <w:rFonts w:ascii="Times New Roman" w:hAnsi="Times New Roman"/>
                <w:sz w:val="28"/>
                <w:szCs w:val="28"/>
              </w:rPr>
              <w:t>производство мебели</w:t>
            </w:r>
          </w:p>
        </w:tc>
      </w:tr>
      <w:tr w:rsidR="00642D08" w:rsidRPr="00404AE9" w:rsidTr="00881669">
        <w:tc>
          <w:tcPr>
            <w:tcW w:w="3212" w:type="dxa"/>
          </w:tcPr>
          <w:p w:rsidR="00642D08" w:rsidRPr="00E852E2" w:rsidRDefault="00642D08" w:rsidP="00F74569">
            <w:pPr>
              <w:ind w:firstLine="0"/>
            </w:pPr>
            <w:r w:rsidRPr="00E852E2">
              <w:rPr>
                <w:rFonts w:ascii="Times New Roman" w:hAnsi="Times New Roman"/>
                <w:sz w:val="28"/>
                <w:szCs w:val="28"/>
              </w:rPr>
              <w:t>ИП Волокитин С.И.</w:t>
            </w:r>
          </w:p>
        </w:tc>
        <w:tc>
          <w:tcPr>
            <w:tcW w:w="2946" w:type="dxa"/>
          </w:tcPr>
          <w:p w:rsidR="00642D08" w:rsidRPr="00E852E2" w:rsidRDefault="00E852E2" w:rsidP="00E852E2">
            <w:pPr>
              <w:ind w:firstLine="6"/>
              <w:rPr>
                <w:rFonts w:ascii="Times New Roman" w:hAnsi="Times New Roman"/>
                <w:sz w:val="28"/>
                <w:szCs w:val="28"/>
              </w:rPr>
            </w:pPr>
            <w:r w:rsidRPr="00E852E2">
              <w:rPr>
                <w:rFonts w:ascii="Times New Roman" w:hAnsi="Times New Roman"/>
                <w:sz w:val="28"/>
                <w:szCs w:val="28"/>
              </w:rPr>
              <w:t>х</w:t>
            </w:r>
            <w:r w:rsidR="00642D08" w:rsidRPr="00E852E2">
              <w:rPr>
                <w:rFonts w:ascii="Times New Roman" w:hAnsi="Times New Roman"/>
                <w:sz w:val="28"/>
                <w:szCs w:val="28"/>
              </w:rPr>
              <w:t xml:space="preserve">. </w:t>
            </w:r>
            <w:r w:rsidRPr="00E852E2">
              <w:rPr>
                <w:rFonts w:ascii="Times New Roman" w:hAnsi="Times New Roman"/>
                <w:sz w:val="28"/>
                <w:szCs w:val="28"/>
              </w:rPr>
              <w:t>Столбище, ул. Дачная</w:t>
            </w:r>
            <w:r w:rsidR="00642D08" w:rsidRPr="00E852E2">
              <w:rPr>
                <w:rFonts w:ascii="Times New Roman" w:hAnsi="Times New Roman"/>
                <w:sz w:val="28"/>
                <w:szCs w:val="28"/>
              </w:rPr>
              <w:t>, д. 3</w:t>
            </w:r>
            <w:r w:rsidRPr="00E852E2">
              <w:rPr>
                <w:rFonts w:ascii="Times New Roman" w:hAnsi="Times New Roman"/>
                <w:sz w:val="28"/>
                <w:szCs w:val="28"/>
              </w:rPr>
              <w:t>6</w:t>
            </w:r>
          </w:p>
        </w:tc>
        <w:tc>
          <w:tcPr>
            <w:tcW w:w="2944" w:type="dxa"/>
          </w:tcPr>
          <w:p w:rsidR="00642D08" w:rsidRPr="00E852E2" w:rsidRDefault="00E852E2" w:rsidP="00001A24">
            <w:pPr>
              <w:ind w:firstLine="0"/>
              <w:rPr>
                <w:rFonts w:ascii="Times New Roman" w:hAnsi="Times New Roman"/>
                <w:sz w:val="28"/>
                <w:szCs w:val="28"/>
              </w:rPr>
            </w:pPr>
            <w:r w:rsidRPr="00E852E2">
              <w:rPr>
                <w:rFonts w:ascii="Times New Roman" w:hAnsi="Times New Roman"/>
                <w:sz w:val="28"/>
                <w:szCs w:val="28"/>
              </w:rPr>
              <w:t>Разведение КРС</w:t>
            </w:r>
          </w:p>
        </w:tc>
      </w:tr>
      <w:tr w:rsidR="00642D08" w:rsidRPr="00404AE9" w:rsidTr="00881669">
        <w:tc>
          <w:tcPr>
            <w:tcW w:w="3212" w:type="dxa"/>
          </w:tcPr>
          <w:p w:rsidR="00642D08" w:rsidRPr="00AC62FE" w:rsidRDefault="00642D08" w:rsidP="00F74569">
            <w:pPr>
              <w:ind w:firstLine="0"/>
            </w:pPr>
            <w:r w:rsidRPr="00AC62FE">
              <w:rPr>
                <w:rFonts w:ascii="Times New Roman" w:hAnsi="Times New Roman"/>
                <w:sz w:val="28"/>
                <w:szCs w:val="28"/>
              </w:rPr>
              <w:t>ИП Писаревская О.Н.</w:t>
            </w:r>
          </w:p>
        </w:tc>
        <w:tc>
          <w:tcPr>
            <w:tcW w:w="2946" w:type="dxa"/>
          </w:tcPr>
          <w:p w:rsidR="00642D08" w:rsidRPr="00AC62FE" w:rsidRDefault="00AC62FE" w:rsidP="00AC62FE">
            <w:pPr>
              <w:ind w:firstLine="6"/>
              <w:rPr>
                <w:rFonts w:ascii="Times New Roman" w:hAnsi="Times New Roman"/>
                <w:sz w:val="28"/>
                <w:szCs w:val="28"/>
              </w:rPr>
            </w:pPr>
            <w:r w:rsidRPr="00AC62FE">
              <w:rPr>
                <w:rFonts w:ascii="Times New Roman" w:hAnsi="Times New Roman"/>
                <w:sz w:val="28"/>
                <w:szCs w:val="28"/>
              </w:rPr>
              <w:t>с. Ютановка</w:t>
            </w:r>
            <w:r w:rsidR="00642D08" w:rsidRPr="00AC62FE">
              <w:rPr>
                <w:rFonts w:ascii="Times New Roman" w:hAnsi="Times New Roman"/>
                <w:sz w:val="28"/>
                <w:szCs w:val="28"/>
              </w:rPr>
              <w:t xml:space="preserve">, ул. </w:t>
            </w:r>
            <w:r w:rsidRPr="00AC62FE">
              <w:rPr>
                <w:rFonts w:ascii="Times New Roman" w:hAnsi="Times New Roman"/>
                <w:sz w:val="28"/>
                <w:szCs w:val="28"/>
              </w:rPr>
              <w:lastRenderedPageBreak/>
              <w:t>Гагарина</w:t>
            </w:r>
            <w:r w:rsidR="00642D08" w:rsidRPr="00AC62FE">
              <w:rPr>
                <w:rFonts w:ascii="Times New Roman" w:hAnsi="Times New Roman"/>
                <w:sz w:val="28"/>
                <w:szCs w:val="28"/>
              </w:rPr>
              <w:t xml:space="preserve">, д. </w:t>
            </w:r>
            <w:r w:rsidRPr="00AC62FE">
              <w:rPr>
                <w:rFonts w:ascii="Times New Roman" w:hAnsi="Times New Roman"/>
                <w:sz w:val="28"/>
                <w:szCs w:val="28"/>
              </w:rPr>
              <w:t>18</w:t>
            </w:r>
          </w:p>
        </w:tc>
        <w:tc>
          <w:tcPr>
            <w:tcW w:w="2944" w:type="dxa"/>
          </w:tcPr>
          <w:p w:rsidR="00642D08" w:rsidRPr="00AC62FE" w:rsidRDefault="00642D08" w:rsidP="00801BE2">
            <w:pPr>
              <w:ind w:firstLine="0"/>
              <w:rPr>
                <w:rFonts w:ascii="Times New Roman" w:hAnsi="Times New Roman"/>
                <w:sz w:val="28"/>
                <w:szCs w:val="28"/>
              </w:rPr>
            </w:pPr>
            <w:r w:rsidRPr="00AC62FE">
              <w:rPr>
                <w:rFonts w:ascii="Times New Roman" w:hAnsi="Times New Roman"/>
                <w:sz w:val="28"/>
                <w:szCs w:val="28"/>
              </w:rPr>
              <w:lastRenderedPageBreak/>
              <w:t>торговля</w:t>
            </w:r>
          </w:p>
        </w:tc>
      </w:tr>
      <w:tr w:rsidR="00642D08" w:rsidRPr="00404AE9" w:rsidTr="00881669">
        <w:tc>
          <w:tcPr>
            <w:tcW w:w="3212" w:type="dxa"/>
          </w:tcPr>
          <w:p w:rsidR="00642D08" w:rsidRPr="00AC62FE" w:rsidRDefault="00642D08" w:rsidP="00F74569">
            <w:pPr>
              <w:ind w:firstLine="0"/>
            </w:pPr>
            <w:r w:rsidRPr="00AC62FE">
              <w:rPr>
                <w:rFonts w:ascii="Times New Roman" w:hAnsi="Times New Roman"/>
                <w:sz w:val="28"/>
                <w:szCs w:val="28"/>
              </w:rPr>
              <w:lastRenderedPageBreak/>
              <w:t>ИП Старцев С.М.</w:t>
            </w:r>
          </w:p>
        </w:tc>
        <w:tc>
          <w:tcPr>
            <w:tcW w:w="2946" w:type="dxa"/>
          </w:tcPr>
          <w:p w:rsidR="00642D08" w:rsidRPr="00AC62FE" w:rsidRDefault="00AC62FE" w:rsidP="00AC62FE">
            <w:pPr>
              <w:ind w:firstLine="6"/>
              <w:rPr>
                <w:rFonts w:ascii="Times New Roman" w:hAnsi="Times New Roman"/>
                <w:sz w:val="28"/>
                <w:szCs w:val="28"/>
              </w:rPr>
            </w:pPr>
            <w:r w:rsidRPr="00AC62FE">
              <w:rPr>
                <w:rFonts w:ascii="Times New Roman" w:hAnsi="Times New Roman"/>
                <w:sz w:val="28"/>
                <w:szCs w:val="28"/>
              </w:rPr>
              <w:t>с</w:t>
            </w:r>
            <w:r w:rsidR="00642D08" w:rsidRPr="00AC62FE">
              <w:rPr>
                <w:rFonts w:ascii="Times New Roman" w:hAnsi="Times New Roman"/>
                <w:sz w:val="28"/>
                <w:szCs w:val="28"/>
              </w:rPr>
              <w:t xml:space="preserve">. </w:t>
            </w:r>
            <w:r w:rsidRPr="00AC62FE">
              <w:rPr>
                <w:rFonts w:ascii="Times New Roman" w:hAnsi="Times New Roman"/>
                <w:sz w:val="28"/>
                <w:szCs w:val="28"/>
              </w:rPr>
              <w:t>Нижние Лубянки</w:t>
            </w:r>
            <w:r w:rsidR="00642D08" w:rsidRPr="00AC62FE">
              <w:rPr>
                <w:rFonts w:ascii="Times New Roman" w:hAnsi="Times New Roman"/>
                <w:sz w:val="28"/>
                <w:szCs w:val="28"/>
              </w:rPr>
              <w:t xml:space="preserve">, ул. </w:t>
            </w:r>
            <w:r w:rsidRPr="00AC62FE">
              <w:rPr>
                <w:rFonts w:ascii="Times New Roman" w:hAnsi="Times New Roman"/>
                <w:sz w:val="28"/>
                <w:szCs w:val="28"/>
              </w:rPr>
              <w:t>Садовая</w:t>
            </w:r>
            <w:r w:rsidR="00642D08" w:rsidRPr="00AC62FE">
              <w:rPr>
                <w:rFonts w:ascii="Times New Roman" w:hAnsi="Times New Roman"/>
                <w:sz w:val="28"/>
                <w:szCs w:val="28"/>
              </w:rPr>
              <w:t>, д. 3</w:t>
            </w:r>
            <w:r w:rsidRPr="00AC62FE">
              <w:rPr>
                <w:rFonts w:ascii="Times New Roman" w:hAnsi="Times New Roman"/>
                <w:sz w:val="28"/>
                <w:szCs w:val="28"/>
              </w:rPr>
              <w:t>4/1</w:t>
            </w:r>
          </w:p>
        </w:tc>
        <w:tc>
          <w:tcPr>
            <w:tcW w:w="2944" w:type="dxa"/>
          </w:tcPr>
          <w:p w:rsidR="00642D08" w:rsidRPr="00AC62FE" w:rsidRDefault="00642D08" w:rsidP="00801BE2">
            <w:pPr>
              <w:ind w:firstLine="0"/>
              <w:rPr>
                <w:rFonts w:ascii="Times New Roman" w:hAnsi="Times New Roman"/>
                <w:sz w:val="28"/>
                <w:szCs w:val="28"/>
              </w:rPr>
            </w:pPr>
            <w:r w:rsidRPr="00AC62FE">
              <w:rPr>
                <w:rFonts w:ascii="Times New Roman" w:hAnsi="Times New Roman"/>
                <w:sz w:val="28"/>
                <w:szCs w:val="28"/>
              </w:rPr>
              <w:t>грузоперевозки</w:t>
            </w:r>
          </w:p>
        </w:tc>
      </w:tr>
      <w:tr w:rsidR="00642D08" w:rsidRPr="00404AE9" w:rsidTr="00881669">
        <w:tc>
          <w:tcPr>
            <w:tcW w:w="3212" w:type="dxa"/>
          </w:tcPr>
          <w:p w:rsidR="00642D08" w:rsidRPr="00AC62FE" w:rsidRDefault="00642D08" w:rsidP="00F74569">
            <w:pPr>
              <w:ind w:firstLine="0"/>
            </w:pPr>
            <w:r w:rsidRPr="00AC62FE">
              <w:rPr>
                <w:rFonts w:ascii="Times New Roman" w:hAnsi="Times New Roman"/>
                <w:sz w:val="28"/>
                <w:szCs w:val="28"/>
              </w:rPr>
              <w:t>ИП Гончаров Ю.И.</w:t>
            </w:r>
          </w:p>
        </w:tc>
        <w:tc>
          <w:tcPr>
            <w:tcW w:w="2946" w:type="dxa"/>
          </w:tcPr>
          <w:p w:rsidR="00642D08" w:rsidRPr="00AC62FE" w:rsidRDefault="00642D08" w:rsidP="008624BE">
            <w:pPr>
              <w:ind w:firstLine="6"/>
              <w:rPr>
                <w:rFonts w:ascii="Times New Roman" w:hAnsi="Times New Roman"/>
                <w:sz w:val="28"/>
                <w:szCs w:val="28"/>
              </w:rPr>
            </w:pPr>
            <w:r w:rsidRPr="00AC62FE">
              <w:rPr>
                <w:rFonts w:ascii="Times New Roman" w:hAnsi="Times New Roman"/>
                <w:sz w:val="28"/>
                <w:szCs w:val="28"/>
              </w:rPr>
              <w:t>п. Красный Пахарь, ул. Зеленая, д. 32</w:t>
            </w:r>
          </w:p>
        </w:tc>
        <w:tc>
          <w:tcPr>
            <w:tcW w:w="2944" w:type="dxa"/>
          </w:tcPr>
          <w:p w:rsidR="00642D08" w:rsidRPr="00AC62FE" w:rsidRDefault="00AC62FE" w:rsidP="00801BE2">
            <w:pPr>
              <w:ind w:firstLine="0"/>
              <w:rPr>
                <w:rFonts w:ascii="Times New Roman" w:hAnsi="Times New Roman"/>
                <w:sz w:val="28"/>
                <w:szCs w:val="28"/>
              </w:rPr>
            </w:pPr>
            <w:r w:rsidRPr="00AC62FE">
              <w:rPr>
                <w:rFonts w:ascii="Times New Roman" w:hAnsi="Times New Roman"/>
                <w:sz w:val="28"/>
                <w:szCs w:val="28"/>
              </w:rPr>
              <w:t>строительные работы</w:t>
            </w:r>
          </w:p>
        </w:tc>
      </w:tr>
      <w:tr w:rsidR="00AC62FE" w:rsidRPr="00404AE9" w:rsidTr="00881669">
        <w:tc>
          <w:tcPr>
            <w:tcW w:w="3212" w:type="dxa"/>
          </w:tcPr>
          <w:p w:rsidR="00AC62FE" w:rsidRPr="00AC62FE" w:rsidRDefault="00AC62FE" w:rsidP="00F74569">
            <w:pPr>
              <w:ind w:firstLine="0"/>
            </w:pPr>
            <w:r w:rsidRPr="00AC62FE">
              <w:rPr>
                <w:rFonts w:ascii="Times New Roman" w:hAnsi="Times New Roman"/>
                <w:sz w:val="28"/>
                <w:szCs w:val="28"/>
              </w:rPr>
              <w:t>ИП Иванова Н.И.</w:t>
            </w:r>
          </w:p>
        </w:tc>
        <w:tc>
          <w:tcPr>
            <w:tcW w:w="2946" w:type="dxa"/>
          </w:tcPr>
          <w:p w:rsidR="00AC62FE" w:rsidRPr="00AC62FE" w:rsidRDefault="00AC62FE" w:rsidP="00AC62FE">
            <w:pPr>
              <w:ind w:firstLine="6"/>
              <w:rPr>
                <w:rFonts w:ascii="Times New Roman" w:hAnsi="Times New Roman"/>
                <w:sz w:val="28"/>
                <w:szCs w:val="28"/>
              </w:rPr>
            </w:pPr>
            <w:r w:rsidRPr="00AC62FE">
              <w:rPr>
                <w:rFonts w:ascii="Times New Roman" w:hAnsi="Times New Roman"/>
                <w:sz w:val="28"/>
                <w:szCs w:val="28"/>
              </w:rPr>
              <w:t>х. Столбище, ул. Дачная, д. 18</w:t>
            </w:r>
          </w:p>
        </w:tc>
        <w:tc>
          <w:tcPr>
            <w:tcW w:w="2944" w:type="dxa"/>
          </w:tcPr>
          <w:p w:rsidR="00AC62FE" w:rsidRPr="00AC62FE" w:rsidRDefault="00AC62FE" w:rsidP="008624BE">
            <w:pPr>
              <w:ind w:firstLine="0"/>
              <w:rPr>
                <w:rFonts w:ascii="Times New Roman" w:hAnsi="Times New Roman"/>
                <w:sz w:val="28"/>
                <w:szCs w:val="28"/>
              </w:rPr>
            </w:pPr>
            <w:r w:rsidRPr="00AC62FE">
              <w:rPr>
                <w:rFonts w:ascii="Times New Roman" w:hAnsi="Times New Roman"/>
                <w:sz w:val="28"/>
                <w:szCs w:val="28"/>
              </w:rPr>
              <w:t>торговля</w:t>
            </w:r>
          </w:p>
        </w:tc>
      </w:tr>
      <w:tr w:rsidR="00AC62FE" w:rsidRPr="00404AE9" w:rsidTr="00881669">
        <w:tc>
          <w:tcPr>
            <w:tcW w:w="3212" w:type="dxa"/>
          </w:tcPr>
          <w:p w:rsidR="00AC62FE" w:rsidRPr="00AC62FE" w:rsidRDefault="00AC62FE" w:rsidP="00F74569">
            <w:pPr>
              <w:ind w:firstLine="0"/>
            </w:pPr>
            <w:r w:rsidRPr="00AC62FE">
              <w:rPr>
                <w:rFonts w:ascii="Times New Roman" w:hAnsi="Times New Roman"/>
                <w:sz w:val="28"/>
                <w:szCs w:val="28"/>
              </w:rPr>
              <w:t>ИП Плахотникова О.Н.</w:t>
            </w:r>
          </w:p>
        </w:tc>
        <w:tc>
          <w:tcPr>
            <w:tcW w:w="2946" w:type="dxa"/>
          </w:tcPr>
          <w:p w:rsidR="00AC62FE" w:rsidRPr="00AC62FE" w:rsidRDefault="00AC62FE" w:rsidP="008624BE">
            <w:pPr>
              <w:ind w:firstLine="6"/>
              <w:rPr>
                <w:rFonts w:ascii="Times New Roman" w:hAnsi="Times New Roman"/>
                <w:sz w:val="28"/>
                <w:szCs w:val="28"/>
              </w:rPr>
            </w:pPr>
            <w:r w:rsidRPr="00AC62FE">
              <w:rPr>
                <w:rFonts w:ascii="Times New Roman" w:hAnsi="Times New Roman"/>
                <w:sz w:val="28"/>
                <w:szCs w:val="28"/>
              </w:rPr>
              <w:t>х. Столбище, ул. Дачная, д. 165</w:t>
            </w:r>
          </w:p>
        </w:tc>
        <w:tc>
          <w:tcPr>
            <w:tcW w:w="2944" w:type="dxa"/>
          </w:tcPr>
          <w:p w:rsidR="00AC62FE" w:rsidRPr="00AC62FE" w:rsidRDefault="00AC62FE" w:rsidP="008624BE">
            <w:pPr>
              <w:ind w:firstLine="0"/>
              <w:rPr>
                <w:rFonts w:ascii="Times New Roman" w:hAnsi="Times New Roman"/>
                <w:sz w:val="28"/>
                <w:szCs w:val="28"/>
              </w:rPr>
            </w:pPr>
            <w:r w:rsidRPr="00AC62FE">
              <w:rPr>
                <w:rFonts w:ascii="Times New Roman" w:hAnsi="Times New Roman"/>
                <w:sz w:val="28"/>
                <w:szCs w:val="28"/>
              </w:rPr>
              <w:t>грузоперевозки</w:t>
            </w:r>
          </w:p>
        </w:tc>
      </w:tr>
      <w:tr w:rsidR="00AC62FE" w:rsidRPr="00404AE9" w:rsidTr="00881669">
        <w:tc>
          <w:tcPr>
            <w:tcW w:w="3212" w:type="dxa"/>
          </w:tcPr>
          <w:p w:rsidR="00AC62FE" w:rsidRPr="005857BB" w:rsidRDefault="00AC62FE" w:rsidP="00F74569">
            <w:pPr>
              <w:ind w:firstLine="0"/>
            </w:pPr>
            <w:r w:rsidRPr="005857BB">
              <w:rPr>
                <w:rFonts w:ascii="Times New Roman" w:hAnsi="Times New Roman"/>
                <w:sz w:val="28"/>
                <w:szCs w:val="28"/>
              </w:rPr>
              <w:t>ИП Зубаков В.В.</w:t>
            </w:r>
          </w:p>
        </w:tc>
        <w:tc>
          <w:tcPr>
            <w:tcW w:w="2946" w:type="dxa"/>
          </w:tcPr>
          <w:p w:rsidR="00AC62FE" w:rsidRPr="005857BB" w:rsidRDefault="005857BB" w:rsidP="005857BB">
            <w:pPr>
              <w:ind w:firstLine="6"/>
              <w:rPr>
                <w:rFonts w:ascii="Times New Roman" w:hAnsi="Times New Roman"/>
                <w:sz w:val="28"/>
                <w:szCs w:val="28"/>
              </w:rPr>
            </w:pPr>
            <w:r w:rsidRPr="005857BB">
              <w:rPr>
                <w:rFonts w:ascii="Times New Roman" w:hAnsi="Times New Roman"/>
                <w:sz w:val="28"/>
                <w:szCs w:val="28"/>
              </w:rPr>
              <w:t>с</w:t>
            </w:r>
            <w:r w:rsidR="00AC62FE" w:rsidRPr="005857BB">
              <w:rPr>
                <w:rFonts w:ascii="Times New Roman" w:hAnsi="Times New Roman"/>
                <w:sz w:val="28"/>
                <w:szCs w:val="28"/>
              </w:rPr>
              <w:t xml:space="preserve">. </w:t>
            </w:r>
            <w:r w:rsidRPr="005857BB">
              <w:rPr>
                <w:rFonts w:ascii="Times New Roman" w:hAnsi="Times New Roman"/>
                <w:sz w:val="28"/>
                <w:szCs w:val="28"/>
              </w:rPr>
              <w:t>Ютановка</w:t>
            </w:r>
            <w:r w:rsidR="00AC62FE" w:rsidRPr="005857BB">
              <w:rPr>
                <w:rFonts w:ascii="Times New Roman" w:hAnsi="Times New Roman"/>
                <w:sz w:val="28"/>
                <w:szCs w:val="28"/>
              </w:rPr>
              <w:t xml:space="preserve">, ул. </w:t>
            </w:r>
            <w:r w:rsidRPr="005857BB">
              <w:rPr>
                <w:rFonts w:ascii="Times New Roman" w:hAnsi="Times New Roman"/>
                <w:sz w:val="28"/>
                <w:szCs w:val="28"/>
              </w:rPr>
              <w:t>Надречная</w:t>
            </w:r>
            <w:r w:rsidR="00AC62FE" w:rsidRPr="005857BB">
              <w:rPr>
                <w:rFonts w:ascii="Times New Roman" w:hAnsi="Times New Roman"/>
                <w:sz w:val="28"/>
                <w:szCs w:val="28"/>
              </w:rPr>
              <w:t xml:space="preserve">, д. </w:t>
            </w:r>
            <w:r w:rsidRPr="005857BB">
              <w:rPr>
                <w:rFonts w:ascii="Times New Roman" w:hAnsi="Times New Roman"/>
                <w:sz w:val="28"/>
                <w:szCs w:val="28"/>
              </w:rPr>
              <w:t>11</w:t>
            </w:r>
          </w:p>
        </w:tc>
        <w:tc>
          <w:tcPr>
            <w:tcW w:w="2944" w:type="dxa"/>
          </w:tcPr>
          <w:p w:rsidR="00AC62FE" w:rsidRPr="005857BB" w:rsidRDefault="00AC62FE" w:rsidP="00801BE2">
            <w:pPr>
              <w:ind w:firstLine="0"/>
              <w:rPr>
                <w:rFonts w:ascii="Times New Roman" w:hAnsi="Times New Roman"/>
                <w:sz w:val="28"/>
                <w:szCs w:val="28"/>
              </w:rPr>
            </w:pPr>
            <w:r w:rsidRPr="005857BB">
              <w:rPr>
                <w:rFonts w:ascii="Times New Roman" w:hAnsi="Times New Roman"/>
                <w:sz w:val="28"/>
                <w:szCs w:val="28"/>
              </w:rPr>
              <w:t>ремонтные услуги</w:t>
            </w:r>
          </w:p>
        </w:tc>
      </w:tr>
      <w:tr w:rsidR="00AC62FE" w:rsidRPr="00404AE9" w:rsidTr="00881669">
        <w:tc>
          <w:tcPr>
            <w:tcW w:w="3212" w:type="dxa"/>
          </w:tcPr>
          <w:p w:rsidR="00AC62FE" w:rsidRPr="005857BB" w:rsidRDefault="00AC62FE" w:rsidP="00F74569">
            <w:pPr>
              <w:ind w:firstLine="0"/>
            </w:pPr>
            <w:r w:rsidRPr="005857BB">
              <w:rPr>
                <w:rFonts w:ascii="Times New Roman" w:hAnsi="Times New Roman"/>
                <w:sz w:val="28"/>
                <w:szCs w:val="28"/>
              </w:rPr>
              <w:t>ИП Цыганкова Е.А.</w:t>
            </w:r>
          </w:p>
        </w:tc>
        <w:tc>
          <w:tcPr>
            <w:tcW w:w="2946" w:type="dxa"/>
          </w:tcPr>
          <w:p w:rsidR="00AC62FE" w:rsidRPr="005857BB" w:rsidRDefault="00AC62FE" w:rsidP="005857BB">
            <w:pPr>
              <w:ind w:firstLine="6"/>
              <w:rPr>
                <w:rFonts w:ascii="Times New Roman" w:hAnsi="Times New Roman"/>
                <w:sz w:val="28"/>
                <w:szCs w:val="28"/>
              </w:rPr>
            </w:pPr>
            <w:r w:rsidRPr="005857BB">
              <w:rPr>
                <w:rFonts w:ascii="Times New Roman" w:hAnsi="Times New Roman"/>
                <w:sz w:val="28"/>
                <w:szCs w:val="28"/>
              </w:rPr>
              <w:t xml:space="preserve">п. </w:t>
            </w:r>
            <w:r w:rsidR="005857BB" w:rsidRPr="005857BB">
              <w:rPr>
                <w:rFonts w:ascii="Times New Roman" w:hAnsi="Times New Roman"/>
                <w:sz w:val="28"/>
                <w:szCs w:val="28"/>
              </w:rPr>
              <w:t>Малиново</w:t>
            </w:r>
            <w:r w:rsidRPr="005857BB">
              <w:rPr>
                <w:rFonts w:ascii="Times New Roman" w:hAnsi="Times New Roman"/>
                <w:sz w:val="28"/>
                <w:szCs w:val="28"/>
              </w:rPr>
              <w:t xml:space="preserve">, ул. </w:t>
            </w:r>
            <w:r w:rsidR="005857BB" w:rsidRPr="005857BB">
              <w:rPr>
                <w:rFonts w:ascii="Times New Roman" w:hAnsi="Times New Roman"/>
                <w:sz w:val="28"/>
                <w:szCs w:val="28"/>
              </w:rPr>
              <w:t>им. Горобца</w:t>
            </w:r>
            <w:r w:rsidRPr="005857BB">
              <w:rPr>
                <w:rFonts w:ascii="Times New Roman" w:hAnsi="Times New Roman"/>
                <w:sz w:val="28"/>
                <w:szCs w:val="28"/>
              </w:rPr>
              <w:t xml:space="preserve">, д. </w:t>
            </w:r>
            <w:r w:rsidR="005857BB" w:rsidRPr="005857BB">
              <w:rPr>
                <w:rFonts w:ascii="Times New Roman" w:hAnsi="Times New Roman"/>
                <w:sz w:val="28"/>
                <w:szCs w:val="28"/>
              </w:rPr>
              <w:t>13/2</w:t>
            </w:r>
          </w:p>
        </w:tc>
        <w:tc>
          <w:tcPr>
            <w:tcW w:w="2944" w:type="dxa"/>
          </w:tcPr>
          <w:p w:rsidR="00AC62FE" w:rsidRPr="005857BB" w:rsidRDefault="00AC62FE" w:rsidP="00801BE2">
            <w:pPr>
              <w:ind w:firstLine="0"/>
              <w:rPr>
                <w:rFonts w:ascii="Times New Roman" w:hAnsi="Times New Roman"/>
                <w:sz w:val="28"/>
                <w:szCs w:val="28"/>
              </w:rPr>
            </w:pPr>
            <w:r w:rsidRPr="005857BB">
              <w:rPr>
                <w:rFonts w:ascii="Times New Roman" w:hAnsi="Times New Roman"/>
                <w:sz w:val="28"/>
                <w:szCs w:val="28"/>
              </w:rPr>
              <w:t>торговля</w:t>
            </w:r>
          </w:p>
        </w:tc>
      </w:tr>
      <w:tr w:rsidR="00AC62FE" w:rsidRPr="00404AE9" w:rsidTr="00881669">
        <w:tc>
          <w:tcPr>
            <w:tcW w:w="3212" w:type="dxa"/>
          </w:tcPr>
          <w:p w:rsidR="00AC62FE" w:rsidRPr="005857BB" w:rsidRDefault="00AC62FE" w:rsidP="00F74569">
            <w:pPr>
              <w:ind w:firstLine="0"/>
            </w:pPr>
            <w:r w:rsidRPr="005857BB">
              <w:rPr>
                <w:rFonts w:ascii="Times New Roman" w:hAnsi="Times New Roman"/>
                <w:sz w:val="28"/>
                <w:szCs w:val="28"/>
              </w:rPr>
              <w:t>ИП Рожков А.Н.</w:t>
            </w:r>
          </w:p>
        </w:tc>
        <w:tc>
          <w:tcPr>
            <w:tcW w:w="2946" w:type="dxa"/>
          </w:tcPr>
          <w:p w:rsidR="00AC62FE" w:rsidRPr="005857BB" w:rsidRDefault="005857BB" w:rsidP="005857BB">
            <w:pPr>
              <w:ind w:firstLine="6"/>
              <w:rPr>
                <w:rFonts w:ascii="Times New Roman" w:hAnsi="Times New Roman"/>
                <w:sz w:val="28"/>
                <w:szCs w:val="28"/>
              </w:rPr>
            </w:pPr>
            <w:r w:rsidRPr="005857BB">
              <w:rPr>
                <w:rFonts w:ascii="Times New Roman" w:hAnsi="Times New Roman"/>
                <w:sz w:val="28"/>
                <w:szCs w:val="28"/>
              </w:rPr>
              <w:t>с</w:t>
            </w:r>
            <w:r w:rsidR="00AC62FE" w:rsidRPr="005857BB">
              <w:rPr>
                <w:rFonts w:ascii="Times New Roman" w:hAnsi="Times New Roman"/>
                <w:sz w:val="28"/>
                <w:szCs w:val="28"/>
              </w:rPr>
              <w:t xml:space="preserve">. </w:t>
            </w:r>
            <w:r w:rsidRPr="005857BB">
              <w:rPr>
                <w:rFonts w:ascii="Times New Roman" w:hAnsi="Times New Roman"/>
                <w:sz w:val="28"/>
                <w:szCs w:val="28"/>
              </w:rPr>
              <w:t>Чапельное</w:t>
            </w:r>
            <w:r w:rsidR="00AC62FE" w:rsidRPr="005857BB">
              <w:rPr>
                <w:rFonts w:ascii="Times New Roman" w:hAnsi="Times New Roman"/>
                <w:sz w:val="28"/>
                <w:szCs w:val="28"/>
              </w:rPr>
              <w:t xml:space="preserve">, ул. </w:t>
            </w:r>
            <w:r w:rsidRPr="005857BB">
              <w:rPr>
                <w:rFonts w:ascii="Times New Roman" w:hAnsi="Times New Roman"/>
                <w:sz w:val="28"/>
                <w:szCs w:val="28"/>
              </w:rPr>
              <w:t>Молодежная, д. 9/</w:t>
            </w:r>
            <w:r w:rsidR="00AC62FE" w:rsidRPr="005857BB">
              <w:rPr>
                <w:rFonts w:ascii="Times New Roman" w:hAnsi="Times New Roman"/>
                <w:sz w:val="28"/>
                <w:szCs w:val="28"/>
              </w:rPr>
              <w:t>2</w:t>
            </w:r>
          </w:p>
        </w:tc>
        <w:tc>
          <w:tcPr>
            <w:tcW w:w="2944" w:type="dxa"/>
          </w:tcPr>
          <w:p w:rsidR="00AC62FE" w:rsidRPr="005857BB" w:rsidRDefault="00AC62FE" w:rsidP="00801BE2">
            <w:pPr>
              <w:ind w:firstLine="0"/>
              <w:rPr>
                <w:rFonts w:ascii="Times New Roman" w:hAnsi="Times New Roman"/>
                <w:sz w:val="28"/>
                <w:szCs w:val="28"/>
              </w:rPr>
            </w:pPr>
            <w:r w:rsidRPr="005857BB">
              <w:rPr>
                <w:rFonts w:ascii="Times New Roman" w:hAnsi="Times New Roman"/>
                <w:sz w:val="28"/>
                <w:szCs w:val="28"/>
              </w:rPr>
              <w:t>грузоперевозки</w:t>
            </w:r>
          </w:p>
        </w:tc>
      </w:tr>
      <w:tr w:rsidR="00AC62FE" w:rsidRPr="00404AE9" w:rsidTr="00881669">
        <w:tc>
          <w:tcPr>
            <w:tcW w:w="3212" w:type="dxa"/>
          </w:tcPr>
          <w:p w:rsidR="00AC62FE" w:rsidRPr="005857BB" w:rsidRDefault="00AC62FE" w:rsidP="00F74569">
            <w:pPr>
              <w:ind w:firstLine="0"/>
            </w:pPr>
            <w:r w:rsidRPr="005857BB">
              <w:rPr>
                <w:rFonts w:ascii="Times New Roman" w:hAnsi="Times New Roman"/>
                <w:sz w:val="28"/>
                <w:szCs w:val="28"/>
              </w:rPr>
              <w:t>ИП Зубакова И.Н.</w:t>
            </w:r>
          </w:p>
        </w:tc>
        <w:tc>
          <w:tcPr>
            <w:tcW w:w="2946" w:type="dxa"/>
          </w:tcPr>
          <w:p w:rsidR="00AC62FE" w:rsidRPr="005857BB" w:rsidRDefault="005857BB" w:rsidP="005857BB">
            <w:pPr>
              <w:ind w:firstLine="6"/>
              <w:rPr>
                <w:rFonts w:ascii="Times New Roman" w:hAnsi="Times New Roman"/>
                <w:sz w:val="28"/>
                <w:szCs w:val="28"/>
              </w:rPr>
            </w:pPr>
            <w:r w:rsidRPr="005857BB">
              <w:rPr>
                <w:rFonts w:ascii="Times New Roman" w:hAnsi="Times New Roman"/>
                <w:sz w:val="28"/>
                <w:szCs w:val="28"/>
              </w:rPr>
              <w:t>с</w:t>
            </w:r>
            <w:r w:rsidR="00AC62FE" w:rsidRPr="005857BB">
              <w:rPr>
                <w:rFonts w:ascii="Times New Roman" w:hAnsi="Times New Roman"/>
                <w:sz w:val="28"/>
                <w:szCs w:val="28"/>
              </w:rPr>
              <w:t xml:space="preserve">. </w:t>
            </w:r>
            <w:r w:rsidRPr="005857BB">
              <w:rPr>
                <w:rFonts w:ascii="Times New Roman" w:hAnsi="Times New Roman"/>
                <w:sz w:val="28"/>
                <w:szCs w:val="28"/>
              </w:rPr>
              <w:t>Ютановка</w:t>
            </w:r>
            <w:r w:rsidR="00AC62FE" w:rsidRPr="005857BB">
              <w:rPr>
                <w:rFonts w:ascii="Times New Roman" w:hAnsi="Times New Roman"/>
                <w:sz w:val="28"/>
                <w:szCs w:val="28"/>
              </w:rPr>
              <w:t xml:space="preserve">, ул. </w:t>
            </w:r>
            <w:r w:rsidRPr="005857BB">
              <w:rPr>
                <w:rFonts w:ascii="Times New Roman" w:hAnsi="Times New Roman"/>
                <w:sz w:val="28"/>
                <w:szCs w:val="28"/>
              </w:rPr>
              <w:t>Надречная</w:t>
            </w:r>
            <w:r w:rsidR="00AC62FE" w:rsidRPr="005857BB">
              <w:rPr>
                <w:rFonts w:ascii="Times New Roman" w:hAnsi="Times New Roman"/>
                <w:sz w:val="28"/>
                <w:szCs w:val="28"/>
              </w:rPr>
              <w:t xml:space="preserve">, д. </w:t>
            </w:r>
            <w:r w:rsidRPr="005857BB">
              <w:rPr>
                <w:rFonts w:ascii="Times New Roman" w:hAnsi="Times New Roman"/>
                <w:sz w:val="28"/>
                <w:szCs w:val="28"/>
              </w:rPr>
              <w:t>11</w:t>
            </w:r>
          </w:p>
        </w:tc>
        <w:tc>
          <w:tcPr>
            <w:tcW w:w="2944" w:type="dxa"/>
          </w:tcPr>
          <w:p w:rsidR="00AC62FE" w:rsidRPr="005857BB" w:rsidRDefault="00AC62FE" w:rsidP="00801BE2">
            <w:pPr>
              <w:ind w:firstLine="0"/>
              <w:rPr>
                <w:rFonts w:ascii="Times New Roman" w:hAnsi="Times New Roman"/>
                <w:sz w:val="28"/>
                <w:szCs w:val="28"/>
              </w:rPr>
            </w:pPr>
            <w:r w:rsidRPr="005857BB">
              <w:rPr>
                <w:rFonts w:ascii="Times New Roman" w:hAnsi="Times New Roman"/>
                <w:sz w:val="28"/>
                <w:szCs w:val="28"/>
              </w:rPr>
              <w:t>разведение винограда</w:t>
            </w:r>
          </w:p>
        </w:tc>
      </w:tr>
      <w:tr w:rsidR="00AC62FE" w:rsidRPr="00404AE9" w:rsidTr="00881669">
        <w:tc>
          <w:tcPr>
            <w:tcW w:w="3212" w:type="dxa"/>
          </w:tcPr>
          <w:p w:rsidR="00AC62FE" w:rsidRPr="005857BB" w:rsidRDefault="00AC62FE" w:rsidP="00F74569">
            <w:pPr>
              <w:ind w:firstLine="0"/>
            </w:pPr>
            <w:r w:rsidRPr="005857BB">
              <w:rPr>
                <w:rFonts w:ascii="Times New Roman" w:hAnsi="Times New Roman"/>
                <w:sz w:val="28"/>
                <w:szCs w:val="28"/>
              </w:rPr>
              <w:t>ИП Евдокимов А.С.</w:t>
            </w:r>
          </w:p>
        </w:tc>
        <w:tc>
          <w:tcPr>
            <w:tcW w:w="2946" w:type="dxa"/>
          </w:tcPr>
          <w:p w:rsidR="00AC62FE" w:rsidRPr="005857BB" w:rsidRDefault="005857BB" w:rsidP="005857BB">
            <w:pPr>
              <w:ind w:firstLine="6"/>
              <w:rPr>
                <w:rFonts w:ascii="Times New Roman" w:hAnsi="Times New Roman"/>
                <w:sz w:val="28"/>
                <w:szCs w:val="28"/>
              </w:rPr>
            </w:pPr>
            <w:r w:rsidRPr="005857BB">
              <w:rPr>
                <w:rFonts w:ascii="Times New Roman" w:hAnsi="Times New Roman"/>
                <w:sz w:val="28"/>
                <w:szCs w:val="28"/>
              </w:rPr>
              <w:t>с</w:t>
            </w:r>
            <w:r w:rsidR="00AC62FE" w:rsidRPr="005857BB">
              <w:rPr>
                <w:rFonts w:ascii="Times New Roman" w:hAnsi="Times New Roman"/>
                <w:sz w:val="28"/>
                <w:szCs w:val="28"/>
              </w:rPr>
              <w:t xml:space="preserve">. </w:t>
            </w:r>
            <w:r w:rsidRPr="005857BB">
              <w:rPr>
                <w:rFonts w:ascii="Times New Roman" w:hAnsi="Times New Roman"/>
                <w:sz w:val="28"/>
                <w:szCs w:val="28"/>
              </w:rPr>
              <w:t>Средние Лубянки</w:t>
            </w:r>
            <w:r w:rsidR="00AC62FE" w:rsidRPr="005857BB">
              <w:rPr>
                <w:rFonts w:ascii="Times New Roman" w:hAnsi="Times New Roman"/>
                <w:sz w:val="28"/>
                <w:szCs w:val="28"/>
              </w:rPr>
              <w:t xml:space="preserve">, ул. </w:t>
            </w:r>
            <w:r w:rsidRPr="005857BB">
              <w:rPr>
                <w:rFonts w:ascii="Times New Roman" w:hAnsi="Times New Roman"/>
                <w:sz w:val="28"/>
                <w:szCs w:val="28"/>
              </w:rPr>
              <w:t>Садовая</w:t>
            </w:r>
            <w:r w:rsidR="00AC62FE" w:rsidRPr="005857BB">
              <w:rPr>
                <w:rFonts w:ascii="Times New Roman" w:hAnsi="Times New Roman"/>
                <w:sz w:val="28"/>
                <w:szCs w:val="28"/>
              </w:rPr>
              <w:t xml:space="preserve">, д. </w:t>
            </w:r>
            <w:r w:rsidRPr="005857BB">
              <w:rPr>
                <w:rFonts w:ascii="Times New Roman" w:hAnsi="Times New Roman"/>
                <w:sz w:val="28"/>
                <w:szCs w:val="28"/>
              </w:rPr>
              <w:t>4</w:t>
            </w:r>
          </w:p>
        </w:tc>
        <w:tc>
          <w:tcPr>
            <w:tcW w:w="2944" w:type="dxa"/>
          </w:tcPr>
          <w:p w:rsidR="00AC62FE" w:rsidRPr="005857BB" w:rsidRDefault="00AC62FE" w:rsidP="00801BE2">
            <w:pPr>
              <w:ind w:firstLine="0"/>
              <w:rPr>
                <w:rFonts w:ascii="Times New Roman" w:hAnsi="Times New Roman"/>
                <w:sz w:val="28"/>
                <w:szCs w:val="28"/>
              </w:rPr>
            </w:pPr>
            <w:r w:rsidRPr="005857BB">
              <w:rPr>
                <w:rFonts w:ascii="Times New Roman" w:hAnsi="Times New Roman"/>
                <w:sz w:val="28"/>
                <w:szCs w:val="28"/>
              </w:rPr>
              <w:t>строительные работы</w:t>
            </w:r>
          </w:p>
        </w:tc>
      </w:tr>
      <w:tr w:rsidR="00AC62FE" w:rsidRPr="00404AE9" w:rsidTr="00881669">
        <w:tc>
          <w:tcPr>
            <w:tcW w:w="3212" w:type="dxa"/>
          </w:tcPr>
          <w:p w:rsidR="00AC62FE" w:rsidRPr="005857BB" w:rsidRDefault="00AC62FE" w:rsidP="00F74569">
            <w:pPr>
              <w:ind w:firstLine="0"/>
            </w:pPr>
            <w:r w:rsidRPr="005857BB">
              <w:rPr>
                <w:rFonts w:ascii="Times New Roman" w:hAnsi="Times New Roman"/>
                <w:sz w:val="28"/>
                <w:szCs w:val="28"/>
              </w:rPr>
              <w:t>ИП Щурова И.А.</w:t>
            </w:r>
          </w:p>
        </w:tc>
        <w:tc>
          <w:tcPr>
            <w:tcW w:w="2946" w:type="dxa"/>
          </w:tcPr>
          <w:p w:rsidR="00AC62FE" w:rsidRPr="005857BB" w:rsidRDefault="005857BB" w:rsidP="005857BB">
            <w:pPr>
              <w:ind w:firstLine="6"/>
              <w:rPr>
                <w:rFonts w:ascii="Times New Roman" w:hAnsi="Times New Roman"/>
                <w:sz w:val="28"/>
                <w:szCs w:val="28"/>
              </w:rPr>
            </w:pPr>
            <w:r w:rsidRPr="005857BB">
              <w:rPr>
                <w:rFonts w:ascii="Times New Roman" w:hAnsi="Times New Roman"/>
                <w:sz w:val="28"/>
                <w:szCs w:val="28"/>
              </w:rPr>
              <w:t>с</w:t>
            </w:r>
            <w:r w:rsidR="00AC62FE" w:rsidRPr="005857BB">
              <w:rPr>
                <w:rFonts w:ascii="Times New Roman" w:hAnsi="Times New Roman"/>
                <w:sz w:val="28"/>
                <w:szCs w:val="28"/>
              </w:rPr>
              <w:t xml:space="preserve">. </w:t>
            </w:r>
            <w:r w:rsidRPr="005857BB">
              <w:rPr>
                <w:rFonts w:ascii="Times New Roman" w:hAnsi="Times New Roman"/>
                <w:sz w:val="28"/>
                <w:szCs w:val="28"/>
              </w:rPr>
              <w:t>Ютановка</w:t>
            </w:r>
            <w:r w:rsidR="00AC62FE" w:rsidRPr="005857BB">
              <w:rPr>
                <w:rFonts w:ascii="Times New Roman" w:hAnsi="Times New Roman"/>
                <w:sz w:val="28"/>
                <w:szCs w:val="28"/>
              </w:rPr>
              <w:t xml:space="preserve">, ул. </w:t>
            </w:r>
            <w:r w:rsidRPr="005857BB">
              <w:rPr>
                <w:rFonts w:ascii="Times New Roman" w:hAnsi="Times New Roman"/>
                <w:sz w:val="28"/>
                <w:szCs w:val="28"/>
              </w:rPr>
              <w:t>Центральная</w:t>
            </w:r>
            <w:r w:rsidR="00AC62FE" w:rsidRPr="005857BB">
              <w:rPr>
                <w:rFonts w:ascii="Times New Roman" w:hAnsi="Times New Roman"/>
                <w:sz w:val="28"/>
                <w:szCs w:val="28"/>
              </w:rPr>
              <w:t xml:space="preserve">, д. </w:t>
            </w:r>
            <w:r w:rsidRPr="005857BB">
              <w:rPr>
                <w:rFonts w:ascii="Times New Roman" w:hAnsi="Times New Roman"/>
                <w:sz w:val="28"/>
                <w:szCs w:val="28"/>
              </w:rPr>
              <w:t>11/2</w:t>
            </w:r>
          </w:p>
        </w:tc>
        <w:tc>
          <w:tcPr>
            <w:tcW w:w="2944" w:type="dxa"/>
          </w:tcPr>
          <w:p w:rsidR="00AC62FE" w:rsidRPr="005857BB" w:rsidRDefault="00AC62FE" w:rsidP="00801BE2">
            <w:pPr>
              <w:ind w:firstLine="0"/>
              <w:rPr>
                <w:rFonts w:ascii="Times New Roman" w:hAnsi="Times New Roman"/>
                <w:sz w:val="28"/>
                <w:szCs w:val="28"/>
              </w:rPr>
            </w:pPr>
            <w:r w:rsidRPr="005857BB">
              <w:rPr>
                <w:rFonts w:ascii="Times New Roman" w:hAnsi="Times New Roman"/>
                <w:sz w:val="28"/>
                <w:szCs w:val="28"/>
              </w:rPr>
              <w:t>грузоперевозки</w:t>
            </w:r>
          </w:p>
        </w:tc>
      </w:tr>
      <w:tr w:rsidR="00AC62FE" w:rsidRPr="00404AE9" w:rsidTr="00881669">
        <w:tc>
          <w:tcPr>
            <w:tcW w:w="3212" w:type="dxa"/>
          </w:tcPr>
          <w:p w:rsidR="00AC62FE" w:rsidRPr="005857BB" w:rsidRDefault="00AC62FE" w:rsidP="00801BE2">
            <w:pPr>
              <w:ind w:firstLine="0"/>
            </w:pPr>
            <w:r w:rsidRPr="005857BB">
              <w:rPr>
                <w:rFonts w:ascii="Times New Roman" w:hAnsi="Times New Roman"/>
                <w:sz w:val="28"/>
                <w:szCs w:val="28"/>
              </w:rPr>
              <w:t>ИП Шопинский В.А.</w:t>
            </w:r>
          </w:p>
        </w:tc>
        <w:tc>
          <w:tcPr>
            <w:tcW w:w="2946" w:type="dxa"/>
          </w:tcPr>
          <w:p w:rsidR="00AC62FE" w:rsidRPr="005857BB" w:rsidRDefault="005857BB" w:rsidP="005857BB">
            <w:pPr>
              <w:ind w:firstLine="6"/>
              <w:rPr>
                <w:rFonts w:ascii="Times New Roman" w:hAnsi="Times New Roman"/>
                <w:sz w:val="28"/>
                <w:szCs w:val="28"/>
              </w:rPr>
            </w:pPr>
            <w:r w:rsidRPr="005857BB">
              <w:rPr>
                <w:rFonts w:ascii="Times New Roman" w:hAnsi="Times New Roman"/>
                <w:sz w:val="28"/>
                <w:szCs w:val="28"/>
              </w:rPr>
              <w:t>с</w:t>
            </w:r>
            <w:r w:rsidR="00AC62FE" w:rsidRPr="005857BB">
              <w:rPr>
                <w:rFonts w:ascii="Times New Roman" w:hAnsi="Times New Roman"/>
                <w:sz w:val="28"/>
                <w:szCs w:val="28"/>
              </w:rPr>
              <w:t xml:space="preserve">. </w:t>
            </w:r>
            <w:r w:rsidRPr="005857BB">
              <w:rPr>
                <w:rFonts w:ascii="Times New Roman" w:hAnsi="Times New Roman"/>
                <w:sz w:val="28"/>
                <w:szCs w:val="28"/>
              </w:rPr>
              <w:t>Ютановка</w:t>
            </w:r>
            <w:r w:rsidR="00AC62FE" w:rsidRPr="005857BB">
              <w:rPr>
                <w:rFonts w:ascii="Times New Roman" w:hAnsi="Times New Roman"/>
                <w:sz w:val="28"/>
                <w:szCs w:val="28"/>
              </w:rPr>
              <w:t xml:space="preserve">, ул. </w:t>
            </w:r>
            <w:r w:rsidRPr="005857BB">
              <w:rPr>
                <w:rFonts w:ascii="Times New Roman" w:hAnsi="Times New Roman"/>
                <w:sz w:val="28"/>
                <w:szCs w:val="28"/>
              </w:rPr>
              <w:t>Буденного</w:t>
            </w:r>
            <w:r w:rsidR="00AC62FE" w:rsidRPr="005857BB">
              <w:rPr>
                <w:rFonts w:ascii="Times New Roman" w:hAnsi="Times New Roman"/>
                <w:sz w:val="28"/>
                <w:szCs w:val="28"/>
              </w:rPr>
              <w:t xml:space="preserve">, д. </w:t>
            </w:r>
            <w:r w:rsidRPr="005857BB">
              <w:rPr>
                <w:rFonts w:ascii="Times New Roman" w:hAnsi="Times New Roman"/>
                <w:sz w:val="28"/>
                <w:szCs w:val="28"/>
              </w:rPr>
              <w:t>13</w:t>
            </w:r>
          </w:p>
        </w:tc>
        <w:tc>
          <w:tcPr>
            <w:tcW w:w="2944" w:type="dxa"/>
          </w:tcPr>
          <w:p w:rsidR="00AC62FE" w:rsidRPr="005857BB" w:rsidRDefault="00AC62FE" w:rsidP="00801BE2">
            <w:pPr>
              <w:ind w:firstLine="0"/>
              <w:rPr>
                <w:rFonts w:ascii="Times New Roman" w:hAnsi="Times New Roman"/>
                <w:sz w:val="28"/>
                <w:szCs w:val="28"/>
              </w:rPr>
            </w:pPr>
            <w:r w:rsidRPr="005857BB">
              <w:rPr>
                <w:rFonts w:ascii="Times New Roman" w:hAnsi="Times New Roman"/>
                <w:sz w:val="28"/>
                <w:szCs w:val="28"/>
              </w:rPr>
              <w:t>строительные работы</w:t>
            </w:r>
          </w:p>
        </w:tc>
      </w:tr>
    </w:tbl>
    <w:p w:rsidR="000D58E0" w:rsidRPr="00404AE9" w:rsidRDefault="000D58E0" w:rsidP="009F1482">
      <w:pPr>
        <w:ind w:firstLine="540"/>
        <w:rPr>
          <w:rFonts w:ascii="Times New Roman" w:hAnsi="Times New Roman"/>
          <w:sz w:val="28"/>
          <w:szCs w:val="28"/>
        </w:rPr>
      </w:pPr>
    </w:p>
    <w:p w:rsidR="000D58E0" w:rsidRPr="00404AE9" w:rsidRDefault="000D58E0" w:rsidP="00A07671">
      <w:pPr>
        <w:pStyle w:val="Default"/>
        <w:rPr>
          <w:color w:val="auto"/>
          <w:sz w:val="28"/>
          <w:szCs w:val="28"/>
        </w:rPr>
      </w:pPr>
      <w:r w:rsidRPr="00404AE9">
        <w:rPr>
          <w:b/>
          <w:bCs/>
          <w:color w:val="auto"/>
          <w:sz w:val="28"/>
          <w:szCs w:val="28"/>
        </w:rPr>
        <w:t xml:space="preserve">1.2.4. Инвестиции </w:t>
      </w:r>
    </w:p>
    <w:p w:rsidR="000D58E0" w:rsidRPr="005857BB" w:rsidRDefault="000D58E0" w:rsidP="00A07671">
      <w:pPr>
        <w:spacing w:line="240" w:lineRule="auto"/>
        <w:ind w:firstLine="840"/>
        <w:rPr>
          <w:rFonts w:ascii="Times New Roman" w:hAnsi="Times New Roman"/>
          <w:sz w:val="28"/>
          <w:szCs w:val="28"/>
        </w:rPr>
      </w:pPr>
      <w:r w:rsidRPr="00404AE9">
        <w:rPr>
          <w:rFonts w:ascii="Times New Roman" w:hAnsi="Times New Roman"/>
          <w:sz w:val="28"/>
          <w:szCs w:val="28"/>
        </w:rPr>
        <w:t xml:space="preserve">Общий объем инвестиций в основной капитал за счет всех источников финансирования (без субъектов малого предпринимательства) на территории </w:t>
      </w:r>
      <w:r w:rsidR="00D72FB9">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 за январь-декабрь 2016 года составил </w:t>
      </w:r>
      <w:r>
        <w:rPr>
          <w:rFonts w:ascii="Times New Roman" w:hAnsi="Times New Roman"/>
          <w:sz w:val="28"/>
          <w:szCs w:val="28"/>
        </w:rPr>
        <w:t xml:space="preserve">         </w:t>
      </w:r>
      <w:r w:rsidR="00995492" w:rsidRPr="005857BB">
        <w:rPr>
          <w:rFonts w:ascii="Times New Roman" w:hAnsi="Times New Roman"/>
          <w:sz w:val="28"/>
          <w:szCs w:val="28"/>
        </w:rPr>
        <w:t>685 тыс.</w:t>
      </w:r>
      <w:r w:rsidRPr="005857BB">
        <w:rPr>
          <w:rFonts w:ascii="Times New Roman" w:hAnsi="Times New Roman"/>
          <w:sz w:val="28"/>
          <w:szCs w:val="28"/>
        </w:rPr>
        <w:t xml:space="preserve"> рублей.</w:t>
      </w:r>
    </w:p>
    <w:p w:rsidR="000D58E0" w:rsidRPr="00404AE9" w:rsidRDefault="000D58E0" w:rsidP="00A07671">
      <w:pPr>
        <w:spacing w:line="240" w:lineRule="auto"/>
        <w:ind w:firstLine="840"/>
        <w:rPr>
          <w:rFonts w:ascii="Times New Roman" w:hAnsi="Times New Roman"/>
          <w:color w:val="FF0000"/>
          <w:sz w:val="28"/>
          <w:szCs w:val="28"/>
        </w:rPr>
      </w:pPr>
      <w:r w:rsidRPr="00404AE9">
        <w:rPr>
          <w:rFonts w:ascii="Times New Roman" w:hAnsi="Times New Roman"/>
          <w:color w:val="FF0000"/>
          <w:sz w:val="28"/>
          <w:szCs w:val="28"/>
        </w:rPr>
        <w:t xml:space="preserve"> </w:t>
      </w:r>
    </w:p>
    <w:p w:rsidR="000D58E0" w:rsidRPr="00404AE9" w:rsidRDefault="000D58E0" w:rsidP="00A07671">
      <w:pPr>
        <w:pStyle w:val="Default"/>
        <w:rPr>
          <w:color w:val="auto"/>
          <w:sz w:val="28"/>
          <w:szCs w:val="28"/>
        </w:rPr>
      </w:pPr>
      <w:r w:rsidRPr="00404AE9">
        <w:rPr>
          <w:b/>
          <w:bCs/>
          <w:color w:val="auto"/>
          <w:sz w:val="28"/>
          <w:szCs w:val="28"/>
        </w:rPr>
        <w:t xml:space="preserve">1.2.5. Финансы </w:t>
      </w:r>
    </w:p>
    <w:p w:rsidR="00801BE2" w:rsidRPr="00801BE2" w:rsidRDefault="00801BE2" w:rsidP="00801BE2">
      <w:pPr>
        <w:pStyle w:val="Default"/>
        <w:jc w:val="both"/>
        <w:rPr>
          <w:color w:val="auto"/>
          <w:sz w:val="28"/>
          <w:szCs w:val="28"/>
        </w:rPr>
      </w:pPr>
      <w:r>
        <w:rPr>
          <w:color w:val="auto"/>
          <w:sz w:val="28"/>
          <w:szCs w:val="28"/>
        </w:rPr>
        <w:t xml:space="preserve">          </w:t>
      </w:r>
      <w:r w:rsidRPr="00801BE2">
        <w:rPr>
          <w:color w:val="auto"/>
          <w:sz w:val="28"/>
          <w:szCs w:val="28"/>
        </w:rPr>
        <w:t xml:space="preserve">Бюджет Ютановского сельского поселения формируется из налогов и  за счет межбюджетных трансфертов (дотаций, субвенций, иных межбюджетных трансфертов) из бюджета Волоконовского района. </w:t>
      </w:r>
    </w:p>
    <w:p w:rsidR="00801BE2" w:rsidRPr="00801BE2" w:rsidRDefault="00801BE2" w:rsidP="00801BE2">
      <w:pPr>
        <w:pStyle w:val="Default"/>
        <w:jc w:val="both"/>
        <w:rPr>
          <w:color w:val="auto"/>
          <w:sz w:val="28"/>
          <w:szCs w:val="28"/>
        </w:rPr>
      </w:pPr>
      <w:r w:rsidRPr="00801BE2">
        <w:rPr>
          <w:color w:val="auto"/>
          <w:sz w:val="28"/>
          <w:szCs w:val="28"/>
        </w:rPr>
        <w:t>Бюджет Ютановского сельского поселения за 2016 год по доходам составил</w:t>
      </w:r>
      <w:r w:rsidRPr="00801BE2">
        <w:rPr>
          <w:color w:val="FF0000"/>
          <w:sz w:val="28"/>
          <w:szCs w:val="28"/>
        </w:rPr>
        <w:t xml:space="preserve"> </w:t>
      </w:r>
      <w:r w:rsidRPr="00801BE2">
        <w:rPr>
          <w:color w:val="auto"/>
          <w:sz w:val="28"/>
          <w:szCs w:val="28"/>
        </w:rPr>
        <w:t xml:space="preserve">9770 тыс. руб. Всего поступило налоговых и неналоговых доходов за 2016 год 3130 тыс. руб. Так, удельный вес налоговых и неналоговых доходов в общем объеме доходов бюджета в 2016 году составил 32%. </w:t>
      </w:r>
    </w:p>
    <w:p w:rsidR="00801BE2" w:rsidRPr="00404AE9" w:rsidRDefault="00801BE2" w:rsidP="00801BE2">
      <w:pPr>
        <w:spacing w:line="240" w:lineRule="auto"/>
        <w:ind w:firstLine="840"/>
        <w:rPr>
          <w:rFonts w:ascii="Times New Roman" w:hAnsi="Times New Roman"/>
          <w:sz w:val="28"/>
          <w:szCs w:val="28"/>
        </w:rPr>
      </w:pPr>
      <w:r w:rsidRPr="00801BE2">
        <w:rPr>
          <w:rFonts w:ascii="Times New Roman" w:hAnsi="Times New Roman"/>
          <w:sz w:val="28"/>
          <w:szCs w:val="28"/>
        </w:rPr>
        <w:lastRenderedPageBreak/>
        <w:t>Бюджет сельского поселения в 2016 году по расходам исполнен в сумме 10216 тыс. рублей или на 99,9 % от запланированных расходов.</w:t>
      </w:r>
    </w:p>
    <w:p w:rsidR="000D58E0" w:rsidRPr="00404AE9" w:rsidRDefault="000D58E0" w:rsidP="00A07671">
      <w:pPr>
        <w:pStyle w:val="Default"/>
        <w:rPr>
          <w:color w:val="auto"/>
          <w:sz w:val="28"/>
          <w:szCs w:val="28"/>
        </w:rPr>
      </w:pPr>
      <w:r w:rsidRPr="00404AE9">
        <w:rPr>
          <w:b/>
          <w:bCs/>
          <w:color w:val="auto"/>
          <w:sz w:val="28"/>
          <w:szCs w:val="28"/>
        </w:rPr>
        <w:t xml:space="preserve">1.2.6. Социальная сфера </w:t>
      </w:r>
    </w:p>
    <w:p w:rsidR="00801BE2" w:rsidRPr="00404AE9" w:rsidRDefault="00614C63" w:rsidP="00801BE2">
      <w:pPr>
        <w:pStyle w:val="Default"/>
        <w:rPr>
          <w:color w:val="auto"/>
          <w:sz w:val="28"/>
          <w:szCs w:val="28"/>
        </w:rPr>
      </w:pPr>
      <w:r>
        <w:rPr>
          <w:color w:val="auto"/>
          <w:sz w:val="28"/>
          <w:szCs w:val="28"/>
        </w:rPr>
        <w:t xml:space="preserve">            </w:t>
      </w:r>
      <w:r w:rsidR="00801BE2" w:rsidRPr="00614C63">
        <w:rPr>
          <w:color w:val="auto"/>
          <w:sz w:val="28"/>
          <w:szCs w:val="28"/>
        </w:rPr>
        <w:t>В 2016 году среднесписочная численность занятых в экономике составила 320 человека. Среднемесячная номинальная начисленная заработная плата в целом за январь-декабрь 2016 года составила 28405,1 рубля.</w:t>
      </w:r>
      <w:r w:rsidR="00801BE2" w:rsidRPr="00614C63">
        <w:rPr>
          <w:color w:val="FF0000"/>
          <w:sz w:val="28"/>
          <w:szCs w:val="28"/>
        </w:rPr>
        <w:t xml:space="preserve"> </w:t>
      </w:r>
      <w:r w:rsidR="00801BE2" w:rsidRPr="00614C63">
        <w:rPr>
          <w:color w:val="auto"/>
          <w:sz w:val="28"/>
          <w:szCs w:val="28"/>
        </w:rPr>
        <w:t>По состоянию на 01 января 2017 года, численность безработных граждан, официально зарегистрированных в государственных учреждениях службы занятости населения, составила 7</w:t>
      </w:r>
      <w:r w:rsidR="000D45E9">
        <w:rPr>
          <w:color w:val="auto"/>
          <w:sz w:val="28"/>
          <w:szCs w:val="28"/>
        </w:rPr>
        <w:t xml:space="preserve"> </w:t>
      </w:r>
      <w:r w:rsidR="00801BE2" w:rsidRPr="00614C63">
        <w:rPr>
          <w:color w:val="auto"/>
          <w:sz w:val="28"/>
          <w:szCs w:val="28"/>
        </w:rPr>
        <w:t>человек, численность незанятых граждан составила 67 человек.</w:t>
      </w:r>
      <w:r w:rsidR="00801BE2" w:rsidRPr="00404AE9">
        <w:rPr>
          <w:color w:val="auto"/>
          <w:sz w:val="28"/>
          <w:szCs w:val="28"/>
        </w:rPr>
        <w:t xml:space="preserve"> </w:t>
      </w:r>
    </w:p>
    <w:p w:rsidR="000D58E0" w:rsidRPr="00404AE9" w:rsidRDefault="000D58E0" w:rsidP="00A07671">
      <w:pPr>
        <w:pStyle w:val="Default"/>
        <w:rPr>
          <w:color w:val="auto"/>
          <w:sz w:val="28"/>
          <w:szCs w:val="28"/>
        </w:rPr>
      </w:pPr>
      <w:r w:rsidRPr="00404AE9">
        <w:rPr>
          <w:b/>
          <w:bCs/>
          <w:color w:val="auto"/>
          <w:sz w:val="28"/>
          <w:szCs w:val="28"/>
        </w:rPr>
        <w:t xml:space="preserve">1.2.7. Здравоохранение </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2"/>
        <w:gridCol w:w="2946"/>
        <w:gridCol w:w="2944"/>
      </w:tblGrid>
      <w:tr w:rsidR="000D58E0" w:rsidRPr="00404AE9" w:rsidTr="00881669">
        <w:tc>
          <w:tcPr>
            <w:tcW w:w="3212" w:type="dxa"/>
          </w:tcPr>
          <w:p w:rsidR="000D58E0" w:rsidRPr="00404AE9" w:rsidRDefault="000D58E0" w:rsidP="00881669">
            <w:pPr>
              <w:ind w:firstLine="540"/>
              <w:rPr>
                <w:rFonts w:ascii="Times New Roman" w:hAnsi="Times New Roman"/>
                <w:sz w:val="28"/>
                <w:szCs w:val="28"/>
              </w:rPr>
            </w:pPr>
            <w:r w:rsidRPr="00404AE9">
              <w:rPr>
                <w:rFonts w:ascii="Times New Roman" w:hAnsi="Times New Roman"/>
                <w:sz w:val="28"/>
                <w:szCs w:val="28"/>
              </w:rPr>
              <w:t>Учреждение здравоохранения</w:t>
            </w:r>
          </w:p>
        </w:tc>
        <w:tc>
          <w:tcPr>
            <w:tcW w:w="2946" w:type="dxa"/>
          </w:tcPr>
          <w:p w:rsidR="000D58E0" w:rsidRPr="00404AE9" w:rsidRDefault="000D58E0" w:rsidP="00881669">
            <w:pPr>
              <w:ind w:firstLine="6"/>
              <w:rPr>
                <w:rFonts w:ascii="Times New Roman" w:hAnsi="Times New Roman"/>
                <w:sz w:val="28"/>
                <w:szCs w:val="28"/>
              </w:rPr>
            </w:pPr>
            <w:r w:rsidRPr="00404AE9">
              <w:rPr>
                <w:rFonts w:ascii="Times New Roman" w:hAnsi="Times New Roman"/>
                <w:sz w:val="28"/>
                <w:szCs w:val="28"/>
              </w:rPr>
              <w:t>Адрес</w:t>
            </w:r>
          </w:p>
        </w:tc>
        <w:tc>
          <w:tcPr>
            <w:tcW w:w="2944" w:type="dxa"/>
          </w:tcPr>
          <w:p w:rsidR="000D58E0" w:rsidRPr="00404AE9" w:rsidRDefault="000D58E0" w:rsidP="00FA35C8">
            <w:pPr>
              <w:ind w:firstLine="34"/>
              <w:jc w:val="left"/>
              <w:rPr>
                <w:rFonts w:ascii="Times New Roman" w:hAnsi="Times New Roman"/>
                <w:sz w:val="28"/>
                <w:szCs w:val="28"/>
              </w:rPr>
            </w:pPr>
            <w:r w:rsidRPr="00404AE9">
              <w:rPr>
                <w:rFonts w:ascii="Times New Roman" w:hAnsi="Times New Roman"/>
                <w:sz w:val="28"/>
                <w:szCs w:val="28"/>
              </w:rPr>
              <w:t>Количество обслуживаемых</w:t>
            </w:r>
          </w:p>
          <w:p w:rsidR="000D58E0" w:rsidRPr="00404AE9" w:rsidRDefault="000D58E0" w:rsidP="00FA35C8">
            <w:pPr>
              <w:ind w:firstLine="34"/>
              <w:jc w:val="left"/>
              <w:rPr>
                <w:rFonts w:ascii="Times New Roman" w:hAnsi="Times New Roman"/>
                <w:sz w:val="28"/>
                <w:szCs w:val="28"/>
              </w:rPr>
            </w:pPr>
            <w:r w:rsidRPr="00404AE9">
              <w:rPr>
                <w:rFonts w:ascii="Times New Roman" w:hAnsi="Times New Roman"/>
                <w:sz w:val="28"/>
                <w:szCs w:val="28"/>
              </w:rPr>
              <w:t>(чел.)</w:t>
            </w:r>
          </w:p>
        </w:tc>
      </w:tr>
      <w:tr w:rsidR="000D58E0" w:rsidRPr="00404AE9" w:rsidTr="00881669">
        <w:tc>
          <w:tcPr>
            <w:tcW w:w="3212" w:type="dxa"/>
          </w:tcPr>
          <w:p w:rsidR="000D58E0" w:rsidRPr="00404AE9" w:rsidRDefault="000D58E0" w:rsidP="00881669">
            <w:pPr>
              <w:ind w:firstLine="540"/>
              <w:rPr>
                <w:rFonts w:ascii="Times New Roman" w:hAnsi="Times New Roman"/>
                <w:sz w:val="28"/>
                <w:szCs w:val="28"/>
              </w:rPr>
            </w:pPr>
            <w:r w:rsidRPr="00404AE9">
              <w:rPr>
                <w:rFonts w:ascii="Times New Roman" w:hAnsi="Times New Roman"/>
                <w:sz w:val="28"/>
                <w:szCs w:val="28"/>
              </w:rPr>
              <w:t>ФАП</w:t>
            </w:r>
            <w:r w:rsidR="00205612">
              <w:rPr>
                <w:rFonts w:ascii="Times New Roman" w:hAnsi="Times New Roman"/>
                <w:sz w:val="28"/>
                <w:szCs w:val="28"/>
              </w:rPr>
              <w:t xml:space="preserve"> с. Нижние Лубянки</w:t>
            </w:r>
          </w:p>
        </w:tc>
        <w:tc>
          <w:tcPr>
            <w:tcW w:w="2946" w:type="dxa"/>
          </w:tcPr>
          <w:p w:rsidR="000D58E0" w:rsidRPr="00404AE9" w:rsidRDefault="000D58E0" w:rsidP="00881669">
            <w:pPr>
              <w:ind w:firstLine="6"/>
              <w:rPr>
                <w:rFonts w:ascii="Times New Roman" w:hAnsi="Times New Roman"/>
                <w:sz w:val="28"/>
                <w:szCs w:val="28"/>
              </w:rPr>
            </w:pPr>
            <w:r w:rsidRPr="00404AE9">
              <w:rPr>
                <w:rFonts w:ascii="Times New Roman" w:hAnsi="Times New Roman"/>
                <w:sz w:val="28"/>
                <w:szCs w:val="28"/>
              </w:rPr>
              <w:t xml:space="preserve">с. </w:t>
            </w:r>
            <w:r w:rsidR="00205612">
              <w:rPr>
                <w:rFonts w:ascii="Times New Roman" w:hAnsi="Times New Roman"/>
                <w:sz w:val="28"/>
                <w:szCs w:val="28"/>
              </w:rPr>
              <w:t>Нижние Лубянки,</w:t>
            </w:r>
          </w:p>
          <w:p w:rsidR="000D58E0" w:rsidRPr="00404AE9" w:rsidRDefault="000D58E0" w:rsidP="00205612">
            <w:pPr>
              <w:ind w:firstLine="6"/>
              <w:rPr>
                <w:rFonts w:ascii="Times New Roman" w:hAnsi="Times New Roman"/>
                <w:sz w:val="28"/>
                <w:szCs w:val="28"/>
              </w:rPr>
            </w:pPr>
            <w:r w:rsidRPr="00404AE9">
              <w:rPr>
                <w:rFonts w:ascii="Times New Roman" w:hAnsi="Times New Roman"/>
                <w:sz w:val="28"/>
                <w:szCs w:val="28"/>
              </w:rPr>
              <w:t>ул. Центральная</w:t>
            </w:r>
            <w:r w:rsidR="00205612">
              <w:rPr>
                <w:rFonts w:ascii="Times New Roman" w:hAnsi="Times New Roman"/>
                <w:sz w:val="28"/>
                <w:szCs w:val="28"/>
              </w:rPr>
              <w:t>,</w:t>
            </w:r>
            <w:r w:rsidRPr="00404AE9">
              <w:rPr>
                <w:rFonts w:ascii="Times New Roman" w:hAnsi="Times New Roman"/>
                <w:sz w:val="28"/>
                <w:szCs w:val="28"/>
              </w:rPr>
              <w:t xml:space="preserve"> д.</w:t>
            </w:r>
            <w:r w:rsidR="00205612">
              <w:rPr>
                <w:rFonts w:ascii="Times New Roman" w:hAnsi="Times New Roman"/>
                <w:sz w:val="28"/>
                <w:szCs w:val="28"/>
              </w:rPr>
              <w:t>19</w:t>
            </w:r>
          </w:p>
        </w:tc>
        <w:tc>
          <w:tcPr>
            <w:tcW w:w="2944" w:type="dxa"/>
          </w:tcPr>
          <w:p w:rsidR="000D58E0" w:rsidRPr="00404AE9" w:rsidRDefault="00205612" w:rsidP="00881669">
            <w:pPr>
              <w:ind w:firstLine="540"/>
              <w:rPr>
                <w:rFonts w:ascii="Times New Roman" w:hAnsi="Times New Roman"/>
                <w:sz w:val="28"/>
                <w:szCs w:val="28"/>
              </w:rPr>
            </w:pPr>
            <w:r>
              <w:rPr>
                <w:rFonts w:ascii="Times New Roman" w:hAnsi="Times New Roman"/>
                <w:sz w:val="28"/>
                <w:szCs w:val="28"/>
              </w:rPr>
              <w:t>847</w:t>
            </w:r>
          </w:p>
        </w:tc>
      </w:tr>
      <w:tr w:rsidR="000D58E0" w:rsidRPr="00404AE9" w:rsidTr="00881669">
        <w:tc>
          <w:tcPr>
            <w:tcW w:w="3212" w:type="dxa"/>
          </w:tcPr>
          <w:p w:rsidR="000D58E0" w:rsidRPr="00404AE9" w:rsidRDefault="000D58E0" w:rsidP="00881669">
            <w:pPr>
              <w:ind w:firstLine="540"/>
              <w:rPr>
                <w:rFonts w:ascii="Times New Roman" w:hAnsi="Times New Roman"/>
                <w:sz w:val="28"/>
                <w:szCs w:val="28"/>
              </w:rPr>
            </w:pPr>
            <w:r w:rsidRPr="00404AE9">
              <w:rPr>
                <w:rFonts w:ascii="Times New Roman" w:hAnsi="Times New Roman"/>
                <w:sz w:val="28"/>
                <w:szCs w:val="28"/>
              </w:rPr>
              <w:t>ФАП</w:t>
            </w:r>
            <w:r w:rsidR="00205612">
              <w:rPr>
                <w:rFonts w:ascii="Times New Roman" w:hAnsi="Times New Roman"/>
                <w:sz w:val="28"/>
                <w:szCs w:val="28"/>
              </w:rPr>
              <w:t xml:space="preserve"> с. Верхние Лубянки</w:t>
            </w:r>
          </w:p>
        </w:tc>
        <w:tc>
          <w:tcPr>
            <w:tcW w:w="2946" w:type="dxa"/>
          </w:tcPr>
          <w:p w:rsidR="000D58E0" w:rsidRPr="00404AE9" w:rsidRDefault="000D58E0" w:rsidP="00881669">
            <w:pPr>
              <w:ind w:firstLine="6"/>
              <w:rPr>
                <w:rFonts w:ascii="Times New Roman" w:hAnsi="Times New Roman"/>
                <w:sz w:val="28"/>
                <w:szCs w:val="28"/>
              </w:rPr>
            </w:pPr>
            <w:r w:rsidRPr="00404AE9">
              <w:rPr>
                <w:rFonts w:ascii="Times New Roman" w:hAnsi="Times New Roman"/>
                <w:sz w:val="28"/>
                <w:szCs w:val="28"/>
              </w:rPr>
              <w:t xml:space="preserve">с. </w:t>
            </w:r>
            <w:r w:rsidR="00205612">
              <w:rPr>
                <w:rFonts w:ascii="Times New Roman" w:hAnsi="Times New Roman"/>
                <w:sz w:val="28"/>
                <w:szCs w:val="28"/>
              </w:rPr>
              <w:t>Верхние Лубянки,</w:t>
            </w:r>
            <w:r w:rsidRPr="00404AE9">
              <w:rPr>
                <w:rFonts w:ascii="Times New Roman" w:hAnsi="Times New Roman"/>
                <w:sz w:val="28"/>
                <w:szCs w:val="28"/>
              </w:rPr>
              <w:t xml:space="preserve"> </w:t>
            </w:r>
          </w:p>
          <w:p w:rsidR="000D58E0" w:rsidRPr="00404AE9" w:rsidRDefault="00205612" w:rsidP="00205612">
            <w:pPr>
              <w:ind w:firstLine="6"/>
              <w:rPr>
                <w:rFonts w:ascii="Times New Roman" w:hAnsi="Times New Roman"/>
                <w:sz w:val="28"/>
                <w:szCs w:val="28"/>
              </w:rPr>
            </w:pPr>
            <w:r>
              <w:rPr>
                <w:rFonts w:ascii="Times New Roman" w:hAnsi="Times New Roman"/>
                <w:sz w:val="28"/>
                <w:szCs w:val="28"/>
              </w:rPr>
              <w:t>ул. Центральная, д.1А</w:t>
            </w:r>
          </w:p>
        </w:tc>
        <w:tc>
          <w:tcPr>
            <w:tcW w:w="2944" w:type="dxa"/>
          </w:tcPr>
          <w:p w:rsidR="000D58E0" w:rsidRPr="00404AE9" w:rsidRDefault="00205612" w:rsidP="00881669">
            <w:pPr>
              <w:ind w:firstLine="540"/>
              <w:rPr>
                <w:rFonts w:ascii="Times New Roman" w:hAnsi="Times New Roman"/>
                <w:sz w:val="28"/>
                <w:szCs w:val="28"/>
              </w:rPr>
            </w:pPr>
            <w:r>
              <w:rPr>
                <w:rFonts w:ascii="Times New Roman" w:hAnsi="Times New Roman"/>
                <w:sz w:val="28"/>
                <w:szCs w:val="28"/>
              </w:rPr>
              <w:t>331</w:t>
            </w:r>
          </w:p>
        </w:tc>
      </w:tr>
      <w:tr w:rsidR="000D58E0" w:rsidRPr="00404AE9" w:rsidTr="00881669">
        <w:tc>
          <w:tcPr>
            <w:tcW w:w="3212" w:type="dxa"/>
          </w:tcPr>
          <w:p w:rsidR="000D58E0" w:rsidRPr="00404AE9" w:rsidRDefault="000D58E0" w:rsidP="00881669">
            <w:pPr>
              <w:ind w:firstLine="540"/>
              <w:rPr>
                <w:rFonts w:ascii="Times New Roman" w:hAnsi="Times New Roman"/>
                <w:sz w:val="28"/>
                <w:szCs w:val="28"/>
              </w:rPr>
            </w:pPr>
            <w:r w:rsidRPr="00404AE9">
              <w:rPr>
                <w:rFonts w:ascii="Times New Roman" w:hAnsi="Times New Roman"/>
                <w:sz w:val="28"/>
                <w:szCs w:val="28"/>
              </w:rPr>
              <w:t>ФАП</w:t>
            </w:r>
            <w:r w:rsidR="00205612">
              <w:rPr>
                <w:rFonts w:ascii="Times New Roman" w:hAnsi="Times New Roman"/>
                <w:sz w:val="28"/>
                <w:szCs w:val="28"/>
              </w:rPr>
              <w:t xml:space="preserve"> п. Малиново</w:t>
            </w:r>
          </w:p>
        </w:tc>
        <w:tc>
          <w:tcPr>
            <w:tcW w:w="2946" w:type="dxa"/>
          </w:tcPr>
          <w:p w:rsidR="000D58E0" w:rsidRPr="00404AE9" w:rsidRDefault="00205612" w:rsidP="00881669">
            <w:pPr>
              <w:ind w:firstLine="6"/>
              <w:rPr>
                <w:rFonts w:ascii="Times New Roman" w:hAnsi="Times New Roman"/>
                <w:sz w:val="28"/>
                <w:szCs w:val="28"/>
              </w:rPr>
            </w:pPr>
            <w:r>
              <w:rPr>
                <w:rFonts w:ascii="Times New Roman" w:hAnsi="Times New Roman"/>
                <w:sz w:val="28"/>
                <w:szCs w:val="28"/>
              </w:rPr>
              <w:t>п</w:t>
            </w:r>
            <w:r w:rsidR="000D58E0" w:rsidRPr="00404AE9">
              <w:rPr>
                <w:rFonts w:ascii="Times New Roman" w:hAnsi="Times New Roman"/>
                <w:sz w:val="28"/>
                <w:szCs w:val="28"/>
              </w:rPr>
              <w:t xml:space="preserve">. </w:t>
            </w:r>
            <w:r>
              <w:rPr>
                <w:rFonts w:ascii="Times New Roman" w:hAnsi="Times New Roman"/>
                <w:sz w:val="28"/>
                <w:szCs w:val="28"/>
              </w:rPr>
              <w:t>Малиново</w:t>
            </w:r>
            <w:r w:rsidR="000D58E0" w:rsidRPr="00404AE9">
              <w:rPr>
                <w:rFonts w:ascii="Times New Roman" w:hAnsi="Times New Roman"/>
                <w:sz w:val="28"/>
                <w:szCs w:val="28"/>
              </w:rPr>
              <w:t xml:space="preserve"> </w:t>
            </w:r>
          </w:p>
          <w:p w:rsidR="000D58E0" w:rsidRPr="00404AE9" w:rsidRDefault="000D58E0" w:rsidP="00205612">
            <w:pPr>
              <w:ind w:firstLine="6"/>
              <w:rPr>
                <w:rFonts w:ascii="Times New Roman" w:hAnsi="Times New Roman"/>
                <w:sz w:val="28"/>
                <w:szCs w:val="28"/>
              </w:rPr>
            </w:pPr>
            <w:r w:rsidRPr="00404AE9">
              <w:rPr>
                <w:rFonts w:ascii="Times New Roman" w:hAnsi="Times New Roman"/>
                <w:sz w:val="28"/>
                <w:szCs w:val="28"/>
              </w:rPr>
              <w:t xml:space="preserve">ул. </w:t>
            </w:r>
            <w:r w:rsidR="00205612">
              <w:rPr>
                <w:rFonts w:ascii="Times New Roman" w:hAnsi="Times New Roman"/>
                <w:sz w:val="28"/>
                <w:szCs w:val="28"/>
              </w:rPr>
              <w:t>Молодежная</w:t>
            </w:r>
            <w:r w:rsidRPr="00404AE9">
              <w:rPr>
                <w:rFonts w:ascii="Times New Roman" w:hAnsi="Times New Roman"/>
                <w:sz w:val="28"/>
                <w:szCs w:val="28"/>
              </w:rPr>
              <w:t xml:space="preserve"> д.</w:t>
            </w:r>
            <w:r w:rsidR="00205612">
              <w:rPr>
                <w:rFonts w:ascii="Times New Roman" w:hAnsi="Times New Roman"/>
                <w:sz w:val="28"/>
                <w:szCs w:val="28"/>
              </w:rPr>
              <w:t>13</w:t>
            </w:r>
          </w:p>
        </w:tc>
        <w:tc>
          <w:tcPr>
            <w:tcW w:w="2944" w:type="dxa"/>
          </w:tcPr>
          <w:p w:rsidR="000D58E0" w:rsidRPr="00404AE9" w:rsidRDefault="00205612" w:rsidP="00881669">
            <w:pPr>
              <w:ind w:firstLine="540"/>
              <w:rPr>
                <w:rFonts w:ascii="Times New Roman" w:hAnsi="Times New Roman"/>
                <w:sz w:val="28"/>
                <w:szCs w:val="28"/>
              </w:rPr>
            </w:pPr>
            <w:r>
              <w:rPr>
                <w:rFonts w:ascii="Times New Roman" w:hAnsi="Times New Roman"/>
                <w:sz w:val="28"/>
                <w:szCs w:val="28"/>
              </w:rPr>
              <w:t>263</w:t>
            </w:r>
          </w:p>
        </w:tc>
      </w:tr>
      <w:tr w:rsidR="00205612" w:rsidRPr="00404AE9" w:rsidTr="00881669">
        <w:tc>
          <w:tcPr>
            <w:tcW w:w="3212" w:type="dxa"/>
          </w:tcPr>
          <w:p w:rsidR="00205612" w:rsidRPr="00404AE9" w:rsidRDefault="00205612" w:rsidP="00205612">
            <w:pPr>
              <w:ind w:firstLine="540"/>
              <w:rPr>
                <w:rFonts w:ascii="Times New Roman" w:hAnsi="Times New Roman"/>
                <w:sz w:val="28"/>
                <w:szCs w:val="28"/>
              </w:rPr>
            </w:pPr>
            <w:r w:rsidRPr="00404AE9">
              <w:rPr>
                <w:rFonts w:ascii="Times New Roman" w:hAnsi="Times New Roman"/>
                <w:sz w:val="28"/>
                <w:szCs w:val="28"/>
              </w:rPr>
              <w:t>ФАП</w:t>
            </w:r>
            <w:r>
              <w:rPr>
                <w:rFonts w:ascii="Times New Roman" w:hAnsi="Times New Roman"/>
                <w:sz w:val="28"/>
                <w:szCs w:val="28"/>
              </w:rPr>
              <w:t xml:space="preserve"> с. Чапельное</w:t>
            </w:r>
          </w:p>
        </w:tc>
        <w:tc>
          <w:tcPr>
            <w:tcW w:w="2946" w:type="dxa"/>
          </w:tcPr>
          <w:p w:rsidR="00205612" w:rsidRPr="00404AE9" w:rsidRDefault="00205612" w:rsidP="00205612">
            <w:pPr>
              <w:ind w:firstLine="6"/>
              <w:rPr>
                <w:rFonts w:ascii="Times New Roman" w:hAnsi="Times New Roman"/>
                <w:sz w:val="28"/>
                <w:szCs w:val="28"/>
              </w:rPr>
            </w:pPr>
            <w:r w:rsidRPr="00404AE9">
              <w:rPr>
                <w:rFonts w:ascii="Times New Roman" w:hAnsi="Times New Roman"/>
                <w:sz w:val="28"/>
                <w:szCs w:val="28"/>
              </w:rPr>
              <w:t xml:space="preserve">с. </w:t>
            </w:r>
            <w:r>
              <w:rPr>
                <w:rFonts w:ascii="Times New Roman" w:hAnsi="Times New Roman"/>
                <w:sz w:val="28"/>
                <w:szCs w:val="28"/>
              </w:rPr>
              <w:t>Чапельное,</w:t>
            </w:r>
            <w:r w:rsidRPr="00404AE9">
              <w:rPr>
                <w:rFonts w:ascii="Times New Roman" w:hAnsi="Times New Roman"/>
                <w:sz w:val="28"/>
                <w:szCs w:val="28"/>
              </w:rPr>
              <w:t xml:space="preserve"> </w:t>
            </w:r>
          </w:p>
          <w:p w:rsidR="00205612" w:rsidRDefault="00205612" w:rsidP="00205612">
            <w:pPr>
              <w:ind w:firstLine="6"/>
              <w:rPr>
                <w:rFonts w:ascii="Times New Roman" w:hAnsi="Times New Roman"/>
                <w:sz w:val="28"/>
                <w:szCs w:val="28"/>
              </w:rPr>
            </w:pPr>
            <w:r>
              <w:rPr>
                <w:rFonts w:ascii="Times New Roman" w:hAnsi="Times New Roman"/>
                <w:sz w:val="28"/>
                <w:szCs w:val="28"/>
              </w:rPr>
              <w:t xml:space="preserve">ул. Центральная,  </w:t>
            </w:r>
          </w:p>
          <w:p w:rsidR="00205612" w:rsidRPr="00404AE9" w:rsidRDefault="00C60B63" w:rsidP="00205612">
            <w:pPr>
              <w:ind w:firstLine="6"/>
              <w:rPr>
                <w:rFonts w:ascii="Times New Roman" w:hAnsi="Times New Roman"/>
                <w:sz w:val="28"/>
                <w:szCs w:val="28"/>
              </w:rPr>
            </w:pPr>
            <w:r>
              <w:rPr>
                <w:rFonts w:ascii="Times New Roman" w:hAnsi="Times New Roman"/>
                <w:sz w:val="28"/>
                <w:szCs w:val="28"/>
              </w:rPr>
              <w:t>д.26</w:t>
            </w:r>
            <w:r w:rsidR="00205612">
              <w:rPr>
                <w:rFonts w:ascii="Times New Roman" w:hAnsi="Times New Roman"/>
                <w:sz w:val="28"/>
                <w:szCs w:val="28"/>
              </w:rPr>
              <w:t>Б</w:t>
            </w:r>
          </w:p>
        </w:tc>
        <w:tc>
          <w:tcPr>
            <w:tcW w:w="2944" w:type="dxa"/>
          </w:tcPr>
          <w:p w:rsidR="00205612" w:rsidRPr="00614C63" w:rsidRDefault="00614C63" w:rsidP="00205612">
            <w:pPr>
              <w:ind w:firstLine="540"/>
              <w:rPr>
                <w:rFonts w:ascii="Times New Roman" w:hAnsi="Times New Roman"/>
                <w:sz w:val="28"/>
                <w:szCs w:val="28"/>
              </w:rPr>
            </w:pPr>
            <w:r w:rsidRPr="00614C63">
              <w:rPr>
                <w:rFonts w:ascii="Times New Roman" w:hAnsi="Times New Roman"/>
                <w:sz w:val="28"/>
                <w:szCs w:val="28"/>
              </w:rPr>
              <w:t>318</w:t>
            </w:r>
          </w:p>
        </w:tc>
      </w:tr>
      <w:tr w:rsidR="00205612" w:rsidRPr="00404AE9" w:rsidTr="00881669">
        <w:tc>
          <w:tcPr>
            <w:tcW w:w="3212" w:type="dxa"/>
          </w:tcPr>
          <w:p w:rsidR="00205612" w:rsidRPr="00404AE9" w:rsidRDefault="00205612" w:rsidP="00881669">
            <w:pPr>
              <w:ind w:firstLine="540"/>
              <w:rPr>
                <w:rFonts w:ascii="Times New Roman" w:hAnsi="Times New Roman"/>
                <w:sz w:val="28"/>
                <w:szCs w:val="28"/>
              </w:rPr>
            </w:pPr>
            <w:r>
              <w:rPr>
                <w:rFonts w:ascii="Times New Roman" w:hAnsi="Times New Roman"/>
                <w:sz w:val="28"/>
                <w:szCs w:val="28"/>
              </w:rPr>
              <w:t>ОСВ с. Ютановка</w:t>
            </w:r>
          </w:p>
        </w:tc>
        <w:tc>
          <w:tcPr>
            <w:tcW w:w="2946" w:type="dxa"/>
          </w:tcPr>
          <w:p w:rsidR="00205612" w:rsidRPr="00404AE9" w:rsidRDefault="00205612" w:rsidP="00205612">
            <w:pPr>
              <w:ind w:firstLine="6"/>
              <w:rPr>
                <w:rFonts w:ascii="Times New Roman" w:hAnsi="Times New Roman"/>
                <w:sz w:val="28"/>
                <w:szCs w:val="28"/>
              </w:rPr>
            </w:pPr>
            <w:r w:rsidRPr="00404AE9">
              <w:rPr>
                <w:rFonts w:ascii="Times New Roman" w:hAnsi="Times New Roman"/>
                <w:sz w:val="28"/>
                <w:szCs w:val="28"/>
              </w:rPr>
              <w:t xml:space="preserve">с. </w:t>
            </w:r>
            <w:r>
              <w:rPr>
                <w:rFonts w:ascii="Times New Roman" w:hAnsi="Times New Roman"/>
                <w:sz w:val="28"/>
                <w:szCs w:val="28"/>
              </w:rPr>
              <w:t>Ютановка,</w:t>
            </w:r>
            <w:r w:rsidRPr="00404AE9">
              <w:rPr>
                <w:rFonts w:ascii="Times New Roman" w:hAnsi="Times New Roman"/>
                <w:sz w:val="28"/>
                <w:szCs w:val="28"/>
              </w:rPr>
              <w:t xml:space="preserve"> </w:t>
            </w:r>
          </w:p>
          <w:p w:rsidR="00205612" w:rsidRPr="00404AE9" w:rsidRDefault="00205612" w:rsidP="00205612">
            <w:pPr>
              <w:ind w:firstLine="6"/>
              <w:rPr>
                <w:rFonts w:ascii="Times New Roman" w:hAnsi="Times New Roman"/>
                <w:sz w:val="28"/>
                <w:szCs w:val="28"/>
              </w:rPr>
            </w:pPr>
            <w:r>
              <w:rPr>
                <w:rFonts w:ascii="Times New Roman" w:hAnsi="Times New Roman"/>
                <w:sz w:val="28"/>
                <w:szCs w:val="28"/>
              </w:rPr>
              <w:t>ул. Ковалевского, д.5</w:t>
            </w:r>
          </w:p>
        </w:tc>
        <w:tc>
          <w:tcPr>
            <w:tcW w:w="2944" w:type="dxa"/>
          </w:tcPr>
          <w:p w:rsidR="00205612" w:rsidRPr="00404AE9" w:rsidRDefault="00205612" w:rsidP="00205612">
            <w:pPr>
              <w:ind w:firstLine="540"/>
              <w:rPr>
                <w:rFonts w:ascii="Times New Roman" w:hAnsi="Times New Roman"/>
                <w:sz w:val="28"/>
                <w:szCs w:val="28"/>
              </w:rPr>
            </w:pPr>
            <w:r>
              <w:rPr>
                <w:rFonts w:ascii="Times New Roman" w:hAnsi="Times New Roman"/>
                <w:sz w:val="28"/>
                <w:szCs w:val="28"/>
              </w:rPr>
              <w:t>924</w:t>
            </w:r>
          </w:p>
        </w:tc>
      </w:tr>
    </w:tbl>
    <w:p w:rsidR="000D58E0" w:rsidRPr="00404AE9" w:rsidRDefault="000D58E0" w:rsidP="00A07671">
      <w:pPr>
        <w:pStyle w:val="Default"/>
        <w:rPr>
          <w:color w:val="auto"/>
          <w:sz w:val="28"/>
          <w:szCs w:val="28"/>
        </w:rPr>
      </w:pPr>
      <w:r w:rsidRPr="00404AE9">
        <w:rPr>
          <w:b/>
          <w:bCs/>
          <w:color w:val="auto"/>
          <w:sz w:val="28"/>
          <w:szCs w:val="28"/>
        </w:rPr>
        <w:t xml:space="preserve">1.2.8. Образование </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2"/>
        <w:gridCol w:w="2946"/>
        <w:gridCol w:w="2944"/>
      </w:tblGrid>
      <w:tr w:rsidR="000D58E0" w:rsidRPr="00404AE9" w:rsidTr="00881669">
        <w:tc>
          <w:tcPr>
            <w:tcW w:w="3212" w:type="dxa"/>
          </w:tcPr>
          <w:p w:rsidR="000D58E0" w:rsidRPr="00404AE9" w:rsidRDefault="000D58E0" w:rsidP="00FA35C8">
            <w:pPr>
              <w:ind w:firstLine="0"/>
              <w:rPr>
                <w:rFonts w:ascii="Times New Roman" w:hAnsi="Times New Roman"/>
                <w:sz w:val="28"/>
                <w:szCs w:val="28"/>
              </w:rPr>
            </w:pPr>
            <w:r w:rsidRPr="00404AE9">
              <w:rPr>
                <w:rFonts w:ascii="Times New Roman" w:hAnsi="Times New Roman"/>
                <w:sz w:val="28"/>
                <w:szCs w:val="28"/>
              </w:rPr>
              <w:t>Учреждение образования</w:t>
            </w:r>
          </w:p>
        </w:tc>
        <w:tc>
          <w:tcPr>
            <w:tcW w:w="2946" w:type="dxa"/>
          </w:tcPr>
          <w:p w:rsidR="000D58E0" w:rsidRPr="00404AE9" w:rsidRDefault="000D58E0" w:rsidP="00881669">
            <w:pPr>
              <w:ind w:firstLine="6"/>
              <w:rPr>
                <w:rFonts w:ascii="Times New Roman" w:hAnsi="Times New Roman"/>
                <w:sz w:val="28"/>
                <w:szCs w:val="28"/>
              </w:rPr>
            </w:pPr>
            <w:r w:rsidRPr="00404AE9">
              <w:rPr>
                <w:rFonts w:ascii="Times New Roman" w:hAnsi="Times New Roman"/>
                <w:sz w:val="28"/>
                <w:szCs w:val="28"/>
              </w:rPr>
              <w:t>Адрес</w:t>
            </w:r>
          </w:p>
        </w:tc>
        <w:tc>
          <w:tcPr>
            <w:tcW w:w="2944" w:type="dxa"/>
          </w:tcPr>
          <w:p w:rsidR="000D58E0" w:rsidRPr="00404AE9" w:rsidRDefault="000D58E0" w:rsidP="00FA35C8">
            <w:pPr>
              <w:ind w:firstLine="0"/>
              <w:jc w:val="left"/>
              <w:rPr>
                <w:rFonts w:ascii="Times New Roman" w:hAnsi="Times New Roman"/>
                <w:sz w:val="28"/>
                <w:szCs w:val="28"/>
              </w:rPr>
            </w:pPr>
            <w:r w:rsidRPr="00404AE9">
              <w:rPr>
                <w:rFonts w:ascii="Times New Roman" w:hAnsi="Times New Roman"/>
                <w:sz w:val="28"/>
                <w:szCs w:val="28"/>
              </w:rPr>
              <w:t>Количество обучающихся</w:t>
            </w:r>
          </w:p>
          <w:p w:rsidR="000D58E0" w:rsidRPr="00404AE9" w:rsidRDefault="000D58E0" w:rsidP="00FA35C8">
            <w:pPr>
              <w:ind w:firstLine="37"/>
              <w:jc w:val="left"/>
              <w:rPr>
                <w:rFonts w:ascii="Times New Roman" w:hAnsi="Times New Roman"/>
                <w:sz w:val="28"/>
                <w:szCs w:val="28"/>
              </w:rPr>
            </w:pPr>
            <w:r w:rsidRPr="00404AE9">
              <w:rPr>
                <w:rFonts w:ascii="Times New Roman" w:hAnsi="Times New Roman"/>
                <w:sz w:val="28"/>
                <w:szCs w:val="28"/>
              </w:rPr>
              <w:t>(школа/дошкольная группа)</w:t>
            </w:r>
          </w:p>
        </w:tc>
      </w:tr>
      <w:tr w:rsidR="00083B72" w:rsidRPr="00404AE9" w:rsidTr="00881669">
        <w:tc>
          <w:tcPr>
            <w:tcW w:w="3212" w:type="dxa"/>
          </w:tcPr>
          <w:p w:rsidR="00083B72" w:rsidRPr="00404AE9" w:rsidRDefault="00083B72" w:rsidP="00083B72">
            <w:pPr>
              <w:ind w:firstLine="0"/>
              <w:rPr>
                <w:rFonts w:ascii="Times New Roman" w:hAnsi="Times New Roman"/>
                <w:sz w:val="28"/>
                <w:szCs w:val="28"/>
              </w:rPr>
            </w:pPr>
            <w:r>
              <w:rPr>
                <w:rFonts w:ascii="Times New Roman" w:hAnsi="Times New Roman"/>
                <w:sz w:val="28"/>
                <w:szCs w:val="28"/>
              </w:rPr>
              <w:t>ОГАОУСПО «Ютановский агромеханический техникум»</w:t>
            </w:r>
          </w:p>
        </w:tc>
        <w:tc>
          <w:tcPr>
            <w:tcW w:w="2946" w:type="dxa"/>
          </w:tcPr>
          <w:p w:rsidR="00083B72" w:rsidRPr="00404AE9" w:rsidRDefault="00083B72" w:rsidP="00083B72">
            <w:pPr>
              <w:ind w:firstLine="6"/>
              <w:rPr>
                <w:rFonts w:ascii="Times New Roman" w:hAnsi="Times New Roman"/>
                <w:sz w:val="28"/>
                <w:szCs w:val="28"/>
              </w:rPr>
            </w:pPr>
            <w:r w:rsidRPr="00404AE9">
              <w:rPr>
                <w:rFonts w:ascii="Times New Roman" w:hAnsi="Times New Roman"/>
                <w:sz w:val="28"/>
                <w:szCs w:val="28"/>
              </w:rPr>
              <w:t xml:space="preserve">с. </w:t>
            </w:r>
            <w:r>
              <w:rPr>
                <w:rFonts w:ascii="Times New Roman" w:hAnsi="Times New Roman"/>
                <w:sz w:val="28"/>
                <w:szCs w:val="28"/>
              </w:rPr>
              <w:t>Ютановка,</w:t>
            </w:r>
            <w:r w:rsidRPr="00404AE9">
              <w:rPr>
                <w:rFonts w:ascii="Times New Roman" w:hAnsi="Times New Roman"/>
                <w:sz w:val="28"/>
                <w:szCs w:val="28"/>
              </w:rPr>
              <w:t xml:space="preserve"> </w:t>
            </w:r>
          </w:p>
          <w:p w:rsidR="00083B72" w:rsidRPr="00404AE9" w:rsidRDefault="00083B72" w:rsidP="00083B72">
            <w:pPr>
              <w:ind w:firstLine="6"/>
              <w:rPr>
                <w:rFonts w:ascii="Times New Roman" w:hAnsi="Times New Roman"/>
                <w:sz w:val="28"/>
                <w:szCs w:val="28"/>
              </w:rPr>
            </w:pPr>
            <w:r w:rsidRPr="00404AE9">
              <w:rPr>
                <w:rFonts w:ascii="Times New Roman" w:hAnsi="Times New Roman"/>
                <w:sz w:val="28"/>
                <w:szCs w:val="28"/>
              </w:rPr>
              <w:t xml:space="preserve">ул. </w:t>
            </w:r>
            <w:r>
              <w:rPr>
                <w:rFonts w:ascii="Times New Roman" w:hAnsi="Times New Roman"/>
                <w:sz w:val="28"/>
                <w:szCs w:val="28"/>
              </w:rPr>
              <w:t>Студенческая,</w:t>
            </w:r>
            <w:r w:rsidRPr="00404AE9">
              <w:rPr>
                <w:rFonts w:ascii="Times New Roman" w:hAnsi="Times New Roman"/>
                <w:sz w:val="28"/>
                <w:szCs w:val="28"/>
              </w:rPr>
              <w:t xml:space="preserve"> </w:t>
            </w:r>
            <w:r w:rsidRPr="00083B72">
              <w:rPr>
                <w:rFonts w:ascii="Times New Roman" w:hAnsi="Times New Roman"/>
                <w:sz w:val="28"/>
                <w:szCs w:val="28"/>
              </w:rPr>
              <w:t>д.14</w:t>
            </w:r>
          </w:p>
        </w:tc>
        <w:tc>
          <w:tcPr>
            <w:tcW w:w="2944" w:type="dxa"/>
          </w:tcPr>
          <w:p w:rsidR="00083B72" w:rsidRDefault="00083B72">
            <w:r>
              <w:rPr>
                <w:rFonts w:ascii="Times New Roman" w:hAnsi="Times New Roman"/>
                <w:sz w:val="28"/>
                <w:szCs w:val="28"/>
              </w:rPr>
              <w:t>201</w:t>
            </w:r>
          </w:p>
        </w:tc>
      </w:tr>
      <w:tr w:rsidR="00083B72" w:rsidRPr="00404AE9" w:rsidTr="00881669">
        <w:tc>
          <w:tcPr>
            <w:tcW w:w="3212" w:type="dxa"/>
          </w:tcPr>
          <w:p w:rsidR="00083B72" w:rsidRPr="00404AE9" w:rsidRDefault="00083B72" w:rsidP="00083B72">
            <w:pPr>
              <w:ind w:firstLine="0"/>
              <w:rPr>
                <w:rFonts w:ascii="Times New Roman" w:hAnsi="Times New Roman"/>
                <w:sz w:val="28"/>
                <w:szCs w:val="28"/>
              </w:rPr>
            </w:pPr>
            <w:r w:rsidRPr="00404AE9">
              <w:rPr>
                <w:rFonts w:ascii="Times New Roman" w:hAnsi="Times New Roman"/>
                <w:sz w:val="28"/>
                <w:szCs w:val="28"/>
              </w:rPr>
              <w:t>МБОУ «</w:t>
            </w:r>
            <w:r>
              <w:rPr>
                <w:rFonts w:ascii="Times New Roman" w:hAnsi="Times New Roman"/>
                <w:sz w:val="28"/>
                <w:szCs w:val="28"/>
              </w:rPr>
              <w:t>Ютановская</w:t>
            </w:r>
            <w:r w:rsidRPr="00404AE9">
              <w:rPr>
                <w:rFonts w:ascii="Times New Roman" w:hAnsi="Times New Roman"/>
                <w:sz w:val="28"/>
                <w:szCs w:val="28"/>
              </w:rPr>
              <w:t xml:space="preserve"> СОШ»</w:t>
            </w:r>
          </w:p>
        </w:tc>
        <w:tc>
          <w:tcPr>
            <w:tcW w:w="2946" w:type="dxa"/>
          </w:tcPr>
          <w:p w:rsidR="00083B72" w:rsidRPr="00404AE9" w:rsidRDefault="00083B72" w:rsidP="00083B72">
            <w:pPr>
              <w:ind w:firstLine="6"/>
              <w:rPr>
                <w:rFonts w:ascii="Times New Roman" w:hAnsi="Times New Roman"/>
                <w:sz w:val="28"/>
                <w:szCs w:val="28"/>
              </w:rPr>
            </w:pPr>
            <w:r w:rsidRPr="00404AE9">
              <w:rPr>
                <w:rFonts w:ascii="Times New Roman" w:hAnsi="Times New Roman"/>
                <w:sz w:val="28"/>
                <w:szCs w:val="28"/>
              </w:rPr>
              <w:t xml:space="preserve">с. </w:t>
            </w:r>
            <w:r>
              <w:rPr>
                <w:rFonts w:ascii="Times New Roman" w:hAnsi="Times New Roman"/>
                <w:sz w:val="28"/>
                <w:szCs w:val="28"/>
              </w:rPr>
              <w:t>Ютановка,</w:t>
            </w:r>
            <w:r w:rsidRPr="00404AE9">
              <w:rPr>
                <w:rFonts w:ascii="Times New Roman" w:hAnsi="Times New Roman"/>
                <w:sz w:val="28"/>
                <w:szCs w:val="28"/>
              </w:rPr>
              <w:t xml:space="preserve"> </w:t>
            </w:r>
          </w:p>
          <w:p w:rsidR="00083B72" w:rsidRPr="00404AE9" w:rsidRDefault="00083B72" w:rsidP="00083B72">
            <w:pPr>
              <w:ind w:firstLine="6"/>
              <w:rPr>
                <w:rFonts w:ascii="Times New Roman" w:hAnsi="Times New Roman"/>
                <w:sz w:val="28"/>
                <w:szCs w:val="28"/>
              </w:rPr>
            </w:pPr>
            <w:r w:rsidRPr="00404AE9">
              <w:rPr>
                <w:rFonts w:ascii="Times New Roman" w:hAnsi="Times New Roman"/>
                <w:sz w:val="28"/>
                <w:szCs w:val="28"/>
              </w:rPr>
              <w:t xml:space="preserve">ул. </w:t>
            </w:r>
            <w:r>
              <w:rPr>
                <w:rFonts w:ascii="Times New Roman" w:hAnsi="Times New Roman"/>
                <w:sz w:val="28"/>
                <w:szCs w:val="28"/>
              </w:rPr>
              <w:t>Школьная,</w:t>
            </w:r>
            <w:r w:rsidRPr="00404AE9">
              <w:rPr>
                <w:rFonts w:ascii="Times New Roman" w:hAnsi="Times New Roman"/>
                <w:sz w:val="28"/>
                <w:szCs w:val="28"/>
              </w:rPr>
              <w:t xml:space="preserve"> д.</w:t>
            </w:r>
            <w:r>
              <w:rPr>
                <w:rFonts w:ascii="Times New Roman" w:hAnsi="Times New Roman"/>
                <w:sz w:val="28"/>
                <w:szCs w:val="28"/>
              </w:rPr>
              <w:t>1</w:t>
            </w:r>
          </w:p>
        </w:tc>
        <w:tc>
          <w:tcPr>
            <w:tcW w:w="2944" w:type="dxa"/>
          </w:tcPr>
          <w:p w:rsidR="00083B72" w:rsidRDefault="00083B72">
            <w:r>
              <w:rPr>
                <w:rFonts w:ascii="Times New Roman" w:hAnsi="Times New Roman"/>
                <w:sz w:val="28"/>
                <w:szCs w:val="28"/>
              </w:rPr>
              <w:t>51</w:t>
            </w:r>
          </w:p>
        </w:tc>
      </w:tr>
      <w:tr w:rsidR="00083B72" w:rsidRPr="00404AE9" w:rsidTr="00881669">
        <w:tc>
          <w:tcPr>
            <w:tcW w:w="3212" w:type="dxa"/>
          </w:tcPr>
          <w:p w:rsidR="00083B72" w:rsidRPr="00404AE9" w:rsidRDefault="00083B72" w:rsidP="00083B72">
            <w:pPr>
              <w:ind w:firstLine="0"/>
              <w:rPr>
                <w:rFonts w:ascii="Times New Roman" w:hAnsi="Times New Roman"/>
                <w:sz w:val="28"/>
                <w:szCs w:val="28"/>
              </w:rPr>
            </w:pPr>
            <w:r>
              <w:rPr>
                <w:rFonts w:ascii="Times New Roman" w:hAnsi="Times New Roman"/>
                <w:sz w:val="28"/>
                <w:szCs w:val="28"/>
              </w:rPr>
              <w:t>МБДОУ Ютановский детский сад «Ромашка»</w:t>
            </w:r>
          </w:p>
        </w:tc>
        <w:tc>
          <w:tcPr>
            <w:tcW w:w="2946" w:type="dxa"/>
          </w:tcPr>
          <w:p w:rsidR="00083B72" w:rsidRPr="00404AE9" w:rsidRDefault="00083B72" w:rsidP="00881669">
            <w:pPr>
              <w:ind w:firstLine="6"/>
              <w:rPr>
                <w:rFonts w:ascii="Times New Roman" w:hAnsi="Times New Roman"/>
                <w:sz w:val="28"/>
                <w:szCs w:val="28"/>
              </w:rPr>
            </w:pPr>
            <w:r w:rsidRPr="00404AE9">
              <w:rPr>
                <w:rFonts w:ascii="Times New Roman" w:hAnsi="Times New Roman"/>
                <w:sz w:val="28"/>
                <w:szCs w:val="28"/>
              </w:rPr>
              <w:t xml:space="preserve">с. </w:t>
            </w:r>
            <w:r>
              <w:rPr>
                <w:rFonts w:ascii="Times New Roman" w:hAnsi="Times New Roman"/>
                <w:sz w:val="28"/>
                <w:szCs w:val="28"/>
              </w:rPr>
              <w:t>Ютановка,</w:t>
            </w:r>
            <w:r w:rsidRPr="00404AE9">
              <w:rPr>
                <w:rFonts w:ascii="Times New Roman" w:hAnsi="Times New Roman"/>
                <w:sz w:val="28"/>
                <w:szCs w:val="28"/>
              </w:rPr>
              <w:t xml:space="preserve"> </w:t>
            </w:r>
          </w:p>
          <w:p w:rsidR="00083B72" w:rsidRPr="00404AE9" w:rsidRDefault="00083B72" w:rsidP="00881669">
            <w:pPr>
              <w:ind w:firstLine="6"/>
              <w:rPr>
                <w:rFonts w:ascii="Times New Roman" w:hAnsi="Times New Roman"/>
                <w:sz w:val="28"/>
                <w:szCs w:val="28"/>
              </w:rPr>
            </w:pPr>
            <w:r w:rsidRPr="00404AE9">
              <w:rPr>
                <w:rFonts w:ascii="Times New Roman" w:hAnsi="Times New Roman"/>
                <w:sz w:val="28"/>
                <w:szCs w:val="28"/>
              </w:rPr>
              <w:t>ул. Центральная</w:t>
            </w:r>
            <w:r>
              <w:rPr>
                <w:rFonts w:ascii="Times New Roman" w:hAnsi="Times New Roman"/>
                <w:sz w:val="28"/>
                <w:szCs w:val="28"/>
              </w:rPr>
              <w:t>,</w:t>
            </w:r>
            <w:r w:rsidRPr="00404AE9">
              <w:rPr>
                <w:rFonts w:ascii="Times New Roman" w:hAnsi="Times New Roman"/>
                <w:sz w:val="28"/>
                <w:szCs w:val="28"/>
              </w:rPr>
              <w:t xml:space="preserve"> д.</w:t>
            </w:r>
            <w:r>
              <w:rPr>
                <w:rFonts w:ascii="Times New Roman" w:hAnsi="Times New Roman"/>
                <w:sz w:val="28"/>
                <w:szCs w:val="28"/>
              </w:rPr>
              <w:t>3</w:t>
            </w:r>
            <w:r w:rsidRPr="00404AE9">
              <w:rPr>
                <w:rFonts w:ascii="Times New Roman" w:hAnsi="Times New Roman"/>
                <w:sz w:val="28"/>
                <w:szCs w:val="28"/>
              </w:rPr>
              <w:t>2</w:t>
            </w:r>
          </w:p>
        </w:tc>
        <w:tc>
          <w:tcPr>
            <w:tcW w:w="2944" w:type="dxa"/>
          </w:tcPr>
          <w:p w:rsidR="00083B72" w:rsidRPr="00404AE9" w:rsidRDefault="00083B72" w:rsidP="00881669">
            <w:pPr>
              <w:ind w:firstLine="540"/>
              <w:rPr>
                <w:rFonts w:ascii="Times New Roman" w:hAnsi="Times New Roman"/>
                <w:sz w:val="28"/>
                <w:szCs w:val="28"/>
              </w:rPr>
            </w:pPr>
            <w:r>
              <w:rPr>
                <w:rFonts w:ascii="Times New Roman" w:hAnsi="Times New Roman"/>
                <w:sz w:val="28"/>
                <w:szCs w:val="28"/>
              </w:rPr>
              <w:t>185</w:t>
            </w:r>
          </w:p>
        </w:tc>
      </w:tr>
    </w:tbl>
    <w:p w:rsidR="000D58E0" w:rsidRPr="00404AE9" w:rsidRDefault="000D58E0" w:rsidP="00A07671">
      <w:pPr>
        <w:pStyle w:val="Default"/>
        <w:rPr>
          <w:color w:val="auto"/>
          <w:sz w:val="28"/>
          <w:szCs w:val="28"/>
        </w:rPr>
      </w:pPr>
      <w:r w:rsidRPr="00404AE9">
        <w:rPr>
          <w:b/>
          <w:bCs/>
          <w:color w:val="auto"/>
          <w:sz w:val="28"/>
          <w:szCs w:val="28"/>
        </w:rPr>
        <w:t xml:space="preserve">1.2.9. Культура </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2"/>
        <w:gridCol w:w="2946"/>
        <w:gridCol w:w="2944"/>
      </w:tblGrid>
      <w:tr w:rsidR="000D58E0" w:rsidRPr="00404AE9" w:rsidTr="00881669">
        <w:tc>
          <w:tcPr>
            <w:tcW w:w="3212" w:type="dxa"/>
          </w:tcPr>
          <w:p w:rsidR="000D58E0" w:rsidRPr="00404AE9" w:rsidRDefault="000D58E0" w:rsidP="00FA35C8">
            <w:pPr>
              <w:ind w:firstLine="0"/>
              <w:rPr>
                <w:rFonts w:ascii="Times New Roman" w:hAnsi="Times New Roman"/>
                <w:sz w:val="28"/>
                <w:szCs w:val="28"/>
              </w:rPr>
            </w:pPr>
            <w:r w:rsidRPr="00404AE9">
              <w:rPr>
                <w:rFonts w:ascii="Times New Roman" w:hAnsi="Times New Roman"/>
                <w:sz w:val="28"/>
                <w:szCs w:val="28"/>
              </w:rPr>
              <w:lastRenderedPageBreak/>
              <w:t>Учреждения культуры</w:t>
            </w:r>
          </w:p>
        </w:tc>
        <w:tc>
          <w:tcPr>
            <w:tcW w:w="2946" w:type="dxa"/>
          </w:tcPr>
          <w:p w:rsidR="000D58E0" w:rsidRPr="00404AE9" w:rsidRDefault="000D58E0" w:rsidP="00881669">
            <w:pPr>
              <w:ind w:firstLine="6"/>
              <w:rPr>
                <w:rFonts w:ascii="Times New Roman" w:hAnsi="Times New Roman"/>
                <w:sz w:val="28"/>
                <w:szCs w:val="28"/>
              </w:rPr>
            </w:pPr>
            <w:r w:rsidRPr="00404AE9">
              <w:rPr>
                <w:rFonts w:ascii="Times New Roman" w:hAnsi="Times New Roman"/>
                <w:sz w:val="28"/>
                <w:szCs w:val="28"/>
              </w:rPr>
              <w:t>Адрес</w:t>
            </w:r>
          </w:p>
        </w:tc>
        <w:tc>
          <w:tcPr>
            <w:tcW w:w="2944" w:type="dxa"/>
          </w:tcPr>
          <w:p w:rsidR="000D58E0" w:rsidRPr="00404AE9" w:rsidRDefault="000D58E0" w:rsidP="00FA35C8">
            <w:pPr>
              <w:ind w:firstLine="34"/>
              <w:jc w:val="left"/>
              <w:rPr>
                <w:rFonts w:ascii="Times New Roman" w:hAnsi="Times New Roman"/>
                <w:sz w:val="28"/>
                <w:szCs w:val="28"/>
              </w:rPr>
            </w:pPr>
            <w:r w:rsidRPr="00404AE9">
              <w:rPr>
                <w:rFonts w:ascii="Times New Roman" w:hAnsi="Times New Roman"/>
                <w:sz w:val="28"/>
                <w:szCs w:val="28"/>
              </w:rPr>
              <w:t>Количество работающих</w:t>
            </w:r>
          </w:p>
        </w:tc>
      </w:tr>
      <w:tr w:rsidR="000D58E0" w:rsidRPr="00404AE9" w:rsidTr="00881669">
        <w:tc>
          <w:tcPr>
            <w:tcW w:w="3212" w:type="dxa"/>
          </w:tcPr>
          <w:p w:rsidR="000D58E0" w:rsidRPr="00404AE9" w:rsidRDefault="0031014E" w:rsidP="0031014E">
            <w:pPr>
              <w:ind w:firstLine="0"/>
              <w:rPr>
                <w:rFonts w:ascii="Times New Roman" w:hAnsi="Times New Roman"/>
                <w:sz w:val="28"/>
                <w:szCs w:val="28"/>
              </w:rPr>
            </w:pPr>
            <w:r>
              <w:rPr>
                <w:rFonts w:ascii="Times New Roman" w:hAnsi="Times New Roman"/>
                <w:sz w:val="28"/>
                <w:szCs w:val="28"/>
              </w:rPr>
              <w:t>МБУК «Центр культурного развития села Ютановка»</w:t>
            </w:r>
          </w:p>
        </w:tc>
        <w:tc>
          <w:tcPr>
            <w:tcW w:w="2946" w:type="dxa"/>
          </w:tcPr>
          <w:p w:rsidR="000D58E0" w:rsidRPr="00404AE9" w:rsidRDefault="000D58E0" w:rsidP="00881669">
            <w:pPr>
              <w:ind w:firstLine="6"/>
              <w:rPr>
                <w:rFonts w:ascii="Times New Roman" w:hAnsi="Times New Roman"/>
                <w:sz w:val="28"/>
                <w:szCs w:val="28"/>
              </w:rPr>
            </w:pPr>
            <w:r w:rsidRPr="00404AE9">
              <w:rPr>
                <w:rFonts w:ascii="Times New Roman" w:hAnsi="Times New Roman"/>
                <w:sz w:val="28"/>
                <w:szCs w:val="28"/>
              </w:rPr>
              <w:t xml:space="preserve">с. </w:t>
            </w:r>
            <w:r w:rsidR="0031014E">
              <w:rPr>
                <w:rFonts w:ascii="Times New Roman" w:hAnsi="Times New Roman"/>
                <w:sz w:val="28"/>
                <w:szCs w:val="28"/>
              </w:rPr>
              <w:t>Ютановка,</w:t>
            </w:r>
            <w:r w:rsidRPr="00404AE9">
              <w:rPr>
                <w:rFonts w:ascii="Times New Roman" w:hAnsi="Times New Roman"/>
                <w:sz w:val="28"/>
                <w:szCs w:val="28"/>
              </w:rPr>
              <w:t xml:space="preserve"> </w:t>
            </w:r>
          </w:p>
          <w:p w:rsidR="000D58E0" w:rsidRPr="00404AE9" w:rsidRDefault="000D58E0" w:rsidP="0031014E">
            <w:pPr>
              <w:ind w:firstLine="6"/>
              <w:rPr>
                <w:rFonts w:ascii="Times New Roman" w:hAnsi="Times New Roman"/>
                <w:sz w:val="28"/>
                <w:szCs w:val="28"/>
              </w:rPr>
            </w:pPr>
            <w:r w:rsidRPr="00404AE9">
              <w:rPr>
                <w:rFonts w:ascii="Times New Roman" w:hAnsi="Times New Roman"/>
                <w:sz w:val="28"/>
                <w:szCs w:val="28"/>
              </w:rPr>
              <w:t xml:space="preserve">ул. </w:t>
            </w:r>
            <w:r w:rsidR="0031014E">
              <w:rPr>
                <w:rFonts w:ascii="Times New Roman" w:hAnsi="Times New Roman"/>
                <w:sz w:val="28"/>
                <w:szCs w:val="28"/>
              </w:rPr>
              <w:t>Ковалевского,</w:t>
            </w:r>
            <w:r w:rsidRPr="00404AE9">
              <w:rPr>
                <w:rFonts w:ascii="Times New Roman" w:hAnsi="Times New Roman"/>
                <w:sz w:val="28"/>
                <w:szCs w:val="28"/>
              </w:rPr>
              <w:t xml:space="preserve"> д.1</w:t>
            </w:r>
            <w:r w:rsidR="0031014E">
              <w:rPr>
                <w:rFonts w:ascii="Times New Roman" w:hAnsi="Times New Roman"/>
                <w:sz w:val="28"/>
                <w:szCs w:val="28"/>
              </w:rPr>
              <w:t>0</w:t>
            </w:r>
          </w:p>
        </w:tc>
        <w:tc>
          <w:tcPr>
            <w:tcW w:w="2944" w:type="dxa"/>
          </w:tcPr>
          <w:p w:rsidR="000D58E0" w:rsidRPr="00404AE9" w:rsidRDefault="0031014E" w:rsidP="00881669">
            <w:pPr>
              <w:ind w:firstLine="540"/>
              <w:rPr>
                <w:rFonts w:ascii="Times New Roman" w:hAnsi="Times New Roman"/>
                <w:sz w:val="28"/>
                <w:szCs w:val="28"/>
              </w:rPr>
            </w:pPr>
            <w:r>
              <w:rPr>
                <w:rFonts w:ascii="Times New Roman" w:hAnsi="Times New Roman"/>
                <w:sz w:val="28"/>
                <w:szCs w:val="28"/>
              </w:rPr>
              <w:t>9</w:t>
            </w:r>
          </w:p>
        </w:tc>
      </w:tr>
      <w:tr w:rsidR="00617843" w:rsidRPr="00404AE9" w:rsidTr="00881669">
        <w:tc>
          <w:tcPr>
            <w:tcW w:w="3212" w:type="dxa"/>
          </w:tcPr>
          <w:p w:rsidR="00617843" w:rsidRPr="00404AE9" w:rsidRDefault="00617843" w:rsidP="00617843">
            <w:pPr>
              <w:ind w:firstLine="0"/>
              <w:rPr>
                <w:rFonts w:ascii="Times New Roman" w:hAnsi="Times New Roman"/>
                <w:sz w:val="28"/>
                <w:szCs w:val="28"/>
              </w:rPr>
            </w:pPr>
            <w:r>
              <w:rPr>
                <w:rFonts w:ascii="Times New Roman" w:hAnsi="Times New Roman"/>
                <w:sz w:val="28"/>
                <w:szCs w:val="28"/>
              </w:rPr>
              <w:t>Чаплянский С</w:t>
            </w:r>
            <w:r w:rsidRPr="00404AE9">
              <w:rPr>
                <w:rFonts w:ascii="Times New Roman" w:hAnsi="Times New Roman"/>
                <w:sz w:val="28"/>
                <w:szCs w:val="28"/>
              </w:rPr>
              <w:t>К</w:t>
            </w:r>
          </w:p>
        </w:tc>
        <w:tc>
          <w:tcPr>
            <w:tcW w:w="2946" w:type="dxa"/>
          </w:tcPr>
          <w:p w:rsidR="00617843" w:rsidRPr="00404AE9" w:rsidRDefault="00617843" w:rsidP="00803605">
            <w:pPr>
              <w:ind w:firstLine="6"/>
              <w:rPr>
                <w:rFonts w:ascii="Times New Roman" w:hAnsi="Times New Roman"/>
                <w:sz w:val="28"/>
                <w:szCs w:val="28"/>
              </w:rPr>
            </w:pPr>
            <w:r w:rsidRPr="00404AE9">
              <w:rPr>
                <w:rFonts w:ascii="Times New Roman" w:hAnsi="Times New Roman"/>
                <w:sz w:val="28"/>
                <w:szCs w:val="28"/>
              </w:rPr>
              <w:t xml:space="preserve">с. </w:t>
            </w:r>
            <w:r>
              <w:rPr>
                <w:rFonts w:ascii="Times New Roman" w:hAnsi="Times New Roman"/>
                <w:sz w:val="28"/>
                <w:szCs w:val="28"/>
              </w:rPr>
              <w:t>Чапельное,</w:t>
            </w:r>
            <w:r w:rsidRPr="00404AE9">
              <w:rPr>
                <w:rFonts w:ascii="Times New Roman" w:hAnsi="Times New Roman"/>
                <w:sz w:val="28"/>
                <w:szCs w:val="28"/>
              </w:rPr>
              <w:t xml:space="preserve"> </w:t>
            </w:r>
          </w:p>
          <w:p w:rsidR="00617843" w:rsidRPr="00404AE9" w:rsidRDefault="00617843" w:rsidP="00617843">
            <w:pPr>
              <w:ind w:firstLine="6"/>
              <w:rPr>
                <w:rFonts w:ascii="Times New Roman" w:hAnsi="Times New Roman"/>
                <w:sz w:val="28"/>
                <w:szCs w:val="28"/>
              </w:rPr>
            </w:pPr>
            <w:r w:rsidRPr="00404AE9">
              <w:rPr>
                <w:rFonts w:ascii="Times New Roman" w:hAnsi="Times New Roman"/>
                <w:sz w:val="28"/>
                <w:szCs w:val="28"/>
              </w:rPr>
              <w:t xml:space="preserve">ул. </w:t>
            </w:r>
            <w:r>
              <w:rPr>
                <w:rFonts w:ascii="Times New Roman" w:hAnsi="Times New Roman"/>
                <w:sz w:val="28"/>
                <w:szCs w:val="28"/>
              </w:rPr>
              <w:t>Центральная,</w:t>
            </w:r>
            <w:r w:rsidRPr="00404AE9">
              <w:rPr>
                <w:rFonts w:ascii="Times New Roman" w:hAnsi="Times New Roman"/>
                <w:sz w:val="28"/>
                <w:szCs w:val="28"/>
              </w:rPr>
              <w:t xml:space="preserve"> д.</w:t>
            </w:r>
            <w:r>
              <w:rPr>
                <w:rFonts w:ascii="Times New Roman" w:hAnsi="Times New Roman"/>
                <w:sz w:val="28"/>
                <w:szCs w:val="28"/>
              </w:rPr>
              <w:t>43</w:t>
            </w:r>
          </w:p>
        </w:tc>
        <w:tc>
          <w:tcPr>
            <w:tcW w:w="2944" w:type="dxa"/>
          </w:tcPr>
          <w:p w:rsidR="00617843" w:rsidRPr="00404AE9" w:rsidRDefault="00617843" w:rsidP="00803605">
            <w:pPr>
              <w:ind w:firstLine="540"/>
              <w:rPr>
                <w:rFonts w:ascii="Times New Roman" w:hAnsi="Times New Roman"/>
                <w:sz w:val="28"/>
                <w:szCs w:val="28"/>
              </w:rPr>
            </w:pPr>
            <w:r>
              <w:rPr>
                <w:rFonts w:ascii="Times New Roman" w:hAnsi="Times New Roman"/>
                <w:sz w:val="28"/>
                <w:szCs w:val="28"/>
              </w:rPr>
              <w:t>8</w:t>
            </w:r>
          </w:p>
        </w:tc>
      </w:tr>
      <w:tr w:rsidR="00617843" w:rsidRPr="00404AE9" w:rsidTr="00881669">
        <w:tc>
          <w:tcPr>
            <w:tcW w:w="3212" w:type="dxa"/>
          </w:tcPr>
          <w:p w:rsidR="00617843" w:rsidRPr="00404AE9" w:rsidRDefault="00617843" w:rsidP="00617843">
            <w:pPr>
              <w:ind w:firstLine="0"/>
              <w:rPr>
                <w:rFonts w:ascii="Times New Roman" w:hAnsi="Times New Roman"/>
                <w:sz w:val="28"/>
                <w:szCs w:val="28"/>
              </w:rPr>
            </w:pPr>
            <w:r>
              <w:rPr>
                <w:rFonts w:ascii="Times New Roman" w:hAnsi="Times New Roman"/>
                <w:sz w:val="28"/>
                <w:szCs w:val="28"/>
              </w:rPr>
              <w:t>Нижне-Лубянский СК</w:t>
            </w:r>
          </w:p>
        </w:tc>
        <w:tc>
          <w:tcPr>
            <w:tcW w:w="2946" w:type="dxa"/>
          </w:tcPr>
          <w:p w:rsidR="00617843" w:rsidRPr="00404AE9" w:rsidRDefault="00617843" w:rsidP="00803605">
            <w:pPr>
              <w:ind w:firstLine="6"/>
              <w:rPr>
                <w:rFonts w:ascii="Times New Roman" w:hAnsi="Times New Roman"/>
                <w:sz w:val="28"/>
                <w:szCs w:val="28"/>
              </w:rPr>
            </w:pPr>
            <w:r w:rsidRPr="00404AE9">
              <w:rPr>
                <w:rFonts w:ascii="Times New Roman" w:hAnsi="Times New Roman"/>
                <w:sz w:val="28"/>
                <w:szCs w:val="28"/>
              </w:rPr>
              <w:t xml:space="preserve">с. </w:t>
            </w:r>
            <w:r>
              <w:rPr>
                <w:rFonts w:ascii="Times New Roman" w:hAnsi="Times New Roman"/>
                <w:sz w:val="28"/>
                <w:szCs w:val="28"/>
              </w:rPr>
              <w:t>Нижние Лубянки,</w:t>
            </w:r>
            <w:r w:rsidRPr="00404AE9">
              <w:rPr>
                <w:rFonts w:ascii="Times New Roman" w:hAnsi="Times New Roman"/>
                <w:sz w:val="28"/>
                <w:szCs w:val="28"/>
              </w:rPr>
              <w:t xml:space="preserve"> </w:t>
            </w:r>
          </w:p>
          <w:p w:rsidR="00617843" w:rsidRPr="00404AE9" w:rsidRDefault="00617843" w:rsidP="00617843">
            <w:pPr>
              <w:ind w:firstLine="6"/>
              <w:rPr>
                <w:rFonts w:ascii="Times New Roman" w:hAnsi="Times New Roman"/>
                <w:sz w:val="28"/>
                <w:szCs w:val="28"/>
              </w:rPr>
            </w:pPr>
            <w:r w:rsidRPr="00404AE9">
              <w:rPr>
                <w:rFonts w:ascii="Times New Roman" w:hAnsi="Times New Roman"/>
                <w:sz w:val="28"/>
                <w:szCs w:val="28"/>
              </w:rPr>
              <w:t xml:space="preserve">ул. </w:t>
            </w:r>
            <w:r>
              <w:rPr>
                <w:rFonts w:ascii="Times New Roman" w:hAnsi="Times New Roman"/>
                <w:sz w:val="28"/>
                <w:szCs w:val="28"/>
              </w:rPr>
              <w:t>Центральная,</w:t>
            </w:r>
            <w:r w:rsidRPr="00404AE9">
              <w:rPr>
                <w:rFonts w:ascii="Times New Roman" w:hAnsi="Times New Roman"/>
                <w:sz w:val="28"/>
                <w:szCs w:val="28"/>
              </w:rPr>
              <w:t xml:space="preserve"> д.1</w:t>
            </w:r>
            <w:r>
              <w:rPr>
                <w:rFonts w:ascii="Times New Roman" w:hAnsi="Times New Roman"/>
                <w:sz w:val="28"/>
                <w:szCs w:val="28"/>
              </w:rPr>
              <w:t>9</w:t>
            </w:r>
          </w:p>
        </w:tc>
        <w:tc>
          <w:tcPr>
            <w:tcW w:w="2944" w:type="dxa"/>
          </w:tcPr>
          <w:p w:rsidR="00617843" w:rsidRPr="00404AE9" w:rsidRDefault="00617843" w:rsidP="00803605">
            <w:pPr>
              <w:ind w:firstLine="540"/>
              <w:rPr>
                <w:rFonts w:ascii="Times New Roman" w:hAnsi="Times New Roman"/>
                <w:sz w:val="28"/>
                <w:szCs w:val="28"/>
              </w:rPr>
            </w:pPr>
            <w:r>
              <w:rPr>
                <w:rFonts w:ascii="Times New Roman" w:hAnsi="Times New Roman"/>
                <w:sz w:val="28"/>
                <w:szCs w:val="28"/>
              </w:rPr>
              <w:t>5</w:t>
            </w:r>
          </w:p>
        </w:tc>
      </w:tr>
      <w:tr w:rsidR="00617843" w:rsidRPr="00404AE9" w:rsidTr="00881669">
        <w:tc>
          <w:tcPr>
            <w:tcW w:w="3212" w:type="dxa"/>
          </w:tcPr>
          <w:p w:rsidR="00617843" w:rsidRPr="00404AE9" w:rsidRDefault="00617843" w:rsidP="00617843">
            <w:pPr>
              <w:ind w:firstLine="0"/>
              <w:rPr>
                <w:rFonts w:ascii="Times New Roman" w:hAnsi="Times New Roman"/>
                <w:sz w:val="28"/>
                <w:szCs w:val="28"/>
              </w:rPr>
            </w:pPr>
            <w:r>
              <w:rPr>
                <w:rFonts w:ascii="Times New Roman" w:hAnsi="Times New Roman"/>
                <w:sz w:val="28"/>
                <w:szCs w:val="28"/>
              </w:rPr>
              <w:t>Верхне-Лубянский СК</w:t>
            </w:r>
          </w:p>
        </w:tc>
        <w:tc>
          <w:tcPr>
            <w:tcW w:w="2946" w:type="dxa"/>
          </w:tcPr>
          <w:p w:rsidR="00617843" w:rsidRPr="00404AE9" w:rsidRDefault="00617843" w:rsidP="00803605">
            <w:pPr>
              <w:ind w:firstLine="6"/>
              <w:rPr>
                <w:rFonts w:ascii="Times New Roman" w:hAnsi="Times New Roman"/>
                <w:sz w:val="28"/>
                <w:szCs w:val="28"/>
              </w:rPr>
            </w:pPr>
            <w:r w:rsidRPr="00404AE9">
              <w:rPr>
                <w:rFonts w:ascii="Times New Roman" w:hAnsi="Times New Roman"/>
                <w:sz w:val="28"/>
                <w:szCs w:val="28"/>
              </w:rPr>
              <w:t xml:space="preserve">с. </w:t>
            </w:r>
            <w:r>
              <w:rPr>
                <w:rFonts w:ascii="Times New Roman" w:hAnsi="Times New Roman"/>
                <w:sz w:val="28"/>
                <w:szCs w:val="28"/>
              </w:rPr>
              <w:t>Верхние Лубянки,</w:t>
            </w:r>
            <w:r w:rsidRPr="00404AE9">
              <w:rPr>
                <w:rFonts w:ascii="Times New Roman" w:hAnsi="Times New Roman"/>
                <w:sz w:val="28"/>
                <w:szCs w:val="28"/>
              </w:rPr>
              <w:t xml:space="preserve"> </w:t>
            </w:r>
          </w:p>
          <w:p w:rsidR="00617843" w:rsidRPr="00404AE9" w:rsidRDefault="00617843" w:rsidP="00803605">
            <w:pPr>
              <w:ind w:firstLine="6"/>
              <w:rPr>
                <w:rFonts w:ascii="Times New Roman" w:hAnsi="Times New Roman"/>
                <w:sz w:val="28"/>
                <w:szCs w:val="28"/>
              </w:rPr>
            </w:pPr>
            <w:r w:rsidRPr="00404AE9">
              <w:rPr>
                <w:rFonts w:ascii="Times New Roman" w:hAnsi="Times New Roman"/>
                <w:sz w:val="28"/>
                <w:szCs w:val="28"/>
              </w:rPr>
              <w:t xml:space="preserve">ул. </w:t>
            </w:r>
            <w:r>
              <w:rPr>
                <w:rFonts w:ascii="Times New Roman" w:hAnsi="Times New Roman"/>
                <w:sz w:val="28"/>
                <w:szCs w:val="28"/>
              </w:rPr>
              <w:t>Центральная,</w:t>
            </w:r>
            <w:r w:rsidRPr="00404AE9">
              <w:rPr>
                <w:rFonts w:ascii="Times New Roman" w:hAnsi="Times New Roman"/>
                <w:sz w:val="28"/>
                <w:szCs w:val="28"/>
              </w:rPr>
              <w:t xml:space="preserve"> д.</w:t>
            </w:r>
            <w:r>
              <w:rPr>
                <w:rFonts w:ascii="Times New Roman" w:hAnsi="Times New Roman"/>
                <w:sz w:val="28"/>
                <w:szCs w:val="28"/>
              </w:rPr>
              <w:t>3</w:t>
            </w:r>
          </w:p>
        </w:tc>
        <w:tc>
          <w:tcPr>
            <w:tcW w:w="2944" w:type="dxa"/>
          </w:tcPr>
          <w:p w:rsidR="00617843" w:rsidRPr="00404AE9" w:rsidRDefault="00617843" w:rsidP="00803605">
            <w:pPr>
              <w:ind w:firstLine="540"/>
              <w:rPr>
                <w:rFonts w:ascii="Times New Roman" w:hAnsi="Times New Roman"/>
                <w:sz w:val="28"/>
                <w:szCs w:val="28"/>
              </w:rPr>
            </w:pPr>
            <w:r>
              <w:rPr>
                <w:rFonts w:ascii="Times New Roman" w:hAnsi="Times New Roman"/>
                <w:sz w:val="28"/>
                <w:szCs w:val="28"/>
              </w:rPr>
              <w:t>4</w:t>
            </w:r>
          </w:p>
        </w:tc>
      </w:tr>
      <w:tr w:rsidR="00617843" w:rsidRPr="00404AE9" w:rsidTr="00881669">
        <w:tc>
          <w:tcPr>
            <w:tcW w:w="3212" w:type="dxa"/>
          </w:tcPr>
          <w:p w:rsidR="00617843" w:rsidRPr="00404AE9" w:rsidRDefault="00617843" w:rsidP="00617843">
            <w:pPr>
              <w:ind w:firstLine="0"/>
              <w:rPr>
                <w:rFonts w:ascii="Times New Roman" w:hAnsi="Times New Roman"/>
                <w:sz w:val="28"/>
                <w:szCs w:val="28"/>
              </w:rPr>
            </w:pPr>
            <w:r>
              <w:rPr>
                <w:rFonts w:ascii="Times New Roman" w:hAnsi="Times New Roman"/>
                <w:sz w:val="28"/>
                <w:szCs w:val="28"/>
              </w:rPr>
              <w:t>Малиновский СК</w:t>
            </w:r>
          </w:p>
        </w:tc>
        <w:tc>
          <w:tcPr>
            <w:tcW w:w="2946" w:type="dxa"/>
          </w:tcPr>
          <w:p w:rsidR="00617843" w:rsidRPr="00404AE9" w:rsidRDefault="00617843" w:rsidP="00803605">
            <w:pPr>
              <w:ind w:firstLine="6"/>
              <w:rPr>
                <w:rFonts w:ascii="Times New Roman" w:hAnsi="Times New Roman"/>
                <w:sz w:val="28"/>
                <w:szCs w:val="28"/>
              </w:rPr>
            </w:pPr>
            <w:r>
              <w:rPr>
                <w:rFonts w:ascii="Times New Roman" w:hAnsi="Times New Roman"/>
                <w:sz w:val="28"/>
                <w:szCs w:val="28"/>
              </w:rPr>
              <w:t>п</w:t>
            </w:r>
            <w:r w:rsidRPr="00404AE9">
              <w:rPr>
                <w:rFonts w:ascii="Times New Roman" w:hAnsi="Times New Roman"/>
                <w:sz w:val="28"/>
                <w:szCs w:val="28"/>
              </w:rPr>
              <w:t xml:space="preserve">. </w:t>
            </w:r>
            <w:r>
              <w:rPr>
                <w:rFonts w:ascii="Times New Roman" w:hAnsi="Times New Roman"/>
                <w:sz w:val="28"/>
                <w:szCs w:val="28"/>
              </w:rPr>
              <w:t>Малиново,</w:t>
            </w:r>
            <w:r w:rsidRPr="00404AE9">
              <w:rPr>
                <w:rFonts w:ascii="Times New Roman" w:hAnsi="Times New Roman"/>
                <w:sz w:val="28"/>
                <w:szCs w:val="28"/>
              </w:rPr>
              <w:t xml:space="preserve"> </w:t>
            </w:r>
          </w:p>
          <w:p w:rsidR="00617843" w:rsidRPr="00404AE9" w:rsidRDefault="00617843" w:rsidP="00617843">
            <w:pPr>
              <w:ind w:firstLine="6"/>
              <w:rPr>
                <w:rFonts w:ascii="Times New Roman" w:hAnsi="Times New Roman"/>
                <w:sz w:val="28"/>
                <w:szCs w:val="28"/>
              </w:rPr>
            </w:pPr>
            <w:r w:rsidRPr="00404AE9">
              <w:rPr>
                <w:rFonts w:ascii="Times New Roman" w:hAnsi="Times New Roman"/>
                <w:sz w:val="28"/>
                <w:szCs w:val="28"/>
              </w:rPr>
              <w:t xml:space="preserve">ул. </w:t>
            </w:r>
            <w:r>
              <w:rPr>
                <w:rFonts w:ascii="Times New Roman" w:hAnsi="Times New Roman"/>
                <w:sz w:val="28"/>
                <w:szCs w:val="28"/>
              </w:rPr>
              <w:t>Молодежная,</w:t>
            </w:r>
            <w:r w:rsidRPr="00404AE9">
              <w:rPr>
                <w:rFonts w:ascii="Times New Roman" w:hAnsi="Times New Roman"/>
                <w:sz w:val="28"/>
                <w:szCs w:val="28"/>
              </w:rPr>
              <w:t xml:space="preserve"> д.1</w:t>
            </w:r>
            <w:r>
              <w:rPr>
                <w:rFonts w:ascii="Times New Roman" w:hAnsi="Times New Roman"/>
                <w:sz w:val="28"/>
                <w:szCs w:val="28"/>
              </w:rPr>
              <w:t>3</w:t>
            </w:r>
          </w:p>
        </w:tc>
        <w:tc>
          <w:tcPr>
            <w:tcW w:w="2944" w:type="dxa"/>
          </w:tcPr>
          <w:p w:rsidR="00617843" w:rsidRPr="00404AE9" w:rsidRDefault="00617843" w:rsidP="00803605">
            <w:pPr>
              <w:ind w:firstLine="540"/>
              <w:rPr>
                <w:rFonts w:ascii="Times New Roman" w:hAnsi="Times New Roman"/>
                <w:sz w:val="28"/>
                <w:szCs w:val="28"/>
              </w:rPr>
            </w:pPr>
            <w:r>
              <w:rPr>
                <w:rFonts w:ascii="Times New Roman" w:hAnsi="Times New Roman"/>
                <w:sz w:val="28"/>
                <w:szCs w:val="28"/>
              </w:rPr>
              <w:t>4</w:t>
            </w:r>
          </w:p>
        </w:tc>
      </w:tr>
      <w:tr w:rsidR="00617843" w:rsidRPr="00404AE9" w:rsidTr="00881669">
        <w:tc>
          <w:tcPr>
            <w:tcW w:w="3212" w:type="dxa"/>
          </w:tcPr>
          <w:p w:rsidR="00617843" w:rsidRPr="00404AE9" w:rsidRDefault="00617843" w:rsidP="00617843">
            <w:pPr>
              <w:ind w:firstLine="0"/>
              <w:rPr>
                <w:rFonts w:ascii="Times New Roman" w:hAnsi="Times New Roman"/>
                <w:sz w:val="28"/>
                <w:szCs w:val="28"/>
              </w:rPr>
            </w:pPr>
            <w:r>
              <w:rPr>
                <w:rFonts w:ascii="Times New Roman" w:hAnsi="Times New Roman"/>
                <w:sz w:val="28"/>
                <w:szCs w:val="28"/>
              </w:rPr>
              <w:t>Малиновский библиотечный филиал</w:t>
            </w:r>
          </w:p>
        </w:tc>
        <w:tc>
          <w:tcPr>
            <w:tcW w:w="2946" w:type="dxa"/>
          </w:tcPr>
          <w:p w:rsidR="00617843" w:rsidRPr="00404AE9" w:rsidRDefault="00617843" w:rsidP="00617843">
            <w:pPr>
              <w:ind w:firstLine="6"/>
              <w:rPr>
                <w:rFonts w:ascii="Times New Roman" w:hAnsi="Times New Roman"/>
                <w:sz w:val="28"/>
                <w:szCs w:val="28"/>
              </w:rPr>
            </w:pPr>
            <w:r>
              <w:rPr>
                <w:rFonts w:ascii="Times New Roman" w:hAnsi="Times New Roman"/>
                <w:sz w:val="28"/>
                <w:szCs w:val="28"/>
              </w:rPr>
              <w:t>п</w:t>
            </w:r>
            <w:r w:rsidRPr="00404AE9">
              <w:rPr>
                <w:rFonts w:ascii="Times New Roman" w:hAnsi="Times New Roman"/>
                <w:sz w:val="28"/>
                <w:szCs w:val="28"/>
              </w:rPr>
              <w:t xml:space="preserve">. </w:t>
            </w:r>
            <w:r>
              <w:rPr>
                <w:rFonts w:ascii="Times New Roman" w:hAnsi="Times New Roman"/>
                <w:sz w:val="28"/>
                <w:szCs w:val="28"/>
              </w:rPr>
              <w:t>Малиново,</w:t>
            </w:r>
            <w:r w:rsidRPr="00404AE9">
              <w:rPr>
                <w:rFonts w:ascii="Times New Roman" w:hAnsi="Times New Roman"/>
                <w:sz w:val="28"/>
                <w:szCs w:val="28"/>
              </w:rPr>
              <w:t xml:space="preserve"> </w:t>
            </w:r>
          </w:p>
          <w:p w:rsidR="00617843" w:rsidRPr="00404AE9" w:rsidRDefault="00617843" w:rsidP="00617843">
            <w:pPr>
              <w:ind w:firstLine="6"/>
              <w:rPr>
                <w:rFonts w:ascii="Times New Roman" w:hAnsi="Times New Roman"/>
                <w:sz w:val="28"/>
                <w:szCs w:val="28"/>
              </w:rPr>
            </w:pPr>
            <w:r w:rsidRPr="00404AE9">
              <w:rPr>
                <w:rFonts w:ascii="Times New Roman" w:hAnsi="Times New Roman"/>
                <w:sz w:val="28"/>
                <w:szCs w:val="28"/>
              </w:rPr>
              <w:t xml:space="preserve">ул. </w:t>
            </w:r>
            <w:r>
              <w:rPr>
                <w:rFonts w:ascii="Times New Roman" w:hAnsi="Times New Roman"/>
                <w:sz w:val="28"/>
                <w:szCs w:val="28"/>
              </w:rPr>
              <w:t>Молодежная,</w:t>
            </w:r>
            <w:r w:rsidRPr="00404AE9">
              <w:rPr>
                <w:rFonts w:ascii="Times New Roman" w:hAnsi="Times New Roman"/>
                <w:sz w:val="28"/>
                <w:szCs w:val="28"/>
              </w:rPr>
              <w:t xml:space="preserve"> д.1</w:t>
            </w:r>
            <w:r>
              <w:rPr>
                <w:rFonts w:ascii="Times New Roman" w:hAnsi="Times New Roman"/>
                <w:sz w:val="28"/>
                <w:szCs w:val="28"/>
              </w:rPr>
              <w:t>3</w:t>
            </w:r>
          </w:p>
        </w:tc>
        <w:tc>
          <w:tcPr>
            <w:tcW w:w="2944" w:type="dxa"/>
          </w:tcPr>
          <w:p w:rsidR="00617843" w:rsidRPr="00404AE9" w:rsidRDefault="00617843" w:rsidP="00803605">
            <w:pPr>
              <w:ind w:firstLine="540"/>
              <w:rPr>
                <w:rFonts w:ascii="Times New Roman" w:hAnsi="Times New Roman"/>
                <w:sz w:val="28"/>
                <w:szCs w:val="28"/>
              </w:rPr>
            </w:pPr>
            <w:r>
              <w:rPr>
                <w:rFonts w:ascii="Times New Roman" w:hAnsi="Times New Roman"/>
                <w:sz w:val="28"/>
                <w:szCs w:val="28"/>
              </w:rPr>
              <w:t>1</w:t>
            </w:r>
          </w:p>
        </w:tc>
      </w:tr>
      <w:tr w:rsidR="00617843" w:rsidRPr="00404AE9" w:rsidTr="00881669">
        <w:tc>
          <w:tcPr>
            <w:tcW w:w="3212" w:type="dxa"/>
          </w:tcPr>
          <w:p w:rsidR="00617843" w:rsidRPr="00404AE9" w:rsidRDefault="00617843" w:rsidP="00617843">
            <w:pPr>
              <w:ind w:firstLine="0"/>
              <w:rPr>
                <w:rFonts w:ascii="Times New Roman" w:hAnsi="Times New Roman"/>
                <w:sz w:val="28"/>
                <w:szCs w:val="28"/>
              </w:rPr>
            </w:pPr>
            <w:r>
              <w:rPr>
                <w:rFonts w:ascii="Times New Roman" w:hAnsi="Times New Roman"/>
                <w:sz w:val="28"/>
                <w:szCs w:val="28"/>
              </w:rPr>
              <w:t>Нижне-Лубянский библиотечный филиал</w:t>
            </w:r>
          </w:p>
        </w:tc>
        <w:tc>
          <w:tcPr>
            <w:tcW w:w="2946" w:type="dxa"/>
          </w:tcPr>
          <w:p w:rsidR="00617843" w:rsidRPr="00404AE9" w:rsidRDefault="00617843" w:rsidP="00617843">
            <w:pPr>
              <w:ind w:firstLine="6"/>
              <w:rPr>
                <w:rFonts w:ascii="Times New Roman" w:hAnsi="Times New Roman"/>
                <w:sz w:val="28"/>
                <w:szCs w:val="28"/>
              </w:rPr>
            </w:pPr>
            <w:r w:rsidRPr="00404AE9">
              <w:rPr>
                <w:rFonts w:ascii="Times New Roman" w:hAnsi="Times New Roman"/>
                <w:sz w:val="28"/>
                <w:szCs w:val="28"/>
              </w:rPr>
              <w:t xml:space="preserve">с. </w:t>
            </w:r>
            <w:r>
              <w:rPr>
                <w:rFonts w:ascii="Times New Roman" w:hAnsi="Times New Roman"/>
                <w:sz w:val="28"/>
                <w:szCs w:val="28"/>
              </w:rPr>
              <w:t>Нижние Лубянки,</w:t>
            </w:r>
            <w:r w:rsidRPr="00404AE9">
              <w:rPr>
                <w:rFonts w:ascii="Times New Roman" w:hAnsi="Times New Roman"/>
                <w:sz w:val="28"/>
                <w:szCs w:val="28"/>
              </w:rPr>
              <w:t xml:space="preserve"> </w:t>
            </w:r>
          </w:p>
          <w:p w:rsidR="00617843" w:rsidRPr="00404AE9" w:rsidRDefault="00617843" w:rsidP="00617843">
            <w:pPr>
              <w:ind w:firstLine="6"/>
              <w:rPr>
                <w:rFonts w:ascii="Times New Roman" w:hAnsi="Times New Roman"/>
                <w:sz w:val="28"/>
                <w:szCs w:val="28"/>
              </w:rPr>
            </w:pPr>
            <w:r w:rsidRPr="00404AE9">
              <w:rPr>
                <w:rFonts w:ascii="Times New Roman" w:hAnsi="Times New Roman"/>
                <w:sz w:val="28"/>
                <w:szCs w:val="28"/>
              </w:rPr>
              <w:t xml:space="preserve">ул. </w:t>
            </w:r>
            <w:r>
              <w:rPr>
                <w:rFonts w:ascii="Times New Roman" w:hAnsi="Times New Roman"/>
                <w:sz w:val="28"/>
                <w:szCs w:val="28"/>
              </w:rPr>
              <w:t>Центральная,</w:t>
            </w:r>
            <w:r w:rsidRPr="00404AE9">
              <w:rPr>
                <w:rFonts w:ascii="Times New Roman" w:hAnsi="Times New Roman"/>
                <w:sz w:val="28"/>
                <w:szCs w:val="28"/>
              </w:rPr>
              <w:t xml:space="preserve"> д.1</w:t>
            </w:r>
            <w:r>
              <w:rPr>
                <w:rFonts w:ascii="Times New Roman" w:hAnsi="Times New Roman"/>
                <w:sz w:val="28"/>
                <w:szCs w:val="28"/>
              </w:rPr>
              <w:t>9</w:t>
            </w:r>
          </w:p>
        </w:tc>
        <w:tc>
          <w:tcPr>
            <w:tcW w:w="2944" w:type="dxa"/>
          </w:tcPr>
          <w:p w:rsidR="00617843" w:rsidRPr="00404AE9" w:rsidRDefault="00617843" w:rsidP="00803605">
            <w:pPr>
              <w:ind w:firstLine="540"/>
              <w:rPr>
                <w:rFonts w:ascii="Times New Roman" w:hAnsi="Times New Roman"/>
                <w:sz w:val="28"/>
                <w:szCs w:val="28"/>
              </w:rPr>
            </w:pPr>
            <w:r>
              <w:rPr>
                <w:rFonts w:ascii="Times New Roman" w:hAnsi="Times New Roman"/>
                <w:sz w:val="28"/>
                <w:szCs w:val="28"/>
              </w:rPr>
              <w:t>1</w:t>
            </w:r>
          </w:p>
        </w:tc>
      </w:tr>
      <w:tr w:rsidR="00617843" w:rsidRPr="00404AE9" w:rsidTr="00881669">
        <w:tc>
          <w:tcPr>
            <w:tcW w:w="3212" w:type="dxa"/>
          </w:tcPr>
          <w:p w:rsidR="00617843" w:rsidRPr="00404AE9" w:rsidRDefault="00617843" w:rsidP="00617843">
            <w:pPr>
              <w:ind w:firstLine="0"/>
              <w:rPr>
                <w:rFonts w:ascii="Times New Roman" w:hAnsi="Times New Roman"/>
                <w:sz w:val="28"/>
                <w:szCs w:val="28"/>
              </w:rPr>
            </w:pPr>
            <w:r>
              <w:rPr>
                <w:rFonts w:ascii="Times New Roman" w:hAnsi="Times New Roman"/>
                <w:sz w:val="28"/>
                <w:szCs w:val="28"/>
              </w:rPr>
              <w:t>Ютановский библиотечный филиал</w:t>
            </w:r>
          </w:p>
        </w:tc>
        <w:tc>
          <w:tcPr>
            <w:tcW w:w="2946" w:type="dxa"/>
          </w:tcPr>
          <w:p w:rsidR="00617843" w:rsidRPr="00404AE9" w:rsidRDefault="00617843" w:rsidP="00803605">
            <w:pPr>
              <w:ind w:firstLine="6"/>
              <w:rPr>
                <w:rFonts w:ascii="Times New Roman" w:hAnsi="Times New Roman"/>
                <w:sz w:val="28"/>
                <w:szCs w:val="28"/>
              </w:rPr>
            </w:pPr>
            <w:r w:rsidRPr="00404AE9">
              <w:rPr>
                <w:rFonts w:ascii="Times New Roman" w:hAnsi="Times New Roman"/>
                <w:sz w:val="28"/>
                <w:szCs w:val="28"/>
              </w:rPr>
              <w:t xml:space="preserve">с. </w:t>
            </w:r>
            <w:r>
              <w:rPr>
                <w:rFonts w:ascii="Times New Roman" w:hAnsi="Times New Roman"/>
                <w:sz w:val="28"/>
                <w:szCs w:val="28"/>
              </w:rPr>
              <w:t>Ютановка,</w:t>
            </w:r>
            <w:r w:rsidRPr="00404AE9">
              <w:rPr>
                <w:rFonts w:ascii="Times New Roman" w:hAnsi="Times New Roman"/>
                <w:sz w:val="28"/>
                <w:szCs w:val="28"/>
              </w:rPr>
              <w:t xml:space="preserve"> </w:t>
            </w:r>
          </w:p>
          <w:p w:rsidR="00617843" w:rsidRPr="00404AE9" w:rsidRDefault="00617843" w:rsidP="00803605">
            <w:pPr>
              <w:ind w:firstLine="6"/>
              <w:rPr>
                <w:rFonts w:ascii="Times New Roman" w:hAnsi="Times New Roman"/>
                <w:sz w:val="28"/>
                <w:szCs w:val="28"/>
              </w:rPr>
            </w:pPr>
            <w:r w:rsidRPr="00404AE9">
              <w:rPr>
                <w:rFonts w:ascii="Times New Roman" w:hAnsi="Times New Roman"/>
                <w:sz w:val="28"/>
                <w:szCs w:val="28"/>
              </w:rPr>
              <w:t xml:space="preserve">ул. </w:t>
            </w:r>
            <w:r>
              <w:rPr>
                <w:rFonts w:ascii="Times New Roman" w:hAnsi="Times New Roman"/>
                <w:sz w:val="28"/>
                <w:szCs w:val="28"/>
              </w:rPr>
              <w:t>Ковалевского,</w:t>
            </w:r>
            <w:r w:rsidRPr="00404AE9">
              <w:rPr>
                <w:rFonts w:ascii="Times New Roman" w:hAnsi="Times New Roman"/>
                <w:sz w:val="28"/>
                <w:szCs w:val="28"/>
              </w:rPr>
              <w:t xml:space="preserve"> д.1</w:t>
            </w:r>
            <w:r>
              <w:rPr>
                <w:rFonts w:ascii="Times New Roman" w:hAnsi="Times New Roman"/>
                <w:sz w:val="28"/>
                <w:szCs w:val="28"/>
              </w:rPr>
              <w:t>0</w:t>
            </w:r>
          </w:p>
        </w:tc>
        <w:tc>
          <w:tcPr>
            <w:tcW w:w="2944" w:type="dxa"/>
          </w:tcPr>
          <w:p w:rsidR="00617843" w:rsidRPr="00404AE9" w:rsidRDefault="00617843" w:rsidP="00803605">
            <w:pPr>
              <w:ind w:firstLine="540"/>
              <w:rPr>
                <w:rFonts w:ascii="Times New Roman" w:hAnsi="Times New Roman"/>
                <w:sz w:val="28"/>
                <w:szCs w:val="28"/>
              </w:rPr>
            </w:pPr>
            <w:r>
              <w:rPr>
                <w:rFonts w:ascii="Times New Roman" w:hAnsi="Times New Roman"/>
                <w:sz w:val="28"/>
                <w:szCs w:val="28"/>
              </w:rPr>
              <w:t>1</w:t>
            </w:r>
          </w:p>
        </w:tc>
      </w:tr>
      <w:tr w:rsidR="00617843" w:rsidRPr="00404AE9" w:rsidTr="00881669">
        <w:tc>
          <w:tcPr>
            <w:tcW w:w="3212" w:type="dxa"/>
          </w:tcPr>
          <w:p w:rsidR="00617843" w:rsidRPr="00404AE9" w:rsidRDefault="00617843" w:rsidP="00617843">
            <w:pPr>
              <w:ind w:firstLine="0"/>
              <w:rPr>
                <w:rFonts w:ascii="Times New Roman" w:hAnsi="Times New Roman"/>
                <w:sz w:val="28"/>
                <w:szCs w:val="28"/>
              </w:rPr>
            </w:pPr>
            <w:r>
              <w:rPr>
                <w:rFonts w:ascii="Times New Roman" w:hAnsi="Times New Roman"/>
                <w:sz w:val="28"/>
                <w:szCs w:val="28"/>
              </w:rPr>
              <w:t>Чаплянский библиотечный филиал</w:t>
            </w:r>
          </w:p>
        </w:tc>
        <w:tc>
          <w:tcPr>
            <w:tcW w:w="2946" w:type="dxa"/>
          </w:tcPr>
          <w:p w:rsidR="00617843" w:rsidRPr="00404AE9" w:rsidRDefault="00617843" w:rsidP="00617843">
            <w:pPr>
              <w:ind w:firstLine="6"/>
              <w:rPr>
                <w:rFonts w:ascii="Times New Roman" w:hAnsi="Times New Roman"/>
                <w:sz w:val="28"/>
                <w:szCs w:val="28"/>
              </w:rPr>
            </w:pPr>
            <w:r w:rsidRPr="00404AE9">
              <w:rPr>
                <w:rFonts w:ascii="Times New Roman" w:hAnsi="Times New Roman"/>
                <w:sz w:val="28"/>
                <w:szCs w:val="28"/>
              </w:rPr>
              <w:t xml:space="preserve">с. </w:t>
            </w:r>
            <w:r>
              <w:rPr>
                <w:rFonts w:ascii="Times New Roman" w:hAnsi="Times New Roman"/>
                <w:sz w:val="28"/>
                <w:szCs w:val="28"/>
              </w:rPr>
              <w:t>Чапельное,</w:t>
            </w:r>
            <w:r w:rsidRPr="00404AE9">
              <w:rPr>
                <w:rFonts w:ascii="Times New Roman" w:hAnsi="Times New Roman"/>
                <w:sz w:val="28"/>
                <w:szCs w:val="28"/>
              </w:rPr>
              <w:t xml:space="preserve"> </w:t>
            </w:r>
          </w:p>
          <w:p w:rsidR="00617843" w:rsidRPr="00404AE9" w:rsidRDefault="00617843" w:rsidP="00617843">
            <w:pPr>
              <w:ind w:firstLine="6"/>
              <w:rPr>
                <w:rFonts w:ascii="Times New Roman" w:hAnsi="Times New Roman"/>
                <w:sz w:val="28"/>
                <w:szCs w:val="28"/>
              </w:rPr>
            </w:pPr>
            <w:r>
              <w:rPr>
                <w:rFonts w:ascii="Times New Roman" w:hAnsi="Times New Roman"/>
                <w:sz w:val="28"/>
                <w:szCs w:val="28"/>
              </w:rPr>
              <w:t>ул.Центральная,</w:t>
            </w:r>
            <w:r w:rsidRPr="00404AE9">
              <w:rPr>
                <w:rFonts w:ascii="Times New Roman" w:hAnsi="Times New Roman"/>
                <w:sz w:val="28"/>
                <w:szCs w:val="28"/>
              </w:rPr>
              <w:t xml:space="preserve"> д.</w:t>
            </w:r>
            <w:r>
              <w:rPr>
                <w:rFonts w:ascii="Times New Roman" w:hAnsi="Times New Roman"/>
                <w:sz w:val="28"/>
                <w:szCs w:val="28"/>
              </w:rPr>
              <w:t>26А</w:t>
            </w:r>
          </w:p>
        </w:tc>
        <w:tc>
          <w:tcPr>
            <w:tcW w:w="2944" w:type="dxa"/>
          </w:tcPr>
          <w:p w:rsidR="00617843" w:rsidRPr="00404AE9" w:rsidRDefault="00617843" w:rsidP="00803605">
            <w:pPr>
              <w:ind w:firstLine="540"/>
              <w:rPr>
                <w:rFonts w:ascii="Times New Roman" w:hAnsi="Times New Roman"/>
                <w:sz w:val="28"/>
                <w:szCs w:val="28"/>
              </w:rPr>
            </w:pPr>
            <w:r>
              <w:rPr>
                <w:rFonts w:ascii="Times New Roman" w:hAnsi="Times New Roman"/>
                <w:sz w:val="28"/>
                <w:szCs w:val="28"/>
              </w:rPr>
              <w:t>1</w:t>
            </w:r>
          </w:p>
        </w:tc>
      </w:tr>
    </w:tbl>
    <w:p w:rsidR="000D58E0" w:rsidRPr="00404AE9" w:rsidRDefault="000D58E0" w:rsidP="00A07671">
      <w:pPr>
        <w:pStyle w:val="Default"/>
        <w:rPr>
          <w:b/>
          <w:bCs/>
          <w:color w:val="auto"/>
          <w:sz w:val="28"/>
          <w:szCs w:val="28"/>
        </w:rPr>
      </w:pPr>
    </w:p>
    <w:p w:rsidR="000D58E0" w:rsidRPr="00404AE9" w:rsidRDefault="000D58E0" w:rsidP="00A07671">
      <w:pPr>
        <w:pStyle w:val="Default"/>
        <w:rPr>
          <w:b/>
          <w:bCs/>
          <w:color w:val="auto"/>
          <w:sz w:val="28"/>
          <w:szCs w:val="28"/>
        </w:rPr>
      </w:pPr>
      <w:r w:rsidRPr="00404AE9">
        <w:rPr>
          <w:b/>
          <w:bCs/>
          <w:color w:val="auto"/>
          <w:sz w:val="28"/>
          <w:szCs w:val="28"/>
        </w:rPr>
        <w:t>1.2.10. Сведения о существующей градостроительной деятельности на территории сельского поселения</w:t>
      </w:r>
    </w:p>
    <w:p w:rsidR="000D58E0" w:rsidRPr="00404AE9" w:rsidRDefault="000D58E0" w:rsidP="00A07671">
      <w:pPr>
        <w:pStyle w:val="Default"/>
        <w:rPr>
          <w:color w:val="auto"/>
          <w:sz w:val="28"/>
          <w:szCs w:val="28"/>
        </w:rPr>
      </w:pPr>
      <w:r w:rsidRPr="00404AE9">
        <w:rPr>
          <w:color w:val="auto"/>
          <w:sz w:val="28"/>
          <w:szCs w:val="28"/>
        </w:rPr>
        <w:t xml:space="preserve">Общая площадь жилых помещений в </w:t>
      </w:r>
      <w:r w:rsidR="00617843">
        <w:rPr>
          <w:color w:val="auto"/>
          <w:sz w:val="28"/>
          <w:szCs w:val="28"/>
        </w:rPr>
        <w:t>Ютановском</w:t>
      </w:r>
      <w:r w:rsidRPr="00404AE9">
        <w:rPr>
          <w:color w:val="auto"/>
          <w:sz w:val="28"/>
          <w:szCs w:val="28"/>
        </w:rPr>
        <w:t xml:space="preserve"> сельском поселении по сос</w:t>
      </w:r>
      <w:r w:rsidR="00617843">
        <w:rPr>
          <w:color w:val="auto"/>
          <w:sz w:val="28"/>
          <w:szCs w:val="28"/>
        </w:rPr>
        <w:t>тоянию на 6</w:t>
      </w:r>
      <w:r w:rsidRPr="00404AE9">
        <w:rPr>
          <w:color w:val="auto"/>
          <w:sz w:val="28"/>
          <w:szCs w:val="28"/>
        </w:rPr>
        <w:t xml:space="preserve"> </w:t>
      </w:r>
      <w:r w:rsidR="00617843">
        <w:rPr>
          <w:color w:val="auto"/>
          <w:sz w:val="28"/>
          <w:szCs w:val="28"/>
        </w:rPr>
        <w:t>декабря 2017 года составляет 59,7 тыс.</w:t>
      </w:r>
      <w:r w:rsidRPr="00404AE9">
        <w:rPr>
          <w:color w:val="auto"/>
          <w:sz w:val="28"/>
          <w:szCs w:val="28"/>
        </w:rPr>
        <w:t xml:space="preserve"> кв. м, </w:t>
      </w:r>
      <w:r w:rsidR="00614C63" w:rsidRPr="00614C63">
        <w:rPr>
          <w:color w:val="auto"/>
          <w:sz w:val="28"/>
          <w:szCs w:val="28"/>
        </w:rPr>
        <w:t>75</w:t>
      </w:r>
      <w:r w:rsidRPr="00614C63">
        <w:rPr>
          <w:color w:val="auto"/>
          <w:sz w:val="28"/>
          <w:szCs w:val="28"/>
        </w:rPr>
        <w:t xml:space="preserve"> %</w:t>
      </w:r>
      <w:r w:rsidRPr="00404AE9">
        <w:rPr>
          <w:color w:val="auto"/>
          <w:sz w:val="28"/>
          <w:szCs w:val="28"/>
        </w:rPr>
        <w:t xml:space="preserve">  приходит</w:t>
      </w:r>
      <w:r w:rsidR="00614C63">
        <w:rPr>
          <w:color w:val="auto"/>
          <w:sz w:val="28"/>
          <w:szCs w:val="28"/>
        </w:rPr>
        <w:t>ся на индивидуальные жилые дома, 25 % на многоквартирные дома.</w:t>
      </w:r>
      <w:r w:rsidRPr="00404AE9">
        <w:rPr>
          <w:color w:val="auto"/>
          <w:sz w:val="28"/>
          <w:szCs w:val="28"/>
        </w:rPr>
        <w:t xml:space="preserve"> </w:t>
      </w:r>
    </w:p>
    <w:p w:rsidR="00C952E9" w:rsidRDefault="000D58E0" w:rsidP="00392060">
      <w:pPr>
        <w:pStyle w:val="Default"/>
        <w:rPr>
          <w:color w:val="auto"/>
          <w:sz w:val="28"/>
          <w:szCs w:val="28"/>
        </w:rPr>
      </w:pPr>
      <w:r w:rsidRPr="00404AE9">
        <w:rPr>
          <w:color w:val="auto"/>
          <w:sz w:val="28"/>
          <w:szCs w:val="28"/>
        </w:rPr>
        <w:t xml:space="preserve">Материал изготовления домов – кирпич, дерево, пеноблок, брус, панельно-блочные дома. </w:t>
      </w:r>
    </w:p>
    <w:p w:rsidR="00C952E9" w:rsidRDefault="00C952E9" w:rsidP="00392060">
      <w:pPr>
        <w:pStyle w:val="Default"/>
        <w:rPr>
          <w:color w:val="auto"/>
          <w:sz w:val="28"/>
          <w:szCs w:val="28"/>
        </w:rPr>
      </w:pPr>
    </w:p>
    <w:p w:rsidR="00C952E9" w:rsidRDefault="00C952E9" w:rsidP="00392060">
      <w:pPr>
        <w:pStyle w:val="Default"/>
        <w:rPr>
          <w:color w:val="auto"/>
          <w:sz w:val="28"/>
          <w:szCs w:val="28"/>
        </w:rPr>
      </w:pPr>
    </w:p>
    <w:p w:rsidR="00C952E9" w:rsidRDefault="00C952E9" w:rsidP="00392060">
      <w:pPr>
        <w:pStyle w:val="Default"/>
        <w:rPr>
          <w:color w:val="auto"/>
          <w:sz w:val="28"/>
          <w:szCs w:val="28"/>
        </w:rPr>
      </w:pPr>
    </w:p>
    <w:p w:rsidR="00C952E9" w:rsidRPr="00404AE9" w:rsidRDefault="00C952E9" w:rsidP="00392060">
      <w:pPr>
        <w:pStyle w:val="Default"/>
        <w:rPr>
          <w:color w:val="auto"/>
          <w:sz w:val="28"/>
          <w:szCs w:val="28"/>
        </w:rPr>
      </w:pPr>
    </w:p>
    <w:p w:rsidR="000D58E0" w:rsidRPr="00404AE9" w:rsidRDefault="000D58E0" w:rsidP="00A07671">
      <w:pPr>
        <w:pStyle w:val="Default"/>
        <w:rPr>
          <w:color w:val="auto"/>
          <w:sz w:val="28"/>
          <w:szCs w:val="28"/>
        </w:rPr>
      </w:pPr>
      <w:r w:rsidRPr="00404AE9">
        <w:rPr>
          <w:b/>
          <w:bCs/>
          <w:color w:val="auto"/>
          <w:sz w:val="28"/>
          <w:szCs w:val="28"/>
        </w:rPr>
        <w:t xml:space="preserve">1.2.11. Транспортная инфраструктура </w:t>
      </w:r>
    </w:p>
    <w:p w:rsidR="000D58E0" w:rsidRPr="00404AE9" w:rsidRDefault="000D58E0" w:rsidP="00A07671">
      <w:pPr>
        <w:pStyle w:val="Default"/>
        <w:rPr>
          <w:color w:val="auto"/>
          <w:sz w:val="28"/>
          <w:szCs w:val="28"/>
        </w:rPr>
      </w:pPr>
    </w:p>
    <w:p w:rsidR="000D58E0" w:rsidRPr="00404AE9" w:rsidRDefault="000D58E0" w:rsidP="00AF31C9">
      <w:pPr>
        <w:spacing w:line="240" w:lineRule="auto"/>
        <w:rPr>
          <w:rFonts w:ascii="Times New Roman" w:hAnsi="Times New Roman"/>
          <w:sz w:val="28"/>
          <w:szCs w:val="28"/>
        </w:rPr>
      </w:pPr>
      <w:r w:rsidRPr="00404AE9">
        <w:rPr>
          <w:rFonts w:ascii="Times New Roman" w:hAnsi="Times New Roman"/>
          <w:sz w:val="28"/>
          <w:szCs w:val="28"/>
        </w:rPr>
        <w:t xml:space="preserve">Потребность внутрисельских перемещений населения реализуется с использованием личного автотранспорта либо в пешем порядке. Межселенные перемещения осуществляются с использованием маршрутного транспорта, такси. Доставка к объектам трудовой занятости населения за пределы сельского поселения, осуществляется преимущественно автотранспортом предприятий. </w:t>
      </w:r>
    </w:p>
    <w:p w:rsidR="000D58E0" w:rsidRPr="00404AE9" w:rsidRDefault="000D58E0" w:rsidP="0028401B">
      <w:pPr>
        <w:pStyle w:val="S5"/>
        <w:spacing w:line="240" w:lineRule="auto"/>
        <w:rPr>
          <w:rFonts w:ascii="Times New Roman" w:hAnsi="Times New Roman"/>
          <w:sz w:val="28"/>
          <w:szCs w:val="28"/>
        </w:rPr>
      </w:pPr>
      <w:r w:rsidRPr="00404AE9">
        <w:rPr>
          <w:rFonts w:ascii="Times New Roman" w:hAnsi="Times New Roman"/>
          <w:sz w:val="28"/>
          <w:szCs w:val="28"/>
        </w:rPr>
        <w:lastRenderedPageBreak/>
        <w:t xml:space="preserve">Автомобильные дороги имеют стратегическое значение для </w:t>
      </w:r>
      <w:r w:rsidR="00C04089">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 Они связывают территорию поселения, обеспечивают жизнедеятельность всех населенных пунктов в его составе и во многом определяют возможности развития экономики сельского поселения. Сеть автомобильных дорог обеспечивает мобильность населения и доступ к материальным ресурсам, а также позволяет расширить производственные возможности за счет снижения транспортных издержек и затрат времени на перевозки.</w:t>
      </w:r>
    </w:p>
    <w:p w:rsidR="000D58E0" w:rsidRPr="00404AE9" w:rsidRDefault="000D58E0" w:rsidP="0028401B">
      <w:pPr>
        <w:pStyle w:val="S5"/>
        <w:spacing w:line="240" w:lineRule="auto"/>
        <w:rPr>
          <w:rFonts w:ascii="Times New Roman" w:hAnsi="Times New Roman"/>
          <w:sz w:val="28"/>
          <w:szCs w:val="28"/>
        </w:rPr>
      </w:pPr>
      <w:r w:rsidRPr="00404AE9">
        <w:rPr>
          <w:rFonts w:ascii="Times New Roman" w:hAnsi="Times New Roman"/>
          <w:sz w:val="28"/>
          <w:szCs w:val="28"/>
        </w:rPr>
        <w:t>Значение автомобильных дорог постоянно растет в связи с изменением образа жизни людей, превращением автомобиля в необходимое средство передвижения, со значительным повышением спроса на автомобильные перевозки в условиях роста промышленного и сельскохозяйственного производства, увеличения объемов строительства и торговли и развития сферы услуг.</w:t>
      </w:r>
    </w:p>
    <w:p w:rsidR="000D58E0" w:rsidRPr="00404AE9" w:rsidRDefault="000D58E0" w:rsidP="0028401B">
      <w:pPr>
        <w:pStyle w:val="S5"/>
        <w:spacing w:line="240" w:lineRule="auto"/>
        <w:rPr>
          <w:rFonts w:ascii="Times New Roman" w:hAnsi="Times New Roman"/>
          <w:sz w:val="28"/>
          <w:szCs w:val="28"/>
        </w:rPr>
      </w:pPr>
      <w:r w:rsidRPr="00404AE9">
        <w:rPr>
          <w:rFonts w:ascii="Times New Roman" w:hAnsi="Times New Roman"/>
          <w:sz w:val="28"/>
          <w:szCs w:val="28"/>
        </w:rPr>
        <w:t xml:space="preserve">В настоящее время протяженность автомобильных дорог общего пользования </w:t>
      </w:r>
      <w:r w:rsidR="00C04089">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 составляет </w:t>
      </w:r>
      <w:r w:rsidR="00C04089">
        <w:rPr>
          <w:rFonts w:ascii="Times New Roman" w:hAnsi="Times New Roman"/>
          <w:sz w:val="28"/>
          <w:szCs w:val="28"/>
        </w:rPr>
        <w:t>39,78</w:t>
      </w:r>
      <w:r w:rsidRPr="00404AE9">
        <w:rPr>
          <w:rFonts w:ascii="Times New Roman" w:hAnsi="Times New Roman"/>
          <w:sz w:val="28"/>
          <w:szCs w:val="28"/>
        </w:rPr>
        <w:t xml:space="preserve"> км.</w:t>
      </w:r>
    </w:p>
    <w:p w:rsidR="000D58E0" w:rsidRPr="00404AE9" w:rsidRDefault="000D58E0" w:rsidP="0028401B">
      <w:pPr>
        <w:pStyle w:val="S5"/>
        <w:spacing w:line="240" w:lineRule="auto"/>
        <w:rPr>
          <w:rFonts w:ascii="Times New Roman" w:hAnsi="Times New Roman"/>
          <w:sz w:val="28"/>
          <w:szCs w:val="28"/>
        </w:rPr>
      </w:pPr>
      <w:r w:rsidRPr="00404AE9">
        <w:rPr>
          <w:rFonts w:ascii="Times New Roman" w:hAnsi="Times New Roman"/>
          <w:sz w:val="28"/>
          <w:szCs w:val="28"/>
        </w:rPr>
        <w:t xml:space="preserve">При прогнозируемых темпах социально-экономического развития спрос на грузовые перевозки автомобильным транспортом к 2029 году увеличится. Объем перевозок пассажиров автобусами и легковыми автомобилями к 2029 году также увеличится на </w:t>
      </w:r>
      <w:r w:rsidRPr="00614C63">
        <w:rPr>
          <w:rFonts w:ascii="Times New Roman" w:hAnsi="Times New Roman"/>
          <w:sz w:val="28"/>
          <w:szCs w:val="28"/>
        </w:rPr>
        <w:t>15 процентов.</w:t>
      </w:r>
    </w:p>
    <w:p w:rsidR="000D58E0" w:rsidRPr="00404AE9" w:rsidRDefault="000D58E0" w:rsidP="00D8385C">
      <w:pPr>
        <w:spacing w:line="240" w:lineRule="auto"/>
        <w:ind w:firstLine="839"/>
        <w:rPr>
          <w:rFonts w:ascii="Times New Roman" w:hAnsi="Times New Roman"/>
          <w:sz w:val="28"/>
          <w:szCs w:val="28"/>
        </w:rPr>
      </w:pPr>
      <w:r w:rsidRPr="00404AE9">
        <w:rPr>
          <w:rFonts w:ascii="Times New Roman" w:hAnsi="Times New Roman"/>
          <w:bCs/>
          <w:sz w:val="28"/>
          <w:szCs w:val="28"/>
        </w:rPr>
        <w:t xml:space="preserve">Система остановочных пунктов общественного транспорта не в полной мере отвечает требованиям по организации движения общественного транспорта. Так, в частности, не выдерживаются нормативные радиусы пешеходной доступности, отсутствуют мероприятия по обеспечению доступности общественного транспорта для маломобильных групп населения и </w:t>
      </w:r>
      <w:r w:rsidRPr="00404AE9">
        <w:rPr>
          <w:rFonts w:ascii="Times New Roman" w:hAnsi="Times New Roman"/>
          <w:sz w:val="28"/>
          <w:szCs w:val="28"/>
        </w:rPr>
        <w:t>людей  преклонного возраста.</w:t>
      </w:r>
    </w:p>
    <w:p w:rsidR="000D58E0" w:rsidRPr="00404AE9" w:rsidRDefault="000D58E0" w:rsidP="00B23730">
      <w:pPr>
        <w:pStyle w:val="S5"/>
        <w:spacing w:line="240" w:lineRule="auto"/>
        <w:rPr>
          <w:rFonts w:ascii="Times New Roman" w:hAnsi="Times New Roman"/>
          <w:color w:val="FF0000"/>
          <w:sz w:val="28"/>
          <w:szCs w:val="28"/>
        </w:rPr>
      </w:pPr>
    </w:p>
    <w:p w:rsidR="000D58E0" w:rsidRPr="00404AE9" w:rsidRDefault="000D58E0" w:rsidP="00B23730">
      <w:pPr>
        <w:pStyle w:val="S5"/>
        <w:spacing w:line="240" w:lineRule="auto"/>
        <w:jc w:val="center"/>
        <w:rPr>
          <w:rFonts w:ascii="Times New Roman" w:hAnsi="Times New Roman"/>
          <w:b/>
          <w:sz w:val="28"/>
          <w:szCs w:val="28"/>
        </w:rPr>
      </w:pPr>
      <w:r w:rsidRPr="00404AE9">
        <w:rPr>
          <w:rFonts w:ascii="Times New Roman" w:hAnsi="Times New Roman"/>
          <w:b/>
          <w:sz w:val="28"/>
          <w:szCs w:val="28"/>
        </w:rPr>
        <w:t>1.3. Характеристика функционирования и показатели работы транспортной инфраструктуры по видам транспорта</w:t>
      </w:r>
    </w:p>
    <w:p w:rsidR="000D58E0" w:rsidRPr="00404AE9" w:rsidRDefault="000D58E0" w:rsidP="00D42FEC">
      <w:pPr>
        <w:spacing w:line="240" w:lineRule="auto"/>
        <w:ind w:firstLine="284"/>
        <w:rPr>
          <w:rFonts w:ascii="Times New Roman" w:hAnsi="Times New Roman"/>
          <w:sz w:val="28"/>
          <w:szCs w:val="28"/>
        </w:rPr>
      </w:pPr>
      <w:r w:rsidRPr="00404AE9">
        <w:rPr>
          <w:rFonts w:ascii="Times New Roman" w:hAnsi="Times New Roman"/>
          <w:sz w:val="28"/>
          <w:szCs w:val="28"/>
        </w:rPr>
        <w:t xml:space="preserve">Транспортная инфраструктура </w:t>
      </w:r>
      <w:r w:rsidR="00C04089">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 представлена автомобильной дорогой регионального значения «</w:t>
      </w:r>
      <w:r w:rsidR="00C04089">
        <w:rPr>
          <w:rFonts w:ascii="Times New Roman" w:hAnsi="Times New Roman"/>
          <w:sz w:val="28"/>
          <w:szCs w:val="28"/>
        </w:rPr>
        <w:t>Волоконовка-Белгород</w:t>
      </w:r>
      <w:r w:rsidRPr="00404AE9">
        <w:rPr>
          <w:rFonts w:ascii="Times New Roman" w:hAnsi="Times New Roman"/>
          <w:sz w:val="28"/>
          <w:szCs w:val="28"/>
        </w:rPr>
        <w:t>», ра</w:t>
      </w:r>
      <w:r w:rsidR="00803605">
        <w:rPr>
          <w:rFonts w:ascii="Times New Roman" w:hAnsi="Times New Roman"/>
          <w:sz w:val="28"/>
          <w:szCs w:val="28"/>
        </w:rPr>
        <w:t>йонного значения, соединяющей село</w:t>
      </w:r>
      <w:r w:rsidRPr="00404AE9">
        <w:rPr>
          <w:rFonts w:ascii="Times New Roman" w:hAnsi="Times New Roman"/>
          <w:sz w:val="28"/>
          <w:szCs w:val="28"/>
        </w:rPr>
        <w:t xml:space="preserve"> </w:t>
      </w:r>
      <w:r w:rsidR="00803605">
        <w:rPr>
          <w:rFonts w:ascii="Times New Roman" w:hAnsi="Times New Roman"/>
          <w:sz w:val="28"/>
          <w:szCs w:val="28"/>
        </w:rPr>
        <w:t>Ютановка</w:t>
      </w:r>
      <w:r w:rsidRPr="00404AE9">
        <w:rPr>
          <w:rFonts w:ascii="Times New Roman" w:hAnsi="Times New Roman"/>
          <w:sz w:val="28"/>
          <w:szCs w:val="28"/>
        </w:rPr>
        <w:t xml:space="preserve"> и </w:t>
      </w:r>
      <w:r w:rsidR="00803605">
        <w:rPr>
          <w:rFonts w:ascii="Times New Roman" w:hAnsi="Times New Roman"/>
          <w:sz w:val="28"/>
          <w:szCs w:val="28"/>
        </w:rPr>
        <w:t xml:space="preserve">                                    поселок</w:t>
      </w:r>
      <w:r w:rsidRPr="00404AE9">
        <w:rPr>
          <w:rFonts w:ascii="Times New Roman" w:hAnsi="Times New Roman"/>
          <w:sz w:val="28"/>
          <w:szCs w:val="28"/>
        </w:rPr>
        <w:t xml:space="preserve"> </w:t>
      </w:r>
      <w:r w:rsidR="00803605">
        <w:rPr>
          <w:rFonts w:ascii="Times New Roman" w:hAnsi="Times New Roman"/>
          <w:sz w:val="28"/>
          <w:szCs w:val="28"/>
        </w:rPr>
        <w:t>Волоконовка</w:t>
      </w:r>
      <w:r w:rsidRPr="00404AE9">
        <w:rPr>
          <w:rFonts w:ascii="Times New Roman" w:hAnsi="Times New Roman"/>
          <w:sz w:val="28"/>
          <w:szCs w:val="28"/>
        </w:rPr>
        <w:t xml:space="preserve"> и местными дорогами, находящимися на балансе </w:t>
      </w:r>
      <w:r w:rsidR="00803605">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 </w:t>
      </w:r>
      <w:r w:rsidR="00803605">
        <w:rPr>
          <w:rFonts w:ascii="Times New Roman" w:hAnsi="Times New Roman"/>
          <w:sz w:val="28"/>
          <w:szCs w:val="28"/>
        </w:rPr>
        <w:t>Волоконовского</w:t>
      </w:r>
      <w:r w:rsidRPr="00404AE9">
        <w:rPr>
          <w:rFonts w:ascii="Times New Roman" w:hAnsi="Times New Roman"/>
          <w:sz w:val="28"/>
          <w:szCs w:val="28"/>
        </w:rPr>
        <w:t xml:space="preserve"> района. </w:t>
      </w:r>
    </w:p>
    <w:p w:rsidR="000D58E0" w:rsidRPr="00404AE9" w:rsidRDefault="000D58E0" w:rsidP="00D42FEC">
      <w:pPr>
        <w:spacing w:line="240" w:lineRule="auto"/>
        <w:ind w:firstLine="284"/>
        <w:rPr>
          <w:rFonts w:ascii="Times New Roman" w:hAnsi="Times New Roman"/>
          <w:sz w:val="28"/>
          <w:szCs w:val="28"/>
        </w:rPr>
      </w:pPr>
      <w:r w:rsidRPr="00404AE9">
        <w:rPr>
          <w:rFonts w:ascii="Times New Roman" w:hAnsi="Times New Roman"/>
          <w:sz w:val="28"/>
          <w:szCs w:val="28"/>
        </w:rPr>
        <w:t xml:space="preserve">Ближайшая железнодорожная станция находится на расстоянии в </w:t>
      </w:r>
      <w:r w:rsidR="00803605" w:rsidRPr="00614C63">
        <w:rPr>
          <w:rFonts w:ascii="Times New Roman" w:hAnsi="Times New Roman"/>
          <w:sz w:val="28"/>
          <w:szCs w:val="28"/>
        </w:rPr>
        <w:t>10</w:t>
      </w:r>
      <w:r w:rsidRPr="00404AE9">
        <w:rPr>
          <w:rFonts w:ascii="Times New Roman" w:hAnsi="Times New Roman"/>
          <w:sz w:val="28"/>
          <w:szCs w:val="28"/>
        </w:rPr>
        <w:t xml:space="preserve"> км </w:t>
      </w:r>
      <w:r w:rsidR="00803605">
        <w:rPr>
          <w:rFonts w:ascii="Times New Roman" w:hAnsi="Times New Roman"/>
          <w:sz w:val="28"/>
          <w:szCs w:val="28"/>
        </w:rPr>
        <w:t xml:space="preserve">                </w:t>
      </w:r>
      <w:r w:rsidRPr="00404AE9">
        <w:rPr>
          <w:rFonts w:ascii="Times New Roman" w:hAnsi="Times New Roman"/>
          <w:sz w:val="28"/>
          <w:szCs w:val="28"/>
        </w:rPr>
        <w:t>(</w:t>
      </w:r>
      <w:r w:rsidR="00803605">
        <w:rPr>
          <w:rFonts w:ascii="Times New Roman" w:hAnsi="Times New Roman"/>
          <w:sz w:val="28"/>
          <w:szCs w:val="28"/>
        </w:rPr>
        <w:t>п. Волоконовка</w:t>
      </w:r>
      <w:r w:rsidRPr="00404AE9">
        <w:rPr>
          <w:rFonts w:ascii="Times New Roman" w:hAnsi="Times New Roman"/>
          <w:sz w:val="28"/>
          <w:szCs w:val="28"/>
        </w:rPr>
        <w:t xml:space="preserve">). </w:t>
      </w:r>
    </w:p>
    <w:p w:rsidR="000D58E0" w:rsidRPr="00404AE9" w:rsidRDefault="000D58E0" w:rsidP="00D42FEC">
      <w:pPr>
        <w:spacing w:line="240" w:lineRule="auto"/>
        <w:ind w:firstLine="284"/>
        <w:rPr>
          <w:rFonts w:ascii="Times New Roman" w:hAnsi="Times New Roman"/>
          <w:sz w:val="28"/>
          <w:szCs w:val="28"/>
        </w:rPr>
      </w:pPr>
      <w:r w:rsidRPr="00404AE9">
        <w:rPr>
          <w:rFonts w:ascii="Times New Roman" w:hAnsi="Times New Roman"/>
          <w:sz w:val="28"/>
          <w:szCs w:val="28"/>
        </w:rPr>
        <w:t xml:space="preserve">Внешние  транспортно-экономические  связи  </w:t>
      </w:r>
      <w:r w:rsidR="00803605">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  с другими регионами осуществляются одним видом транспорта: автомобильным.</w:t>
      </w:r>
    </w:p>
    <w:p w:rsidR="000D58E0" w:rsidRPr="00404AE9" w:rsidRDefault="000D58E0" w:rsidP="00D42FEC">
      <w:pPr>
        <w:spacing w:line="240" w:lineRule="auto"/>
        <w:ind w:firstLine="284"/>
        <w:rPr>
          <w:rFonts w:ascii="Times New Roman" w:hAnsi="Times New Roman"/>
          <w:sz w:val="28"/>
          <w:szCs w:val="28"/>
        </w:rPr>
      </w:pPr>
      <w:r w:rsidRPr="00404AE9">
        <w:rPr>
          <w:rFonts w:ascii="Times New Roman" w:hAnsi="Times New Roman"/>
          <w:sz w:val="28"/>
          <w:szCs w:val="28"/>
        </w:rPr>
        <w:t>Воздушные перевозки из поселения не осуществляются.</w:t>
      </w:r>
    </w:p>
    <w:p w:rsidR="000D58E0" w:rsidRPr="00404AE9" w:rsidRDefault="000D58E0" w:rsidP="00D42FEC">
      <w:pPr>
        <w:spacing w:line="240" w:lineRule="auto"/>
        <w:ind w:firstLine="284"/>
        <w:rPr>
          <w:rFonts w:ascii="Times New Roman" w:hAnsi="Times New Roman"/>
          <w:sz w:val="28"/>
          <w:szCs w:val="28"/>
        </w:rPr>
      </w:pPr>
      <w:r w:rsidRPr="00404AE9">
        <w:rPr>
          <w:rFonts w:ascii="Times New Roman" w:hAnsi="Times New Roman"/>
          <w:sz w:val="28"/>
          <w:szCs w:val="28"/>
        </w:rPr>
        <w:t>Водный  транспорт  на  территории  поселения  не  развит   в  связи  с  отсутствием судоходных рек.</w:t>
      </w:r>
    </w:p>
    <w:p w:rsidR="000D58E0" w:rsidRPr="00404AE9" w:rsidRDefault="000D58E0" w:rsidP="00D42FEC">
      <w:pPr>
        <w:spacing w:line="240" w:lineRule="auto"/>
        <w:ind w:firstLine="284"/>
        <w:rPr>
          <w:rFonts w:ascii="Times New Roman" w:hAnsi="Times New Roman"/>
          <w:sz w:val="28"/>
          <w:szCs w:val="28"/>
        </w:rPr>
      </w:pPr>
      <w:r w:rsidRPr="00404AE9">
        <w:rPr>
          <w:rFonts w:ascii="Times New Roman" w:hAnsi="Times New Roman"/>
          <w:sz w:val="28"/>
          <w:szCs w:val="28"/>
        </w:rPr>
        <w:lastRenderedPageBreak/>
        <w:t>Развитие  экономики  поселения  во  многом  определяется  эффективностью функционирования автомобильного транспорта, которая зависит от уровня развития и состояния сети автомобильных дорог в границах сельского поселения.</w:t>
      </w:r>
    </w:p>
    <w:p w:rsidR="000D58E0" w:rsidRPr="00404AE9" w:rsidRDefault="000D58E0" w:rsidP="000678F1">
      <w:pPr>
        <w:pStyle w:val="S5"/>
        <w:spacing w:line="240" w:lineRule="auto"/>
        <w:jc w:val="center"/>
        <w:rPr>
          <w:rFonts w:ascii="Times New Roman" w:hAnsi="Times New Roman"/>
          <w:b/>
          <w:color w:val="FF0000"/>
          <w:sz w:val="28"/>
          <w:szCs w:val="28"/>
        </w:rPr>
      </w:pPr>
    </w:p>
    <w:p w:rsidR="000D58E0" w:rsidRPr="00404AE9" w:rsidRDefault="000D58E0" w:rsidP="000678F1">
      <w:pPr>
        <w:pStyle w:val="S5"/>
        <w:spacing w:line="240" w:lineRule="auto"/>
        <w:jc w:val="center"/>
        <w:rPr>
          <w:rFonts w:ascii="Times New Roman" w:hAnsi="Times New Roman"/>
          <w:b/>
          <w:sz w:val="28"/>
          <w:szCs w:val="28"/>
        </w:rPr>
      </w:pPr>
    </w:p>
    <w:p w:rsidR="000D58E0" w:rsidRPr="00404AE9" w:rsidRDefault="000D58E0" w:rsidP="000678F1">
      <w:pPr>
        <w:pStyle w:val="S5"/>
        <w:spacing w:line="240" w:lineRule="auto"/>
        <w:jc w:val="center"/>
        <w:rPr>
          <w:rFonts w:ascii="Times New Roman" w:hAnsi="Times New Roman"/>
          <w:b/>
          <w:sz w:val="28"/>
          <w:szCs w:val="28"/>
        </w:rPr>
      </w:pPr>
    </w:p>
    <w:p w:rsidR="000D58E0" w:rsidRPr="00404AE9" w:rsidRDefault="000D58E0" w:rsidP="000678F1">
      <w:pPr>
        <w:pStyle w:val="S5"/>
        <w:spacing w:line="240" w:lineRule="auto"/>
        <w:jc w:val="center"/>
        <w:rPr>
          <w:rFonts w:ascii="Times New Roman" w:hAnsi="Times New Roman"/>
          <w:b/>
          <w:sz w:val="28"/>
          <w:szCs w:val="28"/>
        </w:rPr>
      </w:pPr>
      <w:r w:rsidRPr="00404AE9">
        <w:rPr>
          <w:rFonts w:ascii="Times New Roman" w:hAnsi="Times New Roman"/>
          <w:b/>
          <w:sz w:val="28"/>
          <w:szCs w:val="28"/>
        </w:rPr>
        <w:t xml:space="preserve">1.4. Характеристика сети дорог </w:t>
      </w:r>
      <w:r w:rsidR="00803605" w:rsidRPr="00803605">
        <w:rPr>
          <w:rFonts w:ascii="Times New Roman" w:hAnsi="Times New Roman"/>
          <w:b/>
          <w:sz w:val="28"/>
          <w:szCs w:val="28"/>
        </w:rPr>
        <w:t>Ютановского</w:t>
      </w:r>
      <w:r w:rsidRPr="00404AE9">
        <w:rPr>
          <w:rFonts w:ascii="Times New Roman" w:hAnsi="Times New Roman"/>
          <w:b/>
          <w:sz w:val="28"/>
          <w:szCs w:val="28"/>
        </w:rPr>
        <w:t xml:space="preserve"> сельского поселения </w:t>
      </w:r>
      <w:r w:rsidR="00803605">
        <w:rPr>
          <w:rFonts w:ascii="Times New Roman" w:hAnsi="Times New Roman"/>
          <w:b/>
          <w:sz w:val="28"/>
          <w:szCs w:val="28"/>
        </w:rPr>
        <w:t>Волоконовского</w:t>
      </w:r>
      <w:r w:rsidRPr="00404AE9">
        <w:rPr>
          <w:rFonts w:ascii="Times New Roman" w:hAnsi="Times New Roman"/>
          <w:b/>
          <w:sz w:val="28"/>
          <w:szCs w:val="28"/>
        </w:rPr>
        <w:t xml:space="preserve"> района, параметра дорожного движения (скорость, плотность, состав и интенсивность движения потоков транспортных средств, коэффициент загрузки дорог движением и иные показатели, характеризующие состояние дорожного движения, экологическую нагрузку на окружающую среду от автомобильного транспорта и экономические потери), оценка качества содержания дорог</w:t>
      </w:r>
    </w:p>
    <w:p w:rsidR="000D58E0" w:rsidRPr="00404AE9" w:rsidRDefault="000D58E0" w:rsidP="000678F1">
      <w:pPr>
        <w:pStyle w:val="S5"/>
        <w:spacing w:line="240" w:lineRule="auto"/>
        <w:jc w:val="center"/>
        <w:rPr>
          <w:rFonts w:ascii="Times New Roman" w:hAnsi="Times New Roman"/>
          <w:b/>
          <w:sz w:val="28"/>
          <w:szCs w:val="28"/>
        </w:rPr>
      </w:pPr>
    </w:p>
    <w:p w:rsidR="000D58E0" w:rsidRPr="00404AE9" w:rsidRDefault="000D58E0" w:rsidP="00165ED8">
      <w:pPr>
        <w:spacing w:line="240" w:lineRule="auto"/>
        <w:rPr>
          <w:rFonts w:ascii="Times New Roman" w:hAnsi="Times New Roman"/>
          <w:sz w:val="28"/>
          <w:szCs w:val="28"/>
        </w:rPr>
      </w:pPr>
      <w:r w:rsidRPr="00404AE9">
        <w:rPr>
          <w:rFonts w:ascii="Times New Roman" w:hAnsi="Times New Roman"/>
          <w:sz w:val="28"/>
          <w:szCs w:val="28"/>
        </w:rPr>
        <w:t>Улично-дорожная сеть поселения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0D58E0" w:rsidRPr="00404AE9" w:rsidRDefault="000D58E0" w:rsidP="00165ED8">
      <w:pPr>
        <w:spacing w:line="240" w:lineRule="auto"/>
        <w:rPr>
          <w:rFonts w:ascii="Times New Roman" w:hAnsi="Times New Roman"/>
          <w:sz w:val="28"/>
          <w:szCs w:val="28"/>
        </w:rPr>
      </w:pPr>
      <w:r w:rsidRPr="00404AE9">
        <w:rPr>
          <w:rFonts w:ascii="Times New Roman" w:hAnsi="Times New Roman"/>
          <w:sz w:val="28"/>
          <w:szCs w:val="28"/>
        </w:rPr>
        <w:t xml:space="preserve">Особенностью населенных пунктов </w:t>
      </w:r>
      <w:r w:rsidR="00803605">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 является наличие транспортных потоков по автодороге «</w:t>
      </w:r>
      <w:r w:rsidR="00803605">
        <w:rPr>
          <w:rFonts w:ascii="Times New Roman" w:hAnsi="Times New Roman"/>
          <w:sz w:val="28"/>
          <w:szCs w:val="28"/>
        </w:rPr>
        <w:t>Волоконовка</w:t>
      </w:r>
      <w:r w:rsidRPr="00404AE9">
        <w:rPr>
          <w:rFonts w:ascii="Times New Roman" w:hAnsi="Times New Roman"/>
          <w:sz w:val="28"/>
          <w:szCs w:val="28"/>
        </w:rPr>
        <w:t xml:space="preserve">- </w:t>
      </w:r>
      <w:r w:rsidR="00803605">
        <w:rPr>
          <w:rFonts w:ascii="Times New Roman" w:hAnsi="Times New Roman"/>
          <w:sz w:val="28"/>
          <w:szCs w:val="28"/>
        </w:rPr>
        <w:t>Белгород</w:t>
      </w:r>
      <w:r w:rsidRPr="00404AE9">
        <w:rPr>
          <w:rFonts w:ascii="Times New Roman" w:hAnsi="Times New Roman"/>
          <w:sz w:val="28"/>
          <w:szCs w:val="28"/>
        </w:rPr>
        <w:t xml:space="preserve">», проходящих через его территорию. Возможность обходного транзитного движения отсутствует, поэтому транспорт движется по дорогам внутри населенных пунктов сельского поселения. </w:t>
      </w:r>
    </w:p>
    <w:p w:rsidR="000D58E0" w:rsidRPr="00404AE9" w:rsidRDefault="000D58E0" w:rsidP="009E1F25">
      <w:pPr>
        <w:pStyle w:val="S5"/>
        <w:spacing w:after="120" w:line="240" w:lineRule="auto"/>
        <w:rPr>
          <w:rFonts w:ascii="Times New Roman" w:hAnsi="Times New Roman"/>
          <w:sz w:val="28"/>
          <w:szCs w:val="28"/>
        </w:rPr>
      </w:pPr>
      <w:r w:rsidRPr="00404AE9">
        <w:rPr>
          <w:rFonts w:ascii="Times New Roman" w:hAnsi="Times New Roman"/>
          <w:sz w:val="28"/>
          <w:szCs w:val="28"/>
        </w:rPr>
        <w:t>На сегодняшний день основные улицы и дороги сельского поселения имеет твердое асфальтово</w:t>
      </w:r>
      <w:r>
        <w:rPr>
          <w:rFonts w:ascii="Times New Roman" w:hAnsi="Times New Roman"/>
          <w:sz w:val="28"/>
          <w:szCs w:val="28"/>
        </w:rPr>
        <w:t>е покрытие, часть которых находи</w:t>
      </w:r>
      <w:r w:rsidRPr="00404AE9">
        <w:rPr>
          <w:rFonts w:ascii="Times New Roman" w:hAnsi="Times New Roman"/>
          <w:sz w:val="28"/>
          <w:szCs w:val="28"/>
        </w:rPr>
        <w:t xml:space="preserve">тся в неудовлетворительном состоянии. Основные показатели по существующей улично-дорожной сети населенных пунктов </w:t>
      </w:r>
      <w:r w:rsidR="00803605">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 сведены в таблице 1.</w:t>
      </w:r>
    </w:p>
    <w:tbl>
      <w:tblPr>
        <w:tblW w:w="95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51"/>
        <w:gridCol w:w="2848"/>
        <w:gridCol w:w="2392"/>
        <w:gridCol w:w="1983"/>
        <w:gridCol w:w="1313"/>
      </w:tblGrid>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 п/п</w:t>
            </w: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hanging="158"/>
              <w:jc w:val="left"/>
              <w:rPr>
                <w:rFonts w:ascii="Times New Roman" w:hAnsi="Times New Roman"/>
                <w:b w:val="0"/>
                <w:sz w:val="28"/>
              </w:rPr>
            </w:pPr>
            <w:r w:rsidRPr="00742FA1">
              <w:rPr>
                <w:rFonts w:ascii="Times New Roman" w:hAnsi="Times New Roman"/>
                <w:b w:val="0"/>
                <w:sz w:val="28"/>
              </w:rPr>
              <w:t>Идентификационный номер</w:t>
            </w: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29" w:hanging="87"/>
              <w:rPr>
                <w:rFonts w:ascii="Times New Roman" w:hAnsi="Times New Roman"/>
                <w:b w:val="0"/>
                <w:sz w:val="28"/>
              </w:rPr>
            </w:pPr>
            <w:r>
              <w:rPr>
                <w:rFonts w:ascii="Times New Roman" w:hAnsi="Times New Roman"/>
                <w:b w:val="0"/>
                <w:sz w:val="28"/>
              </w:rPr>
              <w:t>Н</w:t>
            </w:r>
            <w:r w:rsidRPr="00742FA1">
              <w:rPr>
                <w:rFonts w:ascii="Times New Roman" w:hAnsi="Times New Roman"/>
                <w:b w:val="0"/>
                <w:sz w:val="28"/>
              </w:rPr>
              <w:t>аименование автомобильной дороги</w:t>
            </w: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29" w:hanging="87"/>
              <w:rPr>
                <w:rFonts w:ascii="Times New Roman" w:hAnsi="Times New Roman"/>
                <w:b w:val="0"/>
                <w:sz w:val="28"/>
              </w:rPr>
            </w:pPr>
            <w:r w:rsidRPr="00742FA1">
              <w:rPr>
                <w:rFonts w:ascii="Times New Roman" w:hAnsi="Times New Roman"/>
                <w:b w:val="0"/>
                <w:sz w:val="28"/>
              </w:rPr>
              <w:t>Характеристика</w:t>
            </w:r>
          </w:p>
        </w:tc>
        <w:tc>
          <w:tcPr>
            <w:tcW w:w="131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56" w:hanging="108"/>
              <w:rPr>
                <w:rFonts w:ascii="Times New Roman" w:hAnsi="Times New Roman"/>
                <w:b w:val="0"/>
                <w:sz w:val="28"/>
              </w:rPr>
            </w:pPr>
            <w:r w:rsidRPr="00742FA1">
              <w:rPr>
                <w:rFonts w:ascii="Times New Roman" w:hAnsi="Times New Roman"/>
                <w:b w:val="0"/>
                <w:sz w:val="28"/>
              </w:rPr>
              <w:t>Протяжен-ность, км.</w:t>
            </w: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right="-64" w:firstLine="0"/>
              <w:jc w:val="left"/>
              <w:rPr>
                <w:rFonts w:ascii="Times New Roman" w:hAnsi="Times New Roman"/>
                <w:sz w:val="28"/>
                <w:szCs w:val="28"/>
              </w:rPr>
            </w:pPr>
            <w:r w:rsidRPr="00742FA1">
              <w:rPr>
                <w:rFonts w:ascii="Times New Roman" w:hAnsi="Times New Roman"/>
                <w:sz w:val="28"/>
                <w:szCs w:val="28"/>
              </w:rPr>
              <w:t>1</w:t>
            </w: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2</w:t>
            </w: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3</w:t>
            </w: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p>
        </w:tc>
        <w:tc>
          <w:tcPr>
            <w:tcW w:w="131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5</w:t>
            </w: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right="-64" w:firstLine="0"/>
              <w:jc w:val="left"/>
              <w:rPr>
                <w:rFonts w:ascii="Times New Roman" w:hAnsi="Times New Roman"/>
                <w:sz w:val="28"/>
                <w:szCs w:val="28"/>
              </w:rPr>
            </w:pP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r>
              <w:rPr>
                <w:rFonts w:ascii="Times New Roman" w:hAnsi="Times New Roman"/>
                <w:sz w:val="28"/>
                <w:szCs w:val="28"/>
              </w:rPr>
              <w:t>с. Ютановка</w:t>
            </w: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p>
        </w:tc>
        <w:tc>
          <w:tcPr>
            <w:tcW w:w="131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r w:rsidRPr="00742FA1">
              <w:rPr>
                <w:rFonts w:ascii="Times New Roman" w:hAnsi="Times New Roman"/>
                <w:sz w:val="28"/>
                <w:szCs w:val="28"/>
              </w:rPr>
              <w:t>1</w:t>
            </w: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hanging="91"/>
              <w:rPr>
                <w:rFonts w:ascii="Times New Roman" w:hAnsi="Times New Roman"/>
                <w:b w:val="0"/>
                <w:sz w:val="28"/>
              </w:rPr>
            </w:pPr>
            <w:r>
              <w:rPr>
                <w:rFonts w:ascii="Times New Roman" w:hAnsi="Times New Roman"/>
                <w:b w:val="0"/>
                <w:sz w:val="28"/>
              </w:rPr>
              <w:t xml:space="preserve">ул. Николаенко </w:t>
            </w: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hanging="91"/>
              <w:jc w:val="center"/>
              <w:rPr>
                <w:rFonts w:ascii="Times New Roman" w:hAnsi="Times New Roman"/>
                <w:b w:val="0"/>
                <w:sz w:val="28"/>
              </w:rPr>
            </w:pPr>
            <w:r>
              <w:rPr>
                <w:rFonts w:ascii="Times New Roman" w:hAnsi="Times New Roman"/>
                <w:b w:val="0"/>
                <w:sz w:val="28"/>
              </w:rPr>
              <w:t xml:space="preserve">        </w:t>
            </w:r>
            <w:r w:rsidRPr="00742FA1">
              <w:rPr>
                <w:rFonts w:ascii="Times New Roman" w:hAnsi="Times New Roman"/>
                <w:b w:val="0"/>
                <w:sz w:val="28"/>
              </w:rPr>
              <w:t>асфальт</w:t>
            </w: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left="-108" w:right="-109"/>
              <w:rPr>
                <w:rFonts w:ascii="Times New Roman" w:hAnsi="Times New Roman"/>
                <w:b w:val="0"/>
                <w:sz w:val="28"/>
              </w:rPr>
            </w:pPr>
            <w:r>
              <w:rPr>
                <w:rFonts w:ascii="Times New Roman" w:hAnsi="Times New Roman"/>
                <w:b w:val="0"/>
                <w:sz w:val="28"/>
              </w:rPr>
              <w:t>0,7</w:t>
            </w:r>
            <w:r w:rsidRPr="00742FA1">
              <w:rPr>
                <w:rFonts w:ascii="Times New Roman" w:hAnsi="Times New Roman"/>
                <w:b w:val="0"/>
                <w:sz w:val="28"/>
              </w:rPr>
              <w:t>30</w:t>
            </w: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r w:rsidRPr="00742FA1">
              <w:rPr>
                <w:rFonts w:ascii="Times New Roman" w:hAnsi="Times New Roman"/>
                <w:sz w:val="28"/>
                <w:szCs w:val="28"/>
              </w:rPr>
              <w:t>2</w:t>
            </w: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hanging="91"/>
              <w:rPr>
                <w:rFonts w:ascii="Times New Roman" w:hAnsi="Times New Roman"/>
                <w:b w:val="0"/>
                <w:bCs w:val="0"/>
                <w:sz w:val="28"/>
              </w:rPr>
            </w:pPr>
            <w:r>
              <w:rPr>
                <w:rFonts w:ascii="Times New Roman" w:hAnsi="Times New Roman"/>
                <w:b w:val="0"/>
                <w:bCs w:val="0"/>
                <w:sz w:val="28"/>
              </w:rPr>
              <w:t>ул. Молодежная</w:t>
            </w: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left="-108" w:right="-109"/>
              <w:rPr>
                <w:rFonts w:ascii="Times New Roman" w:hAnsi="Times New Roman"/>
                <w:b w:val="0"/>
                <w:bCs w:val="0"/>
                <w:sz w:val="28"/>
              </w:rPr>
            </w:pPr>
            <w:r>
              <w:rPr>
                <w:rFonts w:ascii="Times New Roman" w:hAnsi="Times New Roman"/>
                <w:b w:val="0"/>
                <w:bCs w:val="0"/>
                <w:sz w:val="28"/>
              </w:rPr>
              <w:t>1</w:t>
            </w: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r w:rsidRPr="00742FA1">
              <w:rPr>
                <w:rFonts w:ascii="Times New Roman" w:hAnsi="Times New Roman"/>
                <w:sz w:val="28"/>
                <w:szCs w:val="28"/>
              </w:rPr>
              <w:t>3</w:t>
            </w: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hanging="91"/>
              <w:rPr>
                <w:rFonts w:ascii="Times New Roman" w:hAnsi="Times New Roman"/>
                <w:b w:val="0"/>
                <w:sz w:val="28"/>
              </w:rPr>
            </w:pPr>
            <w:r>
              <w:rPr>
                <w:rFonts w:ascii="Times New Roman" w:hAnsi="Times New Roman"/>
                <w:b w:val="0"/>
                <w:sz w:val="28"/>
              </w:rPr>
              <w:t>ул.Мира</w:t>
            </w: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left="-108" w:right="-109"/>
              <w:rPr>
                <w:rFonts w:ascii="Times New Roman" w:hAnsi="Times New Roman"/>
                <w:b w:val="0"/>
                <w:sz w:val="28"/>
              </w:rPr>
            </w:pPr>
            <w:r>
              <w:rPr>
                <w:rFonts w:ascii="Times New Roman" w:hAnsi="Times New Roman"/>
                <w:b w:val="0"/>
                <w:sz w:val="28"/>
              </w:rPr>
              <w:t>0,20</w:t>
            </w:r>
            <w:r w:rsidRPr="00742FA1">
              <w:rPr>
                <w:rFonts w:ascii="Times New Roman" w:hAnsi="Times New Roman"/>
                <w:b w:val="0"/>
                <w:sz w:val="28"/>
              </w:rPr>
              <w:t>0</w:t>
            </w: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r w:rsidRPr="00742FA1">
              <w:rPr>
                <w:rFonts w:ascii="Times New Roman" w:hAnsi="Times New Roman"/>
                <w:sz w:val="28"/>
                <w:szCs w:val="28"/>
              </w:rPr>
              <w:t>4</w:t>
            </w: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hanging="91"/>
              <w:rPr>
                <w:rFonts w:ascii="Times New Roman" w:hAnsi="Times New Roman"/>
                <w:b w:val="0"/>
                <w:sz w:val="28"/>
              </w:rPr>
            </w:pPr>
            <w:r>
              <w:rPr>
                <w:rFonts w:ascii="Times New Roman" w:hAnsi="Times New Roman"/>
                <w:b w:val="0"/>
                <w:sz w:val="28"/>
              </w:rPr>
              <w:t>ул. Центральная</w:t>
            </w: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left="-108" w:right="-109"/>
              <w:rPr>
                <w:rFonts w:ascii="Times New Roman" w:hAnsi="Times New Roman"/>
                <w:b w:val="0"/>
                <w:sz w:val="28"/>
              </w:rPr>
            </w:pPr>
            <w:r>
              <w:rPr>
                <w:rFonts w:ascii="Times New Roman" w:hAnsi="Times New Roman"/>
                <w:b w:val="0"/>
                <w:sz w:val="28"/>
              </w:rPr>
              <w:t>0,770</w:t>
            </w: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r w:rsidRPr="00742FA1">
              <w:rPr>
                <w:rFonts w:ascii="Times New Roman" w:hAnsi="Times New Roman"/>
                <w:sz w:val="28"/>
                <w:szCs w:val="28"/>
              </w:rPr>
              <w:t>5</w:t>
            </w: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hanging="91"/>
              <w:rPr>
                <w:rFonts w:ascii="Times New Roman" w:hAnsi="Times New Roman"/>
                <w:b w:val="0"/>
                <w:sz w:val="28"/>
              </w:rPr>
            </w:pPr>
            <w:r>
              <w:rPr>
                <w:rFonts w:ascii="Times New Roman" w:hAnsi="Times New Roman"/>
                <w:b w:val="0"/>
                <w:sz w:val="28"/>
              </w:rPr>
              <w:t>ул. Садовая</w:t>
            </w: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left="-108" w:right="-109"/>
              <w:rPr>
                <w:rFonts w:ascii="Times New Roman" w:hAnsi="Times New Roman"/>
                <w:b w:val="0"/>
                <w:sz w:val="28"/>
              </w:rPr>
            </w:pPr>
            <w:r>
              <w:rPr>
                <w:rFonts w:ascii="Times New Roman" w:hAnsi="Times New Roman"/>
                <w:b w:val="0"/>
                <w:sz w:val="28"/>
              </w:rPr>
              <w:t>0,30</w:t>
            </w:r>
            <w:r w:rsidRPr="00742FA1">
              <w:rPr>
                <w:rFonts w:ascii="Times New Roman" w:hAnsi="Times New Roman"/>
                <w:b w:val="0"/>
                <w:sz w:val="28"/>
              </w:rPr>
              <w:t>0</w:t>
            </w: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right="-64" w:firstLine="0"/>
              <w:rPr>
                <w:rFonts w:ascii="Times New Roman" w:hAnsi="Times New Roman"/>
                <w:sz w:val="28"/>
                <w:szCs w:val="28"/>
              </w:rPr>
            </w:pPr>
            <w:r w:rsidRPr="00742FA1">
              <w:rPr>
                <w:rFonts w:ascii="Times New Roman" w:hAnsi="Times New Roman"/>
                <w:sz w:val="28"/>
                <w:szCs w:val="28"/>
              </w:rPr>
              <w:lastRenderedPageBreak/>
              <w:t>6</w:t>
            </w: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hanging="91"/>
              <w:rPr>
                <w:rFonts w:ascii="Times New Roman" w:hAnsi="Times New Roman"/>
                <w:b w:val="0"/>
                <w:sz w:val="28"/>
              </w:rPr>
            </w:pPr>
            <w:r>
              <w:rPr>
                <w:rFonts w:ascii="Times New Roman" w:hAnsi="Times New Roman"/>
                <w:b w:val="0"/>
                <w:sz w:val="28"/>
              </w:rPr>
              <w:t>ул. Студенческая</w:t>
            </w: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left="-108" w:right="-109"/>
              <w:rPr>
                <w:rFonts w:ascii="Times New Roman" w:hAnsi="Times New Roman"/>
                <w:b w:val="0"/>
                <w:sz w:val="28"/>
              </w:rPr>
            </w:pPr>
            <w:r>
              <w:rPr>
                <w:rFonts w:ascii="Times New Roman" w:hAnsi="Times New Roman"/>
                <w:b w:val="0"/>
                <w:sz w:val="28"/>
              </w:rPr>
              <w:t>0,45</w:t>
            </w:r>
            <w:r w:rsidRPr="00742FA1">
              <w:rPr>
                <w:rFonts w:ascii="Times New Roman" w:hAnsi="Times New Roman"/>
                <w:b w:val="0"/>
                <w:sz w:val="28"/>
              </w:rPr>
              <w:t>0</w:t>
            </w: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r w:rsidRPr="00742FA1">
              <w:rPr>
                <w:rFonts w:ascii="Times New Roman" w:hAnsi="Times New Roman"/>
                <w:sz w:val="28"/>
                <w:szCs w:val="28"/>
              </w:rPr>
              <w:t>7</w:t>
            </w: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hanging="91"/>
              <w:rPr>
                <w:rFonts w:ascii="Times New Roman" w:hAnsi="Times New Roman"/>
                <w:b w:val="0"/>
                <w:sz w:val="28"/>
              </w:rPr>
            </w:pPr>
            <w:r w:rsidRPr="00742FA1">
              <w:rPr>
                <w:rFonts w:ascii="Times New Roman" w:hAnsi="Times New Roman"/>
                <w:b w:val="0"/>
                <w:sz w:val="28"/>
              </w:rPr>
              <w:t>ул.</w:t>
            </w:r>
            <w:r>
              <w:rPr>
                <w:rFonts w:ascii="Times New Roman" w:hAnsi="Times New Roman"/>
                <w:b w:val="0"/>
                <w:sz w:val="28"/>
              </w:rPr>
              <w:t xml:space="preserve"> Школьная</w:t>
            </w: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left="-108" w:right="-109"/>
              <w:rPr>
                <w:rFonts w:ascii="Times New Roman" w:hAnsi="Times New Roman"/>
                <w:b w:val="0"/>
                <w:sz w:val="28"/>
              </w:rPr>
            </w:pPr>
            <w:r>
              <w:rPr>
                <w:rFonts w:ascii="Times New Roman" w:hAnsi="Times New Roman"/>
                <w:b w:val="0"/>
                <w:sz w:val="28"/>
              </w:rPr>
              <w:t>0,750</w:t>
            </w: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r w:rsidRPr="00742FA1">
              <w:rPr>
                <w:rFonts w:ascii="Times New Roman" w:hAnsi="Times New Roman"/>
                <w:sz w:val="28"/>
                <w:szCs w:val="28"/>
              </w:rPr>
              <w:t>8</w:t>
            </w: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hanging="91"/>
              <w:rPr>
                <w:rFonts w:ascii="Times New Roman" w:hAnsi="Times New Roman"/>
                <w:b w:val="0"/>
                <w:sz w:val="28"/>
              </w:rPr>
            </w:pPr>
            <w:r>
              <w:rPr>
                <w:rFonts w:ascii="Times New Roman" w:hAnsi="Times New Roman"/>
                <w:b w:val="0"/>
                <w:sz w:val="28"/>
              </w:rPr>
              <w:t>ул. Гагарина</w:t>
            </w: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left="-108" w:right="-109"/>
              <w:rPr>
                <w:rFonts w:ascii="Times New Roman" w:hAnsi="Times New Roman"/>
                <w:b w:val="0"/>
                <w:sz w:val="28"/>
              </w:rPr>
            </w:pPr>
            <w:r>
              <w:rPr>
                <w:rFonts w:ascii="Times New Roman" w:hAnsi="Times New Roman"/>
                <w:b w:val="0"/>
                <w:sz w:val="28"/>
              </w:rPr>
              <w:t>0,48</w:t>
            </w:r>
            <w:r w:rsidRPr="00742FA1">
              <w:rPr>
                <w:rFonts w:ascii="Times New Roman" w:hAnsi="Times New Roman"/>
                <w:b w:val="0"/>
                <w:sz w:val="28"/>
              </w:rPr>
              <w:t>0</w:t>
            </w:r>
          </w:p>
        </w:tc>
      </w:tr>
      <w:tr w:rsidR="00803605" w:rsidRPr="00404AE9" w:rsidTr="00803605">
        <w:trPr>
          <w:trHeight w:val="930"/>
        </w:trPr>
        <w:tc>
          <w:tcPr>
            <w:tcW w:w="1051" w:type="dxa"/>
            <w:tcBorders>
              <w:top w:val="single" w:sz="4" w:space="0" w:color="000000"/>
              <w:left w:val="single" w:sz="4" w:space="0" w:color="000000"/>
              <w:bottom w:val="single" w:sz="4" w:space="0" w:color="auto"/>
              <w:right w:val="single" w:sz="4" w:space="0" w:color="000000"/>
            </w:tcBorders>
          </w:tcPr>
          <w:p w:rsidR="00803605" w:rsidRPr="00742FA1" w:rsidRDefault="00803605" w:rsidP="00803605">
            <w:pPr>
              <w:ind w:firstLine="0"/>
              <w:rPr>
                <w:rFonts w:ascii="Times New Roman" w:hAnsi="Times New Roman"/>
                <w:sz w:val="28"/>
                <w:szCs w:val="28"/>
              </w:rPr>
            </w:pPr>
            <w:r w:rsidRPr="00742FA1">
              <w:rPr>
                <w:rFonts w:ascii="Times New Roman" w:hAnsi="Times New Roman"/>
                <w:sz w:val="28"/>
                <w:szCs w:val="28"/>
              </w:rPr>
              <w:t>9</w:t>
            </w:r>
          </w:p>
        </w:tc>
        <w:tc>
          <w:tcPr>
            <w:tcW w:w="2848" w:type="dxa"/>
            <w:tcBorders>
              <w:top w:val="single" w:sz="4" w:space="0" w:color="000000"/>
              <w:left w:val="single" w:sz="4" w:space="0" w:color="000000"/>
              <w:bottom w:val="single" w:sz="4" w:space="0" w:color="auto"/>
              <w:right w:val="single" w:sz="4" w:space="0" w:color="000000"/>
            </w:tcBorders>
          </w:tcPr>
          <w:p w:rsidR="00803605" w:rsidRPr="00A9678E" w:rsidRDefault="00803605" w:rsidP="00803605">
            <w:pPr>
              <w:ind w:firstLine="0"/>
              <w:jc w:val="left"/>
              <w:rPr>
                <w:rFonts w:ascii="Times New Roman" w:hAnsi="Times New Roman"/>
                <w:sz w:val="28"/>
                <w:szCs w:val="28"/>
              </w:rPr>
            </w:pPr>
          </w:p>
        </w:tc>
        <w:tc>
          <w:tcPr>
            <w:tcW w:w="2392" w:type="dxa"/>
            <w:tcBorders>
              <w:top w:val="single" w:sz="4" w:space="0" w:color="000000"/>
              <w:left w:val="single" w:sz="4" w:space="0" w:color="000000"/>
              <w:bottom w:val="single" w:sz="4" w:space="0" w:color="auto"/>
              <w:right w:val="single" w:sz="4" w:space="0" w:color="000000"/>
            </w:tcBorders>
          </w:tcPr>
          <w:p w:rsidR="00803605" w:rsidRDefault="00803605" w:rsidP="00803605">
            <w:pPr>
              <w:pStyle w:val="12"/>
              <w:ind w:right="-108" w:hanging="91"/>
              <w:rPr>
                <w:rFonts w:ascii="Times New Roman" w:hAnsi="Times New Roman"/>
                <w:b w:val="0"/>
                <w:sz w:val="28"/>
              </w:rPr>
            </w:pPr>
            <w:r>
              <w:rPr>
                <w:rFonts w:ascii="Times New Roman" w:hAnsi="Times New Roman"/>
                <w:b w:val="0"/>
                <w:sz w:val="28"/>
              </w:rPr>
              <w:t>ул. Первомайская</w:t>
            </w:r>
          </w:p>
          <w:p w:rsidR="00803605" w:rsidRPr="00A9678E" w:rsidRDefault="00803605" w:rsidP="00803605">
            <w:pPr>
              <w:pStyle w:val="12"/>
              <w:ind w:right="-108" w:hanging="91"/>
              <w:rPr>
                <w:rFonts w:ascii="Times New Roman" w:hAnsi="Times New Roman"/>
                <w:b w:val="0"/>
                <w:sz w:val="28"/>
              </w:rPr>
            </w:pPr>
          </w:p>
        </w:tc>
        <w:tc>
          <w:tcPr>
            <w:tcW w:w="1983" w:type="dxa"/>
            <w:tcBorders>
              <w:top w:val="single" w:sz="4" w:space="0" w:color="000000"/>
              <w:left w:val="single" w:sz="4" w:space="0" w:color="000000"/>
              <w:bottom w:val="single" w:sz="4" w:space="0" w:color="auto"/>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000000"/>
              <w:left w:val="single" w:sz="4" w:space="0" w:color="000000"/>
              <w:bottom w:val="single" w:sz="4" w:space="0" w:color="auto"/>
              <w:right w:val="single" w:sz="4" w:space="0" w:color="000000"/>
            </w:tcBorders>
            <w:vAlign w:val="center"/>
          </w:tcPr>
          <w:p w:rsidR="00803605" w:rsidRPr="00742FA1" w:rsidRDefault="00803605" w:rsidP="00803605">
            <w:pPr>
              <w:pStyle w:val="12"/>
              <w:ind w:left="-108" w:right="-109"/>
              <w:rPr>
                <w:rFonts w:ascii="Times New Roman" w:hAnsi="Times New Roman"/>
                <w:b w:val="0"/>
                <w:sz w:val="28"/>
              </w:rPr>
            </w:pPr>
            <w:r>
              <w:rPr>
                <w:rFonts w:ascii="Times New Roman" w:hAnsi="Times New Roman"/>
                <w:b w:val="0"/>
                <w:sz w:val="28"/>
              </w:rPr>
              <w:t>0,450</w:t>
            </w:r>
          </w:p>
        </w:tc>
      </w:tr>
      <w:tr w:rsidR="00803605" w:rsidRPr="00404AE9" w:rsidTr="00803605">
        <w:trPr>
          <w:trHeight w:val="615"/>
        </w:trPr>
        <w:tc>
          <w:tcPr>
            <w:tcW w:w="1051" w:type="dxa"/>
            <w:tcBorders>
              <w:top w:val="single" w:sz="4" w:space="0" w:color="auto"/>
              <w:left w:val="single" w:sz="4" w:space="0" w:color="000000"/>
              <w:bottom w:val="single" w:sz="4" w:space="0" w:color="auto"/>
              <w:right w:val="single" w:sz="4" w:space="0" w:color="000000"/>
            </w:tcBorders>
          </w:tcPr>
          <w:p w:rsidR="00803605" w:rsidRPr="00742FA1" w:rsidRDefault="00803605" w:rsidP="00803605">
            <w:pPr>
              <w:ind w:firstLine="0"/>
              <w:rPr>
                <w:rFonts w:ascii="Times New Roman" w:hAnsi="Times New Roman"/>
                <w:sz w:val="28"/>
                <w:szCs w:val="28"/>
              </w:rPr>
            </w:pPr>
            <w:r>
              <w:rPr>
                <w:rFonts w:ascii="Times New Roman" w:hAnsi="Times New Roman"/>
                <w:sz w:val="28"/>
                <w:szCs w:val="28"/>
              </w:rPr>
              <w:t>10</w:t>
            </w:r>
          </w:p>
        </w:tc>
        <w:tc>
          <w:tcPr>
            <w:tcW w:w="2848" w:type="dxa"/>
            <w:tcBorders>
              <w:top w:val="single" w:sz="4" w:space="0" w:color="auto"/>
              <w:left w:val="single" w:sz="4" w:space="0" w:color="000000"/>
              <w:bottom w:val="single" w:sz="4" w:space="0" w:color="auto"/>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auto"/>
              <w:left w:val="single" w:sz="4" w:space="0" w:color="000000"/>
              <w:bottom w:val="single" w:sz="4" w:space="0" w:color="auto"/>
              <w:right w:val="single" w:sz="4" w:space="0" w:color="000000"/>
            </w:tcBorders>
          </w:tcPr>
          <w:p w:rsidR="00803605" w:rsidRDefault="00803605" w:rsidP="00803605">
            <w:pPr>
              <w:pStyle w:val="12"/>
              <w:ind w:right="-108" w:hanging="91"/>
              <w:rPr>
                <w:rFonts w:ascii="Times New Roman" w:hAnsi="Times New Roman"/>
                <w:b w:val="0"/>
                <w:sz w:val="28"/>
              </w:rPr>
            </w:pPr>
            <w:r>
              <w:rPr>
                <w:rFonts w:ascii="Times New Roman" w:hAnsi="Times New Roman"/>
                <w:b w:val="0"/>
                <w:sz w:val="28"/>
              </w:rPr>
              <w:t>ул. Надречная</w:t>
            </w:r>
          </w:p>
          <w:p w:rsidR="00803605" w:rsidRDefault="00803605" w:rsidP="00803605">
            <w:pPr>
              <w:ind w:firstLine="0"/>
              <w:rPr>
                <w:rFonts w:ascii="Times New Roman" w:hAnsi="Times New Roman"/>
                <w:b/>
                <w:sz w:val="28"/>
              </w:rPr>
            </w:pPr>
          </w:p>
        </w:tc>
        <w:tc>
          <w:tcPr>
            <w:tcW w:w="1983" w:type="dxa"/>
            <w:tcBorders>
              <w:top w:val="single" w:sz="4" w:space="0" w:color="auto"/>
              <w:left w:val="single" w:sz="4" w:space="0" w:color="000000"/>
              <w:bottom w:val="single" w:sz="4" w:space="0" w:color="auto"/>
              <w:right w:val="single" w:sz="4" w:space="0" w:color="000000"/>
            </w:tcBorders>
          </w:tcPr>
          <w:p w:rsidR="00803605" w:rsidRPr="00A84FC4" w:rsidRDefault="00803605" w:rsidP="00803605">
            <w:pPr>
              <w:pStyle w:val="12"/>
              <w:ind w:right="-108" w:hanging="91"/>
              <w:rPr>
                <w:rFonts w:ascii="Times New Roman" w:hAnsi="Times New Roman"/>
                <w:b w:val="0"/>
                <w:sz w:val="28"/>
              </w:rPr>
            </w:pPr>
            <w:r w:rsidRPr="00A84FC4">
              <w:rPr>
                <w:rFonts w:ascii="Times New Roman" w:hAnsi="Times New Roman"/>
                <w:b w:val="0"/>
                <w:sz w:val="28"/>
              </w:rPr>
              <w:t xml:space="preserve">          асфальт</w:t>
            </w:r>
          </w:p>
        </w:tc>
        <w:tc>
          <w:tcPr>
            <w:tcW w:w="1313" w:type="dxa"/>
            <w:tcBorders>
              <w:top w:val="single" w:sz="4" w:space="0" w:color="auto"/>
              <w:left w:val="single" w:sz="4" w:space="0" w:color="000000"/>
              <w:bottom w:val="single" w:sz="4" w:space="0" w:color="auto"/>
              <w:right w:val="single" w:sz="4" w:space="0" w:color="000000"/>
            </w:tcBorders>
            <w:vAlign w:val="center"/>
          </w:tcPr>
          <w:p w:rsidR="00803605" w:rsidRPr="00742FA1" w:rsidRDefault="00803605" w:rsidP="00803605">
            <w:pPr>
              <w:pStyle w:val="12"/>
              <w:ind w:left="-108" w:right="-109"/>
              <w:rPr>
                <w:rFonts w:ascii="Times New Roman" w:hAnsi="Times New Roman"/>
                <w:b w:val="0"/>
                <w:sz w:val="28"/>
              </w:rPr>
            </w:pPr>
            <w:r>
              <w:rPr>
                <w:rFonts w:ascii="Times New Roman" w:hAnsi="Times New Roman"/>
                <w:b w:val="0"/>
                <w:sz w:val="28"/>
              </w:rPr>
              <w:t>0,420</w:t>
            </w:r>
          </w:p>
        </w:tc>
      </w:tr>
      <w:tr w:rsidR="00803605" w:rsidRPr="00404AE9" w:rsidTr="00803605">
        <w:trPr>
          <w:trHeight w:val="630"/>
        </w:trPr>
        <w:tc>
          <w:tcPr>
            <w:tcW w:w="1051" w:type="dxa"/>
            <w:tcBorders>
              <w:top w:val="single" w:sz="4" w:space="0" w:color="auto"/>
              <w:left w:val="single" w:sz="4" w:space="0" w:color="000000"/>
              <w:bottom w:val="single" w:sz="4" w:space="0" w:color="auto"/>
              <w:right w:val="single" w:sz="4" w:space="0" w:color="000000"/>
            </w:tcBorders>
          </w:tcPr>
          <w:p w:rsidR="00803605" w:rsidRPr="00742FA1" w:rsidRDefault="00803605" w:rsidP="00803605">
            <w:pPr>
              <w:ind w:firstLine="0"/>
              <w:rPr>
                <w:rFonts w:ascii="Times New Roman" w:hAnsi="Times New Roman"/>
                <w:sz w:val="28"/>
                <w:szCs w:val="28"/>
              </w:rPr>
            </w:pPr>
            <w:r>
              <w:rPr>
                <w:rFonts w:ascii="Times New Roman" w:hAnsi="Times New Roman"/>
                <w:sz w:val="28"/>
                <w:szCs w:val="28"/>
              </w:rPr>
              <w:t>11</w:t>
            </w:r>
          </w:p>
        </w:tc>
        <w:tc>
          <w:tcPr>
            <w:tcW w:w="2848" w:type="dxa"/>
            <w:tcBorders>
              <w:top w:val="single" w:sz="4" w:space="0" w:color="auto"/>
              <w:left w:val="single" w:sz="4" w:space="0" w:color="000000"/>
              <w:bottom w:val="single" w:sz="4" w:space="0" w:color="auto"/>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auto"/>
              <w:left w:val="single" w:sz="4" w:space="0" w:color="000000"/>
              <w:bottom w:val="single" w:sz="4" w:space="0" w:color="auto"/>
              <w:right w:val="single" w:sz="4" w:space="0" w:color="000000"/>
            </w:tcBorders>
          </w:tcPr>
          <w:p w:rsidR="00803605" w:rsidRDefault="00803605" w:rsidP="00803605">
            <w:pPr>
              <w:pStyle w:val="12"/>
              <w:ind w:right="-108" w:hanging="91"/>
              <w:rPr>
                <w:rFonts w:ascii="Times New Roman" w:hAnsi="Times New Roman"/>
                <w:b w:val="0"/>
                <w:sz w:val="28"/>
              </w:rPr>
            </w:pPr>
            <w:r>
              <w:rPr>
                <w:rFonts w:ascii="Times New Roman" w:hAnsi="Times New Roman"/>
                <w:b w:val="0"/>
                <w:sz w:val="28"/>
              </w:rPr>
              <w:t>ул. Комарова</w:t>
            </w:r>
          </w:p>
          <w:p w:rsidR="00803605" w:rsidRDefault="00803605" w:rsidP="00803605">
            <w:pPr>
              <w:ind w:firstLine="0"/>
            </w:pPr>
          </w:p>
        </w:tc>
        <w:tc>
          <w:tcPr>
            <w:tcW w:w="1983" w:type="dxa"/>
            <w:tcBorders>
              <w:top w:val="single" w:sz="4" w:space="0" w:color="auto"/>
              <w:left w:val="single" w:sz="4" w:space="0" w:color="000000"/>
              <w:bottom w:val="single" w:sz="4" w:space="0" w:color="auto"/>
              <w:right w:val="single" w:sz="4" w:space="0" w:color="000000"/>
            </w:tcBorders>
          </w:tcPr>
          <w:p w:rsidR="00803605" w:rsidRPr="00056950" w:rsidRDefault="00803605" w:rsidP="00803605">
            <w:pPr>
              <w:jc w:val="center"/>
              <w:rPr>
                <w:rFonts w:ascii="Times New Roman" w:hAnsi="Times New Roman"/>
                <w:sz w:val="28"/>
                <w:szCs w:val="28"/>
              </w:rPr>
            </w:pPr>
            <w:r w:rsidRPr="00742FA1">
              <w:rPr>
                <w:rFonts w:ascii="Times New Roman" w:hAnsi="Times New Roman"/>
                <w:sz w:val="28"/>
                <w:szCs w:val="28"/>
              </w:rPr>
              <w:t>асфальт</w:t>
            </w:r>
            <w:r>
              <w:rPr>
                <w:rFonts w:ascii="Times New Roman" w:hAnsi="Times New Roman"/>
                <w:b/>
                <w:sz w:val="28"/>
              </w:rPr>
              <w:t xml:space="preserve">    </w:t>
            </w:r>
          </w:p>
        </w:tc>
        <w:tc>
          <w:tcPr>
            <w:tcW w:w="1313" w:type="dxa"/>
            <w:tcBorders>
              <w:top w:val="single" w:sz="4" w:space="0" w:color="auto"/>
              <w:left w:val="single" w:sz="4" w:space="0" w:color="000000"/>
              <w:bottom w:val="single" w:sz="4" w:space="0" w:color="auto"/>
              <w:right w:val="single" w:sz="4" w:space="0" w:color="000000"/>
            </w:tcBorders>
            <w:vAlign w:val="center"/>
          </w:tcPr>
          <w:p w:rsidR="00803605" w:rsidRPr="00742FA1" w:rsidRDefault="00803605" w:rsidP="00803605">
            <w:pPr>
              <w:pStyle w:val="12"/>
              <w:ind w:right="-109" w:firstLine="0"/>
              <w:rPr>
                <w:rFonts w:ascii="Times New Roman" w:hAnsi="Times New Roman"/>
                <w:b w:val="0"/>
                <w:sz w:val="28"/>
              </w:rPr>
            </w:pPr>
            <w:r>
              <w:rPr>
                <w:rFonts w:ascii="Times New Roman" w:hAnsi="Times New Roman"/>
                <w:b w:val="0"/>
                <w:sz w:val="28"/>
              </w:rPr>
              <w:t xml:space="preserve">       0,5</w:t>
            </w:r>
            <w:r w:rsidRPr="00742FA1">
              <w:rPr>
                <w:rFonts w:ascii="Times New Roman" w:hAnsi="Times New Roman"/>
                <w:b w:val="0"/>
                <w:sz w:val="28"/>
              </w:rPr>
              <w:t>0</w:t>
            </w:r>
            <w:r>
              <w:rPr>
                <w:rFonts w:ascii="Times New Roman" w:hAnsi="Times New Roman"/>
                <w:b w:val="0"/>
                <w:sz w:val="28"/>
              </w:rPr>
              <w:t>0</w:t>
            </w:r>
          </w:p>
        </w:tc>
      </w:tr>
      <w:tr w:rsidR="00803605" w:rsidRPr="00404AE9" w:rsidTr="00803605">
        <w:trPr>
          <w:trHeight w:val="315"/>
        </w:trPr>
        <w:tc>
          <w:tcPr>
            <w:tcW w:w="1051" w:type="dxa"/>
            <w:tcBorders>
              <w:top w:val="single" w:sz="4" w:space="0" w:color="auto"/>
              <w:left w:val="single" w:sz="4" w:space="0" w:color="000000"/>
              <w:bottom w:val="single" w:sz="4" w:space="0" w:color="auto"/>
              <w:right w:val="single" w:sz="4" w:space="0" w:color="000000"/>
            </w:tcBorders>
          </w:tcPr>
          <w:p w:rsidR="00803605" w:rsidRPr="00742FA1" w:rsidRDefault="00803605" w:rsidP="00803605">
            <w:pPr>
              <w:ind w:firstLine="0"/>
              <w:rPr>
                <w:rFonts w:ascii="Times New Roman" w:hAnsi="Times New Roman"/>
                <w:sz w:val="28"/>
                <w:szCs w:val="28"/>
              </w:rPr>
            </w:pPr>
            <w:r>
              <w:rPr>
                <w:rFonts w:ascii="Times New Roman" w:hAnsi="Times New Roman"/>
                <w:sz w:val="28"/>
                <w:szCs w:val="28"/>
              </w:rPr>
              <w:t>12</w:t>
            </w:r>
          </w:p>
        </w:tc>
        <w:tc>
          <w:tcPr>
            <w:tcW w:w="2848" w:type="dxa"/>
            <w:tcBorders>
              <w:top w:val="single" w:sz="4" w:space="0" w:color="auto"/>
              <w:left w:val="single" w:sz="4" w:space="0" w:color="000000"/>
              <w:bottom w:val="single" w:sz="4" w:space="0" w:color="auto"/>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auto"/>
              <w:left w:val="single" w:sz="4" w:space="0" w:color="000000"/>
              <w:bottom w:val="single" w:sz="4" w:space="0" w:color="auto"/>
              <w:right w:val="single" w:sz="4" w:space="0" w:color="000000"/>
            </w:tcBorders>
          </w:tcPr>
          <w:p w:rsidR="00803605" w:rsidRDefault="00803605" w:rsidP="00803605">
            <w:pPr>
              <w:pStyle w:val="12"/>
              <w:ind w:right="-108" w:hanging="91"/>
              <w:rPr>
                <w:rFonts w:ascii="Times New Roman" w:hAnsi="Times New Roman"/>
                <w:b w:val="0"/>
                <w:sz w:val="28"/>
              </w:rPr>
            </w:pPr>
            <w:r>
              <w:rPr>
                <w:rFonts w:ascii="Times New Roman" w:hAnsi="Times New Roman"/>
                <w:b w:val="0"/>
                <w:sz w:val="28"/>
              </w:rPr>
              <w:t>ул. Буденного</w:t>
            </w:r>
          </w:p>
          <w:p w:rsidR="00803605" w:rsidRDefault="00803605" w:rsidP="00803605"/>
        </w:tc>
        <w:tc>
          <w:tcPr>
            <w:tcW w:w="1983" w:type="dxa"/>
            <w:tcBorders>
              <w:top w:val="single" w:sz="4" w:space="0" w:color="auto"/>
              <w:left w:val="single" w:sz="4" w:space="0" w:color="000000"/>
              <w:bottom w:val="single" w:sz="4" w:space="0" w:color="auto"/>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auto"/>
              <w:left w:val="single" w:sz="4" w:space="0" w:color="000000"/>
              <w:bottom w:val="single" w:sz="4" w:space="0" w:color="auto"/>
              <w:right w:val="single" w:sz="4" w:space="0" w:color="000000"/>
            </w:tcBorders>
            <w:vAlign w:val="center"/>
          </w:tcPr>
          <w:p w:rsidR="00803605" w:rsidRPr="00742FA1" w:rsidRDefault="00803605" w:rsidP="00803605">
            <w:pPr>
              <w:pStyle w:val="12"/>
              <w:ind w:right="-109" w:firstLine="0"/>
              <w:rPr>
                <w:rFonts w:ascii="Times New Roman" w:hAnsi="Times New Roman"/>
                <w:b w:val="0"/>
                <w:sz w:val="28"/>
              </w:rPr>
            </w:pPr>
            <w:r>
              <w:rPr>
                <w:rFonts w:ascii="Times New Roman" w:hAnsi="Times New Roman"/>
                <w:b w:val="0"/>
                <w:sz w:val="28"/>
              </w:rPr>
              <w:t xml:space="preserve">      0,442</w:t>
            </w:r>
          </w:p>
        </w:tc>
      </w:tr>
      <w:tr w:rsidR="00803605" w:rsidRPr="00404AE9" w:rsidTr="00803605">
        <w:trPr>
          <w:trHeight w:val="285"/>
        </w:trPr>
        <w:tc>
          <w:tcPr>
            <w:tcW w:w="1051" w:type="dxa"/>
            <w:tcBorders>
              <w:top w:val="single" w:sz="4" w:space="0" w:color="auto"/>
              <w:left w:val="single" w:sz="4" w:space="0" w:color="000000"/>
              <w:bottom w:val="single" w:sz="4" w:space="0" w:color="auto"/>
              <w:right w:val="single" w:sz="4" w:space="0" w:color="000000"/>
            </w:tcBorders>
          </w:tcPr>
          <w:p w:rsidR="00803605" w:rsidRPr="00742FA1" w:rsidRDefault="00803605" w:rsidP="00803605">
            <w:pPr>
              <w:ind w:firstLine="0"/>
              <w:rPr>
                <w:rFonts w:ascii="Times New Roman" w:hAnsi="Times New Roman"/>
                <w:sz w:val="28"/>
                <w:szCs w:val="28"/>
              </w:rPr>
            </w:pPr>
            <w:r>
              <w:rPr>
                <w:rFonts w:ascii="Times New Roman" w:hAnsi="Times New Roman"/>
                <w:sz w:val="28"/>
                <w:szCs w:val="28"/>
              </w:rPr>
              <w:t>13</w:t>
            </w:r>
          </w:p>
        </w:tc>
        <w:tc>
          <w:tcPr>
            <w:tcW w:w="2848" w:type="dxa"/>
            <w:tcBorders>
              <w:top w:val="single" w:sz="4" w:space="0" w:color="auto"/>
              <w:left w:val="single" w:sz="4" w:space="0" w:color="000000"/>
              <w:bottom w:val="single" w:sz="4" w:space="0" w:color="auto"/>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auto"/>
              <w:left w:val="single" w:sz="4" w:space="0" w:color="000000"/>
              <w:bottom w:val="single" w:sz="4" w:space="0" w:color="auto"/>
              <w:right w:val="single" w:sz="4" w:space="0" w:color="000000"/>
            </w:tcBorders>
          </w:tcPr>
          <w:p w:rsidR="00803605" w:rsidRDefault="00803605" w:rsidP="00803605">
            <w:pPr>
              <w:pStyle w:val="12"/>
              <w:ind w:right="-108" w:hanging="91"/>
              <w:rPr>
                <w:rFonts w:ascii="Times New Roman" w:hAnsi="Times New Roman"/>
                <w:b w:val="0"/>
                <w:sz w:val="28"/>
              </w:rPr>
            </w:pPr>
            <w:r>
              <w:rPr>
                <w:rFonts w:ascii="Times New Roman" w:hAnsi="Times New Roman"/>
                <w:b w:val="0"/>
                <w:sz w:val="28"/>
              </w:rPr>
              <w:t>ул.им. Ковалевского</w:t>
            </w:r>
          </w:p>
          <w:p w:rsidR="00803605" w:rsidRPr="00A9678E" w:rsidRDefault="00803605" w:rsidP="00803605">
            <w:pPr>
              <w:pStyle w:val="12"/>
              <w:ind w:right="-108" w:hanging="91"/>
            </w:pPr>
          </w:p>
        </w:tc>
        <w:tc>
          <w:tcPr>
            <w:tcW w:w="1983" w:type="dxa"/>
            <w:tcBorders>
              <w:top w:val="single" w:sz="4" w:space="0" w:color="auto"/>
              <w:left w:val="single" w:sz="4" w:space="0" w:color="000000"/>
              <w:bottom w:val="single" w:sz="4" w:space="0" w:color="auto"/>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auto"/>
              <w:left w:val="single" w:sz="4" w:space="0" w:color="000000"/>
              <w:bottom w:val="single" w:sz="4" w:space="0" w:color="auto"/>
              <w:right w:val="single" w:sz="4" w:space="0" w:color="000000"/>
            </w:tcBorders>
            <w:vAlign w:val="center"/>
          </w:tcPr>
          <w:p w:rsidR="00803605" w:rsidRPr="00742FA1" w:rsidRDefault="00803605" w:rsidP="00803605">
            <w:pPr>
              <w:pStyle w:val="12"/>
              <w:ind w:right="-109" w:firstLine="0"/>
              <w:rPr>
                <w:rFonts w:ascii="Times New Roman" w:hAnsi="Times New Roman"/>
                <w:b w:val="0"/>
                <w:sz w:val="28"/>
              </w:rPr>
            </w:pPr>
            <w:r>
              <w:rPr>
                <w:rFonts w:ascii="Times New Roman" w:hAnsi="Times New Roman"/>
                <w:b w:val="0"/>
                <w:sz w:val="28"/>
              </w:rPr>
              <w:t xml:space="preserve">           1</w:t>
            </w: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r>
              <w:rPr>
                <w:rFonts w:ascii="Times New Roman" w:hAnsi="Times New Roman"/>
                <w:sz w:val="28"/>
                <w:szCs w:val="28"/>
              </w:rPr>
              <w:t>14</w:t>
            </w: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hanging="91"/>
              <w:rPr>
                <w:rFonts w:ascii="Times New Roman" w:hAnsi="Times New Roman"/>
                <w:b w:val="0"/>
                <w:sz w:val="28"/>
              </w:rPr>
            </w:pPr>
            <w:r w:rsidRPr="00742FA1">
              <w:rPr>
                <w:rFonts w:ascii="Times New Roman" w:hAnsi="Times New Roman"/>
                <w:b w:val="0"/>
                <w:sz w:val="28"/>
              </w:rPr>
              <w:t>подъезд к кладбищу</w:t>
            </w: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left="-108" w:right="-109"/>
              <w:rPr>
                <w:rFonts w:ascii="Times New Roman" w:hAnsi="Times New Roman"/>
                <w:b w:val="0"/>
                <w:sz w:val="28"/>
              </w:rPr>
            </w:pPr>
            <w:r>
              <w:rPr>
                <w:rFonts w:ascii="Times New Roman" w:hAnsi="Times New Roman"/>
                <w:b w:val="0"/>
                <w:sz w:val="28"/>
              </w:rPr>
              <w:t>0,01</w:t>
            </w: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r>
              <w:rPr>
                <w:rFonts w:ascii="Times New Roman" w:hAnsi="Times New Roman"/>
                <w:sz w:val="28"/>
                <w:szCs w:val="28"/>
              </w:rPr>
              <w:t>х. Столбище</w:t>
            </w: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hanging="91"/>
              <w:rPr>
                <w:rFonts w:ascii="Times New Roman" w:hAnsi="Times New Roman"/>
                <w:b w:val="0"/>
                <w:sz w:val="28"/>
              </w:rPr>
            </w:pP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left="-108" w:right="-109"/>
              <w:rPr>
                <w:rFonts w:ascii="Times New Roman" w:hAnsi="Times New Roman"/>
                <w:b w:val="0"/>
                <w:sz w:val="28"/>
              </w:rPr>
            </w:pP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r>
              <w:rPr>
                <w:rFonts w:ascii="Times New Roman" w:hAnsi="Times New Roman"/>
                <w:sz w:val="28"/>
                <w:szCs w:val="28"/>
              </w:rPr>
              <w:t>15</w:t>
            </w: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hanging="91"/>
              <w:rPr>
                <w:rFonts w:ascii="Times New Roman" w:hAnsi="Times New Roman"/>
                <w:b w:val="0"/>
                <w:sz w:val="28"/>
              </w:rPr>
            </w:pPr>
            <w:r>
              <w:rPr>
                <w:rFonts w:ascii="Times New Roman" w:hAnsi="Times New Roman"/>
                <w:b w:val="0"/>
                <w:sz w:val="28"/>
              </w:rPr>
              <w:t>ул. Дачная</w:t>
            </w: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left="-108" w:right="-109"/>
              <w:rPr>
                <w:rFonts w:ascii="Times New Roman" w:hAnsi="Times New Roman"/>
                <w:b w:val="0"/>
                <w:sz w:val="28"/>
              </w:rPr>
            </w:pPr>
            <w:r>
              <w:rPr>
                <w:rFonts w:ascii="Times New Roman" w:hAnsi="Times New Roman"/>
                <w:b w:val="0"/>
                <w:sz w:val="28"/>
              </w:rPr>
              <w:t>3,530</w:t>
            </w:r>
          </w:p>
        </w:tc>
      </w:tr>
      <w:tr w:rsidR="00803605" w:rsidRPr="00404AE9" w:rsidTr="00803605">
        <w:trPr>
          <w:trHeight w:val="690"/>
        </w:trPr>
        <w:tc>
          <w:tcPr>
            <w:tcW w:w="1051" w:type="dxa"/>
            <w:tcBorders>
              <w:top w:val="single" w:sz="4" w:space="0" w:color="000000"/>
              <w:left w:val="single" w:sz="4" w:space="0" w:color="000000"/>
              <w:bottom w:val="single" w:sz="4" w:space="0" w:color="auto"/>
              <w:right w:val="single" w:sz="4" w:space="0" w:color="000000"/>
            </w:tcBorders>
          </w:tcPr>
          <w:p w:rsidR="00803605" w:rsidRPr="00742FA1" w:rsidRDefault="00803605" w:rsidP="00803605">
            <w:pPr>
              <w:ind w:firstLine="0"/>
              <w:rPr>
                <w:rFonts w:ascii="Times New Roman" w:hAnsi="Times New Roman"/>
                <w:sz w:val="28"/>
                <w:szCs w:val="28"/>
              </w:rPr>
            </w:pPr>
            <w:r>
              <w:rPr>
                <w:rFonts w:ascii="Times New Roman" w:hAnsi="Times New Roman"/>
                <w:sz w:val="28"/>
                <w:szCs w:val="28"/>
              </w:rPr>
              <w:t>16</w:t>
            </w:r>
          </w:p>
        </w:tc>
        <w:tc>
          <w:tcPr>
            <w:tcW w:w="2848" w:type="dxa"/>
            <w:tcBorders>
              <w:top w:val="single" w:sz="4" w:space="0" w:color="000000"/>
              <w:left w:val="single" w:sz="4" w:space="0" w:color="000000"/>
              <w:bottom w:val="single" w:sz="4" w:space="0" w:color="auto"/>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000000"/>
              <w:left w:val="single" w:sz="4" w:space="0" w:color="000000"/>
              <w:bottom w:val="single" w:sz="4" w:space="0" w:color="auto"/>
              <w:right w:val="single" w:sz="4" w:space="0" w:color="000000"/>
            </w:tcBorders>
          </w:tcPr>
          <w:p w:rsidR="00803605" w:rsidRPr="00267762" w:rsidRDefault="00803605" w:rsidP="00803605">
            <w:pPr>
              <w:pStyle w:val="12"/>
              <w:ind w:right="-108"/>
            </w:pPr>
            <w:r>
              <w:rPr>
                <w:rFonts w:ascii="Times New Roman" w:hAnsi="Times New Roman"/>
                <w:b w:val="0"/>
                <w:sz w:val="28"/>
              </w:rPr>
              <w:t>подъезд к кладбищу№ 1</w:t>
            </w:r>
          </w:p>
        </w:tc>
        <w:tc>
          <w:tcPr>
            <w:tcW w:w="1983" w:type="dxa"/>
            <w:tcBorders>
              <w:top w:val="single" w:sz="4" w:space="0" w:color="000000"/>
              <w:left w:val="single" w:sz="4" w:space="0" w:color="000000"/>
              <w:bottom w:val="single" w:sz="4" w:space="0" w:color="auto"/>
              <w:right w:val="single" w:sz="4" w:space="0" w:color="000000"/>
            </w:tcBorders>
          </w:tcPr>
          <w:p w:rsidR="00803605" w:rsidRPr="00742FA1" w:rsidRDefault="00803605" w:rsidP="00803605">
            <w:pPr>
              <w:jc w:val="center"/>
              <w:rPr>
                <w:rFonts w:ascii="Times New Roman" w:hAnsi="Times New Roman"/>
                <w:sz w:val="28"/>
                <w:szCs w:val="28"/>
              </w:rPr>
            </w:pPr>
            <w:r>
              <w:rPr>
                <w:rFonts w:ascii="Times New Roman" w:hAnsi="Times New Roman"/>
                <w:sz w:val="28"/>
                <w:szCs w:val="28"/>
              </w:rPr>
              <w:t>грунтовка</w:t>
            </w:r>
          </w:p>
        </w:tc>
        <w:tc>
          <w:tcPr>
            <w:tcW w:w="1313" w:type="dxa"/>
            <w:tcBorders>
              <w:top w:val="single" w:sz="4" w:space="0" w:color="000000"/>
              <w:left w:val="single" w:sz="4" w:space="0" w:color="000000"/>
              <w:bottom w:val="single" w:sz="4" w:space="0" w:color="auto"/>
              <w:right w:val="single" w:sz="4" w:space="0" w:color="000000"/>
            </w:tcBorders>
            <w:vAlign w:val="center"/>
          </w:tcPr>
          <w:p w:rsidR="00803605" w:rsidRPr="00742FA1" w:rsidRDefault="00803605" w:rsidP="00803605">
            <w:pPr>
              <w:pStyle w:val="12"/>
              <w:ind w:right="-109" w:firstLine="0"/>
              <w:rPr>
                <w:rFonts w:ascii="Times New Roman" w:hAnsi="Times New Roman"/>
                <w:b w:val="0"/>
                <w:sz w:val="28"/>
              </w:rPr>
            </w:pPr>
            <w:r>
              <w:rPr>
                <w:rFonts w:ascii="Times New Roman" w:hAnsi="Times New Roman"/>
                <w:b w:val="0"/>
                <w:sz w:val="28"/>
              </w:rPr>
              <w:t xml:space="preserve">       0,300</w:t>
            </w:r>
          </w:p>
        </w:tc>
      </w:tr>
      <w:tr w:rsidR="00803605" w:rsidRPr="00404AE9" w:rsidTr="00803605">
        <w:trPr>
          <w:trHeight w:val="690"/>
        </w:trPr>
        <w:tc>
          <w:tcPr>
            <w:tcW w:w="1051" w:type="dxa"/>
            <w:tcBorders>
              <w:top w:val="single" w:sz="4" w:space="0" w:color="auto"/>
              <w:left w:val="single" w:sz="4" w:space="0" w:color="000000"/>
              <w:bottom w:val="single" w:sz="4" w:space="0" w:color="000000"/>
              <w:right w:val="single" w:sz="4" w:space="0" w:color="000000"/>
            </w:tcBorders>
          </w:tcPr>
          <w:p w:rsidR="00803605" w:rsidRDefault="00803605" w:rsidP="00803605">
            <w:pPr>
              <w:ind w:firstLine="0"/>
              <w:rPr>
                <w:rFonts w:ascii="Times New Roman" w:hAnsi="Times New Roman"/>
                <w:sz w:val="28"/>
                <w:szCs w:val="28"/>
              </w:rPr>
            </w:pPr>
            <w:r>
              <w:rPr>
                <w:rFonts w:ascii="Times New Roman" w:hAnsi="Times New Roman"/>
                <w:sz w:val="28"/>
                <w:szCs w:val="28"/>
              </w:rPr>
              <w:t>17</w:t>
            </w:r>
          </w:p>
        </w:tc>
        <w:tc>
          <w:tcPr>
            <w:tcW w:w="2848" w:type="dxa"/>
            <w:tcBorders>
              <w:top w:val="single" w:sz="4" w:space="0" w:color="auto"/>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auto"/>
              <w:left w:val="single" w:sz="4" w:space="0" w:color="000000"/>
              <w:bottom w:val="single" w:sz="4" w:space="0" w:color="000000"/>
              <w:right w:val="single" w:sz="4" w:space="0" w:color="000000"/>
            </w:tcBorders>
          </w:tcPr>
          <w:p w:rsidR="00803605" w:rsidRDefault="00803605" w:rsidP="00803605"/>
          <w:p w:rsidR="00803605" w:rsidRPr="00267762" w:rsidRDefault="00803605" w:rsidP="00803605">
            <w:pPr>
              <w:rPr>
                <w:rFonts w:ascii="Times New Roman" w:hAnsi="Times New Roman"/>
                <w:sz w:val="28"/>
              </w:rPr>
            </w:pPr>
            <w:r w:rsidRPr="00267762">
              <w:rPr>
                <w:rFonts w:ascii="Times New Roman" w:hAnsi="Times New Roman"/>
                <w:sz w:val="28"/>
              </w:rPr>
              <w:t xml:space="preserve">подъезд к кладбищу№ </w:t>
            </w:r>
            <w:r>
              <w:rPr>
                <w:rFonts w:ascii="Times New Roman" w:hAnsi="Times New Roman"/>
                <w:sz w:val="28"/>
              </w:rPr>
              <w:t>2</w:t>
            </w:r>
          </w:p>
        </w:tc>
        <w:tc>
          <w:tcPr>
            <w:tcW w:w="1983" w:type="dxa"/>
            <w:tcBorders>
              <w:top w:val="single" w:sz="4" w:space="0" w:color="auto"/>
              <w:left w:val="single" w:sz="4" w:space="0" w:color="000000"/>
              <w:bottom w:val="single" w:sz="4" w:space="0" w:color="000000"/>
              <w:right w:val="single" w:sz="4" w:space="0" w:color="000000"/>
            </w:tcBorders>
          </w:tcPr>
          <w:p w:rsidR="00803605" w:rsidRDefault="00803605" w:rsidP="00803605">
            <w:pPr>
              <w:jc w:val="center"/>
              <w:rPr>
                <w:rFonts w:ascii="Times New Roman" w:hAnsi="Times New Roman"/>
                <w:sz w:val="28"/>
                <w:szCs w:val="28"/>
              </w:rPr>
            </w:pPr>
            <w:r>
              <w:rPr>
                <w:rFonts w:ascii="Times New Roman" w:hAnsi="Times New Roman"/>
                <w:sz w:val="28"/>
                <w:szCs w:val="28"/>
              </w:rPr>
              <w:t>грунтовка</w:t>
            </w:r>
          </w:p>
        </w:tc>
        <w:tc>
          <w:tcPr>
            <w:tcW w:w="1313" w:type="dxa"/>
            <w:tcBorders>
              <w:top w:val="single" w:sz="4" w:space="0" w:color="auto"/>
              <w:left w:val="single" w:sz="4" w:space="0" w:color="000000"/>
              <w:bottom w:val="single" w:sz="4" w:space="0" w:color="000000"/>
              <w:right w:val="single" w:sz="4" w:space="0" w:color="000000"/>
            </w:tcBorders>
            <w:vAlign w:val="center"/>
          </w:tcPr>
          <w:p w:rsidR="00803605" w:rsidRDefault="00803605" w:rsidP="00803605">
            <w:pPr>
              <w:pStyle w:val="12"/>
              <w:ind w:right="-109"/>
              <w:rPr>
                <w:rFonts w:ascii="Times New Roman" w:hAnsi="Times New Roman"/>
                <w:b w:val="0"/>
                <w:sz w:val="28"/>
              </w:rPr>
            </w:pPr>
            <w:r>
              <w:rPr>
                <w:rFonts w:ascii="Times New Roman" w:hAnsi="Times New Roman"/>
                <w:b w:val="0"/>
                <w:sz w:val="28"/>
              </w:rPr>
              <w:t>0,300</w:t>
            </w: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r>
              <w:rPr>
                <w:rFonts w:ascii="Times New Roman" w:hAnsi="Times New Roman"/>
                <w:sz w:val="28"/>
                <w:szCs w:val="28"/>
              </w:rPr>
              <w:t>с. Чапельное</w:t>
            </w: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hanging="91"/>
              <w:rPr>
                <w:rFonts w:ascii="Times New Roman" w:hAnsi="Times New Roman"/>
                <w:b w:val="0"/>
                <w:sz w:val="28"/>
              </w:rPr>
            </w:pP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right="-109" w:firstLine="0"/>
              <w:rPr>
                <w:rFonts w:ascii="Times New Roman" w:hAnsi="Times New Roman"/>
                <w:b w:val="0"/>
                <w:sz w:val="28"/>
              </w:rPr>
            </w:pP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r>
              <w:rPr>
                <w:rFonts w:ascii="Times New Roman" w:hAnsi="Times New Roman"/>
                <w:sz w:val="28"/>
                <w:szCs w:val="28"/>
              </w:rPr>
              <w:t>18</w:t>
            </w: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hanging="91"/>
              <w:rPr>
                <w:rFonts w:ascii="Times New Roman" w:hAnsi="Times New Roman"/>
                <w:b w:val="0"/>
                <w:sz w:val="28"/>
              </w:rPr>
            </w:pPr>
            <w:r>
              <w:rPr>
                <w:rFonts w:ascii="Times New Roman" w:hAnsi="Times New Roman"/>
                <w:b w:val="0"/>
                <w:sz w:val="28"/>
              </w:rPr>
              <w:t>ул. Центральная</w:t>
            </w: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left="-108" w:right="-109"/>
              <w:rPr>
                <w:rFonts w:ascii="Times New Roman" w:hAnsi="Times New Roman"/>
                <w:b w:val="0"/>
                <w:sz w:val="28"/>
              </w:rPr>
            </w:pPr>
            <w:r>
              <w:rPr>
                <w:rFonts w:ascii="Times New Roman" w:hAnsi="Times New Roman"/>
                <w:b w:val="0"/>
                <w:sz w:val="28"/>
              </w:rPr>
              <w:t>1,500</w:t>
            </w: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r>
              <w:rPr>
                <w:rFonts w:ascii="Times New Roman" w:hAnsi="Times New Roman"/>
                <w:sz w:val="28"/>
                <w:szCs w:val="28"/>
              </w:rPr>
              <w:t>19</w:t>
            </w: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hanging="91"/>
              <w:rPr>
                <w:rFonts w:ascii="Times New Roman" w:hAnsi="Times New Roman"/>
                <w:b w:val="0"/>
                <w:sz w:val="28"/>
              </w:rPr>
            </w:pPr>
            <w:r>
              <w:rPr>
                <w:rFonts w:ascii="Times New Roman" w:hAnsi="Times New Roman"/>
                <w:b w:val="0"/>
                <w:sz w:val="28"/>
              </w:rPr>
              <w:t>ул. Лесная</w:t>
            </w: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left="-108" w:right="-109"/>
              <w:rPr>
                <w:rFonts w:ascii="Times New Roman" w:hAnsi="Times New Roman"/>
                <w:b w:val="0"/>
                <w:sz w:val="28"/>
              </w:rPr>
            </w:pPr>
            <w:r>
              <w:rPr>
                <w:rFonts w:ascii="Times New Roman" w:hAnsi="Times New Roman"/>
                <w:b w:val="0"/>
                <w:sz w:val="28"/>
              </w:rPr>
              <w:t>0,550</w:t>
            </w: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r>
              <w:rPr>
                <w:rFonts w:ascii="Times New Roman" w:hAnsi="Times New Roman"/>
                <w:sz w:val="28"/>
                <w:szCs w:val="28"/>
              </w:rPr>
              <w:t>20</w:t>
            </w: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hanging="91"/>
              <w:rPr>
                <w:rFonts w:ascii="Times New Roman" w:hAnsi="Times New Roman"/>
                <w:b w:val="0"/>
                <w:sz w:val="28"/>
              </w:rPr>
            </w:pPr>
            <w:r>
              <w:rPr>
                <w:rFonts w:ascii="Times New Roman" w:hAnsi="Times New Roman"/>
                <w:b w:val="0"/>
                <w:sz w:val="28"/>
              </w:rPr>
              <w:t>ул. Молодежная</w:t>
            </w: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left="-108" w:right="-109"/>
              <w:rPr>
                <w:rFonts w:ascii="Times New Roman" w:hAnsi="Times New Roman"/>
                <w:b w:val="0"/>
                <w:sz w:val="28"/>
              </w:rPr>
            </w:pPr>
            <w:r>
              <w:rPr>
                <w:rFonts w:ascii="Times New Roman" w:hAnsi="Times New Roman"/>
                <w:b w:val="0"/>
                <w:sz w:val="28"/>
              </w:rPr>
              <w:t>1,300</w:t>
            </w: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r>
              <w:rPr>
                <w:rFonts w:ascii="Times New Roman" w:hAnsi="Times New Roman"/>
                <w:sz w:val="28"/>
                <w:szCs w:val="28"/>
              </w:rPr>
              <w:t>21</w:t>
            </w: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hanging="91"/>
              <w:rPr>
                <w:rFonts w:ascii="Times New Roman" w:hAnsi="Times New Roman"/>
                <w:b w:val="0"/>
                <w:sz w:val="28"/>
              </w:rPr>
            </w:pPr>
            <w:r>
              <w:rPr>
                <w:rFonts w:ascii="Times New Roman" w:hAnsi="Times New Roman"/>
                <w:b w:val="0"/>
                <w:sz w:val="28"/>
              </w:rPr>
              <w:t>ул. Средняя</w:t>
            </w: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left="-108" w:right="-109"/>
              <w:rPr>
                <w:rFonts w:ascii="Times New Roman" w:hAnsi="Times New Roman"/>
                <w:b w:val="0"/>
                <w:sz w:val="28"/>
              </w:rPr>
            </w:pPr>
            <w:r>
              <w:rPr>
                <w:rFonts w:ascii="Times New Roman" w:hAnsi="Times New Roman"/>
                <w:b w:val="0"/>
                <w:sz w:val="28"/>
              </w:rPr>
              <w:t>0,880</w:t>
            </w: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r>
              <w:rPr>
                <w:rFonts w:ascii="Times New Roman" w:hAnsi="Times New Roman"/>
                <w:sz w:val="28"/>
                <w:szCs w:val="28"/>
              </w:rPr>
              <w:t>22</w:t>
            </w: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hanging="91"/>
              <w:rPr>
                <w:rFonts w:ascii="Times New Roman" w:hAnsi="Times New Roman"/>
                <w:b w:val="0"/>
                <w:sz w:val="28"/>
              </w:rPr>
            </w:pPr>
            <w:r>
              <w:rPr>
                <w:rFonts w:ascii="Times New Roman" w:hAnsi="Times New Roman"/>
                <w:b w:val="0"/>
                <w:sz w:val="28"/>
              </w:rPr>
              <w:t>подъезд к кладбищу №1</w:t>
            </w: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left="-108" w:right="-109"/>
              <w:rPr>
                <w:rFonts w:ascii="Times New Roman" w:hAnsi="Times New Roman"/>
                <w:b w:val="0"/>
                <w:sz w:val="28"/>
              </w:rPr>
            </w:pPr>
            <w:r>
              <w:rPr>
                <w:rFonts w:ascii="Times New Roman" w:hAnsi="Times New Roman"/>
                <w:b w:val="0"/>
                <w:sz w:val="28"/>
              </w:rPr>
              <w:t>0,05</w:t>
            </w: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r>
              <w:rPr>
                <w:rFonts w:ascii="Times New Roman" w:hAnsi="Times New Roman"/>
                <w:sz w:val="28"/>
                <w:szCs w:val="28"/>
              </w:rPr>
              <w:t>23</w:t>
            </w: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hanging="91"/>
              <w:rPr>
                <w:rFonts w:ascii="Times New Roman" w:hAnsi="Times New Roman"/>
                <w:b w:val="0"/>
                <w:sz w:val="28"/>
              </w:rPr>
            </w:pPr>
            <w:r>
              <w:rPr>
                <w:rFonts w:ascii="Times New Roman" w:hAnsi="Times New Roman"/>
                <w:b w:val="0"/>
                <w:sz w:val="28"/>
              </w:rPr>
              <w:t>подъезд к кладбищу №2</w:t>
            </w: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left="-108" w:right="-109"/>
              <w:rPr>
                <w:rFonts w:ascii="Times New Roman" w:hAnsi="Times New Roman"/>
                <w:b w:val="0"/>
                <w:sz w:val="28"/>
              </w:rPr>
            </w:pPr>
            <w:r>
              <w:rPr>
                <w:rFonts w:ascii="Times New Roman" w:hAnsi="Times New Roman"/>
                <w:b w:val="0"/>
                <w:sz w:val="28"/>
              </w:rPr>
              <w:t>0,07</w:t>
            </w: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r>
              <w:rPr>
                <w:rFonts w:ascii="Times New Roman" w:hAnsi="Times New Roman"/>
                <w:sz w:val="28"/>
                <w:szCs w:val="28"/>
              </w:rPr>
              <w:t>х.Нина</w:t>
            </w: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firstLine="0"/>
              <w:rPr>
                <w:rFonts w:ascii="Times New Roman" w:hAnsi="Times New Roman"/>
                <w:b w:val="0"/>
                <w:sz w:val="28"/>
              </w:rPr>
            </w:pP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right="-109" w:firstLine="0"/>
              <w:rPr>
                <w:rFonts w:ascii="Times New Roman" w:hAnsi="Times New Roman"/>
                <w:b w:val="0"/>
                <w:sz w:val="28"/>
              </w:rPr>
            </w:pP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r>
              <w:rPr>
                <w:rFonts w:ascii="Times New Roman" w:hAnsi="Times New Roman"/>
                <w:sz w:val="28"/>
                <w:szCs w:val="28"/>
              </w:rPr>
              <w:t>24</w:t>
            </w: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hanging="91"/>
              <w:rPr>
                <w:rFonts w:ascii="Times New Roman" w:hAnsi="Times New Roman"/>
                <w:b w:val="0"/>
                <w:sz w:val="28"/>
              </w:rPr>
            </w:pPr>
            <w:r>
              <w:rPr>
                <w:rFonts w:ascii="Times New Roman" w:hAnsi="Times New Roman"/>
                <w:b w:val="0"/>
                <w:sz w:val="28"/>
              </w:rPr>
              <w:t>ул. Победы</w:t>
            </w: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left="-108" w:right="-109"/>
              <w:rPr>
                <w:rFonts w:ascii="Times New Roman" w:hAnsi="Times New Roman"/>
                <w:b w:val="0"/>
                <w:sz w:val="28"/>
              </w:rPr>
            </w:pPr>
            <w:r>
              <w:rPr>
                <w:rFonts w:ascii="Times New Roman" w:hAnsi="Times New Roman"/>
                <w:b w:val="0"/>
                <w:sz w:val="28"/>
              </w:rPr>
              <w:t>1</w:t>
            </w: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r>
              <w:rPr>
                <w:rFonts w:ascii="Times New Roman" w:hAnsi="Times New Roman"/>
                <w:sz w:val="28"/>
                <w:szCs w:val="28"/>
              </w:rPr>
              <w:t>25</w:t>
            </w: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firstLine="0"/>
              <w:rPr>
                <w:rFonts w:ascii="Times New Roman" w:hAnsi="Times New Roman"/>
                <w:b w:val="0"/>
                <w:sz w:val="28"/>
              </w:rPr>
            </w:pPr>
            <w:r>
              <w:rPr>
                <w:rFonts w:ascii="Times New Roman" w:hAnsi="Times New Roman"/>
                <w:b w:val="0"/>
                <w:sz w:val="28"/>
              </w:rPr>
              <w:t>подъезд к кладбищу</w:t>
            </w: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r>
              <w:rPr>
                <w:rFonts w:ascii="Times New Roman" w:hAnsi="Times New Roman"/>
                <w:sz w:val="28"/>
                <w:szCs w:val="28"/>
              </w:rPr>
              <w:t>грунтовка</w:t>
            </w: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left="-108" w:right="-109"/>
              <w:rPr>
                <w:rFonts w:ascii="Times New Roman" w:hAnsi="Times New Roman"/>
                <w:b w:val="0"/>
                <w:sz w:val="28"/>
              </w:rPr>
            </w:pPr>
            <w:r>
              <w:rPr>
                <w:rFonts w:ascii="Times New Roman" w:hAnsi="Times New Roman"/>
                <w:b w:val="0"/>
                <w:sz w:val="28"/>
              </w:rPr>
              <w:t>0,300</w:t>
            </w: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r>
              <w:rPr>
                <w:rFonts w:ascii="Times New Roman" w:hAnsi="Times New Roman"/>
                <w:sz w:val="28"/>
                <w:szCs w:val="28"/>
              </w:rPr>
              <w:t>п. Малиново</w:t>
            </w: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firstLine="0"/>
              <w:rPr>
                <w:rFonts w:ascii="Times New Roman" w:hAnsi="Times New Roman"/>
                <w:b w:val="0"/>
                <w:sz w:val="28"/>
              </w:rPr>
            </w:pP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right="-109" w:firstLine="0"/>
              <w:rPr>
                <w:rFonts w:ascii="Times New Roman" w:hAnsi="Times New Roman"/>
                <w:b w:val="0"/>
                <w:sz w:val="28"/>
              </w:rPr>
            </w:pP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r>
              <w:rPr>
                <w:rFonts w:ascii="Times New Roman" w:hAnsi="Times New Roman"/>
                <w:sz w:val="28"/>
                <w:szCs w:val="28"/>
              </w:rPr>
              <w:lastRenderedPageBreak/>
              <w:t>26</w:t>
            </w: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hanging="91"/>
              <w:rPr>
                <w:rFonts w:ascii="Times New Roman" w:hAnsi="Times New Roman"/>
                <w:b w:val="0"/>
                <w:sz w:val="28"/>
              </w:rPr>
            </w:pPr>
            <w:r>
              <w:rPr>
                <w:rFonts w:ascii="Times New Roman" w:hAnsi="Times New Roman"/>
                <w:b w:val="0"/>
                <w:sz w:val="28"/>
              </w:rPr>
              <w:t>ул. им. Горобца</w:t>
            </w: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left="-108" w:right="-109"/>
              <w:rPr>
                <w:rFonts w:ascii="Times New Roman" w:hAnsi="Times New Roman"/>
                <w:b w:val="0"/>
                <w:sz w:val="28"/>
              </w:rPr>
            </w:pPr>
            <w:r>
              <w:rPr>
                <w:rFonts w:ascii="Times New Roman" w:hAnsi="Times New Roman"/>
                <w:b w:val="0"/>
                <w:sz w:val="28"/>
              </w:rPr>
              <w:t>0,62</w:t>
            </w:r>
            <w:r w:rsidRPr="00742FA1">
              <w:rPr>
                <w:rFonts w:ascii="Times New Roman" w:hAnsi="Times New Roman"/>
                <w:b w:val="0"/>
                <w:sz w:val="28"/>
              </w:rPr>
              <w:t>0</w:t>
            </w: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r>
              <w:rPr>
                <w:rFonts w:ascii="Times New Roman" w:hAnsi="Times New Roman"/>
                <w:sz w:val="28"/>
                <w:szCs w:val="28"/>
              </w:rPr>
              <w:t>27</w:t>
            </w: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hanging="91"/>
              <w:rPr>
                <w:rFonts w:ascii="Times New Roman" w:hAnsi="Times New Roman"/>
                <w:b w:val="0"/>
                <w:sz w:val="28"/>
              </w:rPr>
            </w:pPr>
            <w:r>
              <w:rPr>
                <w:rFonts w:ascii="Times New Roman" w:hAnsi="Times New Roman"/>
                <w:b w:val="0"/>
                <w:sz w:val="28"/>
              </w:rPr>
              <w:t>ул. Молодежная</w:t>
            </w: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left="-108" w:right="-109"/>
              <w:rPr>
                <w:rFonts w:ascii="Times New Roman" w:hAnsi="Times New Roman"/>
                <w:b w:val="0"/>
                <w:sz w:val="28"/>
              </w:rPr>
            </w:pPr>
            <w:r>
              <w:rPr>
                <w:rFonts w:ascii="Times New Roman" w:hAnsi="Times New Roman"/>
                <w:b w:val="0"/>
                <w:sz w:val="28"/>
              </w:rPr>
              <w:t>0,650</w:t>
            </w: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r>
              <w:rPr>
                <w:rFonts w:ascii="Times New Roman" w:hAnsi="Times New Roman"/>
                <w:sz w:val="28"/>
                <w:szCs w:val="28"/>
              </w:rPr>
              <w:t>28</w:t>
            </w: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hanging="91"/>
              <w:rPr>
                <w:rFonts w:ascii="Times New Roman" w:hAnsi="Times New Roman"/>
                <w:b w:val="0"/>
                <w:sz w:val="28"/>
              </w:rPr>
            </w:pPr>
            <w:r>
              <w:rPr>
                <w:rFonts w:ascii="Times New Roman" w:hAnsi="Times New Roman"/>
                <w:b w:val="0"/>
                <w:sz w:val="28"/>
              </w:rPr>
              <w:t>ул. Садовая</w:t>
            </w: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left="-108" w:right="-109"/>
              <w:rPr>
                <w:rFonts w:ascii="Times New Roman" w:hAnsi="Times New Roman"/>
                <w:b w:val="0"/>
                <w:sz w:val="28"/>
              </w:rPr>
            </w:pPr>
            <w:r>
              <w:rPr>
                <w:rFonts w:ascii="Times New Roman" w:hAnsi="Times New Roman"/>
                <w:b w:val="0"/>
                <w:sz w:val="28"/>
              </w:rPr>
              <w:t>0,136</w:t>
            </w: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r>
              <w:rPr>
                <w:rFonts w:ascii="Times New Roman" w:hAnsi="Times New Roman"/>
                <w:sz w:val="28"/>
                <w:szCs w:val="28"/>
              </w:rPr>
              <w:t>29</w:t>
            </w: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hanging="91"/>
              <w:rPr>
                <w:rFonts w:ascii="Times New Roman" w:hAnsi="Times New Roman"/>
                <w:b w:val="0"/>
                <w:sz w:val="28"/>
              </w:rPr>
            </w:pPr>
            <w:r>
              <w:rPr>
                <w:rFonts w:ascii="Times New Roman" w:hAnsi="Times New Roman"/>
                <w:b w:val="0"/>
                <w:sz w:val="28"/>
              </w:rPr>
              <w:t>ул. Вишневая</w:t>
            </w: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left="-108" w:right="-109"/>
              <w:rPr>
                <w:rFonts w:ascii="Times New Roman" w:hAnsi="Times New Roman"/>
                <w:b w:val="0"/>
                <w:sz w:val="28"/>
              </w:rPr>
            </w:pPr>
            <w:r>
              <w:rPr>
                <w:rFonts w:ascii="Times New Roman" w:hAnsi="Times New Roman"/>
                <w:b w:val="0"/>
                <w:sz w:val="28"/>
              </w:rPr>
              <w:t>0,52</w:t>
            </w:r>
            <w:r w:rsidRPr="00742FA1">
              <w:rPr>
                <w:rFonts w:ascii="Times New Roman" w:hAnsi="Times New Roman"/>
                <w:b w:val="0"/>
                <w:sz w:val="28"/>
              </w:rPr>
              <w:t>0</w:t>
            </w: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r>
              <w:rPr>
                <w:rFonts w:ascii="Times New Roman" w:hAnsi="Times New Roman"/>
                <w:sz w:val="28"/>
                <w:szCs w:val="28"/>
              </w:rPr>
              <w:t>30</w:t>
            </w: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hanging="91"/>
              <w:rPr>
                <w:rFonts w:ascii="Times New Roman" w:hAnsi="Times New Roman"/>
                <w:b w:val="0"/>
                <w:sz w:val="28"/>
              </w:rPr>
            </w:pPr>
            <w:r>
              <w:rPr>
                <w:rFonts w:ascii="Times New Roman" w:hAnsi="Times New Roman"/>
                <w:b w:val="0"/>
                <w:sz w:val="28"/>
              </w:rPr>
              <w:t xml:space="preserve">подъезд к кладбищу </w:t>
            </w: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left="-108" w:right="-109"/>
              <w:rPr>
                <w:rFonts w:ascii="Times New Roman" w:hAnsi="Times New Roman"/>
                <w:b w:val="0"/>
                <w:sz w:val="28"/>
              </w:rPr>
            </w:pPr>
            <w:r>
              <w:rPr>
                <w:rFonts w:ascii="Times New Roman" w:hAnsi="Times New Roman"/>
                <w:b w:val="0"/>
                <w:sz w:val="28"/>
              </w:rPr>
              <w:t>2</w:t>
            </w: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r>
              <w:rPr>
                <w:rFonts w:ascii="Times New Roman" w:hAnsi="Times New Roman"/>
                <w:sz w:val="28"/>
                <w:szCs w:val="28"/>
              </w:rPr>
              <w:t>п. Красный Пахарь</w:t>
            </w: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hanging="91"/>
              <w:rPr>
                <w:rFonts w:ascii="Times New Roman" w:hAnsi="Times New Roman"/>
                <w:b w:val="0"/>
                <w:sz w:val="28"/>
              </w:rPr>
            </w:pP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right="-109" w:firstLine="0"/>
              <w:rPr>
                <w:rFonts w:ascii="Times New Roman" w:hAnsi="Times New Roman"/>
                <w:b w:val="0"/>
                <w:sz w:val="28"/>
              </w:rPr>
            </w:pP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r>
              <w:rPr>
                <w:rFonts w:ascii="Times New Roman" w:hAnsi="Times New Roman"/>
                <w:sz w:val="28"/>
                <w:szCs w:val="28"/>
              </w:rPr>
              <w:t>31</w:t>
            </w: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hanging="91"/>
              <w:rPr>
                <w:rFonts w:ascii="Times New Roman" w:hAnsi="Times New Roman"/>
                <w:b w:val="0"/>
                <w:sz w:val="28"/>
              </w:rPr>
            </w:pPr>
            <w:r>
              <w:rPr>
                <w:rFonts w:ascii="Times New Roman" w:hAnsi="Times New Roman"/>
                <w:b w:val="0"/>
                <w:sz w:val="28"/>
              </w:rPr>
              <w:t>ул. Зеленая</w:t>
            </w: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left="-108" w:right="-109"/>
              <w:rPr>
                <w:rFonts w:ascii="Times New Roman" w:hAnsi="Times New Roman"/>
                <w:b w:val="0"/>
                <w:sz w:val="28"/>
              </w:rPr>
            </w:pPr>
            <w:r>
              <w:rPr>
                <w:rFonts w:ascii="Times New Roman" w:hAnsi="Times New Roman"/>
                <w:b w:val="0"/>
                <w:sz w:val="28"/>
              </w:rPr>
              <w:t>1</w:t>
            </w: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r>
              <w:rPr>
                <w:rFonts w:ascii="Times New Roman" w:hAnsi="Times New Roman"/>
                <w:sz w:val="28"/>
                <w:szCs w:val="28"/>
              </w:rPr>
              <w:t>32</w:t>
            </w: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hanging="91"/>
              <w:rPr>
                <w:rFonts w:ascii="Times New Roman" w:hAnsi="Times New Roman"/>
                <w:b w:val="0"/>
                <w:sz w:val="28"/>
              </w:rPr>
            </w:pPr>
            <w:r>
              <w:rPr>
                <w:rFonts w:ascii="Times New Roman" w:hAnsi="Times New Roman"/>
                <w:b w:val="0"/>
                <w:sz w:val="28"/>
              </w:rPr>
              <w:t>подъезд к кладбищу</w:t>
            </w: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left="-108" w:right="-109"/>
              <w:rPr>
                <w:rFonts w:ascii="Times New Roman" w:hAnsi="Times New Roman"/>
                <w:b w:val="0"/>
                <w:sz w:val="28"/>
              </w:rPr>
            </w:pPr>
            <w:r>
              <w:rPr>
                <w:rFonts w:ascii="Times New Roman" w:hAnsi="Times New Roman"/>
                <w:b w:val="0"/>
                <w:sz w:val="28"/>
              </w:rPr>
              <w:t>0,150</w:t>
            </w: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r>
              <w:rPr>
                <w:rFonts w:ascii="Times New Roman" w:hAnsi="Times New Roman"/>
                <w:sz w:val="28"/>
                <w:szCs w:val="28"/>
              </w:rPr>
              <w:t>с. Верхние Лубянки</w:t>
            </w: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hanging="91"/>
              <w:rPr>
                <w:rFonts w:ascii="Times New Roman" w:hAnsi="Times New Roman"/>
                <w:b w:val="0"/>
                <w:sz w:val="28"/>
              </w:rPr>
            </w:pP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right="-109" w:firstLine="0"/>
              <w:rPr>
                <w:rFonts w:ascii="Times New Roman" w:hAnsi="Times New Roman"/>
                <w:b w:val="0"/>
                <w:sz w:val="28"/>
              </w:rPr>
            </w:pP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r>
              <w:rPr>
                <w:rFonts w:ascii="Times New Roman" w:hAnsi="Times New Roman"/>
                <w:sz w:val="28"/>
                <w:szCs w:val="28"/>
              </w:rPr>
              <w:t>33</w:t>
            </w: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hanging="91"/>
              <w:rPr>
                <w:rFonts w:ascii="Times New Roman" w:hAnsi="Times New Roman"/>
                <w:b w:val="0"/>
                <w:bCs w:val="0"/>
                <w:sz w:val="28"/>
              </w:rPr>
            </w:pPr>
            <w:r>
              <w:rPr>
                <w:rFonts w:ascii="Times New Roman" w:hAnsi="Times New Roman"/>
                <w:b w:val="0"/>
                <w:bCs w:val="0"/>
                <w:sz w:val="28"/>
              </w:rPr>
              <w:t>ул. Центральная</w:t>
            </w: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left="-108" w:right="-109"/>
              <w:rPr>
                <w:rFonts w:ascii="Times New Roman" w:hAnsi="Times New Roman"/>
                <w:b w:val="0"/>
                <w:bCs w:val="0"/>
                <w:sz w:val="28"/>
              </w:rPr>
            </w:pPr>
            <w:r>
              <w:rPr>
                <w:rFonts w:ascii="Times New Roman" w:hAnsi="Times New Roman"/>
                <w:b w:val="0"/>
                <w:bCs w:val="0"/>
                <w:sz w:val="28"/>
              </w:rPr>
              <w:t>1,730</w:t>
            </w: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r>
              <w:rPr>
                <w:rFonts w:ascii="Times New Roman" w:hAnsi="Times New Roman"/>
                <w:sz w:val="28"/>
                <w:szCs w:val="28"/>
              </w:rPr>
              <w:t>34</w:t>
            </w: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hanging="91"/>
              <w:rPr>
                <w:rFonts w:ascii="Times New Roman" w:hAnsi="Times New Roman"/>
                <w:b w:val="0"/>
                <w:sz w:val="28"/>
              </w:rPr>
            </w:pPr>
            <w:r>
              <w:rPr>
                <w:rFonts w:ascii="Times New Roman" w:hAnsi="Times New Roman"/>
                <w:b w:val="0"/>
                <w:sz w:val="28"/>
              </w:rPr>
              <w:t>ул. им. Г. Фесенко</w:t>
            </w: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left="-108" w:right="-109"/>
              <w:rPr>
                <w:rFonts w:ascii="Times New Roman" w:hAnsi="Times New Roman"/>
                <w:b w:val="0"/>
                <w:sz w:val="28"/>
              </w:rPr>
            </w:pPr>
            <w:r>
              <w:rPr>
                <w:rFonts w:ascii="Times New Roman" w:hAnsi="Times New Roman"/>
                <w:b w:val="0"/>
                <w:sz w:val="28"/>
              </w:rPr>
              <w:t>0,30</w:t>
            </w:r>
            <w:r w:rsidRPr="00742FA1">
              <w:rPr>
                <w:rFonts w:ascii="Times New Roman" w:hAnsi="Times New Roman"/>
                <w:b w:val="0"/>
                <w:sz w:val="28"/>
              </w:rPr>
              <w:t>0</w:t>
            </w: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r>
              <w:rPr>
                <w:rFonts w:ascii="Times New Roman" w:hAnsi="Times New Roman"/>
                <w:sz w:val="28"/>
                <w:szCs w:val="28"/>
              </w:rPr>
              <w:t>35</w:t>
            </w: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hanging="91"/>
              <w:rPr>
                <w:rFonts w:ascii="Times New Roman" w:hAnsi="Times New Roman"/>
                <w:b w:val="0"/>
                <w:sz w:val="28"/>
              </w:rPr>
            </w:pPr>
            <w:r w:rsidRPr="00742FA1">
              <w:rPr>
                <w:rFonts w:ascii="Times New Roman" w:hAnsi="Times New Roman"/>
                <w:b w:val="0"/>
                <w:sz w:val="28"/>
              </w:rPr>
              <w:t>ул.Заречная</w:t>
            </w: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left="-108" w:right="-109"/>
              <w:rPr>
                <w:rFonts w:ascii="Times New Roman" w:hAnsi="Times New Roman"/>
                <w:b w:val="0"/>
                <w:sz w:val="28"/>
              </w:rPr>
            </w:pPr>
            <w:r>
              <w:rPr>
                <w:rFonts w:ascii="Times New Roman" w:hAnsi="Times New Roman"/>
                <w:b w:val="0"/>
                <w:sz w:val="28"/>
              </w:rPr>
              <w:t>0,412</w:t>
            </w: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r>
              <w:rPr>
                <w:rFonts w:ascii="Times New Roman" w:hAnsi="Times New Roman"/>
                <w:sz w:val="28"/>
                <w:szCs w:val="28"/>
              </w:rPr>
              <w:t>36</w:t>
            </w: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hanging="91"/>
              <w:rPr>
                <w:rFonts w:ascii="Times New Roman" w:hAnsi="Times New Roman"/>
                <w:b w:val="0"/>
                <w:sz w:val="28"/>
              </w:rPr>
            </w:pPr>
            <w:r>
              <w:rPr>
                <w:rFonts w:ascii="Times New Roman" w:hAnsi="Times New Roman"/>
                <w:b w:val="0"/>
                <w:sz w:val="28"/>
              </w:rPr>
              <w:t>ул. Луговая</w:t>
            </w: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left="-108" w:right="-109"/>
              <w:rPr>
                <w:rFonts w:ascii="Times New Roman" w:hAnsi="Times New Roman"/>
                <w:b w:val="0"/>
                <w:sz w:val="28"/>
              </w:rPr>
            </w:pPr>
            <w:r>
              <w:rPr>
                <w:rFonts w:ascii="Times New Roman" w:hAnsi="Times New Roman"/>
                <w:b w:val="0"/>
                <w:sz w:val="28"/>
              </w:rPr>
              <w:t>1,288</w:t>
            </w: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r>
              <w:rPr>
                <w:rFonts w:ascii="Times New Roman" w:hAnsi="Times New Roman"/>
                <w:sz w:val="28"/>
                <w:szCs w:val="28"/>
              </w:rPr>
              <w:t>37</w:t>
            </w: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jc w:val="left"/>
              <w:rPr>
                <w:rFonts w:ascii="Times New Roman" w:hAnsi="Times New Roman"/>
                <w:sz w:val="28"/>
                <w:szCs w:val="28"/>
              </w:rPr>
            </w:pP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hanging="91"/>
              <w:rPr>
                <w:rFonts w:ascii="Times New Roman" w:hAnsi="Times New Roman"/>
                <w:b w:val="0"/>
                <w:sz w:val="28"/>
              </w:rPr>
            </w:pPr>
            <w:r>
              <w:rPr>
                <w:rFonts w:ascii="Times New Roman" w:hAnsi="Times New Roman"/>
                <w:b w:val="0"/>
                <w:sz w:val="28"/>
              </w:rPr>
              <w:t>ул. Садовая</w:t>
            </w: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left="-108" w:right="-109"/>
              <w:rPr>
                <w:rFonts w:ascii="Times New Roman" w:hAnsi="Times New Roman"/>
                <w:b w:val="0"/>
                <w:sz w:val="28"/>
              </w:rPr>
            </w:pPr>
            <w:r>
              <w:rPr>
                <w:rFonts w:ascii="Times New Roman" w:hAnsi="Times New Roman"/>
                <w:b w:val="0"/>
                <w:sz w:val="28"/>
              </w:rPr>
              <w:t>0,900</w:t>
            </w:r>
          </w:p>
        </w:tc>
      </w:tr>
      <w:tr w:rsidR="00803605" w:rsidRPr="00404AE9" w:rsidTr="00803605">
        <w:tc>
          <w:tcPr>
            <w:tcW w:w="1051"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firstLine="0"/>
              <w:rPr>
                <w:rFonts w:ascii="Times New Roman" w:hAnsi="Times New Roman"/>
                <w:sz w:val="28"/>
                <w:szCs w:val="28"/>
              </w:rPr>
            </w:pPr>
            <w:r>
              <w:rPr>
                <w:rFonts w:ascii="Times New Roman" w:hAnsi="Times New Roman"/>
                <w:sz w:val="28"/>
                <w:szCs w:val="28"/>
              </w:rPr>
              <w:t>38</w:t>
            </w:r>
          </w:p>
        </w:tc>
        <w:tc>
          <w:tcPr>
            <w:tcW w:w="2848"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pStyle w:val="12"/>
              <w:ind w:right="-108" w:hanging="91"/>
              <w:rPr>
                <w:rFonts w:ascii="Times New Roman" w:hAnsi="Times New Roman"/>
                <w:b w:val="0"/>
                <w:sz w:val="28"/>
              </w:rPr>
            </w:pPr>
            <w:r w:rsidRPr="00742FA1">
              <w:rPr>
                <w:rFonts w:ascii="Times New Roman" w:hAnsi="Times New Roman"/>
                <w:b w:val="0"/>
                <w:sz w:val="28"/>
              </w:rPr>
              <w:t>у</w:t>
            </w:r>
            <w:r>
              <w:rPr>
                <w:rFonts w:ascii="Times New Roman" w:hAnsi="Times New Roman"/>
                <w:b w:val="0"/>
                <w:sz w:val="28"/>
              </w:rPr>
              <w:t>л. Зеленая</w:t>
            </w:r>
          </w:p>
        </w:tc>
        <w:tc>
          <w:tcPr>
            <w:tcW w:w="1983" w:type="dxa"/>
            <w:tcBorders>
              <w:top w:val="single" w:sz="4" w:space="0" w:color="000000"/>
              <w:left w:val="single" w:sz="4" w:space="0" w:color="000000"/>
              <w:bottom w:val="single" w:sz="4" w:space="0" w:color="000000"/>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000000"/>
              <w:left w:val="single" w:sz="4" w:space="0" w:color="000000"/>
              <w:bottom w:val="single" w:sz="4" w:space="0" w:color="000000"/>
              <w:right w:val="single" w:sz="4" w:space="0" w:color="000000"/>
            </w:tcBorders>
            <w:vAlign w:val="center"/>
          </w:tcPr>
          <w:p w:rsidR="00803605" w:rsidRPr="00742FA1" w:rsidRDefault="00803605" w:rsidP="00803605">
            <w:pPr>
              <w:pStyle w:val="12"/>
              <w:ind w:left="-108" w:right="-109"/>
              <w:rPr>
                <w:rFonts w:ascii="Times New Roman" w:hAnsi="Times New Roman"/>
                <w:b w:val="0"/>
                <w:sz w:val="28"/>
              </w:rPr>
            </w:pPr>
            <w:r>
              <w:rPr>
                <w:rFonts w:ascii="Times New Roman" w:hAnsi="Times New Roman"/>
                <w:b w:val="0"/>
                <w:sz w:val="28"/>
              </w:rPr>
              <w:t>0,726</w:t>
            </w:r>
          </w:p>
        </w:tc>
      </w:tr>
      <w:tr w:rsidR="00803605" w:rsidRPr="00404AE9" w:rsidTr="00803605">
        <w:trPr>
          <w:trHeight w:val="945"/>
        </w:trPr>
        <w:tc>
          <w:tcPr>
            <w:tcW w:w="1051" w:type="dxa"/>
            <w:tcBorders>
              <w:top w:val="single" w:sz="4" w:space="0" w:color="000000"/>
              <w:left w:val="single" w:sz="4" w:space="0" w:color="000000"/>
              <w:bottom w:val="single" w:sz="4" w:space="0" w:color="auto"/>
              <w:right w:val="single" w:sz="4" w:space="0" w:color="000000"/>
            </w:tcBorders>
          </w:tcPr>
          <w:p w:rsidR="00803605" w:rsidRPr="00742FA1" w:rsidRDefault="00803605" w:rsidP="00803605">
            <w:pPr>
              <w:ind w:firstLine="0"/>
              <w:rPr>
                <w:rFonts w:ascii="Times New Roman" w:hAnsi="Times New Roman"/>
                <w:sz w:val="28"/>
                <w:szCs w:val="28"/>
              </w:rPr>
            </w:pPr>
            <w:r>
              <w:rPr>
                <w:rFonts w:ascii="Times New Roman" w:hAnsi="Times New Roman"/>
                <w:sz w:val="28"/>
                <w:szCs w:val="28"/>
              </w:rPr>
              <w:t>39</w:t>
            </w:r>
          </w:p>
        </w:tc>
        <w:tc>
          <w:tcPr>
            <w:tcW w:w="2848" w:type="dxa"/>
            <w:tcBorders>
              <w:top w:val="single" w:sz="4" w:space="0" w:color="000000"/>
              <w:left w:val="single" w:sz="4" w:space="0" w:color="000000"/>
              <w:bottom w:val="single" w:sz="4" w:space="0" w:color="auto"/>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000000"/>
              <w:left w:val="single" w:sz="4" w:space="0" w:color="000000"/>
              <w:bottom w:val="single" w:sz="4" w:space="0" w:color="auto"/>
              <w:right w:val="single" w:sz="4" w:space="0" w:color="000000"/>
            </w:tcBorders>
          </w:tcPr>
          <w:p w:rsidR="00803605" w:rsidRDefault="00803605" w:rsidP="00803605">
            <w:pPr>
              <w:pStyle w:val="12"/>
              <w:ind w:right="-108" w:hanging="91"/>
              <w:rPr>
                <w:rFonts w:ascii="Times New Roman" w:hAnsi="Times New Roman"/>
                <w:b w:val="0"/>
                <w:sz w:val="28"/>
              </w:rPr>
            </w:pPr>
            <w:r>
              <w:rPr>
                <w:rFonts w:ascii="Times New Roman" w:hAnsi="Times New Roman"/>
                <w:b w:val="0"/>
                <w:sz w:val="28"/>
              </w:rPr>
              <w:t>подъезд к кладбищу</w:t>
            </w:r>
          </w:p>
          <w:p w:rsidR="00803605" w:rsidRPr="008D3A98" w:rsidRDefault="00803605" w:rsidP="00803605"/>
        </w:tc>
        <w:tc>
          <w:tcPr>
            <w:tcW w:w="1983" w:type="dxa"/>
            <w:tcBorders>
              <w:top w:val="single" w:sz="4" w:space="0" w:color="000000"/>
              <w:left w:val="single" w:sz="4" w:space="0" w:color="000000"/>
              <w:bottom w:val="single" w:sz="4" w:space="0" w:color="auto"/>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000000"/>
              <w:left w:val="single" w:sz="4" w:space="0" w:color="000000"/>
              <w:bottom w:val="single" w:sz="4" w:space="0" w:color="auto"/>
              <w:right w:val="single" w:sz="4" w:space="0" w:color="000000"/>
            </w:tcBorders>
            <w:vAlign w:val="center"/>
          </w:tcPr>
          <w:p w:rsidR="00803605" w:rsidRPr="00742FA1" w:rsidRDefault="00803605" w:rsidP="00803605">
            <w:pPr>
              <w:pStyle w:val="12"/>
              <w:ind w:right="-109" w:firstLine="0"/>
              <w:rPr>
                <w:rFonts w:ascii="Times New Roman" w:hAnsi="Times New Roman"/>
                <w:b w:val="0"/>
                <w:sz w:val="28"/>
              </w:rPr>
            </w:pPr>
            <w:r>
              <w:rPr>
                <w:rFonts w:ascii="Times New Roman" w:hAnsi="Times New Roman"/>
                <w:b w:val="0"/>
                <w:sz w:val="28"/>
              </w:rPr>
              <w:t>0,100</w:t>
            </w:r>
          </w:p>
        </w:tc>
      </w:tr>
      <w:tr w:rsidR="00803605" w:rsidRPr="00404AE9" w:rsidTr="00803605">
        <w:trPr>
          <w:trHeight w:val="405"/>
        </w:trPr>
        <w:tc>
          <w:tcPr>
            <w:tcW w:w="1051" w:type="dxa"/>
            <w:tcBorders>
              <w:top w:val="single" w:sz="4" w:space="0" w:color="auto"/>
              <w:left w:val="single" w:sz="4" w:space="0" w:color="000000"/>
              <w:bottom w:val="single" w:sz="4" w:space="0" w:color="auto"/>
              <w:right w:val="single" w:sz="4" w:space="0" w:color="000000"/>
            </w:tcBorders>
          </w:tcPr>
          <w:p w:rsidR="00803605" w:rsidRDefault="00803605" w:rsidP="00803605">
            <w:pPr>
              <w:rPr>
                <w:rFonts w:ascii="Times New Roman" w:hAnsi="Times New Roman"/>
                <w:sz w:val="28"/>
                <w:szCs w:val="28"/>
              </w:rPr>
            </w:pPr>
          </w:p>
        </w:tc>
        <w:tc>
          <w:tcPr>
            <w:tcW w:w="2848" w:type="dxa"/>
            <w:tcBorders>
              <w:top w:val="single" w:sz="4" w:space="0" w:color="auto"/>
              <w:left w:val="single" w:sz="4" w:space="0" w:color="000000"/>
              <w:bottom w:val="single" w:sz="4" w:space="0" w:color="auto"/>
              <w:right w:val="single" w:sz="4" w:space="0" w:color="000000"/>
            </w:tcBorders>
          </w:tcPr>
          <w:p w:rsidR="00803605" w:rsidRPr="00742FA1" w:rsidRDefault="00803605" w:rsidP="00803605">
            <w:pPr>
              <w:ind w:hanging="10"/>
              <w:jc w:val="left"/>
              <w:rPr>
                <w:rFonts w:ascii="Times New Roman" w:hAnsi="Times New Roman"/>
                <w:sz w:val="28"/>
                <w:szCs w:val="28"/>
              </w:rPr>
            </w:pPr>
            <w:r>
              <w:rPr>
                <w:rFonts w:ascii="Times New Roman" w:hAnsi="Times New Roman"/>
                <w:sz w:val="28"/>
                <w:szCs w:val="28"/>
              </w:rPr>
              <w:t>х.Евдокимов</w:t>
            </w:r>
          </w:p>
        </w:tc>
        <w:tc>
          <w:tcPr>
            <w:tcW w:w="2392" w:type="dxa"/>
            <w:tcBorders>
              <w:top w:val="single" w:sz="4" w:space="0" w:color="auto"/>
              <w:left w:val="single" w:sz="4" w:space="0" w:color="000000"/>
              <w:bottom w:val="single" w:sz="4" w:space="0" w:color="auto"/>
              <w:right w:val="single" w:sz="4" w:space="0" w:color="000000"/>
            </w:tcBorders>
          </w:tcPr>
          <w:p w:rsidR="00803605" w:rsidRDefault="00803605" w:rsidP="00803605">
            <w:pPr>
              <w:rPr>
                <w:rFonts w:ascii="Times New Roman" w:hAnsi="Times New Roman"/>
                <w:b/>
                <w:sz w:val="28"/>
              </w:rPr>
            </w:pPr>
          </w:p>
        </w:tc>
        <w:tc>
          <w:tcPr>
            <w:tcW w:w="1983" w:type="dxa"/>
            <w:tcBorders>
              <w:top w:val="single" w:sz="4" w:space="0" w:color="auto"/>
              <w:left w:val="single" w:sz="4" w:space="0" w:color="000000"/>
              <w:bottom w:val="single" w:sz="4" w:space="0" w:color="auto"/>
              <w:right w:val="single" w:sz="4" w:space="0" w:color="000000"/>
            </w:tcBorders>
          </w:tcPr>
          <w:p w:rsidR="00803605" w:rsidRPr="00742FA1" w:rsidRDefault="00803605" w:rsidP="00803605">
            <w:pPr>
              <w:jc w:val="center"/>
              <w:rPr>
                <w:rFonts w:ascii="Times New Roman" w:hAnsi="Times New Roman"/>
                <w:sz w:val="28"/>
                <w:szCs w:val="28"/>
              </w:rPr>
            </w:pPr>
          </w:p>
        </w:tc>
        <w:tc>
          <w:tcPr>
            <w:tcW w:w="1313" w:type="dxa"/>
            <w:tcBorders>
              <w:top w:val="single" w:sz="4" w:space="0" w:color="auto"/>
              <w:left w:val="single" w:sz="4" w:space="0" w:color="000000"/>
              <w:bottom w:val="single" w:sz="4" w:space="0" w:color="auto"/>
              <w:right w:val="single" w:sz="4" w:space="0" w:color="000000"/>
            </w:tcBorders>
            <w:vAlign w:val="center"/>
          </w:tcPr>
          <w:p w:rsidR="00803605" w:rsidRDefault="00803605" w:rsidP="00803605">
            <w:pPr>
              <w:pStyle w:val="12"/>
              <w:ind w:left="-108" w:right="-109"/>
              <w:rPr>
                <w:rFonts w:ascii="Times New Roman" w:hAnsi="Times New Roman"/>
                <w:b w:val="0"/>
                <w:sz w:val="28"/>
              </w:rPr>
            </w:pPr>
          </w:p>
        </w:tc>
      </w:tr>
      <w:tr w:rsidR="00803605" w:rsidRPr="00404AE9" w:rsidTr="00803605">
        <w:trPr>
          <w:trHeight w:val="345"/>
        </w:trPr>
        <w:tc>
          <w:tcPr>
            <w:tcW w:w="1051" w:type="dxa"/>
            <w:tcBorders>
              <w:top w:val="single" w:sz="4" w:space="0" w:color="auto"/>
              <w:left w:val="single" w:sz="4" w:space="0" w:color="000000"/>
              <w:bottom w:val="single" w:sz="4" w:space="0" w:color="auto"/>
              <w:right w:val="single" w:sz="4" w:space="0" w:color="000000"/>
            </w:tcBorders>
          </w:tcPr>
          <w:p w:rsidR="00803605" w:rsidRDefault="00803605" w:rsidP="00803605">
            <w:pPr>
              <w:ind w:firstLine="0"/>
              <w:rPr>
                <w:rFonts w:ascii="Times New Roman" w:hAnsi="Times New Roman"/>
                <w:sz w:val="28"/>
                <w:szCs w:val="28"/>
              </w:rPr>
            </w:pPr>
            <w:r>
              <w:rPr>
                <w:rFonts w:ascii="Times New Roman" w:hAnsi="Times New Roman"/>
                <w:sz w:val="28"/>
                <w:szCs w:val="28"/>
              </w:rPr>
              <w:t>40</w:t>
            </w:r>
          </w:p>
        </w:tc>
        <w:tc>
          <w:tcPr>
            <w:tcW w:w="2848" w:type="dxa"/>
            <w:tcBorders>
              <w:top w:val="single" w:sz="4" w:space="0" w:color="auto"/>
              <w:left w:val="single" w:sz="4" w:space="0" w:color="000000"/>
              <w:bottom w:val="single" w:sz="4" w:space="0" w:color="auto"/>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auto"/>
              <w:left w:val="single" w:sz="4" w:space="0" w:color="000000"/>
              <w:bottom w:val="single" w:sz="4" w:space="0" w:color="auto"/>
              <w:right w:val="single" w:sz="4" w:space="0" w:color="000000"/>
            </w:tcBorders>
          </w:tcPr>
          <w:p w:rsidR="00803605" w:rsidRPr="005E0CD6" w:rsidRDefault="00803605" w:rsidP="00803605">
            <w:pPr>
              <w:ind w:firstLine="0"/>
            </w:pPr>
            <w:r w:rsidRPr="005E0CD6">
              <w:rPr>
                <w:rFonts w:ascii="Times New Roman" w:hAnsi="Times New Roman"/>
                <w:sz w:val="28"/>
              </w:rPr>
              <w:t xml:space="preserve">ул. </w:t>
            </w:r>
            <w:r>
              <w:rPr>
                <w:rFonts w:ascii="Times New Roman" w:hAnsi="Times New Roman"/>
                <w:sz w:val="28"/>
              </w:rPr>
              <w:t>Полевая</w:t>
            </w:r>
          </w:p>
        </w:tc>
        <w:tc>
          <w:tcPr>
            <w:tcW w:w="1983" w:type="dxa"/>
            <w:tcBorders>
              <w:top w:val="single" w:sz="4" w:space="0" w:color="auto"/>
              <w:left w:val="single" w:sz="4" w:space="0" w:color="000000"/>
              <w:bottom w:val="single" w:sz="4" w:space="0" w:color="auto"/>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auto"/>
              <w:left w:val="single" w:sz="4" w:space="0" w:color="000000"/>
              <w:bottom w:val="single" w:sz="4" w:space="0" w:color="auto"/>
              <w:right w:val="single" w:sz="4" w:space="0" w:color="000000"/>
            </w:tcBorders>
            <w:vAlign w:val="center"/>
          </w:tcPr>
          <w:p w:rsidR="00803605" w:rsidRDefault="00803605" w:rsidP="00803605">
            <w:pPr>
              <w:pStyle w:val="12"/>
              <w:ind w:left="-108" w:right="-109"/>
              <w:rPr>
                <w:rFonts w:ascii="Times New Roman" w:hAnsi="Times New Roman"/>
                <w:b w:val="0"/>
                <w:sz w:val="28"/>
              </w:rPr>
            </w:pPr>
            <w:r>
              <w:rPr>
                <w:rFonts w:ascii="Times New Roman" w:hAnsi="Times New Roman"/>
                <w:b w:val="0"/>
                <w:sz w:val="28"/>
              </w:rPr>
              <w:t>0,600</w:t>
            </w:r>
          </w:p>
        </w:tc>
      </w:tr>
      <w:tr w:rsidR="00803605" w:rsidRPr="00404AE9" w:rsidTr="00803605">
        <w:trPr>
          <w:trHeight w:val="330"/>
        </w:trPr>
        <w:tc>
          <w:tcPr>
            <w:tcW w:w="1051" w:type="dxa"/>
            <w:tcBorders>
              <w:top w:val="single" w:sz="4" w:space="0" w:color="auto"/>
              <w:left w:val="single" w:sz="4" w:space="0" w:color="000000"/>
              <w:bottom w:val="single" w:sz="4" w:space="0" w:color="auto"/>
              <w:right w:val="single" w:sz="4" w:space="0" w:color="000000"/>
            </w:tcBorders>
          </w:tcPr>
          <w:p w:rsidR="00803605" w:rsidRDefault="00803605" w:rsidP="00803605">
            <w:pPr>
              <w:ind w:firstLine="0"/>
              <w:rPr>
                <w:rFonts w:ascii="Times New Roman" w:hAnsi="Times New Roman"/>
                <w:sz w:val="28"/>
                <w:szCs w:val="28"/>
              </w:rPr>
            </w:pPr>
            <w:r>
              <w:rPr>
                <w:rFonts w:ascii="Times New Roman" w:hAnsi="Times New Roman"/>
                <w:sz w:val="28"/>
                <w:szCs w:val="28"/>
              </w:rPr>
              <w:t>41</w:t>
            </w:r>
          </w:p>
        </w:tc>
        <w:tc>
          <w:tcPr>
            <w:tcW w:w="2848" w:type="dxa"/>
            <w:tcBorders>
              <w:top w:val="single" w:sz="4" w:space="0" w:color="auto"/>
              <w:left w:val="single" w:sz="4" w:space="0" w:color="000000"/>
              <w:bottom w:val="single" w:sz="4" w:space="0" w:color="auto"/>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auto"/>
              <w:left w:val="single" w:sz="4" w:space="0" w:color="000000"/>
              <w:bottom w:val="single" w:sz="4" w:space="0" w:color="auto"/>
              <w:right w:val="single" w:sz="4" w:space="0" w:color="000000"/>
            </w:tcBorders>
          </w:tcPr>
          <w:p w:rsidR="00803605" w:rsidRDefault="00803605" w:rsidP="00803605">
            <w:pPr>
              <w:pStyle w:val="12"/>
              <w:ind w:right="-108" w:hanging="91"/>
              <w:rPr>
                <w:rFonts w:ascii="Times New Roman" w:hAnsi="Times New Roman"/>
                <w:b w:val="0"/>
                <w:sz w:val="28"/>
              </w:rPr>
            </w:pPr>
            <w:r>
              <w:rPr>
                <w:rFonts w:ascii="Times New Roman" w:hAnsi="Times New Roman"/>
                <w:b w:val="0"/>
                <w:sz w:val="28"/>
              </w:rPr>
              <w:t>подъезд к кладбищу</w:t>
            </w:r>
          </w:p>
          <w:p w:rsidR="00803605" w:rsidRDefault="00803605" w:rsidP="00803605"/>
        </w:tc>
        <w:tc>
          <w:tcPr>
            <w:tcW w:w="1983" w:type="dxa"/>
            <w:tcBorders>
              <w:top w:val="single" w:sz="4" w:space="0" w:color="auto"/>
              <w:left w:val="single" w:sz="4" w:space="0" w:color="000000"/>
              <w:bottom w:val="single" w:sz="4" w:space="0" w:color="auto"/>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auto"/>
              <w:left w:val="single" w:sz="4" w:space="0" w:color="000000"/>
              <w:bottom w:val="single" w:sz="4" w:space="0" w:color="auto"/>
              <w:right w:val="single" w:sz="4" w:space="0" w:color="000000"/>
            </w:tcBorders>
            <w:vAlign w:val="center"/>
          </w:tcPr>
          <w:p w:rsidR="00803605" w:rsidRDefault="00803605" w:rsidP="00803605">
            <w:pPr>
              <w:pStyle w:val="12"/>
              <w:ind w:left="-108" w:right="-109"/>
              <w:rPr>
                <w:rFonts w:ascii="Times New Roman" w:hAnsi="Times New Roman"/>
                <w:b w:val="0"/>
                <w:sz w:val="28"/>
              </w:rPr>
            </w:pPr>
            <w:r>
              <w:rPr>
                <w:rFonts w:ascii="Times New Roman" w:hAnsi="Times New Roman"/>
                <w:b w:val="0"/>
                <w:sz w:val="28"/>
              </w:rPr>
              <w:t>0,06</w:t>
            </w:r>
          </w:p>
        </w:tc>
      </w:tr>
      <w:tr w:rsidR="00803605" w:rsidRPr="00404AE9" w:rsidTr="00803605">
        <w:trPr>
          <w:trHeight w:val="330"/>
        </w:trPr>
        <w:tc>
          <w:tcPr>
            <w:tcW w:w="1051" w:type="dxa"/>
            <w:tcBorders>
              <w:top w:val="single" w:sz="4" w:space="0" w:color="auto"/>
              <w:left w:val="single" w:sz="4" w:space="0" w:color="000000"/>
              <w:bottom w:val="single" w:sz="4" w:space="0" w:color="auto"/>
              <w:right w:val="single" w:sz="4" w:space="0" w:color="000000"/>
            </w:tcBorders>
          </w:tcPr>
          <w:p w:rsidR="00803605" w:rsidRDefault="00803605" w:rsidP="00803605">
            <w:pPr>
              <w:rPr>
                <w:rFonts w:ascii="Times New Roman" w:hAnsi="Times New Roman"/>
                <w:sz w:val="28"/>
                <w:szCs w:val="28"/>
              </w:rPr>
            </w:pPr>
          </w:p>
        </w:tc>
        <w:tc>
          <w:tcPr>
            <w:tcW w:w="2848" w:type="dxa"/>
            <w:tcBorders>
              <w:top w:val="single" w:sz="4" w:space="0" w:color="auto"/>
              <w:left w:val="single" w:sz="4" w:space="0" w:color="000000"/>
              <w:bottom w:val="single" w:sz="4" w:space="0" w:color="auto"/>
              <w:right w:val="single" w:sz="4" w:space="0" w:color="000000"/>
            </w:tcBorders>
          </w:tcPr>
          <w:p w:rsidR="00803605" w:rsidRPr="00742FA1" w:rsidRDefault="00803605" w:rsidP="00803605">
            <w:pPr>
              <w:ind w:hanging="10"/>
              <w:jc w:val="left"/>
              <w:rPr>
                <w:rFonts w:ascii="Times New Roman" w:hAnsi="Times New Roman"/>
                <w:sz w:val="28"/>
                <w:szCs w:val="28"/>
              </w:rPr>
            </w:pPr>
            <w:r>
              <w:rPr>
                <w:rFonts w:ascii="Times New Roman" w:hAnsi="Times New Roman"/>
                <w:sz w:val="28"/>
                <w:szCs w:val="28"/>
              </w:rPr>
              <w:t>с. Нижние Лубянки</w:t>
            </w:r>
          </w:p>
        </w:tc>
        <w:tc>
          <w:tcPr>
            <w:tcW w:w="2392" w:type="dxa"/>
            <w:tcBorders>
              <w:top w:val="single" w:sz="4" w:space="0" w:color="auto"/>
              <w:left w:val="single" w:sz="4" w:space="0" w:color="000000"/>
              <w:bottom w:val="single" w:sz="4" w:space="0" w:color="auto"/>
              <w:right w:val="single" w:sz="4" w:space="0" w:color="000000"/>
            </w:tcBorders>
          </w:tcPr>
          <w:p w:rsidR="00803605" w:rsidRDefault="00803605" w:rsidP="00803605"/>
        </w:tc>
        <w:tc>
          <w:tcPr>
            <w:tcW w:w="1983" w:type="dxa"/>
            <w:tcBorders>
              <w:top w:val="single" w:sz="4" w:space="0" w:color="auto"/>
              <w:left w:val="single" w:sz="4" w:space="0" w:color="000000"/>
              <w:bottom w:val="single" w:sz="4" w:space="0" w:color="auto"/>
              <w:right w:val="single" w:sz="4" w:space="0" w:color="000000"/>
            </w:tcBorders>
          </w:tcPr>
          <w:p w:rsidR="00803605" w:rsidRPr="00742FA1" w:rsidRDefault="00803605" w:rsidP="00803605">
            <w:pPr>
              <w:jc w:val="center"/>
              <w:rPr>
                <w:rFonts w:ascii="Times New Roman" w:hAnsi="Times New Roman"/>
                <w:sz w:val="28"/>
                <w:szCs w:val="28"/>
              </w:rPr>
            </w:pPr>
          </w:p>
        </w:tc>
        <w:tc>
          <w:tcPr>
            <w:tcW w:w="1313" w:type="dxa"/>
            <w:tcBorders>
              <w:top w:val="single" w:sz="4" w:space="0" w:color="auto"/>
              <w:left w:val="single" w:sz="4" w:space="0" w:color="000000"/>
              <w:bottom w:val="single" w:sz="4" w:space="0" w:color="auto"/>
              <w:right w:val="single" w:sz="4" w:space="0" w:color="000000"/>
            </w:tcBorders>
            <w:vAlign w:val="center"/>
          </w:tcPr>
          <w:p w:rsidR="00803605" w:rsidRDefault="00803605" w:rsidP="00803605">
            <w:pPr>
              <w:pStyle w:val="12"/>
              <w:ind w:left="-108" w:right="-109"/>
              <w:rPr>
                <w:rFonts w:ascii="Times New Roman" w:hAnsi="Times New Roman"/>
                <w:b w:val="0"/>
                <w:sz w:val="28"/>
              </w:rPr>
            </w:pPr>
          </w:p>
        </w:tc>
      </w:tr>
      <w:tr w:rsidR="00803605" w:rsidRPr="00404AE9" w:rsidTr="00803605">
        <w:trPr>
          <w:trHeight w:val="315"/>
        </w:trPr>
        <w:tc>
          <w:tcPr>
            <w:tcW w:w="1051" w:type="dxa"/>
            <w:tcBorders>
              <w:top w:val="single" w:sz="4" w:space="0" w:color="auto"/>
              <w:left w:val="single" w:sz="4" w:space="0" w:color="000000"/>
              <w:bottom w:val="single" w:sz="4" w:space="0" w:color="auto"/>
              <w:right w:val="single" w:sz="4" w:space="0" w:color="000000"/>
            </w:tcBorders>
          </w:tcPr>
          <w:p w:rsidR="00803605" w:rsidRDefault="00803605" w:rsidP="00803605">
            <w:pPr>
              <w:ind w:firstLine="0"/>
              <w:rPr>
                <w:rFonts w:ascii="Times New Roman" w:hAnsi="Times New Roman"/>
                <w:sz w:val="28"/>
                <w:szCs w:val="28"/>
              </w:rPr>
            </w:pPr>
            <w:r>
              <w:rPr>
                <w:rFonts w:ascii="Times New Roman" w:hAnsi="Times New Roman"/>
                <w:sz w:val="28"/>
                <w:szCs w:val="28"/>
              </w:rPr>
              <w:t>42</w:t>
            </w:r>
          </w:p>
        </w:tc>
        <w:tc>
          <w:tcPr>
            <w:tcW w:w="2848" w:type="dxa"/>
            <w:tcBorders>
              <w:top w:val="single" w:sz="4" w:space="0" w:color="auto"/>
              <w:left w:val="single" w:sz="4" w:space="0" w:color="000000"/>
              <w:bottom w:val="single" w:sz="4" w:space="0" w:color="auto"/>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auto"/>
              <w:left w:val="single" w:sz="4" w:space="0" w:color="000000"/>
              <w:bottom w:val="single" w:sz="4" w:space="0" w:color="auto"/>
              <w:right w:val="single" w:sz="4" w:space="0" w:color="000000"/>
            </w:tcBorders>
          </w:tcPr>
          <w:p w:rsidR="00803605" w:rsidRPr="000B6AC2" w:rsidRDefault="00803605" w:rsidP="00803605">
            <w:pPr>
              <w:ind w:firstLine="0"/>
            </w:pPr>
            <w:r w:rsidRPr="000B6AC2">
              <w:rPr>
                <w:rFonts w:ascii="Times New Roman" w:hAnsi="Times New Roman"/>
                <w:sz w:val="28"/>
              </w:rPr>
              <w:t>ул. Садовая</w:t>
            </w:r>
          </w:p>
        </w:tc>
        <w:tc>
          <w:tcPr>
            <w:tcW w:w="1983" w:type="dxa"/>
            <w:tcBorders>
              <w:top w:val="single" w:sz="4" w:space="0" w:color="auto"/>
              <w:left w:val="single" w:sz="4" w:space="0" w:color="000000"/>
              <w:bottom w:val="single" w:sz="4" w:space="0" w:color="auto"/>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auto"/>
              <w:left w:val="single" w:sz="4" w:space="0" w:color="000000"/>
              <w:bottom w:val="single" w:sz="4" w:space="0" w:color="auto"/>
              <w:right w:val="single" w:sz="4" w:space="0" w:color="000000"/>
            </w:tcBorders>
            <w:vAlign w:val="center"/>
          </w:tcPr>
          <w:p w:rsidR="00803605" w:rsidRDefault="00803605" w:rsidP="00803605">
            <w:pPr>
              <w:pStyle w:val="12"/>
              <w:ind w:left="-108" w:right="-109"/>
              <w:rPr>
                <w:rFonts w:ascii="Times New Roman" w:hAnsi="Times New Roman"/>
                <w:b w:val="0"/>
                <w:sz w:val="28"/>
              </w:rPr>
            </w:pPr>
            <w:r>
              <w:rPr>
                <w:rFonts w:ascii="Times New Roman" w:hAnsi="Times New Roman"/>
                <w:b w:val="0"/>
                <w:sz w:val="28"/>
              </w:rPr>
              <w:t>0,560</w:t>
            </w:r>
          </w:p>
        </w:tc>
      </w:tr>
      <w:tr w:rsidR="00803605" w:rsidRPr="00404AE9" w:rsidTr="00803605">
        <w:trPr>
          <w:trHeight w:val="345"/>
        </w:trPr>
        <w:tc>
          <w:tcPr>
            <w:tcW w:w="1051" w:type="dxa"/>
            <w:tcBorders>
              <w:top w:val="single" w:sz="4" w:space="0" w:color="auto"/>
              <w:left w:val="single" w:sz="4" w:space="0" w:color="000000"/>
              <w:bottom w:val="single" w:sz="4" w:space="0" w:color="auto"/>
              <w:right w:val="single" w:sz="4" w:space="0" w:color="000000"/>
            </w:tcBorders>
          </w:tcPr>
          <w:p w:rsidR="00803605" w:rsidRDefault="00803605" w:rsidP="00803605">
            <w:pPr>
              <w:ind w:firstLine="0"/>
              <w:rPr>
                <w:rFonts w:ascii="Times New Roman" w:hAnsi="Times New Roman"/>
                <w:sz w:val="28"/>
                <w:szCs w:val="28"/>
              </w:rPr>
            </w:pPr>
            <w:r>
              <w:rPr>
                <w:rFonts w:ascii="Times New Roman" w:hAnsi="Times New Roman"/>
                <w:sz w:val="28"/>
                <w:szCs w:val="28"/>
              </w:rPr>
              <w:t>43</w:t>
            </w:r>
          </w:p>
        </w:tc>
        <w:tc>
          <w:tcPr>
            <w:tcW w:w="2848" w:type="dxa"/>
            <w:tcBorders>
              <w:top w:val="single" w:sz="4" w:space="0" w:color="auto"/>
              <w:left w:val="single" w:sz="4" w:space="0" w:color="000000"/>
              <w:bottom w:val="single" w:sz="4" w:space="0" w:color="auto"/>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auto"/>
              <w:left w:val="single" w:sz="4" w:space="0" w:color="000000"/>
              <w:bottom w:val="single" w:sz="4" w:space="0" w:color="auto"/>
              <w:right w:val="single" w:sz="4" w:space="0" w:color="000000"/>
            </w:tcBorders>
          </w:tcPr>
          <w:p w:rsidR="00803605" w:rsidRPr="000B6AC2" w:rsidRDefault="00803605" w:rsidP="00803605">
            <w:pPr>
              <w:ind w:firstLine="0"/>
            </w:pPr>
            <w:r w:rsidRPr="000B6AC2">
              <w:rPr>
                <w:rFonts w:ascii="Times New Roman" w:hAnsi="Times New Roman"/>
                <w:bCs/>
                <w:sz w:val="28"/>
              </w:rPr>
              <w:t>ул. Центральная</w:t>
            </w:r>
          </w:p>
        </w:tc>
        <w:tc>
          <w:tcPr>
            <w:tcW w:w="1983" w:type="dxa"/>
            <w:tcBorders>
              <w:top w:val="single" w:sz="4" w:space="0" w:color="auto"/>
              <w:left w:val="single" w:sz="4" w:space="0" w:color="000000"/>
              <w:bottom w:val="single" w:sz="4" w:space="0" w:color="auto"/>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auto"/>
              <w:left w:val="single" w:sz="4" w:space="0" w:color="000000"/>
              <w:bottom w:val="single" w:sz="4" w:space="0" w:color="auto"/>
              <w:right w:val="single" w:sz="4" w:space="0" w:color="000000"/>
            </w:tcBorders>
            <w:vAlign w:val="center"/>
          </w:tcPr>
          <w:p w:rsidR="00803605" w:rsidRDefault="00803605" w:rsidP="00803605">
            <w:pPr>
              <w:pStyle w:val="12"/>
              <w:ind w:left="-108" w:right="-109"/>
              <w:rPr>
                <w:rFonts w:ascii="Times New Roman" w:hAnsi="Times New Roman"/>
                <w:b w:val="0"/>
                <w:sz w:val="28"/>
              </w:rPr>
            </w:pPr>
            <w:r>
              <w:rPr>
                <w:rFonts w:ascii="Times New Roman" w:hAnsi="Times New Roman"/>
                <w:b w:val="0"/>
                <w:sz w:val="28"/>
              </w:rPr>
              <w:t>1,388</w:t>
            </w:r>
          </w:p>
        </w:tc>
      </w:tr>
      <w:tr w:rsidR="00803605" w:rsidRPr="00404AE9" w:rsidTr="00803605">
        <w:trPr>
          <w:trHeight w:val="180"/>
        </w:trPr>
        <w:tc>
          <w:tcPr>
            <w:tcW w:w="1051" w:type="dxa"/>
            <w:tcBorders>
              <w:top w:val="single" w:sz="4" w:space="0" w:color="auto"/>
              <w:left w:val="single" w:sz="4" w:space="0" w:color="000000"/>
              <w:bottom w:val="single" w:sz="4" w:space="0" w:color="auto"/>
              <w:right w:val="single" w:sz="4" w:space="0" w:color="000000"/>
            </w:tcBorders>
          </w:tcPr>
          <w:p w:rsidR="00803605" w:rsidRDefault="00803605" w:rsidP="00803605">
            <w:pPr>
              <w:ind w:firstLine="0"/>
              <w:rPr>
                <w:rFonts w:ascii="Times New Roman" w:hAnsi="Times New Roman"/>
                <w:sz w:val="28"/>
                <w:szCs w:val="28"/>
              </w:rPr>
            </w:pPr>
            <w:r>
              <w:rPr>
                <w:rFonts w:ascii="Times New Roman" w:hAnsi="Times New Roman"/>
                <w:sz w:val="28"/>
                <w:szCs w:val="28"/>
              </w:rPr>
              <w:t>44</w:t>
            </w:r>
          </w:p>
        </w:tc>
        <w:tc>
          <w:tcPr>
            <w:tcW w:w="2848" w:type="dxa"/>
            <w:tcBorders>
              <w:top w:val="single" w:sz="4" w:space="0" w:color="auto"/>
              <w:left w:val="single" w:sz="4" w:space="0" w:color="000000"/>
              <w:bottom w:val="single" w:sz="4" w:space="0" w:color="auto"/>
              <w:right w:val="single" w:sz="4" w:space="0" w:color="000000"/>
            </w:tcBorders>
          </w:tcPr>
          <w:p w:rsidR="00803605" w:rsidRPr="00742FA1" w:rsidRDefault="00803605" w:rsidP="00803605">
            <w:pPr>
              <w:ind w:hanging="10"/>
              <w:jc w:val="left"/>
              <w:rPr>
                <w:rFonts w:ascii="Times New Roman" w:hAnsi="Times New Roman"/>
                <w:sz w:val="28"/>
                <w:szCs w:val="28"/>
              </w:rPr>
            </w:pPr>
          </w:p>
        </w:tc>
        <w:tc>
          <w:tcPr>
            <w:tcW w:w="2392" w:type="dxa"/>
            <w:tcBorders>
              <w:top w:val="single" w:sz="4" w:space="0" w:color="auto"/>
              <w:left w:val="single" w:sz="4" w:space="0" w:color="000000"/>
              <w:bottom w:val="single" w:sz="4" w:space="0" w:color="auto"/>
              <w:right w:val="single" w:sz="4" w:space="0" w:color="000000"/>
            </w:tcBorders>
          </w:tcPr>
          <w:p w:rsidR="00803605" w:rsidRDefault="00803605" w:rsidP="00803605">
            <w:pPr>
              <w:pStyle w:val="12"/>
              <w:ind w:right="-108" w:hanging="91"/>
              <w:rPr>
                <w:rFonts w:ascii="Times New Roman" w:hAnsi="Times New Roman"/>
                <w:b w:val="0"/>
                <w:sz w:val="28"/>
              </w:rPr>
            </w:pPr>
            <w:r>
              <w:rPr>
                <w:rFonts w:ascii="Times New Roman" w:hAnsi="Times New Roman"/>
                <w:b w:val="0"/>
                <w:sz w:val="28"/>
              </w:rPr>
              <w:t>ул. Надречная</w:t>
            </w:r>
          </w:p>
          <w:p w:rsidR="00803605" w:rsidRDefault="00803605" w:rsidP="00803605"/>
        </w:tc>
        <w:tc>
          <w:tcPr>
            <w:tcW w:w="1983" w:type="dxa"/>
            <w:tcBorders>
              <w:top w:val="single" w:sz="4" w:space="0" w:color="auto"/>
              <w:left w:val="single" w:sz="4" w:space="0" w:color="000000"/>
              <w:bottom w:val="single" w:sz="4" w:space="0" w:color="auto"/>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auto"/>
              <w:left w:val="single" w:sz="4" w:space="0" w:color="000000"/>
              <w:bottom w:val="single" w:sz="4" w:space="0" w:color="auto"/>
              <w:right w:val="single" w:sz="4" w:space="0" w:color="000000"/>
            </w:tcBorders>
            <w:vAlign w:val="center"/>
          </w:tcPr>
          <w:p w:rsidR="00803605" w:rsidRDefault="00803605" w:rsidP="00803605">
            <w:pPr>
              <w:pStyle w:val="12"/>
              <w:ind w:left="-108" w:right="-109"/>
              <w:rPr>
                <w:rFonts w:ascii="Times New Roman" w:hAnsi="Times New Roman"/>
                <w:b w:val="0"/>
                <w:sz w:val="28"/>
              </w:rPr>
            </w:pPr>
            <w:r>
              <w:rPr>
                <w:rFonts w:ascii="Times New Roman" w:hAnsi="Times New Roman"/>
                <w:b w:val="0"/>
                <w:sz w:val="28"/>
              </w:rPr>
              <w:t>1,370</w:t>
            </w:r>
          </w:p>
        </w:tc>
      </w:tr>
      <w:tr w:rsidR="00803605" w:rsidRPr="00404AE9" w:rsidTr="00803605">
        <w:trPr>
          <w:trHeight w:val="330"/>
        </w:trPr>
        <w:tc>
          <w:tcPr>
            <w:tcW w:w="1051" w:type="dxa"/>
            <w:tcBorders>
              <w:top w:val="single" w:sz="4" w:space="0" w:color="auto"/>
              <w:left w:val="single" w:sz="4" w:space="0" w:color="000000"/>
              <w:bottom w:val="single" w:sz="4" w:space="0" w:color="auto"/>
              <w:right w:val="single" w:sz="4" w:space="0" w:color="000000"/>
            </w:tcBorders>
          </w:tcPr>
          <w:p w:rsidR="00803605" w:rsidRDefault="00803605" w:rsidP="00803605">
            <w:pPr>
              <w:ind w:firstLine="0"/>
              <w:rPr>
                <w:rFonts w:ascii="Times New Roman" w:hAnsi="Times New Roman"/>
                <w:sz w:val="28"/>
                <w:szCs w:val="28"/>
              </w:rPr>
            </w:pPr>
            <w:r>
              <w:rPr>
                <w:rFonts w:ascii="Times New Roman" w:hAnsi="Times New Roman"/>
                <w:sz w:val="28"/>
                <w:szCs w:val="28"/>
              </w:rPr>
              <w:t>45</w:t>
            </w:r>
          </w:p>
        </w:tc>
        <w:tc>
          <w:tcPr>
            <w:tcW w:w="2848" w:type="dxa"/>
            <w:tcBorders>
              <w:top w:val="single" w:sz="4" w:space="0" w:color="auto"/>
              <w:left w:val="single" w:sz="4" w:space="0" w:color="000000"/>
              <w:bottom w:val="single" w:sz="4" w:space="0" w:color="auto"/>
              <w:right w:val="single" w:sz="4" w:space="0" w:color="000000"/>
            </w:tcBorders>
          </w:tcPr>
          <w:p w:rsidR="00803605" w:rsidRDefault="00803605" w:rsidP="00803605">
            <w:pPr>
              <w:ind w:hanging="10"/>
              <w:jc w:val="left"/>
              <w:rPr>
                <w:rFonts w:ascii="Times New Roman" w:hAnsi="Times New Roman"/>
                <w:sz w:val="28"/>
                <w:szCs w:val="28"/>
              </w:rPr>
            </w:pPr>
          </w:p>
        </w:tc>
        <w:tc>
          <w:tcPr>
            <w:tcW w:w="2392" w:type="dxa"/>
            <w:tcBorders>
              <w:top w:val="single" w:sz="4" w:space="0" w:color="auto"/>
              <w:left w:val="single" w:sz="4" w:space="0" w:color="000000"/>
              <w:bottom w:val="single" w:sz="4" w:space="0" w:color="auto"/>
              <w:right w:val="single" w:sz="4" w:space="0" w:color="000000"/>
            </w:tcBorders>
          </w:tcPr>
          <w:p w:rsidR="00803605" w:rsidRPr="00743046" w:rsidRDefault="00803605" w:rsidP="00803605">
            <w:pPr>
              <w:ind w:firstLine="0"/>
            </w:pPr>
            <w:r w:rsidRPr="00743046">
              <w:rPr>
                <w:rFonts w:ascii="Times New Roman" w:hAnsi="Times New Roman"/>
                <w:sz w:val="28"/>
              </w:rPr>
              <w:t>ул. Молодежная</w:t>
            </w:r>
          </w:p>
        </w:tc>
        <w:tc>
          <w:tcPr>
            <w:tcW w:w="1983" w:type="dxa"/>
            <w:tcBorders>
              <w:top w:val="single" w:sz="4" w:space="0" w:color="auto"/>
              <w:left w:val="single" w:sz="4" w:space="0" w:color="000000"/>
              <w:bottom w:val="single" w:sz="4" w:space="0" w:color="auto"/>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auto"/>
              <w:left w:val="single" w:sz="4" w:space="0" w:color="000000"/>
              <w:bottom w:val="single" w:sz="4" w:space="0" w:color="auto"/>
              <w:right w:val="single" w:sz="4" w:space="0" w:color="000000"/>
            </w:tcBorders>
            <w:vAlign w:val="center"/>
          </w:tcPr>
          <w:p w:rsidR="00803605" w:rsidRDefault="00803605" w:rsidP="00803605">
            <w:pPr>
              <w:pStyle w:val="12"/>
              <w:ind w:left="-108" w:right="-109"/>
              <w:rPr>
                <w:rFonts w:ascii="Times New Roman" w:hAnsi="Times New Roman"/>
                <w:b w:val="0"/>
                <w:sz w:val="28"/>
              </w:rPr>
            </w:pPr>
            <w:r>
              <w:rPr>
                <w:rFonts w:ascii="Times New Roman" w:hAnsi="Times New Roman"/>
                <w:b w:val="0"/>
                <w:sz w:val="28"/>
              </w:rPr>
              <w:t>0,400</w:t>
            </w:r>
          </w:p>
        </w:tc>
      </w:tr>
      <w:tr w:rsidR="00803605" w:rsidRPr="00404AE9" w:rsidTr="00803605">
        <w:trPr>
          <w:trHeight w:val="390"/>
        </w:trPr>
        <w:tc>
          <w:tcPr>
            <w:tcW w:w="1051" w:type="dxa"/>
            <w:tcBorders>
              <w:top w:val="single" w:sz="4" w:space="0" w:color="auto"/>
              <w:left w:val="single" w:sz="4" w:space="0" w:color="000000"/>
              <w:bottom w:val="single" w:sz="4" w:space="0" w:color="auto"/>
              <w:right w:val="single" w:sz="4" w:space="0" w:color="000000"/>
            </w:tcBorders>
          </w:tcPr>
          <w:p w:rsidR="00803605" w:rsidRDefault="00803605" w:rsidP="00803605">
            <w:pPr>
              <w:ind w:firstLine="0"/>
              <w:rPr>
                <w:rFonts w:ascii="Times New Roman" w:hAnsi="Times New Roman"/>
                <w:sz w:val="28"/>
                <w:szCs w:val="28"/>
              </w:rPr>
            </w:pPr>
            <w:r>
              <w:rPr>
                <w:rFonts w:ascii="Times New Roman" w:hAnsi="Times New Roman"/>
                <w:sz w:val="28"/>
                <w:szCs w:val="28"/>
              </w:rPr>
              <w:t>46</w:t>
            </w:r>
          </w:p>
        </w:tc>
        <w:tc>
          <w:tcPr>
            <w:tcW w:w="2848" w:type="dxa"/>
            <w:tcBorders>
              <w:top w:val="single" w:sz="4" w:space="0" w:color="auto"/>
              <w:left w:val="single" w:sz="4" w:space="0" w:color="000000"/>
              <w:bottom w:val="single" w:sz="4" w:space="0" w:color="auto"/>
              <w:right w:val="single" w:sz="4" w:space="0" w:color="000000"/>
            </w:tcBorders>
          </w:tcPr>
          <w:p w:rsidR="00803605" w:rsidRDefault="00803605" w:rsidP="00803605">
            <w:pPr>
              <w:ind w:hanging="10"/>
              <w:jc w:val="left"/>
              <w:rPr>
                <w:rFonts w:ascii="Times New Roman" w:hAnsi="Times New Roman"/>
                <w:sz w:val="28"/>
                <w:szCs w:val="28"/>
              </w:rPr>
            </w:pPr>
          </w:p>
        </w:tc>
        <w:tc>
          <w:tcPr>
            <w:tcW w:w="2392" w:type="dxa"/>
            <w:tcBorders>
              <w:top w:val="single" w:sz="4" w:space="0" w:color="auto"/>
              <w:left w:val="single" w:sz="4" w:space="0" w:color="000000"/>
              <w:bottom w:val="single" w:sz="4" w:space="0" w:color="auto"/>
              <w:right w:val="single" w:sz="4" w:space="0" w:color="000000"/>
            </w:tcBorders>
          </w:tcPr>
          <w:p w:rsidR="00803605" w:rsidRDefault="00803605" w:rsidP="00803605">
            <w:pPr>
              <w:ind w:firstLine="0"/>
            </w:pPr>
            <w:r w:rsidRPr="00743046">
              <w:rPr>
                <w:rFonts w:ascii="Times New Roman" w:hAnsi="Times New Roman"/>
                <w:sz w:val="28"/>
              </w:rPr>
              <w:t xml:space="preserve">ул. </w:t>
            </w:r>
            <w:r>
              <w:rPr>
                <w:rFonts w:ascii="Times New Roman" w:hAnsi="Times New Roman"/>
                <w:sz w:val="28"/>
              </w:rPr>
              <w:t>Дорожная</w:t>
            </w:r>
          </w:p>
        </w:tc>
        <w:tc>
          <w:tcPr>
            <w:tcW w:w="1983" w:type="dxa"/>
            <w:tcBorders>
              <w:top w:val="single" w:sz="4" w:space="0" w:color="auto"/>
              <w:left w:val="single" w:sz="4" w:space="0" w:color="000000"/>
              <w:bottom w:val="single" w:sz="4" w:space="0" w:color="auto"/>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auto"/>
              <w:left w:val="single" w:sz="4" w:space="0" w:color="000000"/>
              <w:bottom w:val="single" w:sz="4" w:space="0" w:color="auto"/>
              <w:right w:val="single" w:sz="4" w:space="0" w:color="000000"/>
            </w:tcBorders>
            <w:vAlign w:val="center"/>
          </w:tcPr>
          <w:p w:rsidR="00803605" w:rsidRDefault="00803605" w:rsidP="00803605">
            <w:pPr>
              <w:pStyle w:val="12"/>
              <w:ind w:left="-108" w:right="-109"/>
              <w:rPr>
                <w:rFonts w:ascii="Times New Roman" w:hAnsi="Times New Roman"/>
                <w:b w:val="0"/>
                <w:sz w:val="28"/>
              </w:rPr>
            </w:pPr>
            <w:r>
              <w:rPr>
                <w:rFonts w:ascii="Times New Roman" w:hAnsi="Times New Roman"/>
                <w:b w:val="0"/>
                <w:sz w:val="28"/>
              </w:rPr>
              <w:t>1,090</w:t>
            </w:r>
          </w:p>
        </w:tc>
      </w:tr>
      <w:tr w:rsidR="00803605" w:rsidRPr="00404AE9" w:rsidTr="00803605">
        <w:trPr>
          <w:trHeight w:val="300"/>
        </w:trPr>
        <w:tc>
          <w:tcPr>
            <w:tcW w:w="1051" w:type="dxa"/>
            <w:tcBorders>
              <w:top w:val="single" w:sz="4" w:space="0" w:color="auto"/>
              <w:left w:val="single" w:sz="4" w:space="0" w:color="000000"/>
              <w:bottom w:val="single" w:sz="4" w:space="0" w:color="auto"/>
              <w:right w:val="single" w:sz="4" w:space="0" w:color="000000"/>
            </w:tcBorders>
          </w:tcPr>
          <w:p w:rsidR="00803605" w:rsidRDefault="00803605" w:rsidP="00803605">
            <w:pPr>
              <w:ind w:firstLine="0"/>
              <w:rPr>
                <w:rFonts w:ascii="Times New Roman" w:hAnsi="Times New Roman"/>
                <w:sz w:val="28"/>
                <w:szCs w:val="28"/>
              </w:rPr>
            </w:pPr>
            <w:r>
              <w:rPr>
                <w:rFonts w:ascii="Times New Roman" w:hAnsi="Times New Roman"/>
                <w:sz w:val="28"/>
                <w:szCs w:val="28"/>
              </w:rPr>
              <w:t>47</w:t>
            </w:r>
          </w:p>
        </w:tc>
        <w:tc>
          <w:tcPr>
            <w:tcW w:w="2848" w:type="dxa"/>
            <w:tcBorders>
              <w:top w:val="single" w:sz="4" w:space="0" w:color="auto"/>
              <w:left w:val="single" w:sz="4" w:space="0" w:color="000000"/>
              <w:bottom w:val="single" w:sz="4" w:space="0" w:color="auto"/>
              <w:right w:val="single" w:sz="4" w:space="0" w:color="000000"/>
            </w:tcBorders>
          </w:tcPr>
          <w:p w:rsidR="00803605" w:rsidRDefault="00803605" w:rsidP="00803605">
            <w:pPr>
              <w:ind w:hanging="10"/>
              <w:jc w:val="left"/>
              <w:rPr>
                <w:rFonts w:ascii="Times New Roman" w:hAnsi="Times New Roman"/>
                <w:sz w:val="28"/>
                <w:szCs w:val="28"/>
              </w:rPr>
            </w:pPr>
          </w:p>
        </w:tc>
        <w:tc>
          <w:tcPr>
            <w:tcW w:w="2392" w:type="dxa"/>
            <w:tcBorders>
              <w:top w:val="single" w:sz="4" w:space="0" w:color="auto"/>
              <w:left w:val="single" w:sz="4" w:space="0" w:color="000000"/>
              <w:bottom w:val="single" w:sz="4" w:space="0" w:color="auto"/>
              <w:right w:val="single" w:sz="4" w:space="0" w:color="000000"/>
            </w:tcBorders>
          </w:tcPr>
          <w:p w:rsidR="00803605" w:rsidRDefault="00803605" w:rsidP="00803605">
            <w:pPr>
              <w:pStyle w:val="12"/>
              <w:ind w:right="-108" w:hanging="91"/>
              <w:rPr>
                <w:rFonts w:ascii="Times New Roman" w:hAnsi="Times New Roman"/>
                <w:b w:val="0"/>
                <w:sz w:val="28"/>
              </w:rPr>
            </w:pPr>
            <w:r>
              <w:rPr>
                <w:rFonts w:ascii="Times New Roman" w:hAnsi="Times New Roman"/>
                <w:b w:val="0"/>
                <w:sz w:val="28"/>
              </w:rPr>
              <w:t>подъезд к кладбищу №1</w:t>
            </w:r>
          </w:p>
          <w:p w:rsidR="00803605" w:rsidRDefault="00803605" w:rsidP="00803605"/>
        </w:tc>
        <w:tc>
          <w:tcPr>
            <w:tcW w:w="1983" w:type="dxa"/>
            <w:tcBorders>
              <w:top w:val="single" w:sz="4" w:space="0" w:color="auto"/>
              <w:left w:val="single" w:sz="4" w:space="0" w:color="000000"/>
              <w:bottom w:val="single" w:sz="4" w:space="0" w:color="auto"/>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auto"/>
              <w:left w:val="single" w:sz="4" w:space="0" w:color="000000"/>
              <w:bottom w:val="single" w:sz="4" w:space="0" w:color="auto"/>
              <w:right w:val="single" w:sz="4" w:space="0" w:color="000000"/>
            </w:tcBorders>
            <w:vAlign w:val="center"/>
          </w:tcPr>
          <w:p w:rsidR="00803605" w:rsidRDefault="00803605" w:rsidP="00803605">
            <w:pPr>
              <w:pStyle w:val="12"/>
              <w:ind w:left="-108" w:right="-109"/>
              <w:rPr>
                <w:rFonts w:ascii="Times New Roman" w:hAnsi="Times New Roman"/>
                <w:b w:val="0"/>
                <w:sz w:val="28"/>
              </w:rPr>
            </w:pPr>
            <w:r>
              <w:rPr>
                <w:rFonts w:ascii="Times New Roman" w:hAnsi="Times New Roman"/>
                <w:b w:val="0"/>
                <w:sz w:val="28"/>
              </w:rPr>
              <w:t>0,300</w:t>
            </w:r>
          </w:p>
        </w:tc>
      </w:tr>
      <w:tr w:rsidR="00803605" w:rsidRPr="00404AE9" w:rsidTr="00803605">
        <w:trPr>
          <w:trHeight w:val="675"/>
        </w:trPr>
        <w:tc>
          <w:tcPr>
            <w:tcW w:w="1051" w:type="dxa"/>
            <w:tcBorders>
              <w:top w:val="single" w:sz="4" w:space="0" w:color="auto"/>
              <w:left w:val="single" w:sz="4" w:space="0" w:color="000000"/>
              <w:bottom w:val="single" w:sz="4" w:space="0" w:color="auto"/>
              <w:right w:val="single" w:sz="4" w:space="0" w:color="000000"/>
            </w:tcBorders>
          </w:tcPr>
          <w:p w:rsidR="00803605" w:rsidRDefault="00803605" w:rsidP="00803605">
            <w:pPr>
              <w:ind w:firstLine="0"/>
              <w:rPr>
                <w:rFonts w:ascii="Times New Roman" w:hAnsi="Times New Roman"/>
                <w:sz w:val="28"/>
                <w:szCs w:val="28"/>
              </w:rPr>
            </w:pPr>
            <w:r>
              <w:rPr>
                <w:rFonts w:ascii="Times New Roman" w:hAnsi="Times New Roman"/>
                <w:sz w:val="28"/>
                <w:szCs w:val="28"/>
              </w:rPr>
              <w:t>48</w:t>
            </w:r>
          </w:p>
        </w:tc>
        <w:tc>
          <w:tcPr>
            <w:tcW w:w="2848" w:type="dxa"/>
            <w:tcBorders>
              <w:top w:val="single" w:sz="4" w:space="0" w:color="auto"/>
              <w:left w:val="single" w:sz="4" w:space="0" w:color="000000"/>
              <w:bottom w:val="single" w:sz="4" w:space="0" w:color="auto"/>
              <w:right w:val="single" w:sz="4" w:space="0" w:color="000000"/>
            </w:tcBorders>
          </w:tcPr>
          <w:p w:rsidR="00803605" w:rsidRDefault="00803605" w:rsidP="00803605">
            <w:pPr>
              <w:ind w:hanging="10"/>
              <w:jc w:val="left"/>
              <w:rPr>
                <w:rFonts w:ascii="Times New Roman" w:hAnsi="Times New Roman"/>
                <w:sz w:val="28"/>
                <w:szCs w:val="28"/>
              </w:rPr>
            </w:pPr>
          </w:p>
        </w:tc>
        <w:tc>
          <w:tcPr>
            <w:tcW w:w="2392" w:type="dxa"/>
            <w:tcBorders>
              <w:top w:val="single" w:sz="4" w:space="0" w:color="auto"/>
              <w:left w:val="single" w:sz="4" w:space="0" w:color="000000"/>
              <w:bottom w:val="single" w:sz="4" w:space="0" w:color="auto"/>
              <w:right w:val="single" w:sz="4" w:space="0" w:color="000000"/>
            </w:tcBorders>
          </w:tcPr>
          <w:p w:rsidR="00803605" w:rsidRDefault="00803605" w:rsidP="00803605">
            <w:pPr>
              <w:pStyle w:val="12"/>
              <w:ind w:right="-108" w:hanging="91"/>
            </w:pPr>
            <w:r>
              <w:rPr>
                <w:rFonts w:ascii="Times New Roman" w:hAnsi="Times New Roman"/>
                <w:b w:val="0"/>
                <w:sz w:val="28"/>
              </w:rPr>
              <w:t>подъезд к кладбищу № 2</w:t>
            </w:r>
          </w:p>
        </w:tc>
        <w:tc>
          <w:tcPr>
            <w:tcW w:w="1983" w:type="dxa"/>
            <w:tcBorders>
              <w:top w:val="single" w:sz="4" w:space="0" w:color="auto"/>
              <w:left w:val="single" w:sz="4" w:space="0" w:color="000000"/>
              <w:bottom w:val="single" w:sz="4" w:space="0" w:color="auto"/>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auto"/>
              <w:left w:val="single" w:sz="4" w:space="0" w:color="000000"/>
              <w:bottom w:val="single" w:sz="4" w:space="0" w:color="auto"/>
              <w:right w:val="single" w:sz="4" w:space="0" w:color="000000"/>
            </w:tcBorders>
            <w:vAlign w:val="center"/>
          </w:tcPr>
          <w:p w:rsidR="00803605" w:rsidRDefault="00803605" w:rsidP="00803605">
            <w:pPr>
              <w:pStyle w:val="12"/>
              <w:ind w:right="-109" w:firstLine="0"/>
              <w:rPr>
                <w:rFonts w:ascii="Times New Roman" w:hAnsi="Times New Roman"/>
                <w:b w:val="0"/>
                <w:sz w:val="28"/>
              </w:rPr>
            </w:pPr>
            <w:r>
              <w:rPr>
                <w:rFonts w:ascii="Times New Roman" w:hAnsi="Times New Roman"/>
                <w:b w:val="0"/>
                <w:sz w:val="28"/>
              </w:rPr>
              <w:t xml:space="preserve">      0,100</w:t>
            </w:r>
          </w:p>
        </w:tc>
      </w:tr>
      <w:tr w:rsidR="00803605" w:rsidRPr="00404AE9" w:rsidTr="00803605">
        <w:trPr>
          <w:trHeight w:val="390"/>
        </w:trPr>
        <w:tc>
          <w:tcPr>
            <w:tcW w:w="1051" w:type="dxa"/>
            <w:tcBorders>
              <w:top w:val="single" w:sz="4" w:space="0" w:color="auto"/>
              <w:left w:val="single" w:sz="4" w:space="0" w:color="000000"/>
              <w:bottom w:val="single" w:sz="4" w:space="0" w:color="auto"/>
              <w:right w:val="single" w:sz="4" w:space="0" w:color="000000"/>
            </w:tcBorders>
          </w:tcPr>
          <w:p w:rsidR="00803605" w:rsidRDefault="00803605" w:rsidP="00803605">
            <w:pPr>
              <w:ind w:firstLine="0"/>
              <w:rPr>
                <w:rFonts w:ascii="Times New Roman" w:hAnsi="Times New Roman"/>
                <w:sz w:val="28"/>
                <w:szCs w:val="28"/>
              </w:rPr>
            </w:pPr>
          </w:p>
        </w:tc>
        <w:tc>
          <w:tcPr>
            <w:tcW w:w="2848" w:type="dxa"/>
            <w:tcBorders>
              <w:top w:val="single" w:sz="4" w:space="0" w:color="auto"/>
              <w:left w:val="single" w:sz="4" w:space="0" w:color="000000"/>
              <w:bottom w:val="single" w:sz="4" w:space="0" w:color="auto"/>
              <w:right w:val="single" w:sz="4" w:space="0" w:color="000000"/>
            </w:tcBorders>
          </w:tcPr>
          <w:p w:rsidR="00803605" w:rsidRDefault="00803605" w:rsidP="00803605">
            <w:pPr>
              <w:ind w:hanging="10"/>
              <w:jc w:val="left"/>
              <w:rPr>
                <w:rFonts w:ascii="Times New Roman" w:hAnsi="Times New Roman"/>
                <w:sz w:val="28"/>
                <w:szCs w:val="28"/>
              </w:rPr>
            </w:pPr>
            <w:r>
              <w:rPr>
                <w:rFonts w:ascii="Times New Roman" w:hAnsi="Times New Roman"/>
                <w:sz w:val="28"/>
                <w:szCs w:val="28"/>
              </w:rPr>
              <w:t>с. Средние Лубянки</w:t>
            </w:r>
          </w:p>
        </w:tc>
        <w:tc>
          <w:tcPr>
            <w:tcW w:w="2392" w:type="dxa"/>
            <w:tcBorders>
              <w:top w:val="single" w:sz="4" w:space="0" w:color="auto"/>
              <w:left w:val="single" w:sz="4" w:space="0" w:color="000000"/>
              <w:bottom w:val="single" w:sz="4" w:space="0" w:color="auto"/>
              <w:right w:val="single" w:sz="4" w:space="0" w:color="000000"/>
            </w:tcBorders>
          </w:tcPr>
          <w:p w:rsidR="00803605" w:rsidRDefault="00803605" w:rsidP="00803605"/>
        </w:tc>
        <w:tc>
          <w:tcPr>
            <w:tcW w:w="1983" w:type="dxa"/>
            <w:tcBorders>
              <w:top w:val="single" w:sz="4" w:space="0" w:color="auto"/>
              <w:left w:val="single" w:sz="4" w:space="0" w:color="000000"/>
              <w:bottom w:val="single" w:sz="4" w:space="0" w:color="auto"/>
              <w:right w:val="single" w:sz="4" w:space="0" w:color="000000"/>
            </w:tcBorders>
          </w:tcPr>
          <w:p w:rsidR="00803605" w:rsidRPr="00742FA1" w:rsidRDefault="00803605" w:rsidP="00803605">
            <w:pPr>
              <w:jc w:val="center"/>
              <w:rPr>
                <w:rFonts w:ascii="Times New Roman" w:hAnsi="Times New Roman"/>
                <w:sz w:val="28"/>
                <w:szCs w:val="28"/>
              </w:rPr>
            </w:pPr>
          </w:p>
        </w:tc>
        <w:tc>
          <w:tcPr>
            <w:tcW w:w="1313" w:type="dxa"/>
            <w:tcBorders>
              <w:top w:val="single" w:sz="4" w:space="0" w:color="auto"/>
              <w:left w:val="single" w:sz="4" w:space="0" w:color="000000"/>
              <w:bottom w:val="single" w:sz="4" w:space="0" w:color="auto"/>
              <w:right w:val="single" w:sz="4" w:space="0" w:color="000000"/>
            </w:tcBorders>
            <w:vAlign w:val="center"/>
          </w:tcPr>
          <w:p w:rsidR="00803605" w:rsidRDefault="00803605" w:rsidP="00803605">
            <w:pPr>
              <w:pStyle w:val="12"/>
              <w:ind w:right="-109" w:firstLine="0"/>
              <w:rPr>
                <w:rFonts w:ascii="Times New Roman" w:hAnsi="Times New Roman"/>
                <w:b w:val="0"/>
                <w:sz w:val="28"/>
              </w:rPr>
            </w:pPr>
          </w:p>
        </w:tc>
      </w:tr>
      <w:tr w:rsidR="00803605" w:rsidRPr="00404AE9" w:rsidTr="00803605">
        <w:trPr>
          <w:trHeight w:val="210"/>
        </w:trPr>
        <w:tc>
          <w:tcPr>
            <w:tcW w:w="1051" w:type="dxa"/>
            <w:tcBorders>
              <w:top w:val="single" w:sz="4" w:space="0" w:color="auto"/>
              <w:left w:val="single" w:sz="4" w:space="0" w:color="000000"/>
              <w:bottom w:val="single" w:sz="4" w:space="0" w:color="auto"/>
              <w:right w:val="single" w:sz="4" w:space="0" w:color="000000"/>
            </w:tcBorders>
          </w:tcPr>
          <w:p w:rsidR="00803605" w:rsidRDefault="00803605" w:rsidP="00803605">
            <w:pPr>
              <w:ind w:firstLine="0"/>
              <w:rPr>
                <w:rFonts w:ascii="Times New Roman" w:hAnsi="Times New Roman"/>
                <w:sz w:val="28"/>
                <w:szCs w:val="28"/>
              </w:rPr>
            </w:pPr>
            <w:r>
              <w:rPr>
                <w:rFonts w:ascii="Times New Roman" w:hAnsi="Times New Roman"/>
                <w:sz w:val="28"/>
                <w:szCs w:val="28"/>
              </w:rPr>
              <w:t>49</w:t>
            </w:r>
          </w:p>
        </w:tc>
        <w:tc>
          <w:tcPr>
            <w:tcW w:w="2848" w:type="dxa"/>
            <w:tcBorders>
              <w:top w:val="single" w:sz="4" w:space="0" w:color="auto"/>
              <w:left w:val="single" w:sz="4" w:space="0" w:color="000000"/>
              <w:bottom w:val="single" w:sz="4" w:space="0" w:color="auto"/>
              <w:right w:val="single" w:sz="4" w:space="0" w:color="000000"/>
            </w:tcBorders>
          </w:tcPr>
          <w:p w:rsidR="00803605" w:rsidRDefault="00803605" w:rsidP="00803605">
            <w:pPr>
              <w:ind w:hanging="10"/>
              <w:jc w:val="left"/>
              <w:rPr>
                <w:rFonts w:ascii="Times New Roman" w:hAnsi="Times New Roman"/>
                <w:sz w:val="28"/>
                <w:szCs w:val="28"/>
              </w:rPr>
            </w:pPr>
          </w:p>
        </w:tc>
        <w:tc>
          <w:tcPr>
            <w:tcW w:w="2392" w:type="dxa"/>
            <w:tcBorders>
              <w:top w:val="single" w:sz="4" w:space="0" w:color="auto"/>
              <w:left w:val="single" w:sz="4" w:space="0" w:color="000000"/>
              <w:bottom w:val="single" w:sz="4" w:space="0" w:color="auto"/>
              <w:right w:val="single" w:sz="4" w:space="0" w:color="000000"/>
            </w:tcBorders>
          </w:tcPr>
          <w:p w:rsidR="00803605" w:rsidRDefault="00803605" w:rsidP="00803605">
            <w:pPr>
              <w:ind w:firstLine="0"/>
            </w:pPr>
            <w:r w:rsidRPr="000B6AC2">
              <w:rPr>
                <w:rFonts w:ascii="Times New Roman" w:hAnsi="Times New Roman"/>
                <w:bCs/>
                <w:sz w:val="28"/>
              </w:rPr>
              <w:t>ул. Центральная</w:t>
            </w:r>
          </w:p>
        </w:tc>
        <w:tc>
          <w:tcPr>
            <w:tcW w:w="1983" w:type="dxa"/>
            <w:tcBorders>
              <w:top w:val="single" w:sz="4" w:space="0" w:color="auto"/>
              <w:left w:val="single" w:sz="4" w:space="0" w:color="000000"/>
              <w:bottom w:val="single" w:sz="4" w:space="0" w:color="auto"/>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auto"/>
              <w:left w:val="single" w:sz="4" w:space="0" w:color="000000"/>
              <w:bottom w:val="single" w:sz="4" w:space="0" w:color="auto"/>
              <w:right w:val="single" w:sz="4" w:space="0" w:color="000000"/>
            </w:tcBorders>
            <w:vAlign w:val="center"/>
          </w:tcPr>
          <w:p w:rsidR="00803605" w:rsidRDefault="00803605" w:rsidP="00803605">
            <w:pPr>
              <w:pStyle w:val="12"/>
              <w:ind w:right="-109" w:firstLine="0"/>
              <w:rPr>
                <w:rFonts w:ascii="Times New Roman" w:hAnsi="Times New Roman"/>
                <w:b w:val="0"/>
                <w:sz w:val="28"/>
              </w:rPr>
            </w:pPr>
            <w:r>
              <w:rPr>
                <w:rFonts w:ascii="Times New Roman" w:hAnsi="Times New Roman"/>
                <w:b w:val="0"/>
                <w:sz w:val="28"/>
              </w:rPr>
              <w:t xml:space="preserve">      1,200</w:t>
            </w:r>
          </w:p>
        </w:tc>
      </w:tr>
      <w:tr w:rsidR="00803605" w:rsidRPr="00404AE9" w:rsidTr="00803605">
        <w:trPr>
          <w:trHeight w:val="300"/>
        </w:trPr>
        <w:tc>
          <w:tcPr>
            <w:tcW w:w="1051" w:type="dxa"/>
            <w:tcBorders>
              <w:top w:val="single" w:sz="4" w:space="0" w:color="auto"/>
              <w:left w:val="single" w:sz="4" w:space="0" w:color="000000"/>
              <w:bottom w:val="single" w:sz="4" w:space="0" w:color="auto"/>
              <w:right w:val="single" w:sz="4" w:space="0" w:color="000000"/>
            </w:tcBorders>
          </w:tcPr>
          <w:p w:rsidR="00803605" w:rsidRDefault="00803605" w:rsidP="00803605">
            <w:pPr>
              <w:ind w:firstLine="0"/>
              <w:rPr>
                <w:rFonts w:ascii="Times New Roman" w:hAnsi="Times New Roman"/>
                <w:sz w:val="28"/>
                <w:szCs w:val="28"/>
              </w:rPr>
            </w:pPr>
            <w:r>
              <w:rPr>
                <w:rFonts w:ascii="Times New Roman" w:hAnsi="Times New Roman"/>
                <w:sz w:val="28"/>
                <w:szCs w:val="28"/>
              </w:rPr>
              <w:t>50</w:t>
            </w:r>
          </w:p>
        </w:tc>
        <w:tc>
          <w:tcPr>
            <w:tcW w:w="2848" w:type="dxa"/>
            <w:tcBorders>
              <w:top w:val="single" w:sz="4" w:space="0" w:color="auto"/>
              <w:left w:val="single" w:sz="4" w:space="0" w:color="000000"/>
              <w:bottom w:val="single" w:sz="4" w:space="0" w:color="auto"/>
              <w:right w:val="single" w:sz="4" w:space="0" w:color="000000"/>
            </w:tcBorders>
          </w:tcPr>
          <w:p w:rsidR="00803605" w:rsidRDefault="00803605" w:rsidP="00803605">
            <w:pPr>
              <w:ind w:hanging="10"/>
              <w:jc w:val="left"/>
              <w:rPr>
                <w:rFonts w:ascii="Times New Roman" w:hAnsi="Times New Roman"/>
                <w:sz w:val="28"/>
                <w:szCs w:val="28"/>
              </w:rPr>
            </w:pPr>
          </w:p>
        </w:tc>
        <w:tc>
          <w:tcPr>
            <w:tcW w:w="2392" w:type="dxa"/>
            <w:tcBorders>
              <w:top w:val="single" w:sz="4" w:space="0" w:color="auto"/>
              <w:left w:val="single" w:sz="4" w:space="0" w:color="000000"/>
              <w:bottom w:val="single" w:sz="4" w:space="0" w:color="auto"/>
              <w:right w:val="single" w:sz="4" w:space="0" w:color="000000"/>
            </w:tcBorders>
          </w:tcPr>
          <w:p w:rsidR="00803605" w:rsidRDefault="00803605" w:rsidP="00803605">
            <w:pPr>
              <w:ind w:firstLine="0"/>
            </w:pPr>
            <w:r w:rsidRPr="000B6AC2">
              <w:rPr>
                <w:rFonts w:ascii="Times New Roman" w:hAnsi="Times New Roman"/>
                <w:bCs/>
                <w:sz w:val="28"/>
              </w:rPr>
              <w:t xml:space="preserve">ул. </w:t>
            </w:r>
            <w:r>
              <w:rPr>
                <w:rFonts w:ascii="Times New Roman" w:hAnsi="Times New Roman"/>
                <w:bCs/>
                <w:sz w:val="28"/>
              </w:rPr>
              <w:t>Приозерная</w:t>
            </w:r>
          </w:p>
        </w:tc>
        <w:tc>
          <w:tcPr>
            <w:tcW w:w="1983" w:type="dxa"/>
            <w:tcBorders>
              <w:top w:val="single" w:sz="4" w:space="0" w:color="auto"/>
              <w:left w:val="single" w:sz="4" w:space="0" w:color="000000"/>
              <w:bottom w:val="single" w:sz="4" w:space="0" w:color="auto"/>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auto"/>
              <w:left w:val="single" w:sz="4" w:space="0" w:color="000000"/>
              <w:bottom w:val="single" w:sz="4" w:space="0" w:color="auto"/>
              <w:right w:val="single" w:sz="4" w:space="0" w:color="000000"/>
            </w:tcBorders>
            <w:vAlign w:val="center"/>
          </w:tcPr>
          <w:p w:rsidR="00803605" w:rsidRDefault="00803605" w:rsidP="00803605">
            <w:pPr>
              <w:pStyle w:val="12"/>
              <w:ind w:right="-109" w:firstLine="0"/>
              <w:rPr>
                <w:rFonts w:ascii="Times New Roman" w:hAnsi="Times New Roman"/>
                <w:b w:val="0"/>
                <w:sz w:val="28"/>
              </w:rPr>
            </w:pPr>
            <w:r>
              <w:rPr>
                <w:rFonts w:ascii="Times New Roman" w:hAnsi="Times New Roman"/>
                <w:b w:val="0"/>
                <w:sz w:val="28"/>
              </w:rPr>
              <w:t xml:space="preserve">      2,200</w:t>
            </w:r>
          </w:p>
        </w:tc>
      </w:tr>
      <w:tr w:rsidR="00803605" w:rsidRPr="00404AE9" w:rsidTr="00803605">
        <w:trPr>
          <w:trHeight w:val="210"/>
        </w:trPr>
        <w:tc>
          <w:tcPr>
            <w:tcW w:w="1051" w:type="dxa"/>
            <w:tcBorders>
              <w:top w:val="single" w:sz="4" w:space="0" w:color="auto"/>
              <w:left w:val="single" w:sz="4" w:space="0" w:color="000000"/>
              <w:bottom w:val="single" w:sz="4" w:space="0" w:color="auto"/>
              <w:right w:val="single" w:sz="4" w:space="0" w:color="000000"/>
            </w:tcBorders>
          </w:tcPr>
          <w:p w:rsidR="00803605" w:rsidRDefault="00803605" w:rsidP="00803605">
            <w:pPr>
              <w:ind w:firstLine="0"/>
              <w:rPr>
                <w:rFonts w:ascii="Times New Roman" w:hAnsi="Times New Roman"/>
                <w:sz w:val="28"/>
                <w:szCs w:val="28"/>
              </w:rPr>
            </w:pPr>
            <w:r>
              <w:rPr>
                <w:rFonts w:ascii="Times New Roman" w:hAnsi="Times New Roman"/>
                <w:sz w:val="28"/>
                <w:szCs w:val="28"/>
              </w:rPr>
              <w:t>51</w:t>
            </w:r>
          </w:p>
        </w:tc>
        <w:tc>
          <w:tcPr>
            <w:tcW w:w="2848" w:type="dxa"/>
            <w:tcBorders>
              <w:top w:val="single" w:sz="4" w:space="0" w:color="auto"/>
              <w:left w:val="single" w:sz="4" w:space="0" w:color="000000"/>
              <w:bottom w:val="single" w:sz="4" w:space="0" w:color="auto"/>
              <w:right w:val="single" w:sz="4" w:space="0" w:color="000000"/>
            </w:tcBorders>
          </w:tcPr>
          <w:p w:rsidR="00803605" w:rsidRDefault="00803605" w:rsidP="00803605">
            <w:pPr>
              <w:ind w:hanging="10"/>
              <w:jc w:val="left"/>
              <w:rPr>
                <w:rFonts w:ascii="Times New Roman" w:hAnsi="Times New Roman"/>
                <w:sz w:val="28"/>
                <w:szCs w:val="28"/>
              </w:rPr>
            </w:pPr>
          </w:p>
        </w:tc>
        <w:tc>
          <w:tcPr>
            <w:tcW w:w="2392" w:type="dxa"/>
            <w:tcBorders>
              <w:top w:val="single" w:sz="4" w:space="0" w:color="auto"/>
              <w:left w:val="single" w:sz="4" w:space="0" w:color="000000"/>
              <w:bottom w:val="single" w:sz="4" w:space="0" w:color="auto"/>
              <w:right w:val="single" w:sz="4" w:space="0" w:color="000000"/>
            </w:tcBorders>
          </w:tcPr>
          <w:p w:rsidR="00803605" w:rsidRDefault="00803605" w:rsidP="00803605">
            <w:pPr>
              <w:ind w:firstLine="0"/>
            </w:pPr>
            <w:r>
              <w:rPr>
                <w:rFonts w:ascii="Times New Roman" w:hAnsi="Times New Roman"/>
                <w:sz w:val="28"/>
                <w:szCs w:val="28"/>
              </w:rPr>
              <w:t>ул. Садовая</w:t>
            </w:r>
          </w:p>
        </w:tc>
        <w:tc>
          <w:tcPr>
            <w:tcW w:w="1983" w:type="dxa"/>
            <w:tcBorders>
              <w:top w:val="single" w:sz="4" w:space="0" w:color="auto"/>
              <w:left w:val="single" w:sz="4" w:space="0" w:color="000000"/>
              <w:bottom w:val="single" w:sz="4" w:space="0" w:color="auto"/>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auto"/>
              <w:left w:val="single" w:sz="4" w:space="0" w:color="000000"/>
              <w:bottom w:val="single" w:sz="4" w:space="0" w:color="auto"/>
              <w:right w:val="single" w:sz="4" w:space="0" w:color="000000"/>
            </w:tcBorders>
            <w:vAlign w:val="center"/>
          </w:tcPr>
          <w:p w:rsidR="00803605" w:rsidRDefault="00803605" w:rsidP="00803605">
            <w:pPr>
              <w:pStyle w:val="12"/>
              <w:ind w:right="-109" w:firstLine="0"/>
              <w:rPr>
                <w:rFonts w:ascii="Times New Roman" w:hAnsi="Times New Roman"/>
                <w:b w:val="0"/>
                <w:sz w:val="28"/>
              </w:rPr>
            </w:pPr>
            <w:r>
              <w:rPr>
                <w:rFonts w:ascii="Times New Roman" w:hAnsi="Times New Roman"/>
                <w:b w:val="0"/>
                <w:sz w:val="28"/>
              </w:rPr>
              <w:t xml:space="preserve">      0,740</w:t>
            </w:r>
          </w:p>
        </w:tc>
      </w:tr>
      <w:tr w:rsidR="00803605" w:rsidRPr="00404AE9" w:rsidTr="00803605">
        <w:trPr>
          <w:trHeight w:val="360"/>
        </w:trPr>
        <w:tc>
          <w:tcPr>
            <w:tcW w:w="1051" w:type="dxa"/>
            <w:tcBorders>
              <w:top w:val="single" w:sz="4" w:space="0" w:color="auto"/>
              <w:left w:val="single" w:sz="4" w:space="0" w:color="000000"/>
              <w:bottom w:val="single" w:sz="4" w:space="0" w:color="auto"/>
              <w:right w:val="single" w:sz="4" w:space="0" w:color="000000"/>
            </w:tcBorders>
          </w:tcPr>
          <w:p w:rsidR="00803605" w:rsidRDefault="00803605" w:rsidP="00803605">
            <w:pPr>
              <w:ind w:firstLine="0"/>
              <w:rPr>
                <w:rFonts w:ascii="Times New Roman" w:hAnsi="Times New Roman"/>
                <w:sz w:val="28"/>
                <w:szCs w:val="28"/>
              </w:rPr>
            </w:pPr>
            <w:r>
              <w:rPr>
                <w:rFonts w:ascii="Times New Roman" w:hAnsi="Times New Roman"/>
                <w:sz w:val="28"/>
                <w:szCs w:val="28"/>
              </w:rPr>
              <w:t>52</w:t>
            </w:r>
          </w:p>
        </w:tc>
        <w:tc>
          <w:tcPr>
            <w:tcW w:w="2848" w:type="dxa"/>
            <w:tcBorders>
              <w:top w:val="single" w:sz="4" w:space="0" w:color="auto"/>
              <w:left w:val="single" w:sz="4" w:space="0" w:color="000000"/>
              <w:bottom w:val="single" w:sz="4" w:space="0" w:color="auto"/>
              <w:right w:val="single" w:sz="4" w:space="0" w:color="000000"/>
            </w:tcBorders>
          </w:tcPr>
          <w:p w:rsidR="00803605" w:rsidRDefault="00803605" w:rsidP="00803605">
            <w:pPr>
              <w:ind w:hanging="10"/>
              <w:jc w:val="left"/>
              <w:rPr>
                <w:rFonts w:ascii="Times New Roman" w:hAnsi="Times New Roman"/>
                <w:sz w:val="28"/>
                <w:szCs w:val="28"/>
              </w:rPr>
            </w:pPr>
          </w:p>
        </w:tc>
        <w:tc>
          <w:tcPr>
            <w:tcW w:w="2392" w:type="dxa"/>
            <w:tcBorders>
              <w:top w:val="single" w:sz="4" w:space="0" w:color="auto"/>
              <w:left w:val="single" w:sz="4" w:space="0" w:color="000000"/>
              <w:bottom w:val="single" w:sz="4" w:space="0" w:color="auto"/>
              <w:right w:val="single" w:sz="4" w:space="0" w:color="000000"/>
            </w:tcBorders>
          </w:tcPr>
          <w:p w:rsidR="00803605" w:rsidRDefault="00803605" w:rsidP="00803605">
            <w:pPr>
              <w:ind w:firstLine="0"/>
            </w:pPr>
            <w:r>
              <w:rPr>
                <w:rFonts w:ascii="Times New Roman" w:hAnsi="Times New Roman"/>
                <w:sz w:val="28"/>
                <w:szCs w:val="28"/>
              </w:rPr>
              <w:t>ул. Мира</w:t>
            </w:r>
          </w:p>
        </w:tc>
        <w:tc>
          <w:tcPr>
            <w:tcW w:w="1983" w:type="dxa"/>
            <w:tcBorders>
              <w:top w:val="single" w:sz="4" w:space="0" w:color="auto"/>
              <w:left w:val="single" w:sz="4" w:space="0" w:color="000000"/>
              <w:bottom w:val="single" w:sz="4" w:space="0" w:color="auto"/>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auto"/>
              <w:left w:val="single" w:sz="4" w:space="0" w:color="000000"/>
              <w:bottom w:val="single" w:sz="4" w:space="0" w:color="auto"/>
              <w:right w:val="single" w:sz="4" w:space="0" w:color="000000"/>
            </w:tcBorders>
            <w:vAlign w:val="center"/>
          </w:tcPr>
          <w:p w:rsidR="00803605" w:rsidRDefault="00803605" w:rsidP="00803605">
            <w:pPr>
              <w:pStyle w:val="12"/>
              <w:ind w:right="-109" w:firstLine="0"/>
              <w:rPr>
                <w:rFonts w:ascii="Times New Roman" w:hAnsi="Times New Roman"/>
                <w:b w:val="0"/>
                <w:sz w:val="28"/>
              </w:rPr>
            </w:pPr>
            <w:r>
              <w:rPr>
                <w:rFonts w:ascii="Times New Roman" w:hAnsi="Times New Roman"/>
                <w:b w:val="0"/>
                <w:sz w:val="28"/>
              </w:rPr>
              <w:t xml:space="preserve">      0,550</w:t>
            </w:r>
          </w:p>
        </w:tc>
      </w:tr>
      <w:tr w:rsidR="00803605" w:rsidRPr="00404AE9" w:rsidTr="00803605">
        <w:trPr>
          <w:trHeight w:val="345"/>
        </w:trPr>
        <w:tc>
          <w:tcPr>
            <w:tcW w:w="1051" w:type="dxa"/>
            <w:tcBorders>
              <w:top w:val="single" w:sz="4" w:space="0" w:color="auto"/>
              <w:left w:val="single" w:sz="4" w:space="0" w:color="000000"/>
              <w:bottom w:val="single" w:sz="4" w:space="0" w:color="auto"/>
              <w:right w:val="single" w:sz="4" w:space="0" w:color="000000"/>
            </w:tcBorders>
          </w:tcPr>
          <w:p w:rsidR="00803605" w:rsidRDefault="00803605" w:rsidP="00803605">
            <w:pPr>
              <w:ind w:firstLine="0"/>
              <w:rPr>
                <w:rFonts w:ascii="Times New Roman" w:hAnsi="Times New Roman"/>
                <w:sz w:val="28"/>
                <w:szCs w:val="28"/>
              </w:rPr>
            </w:pPr>
            <w:r>
              <w:rPr>
                <w:rFonts w:ascii="Times New Roman" w:hAnsi="Times New Roman"/>
                <w:sz w:val="28"/>
                <w:szCs w:val="28"/>
              </w:rPr>
              <w:t>53</w:t>
            </w:r>
          </w:p>
        </w:tc>
        <w:tc>
          <w:tcPr>
            <w:tcW w:w="2848" w:type="dxa"/>
            <w:tcBorders>
              <w:top w:val="single" w:sz="4" w:space="0" w:color="auto"/>
              <w:left w:val="single" w:sz="4" w:space="0" w:color="000000"/>
              <w:bottom w:val="single" w:sz="4" w:space="0" w:color="auto"/>
              <w:right w:val="single" w:sz="4" w:space="0" w:color="000000"/>
            </w:tcBorders>
          </w:tcPr>
          <w:p w:rsidR="00803605" w:rsidRDefault="00803605" w:rsidP="00803605">
            <w:pPr>
              <w:ind w:hanging="10"/>
              <w:jc w:val="left"/>
              <w:rPr>
                <w:rFonts w:ascii="Times New Roman" w:hAnsi="Times New Roman"/>
                <w:sz w:val="28"/>
                <w:szCs w:val="28"/>
              </w:rPr>
            </w:pPr>
          </w:p>
        </w:tc>
        <w:tc>
          <w:tcPr>
            <w:tcW w:w="2392" w:type="dxa"/>
            <w:tcBorders>
              <w:top w:val="single" w:sz="4" w:space="0" w:color="auto"/>
              <w:left w:val="single" w:sz="4" w:space="0" w:color="000000"/>
              <w:bottom w:val="single" w:sz="4" w:space="0" w:color="auto"/>
              <w:right w:val="single" w:sz="4" w:space="0" w:color="000000"/>
            </w:tcBorders>
          </w:tcPr>
          <w:p w:rsidR="00803605" w:rsidRDefault="00803605" w:rsidP="00803605">
            <w:pPr>
              <w:ind w:firstLine="0"/>
            </w:pPr>
            <w:r>
              <w:rPr>
                <w:rFonts w:ascii="Times New Roman" w:hAnsi="Times New Roman"/>
                <w:sz w:val="28"/>
                <w:szCs w:val="28"/>
              </w:rPr>
              <w:t>ул. Луговая</w:t>
            </w:r>
          </w:p>
        </w:tc>
        <w:tc>
          <w:tcPr>
            <w:tcW w:w="1983" w:type="dxa"/>
            <w:tcBorders>
              <w:top w:val="single" w:sz="4" w:space="0" w:color="auto"/>
              <w:left w:val="single" w:sz="4" w:space="0" w:color="000000"/>
              <w:bottom w:val="single" w:sz="4" w:space="0" w:color="auto"/>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auto"/>
              <w:left w:val="single" w:sz="4" w:space="0" w:color="000000"/>
              <w:bottom w:val="single" w:sz="4" w:space="0" w:color="auto"/>
              <w:right w:val="single" w:sz="4" w:space="0" w:color="000000"/>
            </w:tcBorders>
            <w:vAlign w:val="center"/>
          </w:tcPr>
          <w:p w:rsidR="00803605" w:rsidRDefault="00803605" w:rsidP="00803605">
            <w:pPr>
              <w:pStyle w:val="12"/>
              <w:ind w:right="-109" w:firstLine="0"/>
              <w:rPr>
                <w:rFonts w:ascii="Times New Roman" w:hAnsi="Times New Roman"/>
                <w:b w:val="0"/>
                <w:sz w:val="28"/>
              </w:rPr>
            </w:pPr>
            <w:r>
              <w:rPr>
                <w:rFonts w:ascii="Times New Roman" w:hAnsi="Times New Roman"/>
                <w:b w:val="0"/>
                <w:sz w:val="28"/>
              </w:rPr>
              <w:t xml:space="preserve">       1,200</w:t>
            </w:r>
          </w:p>
        </w:tc>
      </w:tr>
      <w:tr w:rsidR="00803605" w:rsidRPr="00404AE9" w:rsidTr="00803605">
        <w:trPr>
          <w:trHeight w:val="1035"/>
        </w:trPr>
        <w:tc>
          <w:tcPr>
            <w:tcW w:w="1051" w:type="dxa"/>
            <w:tcBorders>
              <w:top w:val="single" w:sz="4" w:space="0" w:color="auto"/>
              <w:left w:val="single" w:sz="4" w:space="0" w:color="000000"/>
              <w:bottom w:val="single" w:sz="4" w:space="0" w:color="auto"/>
              <w:right w:val="single" w:sz="4" w:space="0" w:color="000000"/>
            </w:tcBorders>
          </w:tcPr>
          <w:p w:rsidR="00803605" w:rsidRDefault="00803605" w:rsidP="00803605">
            <w:pPr>
              <w:ind w:firstLine="0"/>
              <w:rPr>
                <w:rFonts w:ascii="Times New Roman" w:hAnsi="Times New Roman"/>
                <w:sz w:val="28"/>
                <w:szCs w:val="28"/>
              </w:rPr>
            </w:pPr>
            <w:r>
              <w:rPr>
                <w:rFonts w:ascii="Times New Roman" w:hAnsi="Times New Roman"/>
                <w:sz w:val="28"/>
                <w:szCs w:val="28"/>
              </w:rPr>
              <w:t>54</w:t>
            </w:r>
          </w:p>
        </w:tc>
        <w:tc>
          <w:tcPr>
            <w:tcW w:w="2848" w:type="dxa"/>
            <w:tcBorders>
              <w:top w:val="single" w:sz="4" w:space="0" w:color="auto"/>
              <w:left w:val="single" w:sz="4" w:space="0" w:color="000000"/>
              <w:bottom w:val="single" w:sz="4" w:space="0" w:color="auto"/>
              <w:right w:val="single" w:sz="4" w:space="0" w:color="000000"/>
            </w:tcBorders>
          </w:tcPr>
          <w:p w:rsidR="00803605" w:rsidRDefault="00803605" w:rsidP="00803605">
            <w:pPr>
              <w:ind w:hanging="10"/>
              <w:jc w:val="left"/>
              <w:rPr>
                <w:rFonts w:ascii="Times New Roman" w:hAnsi="Times New Roman"/>
                <w:sz w:val="28"/>
                <w:szCs w:val="28"/>
              </w:rPr>
            </w:pPr>
          </w:p>
          <w:p w:rsidR="00803605" w:rsidRDefault="00803605" w:rsidP="00803605">
            <w:pPr>
              <w:ind w:hanging="10"/>
              <w:jc w:val="left"/>
              <w:rPr>
                <w:rFonts w:ascii="Times New Roman" w:hAnsi="Times New Roman"/>
                <w:sz w:val="28"/>
                <w:szCs w:val="28"/>
              </w:rPr>
            </w:pPr>
          </w:p>
          <w:p w:rsidR="00803605" w:rsidRDefault="00803605" w:rsidP="00803605">
            <w:pPr>
              <w:ind w:hanging="10"/>
              <w:jc w:val="left"/>
              <w:rPr>
                <w:rFonts w:ascii="Times New Roman" w:hAnsi="Times New Roman"/>
                <w:sz w:val="28"/>
                <w:szCs w:val="28"/>
              </w:rPr>
            </w:pPr>
          </w:p>
        </w:tc>
        <w:tc>
          <w:tcPr>
            <w:tcW w:w="2392" w:type="dxa"/>
            <w:tcBorders>
              <w:top w:val="single" w:sz="4" w:space="0" w:color="auto"/>
              <w:left w:val="single" w:sz="4" w:space="0" w:color="000000"/>
              <w:bottom w:val="single" w:sz="4" w:space="0" w:color="auto"/>
              <w:right w:val="single" w:sz="4" w:space="0" w:color="000000"/>
            </w:tcBorders>
          </w:tcPr>
          <w:p w:rsidR="00803605" w:rsidRDefault="00803605" w:rsidP="00803605">
            <w:pPr>
              <w:pStyle w:val="12"/>
              <w:ind w:right="-108" w:hanging="91"/>
              <w:rPr>
                <w:rFonts w:ascii="Times New Roman" w:hAnsi="Times New Roman"/>
                <w:b w:val="0"/>
                <w:sz w:val="28"/>
              </w:rPr>
            </w:pPr>
            <w:r>
              <w:rPr>
                <w:rFonts w:ascii="Times New Roman" w:hAnsi="Times New Roman"/>
                <w:b w:val="0"/>
                <w:sz w:val="28"/>
              </w:rPr>
              <w:t>подъезд к кладбищу</w:t>
            </w:r>
          </w:p>
          <w:p w:rsidR="00803605" w:rsidRDefault="00803605" w:rsidP="00803605"/>
        </w:tc>
        <w:tc>
          <w:tcPr>
            <w:tcW w:w="1983" w:type="dxa"/>
            <w:tcBorders>
              <w:top w:val="single" w:sz="4" w:space="0" w:color="auto"/>
              <w:left w:val="single" w:sz="4" w:space="0" w:color="000000"/>
              <w:bottom w:val="single" w:sz="4" w:space="0" w:color="auto"/>
              <w:right w:val="single" w:sz="4" w:space="0" w:color="000000"/>
            </w:tcBorders>
          </w:tcPr>
          <w:p w:rsidR="00803605" w:rsidRPr="00742FA1" w:rsidRDefault="00803605" w:rsidP="00803605">
            <w:pPr>
              <w:jc w:val="center"/>
              <w:rPr>
                <w:rFonts w:ascii="Times New Roman" w:hAnsi="Times New Roman"/>
                <w:sz w:val="28"/>
                <w:szCs w:val="28"/>
              </w:rPr>
            </w:pPr>
            <w:r w:rsidRPr="00742FA1">
              <w:rPr>
                <w:rFonts w:ascii="Times New Roman" w:hAnsi="Times New Roman"/>
                <w:sz w:val="28"/>
                <w:szCs w:val="28"/>
              </w:rPr>
              <w:t>асфальт</w:t>
            </w:r>
          </w:p>
        </w:tc>
        <w:tc>
          <w:tcPr>
            <w:tcW w:w="1313" w:type="dxa"/>
            <w:tcBorders>
              <w:top w:val="single" w:sz="4" w:space="0" w:color="auto"/>
              <w:left w:val="single" w:sz="4" w:space="0" w:color="000000"/>
              <w:bottom w:val="single" w:sz="4" w:space="0" w:color="auto"/>
              <w:right w:val="single" w:sz="4" w:space="0" w:color="000000"/>
            </w:tcBorders>
            <w:vAlign w:val="center"/>
          </w:tcPr>
          <w:p w:rsidR="00803605" w:rsidRDefault="00803605" w:rsidP="00803605">
            <w:pPr>
              <w:pStyle w:val="12"/>
              <w:ind w:right="-109" w:firstLine="0"/>
              <w:rPr>
                <w:rFonts w:ascii="Times New Roman" w:hAnsi="Times New Roman"/>
                <w:b w:val="0"/>
                <w:sz w:val="28"/>
              </w:rPr>
            </w:pPr>
            <w:r>
              <w:rPr>
                <w:rFonts w:ascii="Times New Roman" w:hAnsi="Times New Roman"/>
                <w:b w:val="0"/>
                <w:sz w:val="28"/>
              </w:rPr>
              <w:t xml:space="preserve">      0,200</w:t>
            </w:r>
          </w:p>
        </w:tc>
      </w:tr>
      <w:tr w:rsidR="00803605" w:rsidRPr="00404AE9" w:rsidTr="00803605">
        <w:trPr>
          <w:trHeight w:val="795"/>
        </w:trPr>
        <w:tc>
          <w:tcPr>
            <w:tcW w:w="1051" w:type="dxa"/>
            <w:tcBorders>
              <w:top w:val="single" w:sz="4" w:space="0" w:color="auto"/>
              <w:left w:val="single" w:sz="4" w:space="0" w:color="000000"/>
              <w:bottom w:val="single" w:sz="4" w:space="0" w:color="000000"/>
              <w:right w:val="single" w:sz="4" w:space="0" w:color="000000"/>
            </w:tcBorders>
          </w:tcPr>
          <w:p w:rsidR="00803605" w:rsidRDefault="00803605" w:rsidP="00803605">
            <w:pPr>
              <w:rPr>
                <w:rFonts w:ascii="Times New Roman" w:hAnsi="Times New Roman"/>
                <w:sz w:val="28"/>
                <w:szCs w:val="28"/>
              </w:rPr>
            </w:pPr>
          </w:p>
        </w:tc>
        <w:tc>
          <w:tcPr>
            <w:tcW w:w="2848" w:type="dxa"/>
            <w:tcBorders>
              <w:top w:val="single" w:sz="4" w:space="0" w:color="auto"/>
              <w:left w:val="single" w:sz="4" w:space="0" w:color="000000"/>
              <w:bottom w:val="single" w:sz="4" w:space="0" w:color="000000"/>
              <w:right w:val="single" w:sz="4" w:space="0" w:color="000000"/>
            </w:tcBorders>
          </w:tcPr>
          <w:p w:rsidR="00803605" w:rsidRPr="00396E65" w:rsidRDefault="00803605" w:rsidP="00803605">
            <w:pPr>
              <w:ind w:hanging="10"/>
              <w:jc w:val="left"/>
              <w:rPr>
                <w:rFonts w:ascii="Times New Roman" w:hAnsi="Times New Roman"/>
                <w:b/>
                <w:sz w:val="28"/>
                <w:szCs w:val="28"/>
              </w:rPr>
            </w:pPr>
          </w:p>
          <w:p w:rsidR="00803605" w:rsidRPr="00396E65" w:rsidRDefault="00803605" w:rsidP="00803605">
            <w:pPr>
              <w:ind w:hanging="10"/>
              <w:jc w:val="left"/>
              <w:rPr>
                <w:rFonts w:ascii="Times New Roman" w:hAnsi="Times New Roman"/>
                <w:b/>
                <w:sz w:val="28"/>
                <w:szCs w:val="28"/>
              </w:rPr>
            </w:pPr>
            <w:r w:rsidRPr="00396E65">
              <w:rPr>
                <w:rFonts w:ascii="Times New Roman" w:hAnsi="Times New Roman"/>
                <w:b/>
                <w:sz w:val="28"/>
                <w:szCs w:val="28"/>
              </w:rPr>
              <w:t>Всего</w:t>
            </w:r>
          </w:p>
        </w:tc>
        <w:tc>
          <w:tcPr>
            <w:tcW w:w="2392" w:type="dxa"/>
            <w:tcBorders>
              <w:top w:val="single" w:sz="4" w:space="0" w:color="auto"/>
              <w:left w:val="single" w:sz="4" w:space="0" w:color="000000"/>
              <w:bottom w:val="single" w:sz="4" w:space="0" w:color="000000"/>
              <w:right w:val="single" w:sz="4" w:space="0" w:color="000000"/>
            </w:tcBorders>
          </w:tcPr>
          <w:p w:rsidR="00803605" w:rsidRPr="00396E65" w:rsidRDefault="00803605" w:rsidP="00803605">
            <w:pPr>
              <w:rPr>
                <w:rFonts w:ascii="Times New Roman" w:hAnsi="Times New Roman"/>
                <w:b/>
                <w:sz w:val="28"/>
              </w:rPr>
            </w:pPr>
          </w:p>
        </w:tc>
        <w:tc>
          <w:tcPr>
            <w:tcW w:w="1983" w:type="dxa"/>
            <w:tcBorders>
              <w:top w:val="single" w:sz="4" w:space="0" w:color="auto"/>
              <w:left w:val="single" w:sz="4" w:space="0" w:color="000000"/>
              <w:bottom w:val="single" w:sz="4" w:space="0" w:color="000000"/>
              <w:right w:val="single" w:sz="4" w:space="0" w:color="000000"/>
            </w:tcBorders>
          </w:tcPr>
          <w:p w:rsidR="00803605" w:rsidRPr="00396E65" w:rsidRDefault="00803605" w:rsidP="00803605">
            <w:pPr>
              <w:jc w:val="center"/>
              <w:rPr>
                <w:rFonts w:ascii="Times New Roman" w:hAnsi="Times New Roman"/>
                <w:b/>
                <w:sz w:val="28"/>
                <w:szCs w:val="28"/>
              </w:rPr>
            </w:pPr>
          </w:p>
        </w:tc>
        <w:tc>
          <w:tcPr>
            <w:tcW w:w="1313" w:type="dxa"/>
            <w:tcBorders>
              <w:top w:val="single" w:sz="4" w:space="0" w:color="auto"/>
              <w:left w:val="single" w:sz="4" w:space="0" w:color="000000"/>
              <w:bottom w:val="single" w:sz="4" w:space="0" w:color="000000"/>
              <w:right w:val="single" w:sz="4" w:space="0" w:color="000000"/>
            </w:tcBorders>
            <w:vAlign w:val="center"/>
          </w:tcPr>
          <w:p w:rsidR="00803605" w:rsidRPr="00396E65" w:rsidRDefault="00803605" w:rsidP="00803605">
            <w:pPr>
              <w:pStyle w:val="12"/>
              <w:ind w:right="-109" w:firstLine="0"/>
              <w:rPr>
                <w:rFonts w:ascii="Times New Roman" w:hAnsi="Times New Roman"/>
                <w:sz w:val="28"/>
              </w:rPr>
            </w:pPr>
            <w:r w:rsidRPr="00396E65">
              <w:rPr>
                <w:rFonts w:ascii="Times New Roman" w:hAnsi="Times New Roman"/>
                <w:sz w:val="28"/>
              </w:rPr>
              <w:t xml:space="preserve">    39,78</w:t>
            </w:r>
          </w:p>
        </w:tc>
      </w:tr>
    </w:tbl>
    <w:p w:rsidR="000D58E0" w:rsidRDefault="000D58E0" w:rsidP="00B61EFB">
      <w:pPr>
        <w:ind w:left="-180"/>
        <w:rPr>
          <w:rFonts w:ascii="Times New Roman" w:hAnsi="Times New Roman"/>
          <w:b/>
          <w:sz w:val="28"/>
          <w:szCs w:val="28"/>
        </w:rPr>
      </w:pPr>
    </w:p>
    <w:p w:rsidR="00803605" w:rsidRPr="00404AE9" w:rsidRDefault="00803605" w:rsidP="00B61EFB">
      <w:pPr>
        <w:ind w:left="-180"/>
        <w:rPr>
          <w:rFonts w:ascii="Times New Roman" w:hAnsi="Times New Roman"/>
          <w:b/>
          <w:sz w:val="28"/>
          <w:szCs w:val="28"/>
        </w:rPr>
      </w:pPr>
    </w:p>
    <w:p w:rsidR="000D58E0" w:rsidRPr="00404AE9" w:rsidRDefault="000D58E0" w:rsidP="009E1F25">
      <w:pPr>
        <w:shd w:val="clear" w:color="auto" w:fill="FFFFFF"/>
        <w:spacing w:after="120" w:line="240" w:lineRule="auto"/>
        <w:ind w:right="76" w:firstLine="0"/>
        <w:jc w:val="center"/>
        <w:rPr>
          <w:rFonts w:ascii="Times New Roman" w:hAnsi="Times New Roman"/>
          <w:color w:val="FF0000"/>
          <w:sz w:val="28"/>
          <w:szCs w:val="28"/>
        </w:rPr>
      </w:pPr>
    </w:p>
    <w:p w:rsidR="000D58E0" w:rsidRPr="004F67B7" w:rsidRDefault="000D58E0" w:rsidP="009E1F25">
      <w:pPr>
        <w:spacing w:line="240" w:lineRule="auto"/>
        <w:rPr>
          <w:rFonts w:ascii="Times New Roman" w:hAnsi="Times New Roman"/>
          <w:sz w:val="28"/>
          <w:szCs w:val="28"/>
        </w:rPr>
      </w:pPr>
      <w:r w:rsidRPr="00404AE9">
        <w:rPr>
          <w:rFonts w:ascii="Times New Roman" w:hAnsi="Times New Roman"/>
          <w:sz w:val="28"/>
          <w:szCs w:val="28"/>
        </w:rPr>
        <w:t xml:space="preserve">Согласно Постановления Правительства Российской Федерации от 28 сентября 2009 года N 767 «Об утверждении Правил классификации автомобильных дорог в Российской Федерации и их отнесения к категориям автомобильных дорог», автомобильные дороги местного значения </w:t>
      </w:r>
      <w:r w:rsidR="00216A6F">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 относятся к</w:t>
      </w:r>
      <w:r w:rsidRPr="00404AE9">
        <w:rPr>
          <w:rFonts w:ascii="Times New Roman" w:hAnsi="Times New Roman"/>
          <w:color w:val="FF0000"/>
          <w:sz w:val="28"/>
          <w:szCs w:val="28"/>
        </w:rPr>
        <w:t xml:space="preserve"> </w:t>
      </w:r>
      <w:r w:rsidR="00614C63" w:rsidRPr="00614C63">
        <w:rPr>
          <w:rFonts w:ascii="Times New Roman" w:hAnsi="Times New Roman"/>
          <w:sz w:val="28"/>
          <w:szCs w:val="28"/>
          <w:lang w:val="en-US"/>
        </w:rPr>
        <w:t>III</w:t>
      </w:r>
      <w:r w:rsidR="00614C63" w:rsidRPr="00614C63">
        <w:rPr>
          <w:rFonts w:ascii="Times New Roman" w:hAnsi="Times New Roman"/>
          <w:sz w:val="28"/>
          <w:szCs w:val="28"/>
        </w:rPr>
        <w:t xml:space="preserve">, </w:t>
      </w:r>
      <w:r w:rsidRPr="00614C63">
        <w:rPr>
          <w:rFonts w:ascii="Times New Roman" w:hAnsi="Times New Roman"/>
          <w:sz w:val="28"/>
          <w:szCs w:val="28"/>
        </w:rPr>
        <w:t>IV, V</w:t>
      </w:r>
      <w:r w:rsidRPr="00404AE9">
        <w:rPr>
          <w:rFonts w:ascii="Times New Roman" w:hAnsi="Times New Roman"/>
          <w:sz w:val="28"/>
          <w:szCs w:val="28"/>
        </w:rPr>
        <w:t xml:space="preserve"> технической категории, с общим числом полос </w:t>
      </w:r>
      <w:r w:rsidRPr="00614C63">
        <w:rPr>
          <w:rFonts w:ascii="Times New Roman" w:hAnsi="Times New Roman"/>
          <w:sz w:val="28"/>
          <w:szCs w:val="28"/>
        </w:rPr>
        <w:t>движения 1 шт</w:t>
      </w:r>
      <w:r w:rsidRPr="00404AE9">
        <w:rPr>
          <w:rFonts w:ascii="Times New Roman" w:hAnsi="Times New Roman"/>
          <w:sz w:val="28"/>
          <w:szCs w:val="28"/>
        </w:rPr>
        <w:t xml:space="preserve">., с шириной полосы движения </w:t>
      </w:r>
      <w:r w:rsidRPr="00614C63">
        <w:rPr>
          <w:rFonts w:ascii="Times New Roman" w:hAnsi="Times New Roman"/>
          <w:sz w:val="28"/>
          <w:szCs w:val="28"/>
        </w:rPr>
        <w:t>от 3 до 6</w:t>
      </w:r>
      <w:r w:rsidRPr="00404AE9">
        <w:rPr>
          <w:rFonts w:ascii="Times New Roman" w:hAnsi="Times New Roman"/>
          <w:sz w:val="28"/>
          <w:szCs w:val="28"/>
        </w:rPr>
        <w:t xml:space="preserve"> м. Параметры дорог местного значения соответствуют </w:t>
      </w:r>
      <w:r w:rsidRPr="004F67B7">
        <w:rPr>
          <w:rFonts w:ascii="Times New Roman" w:hAnsi="Times New Roman"/>
          <w:sz w:val="28"/>
          <w:szCs w:val="28"/>
        </w:rPr>
        <w:t>нормативам IV-V категории.</w:t>
      </w:r>
    </w:p>
    <w:p w:rsidR="000D58E0" w:rsidRPr="004F67B7" w:rsidRDefault="000D58E0" w:rsidP="009E1F25">
      <w:pPr>
        <w:spacing w:line="240" w:lineRule="auto"/>
        <w:rPr>
          <w:rFonts w:ascii="Times New Roman" w:hAnsi="Times New Roman"/>
          <w:sz w:val="28"/>
          <w:szCs w:val="28"/>
        </w:rPr>
      </w:pPr>
      <w:r w:rsidRPr="00404AE9">
        <w:rPr>
          <w:rFonts w:ascii="Times New Roman" w:hAnsi="Times New Roman"/>
          <w:sz w:val="28"/>
          <w:szCs w:val="28"/>
        </w:rPr>
        <w:t>Основными улица</w:t>
      </w:r>
      <w:r>
        <w:rPr>
          <w:rFonts w:ascii="Times New Roman" w:hAnsi="Times New Roman"/>
          <w:sz w:val="28"/>
          <w:szCs w:val="28"/>
        </w:rPr>
        <w:t>ми</w:t>
      </w:r>
      <w:r w:rsidRPr="00404AE9">
        <w:rPr>
          <w:rFonts w:ascii="Times New Roman" w:hAnsi="Times New Roman"/>
          <w:sz w:val="28"/>
          <w:szCs w:val="28"/>
        </w:rPr>
        <w:t xml:space="preserve"> движения автомобильного транспорта сельского поселения являются в селе </w:t>
      </w:r>
      <w:r w:rsidR="00216A6F">
        <w:rPr>
          <w:rFonts w:ascii="Times New Roman" w:hAnsi="Times New Roman"/>
          <w:sz w:val="28"/>
          <w:szCs w:val="28"/>
        </w:rPr>
        <w:t>Ютановка</w:t>
      </w:r>
      <w:r w:rsidRPr="00404AE9">
        <w:rPr>
          <w:rFonts w:ascii="Times New Roman" w:hAnsi="Times New Roman"/>
          <w:sz w:val="28"/>
          <w:szCs w:val="28"/>
        </w:rPr>
        <w:t xml:space="preserve">: </w:t>
      </w:r>
      <w:r w:rsidRPr="004F67B7">
        <w:rPr>
          <w:rFonts w:ascii="Times New Roman" w:hAnsi="Times New Roman"/>
          <w:sz w:val="28"/>
          <w:szCs w:val="28"/>
        </w:rPr>
        <w:t>ул.</w:t>
      </w:r>
      <w:r w:rsidR="00614C63" w:rsidRPr="004F67B7">
        <w:rPr>
          <w:rFonts w:ascii="Times New Roman" w:hAnsi="Times New Roman"/>
          <w:sz w:val="28"/>
          <w:szCs w:val="28"/>
        </w:rPr>
        <w:t>Молодежна</w:t>
      </w:r>
      <w:r w:rsidR="004F67B7">
        <w:rPr>
          <w:rFonts w:ascii="Times New Roman" w:hAnsi="Times New Roman"/>
          <w:sz w:val="28"/>
          <w:szCs w:val="28"/>
        </w:rPr>
        <w:t>я</w:t>
      </w:r>
      <w:r w:rsidRPr="00404AE9">
        <w:rPr>
          <w:rFonts w:ascii="Times New Roman" w:hAnsi="Times New Roman"/>
          <w:sz w:val="28"/>
          <w:szCs w:val="28"/>
        </w:rPr>
        <w:t xml:space="preserve">, в селе </w:t>
      </w:r>
      <w:r w:rsidR="00216A6F">
        <w:rPr>
          <w:rFonts w:ascii="Times New Roman" w:hAnsi="Times New Roman"/>
          <w:sz w:val="28"/>
          <w:szCs w:val="28"/>
        </w:rPr>
        <w:t>Чапельное</w:t>
      </w:r>
      <w:r w:rsidRPr="00404AE9">
        <w:rPr>
          <w:rFonts w:ascii="Times New Roman" w:hAnsi="Times New Roman"/>
          <w:sz w:val="28"/>
          <w:szCs w:val="28"/>
        </w:rPr>
        <w:t xml:space="preserve">: ул. </w:t>
      </w:r>
      <w:r w:rsidRPr="004F67B7">
        <w:rPr>
          <w:rFonts w:ascii="Times New Roman" w:hAnsi="Times New Roman"/>
          <w:sz w:val="28"/>
          <w:szCs w:val="28"/>
        </w:rPr>
        <w:t>Центральная,</w:t>
      </w:r>
      <w:r w:rsidRPr="00404AE9">
        <w:rPr>
          <w:rFonts w:ascii="Times New Roman" w:hAnsi="Times New Roman"/>
          <w:sz w:val="28"/>
          <w:szCs w:val="28"/>
        </w:rPr>
        <w:t xml:space="preserve"> в селе </w:t>
      </w:r>
      <w:r w:rsidR="00216A6F">
        <w:rPr>
          <w:rFonts w:ascii="Times New Roman" w:hAnsi="Times New Roman"/>
          <w:sz w:val="28"/>
          <w:szCs w:val="28"/>
        </w:rPr>
        <w:t>Нижние Лубянки</w:t>
      </w:r>
      <w:r w:rsidRPr="00404AE9">
        <w:rPr>
          <w:rFonts w:ascii="Times New Roman" w:hAnsi="Times New Roman"/>
          <w:sz w:val="28"/>
          <w:szCs w:val="28"/>
        </w:rPr>
        <w:t>:</w:t>
      </w:r>
      <w:r w:rsidR="00216A6F">
        <w:rPr>
          <w:rFonts w:ascii="Times New Roman" w:hAnsi="Times New Roman"/>
          <w:sz w:val="28"/>
          <w:szCs w:val="28"/>
        </w:rPr>
        <w:t xml:space="preserve"> </w:t>
      </w:r>
      <w:r w:rsidRPr="004F67B7">
        <w:rPr>
          <w:rFonts w:ascii="Times New Roman" w:hAnsi="Times New Roman"/>
          <w:sz w:val="28"/>
          <w:szCs w:val="28"/>
        </w:rPr>
        <w:t xml:space="preserve">ул. </w:t>
      </w:r>
      <w:r w:rsidR="004F67B7" w:rsidRPr="004F67B7">
        <w:rPr>
          <w:rFonts w:ascii="Times New Roman" w:hAnsi="Times New Roman"/>
          <w:sz w:val="28"/>
          <w:szCs w:val="28"/>
        </w:rPr>
        <w:t>Дорожная</w:t>
      </w:r>
      <w:r w:rsidR="00216A6F" w:rsidRPr="00404AE9">
        <w:rPr>
          <w:rFonts w:ascii="Times New Roman" w:hAnsi="Times New Roman"/>
          <w:sz w:val="28"/>
          <w:szCs w:val="28"/>
        </w:rPr>
        <w:t>,</w:t>
      </w:r>
      <w:r w:rsidR="004F67B7">
        <w:rPr>
          <w:rFonts w:ascii="Times New Roman" w:hAnsi="Times New Roman"/>
          <w:sz w:val="28"/>
          <w:szCs w:val="28"/>
        </w:rPr>
        <w:t xml:space="preserve"> </w:t>
      </w:r>
      <w:r w:rsidRPr="00404AE9">
        <w:rPr>
          <w:rFonts w:ascii="Times New Roman" w:hAnsi="Times New Roman"/>
          <w:sz w:val="28"/>
          <w:szCs w:val="28"/>
        </w:rPr>
        <w:t xml:space="preserve">т.е. улицы, расположенные по дороге </w:t>
      </w:r>
      <w:r w:rsidRPr="004F67B7">
        <w:rPr>
          <w:rFonts w:ascii="Times New Roman" w:hAnsi="Times New Roman"/>
          <w:sz w:val="28"/>
          <w:szCs w:val="28"/>
        </w:rPr>
        <w:t>«</w:t>
      </w:r>
      <w:r w:rsidR="00216A6F" w:rsidRPr="004F67B7">
        <w:rPr>
          <w:rFonts w:ascii="Times New Roman" w:hAnsi="Times New Roman"/>
          <w:sz w:val="28"/>
          <w:szCs w:val="28"/>
        </w:rPr>
        <w:t>Волоконовка</w:t>
      </w:r>
      <w:r w:rsidRPr="004F67B7">
        <w:rPr>
          <w:rFonts w:ascii="Times New Roman" w:hAnsi="Times New Roman"/>
          <w:sz w:val="28"/>
          <w:szCs w:val="28"/>
        </w:rPr>
        <w:t>-</w:t>
      </w:r>
      <w:r w:rsidR="00216A6F" w:rsidRPr="004F67B7">
        <w:rPr>
          <w:rFonts w:ascii="Times New Roman" w:hAnsi="Times New Roman"/>
          <w:sz w:val="28"/>
          <w:szCs w:val="28"/>
        </w:rPr>
        <w:t>Белгород</w:t>
      </w:r>
      <w:r w:rsidRPr="004F67B7">
        <w:rPr>
          <w:rFonts w:ascii="Times New Roman" w:hAnsi="Times New Roman"/>
          <w:sz w:val="28"/>
          <w:szCs w:val="28"/>
        </w:rPr>
        <w:t>»</w:t>
      </w:r>
      <w:r w:rsidRPr="00404AE9">
        <w:rPr>
          <w:rFonts w:ascii="Times New Roman" w:hAnsi="Times New Roman"/>
          <w:sz w:val="28"/>
          <w:szCs w:val="28"/>
        </w:rPr>
        <w:t xml:space="preserve"> и те улицы</w:t>
      </w:r>
      <w:r>
        <w:rPr>
          <w:rFonts w:ascii="Times New Roman" w:hAnsi="Times New Roman"/>
          <w:sz w:val="28"/>
          <w:szCs w:val="28"/>
        </w:rPr>
        <w:t>,</w:t>
      </w:r>
      <w:r w:rsidRPr="00404AE9">
        <w:rPr>
          <w:rFonts w:ascii="Times New Roman" w:hAnsi="Times New Roman"/>
          <w:sz w:val="28"/>
          <w:szCs w:val="28"/>
        </w:rPr>
        <w:t xml:space="preserve"> по которым осуществляется подъезд к социальным и производственным объектам, осуществляемым легковым и грузовым автотранспортом. На данных участках дорог интенсивность движения потоков транспортных средств составляет свыше </w:t>
      </w:r>
      <w:r w:rsidR="004F67B7" w:rsidRPr="004F67B7">
        <w:rPr>
          <w:rFonts w:ascii="Times New Roman" w:hAnsi="Times New Roman"/>
          <w:sz w:val="28"/>
          <w:szCs w:val="28"/>
        </w:rPr>
        <w:t>5000</w:t>
      </w:r>
      <w:r w:rsidRPr="004F67B7">
        <w:rPr>
          <w:rFonts w:ascii="Times New Roman" w:hAnsi="Times New Roman"/>
          <w:sz w:val="28"/>
          <w:szCs w:val="28"/>
        </w:rPr>
        <w:t xml:space="preserve"> ед./сут.</w:t>
      </w:r>
    </w:p>
    <w:p w:rsidR="000D58E0" w:rsidRPr="00995492" w:rsidRDefault="000D58E0" w:rsidP="009E1F25">
      <w:pPr>
        <w:spacing w:line="240" w:lineRule="auto"/>
        <w:rPr>
          <w:rFonts w:ascii="Times New Roman" w:hAnsi="Times New Roman"/>
          <w:sz w:val="28"/>
          <w:szCs w:val="28"/>
        </w:rPr>
      </w:pPr>
      <w:r w:rsidRPr="00404AE9">
        <w:rPr>
          <w:rFonts w:ascii="Times New Roman" w:hAnsi="Times New Roman"/>
          <w:sz w:val="28"/>
          <w:szCs w:val="28"/>
        </w:rPr>
        <w:t xml:space="preserve">Скорость движения на дорогах поселения составляет </w:t>
      </w:r>
      <w:r w:rsidRPr="00995492">
        <w:rPr>
          <w:rFonts w:ascii="Times New Roman" w:hAnsi="Times New Roman"/>
          <w:sz w:val="28"/>
          <w:szCs w:val="28"/>
        </w:rPr>
        <w:t>60-40 км/час.</w:t>
      </w:r>
    </w:p>
    <w:p w:rsidR="000D58E0" w:rsidRPr="00404AE9" w:rsidRDefault="000D58E0" w:rsidP="009E1F25">
      <w:pPr>
        <w:spacing w:line="240" w:lineRule="auto"/>
        <w:rPr>
          <w:rFonts w:ascii="Times New Roman" w:hAnsi="Times New Roman"/>
          <w:sz w:val="28"/>
          <w:szCs w:val="28"/>
        </w:rPr>
      </w:pPr>
      <w:r w:rsidRPr="00404AE9">
        <w:rPr>
          <w:rFonts w:ascii="Times New Roman" w:hAnsi="Times New Roman"/>
          <w:sz w:val="28"/>
          <w:szCs w:val="28"/>
        </w:rPr>
        <w:t xml:space="preserve">Улично-дорожная сеть </w:t>
      </w:r>
      <w:r w:rsidR="00216A6F">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 не перегружена автотранспортом, отсутствуют  заторы. </w:t>
      </w:r>
    </w:p>
    <w:p w:rsidR="000D58E0" w:rsidRPr="00404AE9" w:rsidRDefault="000D58E0" w:rsidP="004C0E8A">
      <w:pPr>
        <w:spacing w:line="240" w:lineRule="auto"/>
        <w:rPr>
          <w:rFonts w:ascii="Times New Roman" w:hAnsi="Times New Roman"/>
          <w:sz w:val="28"/>
          <w:szCs w:val="28"/>
        </w:rPr>
      </w:pPr>
      <w:r w:rsidRPr="00404AE9">
        <w:rPr>
          <w:rFonts w:ascii="Times New Roman" w:hAnsi="Times New Roman"/>
          <w:sz w:val="28"/>
          <w:szCs w:val="28"/>
        </w:rPr>
        <w:t xml:space="preserve">Развитие экономики поселения во многом определяется эффективностью функционирования автомобильного транспорта, которая зависит от уровня развития и состояния сети автомобильных дорог в границах сельского поселения. </w:t>
      </w:r>
    </w:p>
    <w:p w:rsidR="000D58E0" w:rsidRPr="00404AE9" w:rsidRDefault="000D58E0" w:rsidP="004C0E8A">
      <w:pPr>
        <w:spacing w:line="240" w:lineRule="auto"/>
        <w:rPr>
          <w:rFonts w:ascii="Times New Roman" w:hAnsi="Times New Roman"/>
          <w:sz w:val="28"/>
          <w:szCs w:val="28"/>
        </w:rPr>
      </w:pPr>
      <w:r w:rsidRPr="00404AE9">
        <w:rPr>
          <w:rFonts w:ascii="Times New Roman" w:hAnsi="Times New Roman"/>
          <w:sz w:val="28"/>
          <w:szCs w:val="28"/>
        </w:rPr>
        <w:t>Это в будущем позволит обеспечить приток трудовых ресурсов, развитие производства, а это</w:t>
      </w:r>
      <w:r>
        <w:rPr>
          <w:rFonts w:ascii="Times New Roman" w:hAnsi="Times New Roman"/>
          <w:sz w:val="28"/>
          <w:szCs w:val="28"/>
        </w:rPr>
        <w:t>,</w:t>
      </w:r>
      <w:r w:rsidRPr="00404AE9">
        <w:rPr>
          <w:rFonts w:ascii="Times New Roman" w:hAnsi="Times New Roman"/>
          <w:sz w:val="28"/>
          <w:szCs w:val="28"/>
        </w:rPr>
        <w:t xml:space="preserve"> в свою очередь</w:t>
      </w:r>
      <w:r>
        <w:rPr>
          <w:rFonts w:ascii="Times New Roman" w:hAnsi="Times New Roman"/>
          <w:sz w:val="28"/>
          <w:szCs w:val="28"/>
        </w:rPr>
        <w:t>,</w:t>
      </w:r>
      <w:r w:rsidRPr="00404AE9">
        <w:rPr>
          <w:rFonts w:ascii="Times New Roman" w:hAnsi="Times New Roman"/>
          <w:sz w:val="28"/>
          <w:szCs w:val="28"/>
        </w:rPr>
        <w:t xml:space="preserve"> приведет к экономическому росту поселения.</w:t>
      </w:r>
    </w:p>
    <w:p w:rsidR="000D58E0" w:rsidRPr="00404AE9" w:rsidRDefault="000D58E0" w:rsidP="004C0E8A">
      <w:pPr>
        <w:spacing w:line="240" w:lineRule="auto"/>
        <w:rPr>
          <w:rFonts w:ascii="Times New Roman" w:hAnsi="Times New Roman"/>
          <w:sz w:val="28"/>
          <w:szCs w:val="28"/>
        </w:rPr>
      </w:pPr>
      <w:r w:rsidRPr="00404AE9">
        <w:rPr>
          <w:rFonts w:ascii="Times New Roman" w:hAnsi="Times New Roman"/>
          <w:sz w:val="28"/>
          <w:szCs w:val="28"/>
        </w:rPr>
        <w:lastRenderedPageBreak/>
        <w:t>Наиболее важной проблемой развития сети автомобильных дорог поселения являются автомобильные дороги общего пользования. В настоящее время автомобильные дороги общего пользования в границах поселения оставляют желать лучшего.</w:t>
      </w:r>
    </w:p>
    <w:p w:rsidR="000D58E0" w:rsidRPr="00404AE9" w:rsidRDefault="000D58E0" w:rsidP="004C0E8A">
      <w:pPr>
        <w:spacing w:line="240" w:lineRule="auto"/>
        <w:rPr>
          <w:rFonts w:ascii="Times New Roman" w:hAnsi="Times New Roman"/>
          <w:sz w:val="28"/>
          <w:szCs w:val="28"/>
        </w:rPr>
      </w:pPr>
      <w:r w:rsidRPr="00404AE9">
        <w:rPr>
          <w:rFonts w:ascii="Times New Roman" w:hAnsi="Times New Roman"/>
          <w:sz w:val="28"/>
          <w:szCs w:val="28"/>
        </w:rPr>
        <w:t xml:space="preserve">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w:t>
      </w:r>
    </w:p>
    <w:p w:rsidR="000D58E0" w:rsidRPr="00404AE9" w:rsidRDefault="000D58E0" w:rsidP="004C0E8A">
      <w:pPr>
        <w:spacing w:line="240" w:lineRule="auto"/>
        <w:rPr>
          <w:rFonts w:ascii="Times New Roman" w:hAnsi="Times New Roman"/>
          <w:sz w:val="28"/>
          <w:szCs w:val="28"/>
        </w:rPr>
      </w:pPr>
      <w:r w:rsidRPr="00404AE9">
        <w:rPr>
          <w:rFonts w:ascii="Times New Roman" w:hAnsi="Times New Roman"/>
          <w:sz w:val="28"/>
          <w:szCs w:val="28"/>
        </w:rPr>
        <w:t>Несоответствие уровня развития автомобильных дорог уровню автомобилизации приводит к существенному росту расходов, снижению скорости движения, повышению уровня аварийности.</w:t>
      </w:r>
    </w:p>
    <w:p w:rsidR="000D58E0" w:rsidRPr="00404AE9" w:rsidRDefault="000D58E0" w:rsidP="004C0E8A">
      <w:pPr>
        <w:spacing w:line="240" w:lineRule="auto"/>
        <w:rPr>
          <w:rFonts w:ascii="Times New Roman" w:hAnsi="Times New Roman"/>
          <w:sz w:val="28"/>
          <w:szCs w:val="28"/>
        </w:rPr>
      </w:pPr>
      <w:r w:rsidRPr="00404AE9">
        <w:rPr>
          <w:rFonts w:ascii="Times New Roman" w:hAnsi="Times New Roman"/>
          <w:sz w:val="28"/>
          <w:szCs w:val="28"/>
        </w:rPr>
        <w:t xml:space="preserve">Протяженность автомобильных дорог общего пользования местного значения в </w:t>
      </w:r>
      <w:r w:rsidR="00216A6F">
        <w:rPr>
          <w:rFonts w:ascii="Times New Roman" w:hAnsi="Times New Roman"/>
          <w:sz w:val="28"/>
          <w:szCs w:val="28"/>
        </w:rPr>
        <w:t>Ютановском</w:t>
      </w:r>
      <w:r w:rsidRPr="00404AE9">
        <w:rPr>
          <w:rFonts w:ascii="Times New Roman" w:hAnsi="Times New Roman"/>
          <w:sz w:val="28"/>
          <w:szCs w:val="28"/>
        </w:rPr>
        <w:t xml:space="preserve"> сельском поселении составляет</w:t>
      </w:r>
      <w:r w:rsidRPr="00404AE9">
        <w:rPr>
          <w:rFonts w:ascii="Times New Roman" w:hAnsi="Times New Roman"/>
          <w:color w:val="FF0000"/>
          <w:sz w:val="28"/>
          <w:szCs w:val="28"/>
        </w:rPr>
        <w:t xml:space="preserve"> </w:t>
      </w:r>
      <w:r w:rsidR="00216A6F">
        <w:rPr>
          <w:rFonts w:ascii="Times New Roman" w:hAnsi="Times New Roman"/>
          <w:sz w:val="28"/>
          <w:szCs w:val="28"/>
        </w:rPr>
        <w:t>39</w:t>
      </w:r>
      <w:r w:rsidRPr="00404AE9">
        <w:rPr>
          <w:rFonts w:ascii="Times New Roman" w:hAnsi="Times New Roman"/>
          <w:sz w:val="28"/>
          <w:szCs w:val="28"/>
        </w:rPr>
        <w:t>,</w:t>
      </w:r>
      <w:r w:rsidR="00143201">
        <w:rPr>
          <w:rFonts w:ascii="Times New Roman" w:hAnsi="Times New Roman"/>
          <w:sz w:val="28"/>
          <w:szCs w:val="28"/>
        </w:rPr>
        <w:t>78</w:t>
      </w:r>
      <w:r w:rsidRPr="00404AE9">
        <w:rPr>
          <w:rFonts w:ascii="Times New Roman" w:hAnsi="Times New Roman"/>
          <w:sz w:val="28"/>
          <w:szCs w:val="28"/>
        </w:rPr>
        <w:t xml:space="preserve"> км, в том числе с твердым покрытием </w:t>
      </w:r>
      <w:r w:rsidR="00143201">
        <w:rPr>
          <w:rFonts w:ascii="Times New Roman" w:hAnsi="Times New Roman"/>
          <w:sz w:val="28"/>
          <w:szCs w:val="28"/>
        </w:rPr>
        <w:t>38</w:t>
      </w:r>
      <w:r w:rsidRPr="00404AE9">
        <w:rPr>
          <w:rFonts w:ascii="Times New Roman" w:hAnsi="Times New Roman"/>
          <w:sz w:val="28"/>
          <w:szCs w:val="28"/>
        </w:rPr>
        <w:t>,</w:t>
      </w:r>
      <w:r w:rsidR="00143201">
        <w:rPr>
          <w:rFonts w:ascii="Times New Roman" w:hAnsi="Times New Roman"/>
          <w:sz w:val="28"/>
          <w:szCs w:val="28"/>
        </w:rPr>
        <w:t>872</w:t>
      </w:r>
      <w:r w:rsidRPr="00404AE9">
        <w:rPr>
          <w:rFonts w:ascii="Times New Roman" w:hAnsi="Times New Roman"/>
          <w:sz w:val="28"/>
          <w:szCs w:val="28"/>
        </w:rPr>
        <w:t xml:space="preserve"> км.</w:t>
      </w:r>
    </w:p>
    <w:p w:rsidR="000D58E0" w:rsidRPr="00404AE9" w:rsidRDefault="000D58E0" w:rsidP="004C0E8A">
      <w:pPr>
        <w:spacing w:line="240" w:lineRule="auto"/>
        <w:rPr>
          <w:rFonts w:ascii="Times New Roman" w:hAnsi="Times New Roman"/>
          <w:sz w:val="28"/>
          <w:szCs w:val="28"/>
        </w:rPr>
      </w:pPr>
      <w:r w:rsidRPr="00404AE9">
        <w:rPr>
          <w:rFonts w:ascii="Times New Roman" w:hAnsi="Times New Roman"/>
          <w:sz w:val="28"/>
          <w:szCs w:val="28"/>
        </w:rPr>
        <w:t xml:space="preserve">В связи с недостаточностью финансирования расходов на дорожное хозяйство в бюджете </w:t>
      </w:r>
      <w:r w:rsidR="00143201">
        <w:rPr>
          <w:rFonts w:ascii="Times New Roman" w:hAnsi="Times New Roman"/>
          <w:sz w:val="28"/>
          <w:szCs w:val="28"/>
        </w:rPr>
        <w:t>Ютановском</w:t>
      </w:r>
      <w:r w:rsidRPr="00404AE9">
        <w:rPr>
          <w:rFonts w:ascii="Times New Roman" w:hAnsi="Times New Roman"/>
          <w:sz w:val="28"/>
          <w:szCs w:val="28"/>
        </w:rPr>
        <w:t xml:space="preserve"> сельского поселения эксплуатационное состояние значительной части улиц поселения по отдельным параметрам перестало соответствовать требованиям нормативных документов и технических регламентов.</w:t>
      </w:r>
    </w:p>
    <w:p w:rsidR="000D58E0" w:rsidRPr="00404AE9" w:rsidRDefault="000D58E0" w:rsidP="004C0E8A">
      <w:pPr>
        <w:spacing w:line="240" w:lineRule="auto"/>
        <w:rPr>
          <w:rFonts w:ascii="Times New Roman" w:hAnsi="Times New Roman"/>
          <w:sz w:val="28"/>
          <w:szCs w:val="28"/>
        </w:rPr>
      </w:pPr>
      <w:r w:rsidRPr="00404AE9">
        <w:rPr>
          <w:rFonts w:ascii="Times New Roman" w:hAnsi="Times New Roman"/>
          <w:sz w:val="28"/>
          <w:szCs w:val="28"/>
        </w:rPr>
        <w:t>Возросли материальные затраты на содержание улично-дорожной сети в связи с необходимостью  проведения значительного объема работ по ямочному ремонту дорожного покрытия улиц.</w:t>
      </w:r>
    </w:p>
    <w:p w:rsidR="000D58E0" w:rsidRDefault="000D58E0" w:rsidP="00143201">
      <w:pPr>
        <w:pStyle w:val="S5"/>
        <w:spacing w:line="240" w:lineRule="auto"/>
        <w:ind w:firstLine="0"/>
        <w:rPr>
          <w:rFonts w:ascii="Times New Roman" w:hAnsi="Times New Roman"/>
          <w:b/>
          <w:color w:val="FF0000"/>
          <w:sz w:val="28"/>
          <w:szCs w:val="28"/>
        </w:rPr>
      </w:pPr>
    </w:p>
    <w:p w:rsidR="000D58E0" w:rsidRPr="00404AE9" w:rsidRDefault="000D58E0" w:rsidP="00B36DDE">
      <w:pPr>
        <w:pStyle w:val="S5"/>
        <w:spacing w:line="240" w:lineRule="auto"/>
        <w:jc w:val="center"/>
        <w:rPr>
          <w:rFonts w:ascii="Times New Roman" w:hAnsi="Times New Roman"/>
          <w:b/>
          <w:color w:val="FF0000"/>
          <w:sz w:val="28"/>
          <w:szCs w:val="28"/>
        </w:rPr>
      </w:pPr>
    </w:p>
    <w:p w:rsidR="000D58E0" w:rsidRPr="00404AE9" w:rsidRDefault="000D58E0" w:rsidP="00B36DDE">
      <w:pPr>
        <w:pStyle w:val="S5"/>
        <w:spacing w:line="240" w:lineRule="auto"/>
        <w:jc w:val="center"/>
        <w:rPr>
          <w:rFonts w:ascii="Times New Roman" w:hAnsi="Times New Roman"/>
          <w:b/>
          <w:sz w:val="28"/>
          <w:szCs w:val="28"/>
        </w:rPr>
      </w:pPr>
      <w:r w:rsidRPr="00404AE9">
        <w:rPr>
          <w:rFonts w:ascii="Times New Roman" w:hAnsi="Times New Roman"/>
          <w:b/>
          <w:sz w:val="28"/>
          <w:szCs w:val="28"/>
        </w:rPr>
        <w:t>1.5. Анализ состава парка транспортных средств и уровня автомобилизации в поселении, обеспеченность парковками (парковочными местами)</w:t>
      </w:r>
    </w:p>
    <w:p w:rsidR="000D58E0" w:rsidRPr="00404AE9" w:rsidRDefault="000D58E0" w:rsidP="009C1510">
      <w:pPr>
        <w:spacing w:line="240" w:lineRule="auto"/>
        <w:rPr>
          <w:rFonts w:ascii="Times New Roman" w:hAnsi="Times New Roman"/>
          <w:sz w:val="28"/>
          <w:szCs w:val="28"/>
        </w:rPr>
      </w:pPr>
      <w:r w:rsidRPr="00404AE9">
        <w:rPr>
          <w:rFonts w:ascii="Times New Roman" w:hAnsi="Times New Roman"/>
          <w:sz w:val="28"/>
          <w:szCs w:val="28"/>
        </w:rPr>
        <w:t>На протяжении последних лет наблюдается тенденция к увеличению числа автомобилей на территории поселения. Основной прирост этого показателя осуществляется за счёт увеличения числа легковых автомобилей</w:t>
      </w:r>
      <w:r>
        <w:rPr>
          <w:rFonts w:ascii="Times New Roman" w:hAnsi="Times New Roman"/>
          <w:sz w:val="28"/>
          <w:szCs w:val="28"/>
        </w:rPr>
        <w:t>,</w:t>
      </w:r>
      <w:r w:rsidRPr="00404AE9">
        <w:rPr>
          <w:rFonts w:ascii="Times New Roman" w:hAnsi="Times New Roman"/>
          <w:sz w:val="28"/>
          <w:szCs w:val="28"/>
        </w:rPr>
        <w:t xml:space="preserve"> находящихся в собственности граждан. На 0</w:t>
      </w:r>
      <w:r w:rsidR="00143201">
        <w:rPr>
          <w:rFonts w:ascii="Times New Roman" w:hAnsi="Times New Roman"/>
          <w:sz w:val="28"/>
          <w:szCs w:val="28"/>
        </w:rPr>
        <w:t>5</w:t>
      </w:r>
      <w:r w:rsidRPr="00404AE9">
        <w:rPr>
          <w:rFonts w:ascii="Times New Roman" w:hAnsi="Times New Roman"/>
          <w:sz w:val="28"/>
          <w:szCs w:val="28"/>
        </w:rPr>
        <w:t>.</w:t>
      </w:r>
      <w:r w:rsidR="00143201">
        <w:rPr>
          <w:rFonts w:ascii="Times New Roman" w:hAnsi="Times New Roman"/>
          <w:sz w:val="28"/>
          <w:szCs w:val="28"/>
        </w:rPr>
        <w:t>12</w:t>
      </w:r>
      <w:r w:rsidRPr="00404AE9">
        <w:rPr>
          <w:rFonts w:ascii="Times New Roman" w:hAnsi="Times New Roman"/>
          <w:sz w:val="28"/>
          <w:szCs w:val="28"/>
        </w:rPr>
        <w:t>.2017 года количество грузовых автомобилей составляет</w:t>
      </w:r>
      <w:r w:rsidRPr="00404AE9">
        <w:rPr>
          <w:rFonts w:ascii="Times New Roman" w:hAnsi="Times New Roman"/>
          <w:color w:val="FF0000"/>
          <w:sz w:val="28"/>
          <w:szCs w:val="28"/>
        </w:rPr>
        <w:t xml:space="preserve"> </w:t>
      </w:r>
      <w:r w:rsidRPr="00404AE9">
        <w:rPr>
          <w:rFonts w:ascii="Times New Roman" w:hAnsi="Times New Roman"/>
          <w:sz w:val="28"/>
          <w:szCs w:val="28"/>
        </w:rPr>
        <w:t>2</w:t>
      </w:r>
      <w:r w:rsidR="00143201">
        <w:rPr>
          <w:rFonts w:ascii="Times New Roman" w:hAnsi="Times New Roman"/>
          <w:sz w:val="28"/>
          <w:szCs w:val="28"/>
        </w:rPr>
        <w:t>0</w:t>
      </w:r>
      <w:r>
        <w:rPr>
          <w:rFonts w:ascii="Times New Roman" w:hAnsi="Times New Roman"/>
          <w:sz w:val="28"/>
          <w:szCs w:val="28"/>
        </w:rPr>
        <w:t xml:space="preserve"> </w:t>
      </w:r>
      <w:r w:rsidRPr="00404AE9">
        <w:rPr>
          <w:rFonts w:ascii="Times New Roman" w:hAnsi="Times New Roman"/>
          <w:sz w:val="28"/>
          <w:szCs w:val="28"/>
        </w:rPr>
        <w:t xml:space="preserve">шт., легковых – </w:t>
      </w:r>
      <w:r w:rsidR="00143201">
        <w:rPr>
          <w:rFonts w:ascii="Times New Roman" w:hAnsi="Times New Roman"/>
          <w:sz w:val="28"/>
          <w:szCs w:val="28"/>
        </w:rPr>
        <w:t>53</w:t>
      </w:r>
      <w:r w:rsidRPr="00404AE9">
        <w:rPr>
          <w:rFonts w:ascii="Times New Roman" w:hAnsi="Times New Roman"/>
          <w:sz w:val="28"/>
          <w:szCs w:val="28"/>
        </w:rPr>
        <w:t>8.</w:t>
      </w:r>
    </w:p>
    <w:p w:rsidR="000D58E0" w:rsidRPr="00404AE9" w:rsidRDefault="000D58E0" w:rsidP="00A160C1">
      <w:pPr>
        <w:spacing w:line="240" w:lineRule="auto"/>
        <w:rPr>
          <w:rFonts w:ascii="Times New Roman" w:hAnsi="Times New Roman"/>
          <w:sz w:val="28"/>
          <w:szCs w:val="28"/>
        </w:rPr>
      </w:pPr>
      <w:r w:rsidRPr="00404AE9">
        <w:rPr>
          <w:rFonts w:ascii="Times New Roman" w:hAnsi="Times New Roman"/>
          <w:sz w:val="28"/>
          <w:szCs w:val="28"/>
        </w:rPr>
        <w:t xml:space="preserve">Хранение автотранспорта на территории поселения осуществляется, в основном, в пределах участков предприятий и на придомовых участках жителей поселения. </w:t>
      </w:r>
    </w:p>
    <w:p w:rsidR="000D58E0" w:rsidRPr="00404AE9" w:rsidRDefault="000D58E0" w:rsidP="00A160C1">
      <w:pPr>
        <w:spacing w:line="240" w:lineRule="auto"/>
        <w:rPr>
          <w:rFonts w:ascii="Times New Roman" w:hAnsi="Times New Roman"/>
          <w:sz w:val="28"/>
          <w:szCs w:val="28"/>
        </w:rPr>
      </w:pPr>
      <w:r w:rsidRPr="00404AE9">
        <w:rPr>
          <w:rFonts w:ascii="Times New Roman" w:hAnsi="Times New Roman"/>
          <w:sz w:val="28"/>
          <w:szCs w:val="28"/>
        </w:rPr>
        <w:t xml:space="preserve">Гаражно-строительных кооперативов в поселении нет. </w:t>
      </w:r>
    </w:p>
    <w:p w:rsidR="000D58E0" w:rsidRPr="00404AE9" w:rsidRDefault="000D58E0" w:rsidP="00A160C1">
      <w:pPr>
        <w:spacing w:line="240" w:lineRule="auto"/>
        <w:rPr>
          <w:rFonts w:ascii="Times New Roman" w:hAnsi="Times New Roman"/>
          <w:sz w:val="28"/>
          <w:szCs w:val="28"/>
        </w:rPr>
      </w:pPr>
      <w:r w:rsidRPr="00404AE9">
        <w:rPr>
          <w:rFonts w:ascii="Times New Roman" w:hAnsi="Times New Roman"/>
          <w:sz w:val="28"/>
          <w:szCs w:val="28"/>
        </w:rPr>
        <w:t xml:space="preserve">В дальнейшем необходимо предусматривать организацию мест стоянок автомобилей возле зданий общественного назначения с учётом прогнозируемого увеличения уровня автомобилизации населения. </w:t>
      </w:r>
    </w:p>
    <w:p w:rsidR="000D58E0" w:rsidRPr="00404AE9" w:rsidRDefault="000D58E0" w:rsidP="00A160C1">
      <w:pPr>
        <w:spacing w:line="240" w:lineRule="auto"/>
        <w:rPr>
          <w:rFonts w:ascii="Times New Roman" w:hAnsi="Times New Roman"/>
          <w:sz w:val="28"/>
          <w:szCs w:val="28"/>
        </w:rPr>
      </w:pPr>
      <w:r w:rsidRPr="00404AE9">
        <w:rPr>
          <w:rFonts w:ascii="Times New Roman" w:hAnsi="Times New Roman"/>
          <w:sz w:val="28"/>
          <w:szCs w:val="28"/>
        </w:rPr>
        <w:t xml:space="preserve">Предполагается, что ведомственные и грузовые автомобили будут находиться на хранении в агропромышленной зоне поселения. Постоянное и временное хранение легковых автомобилей населения предусматривается в границах приусадебных участков. </w:t>
      </w:r>
    </w:p>
    <w:p w:rsidR="000D58E0" w:rsidRPr="00404AE9" w:rsidRDefault="000D58E0" w:rsidP="00B36DDE">
      <w:pPr>
        <w:pStyle w:val="S5"/>
        <w:spacing w:line="240" w:lineRule="auto"/>
        <w:jc w:val="center"/>
        <w:rPr>
          <w:rFonts w:ascii="Times New Roman" w:hAnsi="Times New Roman"/>
          <w:b/>
          <w:color w:val="FF0000"/>
          <w:sz w:val="28"/>
          <w:szCs w:val="28"/>
        </w:rPr>
      </w:pPr>
    </w:p>
    <w:p w:rsidR="000D58E0" w:rsidRPr="00404AE9" w:rsidRDefault="000D58E0" w:rsidP="00B36DDE">
      <w:pPr>
        <w:pStyle w:val="S5"/>
        <w:spacing w:line="240" w:lineRule="auto"/>
        <w:jc w:val="center"/>
        <w:rPr>
          <w:rFonts w:ascii="Times New Roman" w:hAnsi="Times New Roman"/>
          <w:b/>
          <w:sz w:val="28"/>
          <w:szCs w:val="28"/>
        </w:rPr>
      </w:pPr>
      <w:r w:rsidRPr="00404AE9">
        <w:rPr>
          <w:rFonts w:ascii="Times New Roman" w:hAnsi="Times New Roman"/>
          <w:b/>
          <w:sz w:val="28"/>
          <w:szCs w:val="28"/>
        </w:rPr>
        <w:t>1.6. Характеристика работы транспортных средств общего пользования, включая анализ пассажиропотока</w:t>
      </w:r>
    </w:p>
    <w:p w:rsidR="000D58E0" w:rsidRPr="00404AE9" w:rsidRDefault="000D58E0" w:rsidP="007E0E33">
      <w:pPr>
        <w:pStyle w:val="S5"/>
        <w:spacing w:line="240" w:lineRule="auto"/>
        <w:rPr>
          <w:rFonts w:ascii="Times New Roman" w:hAnsi="Times New Roman"/>
          <w:sz w:val="28"/>
          <w:szCs w:val="28"/>
        </w:rPr>
      </w:pPr>
      <w:r w:rsidRPr="00404AE9">
        <w:rPr>
          <w:rFonts w:ascii="Times New Roman" w:hAnsi="Times New Roman"/>
          <w:sz w:val="28"/>
          <w:szCs w:val="28"/>
        </w:rPr>
        <w:t>Транспорт - важнейшая составная часть инфраструктуры поселения, удовлетворяющая потребности всех отраслей экономики и населения в перевозках грузов и пассажиров, перемещающая различные виды продукции между производителями и потребителями, осуществляющий общедоступное транспортное обслуживание населения. Устойчивое и эффективное функционирование транспорта является необходимым условием для полного удовлетворения потребностей населения в перевозках и успешной работы всех предприятий поселения.</w:t>
      </w:r>
    </w:p>
    <w:p w:rsidR="000D58E0" w:rsidRPr="00404AE9" w:rsidRDefault="000D58E0" w:rsidP="007E0E33">
      <w:pPr>
        <w:pStyle w:val="S5"/>
        <w:spacing w:line="240" w:lineRule="auto"/>
        <w:rPr>
          <w:rFonts w:ascii="Times New Roman" w:hAnsi="Times New Roman"/>
          <w:sz w:val="28"/>
          <w:szCs w:val="28"/>
        </w:rPr>
      </w:pPr>
      <w:r w:rsidRPr="00404AE9">
        <w:rPr>
          <w:rFonts w:ascii="Times New Roman" w:hAnsi="Times New Roman"/>
          <w:sz w:val="28"/>
          <w:szCs w:val="28"/>
        </w:rPr>
        <w:t>Основным видом пассажирского транспорта поселения является автобус.</w:t>
      </w:r>
    </w:p>
    <w:p w:rsidR="000D58E0" w:rsidRPr="00404AE9" w:rsidRDefault="000D58E0" w:rsidP="007E0E33">
      <w:pPr>
        <w:pStyle w:val="S5"/>
        <w:spacing w:line="240" w:lineRule="auto"/>
        <w:rPr>
          <w:rFonts w:ascii="Times New Roman" w:hAnsi="Times New Roman"/>
          <w:sz w:val="28"/>
          <w:szCs w:val="28"/>
        </w:rPr>
      </w:pPr>
      <w:r w:rsidRPr="00404AE9">
        <w:rPr>
          <w:rFonts w:ascii="Times New Roman" w:hAnsi="Times New Roman"/>
          <w:sz w:val="28"/>
          <w:szCs w:val="28"/>
        </w:rPr>
        <w:t>Так как через территорию сельского поселения проходит автомобильная дорога регионального значения «</w:t>
      </w:r>
      <w:r w:rsidR="0035292A">
        <w:rPr>
          <w:rFonts w:ascii="Times New Roman" w:hAnsi="Times New Roman"/>
          <w:sz w:val="28"/>
          <w:szCs w:val="28"/>
        </w:rPr>
        <w:t>Волоконовка</w:t>
      </w:r>
      <w:r w:rsidRPr="00404AE9">
        <w:rPr>
          <w:rFonts w:ascii="Times New Roman" w:hAnsi="Times New Roman"/>
          <w:sz w:val="28"/>
          <w:szCs w:val="28"/>
        </w:rPr>
        <w:t>-</w:t>
      </w:r>
      <w:r w:rsidR="0035292A">
        <w:rPr>
          <w:rFonts w:ascii="Times New Roman" w:hAnsi="Times New Roman"/>
          <w:sz w:val="28"/>
          <w:szCs w:val="28"/>
        </w:rPr>
        <w:t>Белгород</w:t>
      </w:r>
      <w:r w:rsidRPr="00404AE9">
        <w:rPr>
          <w:rFonts w:ascii="Times New Roman" w:hAnsi="Times New Roman"/>
          <w:sz w:val="28"/>
          <w:szCs w:val="28"/>
        </w:rPr>
        <w:t xml:space="preserve">», то  жители поселения могут перемещаться по любым автотранспортным маршрутам (в районный центр – </w:t>
      </w:r>
      <w:r w:rsidR="0035292A">
        <w:rPr>
          <w:rFonts w:ascii="Times New Roman" w:hAnsi="Times New Roman"/>
          <w:sz w:val="28"/>
          <w:szCs w:val="28"/>
        </w:rPr>
        <w:t>п</w:t>
      </w:r>
      <w:r w:rsidRPr="00404AE9">
        <w:rPr>
          <w:rFonts w:ascii="Times New Roman" w:hAnsi="Times New Roman"/>
          <w:sz w:val="28"/>
          <w:szCs w:val="28"/>
        </w:rPr>
        <w:t xml:space="preserve">. </w:t>
      </w:r>
      <w:r w:rsidR="0035292A">
        <w:rPr>
          <w:rFonts w:ascii="Times New Roman" w:hAnsi="Times New Roman"/>
          <w:sz w:val="28"/>
          <w:szCs w:val="28"/>
        </w:rPr>
        <w:t>Волоконовка</w:t>
      </w:r>
      <w:r w:rsidRPr="00404AE9">
        <w:rPr>
          <w:rFonts w:ascii="Times New Roman" w:hAnsi="Times New Roman"/>
          <w:sz w:val="28"/>
          <w:szCs w:val="28"/>
        </w:rPr>
        <w:t>, областной центр – г. Белгород, а также</w:t>
      </w:r>
      <w:r w:rsidR="00092C30">
        <w:rPr>
          <w:rFonts w:ascii="Times New Roman" w:hAnsi="Times New Roman"/>
          <w:sz w:val="28"/>
          <w:szCs w:val="28"/>
        </w:rPr>
        <w:t xml:space="preserve"> в г. Шебекино,</w:t>
      </w:r>
      <w:r w:rsidRPr="00404AE9">
        <w:rPr>
          <w:rFonts w:ascii="Times New Roman" w:hAnsi="Times New Roman"/>
          <w:sz w:val="28"/>
          <w:szCs w:val="28"/>
        </w:rPr>
        <w:t xml:space="preserve"> г. </w:t>
      </w:r>
      <w:r w:rsidR="004F67B7">
        <w:rPr>
          <w:rFonts w:ascii="Times New Roman" w:hAnsi="Times New Roman"/>
          <w:sz w:val="28"/>
          <w:szCs w:val="28"/>
        </w:rPr>
        <w:t>Новый Оскол, г. Валуйки</w:t>
      </w:r>
      <w:r w:rsidRPr="00404AE9">
        <w:rPr>
          <w:rFonts w:ascii="Times New Roman" w:hAnsi="Times New Roman"/>
          <w:sz w:val="28"/>
          <w:szCs w:val="28"/>
        </w:rPr>
        <w:t>).</w:t>
      </w:r>
    </w:p>
    <w:p w:rsidR="000D58E0" w:rsidRPr="00404AE9" w:rsidRDefault="000D58E0" w:rsidP="007E0E33">
      <w:pPr>
        <w:pStyle w:val="S5"/>
        <w:spacing w:line="240" w:lineRule="auto"/>
        <w:rPr>
          <w:rFonts w:ascii="Times New Roman" w:hAnsi="Times New Roman"/>
          <w:sz w:val="28"/>
          <w:szCs w:val="28"/>
        </w:rPr>
      </w:pPr>
      <w:r w:rsidRPr="00404AE9">
        <w:rPr>
          <w:rFonts w:ascii="Times New Roman" w:hAnsi="Times New Roman"/>
          <w:sz w:val="28"/>
          <w:szCs w:val="28"/>
        </w:rPr>
        <w:t xml:space="preserve">Автотранспортные предприятия на территории </w:t>
      </w:r>
      <w:r w:rsidR="0035292A">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 отсутствуют.</w:t>
      </w:r>
    </w:p>
    <w:p w:rsidR="000D58E0" w:rsidRPr="00404AE9" w:rsidRDefault="000D58E0" w:rsidP="007E0E33">
      <w:pPr>
        <w:pStyle w:val="S5"/>
        <w:spacing w:line="240" w:lineRule="auto"/>
        <w:rPr>
          <w:rFonts w:ascii="Times New Roman" w:hAnsi="Times New Roman"/>
          <w:sz w:val="28"/>
          <w:szCs w:val="28"/>
        </w:rPr>
      </w:pPr>
      <w:r w:rsidRPr="00404AE9">
        <w:rPr>
          <w:rFonts w:ascii="Times New Roman" w:hAnsi="Times New Roman"/>
          <w:sz w:val="28"/>
          <w:szCs w:val="28"/>
        </w:rPr>
        <w:t>Большинство трудовых передвижений в поселении приходится на личный автотранспорт и пешеходные сообщения.</w:t>
      </w:r>
    </w:p>
    <w:p w:rsidR="000D58E0" w:rsidRPr="00404AE9" w:rsidRDefault="000D58E0" w:rsidP="00B36DDE">
      <w:pPr>
        <w:pStyle w:val="S5"/>
        <w:spacing w:line="240" w:lineRule="auto"/>
        <w:jc w:val="center"/>
        <w:rPr>
          <w:rFonts w:ascii="Times New Roman" w:hAnsi="Times New Roman"/>
          <w:b/>
          <w:sz w:val="28"/>
          <w:szCs w:val="28"/>
        </w:rPr>
      </w:pPr>
    </w:p>
    <w:p w:rsidR="000D58E0" w:rsidRPr="00404AE9" w:rsidRDefault="000D58E0" w:rsidP="00B36DDE">
      <w:pPr>
        <w:pStyle w:val="S5"/>
        <w:spacing w:line="240" w:lineRule="auto"/>
        <w:jc w:val="center"/>
        <w:rPr>
          <w:rFonts w:ascii="Times New Roman" w:hAnsi="Times New Roman"/>
          <w:b/>
          <w:sz w:val="28"/>
          <w:szCs w:val="28"/>
        </w:rPr>
      </w:pPr>
      <w:r w:rsidRPr="00404AE9">
        <w:rPr>
          <w:rFonts w:ascii="Times New Roman" w:hAnsi="Times New Roman"/>
          <w:b/>
          <w:sz w:val="28"/>
          <w:szCs w:val="28"/>
        </w:rPr>
        <w:t>1.7. Характеристика условий пешеходного и велосипедного передвижения</w:t>
      </w:r>
    </w:p>
    <w:p w:rsidR="000D58E0" w:rsidRPr="00404AE9" w:rsidRDefault="000D58E0" w:rsidP="002A030D">
      <w:pPr>
        <w:pStyle w:val="S5"/>
        <w:spacing w:line="240" w:lineRule="auto"/>
        <w:jc w:val="center"/>
        <w:rPr>
          <w:rFonts w:ascii="Times New Roman" w:hAnsi="Times New Roman"/>
          <w:b/>
          <w:sz w:val="28"/>
          <w:szCs w:val="28"/>
        </w:rPr>
      </w:pPr>
    </w:p>
    <w:p w:rsidR="000D58E0" w:rsidRPr="0035292A" w:rsidRDefault="000D58E0" w:rsidP="002A030D">
      <w:pPr>
        <w:pStyle w:val="S5"/>
        <w:spacing w:line="240" w:lineRule="auto"/>
        <w:rPr>
          <w:rFonts w:ascii="Times New Roman" w:hAnsi="Times New Roman"/>
          <w:color w:val="FF0000"/>
          <w:sz w:val="28"/>
          <w:szCs w:val="28"/>
        </w:rPr>
      </w:pPr>
      <w:r w:rsidRPr="00404AE9">
        <w:rPr>
          <w:rFonts w:ascii="Times New Roman" w:hAnsi="Times New Roman"/>
          <w:sz w:val="28"/>
          <w:szCs w:val="28"/>
        </w:rPr>
        <w:t xml:space="preserve">Пешеходное и велосипедное движение </w:t>
      </w:r>
      <w:r w:rsidR="004F67B7" w:rsidRPr="00404AE9">
        <w:rPr>
          <w:rFonts w:ascii="Times New Roman" w:hAnsi="Times New Roman"/>
          <w:sz w:val="28"/>
          <w:szCs w:val="28"/>
        </w:rPr>
        <w:t>на дорогах местного значения отсутству</w:t>
      </w:r>
      <w:r w:rsidR="004F67B7">
        <w:rPr>
          <w:rFonts w:ascii="Times New Roman" w:hAnsi="Times New Roman"/>
          <w:sz w:val="28"/>
          <w:szCs w:val="28"/>
        </w:rPr>
        <w:t>ет.</w:t>
      </w:r>
    </w:p>
    <w:p w:rsidR="000D58E0" w:rsidRPr="00404AE9" w:rsidRDefault="000D58E0" w:rsidP="002A030D">
      <w:pPr>
        <w:pStyle w:val="S5"/>
        <w:spacing w:line="240" w:lineRule="auto"/>
        <w:rPr>
          <w:rFonts w:ascii="Times New Roman" w:hAnsi="Times New Roman"/>
          <w:sz w:val="28"/>
          <w:szCs w:val="28"/>
        </w:rPr>
      </w:pPr>
      <w:r w:rsidRPr="00404AE9">
        <w:rPr>
          <w:rFonts w:ascii="Times New Roman" w:hAnsi="Times New Roman"/>
          <w:sz w:val="28"/>
          <w:szCs w:val="28"/>
        </w:rPr>
        <w:t>Тротуары вдоль проезжей части на дорогах местного значения отсутствуют, что может привести к возникновению дорожно-транспортных происшествий (ДТП) на улицах населенных пунктов.</w:t>
      </w:r>
    </w:p>
    <w:p w:rsidR="000D58E0" w:rsidRPr="00404AE9" w:rsidRDefault="000D58E0" w:rsidP="002A030D">
      <w:pPr>
        <w:pStyle w:val="S5"/>
        <w:spacing w:line="240" w:lineRule="auto"/>
        <w:rPr>
          <w:rFonts w:ascii="Times New Roman" w:hAnsi="Times New Roman"/>
          <w:color w:val="FF0000"/>
          <w:sz w:val="28"/>
          <w:szCs w:val="28"/>
        </w:rPr>
      </w:pPr>
    </w:p>
    <w:p w:rsidR="000D58E0" w:rsidRPr="00404AE9" w:rsidRDefault="000D58E0" w:rsidP="00B36DDE">
      <w:pPr>
        <w:pStyle w:val="S5"/>
        <w:spacing w:line="240" w:lineRule="auto"/>
        <w:jc w:val="center"/>
        <w:rPr>
          <w:rFonts w:ascii="Times New Roman" w:hAnsi="Times New Roman"/>
          <w:b/>
          <w:sz w:val="28"/>
          <w:szCs w:val="28"/>
        </w:rPr>
      </w:pPr>
      <w:r w:rsidRPr="00404AE9">
        <w:rPr>
          <w:rFonts w:ascii="Times New Roman" w:hAnsi="Times New Roman"/>
          <w:b/>
          <w:sz w:val="28"/>
          <w:szCs w:val="28"/>
        </w:rPr>
        <w:t>1.8. Анализ уровня безопасности дорожного движения</w:t>
      </w:r>
    </w:p>
    <w:p w:rsidR="000D58E0" w:rsidRPr="00404AE9" w:rsidRDefault="000D58E0" w:rsidP="00757970">
      <w:pPr>
        <w:pStyle w:val="S5"/>
        <w:spacing w:line="240" w:lineRule="auto"/>
        <w:rPr>
          <w:rFonts w:ascii="Times New Roman" w:hAnsi="Times New Roman"/>
          <w:sz w:val="28"/>
          <w:szCs w:val="28"/>
        </w:rPr>
      </w:pPr>
      <w:r w:rsidRPr="00404AE9">
        <w:rPr>
          <w:rFonts w:ascii="Times New Roman" w:hAnsi="Times New Roman"/>
          <w:sz w:val="28"/>
          <w:szCs w:val="28"/>
        </w:rPr>
        <w:t xml:space="preserve">Обеспечение безопасности на автомобильных дорогах является важнейшей частью социально-экономического развития </w:t>
      </w:r>
      <w:r w:rsidR="0035292A">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 </w:t>
      </w:r>
    </w:p>
    <w:p w:rsidR="000D58E0" w:rsidRPr="00404AE9" w:rsidRDefault="000D58E0" w:rsidP="00757970">
      <w:pPr>
        <w:pStyle w:val="S5"/>
        <w:spacing w:line="240" w:lineRule="auto"/>
        <w:rPr>
          <w:rFonts w:ascii="Times New Roman" w:hAnsi="Times New Roman"/>
          <w:sz w:val="28"/>
          <w:szCs w:val="28"/>
        </w:rPr>
      </w:pPr>
      <w:r w:rsidRPr="00404AE9">
        <w:rPr>
          <w:rFonts w:ascii="Times New Roman" w:hAnsi="Times New Roman"/>
          <w:sz w:val="28"/>
          <w:szCs w:val="28"/>
        </w:rPr>
        <w:t>К прио</w:t>
      </w:r>
      <w:r>
        <w:rPr>
          <w:rFonts w:ascii="Times New Roman" w:hAnsi="Times New Roman"/>
          <w:sz w:val="28"/>
          <w:szCs w:val="28"/>
        </w:rPr>
        <w:t xml:space="preserve">ритетным задачам социального и </w:t>
      </w:r>
      <w:r w:rsidRPr="00404AE9">
        <w:rPr>
          <w:rFonts w:ascii="Times New Roman" w:hAnsi="Times New Roman"/>
          <w:sz w:val="28"/>
          <w:szCs w:val="28"/>
        </w:rPr>
        <w:t>экономического развития поселения в среднесрочной и долгосрочно</w:t>
      </w:r>
      <w:r>
        <w:rPr>
          <w:rFonts w:ascii="Times New Roman" w:hAnsi="Times New Roman"/>
          <w:sz w:val="28"/>
          <w:szCs w:val="28"/>
        </w:rPr>
        <w:t xml:space="preserve">й </w:t>
      </w:r>
      <w:r w:rsidRPr="00404AE9">
        <w:rPr>
          <w:rFonts w:ascii="Times New Roman" w:hAnsi="Times New Roman"/>
          <w:sz w:val="28"/>
          <w:szCs w:val="28"/>
        </w:rPr>
        <w:t xml:space="preserve">перспективе </w:t>
      </w:r>
      <w:r>
        <w:rPr>
          <w:rFonts w:ascii="Times New Roman" w:hAnsi="Times New Roman"/>
          <w:sz w:val="28"/>
          <w:szCs w:val="28"/>
        </w:rPr>
        <w:t xml:space="preserve">относятся задачи по сохранению </w:t>
      </w:r>
      <w:r w:rsidRPr="00404AE9">
        <w:rPr>
          <w:rFonts w:ascii="Times New Roman" w:hAnsi="Times New Roman"/>
          <w:sz w:val="28"/>
          <w:szCs w:val="28"/>
        </w:rPr>
        <w:t>жизни и здоровья участников дорожного движения. Их достижение планируется путем улучшения организации дорожного движения, инфраструктуры автомобильных дорог, дисциплины среди участников дорожного движения, качества  оказания медици</w:t>
      </w:r>
      <w:r>
        <w:rPr>
          <w:rFonts w:ascii="Times New Roman" w:hAnsi="Times New Roman"/>
          <w:sz w:val="28"/>
          <w:szCs w:val="28"/>
        </w:rPr>
        <w:t>нской помощи пострадавшим и т. д.</w:t>
      </w:r>
    </w:p>
    <w:p w:rsidR="000D58E0" w:rsidRPr="00404AE9" w:rsidRDefault="000D58E0" w:rsidP="00757970">
      <w:pPr>
        <w:pStyle w:val="S5"/>
        <w:spacing w:line="240" w:lineRule="auto"/>
        <w:rPr>
          <w:rFonts w:ascii="Times New Roman" w:hAnsi="Times New Roman"/>
          <w:color w:val="FF0000"/>
          <w:sz w:val="28"/>
          <w:szCs w:val="28"/>
        </w:rPr>
      </w:pPr>
    </w:p>
    <w:p w:rsidR="000D58E0" w:rsidRPr="00404AE9" w:rsidRDefault="000D58E0" w:rsidP="00B36DDE">
      <w:pPr>
        <w:pStyle w:val="S5"/>
        <w:spacing w:line="240" w:lineRule="auto"/>
        <w:jc w:val="center"/>
        <w:rPr>
          <w:rFonts w:ascii="Times New Roman" w:hAnsi="Times New Roman"/>
          <w:b/>
          <w:sz w:val="28"/>
          <w:szCs w:val="28"/>
        </w:rPr>
      </w:pPr>
      <w:r w:rsidRPr="00404AE9">
        <w:rPr>
          <w:rFonts w:ascii="Times New Roman" w:hAnsi="Times New Roman"/>
          <w:b/>
          <w:sz w:val="28"/>
          <w:szCs w:val="28"/>
        </w:rPr>
        <w:lastRenderedPageBreak/>
        <w:t>1.9. Оценка уровня негативного воздействия транспортной инфраструктуры на окружающую среду, безопасность и здоровье населения</w:t>
      </w:r>
    </w:p>
    <w:p w:rsidR="000D58E0" w:rsidRPr="00404AE9" w:rsidRDefault="000D58E0" w:rsidP="009C1510">
      <w:pPr>
        <w:pStyle w:val="S5"/>
        <w:spacing w:line="240" w:lineRule="auto"/>
        <w:rPr>
          <w:rFonts w:ascii="Times New Roman" w:hAnsi="Times New Roman"/>
          <w:sz w:val="28"/>
          <w:szCs w:val="28"/>
        </w:rPr>
      </w:pPr>
      <w:r w:rsidRPr="00404AE9">
        <w:rPr>
          <w:rFonts w:ascii="Times New Roman" w:hAnsi="Times New Roman"/>
          <w:sz w:val="28"/>
          <w:szCs w:val="28"/>
        </w:rPr>
        <w:t>Автомобильный транспорт и инфраструктура автотранспортного комплекса относится к главным источникам загрязнения окружающей среды. Отработавшие газы двигателей внутреннего сгорания содержат вредные вещества и соединения, в том числе канцерогенные. Нефтепродукты, продукты износа шин, тормозных накладок, хлориды, используемые в качестве антиобледенителей дорожных покрытий, загрязняют придорожные полосы и водные объекты.</w:t>
      </w:r>
    </w:p>
    <w:p w:rsidR="000D58E0" w:rsidRPr="00404AE9" w:rsidRDefault="000D58E0" w:rsidP="009C1510">
      <w:pPr>
        <w:pStyle w:val="S5"/>
        <w:spacing w:line="240" w:lineRule="auto"/>
        <w:rPr>
          <w:rFonts w:ascii="Times New Roman" w:hAnsi="Times New Roman"/>
          <w:sz w:val="28"/>
          <w:szCs w:val="28"/>
        </w:rPr>
      </w:pPr>
      <w:r w:rsidRPr="00404AE9">
        <w:rPr>
          <w:rFonts w:ascii="Times New Roman" w:hAnsi="Times New Roman"/>
          <w:sz w:val="28"/>
          <w:szCs w:val="28"/>
        </w:rPr>
        <w:t>Главный компонент выхлопов двигателей внутреннего сгорания (кроме шума)</w:t>
      </w:r>
      <w:r>
        <w:rPr>
          <w:rFonts w:ascii="Times New Roman" w:hAnsi="Times New Roman"/>
          <w:sz w:val="28"/>
          <w:szCs w:val="28"/>
        </w:rPr>
        <w:t xml:space="preserve"> </w:t>
      </w:r>
      <w:r w:rsidRPr="00404AE9">
        <w:rPr>
          <w:rFonts w:ascii="Times New Roman" w:hAnsi="Times New Roman"/>
          <w:sz w:val="28"/>
          <w:szCs w:val="28"/>
        </w:rPr>
        <w:t>- окись углерода (угарный газ) – опасен для человека, животных, вызывает отравление различной степени в зависимости от концентрации. При взаимодействии выбросов автомобилей и смесей загрязняющих веществ в воздухе могут образоваться новые вещества, более агрессивные. На прилегающих территориях к автомобильным дорогам вода, почва и растительн</w:t>
      </w:r>
      <w:r>
        <w:rPr>
          <w:rFonts w:ascii="Times New Roman" w:hAnsi="Times New Roman"/>
          <w:sz w:val="28"/>
          <w:szCs w:val="28"/>
        </w:rPr>
        <w:t>ость являю</w:t>
      </w:r>
      <w:r w:rsidRPr="00404AE9">
        <w:rPr>
          <w:rFonts w:ascii="Times New Roman" w:hAnsi="Times New Roman"/>
          <w:sz w:val="28"/>
          <w:szCs w:val="28"/>
        </w:rPr>
        <w:t>тся носителями ряда канцерогенных веществ. Недопустимо выращивание здесь овощей, фруктов и скармливание травы животным.</w:t>
      </w:r>
    </w:p>
    <w:p w:rsidR="000D58E0" w:rsidRPr="00404AE9" w:rsidRDefault="000D58E0" w:rsidP="009C1510">
      <w:pPr>
        <w:pStyle w:val="S5"/>
        <w:spacing w:line="240" w:lineRule="auto"/>
        <w:rPr>
          <w:rFonts w:ascii="Times New Roman" w:hAnsi="Times New Roman"/>
          <w:sz w:val="28"/>
          <w:szCs w:val="28"/>
        </w:rPr>
      </w:pPr>
      <w:r w:rsidRPr="00404AE9">
        <w:rPr>
          <w:rFonts w:ascii="Times New Roman" w:hAnsi="Times New Roman"/>
          <w:sz w:val="28"/>
          <w:szCs w:val="28"/>
        </w:rPr>
        <w:t xml:space="preserve">Через населенные пункты </w:t>
      </w:r>
      <w:r w:rsidR="0035292A">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 проходит автомобильная дорога «</w:t>
      </w:r>
      <w:r w:rsidR="004F67B7">
        <w:rPr>
          <w:rFonts w:ascii="Times New Roman" w:hAnsi="Times New Roman"/>
          <w:sz w:val="28"/>
          <w:szCs w:val="28"/>
        </w:rPr>
        <w:t xml:space="preserve">Белгород – Валуйки, </w:t>
      </w:r>
      <w:r w:rsidR="0035292A">
        <w:rPr>
          <w:rFonts w:ascii="Times New Roman" w:hAnsi="Times New Roman"/>
          <w:sz w:val="28"/>
          <w:szCs w:val="28"/>
        </w:rPr>
        <w:t>Волоконовка</w:t>
      </w:r>
      <w:r w:rsidRPr="00404AE9">
        <w:rPr>
          <w:rFonts w:ascii="Times New Roman" w:hAnsi="Times New Roman"/>
          <w:sz w:val="28"/>
          <w:szCs w:val="28"/>
        </w:rPr>
        <w:t>» с интенсивным движением всех видов транспорта, в т.ч. грузового, что влечет негативное воздействие транспортной инфраструктуры на окружающую среду, безопасность и здоровье населения.</w:t>
      </w:r>
    </w:p>
    <w:p w:rsidR="000D58E0" w:rsidRPr="00404AE9" w:rsidRDefault="000D58E0" w:rsidP="009C1510">
      <w:pPr>
        <w:pStyle w:val="S5"/>
        <w:spacing w:line="240" w:lineRule="auto"/>
        <w:rPr>
          <w:rFonts w:ascii="Times New Roman" w:hAnsi="Times New Roman"/>
          <w:color w:val="FF0000"/>
          <w:sz w:val="28"/>
          <w:szCs w:val="28"/>
        </w:rPr>
      </w:pPr>
    </w:p>
    <w:p w:rsidR="000D58E0" w:rsidRPr="00404AE9" w:rsidRDefault="000D58E0" w:rsidP="00B36DDE">
      <w:pPr>
        <w:pStyle w:val="S5"/>
        <w:spacing w:line="240" w:lineRule="auto"/>
        <w:jc w:val="center"/>
        <w:rPr>
          <w:rFonts w:ascii="Times New Roman" w:hAnsi="Times New Roman"/>
          <w:b/>
          <w:sz w:val="28"/>
          <w:szCs w:val="28"/>
        </w:rPr>
      </w:pPr>
      <w:r w:rsidRPr="00404AE9">
        <w:rPr>
          <w:rFonts w:ascii="Times New Roman" w:hAnsi="Times New Roman"/>
          <w:b/>
          <w:sz w:val="28"/>
          <w:szCs w:val="28"/>
        </w:rPr>
        <w:t xml:space="preserve">1.10. Характеристика существующих условий и перспектив развития и размещения транспортной инфраструктуры </w:t>
      </w:r>
      <w:r w:rsidR="0035292A" w:rsidRPr="0035292A">
        <w:rPr>
          <w:rFonts w:ascii="Times New Roman" w:hAnsi="Times New Roman"/>
          <w:b/>
          <w:sz w:val="28"/>
          <w:szCs w:val="28"/>
        </w:rPr>
        <w:t>Ютановского</w:t>
      </w:r>
      <w:r w:rsidRPr="00404AE9">
        <w:rPr>
          <w:rFonts w:ascii="Times New Roman" w:hAnsi="Times New Roman"/>
          <w:b/>
          <w:sz w:val="28"/>
          <w:szCs w:val="28"/>
        </w:rPr>
        <w:t xml:space="preserve"> сельского поселения</w:t>
      </w:r>
    </w:p>
    <w:p w:rsidR="000D58E0" w:rsidRPr="00404AE9" w:rsidRDefault="000D58E0" w:rsidP="009C1510">
      <w:pPr>
        <w:pStyle w:val="S5"/>
        <w:spacing w:line="240" w:lineRule="auto"/>
        <w:rPr>
          <w:rFonts w:ascii="Times New Roman" w:hAnsi="Times New Roman"/>
          <w:sz w:val="28"/>
          <w:szCs w:val="28"/>
        </w:rPr>
      </w:pPr>
      <w:r w:rsidRPr="00404AE9">
        <w:rPr>
          <w:rFonts w:ascii="Times New Roman" w:hAnsi="Times New Roman"/>
          <w:sz w:val="28"/>
          <w:szCs w:val="28"/>
        </w:rPr>
        <w:t xml:space="preserve">Мероприятия по развитию транспортной инфраструктуры </w:t>
      </w:r>
      <w:r w:rsidR="0035292A">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 разработаны на основе тщательного и всестороннего анализа существующего состояния транспортной системы, выявленных тенденций в изменении основных показателей развития транспорта, планируемых пространственных преобразований.</w:t>
      </w:r>
    </w:p>
    <w:p w:rsidR="000D58E0" w:rsidRPr="00404AE9" w:rsidRDefault="000D58E0" w:rsidP="009C1510">
      <w:pPr>
        <w:pStyle w:val="S5"/>
        <w:spacing w:line="240" w:lineRule="auto"/>
        <w:rPr>
          <w:rFonts w:ascii="Times New Roman" w:hAnsi="Times New Roman"/>
          <w:sz w:val="28"/>
          <w:szCs w:val="28"/>
        </w:rPr>
      </w:pPr>
      <w:r w:rsidRPr="00404AE9">
        <w:rPr>
          <w:rFonts w:ascii="Times New Roman" w:hAnsi="Times New Roman"/>
          <w:sz w:val="28"/>
          <w:szCs w:val="28"/>
        </w:rPr>
        <w:t>Приоритетными направления развития транспортной инфраструктуры являются:</w:t>
      </w:r>
    </w:p>
    <w:p w:rsidR="000D58E0" w:rsidRPr="00404AE9" w:rsidRDefault="000D58E0" w:rsidP="009C1510">
      <w:pPr>
        <w:pStyle w:val="S5"/>
        <w:spacing w:line="240" w:lineRule="auto"/>
        <w:rPr>
          <w:rFonts w:ascii="Times New Roman" w:hAnsi="Times New Roman"/>
          <w:sz w:val="28"/>
          <w:szCs w:val="28"/>
        </w:rPr>
      </w:pPr>
      <w:r w:rsidRPr="00404AE9">
        <w:rPr>
          <w:rFonts w:ascii="Times New Roman" w:hAnsi="Times New Roman"/>
          <w:sz w:val="28"/>
          <w:szCs w:val="28"/>
        </w:rPr>
        <w:t>- капитальный ремонт дорог и реконструкция сооружений на них;</w:t>
      </w:r>
    </w:p>
    <w:p w:rsidR="000D58E0" w:rsidRPr="00404AE9" w:rsidRDefault="000D58E0" w:rsidP="009C1510">
      <w:pPr>
        <w:pStyle w:val="S5"/>
        <w:spacing w:line="240" w:lineRule="auto"/>
        <w:rPr>
          <w:rFonts w:ascii="Times New Roman" w:hAnsi="Times New Roman"/>
          <w:sz w:val="28"/>
          <w:szCs w:val="28"/>
        </w:rPr>
      </w:pPr>
      <w:r w:rsidRPr="00404AE9">
        <w:rPr>
          <w:rFonts w:ascii="Times New Roman" w:hAnsi="Times New Roman"/>
          <w:sz w:val="28"/>
          <w:szCs w:val="28"/>
        </w:rPr>
        <w:t>- развитие дорожного сервиса на территории сельского поселения для возможности получения квалифицированных услуг по сервисному обслуживанию и ремонту автотранспортных средств.</w:t>
      </w:r>
    </w:p>
    <w:p w:rsidR="000D58E0" w:rsidRPr="00404AE9" w:rsidRDefault="000D58E0" w:rsidP="009C1510">
      <w:pPr>
        <w:pStyle w:val="S5"/>
        <w:spacing w:line="240" w:lineRule="auto"/>
        <w:rPr>
          <w:rFonts w:ascii="Times New Roman" w:hAnsi="Times New Roman"/>
          <w:sz w:val="28"/>
          <w:szCs w:val="28"/>
        </w:rPr>
      </w:pPr>
      <w:r w:rsidRPr="00404AE9">
        <w:rPr>
          <w:rFonts w:ascii="Times New Roman" w:hAnsi="Times New Roman"/>
          <w:sz w:val="28"/>
          <w:szCs w:val="28"/>
        </w:rPr>
        <w:t xml:space="preserve">Отсюда вытекают новые требования к транспортной системе, а именно, переход от преимущественно экстенсивной к интенсивной модели развития. Это, прежде всего, предполагает более эффективное производительное </w:t>
      </w:r>
      <w:r w:rsidRPr="00404AE9">
        <w:rPr>
          <w:rFonts w:ascii="Times New Roman" w:hAnsi="Times New Roman"/>
          <w:sz w:val="28"/>
          <w:szCs w:val="28"/>
        </w:rPr>
        <w:lastRenderedPageBreak/>
        <w:t>качественное использование имеющегося потенциала и, в частности, переход к более качественным транспортным услугам.</w:t>
      </w:r>
    </w:p>
    <w:p w:rsidR="000D58E0" w:rsidRPr="00404AE9" w:rsidRDefault="000D58E0" w:rsidP="00B36DDE">
      <w:pPr>
        <w:pStyle w:val="S5"/>
        <w:spacing w:line="240" w:lineRule="auto"/>
        <w:jc w:val="center"/>
        <w:rPr>
          <w:rFonts w:ascii="Times New Roman" w:hAnsi="Times New Roman"/>
          <w:b/>
          <w:color w:val="FF0000"/>
          <w:sz w:val="28"/>
          <w:szCs w:val="28"/>
        </w:rPr>
      </w:pPr>
    </w:p>
    <w:p w:rsidR="000D58E0" w:rsidRPr="00404AE9" w:rsidRDefault="000D58E0" w:rsidP="00B36DDE">
      <w:pPr>
        <w:pStyle w:val="S5"/>
        <w:spacing w:line="240" w:lineRule="auto"/>
        <w:jc w:val="center"/>
        <w:rPr>
          <w:rFonts w:ascii="Times New Roman" w:hAnsi="Times New Roman"/>
          <w:b/>
          <w:sz w:val="28"/>
          <w:szCs w:val="28"/>
        </w:rPr>
      </w:pPr>
      <w:r w:rsidRPr="00404AE9">
        <w:rPr>
          <w:rFonts w:ascii="Times New Roman" w:hAnsi="Times New Roman"/>
          <w:b/>
          <w:sz w:val="28"/>
          <w:szCs w:val="28"/>
        </w:rPr>
        <w:t xml:space="preserve">1.12. Оценка нормативно-правовой базы, необходимой для функционирования и развития транспортной инфраструктуры </w:t>
      </w:r>
      <w:r w:rsidR="0035292A" w:rsidRPr="0035292A">
        <w:rPr>
          <w:rFonts w:ascii="Times New Roman" w:hAnsi="Times New Roman"/>
          <w:b/>
          <w:sz w:val="28"/>
          <w:szCs w:val="28"/>
        </w:rPr>
        <w:t>Ютановского</w:t>
      </w:r>
      <w:r w:rsidRPr="00404AE9">
        <w:rPr>
          <w:rFonts w:ascii="Times New Roman" w:hAnsi="Times New Roman"/>
          <w:b/>
          <w:sz w:val="28"/>
          <w:szCs w:val="28"/>
        </w:rPr>
        <w:t xml:space="preserve"> сельского поселения </w:t>
      </w:r>
      <w:r w:rsidR="0035292A">
        <w:rPr>
          <w:rFonts w:ascii="Times New Roman" w:hAnsi="Times New Roman"/>
          <w:b/>
          <w:sz w:val="28"/>
          <w:szCs w:val="28"/>
        </w:rPr>
        <w:t>Волоконовского</w:t>
      </w:r>
      <w:r w:rsidRPr="00404AE9">
        <w:rPr>
          <w:rFonts w:ascii="Times New Roman" w:hAnsi="Times New Roman"/>
          <w:b/>
          <w:sz w:val="28"/>
          <w:szCs w:val="28"/>
        </w:rPr>
        <w:t xml:space="preserve"> района</w:t>
      </w:r>
    </w:p>
    <w:p w:rsidR="000D58E0" w:rsidRPr="00404AE9" w:rsidRDefault="000D58E0" w:rsidP="00D45854">
      <w:pPr>
        <w:spacing w:line="240" w:lineRule="auto"/>
        <w:ind w:firstLine="709"/>
        <w:rPr>
          <w:rFonts w:ascii="Times New Roman" w:hAnsi="Times New Roman"/>
          <w:sz w:val="28"/>
          <w:szCs w:val="28"/>
        </w:rPr>
      </w:pPr>
      <w:r w:rsidRPr="00404AE9">
        <w:rPr>
          <w:rFonts w:ascii="Times New Roman" w:hAnsi="Times New Roman"/>
          <w:sz w:val="28"/>
          <w:szCs w:val="28"/>
        </w:rPr>
        <w:t xml:space="preserve">Реализация Программы осуществляется через систему программных мероприятий разрабатываемых программ </w:t>
      </w:r>
      <w:r w:rsidR="003B430C">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 а также с учетом муниципальных про</w:t>
      </w:r>
      <w:r>
        <w:rPr>
          <w:rFonts w:ascii="Times New Roman" w:hAnsi="Times New Roman"/>
          <w:sz w:val="28"/>
          <w:szCs w:val="28"/>
        </w:rPr>
        <w:t xml:space="preserve">грамм </w:t>
      </w:r>
      <w:r w:rsidR="003B430C">
        <w:rPr>
          <w:rFonts w:ascii="Times New Roman" w:hAnsi="Times New Roman"/>
          <w:sz w:val="28"/>
          <w:szCs w:val="28"/>
        </w:rPr>
        <w:t>Волоконовского</w:t>
      </w:r>
      <w:r w:rsidRPr="00404AE9">
        <w:rPr>
          <w:rFonts w:ascii="Times New Roman" w:hAnsi="Times New Roman"/>
          <w:sz w:val="28"/>
          <w:szCs w:val="28"/>
        </w:rPr>
        <w:t xml:space="preserve"> района, реализуемых на территории поселения.</w:t>
      </w:r>
    </w:p>
    <w:p w:rsidR="000D58E0" w:rsidRPr="00404AE9" w:rsidRDefault="000D58E0" w:rsidP="00D45854">
      <w:pPr>
        <w:spacing w:line="240" w:lineRule="auto"/>
        <w:ind w:firstLine="709"/>
        <w:rPr>
          <w:rFonts w:ascii="Times New Roman" w:hAnsi="Times New Roman"/>
          <w:sz w:val="28"/>
          <w:szCs w:val="28"/>
        </w:rPr>
      </w:pPr>
      <w:r w:rsidRPr="00404AE9">
        <w:rPr>
          <w:rFonts w:ascii="Times New Roman" w:hAnsi="Times New Roman"/>
          <w:sz w:val="28"/>
          <w:szCs w:val="28"/>
        </w:rPr>
        <w:t xml:space="preserve">В соответствии с изложенной в Программе политикой администрация </w:t>
      </w:r>
      <w:r w:rsidR="003B430C">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 должна разрабатывать программы, конкретизировать мероприятия, способствующие достижению стратегических целей и решению поставленных Программой задач.</w:t>
      </w:r>
    </w:p>
    <w:p w:rsidR="000D58E0" w:rsidRPr="00404AE9" w:rsidRDefault="000D58E0" w:rsidP="00D45854">
      <w:pPr>
        <w:pStyle w:val="S5"/>
        <w:spacing w:line="240" w:lineRule="auto"/>
        <w:jc w:val="left"/>
        <w:rPr>
          <w:rFonts w:ascii="Times New Roman" w:hAnsi="Times New Roman"/>
          <w:color w:val="FF0000"/>
          <w:sz w:val="28"/>
          <w:szCs w:val="28"/>
        </w:rPr>
      </w:pPr>
    </w:p>
    <w:p w:rsidR="000D58E0" w:rsidRPr="00404AE9" w:rsidRDefault="000D58E0" w:rsidP="00B36DDE">
      <w:pPr>
        <w:pStyle w:val="S5"/>
        <w:spacing w:line="240" w:lineRule="auto"/>
        <w:jc w:val="center"/>
        <w:rPr>
          <w:rFonts w:ascii="Times New Roman" w:hAnsi="Times New Roman"/>
          <w:b/>
          <w:sz w:val="28"/>
          <w:szCs w:val="28"/>
        </w:rPr>
      </w:pPr>
      <w:r w:rsidRPr="00404AE9">
        <w:rPr>
          <w:rFonts w:ascii="Times New Roman" w:hAnsi="Times New Roman"/>
          <w:b/>
          <w:sz w:val="28"/>
          <w:szCs w:val="28"/>
        </w:rPr>
        <w:t>1.13. Оценка финансирования транспортной инфраструктуры</w:t>
      </w:r>
    </w:p>
    <w:p w:rsidR="000D58E0" w:rsidRPr="00404AE9" w:rsidRDefault="000D58E0" w:rsidP="00C91ABE">
      <w:pPr>
        <w:spacing w:line="240" w:lineRule="auto"/>
        <w:rPr>
          <w:rFonts w:ascii="Times New Roman" w:hAnsi="Times New Roman"/>
          <w:sz w:val="28"/>
          <w:szCs w:val="28"/>
        </w:rPr>
      </w:pPr>
      <w:r w:rsidRPr="00404AE9">
        <w:rPr>
          <w:rFonts w:ascii="Times New Roman" w:hAnsi="Times New Roman"/>
          <w:sz w:val="28"/>
          <w:szCs w:val="28"/>
        </w:rPr>
        <w:t xml:space="preserve">Состояние сети дорог определяется своевременностью, полнотой и качеством выполнения работ по содержанию, ремонту и капитальному ремонту и зависит напрямую от объемов финансирования и стратегии распределения финансовых ресурсов в условиях их ограниченных объемов. </w:t>
      </w:r>
    </w:p>
    <w:p w:rsidR="000D58E0" w:rsidRPr="00404AE9" w:rsidRDefault="000D58E0" w:rsidP="00C91ABE">
      <w:pPr>
        <w:spacing w:line="240" w:lineRule="auto"/>
        <w:rPr>
          <w:rFonts w:ascii="Times New Roman" w:hAnsi="Times New Roman"/>
          <w:sz w:val="28"/>
          <w:szCs w:val="28"/>
        </w:rPr>
      </w:pPr>
      <w:r w:rsidRPr="00404AE9">
        <w:rPr>
          <w:rFonts w:ascii="Times New Roman" w:hAnsi="Times New Roman"/>
          <w:sz w:val="28"/>
          <w:szCs w:val="28"/>
        </w:rPr>
        <w:t xml:space="preserve">В условиях, когда объем инвестиций в дорожный комплекс является явно недостаточным, а рост уровня автомобилизации значительно опережает темпы роста развития дорожной сети на первый план выходят работы по содержанию и эксплуатации дорог. При этом текущий ремонт в отличие от капитального, не решает задач, связанных с повышением качества дорожного покрытия - характеристик ровности, шероховатости, прочности и т.д. </w:t>
      </w:r>
    </w:p>
    <w:p w:rsidR="000D58E0" w:rsidRPr="00404AE9" w:rsidRDefault="000D58E0" w:rsidP="00C91ABE">
      <w:pPr>
        <w:spacing w:line="240" w:lineRule="auto"/>
        <w:rPr>
          <w:rFonts w:ascii="Times New Roman" w:hAnsi="Times New Roman"/>
          <w:sz w:val="28"/>
          <w:szCs w:val="28"/>
        </w:rPr>
      </w:pPr>
      <w:r w:rsidRPr="00404AE9">
        <w:rPr>
          <w:rFonts w:ascii="Times New Roman" w:hAnsi="Times New Roman"/>
          <w:sz w:val="28"/>
          <w:szCs w:val="28"/>
        </w:rPr>
        <w:t>Недофинансирование дорожной  отрасли, в условиях постоянного роста интенсивности движения, изменения состава движения в сторону увеличения грузоподъемности транспортных средств, приводит к несоблюдению межремонтных сроков, накоплению количества участков недоремонта.</w:t>
      </w:r>
    </w:p>
    <w:p w:rsidR="000D58E0" w:rsidRPr="00404AE9" w:rsidRDefault="000D58E0" w:rsidP="00C91ABE">
      <w:pPr>
        <w:spacing w:line="240" w:lineRule="auto"/>
        <w:rPr>
          <w:rFonts w:ascii="Times New Roman" w:hAnsi="Times New Roman"/>
          <w:sz w:val="28"/>
          <w:szCs w:val="28"/>
        </w:rPr>
      </w:pPr>
      <w:r w:rsidRPr="00404AE9">
        <w:rPr>
          <w:rFonts w:ascii="Times New Roman" w:hAnsi="Times New Roman"/>
          <w:sz w:val="28"/>
          <w:szCs w:val="28"/>
        </w:rPr>
        <w:t>Учитывая вышеизложенное,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автомобильных дорог и сооружений на них.</w:t>
      </w:r>
    </w:p>
    <w:p w:rsidR="000D58E0" w:rsidRPr="00404AE9" w:rsidRDefault="000D58E0" w:rsidP="00C91ABE">
      <w:pPr>
        <w:spacing w:line="240" w:lineRule="auto"/>
        <w:rPr>
          <w:rFonts w:ascii="Times New Roman" w:hAnsi="Times New Roman"/>
          <w:sz w:val="28"/>
          <w:szCs w:val="28"/>
        </w:rPr>
      </w:pPr>
      <w:r w:rsidRPr="00404AE9">
        <w:rPr>
          <w:rFonts w:ascii="Times New Roman" w:hAnsi="Times New Roman"/>
          <w:sz w:val="28"/>
          <w:szCs w:val="28"/>
        </w:rPr>
        <w:t xml:space="preserve">Применение  программно-целевого метода в развитии автомобильных дорог общего пользования местного значения </w:t>
      </w:r>
      <w:r w:rsidR="003B430C">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 позволит системно направлять средства на решение неотложных проблем дорожной отрасли в условиях ограниченных финансовых ресурсов.</w:t>
      </w:r>
    </w:p>
    <w:p w:rsidR="000D58E0" w:rsidRPr="00404AE9" w:rsidRDefault="000D58E0" w:rsidP="00C91ABE">
      <w:pPr>
        <w:spacing w:line="240" w:lineRule="auto"/>
        <w:rPr>
          <w:rFonts w:ascii="Times New Roman" w:hAnsi="Times New Roman"/>
          <w:sz w:val="28"/>
          <w:szCs w:val="28"/>
        </w:rPr>
      </w:pPr>
      <w:r w:rsidRPr="00404AE9">
        <w:rPr>
          <w:rFonts w:ascii="Times New Roman" w:hAnsi="Times New Roman"/>
          <w:sz w:val="28"/>
          <w:szCs w:val="28"/>
        </w:rPr>
        <w:t>Реализация комплекса программных мероприятий сопряжена следующими рисками:</w:t>
      </w:r>
    </w:p>
    <w:p w:rsidR="000D58E0" w:rsidRPr="00404AE9" w:rsidRDefault="000D58E0" w:rsidP="00C91ABE">
      <w:pPr>
        <w:spacing w:line="240" w:lineRule="auto"/>
        <w:rPr>
          <w:rFonts w:ascii="Times New Roman" w:hAnsi="Times New Roman"/>
          <w:sz w:val="28"/>
          <w:szCs w:val="28"/>
        </w:rPr>
      </w:pPr>
      <w:r w:rsidRPr="00404AE9">
        <w:rPr>
          <w:rFonts w:ascii="Times New Roman" w:hAnsi="Times New Roman"/>
          <w:sz w:val="28"/>
          <w:szCs w:val="28"/>
        </w:rPr>
        <w:t xml:space="preserve">- риск ухудшения социально-экономической ситуации в стране, что выразится в снижении темпов роста экономики и уровня инвестиционной </w:t>
      </w:r>
      <w:r w:rsidRPr="00404AE9">
        <w:rPr>
          <w:rFonts w:ascii="Times New Roman" w:hAnsi="Times New Roman"/>
          <w:sz w:val="28"/>
          <w:szCs w:val="28"/>
        </w:rPr>
        <w:lastRenderedPageBreak/>
        <w:t>активности, возникновении бюджетного дефицита, сокращения объемов финансирования дорожной отрасли;</w:t>
      </w:r>
    </w:p>
    <w:p w:rsidR="000D58E0" w:rsidRPr="00404AE9" w:rsidRDefault="000D58E0" w:rsidP="00C91ABE">
      <w:pPr>
        <w:spacing w:line="240" w:lineRule="auto"/>
        <w:rPr>
          <w:rFonts w:ascii="Times New Roman" w:hAnsi="Times New Roman"/>
          <w:sz w:val="28"/>
          <w:szCs w:val="28"/>
        </w:rPr>
      </w:pPr>
      <w:r w:rsidRPr="00404AE9">
        <w:rPr>
          <w:rFonts w:ascii="Times New Roman" w:hAnsi="Times New Roman"/>
          <w:sz w:val="28"/>
          <w:szCs w:val="28"/>
        </w:rPr>
        <w:t>-</w:t>
      </w:r>
      <w:r w:rsidR="003B430C">
        <w:rPr>
          <w:rFonts w:ascii="Times New Roman" w:hAnsi="Times New Roman"/>
          <w:sz w:val="28"/>
          <w:szCs w:val="28"/>
        </w:rPr>
        <w:t xml:space="preserve"> </w:t>
      </w:r>
      <w:r w:rsidRPr="00404AE9">
        <w:rPr>
          <w:rFonts w:ascii="Times New Roman" w:hAnsi="Times New Roman"/>
          <w:sz w:val="28"/>
          <w:szCs w:val="28"/>
        </w:rPr>
        <w:t>риск превышения фактического уровня инфляции по сравнению с прогнозируемым, ускоренный рост цен на строительные материалы, машины, специализированное оборудование, что может привести к увеличению стоимости дорожных работ, снижению объемов строительства, реконструкции, капитального ремонта, ремонта и содержания внутрипоселковых автомобильных дорог общего пользования;</w:t>
      </w:r>
    </w:p>
    <w:p w:rsidR="000D58E0" w:rsidRPr="00404AE9" w:rsidRDefault="000D58E0" w:rsidP="00C91ABE">
      <w:pPr>
        <w:spacing w:line="240" w:lineRule="auto"/>
        <w:rPr>
          <w:rFonts w:ascii="Times New Roman" w:hAnsi="Times New Roman"/>
          <w:sz w:val="28"/>
          <w:szCs w:val="28"/>
        </w:rPr>
      </w:pPr>
      <w:r w:rsidRPr="00404AE9">
        <w:rPr>
          <w:rFonts w:ascii="Times New Roman" w:hAnsi="Times New Roman"/>
          <w:sz w:val="28"/>
          <w:szCs w:val="28"/>
        </w:rPr>
        <w:t>-</w:t>
      </w:r>
      <w:r w:rsidR="003B430C">
        <w:rPr>
          <w:rFonts w:ascii="Times New Roman" w:hAnsi="Times New Roman"/>
          <w:sz w:val="28"/>
          <w:szCs w:val="28"/>
        </w:rPr>
        <w:t xml:space="preserve"> </w:t>
      </w:r>
      <w:r w:rsidRPr="00404AE9">
        <w:rPr>
          <w:rFonts w:ascii="Times New Roman" w:hAnsi="Times New Roman"/>
          <w:sz w:val="28"/>
          <w:szCs w:val="28"/>
        </w:rPr>
        <w:t>риск задержки завершения перехода на финансирование работ по содержанию, ремонту и капитальному ремонту автомобильных дорог общего пользования местного значения в соответствии с нормативами денежных затрат, что не позволит в период реализации Программы существенно сократить накопленное в предыдущий период отставание в выполнении ремонтных работ на сети автомобильных дорог общего пользования и достичь запланированных в Программе величин показателей.</w:t>
      </w:r>
    </w:p>
    <w:p w:rsidR="000D58E0" w:rsidRPr="00404AE9" w:rsidRDefault="000D58E0" w:rsidP="00836BCA">
      <w:pPr>
        <w:spacing w:line="240" w:lineRule="auto"/>
        <w:rPr>
          <w:rFonts w:ascii="Times New Roman" w:hAnsi="Times New Roman"/>
          <w:sz w:val="28"/>
          <w:szCs w:val="28"/>
        </w:rPr>
      </w:pPr>
      <w:r w:rsidRPr="00404AE9">
        <w:rPr>
          <w:rFonts w:ascii="Times New Roman" w:hAnsi="Times New Roman"/>
          <w:sz w:val="28"/>
          <w:szCs w:val="28"/>
        </w:rPr>
        <w:t xml:space="preserve">Предоставление и расходование средств осуществляется на основании соглашения о принятии </w:t>
      </w:r>
      <w:r w:rsidR="003B430C">
        <w:rPr>
          <w:rFonts w:ascii="Times New Roman" w:hAnsi="Times New Roman"/>
          <w:sz w:val="28"/>
          <w:szCs w:val="28"/>
        </w:rPr>
        <w:t>Ютановского</w:t>
      </w:r>
      <w:r w:rsidRPr="00404AE9">
        <w:rPr>
          <w:rFonts w:ascii="Times New Roman" w:hAnsi="Times New Roman"/>
          <w:sz w:val="28"/>
          <w:szCs w:val="28"/>
        </w:rPr>
        <w:t xml:space="preserve"> сельским поселением полномочий муниципального района «</w:t>
      </w:r>
      <w:r w:rsidR="003B430C">
        <w:rPr>
          <w:rFonts w:ascii="Times New Roman" w:hAnsi="Times New Roman"/>
          <w:sz w:val="28"/>
          <w:szCs w:val="28"/>
        </w:rPr>
        <w:t>Волоконовский</w:t>
      </w:r>
      <w:r w:rsidRPr="00404AE9">
        <w:rPr>
          <w:rFonts w:ascii="Times New Roman" w:hAnsi="Times New Roman"/>
          <w:sz w:val="28"/>
          <w:szCs w:val="28"/>
        </w:rPr>
        <w:t xml:space="preserve"> район» Белгородской области по дорожной деятельности в отношении автомобильных дорог местного значения в границах населенных пунктов </w:t>
      </w:r>
      <w:r w:rsidR="003B430C">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 на 2017 год и плановый период 2018 и 2019 годов, утвержденного решением земского собрания </w:t>
      </w:r>
      <w:r w:rsidR="003B430C">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 </w:t>
      </w:r>
      <w:r w:rsidRPr="00995492">
        <w:rPr>
          <w:rFonts w:ascii="Times New Roman" w:hAnsi="Times New Roman"/>
          <w:sz w:val="28"/>
          <w:szCs w:val="28"/>
        </w:rPr>
        <w:t xml:space="preserve">от </w:t>
      </w:r>
      <w:r w:rsidR="00995492" w:rsidRPr="00995492">
        <w:rPr>
          <w:rFonts w:ascii="Times New Roman" w:hAnsi="Times New Roman"/>
          <w:sz w:val="28"/>
          <w:szCs w:val="28"/>
        </w:rPr>
        <w:t>28</w:t>
      </w:r>
      <w:r w:rsidRPr="00995492">
        <w:rPr>
          <w:rFonts w:ascii="Times New Roman" w:hAnsi="Times New Roman"/>
          <w:sz w:val="28"/>
          <w:szCs w:val="28"/>
        </w:rPr>
        <w:t>.12.2016 года № 1</w:t>
      </w:r>
      <w:r w:rsidR="00995492" w:rsidRPr="00995492">
        <w:rPr>
          <w:rFonts w:ascii="Times New Roman" w:hAnsi="Times New Roman"/>
          <w:sz w:val="28"/>
          <w:szCs w:val="28"/>
        </w:rPr>
        <w:t>87</w:t>
      </w:r>
      <w:r w:rsidRPr="00995492">
        <w:rPr>
          <w:rFonts w:ascii="Times New Roman" w:hAnsi="Times New Roman"/>
          <w:sz w:val="28"/>
          <w:szCs w:val="28"/>
        </w:rPr>
        <w:t>.</w:t>
      </w:r>
      <w:r w:rsidRPr="00404AE9">
        <w:rPr>
          <w:rFonts w:ascii="Times New Roman" w:hAnsi="Times New Roman"/>
          <w:sz w:val="28"/>
          <w:szCs w:val="28"/>
        </w:rPr>
        <w:t xml:space="preserve"> Соглашением </w:t>
      </w:r>
      <w:r w:rsidR="003B430C">
        <w:rPr>
          <w:rFonts w:ascii="Times New Roman" w:hAnsi="Times New Roman"/>
          <w:sz w:val="28"/>
          <w:szCs w:val="28"/>
        </w:rPr>
        <w:t>Ютановскому</w:t>
      </w:r>
      <w:r w:rsidRPr="00404AE9">
        <w:rPr>
          <w:rFonts w:ascii="Times New Roman" w:hAnsi="Times New Roman"/>
          <w:sz w:val="28"/>
          <w:szCs w:val="28"/>
        </w:rPr>
        <w:t xml:space="preserve"> сельскому поселению переданы </w:t>
      </w:r>
      <w:r>
        <w:rPr>
          <w:rFonts w:ascii="Times New Roman" w:hAnsi="Times New Roman"/>
          <w:sz w:val="28"/>
          <w:szCs w:val="28"/>
        </w:rPr>
        <w:t xml:space="preserve">полномочия </w:t>
      </w:r>
      <w:r w:rsidRPr="00404AE9">
        <w:rPr>
          <w:rFonts w:ascii="Times New Roman" w:hAnsi="Times New Roman"/>
          <w:sz w:val="28"/>
          <w:szCs w:val="28"/>
        </w:rPr>
        <w:t>по дорожной деятельности в отношении автомобильных дорог местного значения в границах населенных пунктов поселения (за исключением капитального ремонта автомобильных дорог общего пользования населенных пунктов).</w:t>
      </w:r>
    </w:p>
    <w:p w:rsidR="000D58E0" w:rsidRPr="00404AE9" w:rsidRDefault="000D58E0" w:rsidP="00C91ABE">
      <w:pPr>
        <w:pStyle w:val="S5"/>
        <w:spacing w:line="240" w:lineRule="auto"/>
        <w:rPr>
          <w:rFonts w:ascii="Times New Roman" w:hAnsi="Times New Roman"/>
          <w:color w:val="FF0000"/>
          <w:sz w:val="28"/>
          <w:szCs w:val="28"/>
        </w:rPr>
      </w:pPr>
    </w:p>
    <w:p w:rsidR="000D58E0" w:rsidRPr="00404AE9" w:rsidRDefault="000D58E0" w:rsidP="00B36DDE">
      <w:pPr>
        <w:pStyle w:val="S5"/>
        <w:spacing w:line="240" w:lineRule="auto"/>
        <w:jc w:val="center"/>
        <w:rPr>
          <w:rFonts w:ascii="Times New Roman" w:hAnsi="Times New Roman"/>
          <w:b/>
          <w:sz w:val="28"/>
          <w:szCs w:val="28"/>
        </w:rPr>
      </w:pPr>
      <w:r w:rsidRPr="00404AE9">
        <w:rPr>
          <w:rFonts w:ascii="Times New Roman" w:hAnsi="Times New Roman"/>
          <w:b/>
          <w:sz w:val="28"/>
          <w:szCs w:val="28"/>
        </w:rPr>
        <w:t xml:space="preserve">Раздел 2. Прогноз транспортного спроса, изменения объемов и характера передвижения населения и перевозок грузов на территории </w:t>
      </w:r>
      <w:r w:rsidR="003B430C" w:rsidRPr="003B430C">
        <w:rPr>
          <w:rFonts w:ascii="Times New Roman" w:hAnsi="Times New Roman"/>
          <w:b/>
          <w:sz w:val="28"/>
          <w:szCs w:val="28"/>
        </w:rPr>
        <w:t>Ютановского</w:t>
      </w:r>
      <w:r w:rsidRPr="00404AE9">
        <w:rPr>
          <w:rFonts w:ascii="Times New Roman" w:hAnsi="Times New Roman"/>
          <w:b/>
          <w:sz w:val="28"/>
          <w:szCs w:val="28"/>
        </w:rPr>
        <w:t xml:space="preserve"> сельского поселения</w:t>
      </w:r>
    </w:p>
    <w:p w:rsidR="000D58E0" w:rsidRPr="00404AE9" w:rsidRDefault="000D58E0" w:rsidP="00B36DDE">
      <w:pPr>
        <w:pStyle w:val="S5"/>
        <w:spacing w:line="240" w:lineRule="auto"/>
        <w:jc w:val="center"/>
        <w:rPr>
          <w:rFonts w:ascii="Times New Roman" w:hAnsi="Times New Roman"/>
          <w:b/>
          <w:sz w:val="28"/>
          <w:szCs w:val="28"/>
        </w:rPr>
      </w:pPr>
    </w:p>
    <w:p w:rsidR="000D58E0" w:rsidRPr="00404AE9" w:rsidRDefault="000D58E0" w:rsidP="00B36DDE">
      <w:pPr>
        <w:pStyle w:val="S5"/>
        <w:spacing w:line="240" w:lineRule="auto"/>
        <w:jc w:val="center"/>
        <w:rPr>
          <w:rFonts w:ascii="Times New Roman" w:hAnsi="Times New Roman"/>
          <w:b/>
          <w:sz w:val="28"/>
          <w:szCs w:val="28"/>
        </w:rPr>
      </w:pPr>
      <w:r w:rsidRPr="00404AE9">
        <w:rPr>
          <w:rFonts w:ascii="Times New Roman" w:hAnsi="Times New Roman"/>
          <w:b/>
          <w:sz w:val="28"/>
          <w:szCs w:val="28"/>
        </w:rPr>
        <w:t>2.1. Прогноз социально-экономического и градостроительного развития поселения</w:t>
      </w:r>
    </w:p>
    <w:p w:rsidR="000D58E0" w:rsidRPr="00995492" w:rsidRDefault="000D58E0" w:rsidP="004B6C2E">
      <w:pPr>
        <w:spacing w:line="240" w:lineRule="auto"/>
        <w:rPr>
          <w:rFonts w:ascii="Times New Roman" w:hAnsi="Times New Roman"/>
          <w:sz w:val="28"/>
          <w:szCs w:val="28"/>
        </w:rPr>
      </w:pPr>
      <w:r w:rsidRPr="00404AE9">
        <w:rPr>
          <w:rFonts w:ascii="Times New Roman" w:hAnsi="Times New Roman"/>
          <w:sz w:val="28"/>
          <w:szCs w:val="28"/>
        </w:rPr>
        <w:t xml:space="preserve">Размеры территорий для нового строительства (размещения жилищного фонда, общественных зданий и сооружений, отдельных коммунальных и промышленных объектов, не требующих устройства санитарно-защитных зон, для устройства путей внутрипоселенческого сообщения и мест общего пользования), определяются в соответствии с правилами и нормами проектирования, установленными </w:t>
      </w:r>
      <w:r w:rsidRPr="00995492">
        <w:rPr>
          <w:rFonts w:ascii="Times New Roman" w:hAnsi="Times New Roman"/>
          <w:sz w:val="28"/>
          <w:szCs w:val="28"/>
        </w:rPr>
        <w:t>в СНиП 2.07.01-89*.</w:t>
      </w:r>
    </w:p>
    <w:p w:rsidR="000D58E0" w:rsidRPr="00404AE9" w:rsidRDefault="000D58E0" w:rsidP="004B6C2E">
      <w:pPr>
        <w:spacing w:line="240" w:lineRule="auto"/>
        <w:rPr>
          <w:rFonts w:ascii="Times New Roman" w:hAnsi="Times New Roman"/>
          <w:sz w:val="28"/>
          <w:szCs w:val="28"/>
        </w:rPr>
      </w:pPr>
      <w:bookmarkStart w:id="1" w:name="_Toc262635715"/>
      <w:r w:rsidRPr="00404AE9">
        <w:rPr>
          <w:rFonts w:ascii="Times New Roman" w:hAnsi="Times New Roman"/>
          <w:sz w:val="28"/>
          <w:szCs w:val="28"/>
        </w:rPr>
        <w:t xml:space="preserve">Согласно прогнозу демографического развития территории, численность населения к основному расчетному сроку достигнет </w:t>
      </w:r>
      <w:r w:rsidR="004F67B7" w:rsidRPr="004F67B7">
        <w:rPr>
          <w:rFonts w:ascii="Times New Roman" w:hAnsi="Times New Roman"/>
          <w:sz w:val="28"/>
          <w:szCs w:val="28"/>
        </w:rPr>
        <w:t>2800</w:t>
      </w:r>
      <w:r w:rsidRPr="004F67B7">
        <w:rPr>
          <w:rFonts w:ascii="Times New Roman" w:hAnsi="Times New Roman"/>
          <w:sz w:val="28"/>
          <w:szCs w:val="28"/>
        </w:rPr>
        <w:t xml:space="preserve"> человек</w:t>
      </w:r>
      <w:bookmarkEnd w:id="1"/>
      <w:r w:rsidRPr="00404AE9">
        <w:rPr>
          <w:rFonts w:ascii="Times New Roman" w:hAnsi="Times New Roman"/>
          <w:sz w:val="28"/>
          <w:szCs w:val="28"/>
        </w:rPr>
        <w:t>, соответственно потребность в количестве имеющихся дорог достаточна.</w:t>
      </w:r>
    </w:p>
    <w:p w:rsidR="000D58E0" w:rsidRPr="004F67B7" w:rsidRDefault="000D58E0" w:rsidP="004B6C2E">
      <w:pPr>
        <w:spacing w:line="240" w:lineRule="auto"/>
        <w:rPr>
          <w:rFonts w:ascii="Times New Roman" w:hAnsi="Times New Roman"/>
          <w:sz w:val="28"/>
          <w:szCs w:val="28"/>
        </w:rPr>
      </w:pPr>
      <w:r w:rsidRPr="00404AE9">
        <w:rPr>
          <w:rFonts w:ascii="Times New Roman" w:hAnsi="Times New Roman"/>
          <w:sz w:val="28"/>
          <w:szCs w:val="28"/>
        </w:rPr>
        <w:lastRenderedPageBreak/>
        <w:t xml:space="preserve">Расчет территории, занимаемой улично - дорожной сетью </w:t>
      </w:r>
      <w:r w:rsidRPr="004F67B7">
        <w:rPr>
          <w:rFonts w:ascii="Times New Roman" w:hAnsi="Times New Roman"/>
          <w:sz w:val="28"/>
          <w:szCs w:val="28"/>
        </w:rPr>
        <w:t>составляет 10-1</w:t>
      </w:r>
      <w:r w:rsidR="004F67B7" w:rsidRPr="004F67B7">
        <w:rPr>
          <w:rFonts w:ascii="Times New Roman" w:hAnsi="Times New Roman"/>
          <w:sz w:val="28"/>
          <w:szCs w:val="28"/>
        </w:rPr>
        <w:t>7</w:t>
      </w:r>
      <w:r w:rsidRPr="004F67B7">
        <w:rPr>
          <w:rFonts w:ascii="Times New Roman" w:hAnsi="Times New Roman"/>
          <w:sz w:val="28"/>
          <w:szCs w:val="28"/>
        </w:rPr>
        <w:t xml:space="preserve">% от жилой застройки, это в среднем </w:t>
      </w:r>
      <w:r w:rsidR="004F67B7" w:rsidRPr="004F67B7">
        <w:rPr>
          <w:rFonts w:ascii="Times New Roman" w:hAnsi="Times New Roman"/>
          <w:sz w:val="28"/>
          <w:szCs w:val="28"/>
        </w:rPr>
        <w:t>20</w:t>
      </w:r>
      <w:r w:rsidRPr="004F67B7">
        <w:rPr>
          <w:rFonts w:ascii="Times New Roman" w:hAnsi="Times New Roman"/>
          <w:sz w:val="28"/>
          <w:szCs w:val="28"/>
        </w:rPr>
        <w:t xml:space="preserve"> га. </w:t>
      </w:r>
    </w:p>
    <w:p w:rsidR="000D58E0" w:rsidRPr="004F67B7" w:rsidRDefault="000D58E0" w:rsidP="004B6C2E">
      <w:pPr>
        <w:spacing w:line="240" w:lineRule="auto"/>
        <w:rPr>
          <w:rFonts w:ascii="Times New Roman" w:hAnsi="Times New Roman"/>
          <w:sz w:val="28"/>
          <w:szCs w:val="28"/>
        </w:rPr>
      </w:pPr>
      <w:r w:rsidRPr="00404AE9">
        <w:rPr>
          <w:rFonts w:ascii="Times New Roman" w:hAnsi="Times New Roman"/>
          <w:sz w:val="28"/>
          <w:szCs w:val="28"/>
        </w:rPr>
        <w:t xml:space="preserve">Расчет ландшафтно-рекреационных территорий производится согласно нормам </w:t>
      </w:r>
      <w:r w:rsidRPr="00995492">
        <w:rPr>
          <w:rFonts w:ascii="Times New Roman" w:hAnsi="Times New Roman"/>
          <w:sz w:val="28"/>
          <w:szCs w:val="28"/>
        </w:rPr>
        <w:t>СНиП 2.07.01.-89*.</w:t>
      </w:r>
      <w:r w:rsidRPr="00404AE9">
        <w:rPr>
          <w:rFonts w:ascii="Times New Roman" w:hAnsi="Times New Roman"/>
          <w:sz w:val="28"/>
          <w:szCs w:val="28"/>
        </w:rPr>
        <w:t xml:space="preserve"> Площадь озелененных территорий для сельских поселений рассчитывается, исходя из норматива </w:t>
      </w:r>
      <w:r w:rsidRPr="00995492">
        <w:rPr>
          <w:rFonts w:ascii="Times New Roman" w:hAnsi="Times New Roman"/>
          <w:sz w:val="28"/>
          <w:szCs w:val="28"/>
        </w:rPr>
        <w:t>12 м</w:t>
      </w:r>
      <w:r w:rsidRPr="00995492">
        <w:rPr>
          <w:rFonts w:ascii="Times New Roman" w:hAnsi="Times New Roman"/>
          <w:sz w:val="28"/>
          <w:szCs w:val="28"/>
          <w:vertAlign w:val="superscript"/>
        </w:rPr>
        <w:t>2</w:t>
      </w:r>
      <w:r w:rsidRPr="00995492">
        <w:rPr>
          <w:rFonts w:ascii="Times New Roman" w:hAnsi="Times New Roman"/>
          <w:sz w:val="28"/>
          <w:szCs w:val="28"/>
        </w:rPr>
        <w:t>/чел.</w:t>
      </w:r>
      <w:r w:rsidRPr="00404AE9">
        <w:rPr>
          <w:rFonts w:ascii="Times New Roman" w:hAnsi="Times New Roman"/>
          <w:sz w:val="28"/>
          <w:szCs w:val="28"/>
        </w:rPr>
        <w:t xml:space="preserve"> Площадь озелененных территорий на расчетный срок для </w:t>
      </w:r>
      <w:r w:rsidR="00F0503A">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 составляет </w:t>
      </w:r>
      <w:r w:rsidR="004F67B7" w:rsidRPr="004F67B7">
        <w:rPr>
          <w:rFonts w:ascii="Times New Roman" w:hAnsi="Times New Roman"/>
          <w:sz w:val="28"/>
          <w:szCs w:val="28"/>
        </w:rPr>
        <w:t>6,29</w:t>
      </w:r>
      <w:r w:rsidRPr="004F67B7">
        <w:rPr>
          <w:rFonts w:ascii="Times New Roman" w:hAnsi="Times New Roman"/>
          <w:sz w:val="28"/>
          <w:szCs w:val="28"/>
        </w:rPr>
        <w:t xml:space="preserve"> га.</w:t>
      </w:r>
    </w:p>
    <w:p w:rsidR="000D58E0" w:rsidRPr="00404AE9" w:rsidRDefault="000D58E0" w:rsidP="004B6C2E">
      <w:pPr>
        <w:pStyle w:val="S5"/>
        <w:spacing w:line="240" w:lineRule="auto"/>
        <w:rPr>
          <w:rFonts w:ascii="Times New Roman" w:hAnsi="Times New Roman"/>
          <w:color w:val="FF0000"/>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2.2. Прогноз транспортного спроса поселения, объемов и характера передвижения населения и перевозок грузов по видам транспорта, имеющегося на территории поселения</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С ростом промышленного производства и повышением жизненного уровня ускоренно растут мобильность и подвижность населения, объемы и дальность перевозок, в значительной мере определяющие социально-экономическое развитие общества. Мобильность товаров, подвижность населения во многом определяют эффективность экономической системы и социальные условия жизни населения. Потребность человека в передвижении во многом определяется:</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 уровнем развития общества;</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 социальной структурой;</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 укладом жизни;</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 характером расселения по территории поселения;</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 свободным временем и реальными доходами населения;</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 культурно-бытовыми потребностями;</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 концентрацией мест жительства и мест работы;</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 ростом поселения и др.</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Передвижения человека могут быть пешеходными и транспортными (на индивидуальном или общественном транспорте). Любые передвижения осуществляются в соответствии с определенной целью: трудовые, учебные</w:t>
      </w:r>
      <w:r w:rsidR="004F67B7">
        <w:rPr>
          <w:rFonts w:ascii="Times New Roman" w:hAnsi="Times New Roman"/>
          <w:sz w:val="28"/>
          <w:szCs w:val="28"/>
        </w:rPr>
        <w:t>, культурно-бытовые, служебные.</w:t>
      </w:r>
    </w:p>
    <w:p w:rsidR="000D58E0" w:rsidRPr="004F67B7"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 xml:space="preserve">Трудовые − поездки на работу, с работы. Эти передвижения наиболее устойчивые и </w:t>
      </w:r>
      <w:r w:rsidRPr="004F67B7">
        <w:rPr>
          <w:rFonts w:ascii="Times New Roman" w:hAnsi="Times New Roman"/>
          <w:sz w:val="28"/>
          <w:szCs w:val="28"/>
        </w:rPr>
        <w:t xml:space="preserve">составляют 50−60%. </w:t>
      </w:r>
    </w:p>
    <w:p w:rsidR="000D58E0" w:rsidRPr="004F67B7"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 xml:space="preserve">Учебные − поездки учащихся, студентов в учебные заведения и обратно. Доля передвижений, в соответствии с этой целью, составляет </w:t>
      </w:r>
      <w:r w:rsidRPr="004F67B7">
        <w:rPr>
          <w:rFonts w:ascii="Times New Roman" w:hAnsi="Times New Roman"/>
          <w:sz w:val="28"/>
          <w:szCs w:val="28"/>
        </w:rPr>
        <w:t>15−25%.</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Культурно-бытовые − поездки по различным личным и бытовым нуждам, являющиеся эпизодическими и зависящие от доходов, социального статуса, рода занятий, возраста и др.</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Служебные − поездки в рабочее время при производственной необходимости или выполнении служебных обязанностей.</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 xml:space="preserve">Выбор способа передвижения, вида транспорта и степени их использования зависят от ряда факторов: социальные (социальный статус, семейное положение, принадлежность к референтной группе), личностные (возраст, этап жизненного цикла семьи, род занятий, экономическое </w:t>
      </w:r>
      <w:r w:rsidRPr="00404AE9">
        <w:rPr>
          <w:rFonts w:ascii="Times New Roman" w:hAnsi="Times New Roman"/>
          <w:sz w:val="28"/>
          <w:szCs w:val="28"/>
        </w:rPr>
        <w:lastRenderedPageBreak/>
        <w:t>положение, образ жизни, представление о себе), культурные (культура, субкультура, принадлежность к социальному классу), психологические (мотивация), состояние развития транспортной системы, качество транспортного обслуживания территории, уровень автомобилизации, расстояние передвижения и др.</w:t>
      </w:r>
    </w:p>
    <w:p w:rsidR="000D58E0" w:rsidRPr="00404AE9" w:rsidRDefault="000D58E0" w:rsidP="004957CB">
      <w:pPr>
        <w:spacing w:line="240" w:lineRule="auto"/>
        <w:jc w:val="right"/>
        <w:rPr>
          <w:rFonts w:ascii="Times New Roman" w:hAnsi="Times New Roman"/>
          <w:sz w:val="28"/>
          <w:szCs w:val="28"/>
        </w:rPr>
      </w:pPr>
      <w:r w:rsidRPr="00404AE9">
        <w:rPr>
          <w:rFonts w:ascii="Times New Roman" w:hAnsi="Times New Roman"/>
          <w:sz w:val="28"/>
          <w:szCs w:val="28"/>
        </w:rPr>
        <w:t>Таблица 2.</w:t>
      </w:r>
    </w:p>
    <w:p w:rsidR="000D58E0" w:rsidRPr="00404AE9" w:rsidRDefault="000D58E0" w:rsidP="004957CB">
      <w:pPr>
        <w:spacing w:line="240" w:lineRule="auto"/>
        <w:jc w:val="center"/>
        <w:rPr>
          <w:rFonts w:ascii="Times New Roman" w:hAnsi="Times New Roman"/>
          <w:sz w:val="28"/>
          <w:szCs w:val="28"/>
        </w:rPr>
      </w:pPr>
      <w:r w:rsidRPr="00404AE9">
        <w:rPr>
          <w:rFonts w:ascii="Times New Roman" w:hAnsi="Times New Roman"/>
          <w:sz w:val="28"/>
          <w:szCs w:val="28"/>
        </w:rPr>
        <w:t>Прогноз транспортного спроса сельского поселения</w:t>
      </w:r>
    </w:p>
    <w:tbl>
      <w:tblPr>
        <w:tblW w:w="5075" w:type="pct"/>
        <w:tblLayout w:type="fixed"/>
        <w:tblLook w:val="00A0" w:firstRow="1" w:lastRow="0" w:firstColumn="1" w:lastColumn="0" w:noHBand="0" w:noVBand="0"/>
      </w:tblPr>
      <w:tblGrid>
        <w:gridCol w:w="547"/>
        <w:gridCol w:w="3247"/>
        <w:gridCol w:w="1271"/>
        <w:gridCol w:w="706"/>
        <w:gridCol w:w="706"/>
        <w:gridCol w:w="708"/>
        <w:gridCol w:w="706"/>
        <w:gridCol w:w="708"/>
        <w:gridCol w:w="698"/>
        <w:gridCol w:w="708"/>
      </w:tblGrid>
      <w:tr w:rsidR="000D58E0" w:rsidRPr="00404AE9" w:rsidTr="00E911D5">
        <w:trPr>
          <w:cantSplit/>
          <w:trHeight w:val="1177"/>
        </w:trPr>
        <w:tc>
          <w:tcPr>
            <w:tcW w:w="273" w:type="pct"/>
            <w:tcBorders>
              <w:top w:val="single" w:sz="4" w:space="0" w:color="auto"/>
              <w:left w:val="single" w:sz="4" w:space="0" w:color="auto"/>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b/>
                <w:sz w:val="28"/>
                <w:szCs w:val="28"/>
              </w:rPr>
            </w:pPr>
            <w:r w:rsidRPr="00404AE9">
              <w:rPr>
                <w:rFonts w:ascii="Times New Roman" w:hAnsi="Times New Roman"/>
                <w:b/>
                <w:sz w:val="28"/>
                <w:szCs w:val="28"/>
              </w:rPr>
              <w:t>№ п/п</w:t>
            </w:r>
          </w:p>
        </w:tc>
        <w:tc>
          <w:tcPr>
            <w:tcW w:w="1622" w:type="pct"/>
            <w:tcBorders>
              <w:top w:val="single" w:sz="4" w:space="0" w:color="auto"/>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b/>
                <w:sz w:val="28"/>
                <w:szCs w:val="28"/>
              </w:rPr>
            </w:pPr>
            <w:r w:rsidRPr="00404AE9">
              <w:rPr>
                <w:rFonts w:ascii="Times New Roman" w:hAnsi="Times New Roman"/>
                <w:b/>
                <w:sz w:val="28"/>
                <w:szCs w:val="28"/>
              </w:rPr>
              <w:t>Показатели</w:t>
            </w:r>
          </w:p>
        </w:tc>
        <w:tc>
          <w:tcPr>
            <w:tcW w:w="635" w:type="pct"/>
            <w:tcBorders>
              <w:top w:val="single" w:sz="4" w:space="0" w:color="auto"/>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b/>
                <w:sz w:val="28"/>
                <w:szCs w:val="28"/>
              </w:rPr>
            </w:pPr>
            <w:r w:rsidRPr="00404AE9">
              <w:rPr>
                <w:rFonts w:ascii="Times New Roman" w:hAnsi="Times New Roman"/>
                <w:b/>
                <w:sz w:val="28"/>
                <w:szCs w:val="28"/>
              </w:rPr>
              <w:t>Единица измерения</w:t>
            </w:r>
          </w:p>
        </w:tc>
        <w:tc>
          <w:tcPr>
            <w:tcW w:w="353"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2F4CF0">
            <w:pPr>
              <w:pStyle w:val="af3"/>
              <w:spacing w:after="120"/>
              <w:rPr>
                <w:rFonts w:ascii="Times New Roman" w:hAnsi="Times New Roman"/>
                <w:b/>
                <w:sz w:val="28"/>
                <w:szCs w:val="28"/>
              </w:rPr>
            </w:pPr>
            <w:r w:rsidRPr="00404AE9">
              <w:rPr>
                <w:rFonts w:ascii="Times New Roman" w:hAnsi="Times New Roman"/>
                <w:b/>
                <w:sz w:val="28"/>
                <w:szCs w:val="28"/>
              </w:rPr>
              <w:t>2017</w:t>
            </w:r>
          </w:p>
        </w:tc>
        <w:tc>
          <w:tcPr>
            <w:tcW w:w="353"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2F4CF0">
            <w:pPr>
              <w:pStyle w:val="af3"/>
              <w:spacing w:after="120"/>
              <w:rPr>
                <w:rFonts w:ascii="Times New Roman" w:hAnsi="Times New Roman"/>
                <w:b/>
                <w:sz w:val="28"/>
                <w:szCs w:val="28"/>
              </w:rPr>
            </w:pPr>
            <w:r w:rsidRPr="00404AE9">
              <w:rPr>
                <w:rFonts w:ascii="Times New Roman" w:hAnsi="Times New Roman"/>
                <w:b/>
                <w:sz w:val="28"/>
                <w:szCs w:val="28"/>
              </w:rPr>
              <w:t>2018</w:t>
            </w:r>
          </w:p>
        </w:tc>
        <w:tc>
          <w:tcPr>
            <w:tcW w:w="354"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2F4CF0">
            <w:pPr>
              <w:pStyle w:val="af3"/>
              <w:spacing w:after="120"/>
              <w:rPr>
                <w:rFonts w:ascii="Times New Roman" w:hAnsi="Times New Roman"/>
                <w:b/>
                <w:sz w:val="28"/>
                <w:szCs w:val="28"/>
              </w:rPr>
            </w:pPr>
            <w:r w:rsidRPr="00404AE9">
              <w:rPr>
                <w:rFonts w:ascii="Times New Roman" w:hAnsi="Times New Roman"/>
                <w:b/>
                <w:sz w:val="28"/>
                <w:szCs w:val="28"/>
              </w:rPr>
              <w:t>2019</w:t>
            </w:r>
          </w:p>
        </w:tc>
        <w:tc>
          <w:tcPr>
            <w:tcW w:w="353"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2F4CF0">
            <w:pPr>
              <w:pStyle w:val="af3"/>
              <w:spacing w:after="120"/>
              <w:rPr>
                <w:rFonts w:ascii="Times New Roman" w:hAnsi="Times New Roman"/>
                <w:b/>
                <w:sz w:val="28"/>
                <w:szCs w:val="28"/>
              </w:rPr>
            </w:pPr>
            <w:r w:rsidRPr="00404AE9">
              <w:rPr>
                <w:rFonts w:ascii="Times New Roman" w:hAnsi="Times New Roman"/>
                <w:b/>
                <w:sz w:val="28"/>
                <w:szCs w:val="28"/>
              </w:rPr>
              <w:t>2020</w:t>
            </w:r>
          </w:p>
        </w:tc>
        <w:tc>
          <w:tcPr>
            <w:tcW w:w="354"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2F4CF0">
            <w:pPr>
              <w:pStyle w:val="af3"/>
              <w:spacing w:after="120"/>
              <w:rPr>
                <w:rFonts w:ascii="Times New Roman" w:hAnsi="Times New Roman"/>
                <w:b/>
                <w:sz w:val="28"/>
                <w:szCs w:val="28"/>
              </w:rPr>
            </w:pPr>
            <w:r w:rsidRPr="00404AE9">
              <w:rPr>
                <w:rFonts w:ascii="Times New Roman" w:hAnsi="Times New Roman"/>
                <w:b/>
                <w:sz w:val="28"/>
                <w:szCs w:val="28"/>
              </w:rPr>
              <w:t>2021</w:t>
            </w:r>
          </w:p>
        </w:tc>
        <w:tc>
          <w:tcPr>
            <w:tcW w:w="349"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245758">
            <w:pPr>
              <w:pStyle w:val="af3"/>
              <w:spacing w:after="120"/>
              <w:rPr>
                <w:rFonts w:ascii="Times New Roman" w:hAnsi="Times New Roman"/>
                <w:b/>
                <w:sz w:val="28"/>
                <w:szCs w:val="28"/>
              </w:rPr>
            </w:pPr>
            <w:r w:rsidRPr="00404AE9">
              <w:rPr>
                <w:rFonts w:ascii="Times New Roman" w:hAnsi="Times New Roman"/>
                <w:b/>
                <w:sz w:val="28"/>
                <w:szCs w:val="28"/>
              </w:rPr>
              <w:t>2022</w:t>
            </w:r>
          </w:p>
        </w:tc>
        <w:tc>
          <w:tcPr>
            <w:tcW w:w="355"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245758">
            <w:pPr>
              <w:pStyle w:val="af3"/>
              <w:spacing w:after="120"/>
              <w:rPr>
                <w:rFonts w:ascii="Times New Roman" w:hAnsi="Times New Roman"/>
                <w:b/>
                <w:sz w:val="28"/>
                <w:szCs w:val="28"/>
              </w:rPr>
            </w:pPr>
            <w:r w:rsidRPr="00404AE9">
              <w:rPr>
                <w:rFonts w:ascii="Times New Roman" w:hAnsi="Times New Roman"/>
                <w:b/>
                <w:sz w:val="28"/>
                <w:szCs w:val="28"/>
              </w:rPr>
              <w:t>2022-2029</w:t>
            </w:r>
          </w:p>
        </w:tc>
      </w:tr>
      <w:tr w:rsidR="000D58E0" w:rsidRPr="00404AE9" w:rsidTr="004957CB">
        <w:trPr>
          <w:cantSplit/>
          <w:trHeight w:val="381"/>
        </w:trPr>
        <w:tc>
          <w:tcPr>
            <w:tcW w:w="5000" w:type="pct"/>
            <w:gridSpan w:val="10"/>
            <w:tcBorders>
              <w:top w:val="single" w:sz="4" w:space="0" w:color="auto"/>
              <w:left w:val="single" w:sz="4" w:space="0" w:color="auto"/>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Прогноз транспортного спроса поселения, объемов и характера передвижения населения и перевозок грузов на территории поселения</w:t>
            </w:r>
          </w:p>
        </w:tc>
      </w:tr>
      <w:tr w:rsidR="000D58E0" w:rsidRPr="00404AE9" w:rsidTr="00E911D5">
        <w:trPr>
          <w:cantSplit/>
        </w:trPr>
        <w:tc>
          <w:tcPr>
            <w:tcW w:w="273" w:type="pct"/>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1.1</w:t>
            </w:r>
          </w:p>
        </w:tc>
        <w:tc>
          <w:tcPr>
            <w:tcW w:w="1622"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Объем грузоперевозок</w:t>
            </w:r>
          </w:p>
        </w:tc>
        <w:tc>
          <w:tcPr>
            <w:tcW w:w="635"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тонн</w:t>
            </w:r>
          </w:p>
        </w:tc>
        <w:tc>
          <w:tcPr>
            <w:tcW w:w="353"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3"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4"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3"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4"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49"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5"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r>
      <w:tr w:rsidR="000D58E0" w:rsidRPr="00404AE9" w:rsidTr="00E911D5">
        <w:trPr>
          <w:cantSplit/>
        </w:trPr>
        <w:tc>
          <w:tcPr>
            <w:tcW w:w="273" w:type="pct"/>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1.2</w:t>
            </w:r>
          </w:p>
        </w:tc>
        <w:tc>
          <w:tcPr>
            <w:tcW w:w="1622"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Объем пассажироперевозок</w:t>
            </w:r>
          </w:p>
        </w:tc>
        <w:tc>
          <w:tcPr>
            <w:tcW w:w="635"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чел</w:t>
            </w:r>
          </w:p>
        </w:tc>
        <w:tc>
          <w:tcPr>
            <w:tcW w:w="353"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3"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4"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3"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4"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49"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5"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r>
      <w:tr w:rsidR="000D58E0" w:rsidRPr="00404AE9" w:rsidTr="004957CB">
        <w:trPr>
          <w:cantSplit/>
        </w:trPr>
        <w:tc>
          <w:tcPr>
            <w:tcW w:w="5000" w:type="pct"/>
            <w:gridSpan w:val="10"/>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Прогноз развития транспортной инфраструктуры по видам транспорта (объем грузоперевозок)</w:t>
            </w:r>
          </w:p>
        </w:tc>
      </w:tr>
      <w:tr w:rsidR="000D58E0" w:rsidRPr="00404AE9" w:rsidTr="00E911D5">
        <w:trPr>
          <w:cantSplit/>
        </w:trPr>
        <w:tc>
          <w:tcPr>
            <w:tcW w:w="273" w:type="pct"/>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2.1</w:t>
            </w:r>
          </w:p>
        </w:tc>
        <w:tc>
          <w:tcPr>
            <w:tcW w:w="1622"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воздушный транспорт</w:t>
            </w:r>
          </w:p>
        </w:tc>
        <w:tc>
          <w:tcPr>
            <w:tcW w:w="635"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тонн</w:t>
            </w:r>
          </w:p>
        </w:tc>
        <w:tc>
          <w:tcPr>
            <w:tcW w:w="353"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3"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4"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3"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4"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49"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5"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r>
      <w:tr w:rsidR="000D58E0" w:rsidRPr="00404AE9" w:rsidTr="00E911D5">
        <w:trPr>
          <w:cantSplit/>
        </w:trPr>
        <w:tc>
          <w:tcPr>
            <w:tcW w:w="273" w:type="pct"/>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2.2</w:t>
            </w:r>
          </w:p>
        </w:tc>
        <w:tc>
          <w:tcPr>
            <w:tcW w:w="1622"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водный транспорт</w:t>
            </w:r>
          </w:p>
        </w:tc>
        <w:tc>
          <w:tcPr>
            <w:tcW w:w="635"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тонн</w:t>
            </w:r>
          </w:p>
        </w:tc>
        <w:tc>
          <w:tcPr>
            <w:tcW w:w="353"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3"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4"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3"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4"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49"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5"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r>
      <w:tr w:rsidR="000D58E0" w:rsidRPr="00404AE9" w:rsidTr="00E911D5">
        <w:trPr>
          <w:cantSplit/>
        </w:trPr>
        <w:tc>
          <w:tcPr>
            <w:tcW w:w="273" w:type="pct"/>
            <w:tcBorders>
              <w:top w:val="nil"/>
              <w:left w:val="single" w:sz="4" w:space="0" w:color="auto"/>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2.3</w:t>
            </w:r>
          </w:p>
        </w:tc>
        <w:tc>
          <w:tcPr>
            <w:tcW w:w="1622"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железнодорожный транспорт</w:t>
            </w:r>
          </w:p>
        </w:tc>
        <w:tc>
          <w:tcPr>
            <w:tcW w:w="635"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тонн</w:t>
            </w:r>
          </w:p>
        </w:tc>
        <w:tc>
          <w:tcPr>
            <w:tcW w:w="353"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3"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4"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3" w:type="pct"/>
            <w:tcBorders>
              <w:top w:val="nil"/>
              <w:left w:val="nil"/>
              <w:bottom w:val="single" w:sz="4" w:space="0" w:color="auto"/>
              <w:right w:val="single" w:sz="4" w:space="0" w:color="auto"/>
            </w:tcBorders>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4" w:type="pct"/>
            <w:tcBorders>
              <w:top w:val="nil"/>
              <w:left w:val="nil"/>
              <w:bottom w:val="single" w:sz="4" w:space="0" w:color="auto"/>
              <w:right w:val="single" w:sz="4" w:space="0" w:color="auto"/>
            </w:tcBorders>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49" w:type="pct"/>
            <w:tcBorders>
              <w:top w:val="nil"/>
              <w:left w:val="nil"/>
              <w:bottom w:val="single" w:sz="4" w:space="0" w:color="auto"/>
              <w:right w:val="single" w:sz="4" w:space="0" w:color="auto"/>
            </w:tcBorders>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5" w:type="pct"/>
            <w:tcBorders>
              <w:top w:val="nil"/>
              <w:left w:val="nil"/>
              <w:bottom w:val="single" w:sz="4" w:space="0" w:color="auto"/>
              <w:right w:val="single" w:sz="4" w:space="0" w:color="auto"/>
            </w:tcBorders>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r>
      <w:tr w:rsidR="000D58E0" w:rsidRPr="00404AE9" w:rsidTr="00E911D5">
        <w:trPr>
          <w:cantSplit/>
        </w:trPr>
        <w:tc>
          <w:tcPr>
            <w:tcW w:w="273" w:type="pct"/>
            <w:tcBorders>
              <w:top w:val="nil"/>
              <w:left w:val="single" w:sz="4" w:space="0" w:color="auto"/>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2.4</w:t>
            </w:r>
          </w:p>
        </w:tc>
        <w:tc>
          <w:tcPr>
            <w:tcW w:w="1622"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автотранспорт</w:t>
            </w:r>
          </w:p>
        </w:tc>
        <w:tc>
          <w:tcPr>
            <w:tcW w:w="635"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тонн</w:t>
            </w:r>
          </w:p>
        </w:tc>
        <w:tc>
          <w:tcPr>
            <w:tcW w:w="353"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3"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4"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3" w:type="pct"/>
            <w:tcBorders>
              <w:top w:val="nil"/>
              <w:left w:val="nil"/>
              <w:bottom w:val="single" w:sz="4" w:space="0" w:color="auto"/>
              <w:right w:val="single" w:sz="4" w:space="0" w:color="auto"/>
            </w:tcBorders>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4" w:type="pct"/>
            <w:tcBorders>
              <w:top w:val="nil"/>
              <w:left w:val="nil"/>
              <w:bottom w:val="single" w:sz="4" w:space="0" w:color="auto"/>
              <w:right w:val="single" w:sz="4" w:space="0" w:color="auto"/>
            </w:tcBorders>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49" w:type="pct"/>
            <w:tcBorders>
              <w:top w:val="nil"/>
              <w:left w:val="nil"/>
              <w:bottom w:val="single" w:sz="4" w:space="0" w:color="auto"/>
              <w:right w:val="single" w:sz="4" w:space="0" w:color="auto"/>
            </w:tcBorders>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5" w:type="pct"/>
            <w:tcBorders>
              <w:top w:val="nil"/>
              <w:left w:val="nil"/>
              <w:bottom w:val="single" w:sz="4" w:space="0" w:color="auto"/>
              <w:right w:val="single" w:sz="4" w:space="0" w:color="auto"/>
            </w:tcBorders>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r>
      <w:tr w:rsidR="000D58E0" w:rsidRPr="00404AE9" w:rsidTr="004957CB">
        <w:trPr>
          <w:cantSplit/>
        </w:trPr>
        <w:tc>
          <w:tcPr>
            <w:tcW w:w="5000" w:type="pct"/>
            <w:gridSpan w:val="10"/>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Прогноз развития дорожной сети поселения</w:t>
            </w:r>
          </w:p>
        </w:tc>
      </w:tr>
      <w:tr w:rsidR="00E911D5" w:rsidRPr="00404AE9" w:rsidTr="00E911D5">
        <w:trPr>
          <w:cantSplit/>
          <w:trHeight w:val="1134"/>
        </w:trPr>
        <w:tc>
          <w:tcPr>
            <w:tcW w:w="273" w:type="pct"/>
            <w:tcBorders>
              <w:top w:val="nil"/>
              <w:left w:val="single" w:sz="4" w:space="0" w:color="auto"/>
              <w:bottom w:val="single" w:sz="4" w:space="0" w:color="auto"/>
              <w:right w:val="single" w:sz="4" w:space="0" w:color="auto"/>
            </w:tcBorders>
            <w:shd w:val="clear" w:color="000000" w:fill="FFFFFF"/>
            <w:vAlign w:val="center"/>
          </w:tcPr>
          <w:p w:rsidR="00E911D5" w:rsidRPr="00404AE9" w:rsidRDefault="00E911D5" w:rsidP="004957CB">
            <w:pPr>
              <w:pStyle w:val="af3"/>
              <w:spacing w:after="120"/>
              <w:rPr>
                <w:rFonts w:ascii="Times New Roman" w:hAnsi="Times New Roman"/>
                <w:sz w:val="28"/>
                <w:szCs w:val="28"/>
              </w:rPr>
            </w:pPr>
            <w:r w:rsidRPr="00404AE9">
              <w:rPr>
                <w:rFonts w:ascii="Times New Roman" w:hAnsi="Times New Roman"/>
                <w:sz w:val="28"/>
                <w:szCs w:val="28"/>
              </w:rPr>
              <w:t>3.1</w:t>
            </w:r>
          </w:p>
        </w:tc>
        <w:tc>
          <w:tcPr>
            <w:tcW w:w="1622" w:type="pct"/>
            <w:tcBorders>
              <w:top w:val="nil"/>
              <w:left w:val="nil"/>
              <w:bottom w:val="single" w:sz="4" w:space="0" w:color="auto"/>
              <w:right w:val="single" w:sz="4" w:space="0" w:color="auto"/>
            </w:tcBorders>
            <w:shd w:val="clear" w:color="000000" w:fill="FFFFFF"/>
            <w:vAlign w:val="center"/>
          </w:tcPr>
          <w:p w:rsidR="00E911D5" w:rsidRPr="00404AE9" w:rsidRDefault="00E911D5" w:rsidP="004957CB">
            <w:pPr>
              <w:pStyle w:val="af3"/>
              <w:spacing w:after="120"/>
              <w:rPr>
                <w:rFonts w:ascii="Times New Roman" w:hAnsi="Times New Roman"/>
                <w:sz w:val="28"/>
                <w:szCs w:val="28"/>
              </w:rPr>
            </w:pPr>
            <w:r w:rsidRPr="00404AE9">
              <w:rPr>
                <w:rFonts w:ascii="Times New Roman" w:hAnsi="Times New Roman"/>
                <w:sz w:val="28"/>
                <w:szCs w:val="28"/>
              </w:rPr>
              <w:t>протяженность дорожной сети</w:t>
            </w:r>
          </w:p>
        </w:tc>
        <w:tc>
          <w:tcPr>
            <w:tcW w:w="635" w:type="pct"/>
            <w:tcBorders>
              <w:top w:val="nil"/>
              <w:left w:val="nil"/>
              <w:bottom w:val="single" w:sz="4" w:space="0" w:color="auto"/>
              <w:right w:val="single" w:sz="4" w:space="0" w:color="auto"/>
            </w:tcBorders>
            <w:shd w:val="clear" w:color="000000" w:fill="FFFFFF"/>
            <w:vAlign w:val="center"/>
          </w:tcPr>
          <w:p w:rsidR="00E911D5" w:rsidRPr="00404AE9" w:rsidRDefault="00E911D5" w:rsidP="004957CB">
            <w:pPr>
              <w:pStyle w:val="af3"/>
              <w:spacing w:after="120"/>
              <w:rPr>
                <w:rFonts w:ascii="Times New Roman" w:hAnsi="Times New Roman"/>
                <w:sz w:val="28"/>
                <w:szCs w:val="28"/>
              </w:rPr>
            </w:pPr>
            <w:r w:rsidRPr="00404AE9">
              <w:rPr>
                <w:rFonts w:ascii="Times New Roman" w:hAnsi="Times New Roman"/>
                <w:sz w:val="28"/>
                <w:szCs w:val="28"/>
              </w:rPr>
              <w:t>км</w:t>
            </w:r>
          </w:p>
        </w:tc>
        <w:tc>
          <w:tcPr>
            <w:tcW w:w="353" w:type="pct"/>
            <w:tcBorders>
              <w:top w:val="nil"/>
              <w:left w:val="nil"/>
              <w:bottom w:val="single" w:sz="4" w:space="0" w:color="auto"/>
              <w:right w:val="single" w:sz="4" w:space="0" w:color="auto"/>
            </w:tcBorders>
            <w:shd w:val="clear" w:color="000000" w:fill="FFFFFF"/>
          </w:tcPr>
          <w:p w:rsidR="00E911D5" w:rsidRPr="00E911D5" w:rsidRDefault="00E911D5">
            <w:pPr>
              <w:rPr>
                <w:rFonts w:ascii="Times New Roman" w:hAnsi="Times New Roman"/>
                <w:sz w:val="28"/>
                <w:szCs w:val="28"/>
              </w:rPr>
            </w:pPr>
            <w:r w:rsidRPr="00E911D5">
              <w:rPr>
                <w:rFonts w:ascii="Times New Roman" w:hAnsi="Times New Roman"/>
                <w:sz w:val="28"/>
                <w:szCs w:val="28"/>
              </w:rPr>
              <w:t>-</w:t>
            </w:r>
            <w:r>
              <w:rPr>
                <w:rFonts w:ascii="Times New Roman" w:hAnsi="Times New Roman"/>
                <w:sz w:val="28"/>
                <w:szCs w:val="28"/>
              </w:rPr>
              <w:t xml:space="preserve">  </w:t>
            </w:r>
            <w:r w:rsidRPr="00E911D5">
              <w:rPr>
                <w:rFonts w:ascii="Times New Roman" w:hAnsi="Times New Roman"/>
                <w:sz w:val="28"/>
                <w:szCs w:val="28"/>
              </w:rPr>
              <w:t>-</w:t>
            </w:r>
          </w:p>
        </w:tc>
        <w:tc>
          <w:tcPr>
            <w:tcW w:w="353" w:type="pct"/>
            <w:tcBorders>
              <w:top w:val="nil"/>
              <w:left w:val="nil"/>
              <w:bottom w:val="single" w:sz="4" w:space="0" w:color="auto"/>
              <w:right w:val="single" w:sz="4" w:space="0" w:color="auto"/>
            </w:tcBorders>
            <w:shd w:val="clear" w:color="000000" w:fill="FFFFFF"/>
          </w:tcPr>
          <w:p w:rsidR="00E911D5" w:rsidRPr="00E911D5" w:rsidRDefault="00E911D5" w:rsidP="00E911D5">
            <w:pPr>
              <w:rPr>
                <w:rFonts w:ascii="Times New Roman" w:hAnsi="Times New Roman"/>
                <w:sz w:val="28"/>
                <w:szCs w:val="28"/>
              </w:rPr>
            </w:pPr>
            <w:r w:rsidRPr="00E911D5">
              <w:rPr>
                <w:rFonts w:ascii="Times New Roman" w:hAnsi="Times New Roman"/>
                <w:sz w:val="28"/>
                <w:szCs w:val="28"/>
              </w:rPr>
              <w:t>20,14</w:t>
            </w:r>
          </w:p>
        </w:tc>
        <w:tc>
          <w:tcPr>
            <w:tcW w:w="354" w:type="pct"/>
            <w:tcBorders>
              <w:top w:val="nil"/>
              <w:left w:val="nil"/>
              <w:bottom w:val="single" w:sz="4" w:space="0" w:color="auto"/>
              <w:right w:val="single" w:sz="4" w:space="0" w:color="auto"/>
            </w:tcBorders>
            <w:shd w:val="clear" w:color="000000" w:fill="FFFFFF"/>
            <w:vAlign w:val="center"/>
          </w:tcPr>
          <w:p w:rsidR="00E911D5" w:rsidRPr="00404AE9" w:rsidRDefault="00E911D5" w:rsidP="0068666F">
            <w:pPr>
              <w:pStyle w:val="af3"/>
              <w:spacing w:after="120"/>
              <w:rPr>
                <w:rFonts w:ascii="Times New Roman" w:hAnsi="Times New Roman"/>
                <w:sz w:val="28"/>
                <w:szCs w:val="28"/>
              </w:rPr>
            </w:pPr>
            <w:r w:rsidRPr="00404AE9">
              <w:rPr>
                <w:rFonts w:ascii="Times New Roman" w:hAnsi="Times New Roman"/>
                <w:sz w:val="28"/>
                <w:szCs w:val="28"/>
              </w:rPr>
              <w:t>-</w:t>
            </w:r>
          </w:p>
        </w:tc>
        <w:tc>
          <w:tcPr>
            <w:tcW w:w="353" w:type="pct"/>
            <w:tcBorders>
              <w:top w:val="nil"/>
              <w:left w:val="nil"/>
              <w:bottom w:val="single" w:sz="4" w:space="0" w:color="auto"/>
              <w:right w:val="single" w:sz="4" w:space="0" w:color="auto"/>
            </w:tcBorders>
            <w:shd w:val="clear" w:color="000000" w:fill="FFFFFF"/>
            <w:noWrap/>
            <w:vAlign w:val="center"/>
          </w:tcPr>
          <w:p w:rsidR="00E911D5" w:rsidRPr="00404AE9" w:rsidRDefault="00E911D5" w:rsidP="0068666F">
            <w:pPr>
              <w:pStyle w:val="af3"/>
              <w:spacing w:after="120"/>
              <w:rPr>
                <w:rFonts w:ascii="Times New Roman" w:hAnsi="Times New Roman"/>
                <w:sz w:val="28"/>
                <w:szCs w:val="28"/>
              </w:rPr>
            </w:pPr>
            <w:r w:rsidRPr="00404AE9">
              <w:rPr>
                <w:rFonts w:ascii="Times New Roman" w:hAnsi="Times New Roman"/>
                <w:sz w:val="28"/>
                <w:szCs w:val="28"/>
              </w:rPr>
              <w:t>-</w:t>
            </w:r>
          </w:p>
        </w:tc>
        <w:tc>
          <w:tcPr>
            <w:tcW w:w="354" w:type="pct"/>
            <w:tcBorders>
              <w:top w:val="nil"/>
              <w:left w:val="nil"/>
              <w:bottom w:val="single" w:sz="4" w:space="0" w:color="auto"/>
              <w:right w:val="single" w:sz="4" w:space="0" w:color="auto"/>
            </w:tcBorders>
            <w:shd w:val="clear" w:color="000000" w:fill="FFFFFF"/>
            <w:noWrap/>
            <w:vAlign w:val="center"/>
          </w:tcPr>
          <w:p w:rsidR="00E911D5" w:rsidRPr="00404AE9" w:rsidRDefault="00E911D5" w:rsidP="0068666F">
            <w:pPr>
              <w:pStyle w:val="af3"/>
              <w:spacing w:after="120"/>
              <w:rPr>
                <w:rFonts w:ascii="Times New Roman" w:hAnsi="Times New Roman"/>
                <w:sz w:val="28"/>
                <w:szCs w:val="28"/>
              </w:rPr>
            </w:pPr>
            <w:r w:rsidRPr="00404AE9">
              <w:rPr>
                <w:rFonts w:ascii="Times New Roman" w:hAnsi="Times New Roman"/>
                <w:sz w:val="28"/>
                <w:szCs w:val="28"/>
              </w:rPr>
              <w:t>-</w:t>
            </w:r>
          </w:p>
        </w:tc>
        <w:tc>
          <w:tcPr>
            <w:tcW w:w="349" w:type="pct"/>
            <w:tcBorders>
              <w:top w:val="nil"/>
              <w:left w:val="nil"/>
              <w:bottom w:val="single" w:sz="4" w:space="0" w:color="auto"/>
              <w:right w:val="single" w:sz="4" w:space="0" w:color="auto"/>
            </w:tcBorders>
            <w:shd w:val="clear" w:color="000000" w:fill="FFFFFF"/>
            <w:noWrap/>
            <w:vAlign w:val="center"/>
          </w:tcPr>
          <w:p w:rsidR="00E911D5" w:rsidRPr="00404AE9" w:rsidRDefault="00E911D5" w:rsidP="0068666F">
            <w:pPr>
              <w:pStyle w:val="af3"/>
              <w:spacing w:after="120"/>
              <w:rPr>
                <w:rFonts w:ascii="Times New Roman" w:hAnsi="Times New Roman"/>
                <w:sz w:val="28"/>
                <w:szCs w:val="28"/>
              </w:rPr>
            </w:pPr>
            <w:r w:rsidRPr="00404AE9">
              <w:rPr>
                <w:rFonts w:ascii="Times New Roman" w:hAnsi="Times New Roman"/>
                <w:sz w:val="28"/>
                <w:szCs w:val="28"/>
              </w:rPr>
              <w:t>-</w:t>
            </w:r>
          </w:p>
        </w:tc>
        <w:tc>
          <w:tcPr>
            <w:tcW w:w="355" w:type="pct"/>
            <w:tcBorders>
              <w:top w:val="nil"/>
              <w:left w:val="nil"/>
              <w:bottom w:val="single" w:sz="4" w:space="0" w:color="auto"/>
              <w:right w:val="single" w:sz="4" w:space="0" w:color="auto"/>
            </w:tcBorders>
            <w:shd w:val="clear" w:color="000000" w:fill="FFFFFF"/>
            <w:noWrap/>
            <w:vAlign w:val="center"/>
          </w:tcPr>
          <w:p w:rsidR="00E911D5" w:rsidRPr="00404AE9" w:rsidRDefault="00E911D5" w:rsidP="0068666F">
            <w:pPr>
              <w:pStyle w:val="af3"/>
              <w:spacing w:after="120"/>
              <w:rPr>
                <w:rFonts w:ascii="Times New Roman" w:hAnsi="Times New Roman"/>
                <w:sz w:val="28"/>
                <w:szCs w:val="28"/>
              </w:rPr>
            </w:pPr>
            <w:r w:rsidRPr="00404AE9">
              <w:rPr>
                <w:rFonts w:ascii="Times New Roman" w:hAnsi="Times New Roman"/>
                <w:sz w:val="28"/>
                <w:szCs w:val="28"/>
              </w:rPr>
              <w:t>-</w:t>
            </w:r>
          </w:p>
        </w:tc>
      </w:tr>
      <w:tr w:rsidR="000D58E0" w:rsidRPr="00404AE9" w:rsidTr="004957CB">
        <w:trPr>
          <w:cantSplit/>
        </w:trPr>
        <w:tc>
          <w:tcPr>
            <w:tcW w:w="5000" w:type="pct"/>
            <w:gridSpan w:val="10"/>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highlight w:val="yellow"/>
              </w:rPr>
            </w:pPr>
            <w:r w:rsidRPr="00404AE9">
              <w:rPr>
                <w:rFonts w:ascii="Times New Roman" w:hAnsi="Times New Roman"/>
                <w:sz w:val="28"/>
                <w:szCs w:val="28"/>
              </w:rPr>
              <w:t>Прогноз уровня автомобилизации, параметров дорожного движения</w:t>
            </w:r>
          </w:p>
        </w:tc>
      </w:tr>
      <w:tr w:rsidR="000D58E0" w:rsidRPr="00404AE9" w:rsidTr="00E911D5">
        <w:trPr>
          <w:cantSplit/>
        </w:trPr>
        <w:tc>
          <w:tcPr>
            <w:tcW w:w="273" w:type="pct"/>
            <w:tcBorders>
              <w:top w:val="single" w:sz="4" w:space="0" w:color="auto"/>
              <w:left w:val="single" w:sz="4" w:space="0" w:color="auto"/>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4.1</w:t>
            </w:r>
          </w:p>
        </w:tc>
        <w:tc>
          <w:tcPr>
            <w:tcW w:w="1622" w:type="pct"/>
            <w:tcBorders>
              <w:top w:val="single" w:sz="4" w:space="0" w:color="auto"/>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индивидуальный автотранспорт</w:t>
            </w:r>
          </w:p>
        </w:tc>
        <w:tc>
          <w:tcPr>
            <w:tcW w:w="635" w:type="pct"/>
            <w:tcBorders>
              <w:top w:val="single" w:sz="4" w:space="0" w:color="auto"/>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авт. на 1000 чел</w:t>
            </w:r>
          </w:p>
        </w:tc>
        <w:tc>
          <w:tcPr>
            <w:tcW w:w="353" w:type="pct"/>
            <w:tcBorders>
              <w:top w:val="single" w:sz="4" w:space="0" w:color="auto"/>
              <w:left w:val="nil"/>
              <w:bottom w:val="single" w:sz="4" w:space="0" w:color="auto"/>
              <w:right w:val="single" w:sz="4" w:space="0" w:color="auto"/>
            </w:tcBorders>
            <w:shd w:val="clear" w:color="000000" w:fill="FFFFFF"/>
            <w:vAlign w:val="center"/>
          </w:tcPr>
          <w:p w:rsidR="000D58E0" w:rsidRPr="00A05261" w:rsidRDefault="004F67B7" w:rsidP="004957CB">
            <w:pPr>
              <w:pStyle w:val="af3"/>
              <w:spacing w:after="120"/>
              <w:rPr>
                <w:rFonts w:ascii="Times New Roman" w:hAnsi="Times New Roman"/>
                <w:sz w:val="28"/>
                <w:szCs w:val="28"/>
              </w:rPr>
            </w:pPr>
            <w:r w:rsidRPr="00A05261">
              <w:rPr>
                <w:rFonts w:ascii="Times New Roman" w:hAnsi="Times New Roman"/>
                <w:sz w:val="28"/>
                <w:szCs w:val="28"/>
              </w:rPr>
              <w:t>538</w:t>
            </w:r>
          </w:p>
        </w:tc>
        <w:tc>
          <w:tcPr>
            <w:tcW w:w="353" w:type="pct"/>
            <w:tcBorders>
              <w:top w:val="single" w:sz="4" w:space="0" w:color="auto"/>
              <w:left w:val="nil"/>
              <w:bottom w:val="single" w:sz="4" w:space="0" w:color="auto"/>
              <w:right w:val="single" w:sz="4" w:space="0" w:color="auto"/>
            </w:tcBorders>
            <w:shd w:val="clear" w:color="000000" w:fill="FFFFFF"/>
            <w:vAlign w:val="center"/>
          </w:tcPr>
          <w:p w:rsidR="000D58E0" w:rsidRPr="00A05261" w:rsidRDefault="004F67B7" w:rsidP="004957CB">
            <w:pPr>
              <w:pStyle w:val="af3"/>
              <w:spacing w:after="120"/>
              <w:rPr>
                <w:rFonts w:ascii="Times New Roman" w:hAnsi="Times New Roman"/>
                <w:sz w:val="28"/>
                <w:szCs w:val="28"/>
              </w:rPr>
            </w:pPr>
            <w:r w:rsidRPr="00A05261">
              <w:rPr>
                <w:rFonts w:ascii="Times New Roman" w:hAnsi="Times New Roman"/>
                <w:sz w:val="28"/>
                <w:szCs w:val="28"/>
              </w:rPr>
              <w:t>560</w:t>
            </w:r>
          </w:p>
        </w:tc>
        <w:tc>
          <w:tcPr>
            <w:tcW w:w="354" w:type="pct"/>
            <w:tcBorders>
              <w:top w:val="single" w:sz="4" w:space="0" w:color="auto"/>
              <w:left w:val="nil"/>
              <w:bottom w:val="single" w:sz="4" w:space="0" w:color="auto"/>
              <w:right w:val="single" w:sz="4" w:space="0" w:color="auto"/>
            </w:tcBorders>
            <w:shd w:val="clear" w:color="000000" w:fill="FFFFFF"/>
            <w:vAlign w:val="center"/>
          </w:tcPr>
          <w:p w:rsidR="000D58E0" w:rsidRPr="00A05261" w:rsidRDefault="004F67B7" w:rsidP="004957CB">
            <w:pPr>
              <w:pStyle w:val="af3"/>
              <w:spacing w:after="120"/>
              <w:rPr>
                <w:rFonts w:ascii="Times New Roman" w:hAnsi="Times New Roman"/>
                <w:sz w:val="28"/>
                <w:szCs w:val="28"/>
              </w:rPr>
            </w:pPr>
            <w:r w:rsidRPr="00A05261">
              <w:rPr>
                <w:rFonts w:ascii="Times New Roman" w:hAnsi="Times New Roman"/>
                <w:sz w:val="28"/>
                <w:szCs w:val="28"/>
              </w:rPr>
              <w:t>582</w:t>
            </w:r>
          </w:p>
        </w:tc>
        <w:tc>
          <w:tcPr>
            <w:tcW w:w="353" w:type="pct"/>
            <w:tcBorders>
              <w:top w:val="single" w:sz="4" w:space="0" w:color="auto"/>
              <w:left w:val="nil"/>
              <w:bottom w:val="single" w:sz="4" w:space="0" w:color="auto"/>
              <w:right w:val="single" w:sz="4" w:space="0" w:color="auto"/>
            </w:tcBorders>
            <w:shd w:val="clear" w:color="000000" w:fill="FFFFFF"/>
            <w:noWrap/>
            <w:vAlign w:val="center"/>
          </w:tcPr>
          <w:p w:rsidR="000D58E0" w:rsidRPr="00A05261" w:rsidRDefault="00A05261" w:rsidP="004957CB">
            <w:pPr>
              <w:pStyle w:val="af3"/>
              <w:spacing w:after="120"/>
              <w:rPr>
                <w:rFonts w:ascii="Times New Roman" w:hAnsi="Times New Roman"/>
                <w:sz w:val="28"/>
                <w:szCs w:val="28"/>
              </w:rPr>
            </w:pPr>
            <w:r w:rsidRPr="00A05261">
              <w:rPr>
                <w:rFonts w:ascii="Times New Roman" w:hAnsi="Times New Roman"/>
                <w:sz w:val="28"/>
                <w:szCs w:val="28"/>
              </w:rPr>
              <w:t>604</w:t>
            </w:r>
          </w:p>
        </w:tc>
        <w:tc>
          <w:tcPr>
            <w:tcW w:w="354" w:type="pct"/>
            <w:tcBorders>
              <w:top w:val="single" w:sz="4" w:space="0" w:color="auto"/>
              <w:left w:val="nil"/>
              <w:bottom w:val="single" w:sz="4" w:space="0" w:color="auto"/>
              <w:right w:val="single" w:sz="4" w:space="0" w:color="auto"/>
            </w:tcBorders>
            <w:shd w:val="clear" w:color="000000" w:fill="FFFFFF"/>
            <w:noWrap/>
            <w:vAlign w:val="center"/>
          </w:tcPr>
          <w:p w:rsidR="000D58E0" w:rsidRPr="00A05261" w:rsidRDefault="00A05261" w:rsidP="004957CB">
            <w:pPr>
              <w:pStyle w:val="af3"/>
              <w:spacing w:after="120"/>
              <w:rPr>
                <w:rFonts w:ascii="Times New Roman" w:hAnsi="Times New Roman"/>
                <w:sz w:val="28"/>
                <w:szCs w:val="28"/>
              </w:rPr>
            </w:pPr>
            <w:r w:rsidRPr="00A05261">
              <w:rPr>
                <w:rFonts w:ascii="Times New Roman" w:hAnsi="Times New Roman"/>
                <w:sz w:val="28"/>
                <w:szCs w:val="28"/>
              </w:rPr>
              <w:t>626</w:t>
            </w:r>
          </w:p>
        </w:tc>
        <w:tc>
          <w:tcPr>
            <w:tcW w:w="349" w:type="pct"/>
            <w:tcBorders>
              <w:top w:val="single" w:sz="4" w:space="0" w:color="auto"/>
              <w:left w:val="nil"/>
              <w:bottom w:val="single" w:sz="4" w:space="0" w:color="auto"/>
              <w:right w:val="single" w:sz="4" w:space="0" w:color="auto"/>
            </w:tcBorders>
            <w:shd w:val="clear" w:color="000000" w:fill="FFFFFF"/>
            <w:noWrap/>
            <w:vAlign w:val="center"/>
          </w:tcPr>
          <w:p w:rsidR="000D58E0" w:rsidRPr="00A05261" w:rsidRDefault="00A05261" w:rsidP="004957CB">
            <w:pPr>
              <w:pStyle w:val="af3"/>
              <w:spacing w:after="120"/>
              <w:rPr>
                <w:rFonts w:ascii="Times New Roman" w:hAnsi="Times New Roman"/>
                <w:sz w:val="28"/>
                <w:szCs w:val="28"/>
              </w:rPr>
            </w:pPr>
            <w:r w:rsidRPr="00A05261">
              <w:rPr>
                <w:rFonts w:ascii="Times New Roman" w:hAnsi="Times New Roman"/>
                <w:sz w:val="28"/>
                <w:szCs w:val="28"/>
              </w:rPr>
              <w:t>648</w:t>
            </w:r>
          </w:p>
        </w:tc>
        <w:tc>
          <w:tcPr>
            <w:tcW w:w="355" w:type="pct"/>
            <w:tcBorders>
              <w:top w:val="single" w:sz="4" w:space="0" w:color="auto"/>
              <w:left w:val="nil"/>
              <w:bottom w:val="single" w:sz="4" w:space="0" w:color="auto"/>
              <w:right w:val="single" w:sz="4" w:space="0" w:color="auto"/>
            </w:tcBorders>
            <w:shd w:val="clear" w:color="000000" w:fill="FFFFFF"/>
            <w:noWrap/>
            <w:vAlign w:val="center"/>
          </w:tcPr>
          <w:p w:rsidR="000D58E0" w:rsidRPr="00A05261" w:rsidRDefault="00A05261" w:rsidP="004957CB">
            <w:pPr>
              <w:pStyle w:val="af3"/>
              <w:spacing w:after="120"/>
              <w:rPr>
                <w:rFonts w:ascii="Times New Roman" w:hAnsi="Times New Roman"/>
                <w:sz w:val="28"/>
                <w:szCs w:val="28"/>
              </w:rPr>
            </w:pPr>
            <w:r w:rsidRPr="00A05261">
              <w:rPr>
                <w:rFonts w:ascii="Times New Roman" w:hAnsi="Times New Roman"/>
                <w:sz w:val="28"/>
                <w:szCs w:val="28"/>
              </w:rPr>
              <w:t>840</w:t>
            </w:r>
          </w:p>
        </w:tc>
      </w:tr>
      <w:tr w:rsidR="000D58E0" w:rsidRPr="00404AE9" w:rsidTr="00E911D5">
        <w:trPr>
          <w:cantSplit/>
        </w:trPr>
        <w:tc>
          <w:tcPr>
            <w:tcW w:w="273" w:type="pct"/>
            <w:tcBorders>
              <w:top w:val="nil"/>
              <w:left w:val="single" w:sz="4" w:space="0" w:color="auto"/>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4.2</w:t>
            </w:r>
          </w:p>
        </w:tc>
        <w:tc>
          <w:tcPr>
            <w:tcW w:w="1622"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общественный транспорт</w:t>
            </w:r>
          </w:p>
        </w:tc>
        <w:tc>
          <w:tcPr>
            <w:tcW w:w="635"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Рейс авт.</w:t>
            </w:r>
          </w:p>
        </w:tc>
        <w:tc>
          <w:tcPr>
            <w:tcW w:w="353" w:type="pct"/>
            <w:tcBorders>
              <w:top w:val="nil"/>
              <w:left w:val="nil"/>
              <w:bottom w:val="single" w:sz="4" w:space="0" w:color="auto"/>
              <w:right w:val="single" w:sz="4" w:space="0" w:color="auto"/>
            </w:tcBorders>
            <w:shd w:val="clear" w:color="000000" w:fill="FFFFFF"/>
            <w:vAlign w:val="center"/>
          </w:tcPr>
          <w:p w:rsidR="000D58E0" w:rsidRPr="00E636AE" w:rsidRDefault="000D58E0" w:rsidP="004957CB">
            <w:pPr>
              <w:pStyle w:val="af3"/>
              <w:spacing w:after="120"/>
              <w:rPr>
                <w:rFonts w:ascii="Times New Roman" w:hAnsi="Times New Roman"/>
                <w:sz w:val="28"/>
                <w:szCs w:val="28"/>
              </w:rPr>
            </w:pPr>
            <w:r w:rsidRPr="00E636AE">
              <w:rPr>
                <w:rFonts w:ascii="Times New Roman" w:hAnsi="Times New Roman"/>
                <w:sz w:val="28"/>
                <w:szCs w:val="28"/>
              </w:rPr>
              <w:t>7</w:t>
            </w:r>
          </w:p>
        </w:tc>
        <w:tc>
          <w:tcPr>
            <w:tcW w:w="353" w:type="pct"/>
            <w:tcBorders>
              <w:top w:val="nil"/>
              <w:left w:val="nil"/>
              <w:bottom w:val="single" w:sz="4" w:space="0" w:color="auto"/>
              <w:right w:val="single" w:sz="4" w:space="0" w:color="auto"/>
            </w:tcBorders>
            <w:shd w:val="clear" w:color="000000" w:fill="FFFFFF"/>
            <w:vAlign w:val="center"/>
          </w:tcPr>
          <w:p w:rsidR="000D58E0" w:rsidRPr="00E636AE" w:rsidRDefault="000D58E0" w:rsidP="004957CB">
            <w:pPr>
              <w:pStyle w:val="af3"/>
              <w:spacing w:after="120"/>
              <w:rPr>
                <w:rFonts w:ascii="Times New Roman" w:hAnsi="Times New Roman"/>
                <w:sz w:val="28"/>
                <w:szCs w:val="28"/>
              </w:rPr>
            </w:pPr>
            <w:r w:rsidRPr="00E636AE">
              <w:rPr>
                <w:rFonts w:ascii="Times New Roman" w:hAnsi="Times New Roman"/>
                <w:sz w:val="28"/>
                <w:szCs w:val="28"/>
              </w:rPr>
              <w:t>7</w:t>
            </w:r>
          </w:p>
        </w:tc>
        <w:tc>
          <w:tcPr>
            <w:tcW w:w="354" w:type="pct"/>
            <w:tcBorders>
              <w:top w:val="nil"/>
              <w:left w:val="nil"/>
              <w:bottom w:val="single" w:sz="4" w:space="0" w:color="auto"/>
              <w:right w:val="single" w:sz="4" w:space="0" w:color="auto"/>
            </w:tcBorders>
            <w:shd w:val="clear" w:color="000000" w:fill="FFFFFF"/>
            <w:vAlign w:val="center"/>
          </w:tcPr>
          <w:p w:rsidR="000D58E0" w:rsidRPr="00E636AE" w:rsidRDefault="000D58E0" w:rsidP="004957CB">
            <w:pPr>
              <w:pStyle w:val="af3"/>
              <w:spacing w:after="120"/>
              <w:rPr>
                <w:rFonts w:ascii="Times New Roman" w:hAnsi="Times New Roman"/>
                <w:sz w:val="28"/>
                <w:szCs w:val="28"/>
              </w:rPr>
            </w:pPr>
            <w:r w:rsidRPr="00E636AE">
              <w:rPr>
                <w:rFonts w:ascii="Times New Roman" w:hAnsi="Times New Roman"/>
                <w:sz w:val="28"/>
                <w:szCs w:val="28"/>
              </w:rPr>
              <w:t>7</w:t>
            </w:r>
          </w:p>
        </w:tc>
        <w:tc>
          <w:tcPr>
            <w:tcW w:w="353" w:type="pct"/>
            <w:tcBorders>
              <w:top w:val="nil"/>
              <w:left w:val="nil"/>
              <w:bottom w:val="single" w:sz="4" w:space="0" w:color="auto"/>
              <w:right w:val="single" w:sz="4" w:space="0" w:color="auto"/>
            </w:tcBorders>
            <w:shd w:val="clear" w:color="000000" w:fill="FFFFFF"/>
            <w:noWrap/>
            <w:vAlign w:val="center"/>
          </w:tcPr>
          <w:p w:rsidR="000D58E0" w:rsidRPr="00E636AE" w:rsidRDefault="000D58E0" w:rsidP="004957CB">
            <w:pPr>
              <w:pStyle w:val="af3"/>
              <w:spacing w:after="120"/>
              <w:rPr>
                <w:rFonts w:ascii="Times New Roman" w:hAnsi="Times New Roman"/>
                <w:sz w:val="28"/>
                <w:szCs w:val="28"/>
              </w:rPr>
            </w:pPr>
            <w:r w:rsidRPr="00E636AE">
              <w:rPr>
                <w:rFonts w:ascii="Times New Roman" w:hAnsi="Times New Roman"/>
                <w:sz w:val="28"/>
                <w:szCs w:val="28"/>
              </w:rPr>
              <w:t>7</w:t>
            </w:r>
          </w:p>
        </w:tc>
        <w:tc>
          <w:tcPr>
            <w:tcW w:w="354" w:type="pct"/>
            <w:tcBorders>
              <w:top w:val="nil"/>
              <w:left w:val="nil"/>
              <w:bottom w:val="single" w:sz="4" w:space="0" w:color="auto"/>
              <w:right w:val="single" w:sz="4" w:space="0" w:color="auto"/>
            </w:tcBorders>
            <w:shd w:val="clear" w:color="000000" w:fill="FFFFFF"/>
            <w:noWrap/>
            <w:vAlign w:val="center"/>
          </w:tcPr>
          <w:p w:rsidR="000D58E0" w:rsidRPr="00E636AE" w:rsidRDefault="000D58E0" w:rsidP="004957CB">
            <w:pPr>
              <w:pStyle w:val="af3"/>
              <w:spacing w:after="120"/>
              <w:rPr>
                <w:rFonts w:ascii="Times New Roman" w:hAnsi="Times New Roman"/>
                <w:sz w:val="28"/>
                <w:szCs w:val="28"/>
              </w:rPr>
            </w:pPr>
            <w:r w:rsidRPr="00E636AE">
              <w:rPr>
                <w:rFonts w:ascii="Times New Roman" w:hAnsi="Times New Roman"/>
                <w:sz w:val="28"/>
                <w:szCs w:val="28"/>
              </w:rPr>
              <w:t>7</w:t>
            </w:r>
          </w:p>
        </w:tc>
        <w:tc>
          <w:tcPr>
            <w:tcW w:w="349" w:type="pct"/>
            <w:tcBorders>
              <w:top w:val="nil"/>
              <w:left w:val="nil"/>
              <w:bottom w:val="single" w:sz="4" w:space="0" w:color="auto"/>
              <w:right w:val="single" w:sz="4" w:space="0" w:color="auto"/>
            </w:tcBorders>
            <w:shd w:val="clear" w:color="000000" w:fill="FFFFFF"/>
            <w:noWrap/>
            <w:vAlign w:val="center"/>
          </w:tcPr>
          <w:p w:rsidR="000D58E0" w:rsidRPr="00E636AE" w:rsidRDefault="000D58E0" w:rsidP="004957CB">
            <w:pPr>
              <w:pStyle w:val="af3"/>
              <w:spacing w:after="120"/>
              <w:rPr>
                <w:rFonts w:ascii="Times New Roman" w:hAnsi="Times New Roman"/>
                <w:sz w:val="28"/>
                <w:szCs w:val="28"/>
              </w:rPr>
            </w:pPr>
            <w:r w:rsidRPr="00E636AE">
              <w:rPr>
                <w:rFonts w:ascii="Times New Roman" w:hAnsi="Times New Roman"/>
                <w:sz w:val="28"/>
                <w:szCs w:val="28"/>
              </w:rPr>
              <w:t>7</w:t>
            </w:r>
          </w:p>
        </w:tc>
        <w:tc>
          <w:tcPr>
            <w:tcW w:w="355" w:type="pct"/>
            <w:tcBorders>
              <w:top w:val="nil"/>
              <w:left w:val="nil"/>
              <w:bottom w:val="single" w:sz="4" w:space="0" w:color="auto"/>
              <w:right w:val="single" w:sz="4" w:space="0" w:color="auto"/>
            </w:tcBorders>
            <w:shd w:val="clear" w:color="000000" w:fill="FFFFFF"/>
            <w:noWrap/>
            <w:vAlign w:val="center"/>
          </w:tcPr>
          <w:p w:rsidR="000D58E0" w:rsidRPr="00E636AE" w:rsidRDefault="000D58E0" w:rsidP="004957CB">
            <w:pPr>
              <w:pStyle w:val="af3"/>
              <w:spacing w:after="120"/>
              <w:rPr>
                <w:rFonts w:ascii="Times New Roman" w:hAnsi="Times New Roman"/>
                <w:sz w:val="28"/>
                <w:szCs w:val="28"/>
              </w:rPr>
            </w:pPr>
            <w:r w:rsidRPr="00E636AE">
              <w:rPr>
                <w:rFonts w:ascii="Times New Roman" w:hAnsi="Times New Roman"/>
                <w:sz w:val="28"/>
                <w:szCs w:val="28"/>
              </w:rPr>
              <w:t>7</w:t>
            </w:r>
          </w:p>
        </w:tc>
      </w:tr>
      <w:tr w:rsidR="000D58E0" w:rsidRPr="00404AE9" w:rsidTr="004957CB">
        <w:trPr>
          <w:cantSplit/>
        </w:trPr>
        <w:tc>
          <w:tcPr>
            <w:tcW w:w="5000" w:type="pct"/>
            <w:gridSpan w:val="10"/>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highlight w:val="yellow"/>
              </w:rPr>
            </w:pPr>
            <w:r w:rsidRPr="00404AE9">
              <w:rPr>
                <w:rFonts w:ascii="Times New Roman" w:hAnsi="Times New Roman"/>
                <w:sz w:val="28"/>
                <w:szCs w:val="28"/>
              </w:rPr>
              <w:t>Прогноз показателей безопасности дорожного движения</w:t>
            </w:r>
          </w:p>
        </w:tc>
      </w:tr>
      <w:tr w:rsidR="000D58E0" w:rsidRPr="00404AE9" w:rsidTr="00E911D5">
        <w:trPr>
          <w:cantSplit/>
        </w:trPr>
        <w:tc>
          <w:tcPr>
            <w:tcW w:w="273" w:type="pct"/>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lastRenderedPageBreak/>
              <w:t>5.1</w:t>
            </w:r>
          </w:p>
        </w:tc>
        <w:tc>
          <w:tcPr>
            <w:tcW w:w="1622"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Доля ДТП, совершению которых сопутствовало наличие неудовлетворительных дорожных условий, в общем количестве ДТП</w:t>
            </w:r>
          </w:p>
        </w:tc>
        <w:tc>
          <w:tcPr>
            <w:tcW w:w="635"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3" w:type="pct"/>
            <w:tcBorders>
              <w:top w:val="nil"/>
              <w:left w:val="nil"/>
              <w:bottom w:val="single" w:sz="4" w:space="0" w:color="auto"/>
              <w:right w:val="single" w:sz="4" w:space="0" w:color="auto"/>
            </w:tcBorders>
            <w:shd w:val="clear" w:color="000000" w:fill="FFFFFF"/>
            <w:vAlign w:val="center"/>
          </w:tcPr>
          <w:p w:rsidR="000D58E0" w:rsidRPr="00F0503A" w:rsidRDefault="000D58E0" w:rsidP="004957CB">
            <w:pPr>
              <w:pStyle w:val="af3"/>
              <w:spacing w:after="120"/>
              <w:rPr>
                <w:rFonts w:ascii="Times New Roman" w:hAnsi="Times New Roman"/>
                <w:sz w:val="28"/>
                <w:szCs w:val="28"/>
              </w:rPr>
            </w:pPr>
            <w:r w:rsidRPr="00F0503A">
              <w:rPr>
                <w:rFonts w:ascii="Times New Roman" w:hAnsi="Times New Roman"/>
                <w:sz w:val="28"/>
                <w:szCs w:val="28"/>
              </w:rPr>
              <w:t>0</w:t>
            </w:r>
          </w:p>
        </w:tc>
        <w:tc>
          <w:tcPr>
            <w:tcW w:w="353" w:type="pct"/>
            <w:tcBorders>
              <w:top w:val="nil"/>
              <w:left w:val="nil"/>
              <w:bottom w:val="single" w:sz="4" w:space="0" w:color="auto"/>
              <w:right w:val="single" w:sz="4" w:space="0" w:color="auto"/>
            </w:tcBorders>
            <w:shd w:val="clear" w:color="000000" w:fill="FFFFFF"/>
            <w:vAlign w:val="center"/>
          </w:tcPr>
          <w:p w:rsidR="000D58E0" w:rsidRPr="00F0503A" w:rsidRDefault="000D58E0" w:rsidP="004957CB">
            <w:pPr>
              <w:pStyle w:val="af3"/>
              <w:spacing w:after="120"/>
              <w:rPr>
                <w:rFonts w:ascii="Times New Roman" w:hAnsi="Times New Roman"/>
                <w:sz w:val="28"/>
                <w:szCs w:val="28"/>
              </w:rPr>
            </w:pPr>
            <w:r w:rsidRPr="00F0503A">
              <w:rPr>
                <w:rFonts w:ascii="Times New Roman" w:hAnsi="Times New Roman"/>
                <w:sz w:val="28"/>
                <w:szCs w:val="28"/>
              </w:rPr>
              <w:t>0</w:t>
            </w:r>
          </w:p>
        </w:tc>
        <w:tc>
          <w:tcPr>
            <w:tcW w:w="354" w:type="pct"/>
            <w:tcBorders>
              <w:top w:val="nil"/>
              <w:left w:val="nil"/>
              <w:bottom w:val="single" w:sz="4" w:space="0" w:color="auto"/>
              <w:right w:val="single" w:sz="4" w:space="0" w:color="auto"/>
            </w:tcBorders>
            <w:shd w:val="clear" w:color="000000" w:fill="FFFFFF"/>
            <w:vAlign w:val="center"/>
          </w:tcPr>
          <w:p w:rsidR="000D58E0" w:rsidRPr="00F0503A" w:rsidRDefault="000D58E0" w:rsidP="004957CB">
            <w:pPr>
              <w:pStyle w:val="af3"/>
              <w:spacing w:after="120"/>
              <w:rPr>
                <w:rFonts w:ascii="Times New Roman" w:hAnsi="Times New Roman"/>
                <w:sz w:val="28"/>
                <w:szCs w:val="28"/>
              </w:rPr>
            </w:pPr>
            <w:r w:rsidRPr="00F0503A">
              <w:rPr>
                <w:rFonts w:ascii="Times New Roman" w:hAnsi="Times New Roman"/>
                <w:sz w:val="28"/>
                <w:szCs w:val="28"/>
              </w:rPr>
              <w:t>0</w:t>
            </w:r>
          </w:p>
        </w:tc>
        <w:tc>
          <w:tcPr>
            <w:tcW w:w="353" w:type="pct"/>
            <w:tcBorders>
              <w:top w:val="nil"/>
              <w:left w:val="nil"/>
              <w:bottom w:val="single" w:sz="4" w:space="0" w:color="auto"/>
              <w:right w:val="single" w:sz="4" w:space="0" w:color="auto"/>
            </w:tcBorders>
            <w:shd w:val="clear" w:color="000000" w:fill="FFFFFF"/>
            <w:noWrap/>
            <w:vAlign w:val="center"/>
          </w:tcPr>
          <w:p w:rsidR="000D58E0" w:rsidRPr="00F0503A" w:rsidRDefault="000D58E0" w:rsidP="004957CB">
            <w:pPr>
              <w:pStyle w:val="af3"/>
              <w:spacing w:after="120"/>
              <w:rPr>
                <w:rFonts w:ascii="Times New Roman" w:hAnsi="Times New Roman"/>
                <w:sz w:val="28"/>
                <w:szCs w:val="28"/>
              </w:rPr>
            </w:pPr>
            <w:r w:rsidRPr="00F0503A">
              <w:rPr>
                <w:rFonts w:ascii="Times New Roman" w:hAnsi="Times New Roman"/>
                <w:sz w:val="28"/>
                <w:szCs w:val="28"/>
              </w:rPr>
              <w:t>0</w:t>
            </w:r>
          </w:p>
        </w:tc>
        <w:tc>
          <w:tcPr>
            <w:tcW w:w="354" w:type="pct"/>
            <w:tcBorders>
              <w:top w:val="nil"/>
              <w:left w:val="nil"/>
              <w:bottom w:val="single" w:sz="4" w:space="0" w:color="auto"/>
              <w:right w:val="single" w:sz="4" w:space="0" w:color="auto"/>
            </w:tcBorders>
            <w:shd w:val="clear" w:color="000000" w:fill="FFFFFF"/>
            <w:noWrap/>
            <w:vAlign w:val="center"/>
          </w:tcPr>
          <w:p w:rsidR="000D58E0" w:rsidRPr="00F0503A" w:rsidRDefault="000D58E0" w:rsidP="004957CB">
            <w:pPr>
              <w:pStyle w:val="af3"/>
              <w:spacing w:after="120"/>
              <w:rPr>
                <w:rFonts w:ascii="Times New Roman" w:hAnsi="Times New Roman"/>
                <w:sz w:val="28"/>
                <w:szCs w:val="28"/>
              </w:rPr>
            </w:pPr>
            <w:r w:rsidRPr="00F0503A">
              <w:rPr>
                <w:rFonts w:ascii="Times New Roman" w:hAnsi="Times New Roman"/>
                <w:sz w:val="28"/>
                <w:szCs w:val="28"/>
              </w:rPr>
              <w:t>0</w:t>
            </w:r>
          </w:p>
        </w:tc>
        <w:tc>
          <w:tcPr>
            <w:tcW w:w="349" w:type="pct"/>
            <w:tcBorders>
              <w:top w:val="nil"/>
              <w:left w:val="nil"/>
              <w:bottom w:val="single" w:sz="4" w:space="0" w:color="auto"/>
              <w:right w:val="single" w:sz="4" w:space="0" w:color="auto"/>
            </w:tcBorders>
            <w:shd w:val="clear" w:color="000000" w:fill="FFFFFF"/>
            <w:noWrap/>
            <w:vAlign w:val="center"/>
          </w:tcPr>
          <w:p w:rsidR="000D58E0" w:rsidRPr="00F0503A" w:rsidRDefault="000D58E0" w:rsidP="004957CB">
            <w:pPr>
              <w:pStyle w:val="af3"/>
              <w:spacing w:after="120"/>
              <w:rPr>
                <w:rFonts w:ascii="Times New Roman" w:hAnsi="Times New Roman"/>
                <w:sz w:val="28"/>
                <w:szCs w:val="28"/>
              </w:rPr>
            </w:pPr>
            <w:r w:rsidRPr="00F0503A">
              <w:rPr>
                <w:rFonts w:ascii="Times New Roman" w:hAnsi="Times New Roman"/>
                <w:sz w:val="28"/>
                <w:szCs w:val="28"/>
              </w:rPr>
              <w:t>0</w:t>
            </w:r>
          </w:p>
        </w:tc>
        <w:tc>
          <w:tcPr>
            <w:tcW w:w="355" w:type="pct"/>
            <w:tcBorders>
              <w:top w:val="nil"/>
              <w:left w:val="nil"/>
              <w:bottom w:val="single" w:sz="4" w:space="0" w:color="auto"/>
              <w:right w:val="single" w:sz="4" w:space="0" w:color="auto"/>
            </w:tcBorders>
            <w:shd w:val="clear" w:color="000000" w:fill="FFFFFF"/>
            <w:noWrap/>
            <w:vAlign w:val="center"/>
          </w:tcPr>
          <w:p w:rsidR="000D58E0" w:rsidRPr="00F0503A" w:rsidRDefault="000D58E0" w:rsidP="004957CB">
            <w:pPr>
              <w:pStyle w:val="af3"/>
              <w:spacing w:after="120"/>
              <w:rPr>
                <w:rFonts w:ascii="Times New Roman" w:hAnsi="Times New Roman"/>
                <w:sz w:val="28"/>
                <w:szCs w:val="28"/>
              </w:rPr>
            </w:pPr>
            <w:r w:rsidRPr="00F0503A">
              <w:rPr>
                <w:rFonts w:ascii="Times New Roman" w:hAnsi="Times New Roman"/>
                <w:sz w:val="28"/>
                <w:szCs w:val="28"/>
              </w:rPr>
              <w:t>0</w:t>
            </w:r>
          </w:p>
        </w:tc>
      </w:tr>
    </w:tbl>
    <w:p w:rsidR="000D58E0" w:rsidRPr="00404AE9" w:rsidRDefault="000D58E0" w:rsidP="004957CB">
      <w:pPr>
        <w:pStyle w:val="S5"/>
        <w:spacing w:line="240" w:lineRule="auto"/>
        <w:rPr>
          <w:rFonts w:ascii="Times New Roman" w:hAnsi="Times New Roman"/>
          <w:color w:val="FF0000"/>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2.3. Прогноз развития транспортной инфраструктуры по видам транспорта</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Воздушные и железнодорожные перевозки из поселения не осуществляются.</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Водный транспорт на территории района поселения не развит в связи с отсутствием судоходных рек.</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 xml:space="preserve">Автомобильный транспорт – важнейшая составная часть инфраструктуры </w:t>
      </w:r>
      <w:r w:rsidR="0086330B">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 удовлетворяющая потребностям всех отраслей экономики и населения в перевозках грузов и пассажиров, перемещающая различные виды продукции между производителями и потребителями, осуществляющий общедоступное транспортное обслуживание населения.</w:t>
      </w: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2.4. Прогноз развития дорожной сети поселения</w:t>
      </w:r>
    </w:p>
    <w:p w:rsidR="000D58E0" w:rsidRPr="00404AE9" w:rsidRDefault="000D58E0" w:rsidP="006816F8">
      <w:pPr>
        <w:pStyle w:val="S5"/>
        <w:spacing w:line="240" w:lineRule="auto"/>
        <w:rPr>
          <w:rFonts w:ascii="Times New Roman" w:hAnsi="Times New Roman"/>
          <w:sz w:val="28"/>
          <w:szCs w:val="28"/>
        </w:rPr>
      </w:pPr>
      <w:r w:rsidRPr="00404AE9">
        <w:rPr>
          <w:rFonts w:ascii="Times New Roman" w:hAnsi="Times New Roman"/>
          <w:sz w:val="28"/>
          <w:szCs w:val="28"/>
        </w:rPr>
        <w:t>Автодороги с асфальтобетонным покрытием находятся в удовлетворительном состоянии, местами требуют ремонта.</w:t>
      </w:r>
    </w:p>
    <w:p w:rsidR="000D58E0" w:rsidRPr="00404AE9" w:rsidRDefault="000D58E0" w:rsidP="006816F8">
      <w:pPr>
        <w:pStyle w:val="S5"/>
        <w:spacing w:line="240" w:lineRule="auto"/>
        <w:rPr>
          <w:rFonts w:ascii="Times New Roman" w:hAnsi="Times New Roman"/>
          <w:sz w:val="28"/>
          <w:szCs w:val="28"/>
        </w:rPr>
      </w:pPr>
      <w:r w:rsidRPr="00404AE9">
        <w:rPr>
          <w:rFonts w:ascii="Times New Roman" w:hAnsi="Times New Roman"/>
          <w:sz w:val="28"/>
          <w:szCs w:val="28"/>
        </w:rPr>
        <w:t>Отставание развития дорожной сети сдерживает социально-экономический рост во всех отраслях экономики и уменьшает мобильность передвижения трудовых ресурсов.</w:t>
      </w:r>
    </w:p>
    <w:p w:rsidR="000D58E0" w:rsidRPr="00404AE9" w:rsidRDefault="000D58E0" w:rsidP="008134EA">
      <w:pPr>
        <w:pStyle w:val="S5"/>
        <w:spacing w:line="240" w:lineRule="auto"/>
        <w:rPr>
          <w:rFonts w:ascii="Times New Roman" w:hAnsi="Times New Roman"/>
          <w:sz w:val="28"/>
          <w:szCs w:val="28"/>
        </w:rPr>
      </w:pPr>
      <w:r w:rsidRPr="00404AE9">
        <w:rPr>
          <w:rFonts w:ascii="Times New Roman" w:hAnsi="Times New Roman"/>
          <w:sz w:val="28"/>
          <w:szCs w:val="28"/>
        </w:rPr>
        <w:t>В соответствии с определёнными выше приоритетами развития транспортного комплекса сельского поселения проектом Программы предусмотрены нижеописанные мероприятия по оптимизации улично-дорожной сети.</w:t>
      </w:r>
    </w:p>
    <w:p w:rsidR="000D58E0" w:rsidRPr="00404AE9" w:rsidRDefault="000D58E0" w:rsidP="008134EA">
      <w:pPr>
        <w:pStyle w:val="S5"/>
        <w:spacing w:line="240" w:lineRule="auto"/>
        <w:rPr>
          <w:rFonts w:ascii="Times New Roman" w:hAnsi="Times New Roman"/>
          <w:sz w:val="28"/>
          <w:szCs w:val="28"/>
        </w:rPr>
      </w:pPr>
      <w:r w:rsidRPr="00404AE9">
        <w:rPr>
          <w:rFonts w:ascii="Times New Roman" w:hAnsi="Times New Roman"/>
          <w:sz w:val="28"/>
          <w:szCs w:val="28"/>
        </w:rPr>
        <w:t>Основные расчетные параметры уличной сети в пределах сельского населенного пункта и сельского поселения принимаются в соответствии со СП 42.13330.2011 «Градостроительство. Планировка и застройка городских и сельских поселений».</w:t>
      </w:r>
    </w:p>
    <w:p w:rsidR="000D58E0" w:rsidRPr="00404AE9" w:rsidRDefault="000D58E0" w:rsidP="008134EA">
      <w:pPr>
        <w:pStyle w:val="S5"/>
        <w:spacing w:line="240" w:lineRule="auto"/>
        <w:rPr>
          <w:rFonts w:ascii="Times New Roman" w:hAnsi="Times New Roman"/>
          <w:sz w:val="28"/>
          <w:szCs w:val="28"/>
        </w:rPr>
      </w:pPr>
      <w:r w:rsidRPr="00404AE9">
        <w:rPr>
          <w:rFonts w:ascii="Times New Roman" w:hAnsi="Times New Roman"/>
          <w:sz w:val="28"/>
          <w:szCs w:val="28"/>
        </w:rPr>
        <w:t>Уровень транспортного обеспечения существенно влияет на градостроительную ценность территории. Задача развития транспортной инфраструктуры - создание благоприятной среды для жизнедеятельности населения, нейтрализация отрицательных климатических факторов, снижение социальной напряженности от транспортного дискомфорта.</w:t>
      </w:r>
    </w:p>
    <w:p w:rsidR="000D58E0" w:rsidRPr="00404AE9" w:rsidRDefault="000D58E0" w:rsidP="00D51EDA">
      <w:pPr>
        <w:pStyle w:val="S5"/>
        <w:spacing w:line="240" w:lineRule="auto"/>
        <w:jc w:val="center"/>
        <w:rPr>
          <w:rFonts w:ascii="Times New Roman" w:hAnsi="Times New Roman"/>
          <w:b/>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2.5. Прогноз уровня автомобилизации, параметров дорожного движения</w:t>
      </w:r>
    </w:p>
    <w:p w:rsidR="000D58E0" w:rsidRPr="00A05261" w:rsidRDefault="000D58E0" w:rsidP="006816F8">
      <w:pPr>
        <w:pStyle w:val="S5"/>
        <w:spacing w:line="240" w:lineRule="auto"/>
        <w:rPr>
          <w:rFonts w:ascii="Times New Roman" w:hAnsi="Times New Roman"/>
          <w:sz w:val="28"/>
          <w:szCs w:val="28"/>
        </w:rPr>
      </w:pPr>
      <w:r w:rsidRPr="00404AE9">
        <w:rPr>
          <w:rFonts w:ascii="Times New Roman" w:hAnsi="Times New Roman"/>
          <w:sz w:val="28"/>
          <w:szCs w:val="28"/>
        </w:rPr>
        <w:t xml:space="preserve">На протяжении последних лет наблюдается тенденция к увеличению числа автомобилей на территории поселения. Основной прирост этого показателя </w:t>
      </w:r>
      <w:r w:rsidRPr="00404AE9">
        <w:rPr>
          <w:rFonts w:ascii="Times New Roman" w:hAnsi="Times New Roman"/>
          <w:sz w:val="28"/>
          <w:szCs w:val="28"/>
        </w:rPr>
        <w:lastRenderedPageBreak/>
        <w:t xml:space="preserve">осуществляется за счёт увеличения числа легковых автомобилей находящихся в собственности граждан </w:t>
      </w:r>
      <w:r w:rsidRPr="00A05261">
        <w:rPr>
          <w:rFonts w:ascii="Times New Roman" w:hAnsi="Times New Roman"/>
          <w:sz w:val="28"/>
          <w:szCs w:val="28"/>
        </w:rPr>
        <w:t>(в среднем по 10% в год).</w:t>
      </w:r>
    </w:p>
    <w:p w:rsidR="000D58E0" w:rsidRPr="00F0503A" w:rsidRDefault="000D58E0" w:rsidP="006455C1">
      <w:pPr>
        <w:pStyle w:val="S5"/>
        <w:spacing w:line="240" w:lineRule="auto"/>
        <w:rPr>
          <w:rFonts w:ascii="Times New Roman" w:hAnsi="Times New Roman"/>
          <w:color w:val="FF0000"/>
          <w:sz w:val="28"/>
          <w:szCs w:val="28"/>
        </w:rPr>
      </w:pPr>
      <w:r w:rsidRPr="00404AE9">
        <w:rPr>
          <w:rFonts w:ascii="Times New Roman" w:hAnsi="Times New Roman"/>
          <w:sz w:val="28"/>
          <w:szCs w:val="28"/>
        </w:rPr>
        <w:t xml:space="preserve">На территории </w:t>
      </w:r>
      <w:r w:rsidR="00F0503A">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 на расчетный срок предполагается проживание </w:t>
      </w:r>
      <w:r w:rsidR="00A05261" w:rsidRPr="00A05261">
        <w:rPr>
          <w:rFonts w:ascii="Times New Roman" w:hAnsi="Times New Roman"/>
          <w:sz w:val="28"/>
          <w:szCs w:val="28"/>
        </w:rPr>
        <w:t xml:space="preserve">2800 </w:t>
      </w:r>
      <w:r w:rsidRPr="00A05261">
        <w:rPr>
          <w:rFonts w:ascii="Times New Roman" w:hAnsi="Times New Roman"/>
          <w:sz w:val="28"/>
          <w:szCs w:val="28"/>
        </w:rPr>
        <w:t>ч</w:t>
      </w:r>
      <w:r w:rsidRPr="00404AE9">
        <w:rPr>
          <w:rFonts w:ascii="Times New Roman" w:hAnsi="Times New Roman"/>
          <w:sz w:val="28"/>
          <w:szCs w:val="28"/>
        </w:rPr>
        <w:t>еловек. Принятый уровень автомобилизации на расчетный срок в соответствии с требованиями п</w:t>
      </w:r>
      <w:r w:rsidRPr="00F0503A">
        <w:rPr>
          <w:rFonts w:ascii="Times New Roman" w:hAnsi="Times New Roman"/>
          <w:color w:val="FF0000"/>
          <w:sz w:val="28"/>
          <w:szCs w:val="28"/>
        </w:rPr>
        <w:t xml:space="preserve">. </w:t>
      </w:r>
      <w:r w:rsidRPr="0086330B">
        <w:rPr>
          <w:rFonts w:ascii="Times New Roman" w:hAnsi="Times New Roman"/>
          <w:sz w:val="28"/>
          <w:szCs w:val="28"/>
        </w:rPr>
        <w:t>6.3. СНиП 2.07.01-89* «Градостроительство. Планировка и застройка городских и сельских поселений» составит 300 автомобилей на 1000 жителей. Таким образом суммарное кол</w:t>
      </w:r>
      <w:r w:rsidR="00A05261" w:rsidRPr="0086330B">
        <w:rPr>
          <w:rFonts w:ascii="Times New Roman" w:hAnsi="Times New Roman"/>
          <w:sz w:val="28"/>
          <w:szCs w:val="28"/>
        </w:rPr>
        <w:t>ичество автомобилей составит</w:t>
      </w:r>
      <w:r w:rsidR="00A05261">
        <w:rPr>
          <w:rFonts w:ascii="Times New Roman" w:hAnsi="Times New Roman"/>
          <w:color w:val="FF0000"/>
          <w:sz w:val="28"/>
          <w:szCs w:val="28"/>
        </w:rPr>
        <w:t xml:space="preserve"> </w:t>
      </w:r>
      <w:r w:rsidR="00A05261" w:rsidRPr="0086330B">
        <w:rPr>
          <w:rFonts w:ascii="Times New Roman" w:hAnsi="Times New Roman"/>
          <w:sz w:val="28"/>
          <w:szCs w:val="28"/>
        </w:rPr>
        <w:t>840</w:t>
      </w:r>
      <w:r w:rsidRPr="0086330B">
        <w:rPr>
          <w:rFonts w:ascii="Times New Roman" w:hAnsi="Times New Roman"/>
          <w:sz w:val="28"/>
          <w:szCs w:val="28"/>
        </w:rPr>
        <w:t xml:space="preserve"> штук.</w:t>
      </w:r>
      <w:r w:rsidRPr="00F0503A">
        <w:rPr>
          <w:rFonts w:ascii="Times New Roman" w:hAnsi="Times New Roman"/>
          <w:color w:val="FF0000"/>
          <w:sz w:val="28"/>
          <w:szCs w:val="28"/>
        </w:rPr>
        <w:t xml:space="preserve"> </w:t>
      </w:r>
    </w:p>
    <w:p w:rsidR="000D58E0" w:rsidRPr="0086330B" w:rsidRDefault="000D58E0" w:rsidP="006455C1">
      <w:pPr>
        <w:pStyle w:val="S5"/>
        <w:spacing w:line="240" w:lineRule="auto"/>
        <w:rPr>
          <w:rFonts w:ascii="Times New Roman" w:hAnsi="Times New Roman"/>
          <w:sz w:val="28"/>
          <w:szCs w:val="28"/>
        </w:rPr>
      </w:pPr>
      <w:r w:rsidRPr="00404AE9">
        <w:rPr>
          <w:rFonts w:ascii="Times New Roman" w:hAnsi="Times New Roman"/>
          <w:sz w:val="28"/>
          <w:szCs w:val="28"/>
        </w:rPr>
        <w:t xml:space="preserve">Расчет объектов транспорта проведен в </w:t>
      </w:r>
      <w:r w:rsidRPr="0086330B">
        <w:rPr>
          <w:rFonts w:ascii="Times New Roman" w:hAnsi="Times New Roman"/>
          <w:sz w:val="28"/>
          <w:szCs w:val="28"/>
        </w:rPr>
        <w:t>соответствии с СНиП 2.07.01-89* «Градостроительство. Планировка и застройка городских и сельских поселений» пункты 6.40, 6.41:</w:t>
      </w:r>
    </w:p>
    <w:p w:rsidR="000D58E0" w:rsidRPr="0086330B" w:rsidRDefault="000D58E0" w:rsidP="006455C1">
      <w:pPr>
        <w:pStyle w:val="S5"/>
        <w:spacing w:line="240" w:lineRule="auto"/>
        <w:rPr>
          <w:rFonts w:ascii="Times New Roman" w:hAnsi="Times New Roman"/>
          <w:sz w:val="28"/>
          <w:szCs w:val="28"/>
        </w:rPr>
      </w:pPr>
      <w:r w:rsidRPr="00404AE9">
        <w:rPr>
          <w:rFonts w:ascii="Times New Roman" w:hAnsi="Times New Roman"/>
          <w:sz w:val="28"/>
          <w:szCs w:val="28"/>
        </w:rPr>
        <w:t xml:space="preserve">Станции технического обслуживания автомобилей следует проектировать из расчета один пост </w:t>
      </w:r>
      <w:r w:rsidRPr="0086330B">
        <w:rPr>
          <w:rFonts w:ascii="Times New Roman" w:hAnsi="Times New Roman"/>
          <w:sz w:val="28"/>
          <w:szCs w:val="28"/>
        </w:rPr>
        <w:t xml:space="preserve">на 200 легковых автомобилей. </w:t>
      </w:r>
    </w:p>
    <w:p w:rsidR="000D58E0" w:rsidRPr="0086330B" w:rsidRDefault="000D58E0" w:rsidP="006455C1">
      <w:pPr>
        <w:pStyle w:val="S5"/>
        <w:spacing w:line="240" w:lineRule="auto"/>
        <w:rPr>
          <w:rFonts w:ascii="Times New Roman" w:hAnsi="Times New Roman"/>
          <w:sz w:val="28"/>
          <w:szCs w:val="28"/>
        </w:rPr>
      </w:pPr>
      <w:r w:rsidRPr="0086330B">
        <w:rPr>
          <w:rFonts w:ascii="Times New Roman" w:hAnsi="Times New Roman"/>
          <w:sz w:val="28"/>
          <w:szCs w:val="28"/>
        </w:rPr>
        <w:t>Автозаправочные станции (АЗС) следует проектировать из расчета одна топливо-раздаточная колонка на 1200 легковых автомобилей.</w:t>
      </w:r>
    </w:p>
    <w:p w:rsidR="000D58E0" w:rsidRPr="0086330B" w:rsidRDefault="000D58E0" w:rsidP="006455C1">
      <w:pPr>
        <w:pStyle w:val="S5"/>
        <w:spacing w:line="240" w:lineRule="auto"/>
        <w:rPr>
          <w:rFonts w:ascii="Times New Roman" w:hAnsi="Times New Roman"/>
          <w:sz w:val="28"/>
          <w:szCs w:val="28"/>
        </w:rPr>
      </w:pPr>
      <w:r w:rsidRPr="0086330B">
        <w:rPr>
          <w:rFonts w:ascii="Times New Roman" w:hAnsi="Times New Roman"/>
          <w:sz w:val="28"/>
          <w:szCs w:val="28"/>
        </w:rPr>
        <w:t>Для улучшения обслуживания автомобильного транспорта жителей предусмотрено размещение 1 автомойки мощностью 3 поста.</w:t>
      </w:r>
    </w:p>
    <w:p w:rsidR="000D58E0" w:rsidRPr="00404AE9" w:rsidRDefault="000D58E0" w:rsidP="00D51EDA">
      <w:pPr>
        <w:pStyle w:val="S5"/>
        <w:spacing w:line="240" w:lineRule="auto"/>
        <w:jc w:val="center"/>
        <w:rPr>
          <w:rFonts w:ascii="Times New Roman" w:hAnsi="Times New Roman"/>
          <w:b/>
          <w:color w:val="FF0000"/>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2.6. Прогноз показателей безопасности дорожного движения</w:t>
      </w:r>
    </w:p>
    <w:p w:rsidR="000D58E0" w:rsidRPr="00404AE9" w:rsidRDefault="000D58E0" w:rsidP="002B2A9F">
      <w:pPr>
        <w:pStyle w:val="S5"/>
        <w:spacing w:line="240" w:lineRule="auto"/>
        <w:rPr>
          <w:rFonts w:ascii="Times New Roman" w:hAnsi="Times New Roman"/>
          <w:sz w:val="28"/>
          <w:szCs w:val="28"/>
        </w:rPr>
      </w:pPr>
      <w:r w:rsidRPr="00404AE9">
        <w:rPr>
          <w:rFonts w:ascii="Times New Roman" w:hAnsi="Times New Roman"/>
          <w:sz w:val="28"/>
          <w:szCs w:val="28"/>
        </w:rPr>
        <w:t xml:space="preserve">Диспропорция роста перевозок к объёмам финансирования дорожного хозяйства привели к существенному ухудшению состояния автомобильных дорог и, как следствие, к росту доли дорожно-транспортных происшествий, причиной которых служили неудовлетворительные дорожные условия. Потери от дорожно-транспортных происшествий, связанные с гибелью и ранениями людей, с повреждением автомобильного транспорта, влекут за собой расходы бюджетной системы на медицинское обслуживание, административные расходы и расходы по восстановлению технического оснащения дорог. </w:t>
      </w:r>
    </w:p>
    <w:p w:rsidR="000D58E0" w:rsidRPr="00404AE9" w:rsidRDefault="000D58E0" w:rsidP="006816F8">
      <w:pPr>
        <w:pStyle w:val="S5"/>
        <w:spacing w:line="240" w:lineRule="auto"/>
        <w:rPr>
          <w:rFonts w:ascii="Times New Roman" w:hAnsi="Times New Roman"/>
          <w:sz w:val="28"/>
          <w:szCs w:val="28"/>
        </w:rPr>
      </w:pPr>
      <w:r w:rsidRPr="00404AE9">
        <w:rPr>
          <w:rFonts w:ascii="Times New Roman" w:hAnsi="Times New Roman"/>
          <w:sz w:val="28"/>
          <w:szCs w:val="28"/>
        </w:rPr>
        <w:t>Четкое выполнение мероприятий Программы позволит снизить количество ДТП до 0 при создании удовлетворительных дорожных условий.</w:t>
      </w:r>
    </w:p>
    <w:p w:rsidR="000D58E0" w:rsidRPr="00404AE9" w:rsidRDefault="000D58E0" w:rsidP="00D51EDA">
      <w:pPr>
        <w:pStyle w:val="S5"/>
        <w:spacing w:line="240" w:lineRule="auto"/>
        <w:jc w:val="center"/>
        <w:rPr>
          <w:rFonts w:ascii="Times New Roman" w:hAnsi="Times New Roman"/>
          <w:b/>
          <w:color w:val="FF0000"/>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2.7. Прогноз негативного воздействия транспортной инфраструктуры на окружающую среду и здоровье населения</w:t>
      </w:r>
    </w:p>
    <w:p w:rsidR="000D58E0" w:rsidRPr="00404AE9" w:rsidRDefault="000D58E0" w:rsidP="002810A8">
      <w:pPr>
        <w:pStyle w:val="S5"/>
        <w:spacing w:line="240" w:lineRule="auto"/>
        <w:rPr>
          <w:rFonts w:ascii="Times New Roman" w:hAnsi="Times New Roman"/>
          <w:sz w:val="28"/>
          <w:szCs w:val="28"/>
        </w:rPr>
      </w:pPr>
      <w:r w:rsidRPr="00404AE9">
        <w:rPr>
          <w:rFonts w:ascii="Times New Roman" w:hAnsi="Times New Roman"/>
          <w:sz w:val="28"/>
          <w:szCs w:val="28"/>
        </w:rPr>
        <w:t xml:space="preserve">Количество автомобильного транспорта в последние десятилетия быстро растет. Прогнозы на 2029 г. для </w:t>
      </w:r>
      <w:r w:rsidR="00F0503A">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 предполагают дальнейший рост легкового и грузового транспорта. Сельская транспортная инфраструктура не справляется с большим количеством индивидуального автотранспорта: возникают проблемы с паркованием автомобилей. Также транспорт воздействует на окружающую среду, загрязняя атмосферу, изменяя климат, увеличивая бытовой шум. В связи с этим растет беспокойство по поводу воздействия транспорта на окружающую среду и здоровье населения. Возникающий риск для здоровья требует все более срочных действий для снижения негативного воздействия и связанного с ним риска. Включение вопросов защиты окружающей среды и охраны здоровья в </w:t>
      </w:r>
      <w:r w:rsidRPr="00404AE9">
        <w:rPr>
          <w:rFonts w:ascii="Times New Roman" w:hAnsi="Times New Roman"/>
          <w:sz w:val="28"/>
          <w:szCs w:val="28"/>
        </w:rPr>
        <w:lastRenderedPageBreak/>
        <w:t>политику для транспорта совершенно необходимо для обеспечения устойчивости развития и снижения заболеваемости.</w:t>
      </w:r>
    </w:p>
    <w:p w:rsidR="000D58E0" w:rsidRPr="00404AE9" w:rsidRDefault="000D58E0" w:rsidP="002810A8">
      <w:pPr>
        <w:pStyle w:val="S5"/>
        <w:spacing w:line="240" w:lineRule="auto"/>
        <w:rPr>
          <w:rFonts w:ascii="Times New Roman" w:hAnsi="Times New Roman"/>
          <w:sz w:val="28"/>
          <w:szCs w:val="28"/>
        </w:rPr>
      </w:pPr>
      <w:r w:rsidRPr="00404AE9">
        <w:rPr>
          <w:rFonts w:ascii="Times New Roman" w:hAnsi="Times New Roman"/>
          <w:sz w:val="28"/>
          <w:szCs w:val="28"/>
        </w:rPr>
        <w:t>Чтобы оценить важность проблемы, рассмотрим ряд факторов, неблагоприятно влияющих на здоровье.</w:t>
      </w:r>
    </w:p>
    <w:p w:rsidR="000D58E0" w:rsidRPr="00404AE9" w:rsidRDefault="000D58E0" w:rsidP="002810A8">
      <w:pPr>
        <w:pStyle w:val="S5"/>
        <w:spacing w:line="240" w:lineRule="auto"/>
        <w:rPr>
          <w:rFonts w:ascii="Times New Roman" w:hAnsi="Times New Roman"/>
          <w:sz w:val="28"/>
          <w:szCs w:val="28"/>
        </w:rPr>
      </w:pPr>
      <w:r w:rsidRPr="00404AE9">
        <w:rPr>
          <w:rFonts w:ascii="Times New Roman" w:hAnsi="Times New Roman"/>
          <w:sz w:val="28"/>
          <w:szCs w:val="28"/>
        </w:rPr>
        <w:t> </w:t>
      </w:r>
      <w:r w:rsidRPr="00404AE9">
        <w:rPr>
          <w:rStyle w:val="afffffff9"/>
          <w:rFonts w:ascii="Times New Roman" w:hAnsi="Times New Roman"/>
          <w:sz w:val="28"/>
          <w:szCs w:val="28"/>
        </w:rPr>
        <w:t>Загрязнение атмосферы</w:t>
      </w:r>
      <w:r w:rsidRPr="00404AE9">
        <w:rPr>
          <w:rStyle w:val="afffffff9"/>
          <w:rFonts w:ascii="Times New Roman" w:hAnsi="Times New Roman"/>
          <w:i w:val="0"/>
          <w:sz w:val="28"/>
          <w:szCs w:val="28"/>
        </w:rPr>
        <w:t>.</w:t>
      </w:r>
      <w:r w:rsidRPr="00404AE9">
        <w:rPr>
          <w:rStyle w:val="apple-converted-space"/>
          <w:rFonts w:ascii="Times New Roman" w:hAnsi="Times New Roman"/>
          <w:sz w:val="28"/>
          <w:szCs w:val="28"/>
        </w:rPr>
        <w:t> </w:t>
      </w:r>
      <w:r w:rsidRPr="00404AE9">
        <w:rPr>
          <w:rFonts w:ascii="Times New Roman" w:hAnsi="Times New Roman"/>
          <w:sz w:val="28"/>
          <w:szCs w:val="28"/>
        </w:rPr>
        <w:t>Выбросы в воздух черного дыма и газообразных загрязняющих веществ (диоксид азота (NO2), диоксид серы (SO2) и озон (О3)) приводят к множеству вредных проявлени</w:t>
      </w:r>
      <w:r>
        <w:rPr>
          <w:rFonts w:ascii="Times New Roman" w:hAnsi="Times New Roman"/>
          <w:sz w:val="28"/>
          <w:szCs w:val="28"/>
        </w:rPr>
        <w:t>й</w:t>
      </w:r>
      <w:r w:rsidRPr="00404AE9">
        <w:rPr>
          <w:rFonts w:ascii="Times New Roman" w:hAnsi="Times New Roman"/>
          <w:sz w:val="28"/>
          <w:szCs w:val="28"/>
        </w:rPr>
        <w:t xml:space="preserve"> для здоровья, особенно к респираторным аллергическим заболеваниям.</w:t>
      </w:r>
    </w:p>
    <w:p w:rsidR="000D58E0" w:rsidRPr="00A05261" w:rsidRDefault="000D58E0" w:rsidP="002810A8">
      <w:pPr>
        <w:pStyle w:val="S5"/>
        <w:spacing w:line="240" w:lineRule="auto"/>
        <w:rPr>
          <w:rFonts w:ascii="Times New Roman" w:hAnsi="Times New Roman"/>
          <w:sz w:val="28"/>
          <w:szCs w:val="28"/>
        </w:rPr>
      </w:pPr>
      <w:r w:rsidRPr="00404AE9">
        <w:rPr>
          <w:rStyle w:val="afffffff9"/>
          <w:rFonts w:ascii="Times New Roman" w:hAnsi="Times New Roman"/>
          <w:sz w:val="28"/>
          <w:szCs w:val="28"/>
        </w:rPr>
        <w:t>Воздействие шума</w:t>
      </w:r>
      <w:r w:rsidRPr="00404AE9">
        <w:rPr>
          <w:rStyle w:val="afffffff9"/>
          <w:rFonts w:ascii="Times New Roman" w:hAnsi="Times New Roman"/>
          <w:i w:val="0"/>
          <w:sz w:val="28"/>
          <w:szCs w:val="28"/>
        </w:rPr>
        <w:t>.</w:t>
      </w:r>
      <w:r w:rsidRPr="00404AE9">
        <w:rPr>
          <w:rStyle w:val="apple-converted-space"/>
          <w:rFonts w:ascii="Times New Roman" w:hAnsi="Times New Roman"/>
          <w:sz w:val="28"/>
          <w:szCs w:val="28"/>
        </w:rPr>
        <w:t> </w:t>
      </w:r>
      <w:r w:rsidRPr="00404AE9">
        <w:rPr>
          <w:rFonts w:ascii="Times New Roman" w:hAnsi="Times New Roman"/>
          <w:sz w:val="28"/>
          <w:szCs w:val="28"/>
        </w:rPr>
        <w:t xml:space="preserve">В </w:t>
      </w:r>
      <w:r w:rsidR="00F0503A">
        <w:rPr>
          <w:rFonts w:ascii="Times New Roman" w:hAnsi="Times New Roman"/>
          <w:sz w:val="28"/>
          <w:szCs w:val="28"/>
        </w:rPr>
        <w:t>Ютановского</w:t>
      </w:r>
      <w:r w:rsidRPr="00404AE9">
        <w:rPr>
          <w:rFonts w:ascii="Times New Roman" w:hAnsi="Times New Roman"/>
          <w:sz w:val="28"/>
          <w:szCs w:val="28"/>
        </w:rPr>
        <w:t xml:space="preserve"> сельском поселении транспорт (автомобильный) служит самым главным источником бытового шума. Приблизительно </w:t>
      </w:r>
      <w:r w:rsidR="00A05261" w:rsidRPr="00A05261">
        <w:rPr>
          <w:rFonts w:ascii="Times New Roman" w:hAnsi="Times New Roman"/>
          <w:sz w:val="28"/>
          <w:szCs w:val="28"/>
        </w:rPr>
        <w:t>9</w:t>
      </w:r>
      <w:r w:rsidRPr="00A05261">
        <w:rPr>
          <w:rFonts w:ascii="Times New Roman" w:hAnsi="Times New Roman"/>
          <w:sz w:val="28"/>
          <w:szCs w:val="28"/>
        </w:rPr>
        <w:t xml:space="preserve"> % населения подвергаются воздействию шума от автомобильного транспорта с уровнем выше 50 дБ. </w:t>
      </w:r>
    </w:p>
    <w:p w:rsidR="000D58E0" w:rsidRPr="00404AE9" w:rsidRDefault="000D58E0" w:rsidP="002810A8">
      <w:pPr>
        <w:pStyle w:val="S5"/>
        <w:spacing w:line="240" w:lineRule="auto"/>
        <w:rPr>
          <w:rFonts w:ascii="Times New Roman" w:hAnsi="Times New Roman"/>
          <w:sz w:val="28"/>
          <w:szCs w:val="28"/>
        </w:rPr>
      </w:pPr>
      <w:r w:rsidRPr="00404AE9">
        <w:rPr>
          <w:rStyle w:val="afffffff9"/>
          <w:rFonts w:ascii="Times New Roman" w:hAnsi="Times New Roman"/>
          <w:sz w:val="28"/>
          <w:szCs w:val="28"/>
        </w:rPr>
        <w:t>Связанная с транспортом двигательная активность</w:t>
      </w:r>
      <w:r w:rsidRPr="00404AE9">
        <w:rPr>
          <w:rStyle w:val="afffffff9"/>
          <w:rFonts w:ascii="Times New Roman" w:hAnsi="Times New Roman"/>
          <w:i w:val="0"/>
          <w:sz w:val="28"/>
          <w:szCs w:val="28"/>
        </w:rPr>
        <w:t>.</w:t>
      </w:r>
      <w:r w:rsidRPr="00404AE9">
        <w:rPr>
          <w:rStyle w:val="apple-converted-space"/>
          <w:rFonts w:ascii="Times New Roman" w:hAnsi="Times New Roman"/>
          <w:sz w:val="28"/>
          <w:szCs w:val="28"/>
        </w:rPr>
        <w:t> </w:t>
      </w:r>
      <w:r w:rsidRPr="00404AE9">
        <w:rPr>
          <w:rFonts w:ascii="Times New Roman" w:hAnsi="Times New Roman"/>
          <w:sz w:val="28"/>
          <w:szCs w:val="28"/>
        </w:rPr>
        <w:t>Исследования европейских учёных показывают тенденцию к снижению уровня активности у людей, в связи с тем, что все больше людей предпочитают передвигаться при помощи автотранспорта. Недостаточность двигательной активности приводит к таким проблемам со здоровьем как сердечнососудистые заболевания, инсульт, диабет типа II, ожирение, некоторые типы рака, остеопороз и вызывают депрессию.</w:t>
      </w:r>
    </w:p>
    <w:p w:rsidR="000D58E0" w:rsidRPr="00404AE9" w:rsidRDefault="000D58E0" w:rsidP="002810A8">
      <w:pPr>
        <w:pStyle w:val="S5"/>
        <w:spacing w:line="240" w:lineRule="auto"/>
        <w:rPr>
          <w:rFonts w:ascii="Times New Roman" w:hAnsi="Times New Roman"/>
          <w:sz w:val="28"/>
          <w:szCs w:val="28"/>
        </w:rPr>
      </w:pPr>
      <w:r w:rsidRPr="00404AE9">
        <w:rPr>
          <w:rStyle w:val="afffffff9"/>
          <w:rFonts w:ascii="Times New Roman" w:hAnsi="Times New Roman"/>
          <w:sz w:val="28"/>
          <w:szCs w:val="28"/>
        </w:rPr>
        <w:t>Психологическое и социальное воздействие</w:t>
      </w:r>
      <w:r w:rsidRPr="00404AE9">
        <w:rPr>
          <w:rStyle w:val="afffffff9"/>
          <w:rFonts w:ascii="Times New Roman" w:hAnsi="Times New Roman"/>
          <w:i w:val="0"/>
          <w:sz w:val="28"/>
          <w:szCs w:val="28"/>
        </w:rPr>
        <w:t>.</w:t>
      </w:r>
      <w:r w:rsidRPr="00404AE9">
        <w:rPr>
          <w:rStyle w:val="apple-converted-space"/>
          <w:rFonts w:ascii="Times New Roman" w:hAnsi="Times New Roman"/>
          <w:sz w:val="28"/>
          <w:szCs w:val="28"/>
        </w:rPr>
        <w:t> </w:t>
      </w:r>
      <w:r w:rsidRPr="00404AE9">
        <w:rPr>
          <w:rFonts w:ascii="Times New Roman" w:hAnsi="Times New Roman"/>
          <w:sz w:val="28"/>
          <w:szCs w:val="28"/>
        </w:rPr>
        <w:t>Психологическое и социальное воздействие транспорта часто не учитывают или недооценивают, несмотря на то, что оно может влиять на поведение при передвижении. Например, страх перед опасностью в связи с угрозой жизни, которую создает интенсивное движение транспорта, привел к тому, что все большее число родителей отвозит своих детей в школу на автомобиле. Одни лишь психологические и социальные механизмы, которые включаются ожидаемым воздействием транспорта, могут приводить к заболеваниям. Каждое заболевание может повлечь за собой изменение ментального и социального статуса человека или действовать на группу людей. То есть психологическое состояние и социальное положение могут непосредственно влиять на воздействие на человека факторов стресса в окружающей среде.</w:t>
      </w:r>
    </w:p>
    <w:p w:rsidR="000D58E0" w:rsidRPr="00404AE9" w:rsidRDefault="000D58E0" w:rsidP="002810A8">
      <w:pPr>
        <w:pStyle w:val="S5"/>
        <w:spacing w:line="240" w:lineRule="auto"/>
        <w:rPr>
          <w:rFonts w:ascii="Times New Roman" w:hAnsi="Times New Roman"/>
          <w:sz w:val="28"/>
          <w:szCs w:val="28"/>
        </w:rPr>
      </w:pPr>
      <w:r w:rsidRPr="00404AE9">
        <w:rPr>
          <w:rFonts w:ascii="Times New Roman" w:hAnsi="Times New Roman"/>
          <w:sz w:val="28"/>
          <w:szCs w:val="28"/>
        </w:rPr>
        <w:t>Необходимо одновременно повышать привлекательность общественного транспорта. Кроме того, необходимо расширять использование альтернативных способов передвижения, к каким относятся пешеходное и велосипедное.</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Задачами транспортной инфраструктуры в области снижения вредного воздействия транспорта на окружающую среду являются:</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 сокращение вредного воздействия транспорта на здоровье человека за счет снижения объемов воздействий, выбросов и сбросов, количества отходов на всех видах транспорта;</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 мотивация перехода транспортных средств на экологически чистые виды топлива.</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Для снижения вредного воздействия транспорта на окружающую среду и возникающих ущербов необходимо:</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lastRenderedPageBreak/>
        <w:t>- уменьшить вредное воздействие транспорта на воздушную и водную среду и на здоровье человека за счет применения экологически безопасных видов транспортных средств;</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 стимулировать использование транспортных  средств,  работающих  на альтернативных источниках (не нефтяного происхождения) топливо-энергетических ресурсов.</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Для снижения негативного воздействия транспортно-дорожного комплекса на окружающую среду в условиях увеличения количества автотранспортных средств и повышения интенсивности движения на автомобильных дорогах предусматривается реализация следующих мероприятий:</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 разработка и внедрение новых способов содержания, особенно в зимний период, автомобильных дорог общего пользования, позволяющих уменьшить отрицательное влияние противогололедных материалов;</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 обустройство автомобильных дорог средствами защиты окружающей среды от вредных воздействий, включая применение искусственных и растительных барьеров вдоль них для снижения уровня шумового воздействия и загрязнения прилегающих территорий.</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Реализация указанных мер будет осуществляться на основе повышения экологических требований к проектированию, строительству, ремонту и содержанию автомобильных дорог.</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Основной задачей в этой области является сокращение объемов выбросов автотранспортных средств, количества отходов при строительстве, реконструкции, ремонте и содержании автомобильных дорог.</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Для снижения вредного воздействия автомобильного транспорта на окружающую среду необходимо:</w:t>
      </w:r>
    </w:p>
    <w:p w:rsidR="000D58E0" w:rsidRDefault="000D58E0" w:rsidP="00404AE9">
      <w:pPr>
        <w:pStyle w:val="S5"/>
        <w:spacing w:line="240" w:lineRule="auto"/>
        <w:rPr>
          <w:rFonts w:ascii="Times New Roman" w:hAnsi="Times New Roman"/>
          <w:color w:val="000000"/>
          <w:sz w:val="28"/>
          <w:szCs w:val="28"/>
        </w:rPr>
      </w:pPr>
      <w:r w:rsidRPr="00404AE9">
        <w:rPr>
          <w:rFonts w:ascii="Times New Roman" w:hAnsi="Times New Roman"/>
          <w:sz w:val="28"/>
          <w:szCs w:val="28"/>
        </w:rPr>
        <w:t>- обеспечить увеличение применения более экономичных автомобилей с более ни</w:t>
      </w:r>
      <w:r>
        <w:rPr>
          <w:rFonts w:ascii="Times New Roman" w:hAnsi="Times New Roman"/>
          <w:sz w:val="28"/>
          <w:szCs w:val="28"/>
        </w:rPr>
        <w:t xml:space="preserve">зким расходом моторного топлива, </w:t>
      </w:r>
      <w:r w:rsidRPr="00404AE9">
        <w:rPr>
          <w:rFonts w:ascii="Times New Roman" w:hAnsi="Times New Roman"/>
          <w:color w:val="000000"/>
          <w:sz w:val="28"/>
          <w:szCs w:val="28"/>
        </w:rPr>
        <w:t>включая 3-4 такси и 2-3 ведомственных автомобиля, 25-40 грузовых автомобилей в зав</w:t>
      </w:r>
      <w:r>
        <w:rPr>
          <w:rFonts w:ascii="Times New Roman" w:hAnsi="Times New Roman"/>
          <w:color w:val="000000"/>
          <w:sz w:val="28"/>
          <w:szCs w:val="28"/>
        </w:rPr>
        <w:t>исимости от состава парка.</w:t>
      </w:r>
    </w:p>
    <w:p w:rsidR="000D58E0" w:rsidRPr="00404AE9" w:rsidRDefault="000D58E0" w:rsidP="00404AE9">
      <w:pPr>
        <w:pStyle w:val="S5"/>
        <w:spacing w:line="240" w:lineRule="auto"/>
        <w:rPr>
          <w:rFonts w:ascii="Times New Roman" w:hAnsi="Times New Roman"/>
          <w:b/>
          <w:sz w:val="28"/>
          <w:szCs w:val="28"/>
        </w:rPr>
      </w:pPr>
      <w:r w:rsidRPr="00404AE9">
        <w:rPr>
          <w:rFonts w:ascii="Times New Roman" w:hAnsi="Times New Roman"/>
          <w:color w:val="000000"/>
          <w:sz w:val="28"/>
          <w:szCs w:val="28"/>
        </w:rPr>
        <w:t>Число мотоциклов и мопедов на 1000 чел. следует принимать 100-150 единиц для остальных поселений.</w:t>
      </w:r>
      <w:r w:rsidRPr="00404AE9">
        <w:rPr>
          <w:rFonts w:ascii="Times New Roman" w:hAnsi="Times New Roman"/>
          <w:b/>
          <w:sz w:val="28"/>
          <w:szCs w:val="28"/>
        </w:rPr>
        <w:t xml:space="preserve"> </w:t>
      </w:r>
    </w:p>
    <w:p w:rsidR="000D58E0" w:rsidRPr="00404AE9" w:rsidRDefault="000D58E0" w:rsidP="0002688E">
      <w:pPr>
        <w:spacing w:line="240" w:lineRule="auto"/>
        <w:jc w:val="center"/>
        <w:rPr>
          <w:rFonts w:ascii="Times New Roman" w:hAnsi="Times New Roman"/>
          <w:b/>
          <w:sz w:val="28"/>
          <w:szCs w:val="28"/>
        </w:rPr>
      </w:pPr>
    </w:p>
    <w:p w:rsidR="000D58E0" w:rsidRPr="00404AE9" w:rsidRDefault="000D58E0" w:rsidP="0002688E">
      <w:pPr>
        <w:spacing w:line="240" w:lineRule="auto"/>
        <w:jc w:val="center"/>
        <w:rPr>
          <w:rFonts w:ascii="Times New Roman" w:hAnsi="Times New Roman"/>
          <w:b/>
          <w:sz w:val="28"/>
          <w:szCs w:val="28"/>
        </w:rPr>
      </w:pPr>
      <w:r w:rsidRPr="00404AE9">
        <w:rPr>
          <w:rFonts w:ascii="Times New Roman" w:hAnsi="Times New Roman"/>
          <w:b/>
          <w:sz w:val="28"/>
          <w:szCs w:val="28"/>
        </w:rPr>
        <w:t>Раздел 3.</w:t>
      </w:r>
    </w:p>
    <w:p w:rsidR="000D58E0" w:rsidRPr="00404AE9" w:rsidRDefault="000D58E0" w:rsidP="0002688E">
      <w:pPr>
        <w:spacing w:line="240" w:lineRule="auto"/>
        <w:jc w:val="center"/>
        <w:rPr>
          <w:rFonts w:ascii="Times New Roman" w:hAnsi="Times New Roman"/>
          <w:b/>
          <w:sz w:val="28"/>
          <w:szCs w:val="28"/>
        </w:rPr>
      </w:pPr>
      <w:r w:rsidRPr="00404AE9">
        <w:rPr>
          <w:rFonts w:ascii="Times New Roman" w:hAnsi="Times New Roman"/>
          <w:b/>
          <w:sz w:val="28"/>
          <w:szCs w:val="28"/>
        </w:rPr>
        <w:t xml:space="preserve"> Принципиальные варианты развития транспортной инфраструктуры и их укрупненная оценка по целевым пока</w:t>
      </w:r>
      <w:r>
        <w:rPr>
          <w:rFonts w:ascii="Times New Roman" w:hAnsi="Times New Roman"/>
          <w:b/>
          <w:sz w:val="28"/>
          <w:szCs w:val="28"/>
        </w:rPr>
        <w:t xml:space="preserve">зателям (индикаторам) развития </w:t>
      </w:r>
      <w:r w:rsidRPr="00404AE9">
        <w:rPr>
          <w:rFonts w:ascii="Times New Roman" w:hAnsi="Times New Roman"/>
          <w:b/>
          <w:sz w:val="28"/>
          <w:szCs w:val="28"/>
        </w:rPr>
        <w:t>транспортной инфраструктуры с последующим выбором предполагаемого к реализации варианта</w:t>
      </w:r>
    </w:p>
    <w:p w:rsidR="000D58E0" w:rsidRPr="00404AE9" w:rsidRDefault="000D58E0" w:rsidP="0002688E">
      <w:pPr>
        <w:spacing w:line="240" w:lineRule="auto"/>
        <w:jc w:val="center"/>
        <w:rPr>
          <w:rFonts w:ascii="Times New Roman" w:hAnsi="Times New Roman"/>
          <w:b/>
          <w:sz w:val="28"/>
          <w:szCs w:val="28"/>
        </w:rPr>
      </w:pPr>
    </w:p>
    <w:p w:rsidR="00A05261" w:rsidRDefault="000D58E0" w:rsidP="0002688E">
      <w:pPr>
        <w:spacing w:line="240" w:lineRule="auto"/>
        <w:ind w:firstLine="840"/>
        <w:rPr>
          <w:rFonts w:ascii="Times New Roman" w:hAnsi="Times New Roman"/>
          <w:sz w:val="28"/>
          <w:szCs w:val="28"/>
        </w:rPr>
      </w:pPr>
      <w:r w:rsidRPr="00404AE9">
        <w:rPr>
          <w:rFonts w:ascii="Times New Roman" w:hAnsi="Times New Roman"/>
          <w:sz w:val="28"/>
          <w:szCs w:val="28"/>
        </w:rPr>
        <w:t xml:space="preserve">Развитие системы внутримуниципального транспорта направлено на повышение категорийности существующей автомобильной дороги </w:t>
      </w:r>
      <w:r w:rsidR="00F0503A">
        <w:rPr>
          <w:rFonts w:ascii="Times New Roman" w:hAnsi="Times New Roman"/>
          <w:sz w:val="28"/>
          <w:szCs w:val="28"/>
        </w:rPr>
        <w:t>Волоконовка</w:t>
      </w:r>
      <w:r w:rsidR="00A05261">
        <w:rPr>
          <w:rFonts w:ascii="Times New Roman" w:hAnsi="Times New Roman"/>
          <w:sz w:val="28"/>
          <w:szCs w:val="28"/>
        </w:rPr>
        <w:t xml:space="preserve"> </w:t>
      </w:r>
      <w:r w:rsidRPr="00404AE9">
        <w:rPr>
          <w:rFonts w:ascii="Times New Roman" w:hAnsi="Times New Roman"/>
          <w:sz w:val="28"/>
          <w:szCs w:val="28"/>
        </w:rPr>
        <w:t xml:space="preserve">- </w:t>
      </w:r>
      <w:r w:rsidR="00F0503A">
        <w:rPr>
          <w:rFonts w:ascii="Times New Roman" w:hAnsi="Times New Roman"/>
          <w:sz w:val="28"/>
          <w:szCs w:val="28"/>
        </w:rPr>
        <w:t>Белгород</w:t>
      </w:r>
      <w:r w:rsidRPr="00404AE9">
        <w:rPr>
          <w:rFonts w:ascii="Times New Roman" w:hAnsi="Times New Roman"/>
          <w:sz w:val="28"/>
          <w:szCs w:val="28"/>
        </w:rPr>
        <w:t xml:space="preserve"> </w:t>
      </w:r>
      <w:r w:rsidRPr="00A05261">
        <w:rPr>
          <w:rFonts w:ascii="Times New Roman" w:hAnsi="Times New Roman"/>
          <w:sz w:val="28"/>
          <w:szCs w:val="28"/>
        </w:rPr>
        <w:t>до III технической категории</w:t>
      </w:r>
      <w:r w:rsidR="00A05261">
        <w:rPr>
          <w:rFonts w:ascii="Times New Roman" w:hAnsi="Times New Roman"/>
          <w:sz w:val="28"/>
          <w:szCs w:val="28"/>
        </w:rPr>
        <w:t>.</w:t>
      </w:r>
      <w:r w:rsidRPr="00404AE9">
        <w:rPr>
          <w:rFonts w:ascii="Times New Roman" w:hAnsi="Times New Roman"/>
          <w:sz w:val="28"/>
          <w:szCs w:val="28"/>
        </w:rPr>
        <w:t xml:space="preserve"> </w:t>
      </w:r>
    </w:p>
    <w:p w:rsidR="000D58E0" w:rsidRPr="00404AE9" w:rsidRDefault="000D58E0" w:rsidP="0002688E">
      <w:pPr>
        <w:spacing w:line="240" w:lineRule="auto"/>
        <w:ind w:firstLine="840"/>
        <w:rPr>
          <w:rFonts w:ascii="Times New Roman" w:hAnsi="Times New Roman"/>
          <w:color w:val="000000"/>
          <w:sz w:val="28"/>
          <w:szCs w:val="28"/>
        </w:rPr>
      </w:pPr>
      <w:r w:rsidRPr="00404AE9">
        <w:rPr>
          <w:rFonts w:ascii="Times New Roman" w:hAnsi="Times New Roman"/>
          <w:color w:val="000000"/>
          <w:sz w:val="28"/>
          <w:szCs w:val="28"/>
        </w:rPr>
        <w:t xml:space="preserve">При проектировании сельских поселений следует предусматривать единую систему транспорта и улично-дорожной сети в увязке с планировочной </w:t>
      </w:r>
      <w:r w:rsidRPr="00404AE9">
        <w:rPr>
          <w:rFonts w:ascii="Times New Roman" w:hAnsi="Times New Roman"/>
          <w:color w:val="000000"/>
          <w:sz w:val="28"/>
          <w:szCs w:val="28"/>
        </w:rPr>
        <w:lastRenderedPageBreak/>
        <w:t xml:space="preserve">структурой поселения и прилегающей к нему территории, обеспечивающую удобные, быстрые и безопасные транспортные связи со всеми функциональными зонами, с другими поселениями системы расселения, объектами, расположенными в пригородной зоне, объектами внешнего транспорта и автомобильными дорогами общей сети.  </w:t>
      </w:r>
    </w:p>
    <w:p w:rsidR="000D58E0" w:rsidRPr="00404AE9" w:rsidRDefault="000D58E0" w:rsidP="0002688E">
      <w:pPr>
        <w:spacing w:line="240" w:lineRule="auto"/>
        <w:ind w:firstLine="840"/>
        <w:rPr>
          <w:rFonts w:ascii="Times New Roman" w:hAnsi="Times New Roman"/>
          <w:color w:val="000000"/>
          <w:sz w:val="28"/>
          <w:szCs w:val="28"/>
        </w:rPr>
      </w:pPr>
      <w:r w:rsidRPr="00404AE9">
        <w:rPr>
          <w:rFonts w:ascii="Times New Roman" w:hAnsi="Times New Roman"/>
          <w:color w:val="000000"/>
          <w:sz w:val="28"/>
          <w:szCs w:val="28"/>
        </w:rPr>
        <w:t>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расчетный срок, автомобилей на 1000 чел.: 200-250 легковых автомобилей,</w:t>
      </w:r>
    </w:p>
    <w:p w:rsidR="000D58E0" w:rsidRPr="00404AE9" w:rsidRDefault="000D58E0" w:rsidP="00070CCC">
      <w:pPr>
        <w:spacing w:line="240" w:lineRule="auto"/>
        <w:ind w:firstLine="840"/>
        <w:rPr>
          <w:rFonts w:ascii="Times New Roman" w:hAnsi="Times New Roman"/>
          <w:sz w:val="28"/>
          <w:szCs w:val="28"/>
        </w:rPr>
      </w:pPr>
      <w:r w:rsidRPr="00404AE9">
        <w:rPr>
          <w:rFonts w:ascii="Times New Roman" w:hAnsi="Times New Roman"/>
          <w:color w:val="000000"/>
          <w:sz w:val="28"/>
          <w:szCs w:val="28"/>
        </w:rPr>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w:t>
      </w:r>
    </w:p>
    <w:p w:rsidR="000D58E0" w:rsidRPr="00404AE9" w:rsidRDefault="000D58E0" w:rsidP="005E78B6">
      <w:pPr>
        <w:spacing w:line="240" w:lineRule="auto"/>
        <w:ind w:firstLine="840"/>
        <w:rPr>
          <w:rFonts w:ascii="Times New Roman" w:hAnsi="Times New Roman"/>
          <w:sz w:val="28"/>
          <w:szCs w:val="28"/>
        </w:rPr>
      </w:pPr>
      <w:r w:rsidRPr="00404AE9">
        <w:rPr>
          <w:rFonts w:ascii="Times New Roman" w:hAnsi="Times New Roman"/>
          <w:sz w:val="28"/>
          <w:szCs w:val="28"/>
        </w:rPr>
        <w:t>Проектирование системы общественного транспорта должно полностью отвечать требованиям, предъявляемым в части, касающейся обеспечения доступности объектов общественного транспорта для населения, и, в том числе, для его маломобильных групп. Принимая во внимание то, что в настоящее время территория сельского поселения недостаточно покрыта маршрутами движения общественного транспорта, следует  разработать новую стратегию развития  маршрутного движения, базирующуюся не на движении от центра к поселению, а к сложному логистическому процессу, состоящему из маршрутов, объединяющих между собой поселения, а также соединяющие между собой поселения и административный центр района.</w:t>
      </w:r>
    </w:p>
    <w:p w:rsidR="000D58E0" w:rsidRPr="00404AE9" w:rsidRDefault="000D58E0" w:rsidP="005E78B6">
      <w:pPr>
        <w:spacing w:line="240" w:lineRule="auto"/>
        <w:ind w:firstLine="840"/>
        <w:rPr>
          <w:rFonts w:ascii="Times New Roman" w:hAnsi="Times New Roman"/>
          <w:sz w:val="28"/>
          <w:szCs w:val="28"/>
        </w:rPr>
      </w:pPr>
      <w:r w:rsidRPr="00404AE9">
        <w:rPr>
          <w:rFonts w:ascii="Times New Roman" w:hAnsi="Times New Roman"/>
          <w:sz w:val="28"/>
          <w:szCs w:val="28"/>
        </w:rPr>
        <w:t>Расположение остановочных пунктов общественного транспорта следует принимать из расчета радиусов пешеходной доступности 600 метров внутри населенного пункта, а также предусмотреть возможность использования их маломобильными группами населения.</w:t>
      </w:r>
    </w:p>
    <w:p w:rsidR="000D58E0" w:rsidRPr="00404AE9" w:rsidRDefault="000D58E0" w:rsidP="005E78B6">
      <w:pPr>
        <w:pStyle w:val="S5"/>
        <w:spacing w:line="240" w:lineRule="auto"/>
        <w:rPr>
          <w:rFonts w:ascii="Times New Roman" w:hAnsi="Times New Roman"/>
          <w:sz w:val="28"/>
          <w:szCs w:val="28"/>
        </w:rPr>
      </w:pPr>
      <w:r w:rsidRPr="00404AE9">
        <w:rPr>
          <w:rFonts w:ascii="Times New Roman" w:hAnsi="Times New Roman"/>
          <w:sz w:val="28"/>
          <w:szCs w:val="28"/>
        </w:rPr>
        <w:t xml:space="preserve">Мероприятия по развитию транспортной инфраструктуры </w:t>
      </w:r>
      <w:r w:rsidR="00F0503A">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 разработаны на основе тщательного и всестороннего анализа существующего состояния транспортной системы, выявленных тенденций в изменении основных показателей развития транспорта, планируемых пространственных преобразований.</w:t>
      </w:r>
    </w:p>
    <w:p w:rsidR="000D58E0" w:rsidRPr="00404AE9" w:rsidRDefault="000D58E0" w:rsidP="005E78B6">
      <w:pPr>
        <w:pStyle w:val="S5"/>
        <w:spacing w:line="240" w:lineRule="auto"/>
        <w:rPr>
          <w:rFonts w:ascii="Times New Roman" w:hAnsi="Times New Roman"/>
          <w:sz w:val="28"/>
          <w:szCs w:val="28"/>
        </w:rPr>
      </w:pPr>
      <w:r w:rsidRPr="00404AE9">
        <w:rPr>
          <w:rFonts w:ascii="Times New Roman" w:hAnsi="Times New Roman"/>
          <w:sz w:val="28"/>
          <w:szCs w:val="28"/>
        </w:rPr>
        <w:t>Приоритетными направления развития транспортной инфраструктуры являются:</w:t>
      </w:r>
    </w:p>
    <w:p w:rsidR="000D58E0" w:rsidRPr="00404AE9" w:rsidRDefault="000D58E0" w:rsidP="005E78B6">
      <w:pPr>
        <w:pStyle w:val="S5"/>
        <w:spacing w:line="240" w:lineRule="auto"/>
        <w:rPr>
          <w:rFonts w:ascii="Times New Roman" w:hAnsi="Times New Roman"/>
          <w:sz w:val="28"/>
          <w:szCs w:val="28"/>
        </w:rPr>
      </w:pPr>
      <w:r w:rsidRPr="00404AE9">
        <w:rPr>
          <w:rFonts w:ascii="Times New Roman" w:hAnsi="Times New Roman"/>
          <w:sz w:val="28"/>
          <w:szCs w:val="28"/>
        </w:rPr>
        <w:t>- капитальный ремонт дорог и реконструкция сооружений на них;</w:t>
      </w:r>
    </w:p>
    <w:p w:rsidR="000D58E0" w:rsidRPr="00404AE9" w:rsidRDefault="000D58E0" w:rsidP="005E78B6">
      <w:pPr>
        <w:pStyle w:val="S5"/>
        <w:spacing w:line="240" w:lineRule="auto"/>
        <w:rPr>
          <w:rFonts w:ascii="Times New Roman" w:hAnsi="Times New Roman"/>
          <w:sz w:val="28"/>
          <w:szCs w:val="28"/>
        </w:rPr>
      </w:pPr>
      <w:r w:rsidRPr="00404AE9">
        <w:rPr>
          <w:rFonts w:ascii="Times New Roman" w:hAnsi="Times New Roman"/>
          <w:sz w:val="28"/>
          <w:szCs w:val="28"/>
        </w:rPr>
        <w:t>- развитие дорожного сервиса на территории сельского поселения для возможности получения квалифицированных услуг по сервисному обслуживанию и ремонту автотранспортных средств.</w:t>
      </w:r>
    </w:p>
    <w:p w:rsidR="000D58E0" w:rsidRPr="00404AE9" w:rsidRDefault="000D58E0" w:rsidP="005E78B6">
      <w:pPr>
        <w:pStyle w:val="S5"/>
        <w:spacing w:line="240" w:lineRule="auto"/>
        <w:jc w:val="center"/>
        <w:rPr>
          <w:rFonts w:ascii="Times New Roman" w:hAnsi="Times New Roman"/>
          <w:b/>
          <w:color w:val="FF0000"/>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 xml:space="preserve">Раздел 4. Перечень мероприятий (инвестиционных проектов) по проектированию, строительству, реконструкции объектов транспортной инфраструктуры предполагаемого к реализации варианта развития транспортной инфраструктуры, технико-экономические параметры </w:t>
      </w:r>
      <w:r w:rsidRPr="00404AE9">
        <w:rPr>
          <w:rFonts w:ascii="Times New Roman" w:hAnsi="Times New Roman"/>
          <w:b/>
          <w:sz w:val="28"/>
          <w:szCs w:val="28"/>
        </w:rPr>
        <w:lastRenderedPageBreak/>
        <w:t>объектов транспорта, очередность реализации мероприятий (инвестиционных проектов)</w:t>
      </w:r>
    </w:p>
    <w:p w:rsidR="000D58E0" w:rsidRPr="00404AE9" w:rsidRDefault="000D58E0" w:rsidP="00D51EDA">
      <w:pPr>
        <w:pStyle w:val="S5"/>
        <w:spacing w:line="240" w:lineRule="auto"/>
        <w:jc w:val="center"/>
        <w:rPr>
          <w:rFonts w:ascii="Times New Roman" w:hAnsi="Times New Roman"/>
          <w:b/>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4.1. Мероприятия по развитию транспортной инфраструктуры по видам транспорта</w:t>
      </w:r>
    </w:p>
    <w:p w:rsidR="000D58E0" w:rsidRPr="00404AE9" w:rsidRDefault="000D58E0" w:rsidP="00FA4E8F">
      <w:pPr>
        <w:pStyle w:val="S5"/>
        <w:spacing w:line="240" w:lineRule="auto"/>
        <w:rPr>
          <w:rFonts w:ascii="Times New Roman" w:hAnsi="Times New Roman"/>
          <w:sz w:val="28"/>
          <w:szCs w:val="28"/>
        </w:rPr>
      </w:pPr>
      <w:r w:rsidRPr="00404AE9">
        <w:rPr>
          <w:rFonts w:ascii="Times New Roman" w:hAnsi="Times New Roman"/>
          <w:sz w:val="28"/>
          <w:szCs w:val="28"/>
        </w:rPr>
        <w:t>Для реализации поставленных целей и решения задач Программы, достижения планируемых значений показателей и индикаторов предусмотрено выполнение комплекса мероприятий.</w:t>
      </w:r>
    </w:p>
    <w:p w:rsidR="000D58E0" w:rsidRPr="00404AE9" w:rsidRDefault="000D58E0" w:rsidP="00FA4E8F">
      <w:pPr>
        <w:pStyle w:val="S5"/>
        <w:spacing w:line="240" w:lineRule="auto"/>
        <w:rPr>
          <w:rFonts w:ascii="Times New Roman" w:hAnsi="Times New Roman"/>
          <w:sz w:val="28"/>
          <w:szCs w:val="28"/>
        </w:rPr>
      </w:pPr>
      <w:r w:rsidRPr="00404AE9">
        <w:rPr>
          <w:rFonts w:ascii="Times New Roman" w:hAnsi="Times New Roman"/>
          <w:sz w:val="28"/>
          <w:szCs w:val="28"/>
        </w:rPr>
        <w:t>В рамках этой за</w:t>
      </w:r>
      <w:r>
        <w:rPr>
          <w:rFonts w:ascii="Times New Roman" w:hAnsi="Times New Roman"/>
          <w:sz w:val="28"/>
          <w:szCs w:val="28"/>
        </w:rPr>
        <w:t>дачи предусмотрены</w:t>
      </w:r>
      <w:r w:rsidRPr="00404AE9">
        <w:rPr>
          <w:rFonts w:ascii="Times New Roman" w:hAnsi="Times New Roman"/>
          <w:sz w:val="28"/>
          <w:szCs w:val="28"/>
        </w:rPr>
        <w:t xml:space="preserve"> следующие мероприятия:</w:t>
      </w:r>
    </w:p>
    <w:p w:rsidR="000D58E0" w:rsidRPr="00404AE9" w:rsidRDefault="000D58E0" w:rsidP="00FA4E8F">
      <w:pPr>
        <w:pStyle w:val="S5"/>
        <w:spacing w:line="240" w:lineRule="auto"/>
        <w:rPr>
          <w:rFonts w:ascii="Times New Roman" w:hAnsi="Times New Roman"/>
          <w:sz w:val="28"/>
          <w:szCs w:val="28"/>
        </w:rPr>
      </w:pPr>
      <w:r w:rsidRPr="00404AE9">
        <w:rPr>
          <w:rFonts w:ascii="Times New Roman" w:hAnsi="Times New Roman"/>
          <w:sz w:val="28"/>
          <w:szCs w:val="28"/>
        </w:rPr>
        <w:t xml:space="preserve">- ликвидация грунтовых разрывов и реконструкции участков дорог, имеющих переходный тип дорожной одежды проезжей части, </w:t>
      </w:r>
    </w:p>
    <w:p w:rsidR="000D58E0" w:rsidRPr="00404AE9" w:rsidRDefault="000D58E0" w:rsidP="00FA4E8F">
      <w:pPr>
        <w:pStyle w:val="S5"/>
        <w:spacing w:line="240" w:lineRule="auto"/>
        <w:rPr>
          <w:rFonts w:ascii="Times New Roman" w:hAnsi="Times New Roman"/>
          <w:sz w:val="28"/>
          <w:szCs w:val="28"/>
        </w:rPr>
      </w:pPr>
      <w:r w:rsidRPr="00404AE9">
        <w:rPr>
          <w:rFonts w:ascii="Times New Roman" w:hAnsi="Times New Roman"/>
          <w:sz w:val="28"/>
          <w:szCs w:val="28"/>
        </w:rPr>
        <w:t xml:space="preserve">- реконструкция искусственных сооружений для приведения их характеристик в соответствие с параметрами автомобильных дорог на соседних участках, </w:t>
      </w:r>
    </w:p>
    <w:p w:rsidR="000D58E0" w:rsidRPr="00404AE9" w:rsidRDefault="000D58E0" w:rsidP="00FA4E8F">
      <w:pPr>
        <w:pStyle w:val="S5"/>
        <w:spacing w:line="240" w:lineRule="auto"/>
        <w:rPr>
          <w:rFonts w:ascii="Times New Roman" w:hAnsi="Times New Roman"/>
          <w:sz w:val="28"/>
          <w:szCs w:val="28"/>
        </w:rPr>
      </w:pPr>
      <w:r w:rsidRPr="00404AE9">
        <w:rPr>
          <w:rFonts w:ascii="Times New Roman" w:hAnsi="Times New Roman"/>
          <w:sz w:val="28"/>
          <w:szCs w:val="28"/>
        </w:rPr>
        <w:t xml:space="preserve">- повышение безопасности движения, </w:t>
      </w:r>
    </w:p>
    <w:p w:rsidR="000D58E0" w:rsidRPr="00404AE9" w:rsidRDefault="000D58E0" w:rsidP="00FA4E8F">
      <w:pPr>
        <w:pStyle w:val="S5"/>
        <w:spacing w:line="240" w:lineRule="auto"/>
        <w:rPr>
          <w:rFonts w:ascii="Times New Roman" w:hAnsi="Times New Roman"/>
          <w:sz w:val="28"/>
          <w:szCs w:val="28"/>
        </w:rPr>
      </w:pPr>
      <w:r w:rsidRPr="00404AE9">
        <w:rPr>
          <w:rFonts w:ascii="Times New Roman" w:hAnsi="Times New Roman"/>
          <w:sz w:val="28"/>
          <w:szCs w:val="28"/>
        </w:rPr>
        <w:t>- увеличение грузоподъемности, долговечности и эксплуатационной надежности.</w:t>
      </w:r>
    </w:p>
    <w:p w:rsidR="000D58E0" w:rsidRPr="00404AE9" w:rsidRDefault="000D58E0" w:rsidP="00FA4E8F">
      <w:pPr>
        <w:pStyle w:val="S5"/>
        <w:spacing w:line="240" w:lineRule="auto"/>
        <w:rPr>
          <w:rFonts w:ascii="Times New Roman" w:hAnsi="Times New Roman"/>
          <w:sz w:val="28"/>
          <w:szCs w:val="28"/>
        </w:rPr>
      </w:pPr>
      <w:r w:rsidRPr="00404AE9">
        <w:rPr>
          <w:rFonts w:ascii="Times New Roman" w:hAnsi="Times New Roman"/>
          <w:sz w:val="28"/>
          <w:szCs w:val="28"/>
        </w:rPr>
        <w:t>В связи с тем, что воздушный, водный и железнодорожный транспорт на территории поселения отсутствует, то и развитие инфраструктуры по этим видам транспорта не предусматривается.</w:t>
      </w:r>
    </w:p>
    <w:p w:rsidR="000D58E0" w:rsidRPr="00404AE9" w:rsidRDefault="000D58E0" w:rsidP="00FA4E8F">
      <w:pPr>
        <w:pStyle w:val="S5"/>
        <w:spacing w:line="240" w:lineRule="auto"/>
        <w:rPr>
          <w:rFonts w:ascii="Times New Roman" w:hAnsi="Times New Roman"/>
          <w:color w:val="FF0000"/>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4.2. Мероприятия по развитию транспорта общего пользования, созданию транспортно-пересадочных узлов</w:t>
      </w:r>
    </w:p>
    <w:p w:rsidR="000D58E0" w:rsidRPr="00404AE9" w:rsidRDefault="000D58E0" w:rsidP="00FA4E8F">
      <w:pPr>
        <w:pStyle w:val="S5"/>
        <w:spacing w:line="240" w:lineRule="auto"/>
        <w:rPr>
          <w:rFonts w:ascii="Times New Roman" w:hAnsi="Times New Roman"/>
          <w:sz w:val="28"/>
          <w:szCs w:val="28"/>
        </w:rPr>
      </w:pPr>
      <w:r w:rsidRPr="00404AE9">
        <w:rPr>
          <w:rFonts w:ascii="Times New Roman" w:hAnsi="Times New Roman"/>
          <w:sz w:val="28"/>
          <w:szCs w:val="28"/>
        </w:rPr>
        <w:t>В рамках задачи, предусматривающей создание условий для формирования единой дорожной сети, круглогодично доступной для населения, предусмотрены мероприятия, направленные на формирование устойчивых транспортных связей с соседними населенными пунктами, муниципальными образованиями, дорогами регионального и федерального значения.</w:t>
      </w:r>
    </w:p>
    <w:p w:rsidR="000D58E0" w:rsidRPr="00A05261" w:rsidRDefault="000D58E0" w:rsidP="005B6480">
      <w:pPr>
        <w:pStyle w:val="S5"/>
        <w:spacing w:line="240" w:lineRule="auto"/>
        <w:rPr>
          <w:rFonts w:ascii="Times New Roman" w:hAnsi="Times New Roman"/>
          <w:sz w:val="28"/>
          <w:szCs w:val="28"/>
        </w:rPr>
      </w:pPr>
      <w:r w:rsidRPr="00A05261">
        <w:rPr>
          <w:rFonts w:ascii="Times New Roman" w:hAnsi="Times New Roman"/>
          <w:sz w:val="28"/>
          <w:szCs w:val="28"/>
        </w:rPr>
        <w:t xml:space="preserve">Проектом генерального плана </w:t>
      </w:r>
      <w:r w:rsidR="00A74EB5" w:rsidRPr="00A05261">
        <w:rPr>
          <w:rFonts w:ascii="Times New Roman" w:hAnsi="Times New Roman"/>
          <w:sz w:val="28"/>
          <w:szCs w:val="28"/>
        </w:rPr>
        <w:t>Ютановского</w:t>
      </w:r>
      <w:r w:rsidRPr="00A05261">
        <w:rPr>
          <w:rFonts w:ascii="Times New Roman" w:hAnsi="Times New Roman"/>
          <w:sz w:val="28"/>
          <w:szCs w:val="28"/>
        </w:rPr>
        <w:t xml:space="preserve"> сельского поселения предусмотрены следующие изменения во внешней транспортной сети:</w:t>
      </w:r>
    </w:p>
    <w:p w:rsidR="000D58E0" w:rsidRPr="00404AE9" w:rsidRDefault="00A05261" w:rsidP="00680363">
      <w:pPr>
        <w:pStyle w:val="a9"/>
        <w:numPr>
          <w:ilvl w:val="0"/>
          <w:numId w:val="30"/>
        </w:numPr>
        <w:spacing w:line="240" w:lineRule="auto"/>
        <w:ind w:left="0" w:right="-1" w:firstLine="567"/>
        <w:rPr>
          <w:rFonts w:ascii="Times New Roman" w:hAnsi="Times New Roman"/>
          <w:b/>
          <w:sz w:val="28"/>
          <w:szCs w:val="28"/>
        </w:rPr>
      </w:pPr>
      <w:r>
        <w:rPr>
          <w:rFonts w:ascii="Times New Roman" w:hAnsi="Times New Roman"/>
          <w:sz w:val="28"/>
          <w:szCs w:val="28"/>
        </w:rPr>
        <w:t xml:space="preserve"> </w:t>
      </w:r>
      <w:r w:rsidR="000D58E0" w:rsidRPr="00404AE9">
        <w:rPr>
          <w:rFonts w:ascii="Times New Roman" w:hAnsi="Times New Roman"/>
          <w:sz w:val="28"/>
          <w:szCs w:val="28"/>
        </w:rPr>
        <w:t>реконструкция а</w:t>
      </w:r>
      <w:r>
        <w:rPr>
          <w:rFonts w:ascii="Times New Roman" w:hAnsi="Times New Roman"/>
          <w:sz w:val="28"/>
          <w:szCs w:val="28"/>
        </w:rPr>
        <w:t>втомобильной дороги областного</w:t>
      </w:r>
      <w:r w:rsidR="000D58E0" w:rsidRPr="00404AE9">
        <w:rPr>
          <w:rFonts w:ascii="Times New Roman" w:hAnsi="Times New Roman"/>
          <w:sz w:val="28"/>
          <w:szCs w:val="28"/>
        </w:rPr>
        <w:t xml:space="preserve"> значения;</w:t>
      </w:r>
    </w:p>
    <w:p w:rsidR="000D58E0" w:rsidRPr="00A05261" w:rsidRDefault="000D58E0" w:rsidP="00A05261">
      <w:pPr>
        <w:pStyle w:val="a9"/>
        <w:spacing w:line="240" w:lineRule="auto"/>
        <w:ind w:left="567" w:right="-1" w:firstLine="0"/>
        <w:rPr>
          <w:rFonts w:ascii="Times New Roman" w:hAnsi="Times New Roman"/>
          <w:sz w:val="28"/>
          <w:szCs w:val="28"/>
        </w:rPr>
      </w:pPr>
      <w:r w:rsidRPr="00A05261">
        <w:rPr>
          <w:rFonts w:ascii="Times New Roman" w:hAnsi="Times New Roman"/>
          <w:bCs/>
          <w:sz w:val="28"/>
          <w:szCs w:val="28"/>
        </w:rPr>
        <w:t>Таким образом, мероприятиями Программы в части развития внешнего транспорта будут следующие:</w:t>
      </w:r>
    </w:p>
    <w:p w:rsidR="000D58E0" w:rsidRPr="00404AE9" w:rsidRDefault="000D58E0" w:rsidP="005B6480">
      <w:pPr>
        <w:pStyle w:val="S5"/>
        <w:spacing w:line="240" w:lineRule="auto"/>
        <w:rPr>
          <w:rFonts w:ascii="Times New Roman" w:hAnsi="Times New Roman"/>
          <w:sz w:val="28"/>
          <w:szCs w:val="28"/>
        </w:rPr>
      </w:pPr>
      <w:r w:rsidRPr="00404AE9">
        <w:rPr>
          <w:rFonts w:ascii="Times New Roman" w:hAnsi="Times New Roman"/>
          <w:bCs/>
          <w:i/>
          <w:iCs/>
          <w:sz w:val="28"/>
          <w:szCs w:val="28"/>
        </w:rPr>
        <w:t xml:space="preserve">1. Оказание содействия в выделении земельных участков для развития автомобильных дорог регионального значения в границах </w:t>
      </w:r>
      <w:r w:rsidRPr="00404AE9">
        <w:rPr>
          <w:rFonts w:ascii="Times New Roman" w:hAnsi="Times New Roman"/>
          <w:i/>
          <w:sz w:val="28"/>
          <w:szCs w:val="28"/>
        </w:rPr>
        <w:t>сельского поселения</w:t>
      </w:r>
      <w:r w:rsidRPr="00404AE9">
        <w:rPr>
          <w:rFonts w:ascii="Times New Roman" w:hAnsi="Times New Roman"/>
          <w:sz w:val="28"/>
          <w:szCs w:val="28"/>
        </w:rPr>
        <w:t xml:space="preserve"> </w:t>
      </w:r>
      <w:r w:rsidRPr="00404AE9">
        <w:rPr>
          <w:rFonts w:ascii="Times New Roman" w:hAnsi="Times New Roman"/>
          <w:bCs/>
          <w:i/>
          <w:iCs/>
          <w:sz w:val="28"/>
          <w:szCs w:val="28"/>
        </w:rPr>
        <w:t>(весь период).</w:t>
      </w:r>
    </w:p>
    <w:p w:rsidR="000D58E0" w:rsidRPr="00404AE9" w:rsidRDefault="000D58E0" w:rsidP="005B6480">
      <w:pPr>
        <w:pStyle w:val="S5"/>
        <w:spacing w:line="240" w:lineRule="auto"/>
        <w:rPr>
          <w:rFonts w:ascii="Times New Roman" w:hAnsi="Times New Roman"/>
          <w:sz w:val="28"/>
          <w:szCs w:val="28"/>
        </w:rPr>
      </w:pPr>
      <w:r w:rsidRPr="00404AE9">
        <w:rPr>
          <w:rFonts w:ascii="Times New Roman" w:hAnsi="Times New Roman"/>
          <w:bCs/>
          <w:i/>
          <w:iCs/>
          <w:sz w:val="28"/>
          <w:szCs w:val="28"/>
        </w:rPr>
        <w:t>2. Обеспечение соблюдения режима использования полос отвода и охранных зон автомобильных дорог (весь период).</w:t>
      </w:r>
    </w:p>
    <w:p w:rsidR="000D58E0" w:rsidRPr="00404AE9" w:rsidRDefault="000D58E0" w:rsidP="005B6480">
      <w:pPr>
        <w:pStyle w:val="S5"/>
        <w:spacing w:line="240" w:lineRule="auto"/>
        <w:rPr>
          <w:rFonts w:ascii="Times New Roman" w:hAnsi="Times New Roman"/>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4.3. Мероприятия по развитию инфраструктуры для легкового автомобильного транспорта, включая развитие единого парковочного пространства</w:t>
      </w:r>
    </w:p>
    <w:p w:rsidR="000D58E0" w:rsidRPr="00404AE9" w:rsidRDefault="000D58E0" w:rsidP="00FA4E8F">
      <w:pPr>
        <w:pStyle w:val="S5"/>
        <w:spacing w:line="240" w:lineRule="auto"/>
        <w:rPr>
          <w:rFonts w:ascii="Times New Roman" w:hAnsi="Times New Roman"/>
          <w:sz w:val="28"/>
          <w:szCs w:val="28"/>
        </w:rPr>
      </w:pPr>
      <w:r w:rsidRPr="00404AE9">
        <w:rPr>
          <w:rFonts w:ascii="Times New Roman" w:hAnsi="Times New Roman"/>
          <w:sz w:val="28"/>
          <w:szCs w:val="28"/>
        </w:rPr>
        <w:lastRenderedPageBreak/>
        <w:t>В рамках задачи, включающей меры по повышению надежности и безопасности движения по автомобильным дорогам местного значения, предусмотрены мероприятия, включающие направленные на повышение уровня обустройства автомобильных дорог. В целях повышения безопасности дорожного движения и улучшения обслуживания пользователей необходимо предусмотреть обустройство автомобильных дорог местного значения объектами дорожного сервиса и другими предприятиями, оказывающими услуги участникам движения.</w:t>
      </w:r>
    </w:p>
    <w:p w:rsidR="000D58E0" w:rsidRPr="00404AE9" w:rsidRDefault="000D58E0" w:rsidP="005B6480">
      <w:pPr>
        <w:pStyle w:val="S5"/>
        <w:spacing w:line="240" w:lineRule="auto"/>
        <w:rPr>
          <w:rFonts w:ascii="Times New Roman" w:hAnsi="Times New Roman"/>
          <w:sz w:val="28"/>
          <w:szCs w:val="28"/>
        </w:rPr>
      </w:pPr>
      <w:r w:rsidRPr="00404AE9">
        <w:rPr>
          <w:rFonts w:ascii="Times New Roman" w:hAnsi="Times New Roman"/>
          <w:sz w:val="28"/>
          <w:szCs w:val="28"/>
        </w:rPr>
        <w:t>Хранение автотранспорта на территории поселения осуществляется, в основном, в пределах участков предприятий и на придомовых участках жителей поселения.</w:t>
      </w:r>
    </w:p>
    <w:p w:rsidR="000D58E0" w:rsidRPr="00404AE9" w:rsidRDefault="000D58E0" w:rsidP="005B6480">
      <w:pPr>
        <w:pStyle w:val="S5"/>
        <w:spacing w:line="240" w:lineRule="auto"/>
        <w:rPr>
          <w:rFonts w:ascii="Times New Roman" w:hAnsi="Times New Roman"/>
          <w:sz w:val="28"/>
          <w:szCs w:val="28"/>
        </w:rPr>
      </w:pPr>
      <w:r w:rsidRPr="00404AE9">
        <w:rPr>
          <w:rFonts w:ascii="Times New Roman" w:hAnsi="Times New Roman"/>
          <w:sz w:val="28"/>
          <w:szCs w:val="28"/>
        </w:rPr>
        <w:t>Гаражно-строительных кооперативов в поселении нет.</w:t>
      </w:r>
    </w:p>
    <w:p w:rsidR="000D58E0" w:rsidRPr="00404AE9" w:rsidRDefault="000D58E0" w:rsidP="005B6480">
      <w:pPr>
        <w:pStyle w:val="S5"/>
        <w:spacing w:line="240" w:lineRule="auto"/>
        <w:rPr>
          <w:rFonts w:ascii="Times New Roman" w:hAnsi="Times New Roman"/>
          <w:sz w:val="28"/>
          <w:szCs w:val="28"/>
        </w:rPr>
      </w:pPr>
      <w:r w:rsidRPr="00404AE9">
        <w:rPr>
          <w:rFonts w:ascii="Times New Roman" w:hAnsi="Times New Roman"/>
          <w:sz w:val="28"/>
          <w:szCs w:val="28"/>
        </w:rPr>
        <w:t>В дальнейшем необходимо предусматривать организацию мест стоянок автомобилей возле зданий общественного назначения с учётом прогнозируемого увеличения уровня автомобилизации населения.</w:t>
      </w:r>
    </w:p>
    <w:p w:rsidR="000D58E0" w:rsidRPr="00404AE9" w:rsidRDefault="000D58E0" w:rsidP="005B6480">
      <w:pPr>
        <w:pStyle w:val="S5"/>
        <w:spacing w:line="240" w:lineRule="auto"/>
        <w:rPr>
          <w:rFonts w:ascii="Times New Roman" w:hAnsi="Times New Roman"/>
          <w:sz w:val="28"/>
          <w:szCs w:val="28"/>
        </w:rPr>
      </w:pPr>
      <w:r w:rsidRPr="00404AE9">
        <w:rPr>
          <w:rFonts w:ascii="Times New Roman" w:hAnsi="Times New Roman"/>
          <w:sz w:val="28"/>
          <w:szCs w:val="28"/>
        </w:rPr>
        <w:t>Предполагается, что ведомственные и грузовые автомобили будут находиться на хранении в коммунально-складской и агропромышленной зоне поселения. Постоянное и временное хранение легковых автомобилей населения предусматривается в границах приусадебных участков.</w:t>
      </w:r>
    </w:p>
    <w:p w:rsidR="000D58E0" w:rsidRPr="00404AE9" w:rsidRDefault="000D58E0" w:rsidP="005B6480">
      <w:pPr>
        <w:pStyle w:val="S5"/>
        <w:spacing w:line="240" w:lineRule="auto"/>
        <w:rPr>
          <w:rFonts w:ascii="Times New Roman" w:hAnsi="Times New Roman"/>
          <w:sz w:val="28"/>
          <w:szCs w:val="28"/>
        </w:rPr>
      </w:pPr>
      <w:r w:rsidRPr="00404AE9">
        <w:rPr>
          <w:rFonts w:ascii="Times New Roman" w:hAnsi="Times New Roman"/>
          <w:bCs/>
          <w:sz w:val="28"/>
          <w:szCs w:val="28"/>
        </w:rPr>
        <w:t>Мероприятия, выполнение которых необходимо по данному разделу:</w:t>
      </w:r>
    </w:p>
    <w:p w:rsidR="000D58E0" w:rsidRPr="00404AE9" w:rsidRDefault="000D58E0" w:rsidP="005B6480">
      <w:pPr>
        <w:pStyle w:val="S5"/>
        <w:spacing w:line="240" w:lineRule="auto"/>
        <w:rPr>
          <w:rFonts w:ascii="Times New Roman" w:hAnsi="Times New Roman"/>
          <w:sz w:val="28"/>
          <w:szCs w:val="28"/>
        </w:rPr>
      </w:pPr>
      <w:r w:rsidRPr="00404AE9">
        <w:rPr>
          <w:rFonts w:ascii="Times New Roman" w:hAnsi="Times New Roman"/>
          <w:bCs/>
          <w:i/>
          <w:iCs/>
          <w:sz w:val="28"/>
          <w:szCs w:val="28"/>
        </w:rPr>
        <w:t>1. Обеспечение устройства необходимого количества парковочных мест в соответствии с проектной вместимостью зданий общественного назначения на участках, отводимых для их строительства (весь период);</w:t>
      </w:r>
    </w:p>
    <w:p w:rsidR="000D58E0" w:rsidRPr="00404AE9" w:rsidRDefault="000D58E0" w:rsidP="005B6480">
      <w:pPr>
        <w:pStyle w:val="S5"/>
        <w:spacing w:line="240" w:lineRule="auto"/>
        <w:rPr>
          <w:rFonts w:ascii="Times New Roman" w:hAnsi="Times New Roman"/>
          <w:sz w:val="28"/>
          <w:szCs w:val="28"/>
        </w:rPr>
      </w:pPr>
      <w:r w:rsidRPr="00404AE9">
        <w:rPr>
          <w:rFonts w:ascii="Times New Roman" w:hAnsi="Times New Roman"/>
          <w:bCs/>
          <w:i/>
          <w:iCs/>
          <w:sz w:val="28"/>
          <w:szCs w:val="28"/>
        </w:rPr>
        <w:t>2. Строительство автостоянок около объектов обслуживания (весь период);</w:t>
      </w:r>
    </w:p>
    <w:p w:rsidR="000D58E0" w:rsidRPr="00404AE9" w:rsidRDefault="000D58E0" w:rsidP="005B6480">
      <w:pPr>
        <w:pStyle w:val="S5"/>
        <w:spacing w:line="240" w:lineRule="auto"/>
        <w:rPr>
          <w:rFonts w:ascii="Times New Roman" w:hAnsi="Times New Roman"/>
          <w:sz w:val="28"/>
          <w:szCs w:val="28"/>
        </w:rPr>
      </w:pPr>
      <w:r w:rsidRPr="00404AE9">
        <w:rPr>
          <w:rFonts w:ascii="Times New Roman" w:hAnsi="Times New Roman"/>
          <w:bCs/>
          <w:i/>
          <w:iCs/>
          <w:sz w:val="28"/>
          <w:szCs w:val="28"/>
        </w:rPr>
        <w:t>3. Организация общественных стоянок в местах наибольшего скопления автомобилей (весь период).</w:t>
      </w:r>
    </w:p>
    <w:p w:rsidR="000D58E0" w:rsidRPr="00404AE9" w:rsidRDefault="000D58E0" w:rsidP="00FA4E8F">
      <w:pPr>
        <w:pStyle w:val="S5"/>
        <w:spacing w:line="240" w:lineRule="auto"/>
        <w:rPr>
          <w:rFonts w:ascii="Times New Roman" w:hAnsi="Times New Roman"/>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4.4. Мероприятия по развитию инфраструктуры пешеходного и велосипедного передвижения</w:t>
      </w:r>
    </w:p>
    <w:p w:rsidR="000D58E0" w:rsidRPr="00404AE9" w:rsidRDefault="000D58E0" w:rsidP="008B63BD">
      <w:pPr>
        <w:pStyle w:val="S5"/>
        <w:spacing w:line="240" w:lineRule="auto"/>
        <w:rPr>
          <w:rFonts w:ascii="Times New Roman" w:hAnsi="Times New Roman"/>
          <w:sz w:val="28"/>
          <w:szCs w:val="28"/>
        </w:rPr>
      </w:pPr>
      <w:r w:rsidRPr="00404AE9">
        <w:rPr>
          <w:rFonts w:ascii="Times New Roman" w:hAnsi="Times New Roman"/>
          <w:sz w:val="28"/>
          <w:szCs w:val="28"/>
        </w:rPr>
        <w:t>Повышение уровня безопасности на автомобильных дорогах местного значения предполагается достигать за счет обустройства пешеходных переходов, освещения участков автомобильных дорог, установления искусственных неровностей, дорожных знаков, светофоров, нанесения дорожной разметки и других мероприятий.</w:t>
      </w:r>
    </w:p>
    <w:p w:rsidR="000D58E0" w:rsidRPr="00404AE9" w:rsidRDefault="000D58E0" w:rsidP="008134EA">
      <w:pPr>
        <w:pStyle w:val="S5"/>
        <w:spacing w:line="240" w:lineRule="auto"/>
        <w:rPr>
          <w:rFonts w:ascii="Times New Roman" w:hAnsi="Times New Roman"/>
          <w:sz w:val="28"/>
          <w:szCs w:val="28"/>
        </w:rPr>
      </w:pPr>
      <w:r w:rsidRPr="00404AE9">
        <w:rPr>
          <w:rFonts w:ascii="Times New Roman" w:hAnsi="Times New Roman"/>
          <w:sz w:val="28"/>
          <w:szCs w:val="28"/>
        </w:rPr>
        <w:t>Для поддержания экологически чистой среды, при небольших отрезках для корреспонденции, на территории населённых пунктов Программой предусматривается система велосипедных дорожек и пешеходных улиц.</w:t>
      </w:r>
    </w:p>
    <w:p w:rsidR="000D58E0" w:rsidRPr="00404AE9" w:rsidRDefault="000D58E0" w:rsidP="008134EA">
      <w:pPr>
        <w:pStyle w:val="S5"/>
        <w:spacing w:line="240" w:lineRule="auto"/>
        <w:rPr>
          <w:rFonts w:ascii="Times New Roman" w:hAnsi="Times New Roman"/>
          <w:sz w:val="28"/>
          <w:szCs w:val="28"/>
        </w:rPr>
      </w:pPr>
      <w:r w:rsidRPr="00404AE9">
        <w:rPr>
          <w:rFonts w:ascii="Times New Roman" w:hAnsi="Times New Roman"/>
          <w:sz w:val="28"/>
          <w:szCs w:val="28"/>
        </w:rPr>
        <w:t xml:space="preserve">Программой поселения предусматривается создание без барьерной среды для мало мобильных групп населения. С этой целью при проектировании общественных зданий должны предъявляться требования по устройству пандусов с нормативными уклонами, усовершенствованных покрытий </w:t>
      </w:r>
      <w:r w:rsidRPr="00404AE9">
        <w:rPr>
          <w:rFonts w:ascii="Times New Roman" w:hAnsi="Times New Roman"/>
          <w:sz w:val="28"/>
          <w:szCs w:val="28"/>
        </w:rPr>
        <w:lastRenderedPageBreak/>
        <w:t>тротуаров и всех необходимых требований, отнесённых к созданию без барьерной среды.</w:t>
      </w:r>
    </w:p>
    <w:p w:rsidR="000D58E0" w:rsidRPr="00404AE9" w:rsidRDefault="000D58E0" w:rsidP="008134EA">
      <w:pPr>
        <w:pStyle w:val="S5"/>
        <w:spacing w:line="240" w:lineRule="auto"/>
        <w:rPr>
          <w:rFonts w:ascii="Times New Roman" w:hAnsi="Times New Roman"/>
          <w:sz w:val="28"/>
          <w:szCs w:val="28"/>
        </w:rPr>
      </w:pPr>
      <w:r w:rsidRPr="00404AE9">
        <w:rPr>
          <w:rFonts w:ascii="Times New Roman" w:hAnsi="Times New Roman"/>
          <w:bCs/>
          <w:sz w:val="28"/>
          <w:szCs w:val="28"/>
        </w:rPr>
        <w:t>Мероприятия по данному разделу:</w:t>
      </w:r>
    </w:p>
    <w:p w:rsidR="000D58E0" w:rsidRPr="00404AE9" w:rsidRDefault="000D58E0" w:rsidP="008134EA">
      <w:pPr>
        <w:pStyle w:val="S5"/>
        <w:spacing w:line="240" w:lineRule="auto"/>
        <w:rPr>
          <w:rFonts w:ascii="Times New Roman" w:hAnsi="Times New Roman"/>
          <w:i/>
          <w:sz w:val="28"/>
          <w:szCs w:val="28"/>
        </w:rPr>
      </w:pPr>
      <w:r w:rsidRPr="00404AE9">
        <w:rPr>
          <w:rFonts w:ascii="Times New Roman" w:hAnsi="Times New Roman"/>
          <w:bCs/>
          <w:i/>
          <w:iCs/>
          <w:sz w:val="28"/>
          <w:szCs w:val="28"/>
        </w:rPr>
        <w:t>1. Формирование системы улиц с преимущественно пешеходным движением (расчётный срок - перспектива);</w:t>
      </w:r>
    </w:p>
    <w:p w:rsidR="000D58E0" w:rsidRPr="00404AE9" w:rsidRDefault="000D58E0" w:rsidP="008134EA">
      <w:pPr>
        <w:pStyle w:val="S5"/>
        <w:spacing w:line="240" w:lineRule="auto"/>
        <w:rPr>
          <w:rFonts w:ascii="Times New Roman" w:hAnsi="Times New Roman"/>
          <w:i/>
          <w:sz w:val="28"/>
          <w:szCs w:val="28"/>
        </w:rPr>
      </w:pPr>
      <w:r w:rsidRPr="00404AE9">
        <w:rPr>
          <w:rFonts w:ascii="Times New Roman" w:hAnsi="Times New Roman"/>
          <w:bCs/>
          <w:i/>
          <w:iCs/>
          <w:sz w:val="28"/>
          <w:szCs w:val="28"/>
        </w:rPr>
        <w:t>2. Устройство велодорожек (расчётный срок – перспектива);</w:t>
      </w:r>
    </w:p>
    <w:p w:rsidR="000D58E0" w:rsidRPr="00404AE9" w:rsidRDefault="000D58E0" w:rsidP="008134EA">
      <w:pPr>
        <w:pStyle w:val="S5"/>
        <w:spacing w:line="240" w:lineRule="auto"/>
        <w:rPr>
          <w:rFonts w:ascii="Times New Roman" w:hAnsi="Times New Roman"/>
          <w:bCs/>
          <w:i/>
          <w:iCs/>
          <w:sz w:val="28"/>
          <w:szCs w:val="28"/>
        </w:rPr>
      </w:pPr>
      <w:r w:rsidRPr="00404AE9">
        <w:rPr>
          <w:rFonts w:ascii="Times New Roman" w:hAnsi="Times New Roman"/>
          <w:bCs/>
          <w:i/>
          <w:iCs/>
          <w:sz w:val="28"/>
          <w:szCs w:val="28"/>
        </w:rPr>
        <w:t>3. Обеспечение административными мерами выполнения застройщиками требований по созданию без барьерной среды (весь период).</w:t>
      </w:r>
    </w:p>
    <w:p w:rsidR="000D58E0" w:rsidRPr="00404AE9" w:rsidRDefault="000D58E0" w:rsidP="008134EA">
      <w:pPr>
        <w:pStyle w:val="S5"/>
        <w:spacing w:line="240" w:lineRule="auto"/>
        <w:rPr>
          <w:rFonts w:ascii="Times New Roman" w:hAnsi="Times New Roman"/>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4.5. Мероприятия по развитию инфраструктуры для грузового транспорта, транспортных средств коммунальных и дорожных хозяйств</w:t>
      </w:r>
    </w:p>
    <w:p w:rsidR="000D58E0" w:rsidRPr="00404AE9" w:rsidRDefault="000D58E0" w:rsidP="00FA4E8F">
      <w:pPr>
        <w:pStyle w:val="S5"/>
        <w:spacing w:line="240" w:lineRule="auto"/>
        <w:rPr>
          <w:rFonts w:ascii="Times New Roman" w:hAnsi="Times New Roman"/>
          <w:sz w:val="28"/>
          <w:szCs w:val="28"/>
        </w:rPr>
      </w:pPr>
      <w:r w:rsidRPr="00404AE9">
        <w:rPr>
          <w:rFonts w:ascii="Times New Roman" w:hAnsi="Times New Roman"/>
          <w:sz w:val="28"/>
          <w:szCs w:val="28"/>
        </w:rPr>
        <w:t>В целях упорядочения организации дорожного движения:</w:t>
      </w:r>
    </w:p>
    <w:p w:rsidR="000D58E0" w:rsidRPr="00404AE9" w:rsidRDefault="000D58E0" w:rsidP="00FA4E8F">
      <w:pPr>
        <w:pStyle w:val="S5"/>
        <w:spacing w:line="240" w:lineRule="auto"/>
        <w:rPr>
          <w:rFonts w:ascii="Times New Roman" w:hAnsi="Times New Roman"/>
          <w:sz w:val="28"/>
          <w:szCs w:val="28"/>
        </w:rPr>
      </w:pPr>
      <w:r w:rsidRPr="00404AE9">
        <w:rPr>
          <w:rFonts w:ascii="Times New Roman" w:hAnsi="Times New Roman"/>
          <w:sz w:val="28"/>
          <w:szCs w:val="28"/>
        </w:rPr>
        <w:t>Внедрение комплекса сбора и обработки информации о транспортных средствах, осуществляющих грузовые перевозки по автомобильным дорогам местного значения, позволит обеспечить учет и анализ грузопотоков, повысить обоснованность принятия решений по развитию дорожной сети, а также применять меры административного воздействия к перевозчикам, нарушающим установленные правила перевозки грузов.</w:t>
      </w:r>
    </w:p>
    <w:p w:rsidR="000D58E0" w:rsidRPr="00404AE9" w:rsidRDefault="000D58E0" w:rsidP="00FA4E8F">
      <w:pPr>
        <w:pStyle w:val="S5"/>
        <w:spacing w:line="240" w:lineRule="auto"/>
        <w:jc w:val="center"/>
        <w:rPr>
          <w:rFonts w:ascii="Times New Roman" w:hAnsi="Times New Roman"/>
          <w:b/>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4.6. Мероприятия по развитию сети дорог поселения</w:t>
      </w:r>
    </w:p>
    <w:p w:rsidR="000D58E0" w:rsidRPr="00404AE9" w:rsidRDefault="000D58E0" w:rsidP="007B0EB6">
      <w:pPr>
        <w:pStyle w:val="S5"/>
        <w:spacing w:line="240" w:lineRule="auto"/>
        <w:rPr>
          <w:rFonts w:ascii="Times New Roman" w:hAnsi="Times New Roman"/>
          <w:sz w:val="28"/>
          <w:szCs w:val="28"/>
        </w:rPr>
      </w:pPr>
      <w:r w:rsidRPr="00404AE9">
        <w:rPr>
          <w:rFonts w:ascii="Times New Roman" w:hAnsi="Times New Roman"/>
          <w:sz w:val="28"/>
          <w:szCs w:val="28"/>
        </w:rPr>
        <w:t>В рамках задачи, предусматривающей меры по обеспечению устойчивого функционирования автомобильных дорог общего пользования местного значения, намечены мероприятия по организационной и правовой поддержке реализации задач муниципального заказчика Программы, направленные на проведение работ в целях государственной регистрации прав на объекты недвижимости дорожного хозяйства муниципальной собственности, установление придорожных полос автомобильных дорог местного значения и обозначение их на местности, информационное обеспечение дорожного хозяйства, выполнение работ и оказание услуг, направленных на обеспечение сохранности автомобильных дорог общего пользования местного значения, выполнение работ и оказание услуг, направленных на правовое обеспечение реализации Программы.</w:t>
      </w:r>
    </w:p>
    <w:p w:rsidR="000D58E0" w:rsidRPr="00A74EB5" w:rsidRDefault="000D58E0" w:rsidP="007B0EB6">
      <w:pPr>
        <w:pStyle w:val="S5"/>
        <w:spacing w:line="240" w:lineRule="auto"/>
        <w:rPr>
          <w:rFonts w:ascii="Times New Roman" w:hAnsi="Times New Roman"/>
          <w:sz w:val="28"/>
          <w:szCs w:val="28"/>
        </w:rPr>
      </w:pPr>
      <w:r w:rsidRPr="00A74EB5">
        <w:rPr>
          <w:rFonts w:ascii="Times New Roman" w:hAnsi="Times New Roman"/>
          <w:sz w:val="28"/>
          <w:szCs w:val="28"/>
        </w:rPr>
        <w:t>Основными приоритетами развития транспортного комплекса сельского поселения должны стать:</w:t>
      </w:r>
    </w:p>
    <w:p w:rsidR="000D58E0" w:rsidRPr="00A74EB5" w:rsidRDefault="000D58E0" w:rsidP="00680363">
      <w:pPr>
        <w:pStyle w:val="S5"/>
        <w:numPr>
          <w:ilvl w:val="0"/>
          <w:numId w:val="27"/>
        </w:numPr>
        <w:spacing w:line="240" w:lineRule="auto"/>
        <w:ind w:left="0" w:firstLine="426"/>
        <w:rPr>
          <w:rFonts w:ascii="Times New Roman" w:hAnsi="Times New Roman"/>
          <w:sz w:val="28"/>
          <w:szCs w:val="28"/>
        </w:rPr>
      </w:pPr>
      <w:r w:rsidRPr="00A74EB5">
        <w:rPr>
          <w:rFonts w:ascii="Times New Roman" w:hAnsi="Times New Roman"/>
          <w:sz w:val="28"/>
          <w:szCs w:val="28"/>
        </w:rPr>
        <w:t>ремонт и реконструкция дорожного покрытия существующей улично-дорожной сети;</w:t>
      </w:r>
    </w:p>
    <w:p w:rsidR="000D58E0" w:rsidRPr="005A73DF" w:rsidRDefault="00A74EB5" w:rsidP="007B0EB6">
      <w:pPr>
        <w:pStyle w:val="S5"/>
        <w:spacing w:line="240" w:lineRule="auto"/>
        <w:rPr>
          <w:rFonts w:ascii="Times New Roman" w:hAnsi="Times New Roman"/>
          <w:sz w:val="28"/>
          <w:szCs w:val="28"/>
        </w:rPr>
      </w:pPr>
      <w:r w:rsidRPr="005A73DF">
        <w:rPr>
          <w:rFonts w:ascii="Times New Roman" w:hAnsi="Times New Roman"/>
          <w:sz w:val="28"/>
          <w:szCs w:val="28"/>
        </w:rPr>
        <w:t>-</w:t>
      </w:r>
      <w:r w:rsidR="000D58E0" w:rsidRPr="005A73DF">
        <w:rPr>
          <w:rFonts w:ascii="Times New Roman" w:hAnsi="Times New Roman"/>
          <w:sz w:val="28"/>
          <w:szCs w:val="28"/>
        </w:rPr>
        <w:t xml:space="preserve"> строительство тротуаров и пешеходных пространств (скверы, бульвары) для организации системы п</w:t>
      </w:r>
      <w:r w:rsidR="005A73DF" w:rsidRPr="005A73DF">
        <w:rPr>
          <w:rFonts w:ascii="Times New Roman" w:hAnsi="Times New Roman"/>
          <w:sz w:val="28"/>
          <w:szCs w:val="28"/>
        </w:rPr>
        <w:t>ешеходного движения в поселении.</w:t>
      </w:r>
    </w:p>
    <w:p w:rsidR="000D58E0" w:rsidRPr="00404AE9" w:rsidRDefault="000D58E0" w:rsidP="007B0EB6">
      <w:pPr>
        <w:pStyle w:val="S5"/>
        <w:spacing w:line="240" w:lineRule="auto"/>
        <w:rPr>
          <w:rFonts w:ascii="Times New Roman" w:hAnsi="Times New Roman"/>
          <w:sz w:val="28"/>
          <w:szCs w:val="28"/>
        </w:rPr>
      </w:pPr>
      <w:r w:rsidRPr="00404AE9">
        <w:rPr>
          <w:rFonts w:ascii="Times New Roman" w:hAnsi="Times New Roman"/>
          <w:sz w:val="28"/>
          <w:szCs w:val="28"/>
        </w:rPr>
        <w:t>Развитие транспорта на территории сельского поселения должно осуществляться на основе комплексного подхода, ориентированного на совместные усилия различных уровней власти: федеральных, региональных, муниципальных.</w:t>
      </w:r>
    </w:p>
    <w:p w:rsidR="000D58E0" w:rsidRPr="00404AE9" w:rsidRDefault="000D58E0" w:rsidP="007B0EB6">
      <w:pPr>
        <w:pStyle w:val="S5"/>
        <w:spacing w:line="240" w:lineRule="auto"/>
        <w:rPr>
          <w:rFonts w:ascii="Times New Roman" w:hAnsi="Times New Roman"/>
          <w:sz w:val="28"/>
          <w:szCs w:val="28"/>
          <w:bdr w:val="none" w:sz="0" w:space="0" w:color="auto" w:frame="1"/>
        </w:rPr>
      </w:pPr>
      <w:bookmarkStart w:id="2" w:name="_Toc280554423"/>
      <w:r w:rsidRPr="00404AE9">
        <w:rPr>
          <w:rFonts w:ascii="Times New Roman" w:hAnsi="Times New Roman"/>
          <w:sz w:val="28"/>
          <w:szCs w:val="28"/>
          <w:bdr w:val="none" w:sz="0" w:space="0" w:color="auto" w:frame="1"/>
        </w:rPr>
        <w:lastRenderedPageBreak/>
        <w:t xml:space="preserve">Мероприятиями в части развития транспортного комплекса </w:t>
      </w:r>
      <w:r w:rsidRPr="00404AE9">
        <w:rPr>
          <w:rFonts w:ascii="Times New Roman" w:hAnsi="Times New Roman"/>
          <w:sz w:val="28"/>
          <w:szCs w:val="28"/>
        </w:rPr>
        <w:t xml:space="preserve">сельского поселения </w:t>
      </w:r>
      <w:r w:rsidRPr="00404AE9">
        <w:rPr>
          <w:rFonts w:ascii="Times New Roman" w:hAnsi="Times New Roman"/>
          <w:sz w:val="28"/>
          <w:szCs w:val="28"/>
          <w:bdr w:val="none" w:sz="0" w:space="0" w:color="auto" w:frame="1"/>
        </w:rPr>
        <w:t>должны стать:</w:t>
      </w:r>
      <w:bookmarkEnd w:id="2"/>
    </w:p>
    <w:p w:rsidR="000D58E0" w:rsidRPr="00404AE9" w:rsidRDefault="000D58E0" w:rsidP="00680363">
      <w:pPr>
        <w:pStyle w:val="S5"/>
        <w:numPr>
          <w:ilvl w:val="1"/>
          <w:numId w:val="28"/>
        </w:numPr>
        <w:spacing w:line="240" w:lineRule="auto"/>
        <w:ind w:left="0" w:firstLine="426"/>
        <w:rPr>
          <w:rFonts w:ascii="Times New Roman" w:hAnsi="Times New Roman"/>
          <w:b/>
          <w:bCs/>
          <w:sz w:val="28"/>
          <w:szCs w:val="28"/>
          <w:u w:val="single"/>
          <w:bdr w:val="none" w:sz="0" w:space="0" w:color="auto" w:frame="1"/>
        </w:rPr>
      </w:pPr>
      <w:r w:rsidRPr="00404AE9">
        <w:rPr>
          <w:rFonts w:ascii="Times New Roman" w:hAnsi="Times New Roman"/>
          <w:sz w:val="28"/>
          <w:szCs w:val="28"/>
        </w:rPr>
        <w:t>проведение паспортизации и инвентаризации автомобильных дорог местного значения, определение полос отвода, регистрация земельных участков, занятых автодорогами местного значения – 2016-2017 гг</w:t>
      </w:r>
      <w:r>
        <w:rPr>
          <w:rFonts w:ascii="Times New Roman" w:hAnsi="Times New Roman"/>
          <w:sz w:val="28"/>
          <w:szCs w:val="28"/>
        </w:rPr>
        <w:t>.</w:t>
      </w:r>
      <w:r w:rsidRPr="00404AE9">
        <w:rPr>
          <w:rFonts w:ascii="Times New Roman" w:hAnsi="Times New Roman"/>
          <w:sz w:val="28"/>
          <w:szCs w:val="28"/>
        </w:rPr>
        <w:t>;</w:t>
      </w:r>
    </w:p>
    <w:p w:rsidR="000D58E0" w:rsidRPr="00404AE9" w:rsidRDefault="000D58E0" w:rsidP="00680363">
      <w:pPr>
        <w:pStyle w:val="S5"/>
        <w:numPr>
          <w:ilvl w:val="1"/>
          <w:numId w:val="28"/>
        </w:numPr>
        <w:spacing w:line="240" w:lineRule="auto"/>
        <w:ind w:left="0" w:firstLine="426"/>
        <w:rPr>
          <w:rFonts w:ascii="Times New Roman" w:hAnsi="Times New Roman"/>
          <w:sz w:val="28"/>
          <w:szCs w:val="28"/>
        </w:rPr>
      </w:pPr>
      <w:r w:rsidRPr="00404AE9">
        <w:rPr>
          <w:rFonts w:ascii="Times New Roman" w:hAnsi="Times New Roman"/>
          <w:iCs/>
          <w:sz w:val="28"/>
          <w:szCs w:val="28"/>
        </w:rPr>
        <w:t>капитальный ремонт, ремонт,  содержание автомобильных дорог местного значения и искусственных сооружений на них, включая проектно-изыскательные работы</w:t>
      </w:r>
      <w:r w:rsidRPr="00404AE9">
        <w:rPr>
          <w:rFonts w:ascii="Times New Roman" w:hAnsi="Times New Roman"/>
          <w:sz w:val="28"/>
          <w:szCs w:val="28"/>
        </w:rPr>
        <w:t xml:space="preserve"> – 2017-2029 гг</w:t>
      </w:r>
      <w:r>
        <w:rPr>
          <w:rFonts w:ascii="Times New Roman" w:hAnsi="Times New Roman"/>
          <w:sz w:val="28"/>
          <w:szCs w:val="28"/>
        </w:rPr>
        <w:t>.</w:t>
      </w:r>
      <w:r w:rsidRPr="00404AE9">
        <w:rPr>
          <w:rFonts w:ascii="Times New Roman" w:hAnsi="Times New Roman"/>
          <w:sz w:val="28"/>
          <w:szCs w:val="28"/>
        </w:rPr>
        <w:t>;</w:t>
      </w:r>
    </w:p>
    <w:p w:rsidR="000D58E0" w:rsidRPr="00404AE9" w:rsidRDefault="000D58E0" w:rsidP="00680363">
      <w:pPr>
        <w:pStyle w:val="S5"/>
        <w:numPr>
          <w:ilvl w:val="1"/>
          <w:numId w:val="28"/>
        </w:numPr>
        <w:spacing w:line="240" w:lineRule="auto"/>
        <w:ind w:left="0" w:firstLine="426"/>
        <w:rPr>
          <w:rFonts w:ascii="Times New Roman" w:hAnsi="Times New Roman"/>
          <w:sz w:val="28"/>
          <w:szCs w:val="28"/>
        </w:rPr>
      </w:pPr>
      <w:r w:rsidRPr="00404AE9">
        <w:rPr>
          <w:rFonts w:ascii="Times New Roman" w:hAnsi="Times New Roman"/>
          <w:sz w:val="28"/>
          <w:szCs w:val="28"/>
        </w:rPr>
        <w:t>размещение дорожных знаков и указателей на улицах населённых пунктов – 2017-2029 гг</w:t>
      </w:r>
      <w:r>
        <w:rPr>
          <w:rFonts w:ascii="Times New Roman" w:hAnsi="Times New Roman"/>
          <w:sz w:val="28"/>
          <w:szCs w:val="28"/>
        </w:rPr>
        <w:t>.</w:t>
      </w:r>
      <w:r w:rsidRPr="00404AE9">
        <w:rPr>
          <w:rFonts w:ascii="Times New Roman" w:hAnsi="Times New Roman"/>
          <w:sz w:val="28"/>
          <w:szCs w:val="28"/>
        </w:rPr>
        <w:t>;</w:t>
      </w:r>
    </w:p>
    <w:p w:rsidR="000D58E0" w:rsidRPr="005A73DF" w:rsidRDefault="000D58E0" w:rsidP="00680363">
      <w:pPr>
        <w:pStyle w:val="S5"/>
        <w:numPr>
          <w:ilvl w:val="1"/>
          <w:numId w:val="28"/>
        </w:numPr>
        <w:spacing w:line="240" w:lineRule="auto"/>
        <w:ind w:left="0" w:firstLine="426"/>
        <w:rPr>
          <w:rFonts w:ascii="Times New Roman" w:hAnsi="Times New Roman"/>
          <w:sz w:val="28"/>
          <w:szCs w:val="28"/>
        </w:rPr>
      </w:pPr>
      <w:r w:rsidRPr="005A73DF">
        <w:rPr>
          <w:rFonts w:ascii="Times New Roman" w:hAnsi="Times New Roman"/>
          <w:iCs/>
          <w:sz w:val="28"/>
          <w:szCs w:val="28"/>
        </w:rPr>
        <w:t>оборудование остановочных площадок и установка павильонов для общественного транспорта</w:t>
      </w:r>
      <w:r w:rsidRPr="005A73DF">
        <w:rPr>
          <w:rFonts w:ascii="Times New Roman" w:hAnsi="Times New Roman"/>
          <w:sz w:val="28"/>
          <w:szCs w:val="28"/>
        </w:rPr>
        <w:t xml:space="preserve"> – 2017-2029 гг.;</w:t>
      </w:r>
    </w:p>
    <w:p w:rsidR="000D58E0" w:rsidRPr="005A73DF" w:rsidRDefault="000D58E0" w:rsidP="00680363">
      <w:pPr>
        <w:pStyle w:val="S5"/>
        <w:numPr>
          <w:ilvl w:val="1"/>
          <w:numId w:val="28"/>
        </w:numPr>
        <w:spacing w:line="240" w:lineRule="auto"/>
        <w:ind w:left="0" w:firstLine="426"/>
        <w:rPr>
          <w:rFonts w:ascii="Times New Roman" w:hAnsi="Times New Roman"/>
          <w:sz w:val="28"/>
          <w:szCs w:val="28"/>
        </w:rPr>
      </w:pPr>
      <w:r w:rsidRPr="005A73DF">
        <w:rPr>
          <w:rFonts w:ascii="Times New Roman" w:hAnsi="Times New Roman"/>
          <w:sz w:val="28"/>
          <w:szCs w:val="28"/>
        </w:rPr>
        <w:t>создание инфраструктуры автосервиса – 2017-2029 гг.</w:t>
      </w:r>
    </w:p>
    <w:p w:rsidR="000D58E0" w:rsidRPr="00404AE9" w:rsidRDefault="000D58E0" w:rsidP="007B0EB6">
      <w:pPr>
        <w:pStyle w:val="S5"/>
        <w:spacing w:line="240" w:lineRule="auto"/>
        <w:rPr>
          <w:rFonts w:ascii="Times New Roman" w:hAnsi="Times New Roman"/>
          <w:color w:val="FF0000"/>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Раздел 5. Оценка объемов и источников финансирования мероприятий (инвестиционных проектов) по проектированию, строительству, реконструкции объектов транспортной инфраструктуры предполагаемого к реализации варианта развития транспортной инфраструктуры</w:t>
      </w:r>
    </w:p>
    <w:p w:rsidR="000D58E0" w:rsidRPr="00404AE9" w:rsidRDefault="000D58E0" w:rsidP="00C203A4">
      <w:pPr>
        <w:spacing w:line="240" w:lineRule="auto"/>
        <w:rPr>
          <w:rFonts w:ascii="Times New Roman" w:hAnsi="Times New Roman"/>
          <w:sz w:val="28"/>
          <w:szCs w:val="28"/>
        </w:rPr>
      </w:pPr>
      <w:r w:rsidRPr="00404AE9">
        <w:rPr>
          <w:rFonts w:ascii="Times New Roman" w:hAnsi="Times New Roman"/>
          <w:sz w:val="28"/>
          <w:szCs w:val="28"/>
        </w:rPr>
        <w:t>Финансирование мероприятий Программы осуществляется за счет средств областного бюджета и местного бюджета.</w:t>
      </w:r>
    </w:p>
    <w:p w:rsidR="000D58E0" w:rsidRPr="00430D5D" w:rsidRDefault="000D58E0" w:rsidP="00C203A4">
      <w:pPr>
        <w:spacing w:line="240" w:lineRule="auto"/>
        <w:rPr>
          <w:rFonts w:ascii="Times New Roman" w:hAnsi="Times New Roman"/>
          <w:sz w:val="28"/>
          <w:szCs w:val="28"/>
        </w:rPr>
      </w:pPr>
      <w:r w:rsidRPr="00404AE9">
        <w:rPr>
          <w:rFonts w:ascii="Times New Roman" w:hAnsi="Times New Roman"/>
          <w:sz w:val="28"/>
          <w:szCs w:val="28"/>
        </w:rPr>
        <w:t xml:space="preserve">Прогнозный общий объем финансирования Программы на период 2017-2029 годов </w:t>
      </w:r>
      <w:r w:rsidRPr="00430D5D">
        <w:rPr>
          <w:rFonts w:ascii="Times New Roman" w:hAnsi="Times New Roman"/>
          <w:sz w:val="28"/>
          <w:szCs w:val="28"/>
        </w:rPr>
        <w:t xml:space="preserve">составляет </w:t>
      </w:r>
      <w:r w:rsidR="00430D5D" w:rsidRPr="00430D5D">
        <w:rPr>
          <w:rFonts w:ascii="Times New Roman" w:hAnsi="Times New Roman"/>
          <w:b/>
          <w:bCs/>
          <w:sz w:val="28"/>
          <w:szCs w:val="28"/>
        </w:rPr>
        <w:t xml:space="preserve">319384 </w:t>
      </w:r>
      <w:r w:rsidRPr="00430D5D">
        <w:rPr>
          <w:rFonts w:ascii="Times New Roman" w:hAnsi="Times New Roman"/>
          <w:sz w:val="28"/>
          <w:szCs w:val="28"/>
        </w:rPr>
        <w:t>тыс. руб., в том числе по годам:</w:t>
      </w:r>
    </w:p>
    <w:p w:rsidR="000D58E0" w:rsidRPr="00430D5D" w:rsidRDefault="000D58E0" w:rsidP="00C203A4">
      <w:pPr>
        <w:spacing w:line="240" w:lineRule="auto"/>
        <w:rPr>
          <w:rFonts w:ascii="Times New Roman" w:hAnsi="Times New Roman"/>
          <w:sz w:val="28"/>
          <w:szCs w:val="28"/>
        </w:rPr>
      </w:pPr>
      <w:r w:rsidRPr="00430D5D">
        <w:rPr>
          <w:rFonts w:ascii="Times New Roman" w:hAnsi="Times New Roman"/>
          <w:sz w:val="28"/>
          <w:szCs w:val="28"/>
        </w:rPr>
        <w:t xml:space="preserve">2017 год </w:t>
      </w:r>
      <w:r w:rsidR="00430D5D" w:rsidRPr="00430D5D">
        <w:rPr>
          <w:rFonts w:ascii="Times New Roman" w:hAnsi="Times New Roman"/>
          <w:sz w:val="28"/>
          <w:szCs w:val="28"/>
        </w:rPr>
        <w:t>–</w:t>
      </w:r>
      <w:r w:rsidRPr="00430D5D">
        <w:rPr>
          <w:rFonts w:ascii="Times New Roman" w:hAnsi="Times New Roman"/>
          <w:sz w:val="28"/>
          <w:szCs w:val="28"/>
        </w:rPr>
        <w:t xml:space="preserve"> </w:t>
      </w:r>
      <w:r w:rsidR="00430D5D" w:rsidRPr="00430D5D">
        <w:rPr>
          <w:rFonts w:ascii="Times New Roman" w:hAnsi="Times New Roman"/>
          <w:bCs/>
          <w:sz w:val="28"/>
          <w:szCs w:val="28"/>
        </w:rPr>
        <w:t xml:space="preserve">124914 </w:t>
      </w:r>
      <w:r w:rsidRPr="00430D5D">
        <w:rPr>
          <w:rFonts w:ascii="Times New Roman" w:hAnsi="Times New Roman"/>
          <w:sz w:val="28"/>
          <w:szCs w:val="28"/>
        </w:rPr>
        <w:t xml:space="preserve">тыс. рублей; </w:t>
      </w:r>
    </w:p>
    <w:p w:rsidR="000D58E0" w:rsidRPr="00430D5D" w:rsidRDefault="000D58E0" w:rsidP="00C203A4">
      <w:pPr>
        <w:spacing w:line="240" w:lineRule="auto"/>
        <w:rPr>
          <w:rFonts w:ascii="Times New Roman" w:hAnsi="Times New Roman"/>
          <w:sz w:val="28"/>
          <w:szCs w:val="28"/>
        </w:rPr>
      </w:pPr>
      <w:r w:rsidRPr="00430D5D">
        <w:rPr>
          <w:rFonts w:ascii="Times New Roman" w:hAnsi="Times New Roman"/>
          <w:sz w:val="28"/>
          <w:szCs w:val="28"/>
        </w:rPr>
        <w:t xml:space="preserve">2018 год - </w:t>
      </w:r>
      <w:r w:rsidR="00430D5D" w:rsidRPr="00430D5D">
        <w:rPr>
          <w:rFonts w:ascii="Times New Roman" w:hAnsi="Times New Roman"/>
          <w:bCs/>
          <w:sz w:val="28"/>
          <w:szCs w:val="28"/>
        </w:rPr>
        <w:t>186643</w:t>
      </w:r>
      <w:r w:rsidRPr="00430D5D">
        <w:rPr>
          <w:rFonts w:ascii="Times New Roman" w:hAnsi="Times New Roman"/>
          <w:sz w:val="28"/>
          <w:szCs w:val="28"/>
        </w:rPr>
        <w:t xml:space="preserve"> тыс. рублей; </w:t>
      </w:r>
    </w:p>
    <w:p w:rsidR="000D58E0" w:rsidRPr="00430D5D" w:rsidRDefault="000D58E0" w:rsidP="00C203A4">
      <w:pPr>
        <w:spacing w:line="240" w:lineRule="auto"/>
        <w:rPr>
          <w:rFonts w:ascii="Times New Roman" w:hAnsi="Times New Roman"/>
          <w:sz w:val="28"/>
          <w:szCs w:val="28"/>
        </w:rPr>
      </w:pPr>
      <w:r w:rsidRPr="00430D5D">
        <w:rPr>
          <w:rFonts w:ascii="Times New Roman" w:hAnsi="Times New Roman"/>
          <w:sz w:val="28"/>
          <w:szCs w:val="28"/>
        </w:rPr>
        <w:t xml:space="preserve">2019 год </w:t>
      </w:r>
      <w:r w:rsidR="00430D5D" w:rsidRPr="00430D5D">
        <w:rPr>
          <w:rFonts w:ascii="Times New Roman" w:hAnsi="Times New Roman"/>
          <w:sz w:val="28"/>
          <w:szCs w:val="28"/>
        </w:rPr>
        <w:t>–</w:t>
      </w:r>
      <w:r w:rsidRPr="00430D5D">
        <w:rPr>
          <w:rFonts w:ascii="Times New Roman" w:hAnsi="Times New Roman"/>
          <w:sz w:val="28"/>
          <w:szCs w:val="28"/>
        </w:rPr>
        <w:t xml:space="preserve"> </w:t>
      </w:r>
      <w:r w:rsidR="00430D5D" w:rsidRPr="00430D5D">
        <w:rPr>
          <w:rFonts w:ascii="Times New Roman" w:hAnsi="Times New Roman"/>
          <w:bCs/>
          <w:sz w:val="28"/>
          <w:szCs w:val="28"/>
        </w:rPr>
        <w:t xml:space="preserve">143 </w:t>
      </w:r>
      <w:r w:rsidRPr="00430D5D">
        <w:rPr>
          <w:rFonts w:ascii="Times New Roman" w:hAnsi="Times New Roman"/>
          <w:sz w:val="28"/>
          <w:szCs w:val="28"/>
        </w:rPr>
        <w:t>тыс. рублей;</w:t>
      </w:r>
    </w:p>
    <w:p w:rsidR="000D58E0" w:rsidRPr="00430D5D" w:rsidRDefault="000D58E0" w:rsidP="00C203A4">
      <w:pPr>
        <w:spacing w:line="240" w:lineRule="auto"/>
        <w:rPr>
          <w:rFonts w:ascii="Times New Roman" w:hAnsi="Times New Roman"/>
          <w:sz w:val="28"/>
          <w:szCs w:val="28"/>
        </w:rPr>
      </w:pPr>
      <w:r w:rsidRPr="00430D5D">
        <w:rPr>
          <w:rFonts w:ascii="Times New Roman" w:hAnsi="Times New Roman"/>
          <w:sz w:val="28"/>
          <w:szCs w:val="28"/>
        </w:rPr>
        <w:t xml:space="preserve">2020 год - </w:t>
      </w:r>
      <w:r w:rsidR="00430D5D" w:rsidRPr="00430D5D">
        <w:rPr>
          <w:rFonts w:ascii="Times New Roman" w:hAnsi="Times New Roman"/>
          <w:bCs/>
          <w:sz w:val="28"/>
          <w:szCs w:val="28"/>
        </w:rPr>
        <w:t>148</w:t>
      </w:r>
      <w:r w:rsidRPr="00430D5D">
        <w:rPr>
          <w:rFonts w:ascii="Times New Roman" w:hAnsi="Times New Roman"/>
          <w:bCs/>
          <w:sz w:val="28"/>
          <w:szCs w:val="28"/>
        </w:rPr>
        <w:t xml:space="preserve"> </w:t>
      </w:r>
      <w:r w:rsidRPr="00430D5D">
        <w:rPr>
          <w:rFonts w:ascii="Times New Roman" w:hAnsi="Times New Roman"/>
          <w:sz w:val="28"/>
          <w:szCs w:val="28"/>
        </w:rPr>
        <w:t>тыс. рублей</w:t>
      </w:r>
    </w:p>
    <w:p w:rsidR="000D58E0" w:rsidRPr="00404AE9" w:rsidRDefault="000D58E0" w:rsidP="00C203A4">
      <w:pPr>
        <w:spacing w:line="240" w:lineRule="auto"/>
        <w:rPr>
          <w:rFonts w:ascii="Times New Roman" w:hAnsi="Times New Roman"/>
          <w:sz w:val="28"/>
          <w:szCs w:val="28"/>
        </w:rPr>
      </w:pPr>
      <w:r w:rsidRPr="00430D5D">
        <w:rPr>
          <w:rFonts w:ascii="Times New Roman" w:hAnsi="Times New Roman"/>
          <w:sz w:val="28"/>
          <w:szCs w:val="28"/>
        </w:rPr>
        <w:t xml:space="preserve">2021-2029 годы – </w:t>
      </w:r>
      <w:r w:rsidR="00430D5D" w:rsidRPr="00430D5D">
        <w:rPr>
          <w:rFonts w:ascii="Times New Roman" w:hAnsi="Times New Roman"/>
          <w:sz w:val="28"/>
          <w:szCs w:val="28"/>
        </w:rPr>
        <w:t>7536</w:t>
      </w:r>
      <w:r w:rsidRPr="00430D5D">
        <w:rPr>
          <w:rFonts w:ascii="Times New Roman" w:hAnsi="Times New Roman"/>
          <w:sz w:val="28"/>
          <w:szCs w:val="28"/>
        </w:rPr>
        <w:t xml:space="preserve"> тыс. ру</w:t>
      </w:r>
      <w:r w:rsidRPr="00404AE9">
        <w:rPr>
          <w:rFonts w:ascii="Times New Roman" w:hAnsi="Times New Roman"/>
          <w:sz w:val="28"/>
          <w:szCs w:val="28"/>
        </w:rPr>
        <w:t>блей</w:t>
      </w:r>
      <w:r>
        <w:rPr>
          <w:rFonts w:ascii="Times New Roman" w:hAnsi="Times New Roman"/>
          <w:sz w:val="28"/>
          <w:szCs w:val="28"/>
        </w:rPr>
        <w:t>.</w:t>
      </w:r>
    </w:p>
    <w:p w:rsidR="000D58E0" w:rsidRPr="00404AE9" w:rsidRDefault="000D58E0" w:rsidP="00C203A4">
      <w:pPr>
        <w:spacing w:line="240" w:lineRule="auto"/>
        <w:rPr>
          <w:rFonts w:ascii="Times New Roman" w:hAnsi="Times New Roman"/>
          <w:sz w:val="28"/>
          <w:szCs w:val="28"/>
        </w:rPr>
      </w:pPr>
      <w:r w:rsidRPr="00404AE9">
        <w:rPr>
          <w:rFonts w:ascii="Times New Roman" w:hAnsi="Times New Roman"/>
          <w:sz w:val="28"/>
          <w:szCs w:val="28"/>
        </w:rPr>
        <w:t>На реализацию мероприятий могут привлекаться также другие источники.</w:t>
      </w:r>
    </w:p>
    <w:p w:rsidR="000D58E0" w:rsidRPr="00404AE9" w:rsidRDefault="000D58E0" w:rsidP="00C203A4">
      <w:pPr>
        <w:spacing w:line="240" w:lineRule="auto"/>
        <w:rPr>
          <w:rFonts w:ascii="Times New Roman" w:hAnsi="Times New Roman"/>
          <w:sz w:val="28"/>
          <w:szCs w:val="28"/>
        </w:rPr>
      </w:pPr>
      <w:r w:rsidRPr="00404AE9">
        <w:rPr>
          <w:rFonts w:ascii="Times New Roman" w:hAnsi="Times New Roman"/>
          <w:sz w:val="28"/>
          <w:szCs w:val="28"/>
        </w:rPr>
        <w:t>Мероприятия программы реализуются на основе контрактов (договоров), заключаемых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w:t>
      </w:r>
    </w:p>
    <w:p w:rsidR="000D58E0" w:rsidRPr="00404AE9" w:rsidRDefault="000D58E0" w:rsidP="00C203A4">
      <w:pPr>
        <w:rPr>
          <w:rFonts w:ascii="Times New Roman" w:hAnsi="Times New Roman"/>
          <w:color w:val="FF0000"/>
          <w:sz w:val="28"/>
          <w:szCs w:val="28"/>
        </w:rPr>
        <w:sectPr w:rsidR="000D58E0" w:rsidRPr="00404AE9" w:rsidSect="004C0E8A">
          <w:headerReference w:type="default" r:id="rId9"/>
          <w:footerReference w:type="default" r:id="rId10"/>
          <w:type w:val="continuous"/>
          <w:pgSz w:w="11909" w:h="16834"/>
          <w:pgMar w:top="284" w:right="567" w:bottom="1134" w:left="1701" w:header="720" w:footer="720" w:gutter="0"/>
          <w:cols w:space="60"/>
          <w:noEndnote/>
        </w:sectPr>
      </w:pPr>
    </w:p>
    <w:p w:rsidR="000D58E0" w:rsidRPr="00404AE9" w:rsidRDefault="000D58E0" w:rsidP="00C203A4">
      <w:pPr>
        <w:rPr>
          <w:rFonts w:ascii="Times New Roman" w:hAnsi="Times New Roman"/>
          <w:color w:val="FF0000"/>
          <w:sz w:val="28"/>
          <w:szCs w:val="28"/>
        </w:rPr>
        <w:sectPr w:rsidR="000D58E0" w:rsidRPr="00404AE9" w:rsidSect="007F042F">
          <w:pgSz w:w="16834" w:h="11909" w:orient="landscape"/>
          <w:pgMar w:top="567" w:right="1134" w:bottom="1701" w:left="284" w:header="624" w:footer="720" w:gutter="0"/>
          <w:cols w:space="60"/>
          <w:noEndnote/>
          <w:docGrid w:linePitch="326"/>
        </w:sectPr>
      </w:pPr>
    </w:p>
    <w:p w:rsidR="000D58E0" w:rsidRPr="00404AE9" w:rsidRDefault="000D58E0" w:rsidP="00C203A4">
      <w:pPr>
        <w:jc w:val="center"/>
        <w:rPr>
          <w:rFonts w:ascii="Times New Roman" w:hAnsi="Times New Roman"/>
          <w:b/>
          <w:color w:val="FF0000"/>
          <w:sz w:val="28"/>
          <w:szCs w:val="28"/>
        </w:rPr>
      </w:pPr>
    </w:p>
    <w:tbl>
      <w:tblPr>
        <w:tblW w:w="15310" w:type="dxa"/>
        <w:jc w:val="righ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A0" w:firstRow="1" w:lastRow="0" w:firstColumn="1" w:lastColumn="0" w:noHBand="0" w:noVBand="0"/>
      </w:tblPr>
      <w:tblGrid>
        <w:gridCol w:w="713"/>
        <w:gridCol w:w="3326"/>
        <w:gridCol w:w="638"/>
        <w:gridCol w:w="1140"/>
        <w:gridCol w:w="1423"/>
        <w:gridCol w:w="2125"/>
        <w:gridCol w:w="1275"/>
        <w:gridCol w:w="1274"/>
        <w:gridCol w:w="1906"/>
        <w:gridCol w:w="1490"/>
      </w:tblGrid>
      <w:tr w:rsidR="000D58E0" w:rsidRPr="00404AE9" w:rsidTr="00C203A4">
        <w:trPr>
          <w:trHeight w:val="287"/>
          <w:tblHeader/>
          <w:jc w:val="right"/>
        </w:trPr>
        <w:tc>
          <w:tcPr>
            <w:tcW w:w="15310" w:type="dxa"/>
            <w:gridSpan w:val="10"/>
            <w:tcBorders>
              <w:top w:val="nil"/>
              <w:left w:val="nil"/>
              <w:right w:val="nil"/>
            </w:tcBorders>
            <w:vAlign w:val="center"/>
          </w:tcPr>
          <w:p w:rsidR="000D58E0" w:rsidRPr="00404AE9" w:rsidRDefault="000D58E0" w:rsidP="00C203A4">
            <w:pPr>
              <w:tabs>
                <w:tab w:val="left" w:pos="2018"/>
              </w:tabs>
              <w:spacing w:line="240" w:lineRule="auto"/>
              <w:rPr>
                <w:rFonts w:ascii="Times New Roman" w:hAnsi="Times New Roman"/>
                <w:b/>
                <w:sz w:val="28"/>
                <w:szCs w:val="28"/>
              </w:rPr>
            </w:pPr>
            <w:r w:rsidRPr="00404AE9">
              <w:rPr>
                <w:rFonts w:ascii="Times New Roman" w:hAnsi="Times New Roman"/>
                <w:b/>
                <w:sz w:val="28"/>
                <w:szCs w:val="28"/>
              </w:rPr>
              <w:t>Таблица 2. Объемы и источники финансирования мероприятий Программы</w:t>
            </w:r>
          </w:p>
        </w:tc>
      </w:tr>
      <w:tr w:rsidR="000D58E0" w:rsidRPr="00404AE9" w:rsidTr="00D41A3C">
        <w:trPr>
          <w:trHeight w:val="287"/>
          <w:tblHeader/>
          <w:jc w:val="right"/>
        </w:trPr>
        <w:tc>
          <w:tcPr>
            <w:tcW w:w="713" w:type="dxa"/>
            <w:vMerge w:val="restart"/>
            <w:vAlign w:val="center"/>
          </w:tcPr>
          <w:p w:rsidR="000D58E0" w:rsidRPr="00404AE9" w:rsidRDefault="000D58E0" w:rsidP="008B5DB2">
            <w:pPr>
              <w:spacing w:line="240" w:lineRule="auto"/>
              <w:ind w:firstLine="0"/>
              <w:rPr>
                <w:rFonts w:ascii="Times New Roman" w:hAnsi="Times New Roman"/>
                <w:sz w:val="28"/>
                <w:szCs w:val="28"/>
              </w:rPr>
            </w:pPr>
            <w:r w:rsidRPr="00404AE9">
              <w:rPr>
                <w:rFonts w:ascii="Times New Roman" w:hAnsi="Times New Roman"/>
                <w:sz w:val="28"/>
                <w:szCs w:val="28"/>
              </w:rPr>
              <w:t>№ п/п</w:t>
            </w:r>
          </w:p>
        </w:tc>
        <w:tc>
          <w:tcPr>
            <w:tcW w:w="3326" w:type="dxa"/>
            <w:vMerge w:val="restart"/>
            <w:vAlign w:val="center"/>
          </w:tcPr>
          <w:p w:rsidR="000D58E0" w:rsidRPr="006A1418" w:rsidRDefault="000D58E0" w:rsidP="008B5DB2">
            <w:pPr>
              <w:spacing w:line="240" w:lineRule="auto"/>
              <w:ind w:firstLine="0"/>
              <w:rPr>
                <w:rFonts w:ascii="Times New Roman" w:hAnsi="Times New Roman"/>
                <w:sz w:val="28"/>
                <w:szCs w:val="28"/>
              </w:rPr>
            </w:pPr>
            <w:r w:rsidRPr="006A1418">
              <w:rPr>
                <w:rFonts w:ascii="Times New Roman" w:hAnsi="Times New Roman"/>
                <w:sz w:val="28"/>
                <w:szCs w:val="28"/>
              </w:rPr>
              <w:t>Наименование мероприятия</w:t>
            </w:r>
          </w:p>
        </w:tc>
        <w:tc>
          <w:tcPr>
            <w:tcW w:w="638" w:type="dxa"/>
            <w:vMerge w:val="restart"/>
            <w:vAlign w:val="center"/>
          </w:tcPr>
          <w:p w:rsidR="000D58E0" w:rsidRPr="006A1418" w:rsidRDefault="000D58E0" w:rsidP="008B5DB2">
            <w:pPr>
              <w:spacing w:line="240" w:lineRule="auto"/>
              <w:ind w:firstLine="0"/>
              <w:rPr>
                <w:rFonts w:ascii="Times New Roman" w:hAnsi="Times New Roman"/>
                <w:sz w:val="28"/>
                <w:szCs w:val="28"/>
              </w:rPr>
            </w:pPr>
            <w:r w:rsidRPr="006A1418">
              <w:rPr>
                <w:rFonts w:ascii="Times New Roman" w:hAnsi="Times New Roman"/>
                <w:sz w:val="28"/>
                <w:szCs w:val="28"/>
              </w:rPr>
              <w:t>статус</w:t>
            </w:r>
          </w:p>
        </w:tc>
        <w:tc>
          <w:tcPr>
            <w:tcW w:w="1140" w:type="dxa"/>
            <w:vMerge w:val="restart"/>
          </w:tcPr>
          <w:p w:rsidR="000D58E0" w:rsidRPr="006A1418" w:rsidRDefault="000D58E0" w:rsidP="008B5DB2">
            <w:pPr>
              <w:spacing w:line="240" w:lineRule="auto"/>
              <w:ind w:firstLine="0"/>
              <w:rPr>
                <w:rFonts w:ascii="Times New Roman" w:hAnsi="Times New Roman"/>
                <w:sz w:val="28"/>
                <w:szCs w:val="28"/>
              </w:rPr>
            </w:pPr>
            <w:r w:rsidRPr="006A1418">
              <w:rPr>
                <w:rFonts w:ascii="Times New Roman" w:hAnsi="Times New Roman"/>
                <w:sz w:val="28"/>
                <w:szCs w:val="28"/>
              </w:rPr>
              <w:t>Годы реали-зации</w:t>
            </w:r>
          </w:p>
        </w:tc>
        <w:tc>
          <w:tcPr>
            <w:tcW w:w="6097" w:type="dxa"/>
            <w:gridSpan w:val="4"/>
            <w:tcBorders>
              <w:bottom w:val="single" w:sz="4" w:space="0" w:color="auto"/>
            </w:tcBorders>
            <w:vAlign w:val="center"/>
          </w:tcPr>
          <w:p w:rsidR="000D58E0" w:rsidRPr="006A1418" w:rsidRDefault="000D58E0" w:rsidP="00C203A4">
            <w:pPr>
              <w:spacing w:line="240" w:lineRule="auto"/>
              <w:jc w:val="center"/>
              <w:rPr>
                <w:rFonts w:ascii="Times New Roman" w:hAnsi="Times New Roman"/>
                <w:sz w:val="28"/>
                <w:szCs w:val="28"/>
              </w:rPr>
            </w:pPr>
          </w:p>
          <w:p w:rsidR="000D58E0" w:rsidRPr="006A1418" w:rsidRDefault="000D58E0" w:rsidP="00C203A4">
            <w:pPr>
              <w:spacing w:line="240" w:lineRule="auto"/>
              <w:jc w:val="center"/>
              <w:rPr>
                <w:rFonts w:ascii="Times New Roman" w:hAnsi="Times New Roman"/>
                <w:sz w:val="28"/>
                <w:szCs w:val="28"/>
              </w:rPr>
            </w:pPr>
            <w:r w:rsidRPr="006A1418">
              <w:rPr>
                <w:rFonts w:ascii="Times New Roman" w:hAnsi="Times New Roman"/>
                <w:sz w:val="28"/>
                <w:szCs w:val="28"/>
              </w:rPr>
              <w:t>Объем финансирования, тыс. рублей</w:t>
            </w:r>
          </w:p>
        </w:tc>
        <w:tc>
          <w:tcPr>
            <w:tcW w:w="1906" w:type="dxa"/>
            <w:vMerge w:val="restart"/>
          </w:tcPr>
          <w:p w:rsidR="000D58E0" w:rsidRPr="00404AE9" w:rsidRDefault="000D58E0" w:rsidP="00BE6B32">
            <w:pPr>
              <w:spacing w:line="240" w:lineRule="auto"/>
              <w:ind w:firstLine="0"/>
              <w:rPr>
                <w:rFonts w:ascii="Times New Roman" w:hAnsi="Times New Roman"/>
                <w:sz w:val="28"/>
                <w:szCs w:val="28"/>
              </w:rPr>
            </w:pPr>
            <w:r w:rsidRPr="00404AE9">
              <w:rPr>
                <w:rFonts w:ascii="Times New Roman" w:hAnsi="Times New Roman"/>
                <w:sz w:val="28"/>
                <w:szCs w:val="28"/>
              </w:rPr>
              <w:t>Непосредст</w:t>
            </w:r>
            <w:r>
              <w:rPr>
                <w:rFonts w:ascii="Times New Roman" w:hAnsi="Times New Roman"/>
                <w:sz w:val="28"/>
                <w:szCs w:val="28"/>
              </w:rPr>
              <w:t>-</w:t>
            </w:r>
            <w:r w:rsidRPr="00404AE9">
              <w:rPr>
                <w:rFonts w:ascii="Times New Roman" w:hAnsi="Times New Roman"/>
                <w:sz w:val="28"/>
                <w:szCs w:val="28"/>
              </w:rPr>
              <w:t>венный результат реализации мероприятия</w:t>
            </w:r>
          </w:p>
        </w:tc>
        <w:tc>
          <w:tcPr>
            <w:tcW w:w="1490" w:type="dxa"/>
            <w:vMerge w:val="restart"/>
            <w:vAlign w:val="center"/>
          </w:tcPr>
          <w:p w:rsidR="000D58E0" w:rsidRPr="00404AE9" w:rsidRDefault="000D58E0" w:rsidP="00BE6B32">
            <w:pPr>
              <w:tabs>
                <w:tab w:val="left" w:pos="2018"/>
              </w:tabs>
              <w:spacing w:line="240" w:lineRule="auto"/>
              <w:ind w:firstLine="0"/>
              <w:rPr>
                <w:rFonts w:ascii="Times New Roman" w:hAnsi="Times New Roman"/>
                <w:sz w:val="28"/>
                <w:szCs w:val="28"/>
              </w:rPr>
            </w:pPr>
            <w:r w:rsidRPr="00404AE9">
              <w:rPr>
                <w:rFonts w:ascii="Times New Roman" w:hAnsi="Times New Roman"/>
                <w:sz w:val="28"/>
                <w:szCs w:val="28"/>
              </w:rPr>
              <w:t xml:space="preserve">Заказчик </w:t>
            </w:r>
            <w:r>
              <w:rPr>
                <w:rFonts w:ascii="Times New Roman" w:hAnsi="Times New Roman"/>
                <w:sz w:val="28"/>
                <w:szCs w:val="28"/>
              </w:rPr>
              <w:t>программ-</w:t>
            </w:r>
            <w:r w:rsidRPr="00404AE9">
              <w:rPr>
                <w:rFonts w:ascii="Times New Roman" w:hAnsi="Times New Roman"/>
                <w:sz w:val="28"/>
                <w:szCs w:val="28"/>
              </w:rPr>
              <w:t>мы</w:t>
            </w:r>
          </w:p>
        </w:tc>
      </w:tr>
      <w:tr w:rsidR="000D58E0" w:rsidRPr="00404AE9" w:rsidTr="00D41A3C">
        <w:trPr>
          <w:trHeight w:val="255"/>
          <w:tblHeader/>
          <w:jc w:val="right"/>
        </w:trPr>
        <w:tc>
          <w:tcPr>
            <w:tcW w:w="713" w:type="dxa"/>
            <w:vMerge/>
            <w:vAlign w:val="center"/>
          </w:tcPr>
          <w:p w:rsidR="000D58E0" w:rsidRPr="00404AE9" w:rsidRDefault="000D58E0" w:rsidP="00C203A4">
            <w:pPr>
              <w:spacing w:line="240" w:lineRule="auto"/>
              <w:jc w:val="center"/>
              <w:rPr>
                <w:rFonts w:ascii="Times New Roman" w:hAnsi="Times New Roman"/>
                <w:sz w:val="28"/>
                <w:szCs w:val="28"/>
              </w:rPr>
            </w:pPr>
          </w:p>
        </w:tc>
        <w:tc>
          <w:tcPr>
            <w:tcW w:w="3326" w:type="dxa"/>
            <w:vMerge/>
            <w:vAlign w:val="center"/>
          </w:tcPr>
          <w:p w:rsidR="000D58E0" w:rsidRPr="006A1418" w:rsidRDefault="000D58E0" w:rsidP="00C203A4">
            <w:pPr>
              <w:spacing w:line="240" w:lineRule="auto"/>
              <w:jc w:val="center"/>
              <w:rPr>
                <w:rFonts w:ascii="Times New Roman" w:hAnsi="Times New Roman"/>
                <w:sz w:val="28"/>
                <w:szCs w:val="28"/>
              </w:rPr>
            </w:pPr>
          </w:p>
        </w:tc>
        <w:tc>
          <w:tcPr>
            <w:tcW w:w="638" w:type="dxa"/>
            <w:vMerge/>
            <w:vAlign w:val="center"/>
          </w:tcPr>
          <w:p w:rsidR="000D58E0" w:rsidRPr="006A1418" w:rsidRDefault="000D58E0" w:rsidP="00C203A4">
            <w:pPr>
              <w:spacing w:line="240" w:lineRule="auto"/>
              <w:jc w:val="center"/>
              <w:rPr>
                <w:rFonts w:ascii="Times New Roman" w:hAnsi="Times New Roman"/>
                <w:sz w:val="28"/>
                <w:szCs w:val="28"/>
              </w:rPr>
            </w:pPr>
          </w:p>
        </w:tc>
        <w:tc>
          <w:tcPr>
            <w:tcW w:w="1140" w:type="dxa"/>
            <w:vMerge/>
          </w:tcPr>
          <w:p w:rsidR="000D58E0" w:rsidRPr="006A1418" w:rsidRDefault="000D58E0" w:rsidP="00C203A4">
            <w:pPr>
              <w:spacing w:line="240" w:lineRule="auto"/>
              <w:jc w:val="center"/>
              <w:rPr>
                <w:rFonts w:ascii="Times New Roman" w:hAnsi="Times New Roman"/>
                <w:sz w:val="28"/>
                <w:szCs w:val="28"/>
              </w:rPr>
            </w:pPr>
          </w:p>
        </w:tc>
        <w:tc>
          <w:tcPr>
            <w:tcW w:w="1423" w:type="dxa"/>
            <w:vMerge w:val="restart"/>
            <w:tcBorders>
              <w:top w:val="single" w:sz="4" w:space="0" w:color="auto"/>
            </w:tcBorders>
            <w:vAlign w:val="center"/>
          </w:tcPr>
          <w:p w:rsidR="000D58E0" w:rsidRPr="006A1418" w:rsidRDefault="000D58E0" w:rsidP="008B5DB2">
            <w:pPr>
              <w:spacing w:line="240" w:lineRule="auto"/>
              <w:ind w:firstLine="0"/>
              <w:rPr>
                <w:rFonts w:ascii="Times New Roman" w:hAnsi="Times New Roman"/>
                <w:sz w:val="28"/>
                <w:szCs w:val="28"/>
              </w:rPr>
            </w:pPr>
            <w:r w:rsidRPr="006A1418">
              <w:rPr>
                <w:rFonts w:ascii="Times New Roman" w:hAnsi="Times New Roman"/>
                <w:sz w:val="28"/>
                <w:szCs w:val="28"/>
              </w:rPr>
              <w:t>Всего</w:t>
            </w:r>
          </w:p>
          <w:p w:rsidR="000D58E0" w:rsidRPr="006A1418" w:rsidRDefault="000D58E0" w:rsidP="00C203A4">
            <w:pPr>
              <w:spacing w:line="240" w:lineRule="auto"/>
              <w:jc w:val="center"/>
              <w:rPr>
                <w:rFonts w:ascii="Times New Roman" w:hAnsi="Times New Roman"/>
                <w:sz w:val="28"/>
                <w:szCs w:val="28"/>
              </w:rPr>
            </w:pPr>
          </w:p>
        </w:tc>
        <w:tc>
          <w:tcPr>
            <w:tcW w:w="4674" w:type="dxa"/>
            <w:gridSpan w:val="3"/>
            <w:tcBorders>
              <w:top w:val="single" w:sz="4" w:space="0" w:color="auto"/>
              <w:bottom w:val="single" w:sz="4" w:space="0" w:color="auto"/>
            </w:tcBorders>
            <w:vAlign w:val="center"/>
          </w:tcPr>
          <w:p w:rsidR="000D58E0" w:rsidRPr="006A1418" w:rsidRDefault="000D58E0" w:rsidP="00C203A4">
            <w:pPr>
              <w:spacing w:line="240" w:lineRule="auto"/>
              <w:jc w:val="center"/>
              <w:rPr>
                <w:rFonts w:ascii="Times New Roman" w:hAnsi="Times New Roman"/>
                <w:sz w:val="28"/>
                <w:szCs w:val="28"/>
              </w:rPr>
            </w:pPr>
            <w:r w:rsidRPr="006A1418">
              <w:rPr>
                <w:rFonts w:ascii="Times New Roman" w:hAnsi="Times New Roman"/>
                <w:sz w:val="28"/>
                <w:szCs w:val="28"/>
              </w:rPr>
              <w:t>в разрезе источников финансирования</w:t>
            </w:r>
          </w:p>
        </w:tc>
        <w:tc>
          <w:tcPr>
            <w:tcW w:w="1906" w:type="dxa"/>
            <w:vMerge/>
          </w:tcPr>
          <w:p w:rsidR="000D58E0" w:rsidRPr="00404AE9" w:rsidRDefault="000D58E0" w:rsidP="00C203A4">
            <w:pPr>
              <w:spacing w:line="240" w:lineRule="auto"/>
              <w:jc w:val="center"/>
              <w:rPr>
                <w:rFonts w:ascii="Times New Roman" w:hAnsi="Times New Roman"/>
                <w:sz w:val="28"/>
                <w:szCs w:val="28"/>
              </w:rPr>
            </w:pPr>
          </w:p>
        </w:tc>
        <w:tc>
          <w:tcPr>
            <w:tcW w:w="1490" w:type="dxa"/>
            <w:vMerge/>
            <w:vAlign w:val="center"/>
          </w:tcPr>
          <w:p w:rsidR="000D58E0" w:rsidRPr="00404AE9" w:rsidRDefault="000D58E0" w:rsidP="00C203A4">
            <w:pPr>
              <w:spacing w:line="240" w:lineRule="auto"/>
              <w:jc w:val="center"/>
              <w:rPr>
                <w:rFonts w:ascii="Times New Roman" w:hAnsi="Times New Roman"/>
                <w:sz w:val="28"/>
                <w:szCs w:val="28"/>
              </w:rPr>
            </w:pPr>
          </w:p>
        </w:tc>
      </w:tr>
      <w:tr w:rsidR="000D58E0" w:rsidRPr="00404AE9" w:rsidTr="002826F7">
        <w:trPr>
          <w:trHeight w:val="285"/>
          <w:tblHeader/>
          <w:jc w:val="right"/>
        </w:trPr>
        <w:tc>
          <w:tcPr>
            <w:tcW w:w="713" w:type="dxa"/>
            <w:vMerge/>
            <w:vAlign w:val="center"/>
          </w:tcPr>
          <w:p w:rsidR="000D58E0" w:rsidRPr="00404AE9" w:rsidRDefault="000D58E0" w:rsidP="00C203A4">
            <w:pPr>
              <w:spacing w:line="240" w:lineRule="auto"/>
              <w:jc w:val="center"/>
              <w:rPr>
                <w:rFonts w:ascii="Times New Roman" w:hAnsi="Times New Roman"/>
                <w:sz w:val="28"/>
                <w:szCs w:val="28"/>
              </w:rPr>
            </w:pPr>
          </w:p>
        </w:tc>
        <w:tc>
          <w:tcPr>
            <w:tcW w:w="3326" w:type="dxa"/>
            <w:vMerge/>
            <w:vAlign w:val="center"/>
          </w:tcPr>
          <w:p w:rsidR="000D58E0" w:rsidRPr="006A1418" w:rsidRDefault="000D58E0" w:rsidP="00C203A4">
            <w:pPr>
              <w:spacing w:line="240" w:lineRule="auto"/>
              <w:jc w:val="center"/>
              <w:rPr>
                <w:rFonts w:ascii="Times New Roman" w:hAnsi="Times New Roman"/>
                <w:sz w:val="28"/>
                <w:szCs w:val="28"/>
              </w:rPr>
            </w:pPr>
          </w:p>
        </w:tc>
        <w:tc>
          <w:tcPr>
            <w:tcW w:w="638" w:type="dxa"/>
            <w:vMerge/>
            <w:vAlign w:val="center"/>
          </w:tcPr>
          <w:p w:rsidR="000D58E0" w:rsidRPr="006A1418" w:rsidRDefault="000D58E0" w:rsidP="00C203A4">
            <w:pPr>
              <w:spacing w:line="240" w:lineRule="auto"/>
              <w:jc w:val="center"/>
              <w:rPr>
                <w:rFonts w:ascii="Times New Roman" w:hAnsi="Times New Roman"/>
                <w:sz w:val="28"/>
                <w:szCs w:val="28"/>
              </w:rPr>
            </w:pPr>
          </w:p>
        </w:tc>
        <w:tc>
          <w:tcPr>
            <w:tcW w:w="1140" w:type="dxa"/>
            <w:vMerge/>
          </w:tcPr>
          <w:p w:rsidR="000D58E0" w:rsidRPr="006A1418" w:rsidRDefault="000D58E0" w:rsidP="00C203A4">
            <w:pPr>
              <w:spacing w:line="240" w:lineRule="auto"/>
              <w:jc w:val="center"/>
              <w:rPr>
                <w:rFonts w:ascii="Times New Roman" w:hAnsi="Times New Roman"/>
                <w:sz w:val="28"/>
                <w:szCs w:val="28"/>
              </w:rPr>
            </w:pPr>
          </w:p>
        </w:tc>
        <w:tc>
          <w:tcPr>
            <w:tcW w:w="1423" w:type="dxa"/>
            <w:vMerge/>
            <w:vAlign w:val="center"/>
          </w:tcPr>
          <w:p w:rsidR="000D58E0" w:rsidRPr="006A1418" w:rsidRDefault="000D58E0" w:rsidP="00C203A4">
            <w:pPr>
              <w:spacing w:line="240" w:lineRule="auto"/>
              <w:jc w:val="center"/>
              <w:rPr>
                <w:rFonts w:ascii="Times New Roman" w:hAnsi="Times New Roman"/>
                <w:sz w:val="28"/>
                <w:szCs w:val="28"/>
              </w:rPr>
            </w:pPr>
          </w:p>
        </w:tc>
        <w:tc>
          <w:tcPr>
            <w:tcW w:w="2125" w:type="dxa"/>
            <w:tcBorders>
              <w:top w:val="single" w:sz="4" w:space="0" w:color="auto"/>
            </w:tcBorders>
            <w:vAlign w:val="center"/>
          </w:tcPr>
          <w:p w:rsidR="000D58E0" w:rsidRPr="006A1418" w:rsidRDefault="000D58E0" w:rsidP="00BE6B32">
            <w:pPr>
              <w:spacing w:line="240" w:lineRule="auto"/>
              <w:ind w:firstLine="0"/>
              <w:rPr>
                <w:rFonts w:ascii="Times New Roman" w:hAnsi="Times New Roman"/>
                <w:sz w:val="28"/>
                <w:szCs w:val="28"/>
              </w:rPr>
            </w:pPr>
            <w:r w:rsidRPr="006A1418">
              <w:rPr>
                <w:rFonts w:ascii="Times New Roman" w:hAnsi="Times New Roman"/>
                <w:sz w:val="28"/>
                <w:szCs w:val="28"/>
              </w:rPr>
              <w:t>Областной бюджет</w:t>
            </w:r>
          </w:p>
          <w:p w:rsidR="000D58E0" w:rsidRPr="006A1418" w:rsidRDefault="000D58E0" w:rsidP="00BE6B32">
            <w:pPr>
              <w:spacing w:line="240" w:lineRule="auto"/>
              <w:ind w:firstLine="0"/>
              <w:rPr>
                <w:rFonts w:ascii="Times New Roman" w:hAnsi="Times New Roman"/>
                <w:sz w:val="28"/>
                <w:szCs w:val="28"/>
              </w:rPr>
            </w:pPr>
          </w:p>
        </w:tc>
        <w:tc>
          <w:tcPr>
            <w:tcW w:w="1275" w:type="dxa"/>
            <w:tcBorders>
              <w:top w:val="single" w:sz="4" w:space="0" w:color="auto"/>
            </w:tcBorders>
            <w:vAlign w:val="center"/>
          </w:tcPr>
          <w:p w:rsidR="000D58E0" w:rsidRPr="00404AE9" w:rsidRDefault="000D58E0" w:rsidP="00BE6B32">
            <w:pPr>
              <w:spacing w:line="240" w:lineRule="auto"/>
              <w:ind w:firstLine="0"/>
              <w:rPr>
                <w:rFonts w:ascii="Times New Roman" w:hAnsi="Times New Roman"/>
                <w:sz w:val="28"/>
                <w:szCs w:val="28"/>
              </w:rPr>
            </w:pPr>
            <w:r w:rsidRPr="00404AE9">
              <w:rPr>
                <w:rFonts w:ascii="Times New Roman" w:hAnsi="Times New Roman"/>
                <w:sz w:val="28"/>
                <w:szCs w:val="28"/>
              </w:rPr>
              <w:t>местный бюджет</w:t>
            </w:r>
          </w:p>
        </w:tc>
        <w:tc>
          <w:tcPr>
            <w:tcW w:w="1274" w:type="dxa"/>
            <w:tcBorders>
              <w:top w:val="single" w:sz="4" w:space="0" w:color="auto"/>
            </w:tcBorders>
            <w:vAlign w:val="center"/>
          </w:tcPr>
          <w:p w:rsidR="000D58E0" w:rsidRPr="00404AE9" w:rsidRDefault="000D58E0" w:rsidP="00BE6B32">
            <w:pPr>
              <w:spacing w:line="240" w:lineRule="auto"/>
              <w:ind w:firstLine="0"/>
              <w:rPr>
                <w:rFonts w:ascii="Times New Roman" w:hAnsi="Times New Roman"/>
                <w:sz w:val="28"/>
                <w:szCs w:val="28"/>
              </w:rPr>
            </w:pPr>
            <w:r w:rsidRPr="00404AE9">
              <w:rPr>
                <w:rFonts w:ascii="Times New Roman" w:hAnsi="Times New Roman"/>
                <w:sz w:val="28"/>
                <w:szCs w:val="28"/>
              </w:rPr>
              <w:t>Внебюд</w:t>
            </w:r>
            <w:r>
              <w:rPr>
                <w:rFonts w:ascii="Times New Roman" w:hAnsi="Times New Roman"/>
                <w:sz w:val="28"/>
                <w:szCs w:val="28"/>
              </w:rPr>
              <w:t>-</w:t>
            </w:r>
            <w:r w:rsidRPr="00404AE9">
              <w:rPr>
                <w:rFonts w:ascii="Times New Roman" w:hAnsi="Times New Roman"/>
                <w:sz w:val="28"/>
                <w:szCs w:val="28"/>
              </w:rPr>
              <w:t>жетные источни</w:t>
            </w:r>
            <w:r>
              <w:rPr>
                <w:rFonts w:ascii="Times New Roman" w:hAnsi="Times New Roman"/>
                <w:sz w:val="28"/>
                <w:szCs w:val="28"/>
              </w:rPr>
              <w:t>-</w:t>
            </w:r>
            <w:r w:rsidRPr="00404AE9">
              <w:rPr>
                <w:rFonts w:ascii="Times New Roman" w:hAnsi="Times New Roman"/>
                <w:sz w:val="28"/>
                <w:szCs w:val="28"/>
              </w:rPr>
              <w:t>ки</w:t>
            </w:r>
          </w:p>
        </w:tc>
        <w:tc>
          <w:tcPr>
            <w:tcW w:w="1906" w:type="dxa"/>
            <w:vMerge/>
          </w:tcPr>
          <w:p w:rsidR="000D58E0" w:rsidRPr="00404AE9" w:rsidRDefault="000D58E0" w:rsidP="00C203A4">
            <w:pPr>
              <w:spacing w:line="240" w:lineRule="auto"/>
              <w:jc w:val="center"/>
              <w:rPr>
                <w:rFonts w:ascii="Times New Roman" w:hAnsi="Times New Roman"/>
                <w:sz w:val="28"/>
                <w:szCs w:val="28"/>
              </w:rPr>
            </w:pPr>
          </w:p>
        </w:tc>
        <w:tc>
          <w:tcPr>
            <w:tcW w:w="1490" w:type="dxa"/>
            <w:vMerge/>
            <w:vAlign w:val="center"/>
          </w:tcPr>
          <w:p w:rsidR="000D58E0" w:rsidRPr="00404AE9" w:rsidRDefault="000D58E0" w:rsidP="00C203A4">
            <w:pPr>
              <w:spacing w:line="240" w:lineRule="auto"/>
              <w:jc w:val="center"/>
              <w:rPr>
                <w:rFonts w:ascii="Times New Roman" w:hAnsi="Times New Roman"/>
                <w:sz w:val="28"/>
                <w:szCs w:val="28"/>
              </w:rPr>
            </w:pPr>
          </w:p>
        </w:tc>
      </w:tr>
      <w:tr w:rsidR="000D58E0" w:rsidRPr="00404AE9" w:rsidTr="002826F7">
        <w:trPr>
          <w:trHeight w:val="315"/>
          <w:tblHeader/>
          <w:jc w:val="right"/>
        </w:trPr>
        <w:tc>
          <w:tcPr>
            <w:tcW w:w="713" w:type="dxa"/>
            <w:vAlign w:val="center"/>
          </w:tcPr>
          <w:p w:rsidR="000D58E0" w:rsidRPr="00404AE9" w:rsidRDefault="000D58E0" w:rsidP="00C203A4">
            <w:pPr>
              <w:spacing w:line="240" w:lineRule="auto"/>
              <w:jc w:val="center"/>
              <w:rPr>
                <w:rFonts w:ascii="Times New Roman" w:hAnsi="Times New Roman"/>
                <w:sz w:val="28"/>
                <w:szCs w:val="28"/>
              </w:rPr>
            </w:pPr>
            <w:r w:rsidRPr="00404AE9">
              <w:rPr>
                <w:rFonts w:ascii="Times New Roman" w:hAnsi="Times New Roman"/>
                <w:sz w:val="28"/>
                <w:szCs w:val="28"/>
              </w:rPr>
              <w:t>1</w:t>
            </w:r>
          </w:p>
        </w:tc>
        <w:tc>
          <w:tcPr>
            <w:tcW w:w="3326" w:type="dxa"/>
            <w:vAlign w:val="center"/>
          </w:tcPr>
          <w:p w:rsidR="000D58E0" w:rsidRPr="006A1418" w:rsidRDefault="000D58E0" w:rsidP="00C203A4">
            <w:pPr>
              <w:spacing w:line="240" w:lineRule="auto"/>
              <w:jc w:val="center"/>
              <w:rPr>
                <w:rFonts w:ascii="Times New Roman" w:hAnsi="Times New Roman"/>
                <w:sz w:val="28"/>
                <w:szCs w:val="28"/>
              </w:rPr>
            </w:pPr>
            <w:r w:rsidRPr="006A1418">
              <w:rPr>
                <w:rFonts w:ascii="Times New Roman" w:hAnsi="Times New Roman"/>
                <w:sz w:val="28"/>
                <w:szCs w:val="28"/>
              </w:rPr>
              <w:t>2</w:t>
            </w:r>
          </w:p>
        </w:tc>
        <w:tc>
          <w:tcPr>
            <w:tcW w:w="638" w:type="dxa"/>
            <w:vAlign w:val="center"/>
          </w:tcPr>
          <w:p w:rsidR="000D58E0" w:rsidRPr="006A1418" w:rsidRDefault="000D58E0" w:rsidP="00C203A4">
            <w:pPr>
              <w:spacing w:line="240" w:lineRule="auto"/>
              <w:jc w:val="center"/>
              <w:rPr>
                <w:rFonts w:ascii="Times New Roman" w:hAnsi="Times New Roman"/>
                <w:sz w:val="28"/>
                <w:szCs w:val="28"/>
              </w:rPr>
            </w:pPr>
            <w:r w:rsidRPr="006A1418">
              <w:rPr>
                <w:rFonts w:ascii="Times New Roman" w:hAnsi="Times New Roman"/>
                <w:sz w:val="28"/>
                <w:szCs w:val="28"/>
              </w:rPr>
              <w:t>3</w:t>
            </w:r>
          </w:p>
        </w:tc>
        <w:tc>
          <w:tcPr>
            <w:tcW w:w="1140" w:type="dxa"/>
          </w:tcPr>
          <w:p w:rsidR="000D58E0" w:rsidRPr="006A1418" w:rsidRDefault="000D58E0" w:rsidP="00C203A4">
            <w:pPr>
              <w:spacing w:line="240" w:lineRule="auto"/>
              <w:jc w:val="center"/>
              <w:rPr>
                <w:rFonts w:ascii="Times New Roman" w:hAnsi="Times New Roman"/>
                <w:sz w:val="28"/>
                <w:szCs w:val="28"/>
              </w:rPr>
            </w:pPr>
            <w:r w:rsidRPr="006A1418">
              <w:rPr>
                <w:rFonts w:ascii="Times New Roman" w:hAnsi="Times New Roman"/>
                <w:sz w:val="28"/>
                <w:szCs w:val="28"/>
              </w:rPr>
              <w:t>4</w:t>
            </w:r>
          </w:p>
        </w:tc>
        <w:tc>
          <w:tcPr>
            <w:tcW w:w="1423" w:type="dxa"/>
            <w:vAlign w:val="center"/>
          </w:tcPr>
          <w:p w:rsidR="000D58E0" w:rsidRPr="006A1418" w:rsidRDefault="000D58E0" w:rsidP="00C203A4">
            <w:pPr>
              <w:spacing w:line="240" w:lineRule="auto"/>
              <w:jc w:val="center"/>
              <w:rPr>
                <w:rFonts w:ascii="Times New Roman" w:hAnsi="Times New Roman"/>
                <w:sz w:val="28"/>
                <w:szCs w:val="28"/>
              </w:rPr>
            </w:pPr>
            <w:r w:rsidRPr="006A1418">
              <w:rPr>
                <w:rFonts w:ascii="Times New Roman" w:hAnsi="Times New Roman"/>
                <w:sz w:val="28"/>
                <w:szCs w:val="28"/>
              </w:rPr>
              <w:t>5</w:t>
            </w:r>
          </w:p>
        </w:tc>
        <w:tc>
          <w:tcPr>
            <w:tcW w:w="2125" w:type="dxa"/>
            <w:vAlign w:val="center"/>
          </w:tcPr>
          <w:p w:rsidR="000D58E0" w:rsidRPr="006A1418" w:rsidRDefault="000D58E0" w:rsidP="00C203A4">
            <w:pPr>
              <w:spacing w:line="240" w:lineRule="auto"/>
              <w:jc w:val="center"/>
              <w:rPr>
                <w:rFonts w:ascii="Times New Roman" w:hAnsi="Times New Roman"/>
                <w:sz w:val="28"/>
                <w:szCs w:val="28"/>
              </w:rPr>
            </w:pPr>
            <w:r w:rsidRPr="006A1418">
              <w:rPr>
                <w:rFonts w:ascii="Times New Roman" w:hAnsi="Times New Roman"/>
                <w:sz w:val="28"/>
                <w:szCs w:val="28"/>
              </w:rPr>
              <w:t>6</w:t>
            </w:r>
          </w:p>
          <w:p w:rsidR="000D58E0" w:rsidRPr="006A1418" w:rsidRDefault="000D58E0" w:rsidP="00C203A4">
            <w:pPr>
              <w:spacing w:line="240" w:lineRule="auto"/>
              <w:jc w:val="center"/>
              <w:rPr>
                <w:rFonts w:ascii="Times New Roman" w:hAnsi="Times New Roman"/>
                <w:sz w:val="28"/>
                <w:szCs w:val="28"/>
              </w:rPr>
            </w:pPr>
          </w:p>
        </w:tc>
        <w:tc>
          <w:tcPr>
            <w:tcW w:w="1275" w:type="dxa"/>
            <w:vAlign w:val="center"/>
          </w:tcPr>
          <w:p w:rsidR="000D58E0" w:rsidRPr="00404AE9" w:rsidRDefault="000D58E0" w:rsidP="00C203A4">
            <w:pPr>
              <w:spacing w:line="240" w:lineRule="auto"/>
              <w:jc w:val="center"/>
              <w:rPr>
                <w:rFonts w:ascii="Times New Roman" w:hAnsi="Times New Roman"/>
                <w:sz w:val="28"/>
                <w:szCs w:val="28"/>
              </w:rPr>
            </w:pPr>
            <w:r w:rsidRPr="00404AE9">
              <w:rPr>
                <w:rFonts w:ascii="Times New Roman" w:hAnsi="Times New Roman"/>
                <w:sz w:val="28"/>
                <w:szCs w:val="28"/>
              </w:rPr>
              <w:t>7</w:t>
            </w:r>
          </w:p>
        </w:tc>
        <w:tc>
          <w:tcPr>
            <w:tcW w:w="1274" w:type="dxa"/>
            <w:vAlign w:val="center"/>
          </w:tcPr>
          <w:p w:rsidR="000D58E0" w:rsidRPr="00404AE9" w:rsidRDefault="000D58E0" w:rsidP="00C203A4">
            <w:pPr>
              <w:spacing w:line="240" w:lineRule="auto"/>
              <w:jc w:val="center"/>
              <w:rPr>
                <w:rFonts w:ascii="Times New Roman" w:hAnsi="Times New Roman"/>
                <w:sz w:val="28"/>
                <w:szCs w:val="28"/>
              </w:rPr>
            </w:pPr>
            <w:r w:rsidRPr="00404AE9">
              <w:rPr>
                <w:rFonts w:ascii="Times New Roman" w:hAnsi="Times New Roman"/>
                <w:sz w:val="28"/>
                <w:szCs w:val="28"/>
              </w:rPr>
              <w:t>8</w:t>
            </w:r>
          </w:p>
        </w:tc>
        <w:tc>
          <w:tcPr>
            <w:tcW w:w="1906" w:type="dxa"/>
          </w:tcPr>
          <w:p w:rsidR="000D58E0" w:rsidRPr="00404AE9" w:rsidRDefault="000D58E0" w:rsidP="00C203A4">
            <w:pPr>
              <w:spacing w:line="240" w:lineRule="auto"/>
              <w:jc w:val="center"/>
              <w:rPr>
                <w:rFonts w:ascii="Times New Roman" w:hAnsi="Times New Roman"/>
                <w:sz w:val="28"/>
                <w:szCs w:val="28"/>
              </w:rPr>
            </w:pPr>
            <w:r w:rsidRPr="00404AE9">
              <w:rPr>
                <w:rFonts w:ascii="Times New Roman" w:hAnsi="Times New Roman"/>
                <w:sz w:val="28"/>
                <w:szCs w:val="28"/>
              </w:rPr>
              <w:t>9</w:t>
            </w:r>
          </w:p>
        </w:tc>
        <w:tc>
          <w:tcPr>
            <w:tcW w:w="1490" w:type="dxa"/>
            <w:vAlign w:val="center"/>
          </w:tcPr>
          <w:p w:rsidR="000D58E0" w:rsidRPr="00404AE9" w:rsidRDefault="000D58E0" w:rsidP="00C203A4">
            <w:pPr>
              <w:spacing w:line="240" w:lineRule="auto"/>
              <w:jc w:val="center"/>
              <w:rPr>
                <w:rFonts w:ascii="Times New Roman" w:hAnsi="Times New Roman"/>
                <w:sz w:val="28"/>
                <w:szCs w:val="28"/>
              </w:rPr>
            </w:pPr>
            <w:r w:rsidRPr="00404AE9">
              <w:rPr>
                <w:rFonts w:ascii="Times New Roman" w:hAnsi="Times New Roman"/>
                <w:sz w:val="28"/>
                <w:szCs w:val="28"/>
              </w:rPr>
              <w:t>11</w:t>
            </w:r>
          </w:p>
        </w:tc>
      </w:tr>
      <w:tr w:rsidR="000D58E0" w:rsidRPr="00404AE9" w:rsidTr="00161577">
        <w:trPr>
          <w:trHeight w:val="427"/>
          <w:jc w:val="right"/>
        </w:trPr>
        <w:tc>
          <w:tcPr>
            <w:tcW w:w="713" w:type="dxa"/>
            <w:vAlign w:val="center"/>
          </w:tcPr>
          <w:p w:rsidR="000D58E0" w:rsidRPr="00404AE9" w:rsidRDefault="000D58E0" w:rsidP="00C203A4">
            <w:pPr>
              <w:spacing w:line="240" w:lineRule="auto"/>
              <w:rPr>
                <w:rFonts w:ascii="Times New Roman" w:hAnsi="Times New Roman"/>
                <w:bCs/>
                <w:sz w:val="28"/>
                <w:szCs w:val="28"/>
              </w:rPr>
            </w:pPr>
            <w:r w:rsidRPr="00404AE9">
              <w:rPr>
                <w:rFonts w:ascii="Times New Roman" w:hAnsi="Times New Roman"/>
                <w:bCs/>
                <w:sz w:val="28"/>
                <w:szCs w:val="28"/>
              </w:rPr>
              <w:t>1</w:t>
            </w:r>
          </w:p>
        </w:tc>
        <w:tc>
          <w:tcPr>
            <w:tcW w:w="14597" w:type="dxa"/>
            <w:gridSpan w:val="9"/>
            <w:vAlign w:val="center"/>
          </w:tcPr>
          <w:p w:rsidR="000D58E0" w:rsidRPr="006A1418" w:rsidRDefault="000D58E0" w:rsidP="006A1418">
            <w:pPr>
              <w:spacing w:line="240" w:lineRule="auto"/>
              <w:rPr>
                <w:rFonts w:ascii="Times New Roman" w:hAnsi="Times New Roman"/>
                <w:bCs/>
                <w:sz w:val="28"/>
                <w:szCs w:val="28"/>
              </w:rPr>
            </w:pPr>
            <w:r w:rsidRPr="006A1418">
              <w:rPr>
                <w:rFonts w:ascii="Times New Roman" w:hAnsi="Times New Roman"/>
                <w:bCs/>
                <w:sz w:val="28"/>
                <w:szCs w:val="28"/>
              </w:rPr>
              <w:t xml:space="preserve">Программа комплексного развития транспортной инфраструктуры </w:t>
            </w:r>
            <w:r w:rsidR="006A1418" w:rsidRPr="006A1418">
              <w:rPr>
                <w:rFonts w:ascii="Times New Roman" w:hAnsi="Times New Roman"/>
                <w:bCs/>
                <w:sz w:val="28"/>
                <w:szCs w:val="28"/>
              </w:rPr>
              <w:t>Ютановского</w:t>
            </w:r>
            <w:r w:rsidRPr="006A1418">
              <w:rPr>
                <w:rFonts w:ascii="Times New Roman" w:hAnsi="Times New Roman"/>
                <w:bCs/>
                <w:sz w:val="28"/>
                <w:szCs w:val="28"/>
              </w:rPr>
              <w:t xml:space="preserve"> сельского поселения </w:t>
            </w:r>
            <w:r w:rsidR="006A1418" w:rsidRPr="006A1418">
              <w:rPr>
                <w:rFonts w:ascii="Times New Roman" w:hAnsi="Times New Roman"/>
                <w:bCs/>
                <w:sz w:val="28"/>
                <w:szCs w:val="28"/>
              </w:rPr>
              <w:t>Волоконовского</w:t>
            </w:r>
            <w:r w:rsidRPr="006A1418">
              <w:rPr>
                <w:rFonts w:ascii="Times New Roman" w:hAnsi="Times New Roman"/>
                <w:bCs/>
                <w:sz w:val="28"/>
                <w:szCs w:val="28"/>
              </w:rPr>
              <w:t xml:space="preserve">  района на 2017-2029 годы</w:t>
            </w:r>
          </w:p>
        </w:tc>
      </w:tr>
      <w:tr w:rsidR="000D58E0" w:rsidRPr="00404AE9" w:rsidTr="00161577">
        <w:trPr>
          <w:trHeight w:val="427"/>
          <w:jc w:val="right"/>
        </w:trPr>
        <w:tc>
          <w:tcPr>
            <w:tcW w:w="713" w:type="dxa"/>
            <w:vAlign w:val="center"/>
          </w:tcPr>
          <w:p w:rsidR="000D58E0" w:rsidRPr="00404AE9" w:rsidRDefault="000D58E0" w:rsidP="00C203A4">
            <w:pPr>
              <w:spacing w:line="240" w:lineRule="auto"/>
              <w:rPr>
                <w:rFonts w:ascii="Times New Roman" w:hAnsi="Times New Roman"/>
                <w:bCs/>
                <w:sz w:val="28"/>
                <w:szCs w:val="28"/>
              </w:rPr>
            </w:pPr>
            <w:r w:rsidRPr="00404AE9">
              <w:rPr>
                <w:rFonts w:ascii="Times New Roman" w:hAnsi="Times New Roman"/>
                <w:bCs/>
                <w:sz w:val="28"/>
                <w:szCs w:val="28"/>
              </w:rPr>
              <w:t>11.</w:t>
            </w:r>
          </w:p>
        </w:tc>
        <w:tc>
          <w:tcPr>
            <w:tcW w:w="14597" w:type="dxa"/>
            <w:gridSpan w:val="9"/>
            <w:vAlign w:val="center"/>
          </w:tcPr>
          <w:p w:rsidR="000D58E0" w:rsidRPr="006A1418" w:rsidRDefault="000D58E0" w:rsidP="00AA682F">
            <w:pPr>
              <w:spacing w:line="240" w:lineRule="auto"/>
              <w:rPr>
                <w:rFonts w:ascii="Times New Roman" w:hAnsi="Times New Roman"/>
                <w:bCs/>
                <w:sz w:val="28"/>
                <w:szCs w:val="28"/>
              </w:rPr>
            </w:pPr>
            <w:r w:rsidRPr="006A1418">
              <w:rPr>
                <w:rFonts w:ascii="Times New Roman" w:hAnsi="Times New Roman"/>
                <w:bCs/>
                <w:sz w:val="28"/>
                <w:szCs w:val="28"/>
              </w:rPr>
              <w:t xml:space="preserve">Цель:  </w:t>
            </w:r>
            <w:r w:rsidRPr="006A1418">
              <w:rPr>
                <w:rFonts w:ascii="Times New Roman" w:hAnsi="Times New Roman"/>
                <w:sz w:val="28"/>
                <w:szCs w:val="28"/>
              </w:rPr>
              <w:t xml:space="preserve">создание  условий  для   устойчивого функционирования  транспортной  системы </w:t>
            </w:r>
            <w:r w:rsidR="006A1418" w:rsidRPr="006A1418">
              <w:rPr>
                <w:rFonts w:ascii="Times New Roman" w:hAnsi="Times New Roman"/>
                <w:bCs/>
                <w:sz w:val="28"/>
                <w:szCs w:val="28"/>
              </w:rPr>
              <w:t>Ютановского</w:t>
            </w:r>
            <w:r w:rsidRPr="006A1418">
              <w:rPr>
                <w:rFonts w:ascii="Times New Roman" w:hAnsi="Times New Roman"/>
                <w:sz w:val="28"/>
                <w:szCs w:val="28"/>
              </w:rPr>
              <w:t xml:space="preserve">  сельского   поселения,  повышение уровня безопасности дорожного движения.</w:t>
            </w:r>
          </w:p>
        </w:tc>
      </w:tr>
      <w:tr w:rsidR="000D58E0" w:rsidRPr="00404AE9" w:rsidTr="00161577">
        <w:trPr>
          <w:trHeight w:val="409"/>
          <w:jc w:val="right"/>
        </w:trPr>
        <w:tc>
          <w:tcPr>
            <w:tcW w:w="713" w:type="dxa"/>
            <w:vAlign w:val="center"/>
          </w:tcPr>
          <w:p w:rsidR="000D58E0" w:rsidRPr="00404AE9" w:rsidRDefault="000D58E0" w:rsidP="00C203A4">
            <w:pPr>
              <w:spacing w:line="240" w:lineRule="auto"/>
              <w:rPr>
                <w:rFonts w:ascii="Times New Roman" w:hAnsi="Times New Roman"/>
                <w:bCs/>
                <w:sz w:val="28"/>
                <w:szCs w:val="28"/>
              </w:rPr>
            </w:pPr>
            <w:r w:rsidRPr="00404AE9">
              <w:rPr>
                <w:rFonts w:ascii="Times New Roman" w:hAnsi="Times New Roman"/>
                <w:bCs/>
                <w:sz w:val="28"/>
                <w:szCs w:val="28"/>
              </w:rPr>
              <w:t>11.1.</w:t>
            </w:r>
          </w:p>
        </w:tc>
        <w:tc>
          <w:tcPr>
            <w:tcW w:w="14597" w:type="dxa"/>
            <w:gridSpan w:val="9"/>
            <w:vAlign w:val="center"/>
          </w:tcPr>
          <w:p w:rsidR="000D58E0" w:rsidRPr="006A1418" w:rsidRDefault="000D58E0" w:rsidP="006A1418">
            <w:pPr>
              <w:spacing w:line="240" w:lineRule="auto"/>
              <w:rPr>
                <w:rFonts w:ascii="Times New Roman" w:hAnsi="Times New Roman"/>
                <w:bCs/>
                <w:sz w:val="28"/>
                <w:szCs w:val="28"/>
              </w:rPr>
            </w:pPr>
            <w:r w:rsidRPr="006A1418">
              <w:rPr>
                <w:rFonts w:ascii="Times New Roman" w:hAnsi="Times New Roman"/>
                <w:bCs/>
                <w:sz w:val="28"/>
                <w:szCs w:val="28"/>
              </w:rPr>
              <w:t xml:space="preserve">Задача:  </w:t>
            </w:r>
            <w:r w:rsidRPr="006A1418">
              <w:rPr>
                <w:rFonts w:ascii="Times New Roman" w:hAnsi="Times New Roman"/>
                <w:sz w:val="28"/>
                <w:szCs w:val="28"/>
              </w:rPr>
              <w:t xml:space="preserve">обеспечение  функционирования  и  развития  сети автомобильных  дорог  общего  пользования </w:t>
            </w:r>
            <w:r w:rsidR="006A1418" w:rsidRPr="006A1418">
              <w:rPr>
                <w:rFonts w:ascii="Times New Roman" w:hAnsi="Times New Roman"/>
                <w:sz w:val="28"/>
                <w:szCs w:val="28"/>
              </w:rPr>
              <w:t>Ютановского</w:t>
            </w:r>
            <w:r w:rsidRPr="006A1418">
              <w:rPr>
                <w:rFonts w:ascii="Times New Roman" w:hAnsi="Times New Roman"/>
                <w:sz w:val="28"/>
                <w:szCs w:val="28"/>
              </w:rPr>
              <w:t xml:space="preserve"> сельского  поселения</w:t>
            </w:r>
          </w:p>
        </w:tc>
      </w:tr>
      <w:tr w:rsidR="000D58E0" w:rsidRPr="00404AE9" w:rsidTr="002826F7">
        <w:trPr>
          <w:trHeight w:val="216"/>
          <w:jc w:val="right"/>
        </w:trPr>
        <w:tc>
          <w:tcPr>
            <w:tcW w:w="713" w:type="dxa"/>
            <w:vMerge w:val="restart"/>
            <w:vAlign w:val="center"/>
          </w:tcPr>
          <w:p w:rsidR="000D58E0" w:rsidRPr="00404AE9" w:rsidRDefault="000D58E0" w:rsidP="00C203A4">
            <w:pPr>
              <w:spacing w:line="240" w:lineRule="auto"/>
              <w:jc w:val="center"/>
              <w:rPr>
                <w:rFonts w:ascii="Times New Roman" w:hAnsi="Times New Roman"/>
                <w:sz w:val="28"/>
                <w:szCs w:val="28"/>
              </w:rPr>
            </w:pPr>
            <w:r w:rsidRPr="00404AE9">
              <w:rPr>
                <w:rFonts w:ascii="Times New Roman" w:hAnsi="Times New Roman"/>
                <w:sz w:val="28"/>
                <w:szCs w:val="28"/>
              </w:rPr>
              <w:t>11.1.1.</w:t>
            </w:r>
          </w:p>
        </w:tc>
        <w:tc>
          <w:tcPr>
            <w:tcW w:w="3326" w:type="dxa"/>
            <w:vMerge w:val="restart"/>
            <w:tcBorders>
              <w:right w:val="single" w:sz="4" w:space="0" w:color="auto"/>
            </w:tcBorders>
            <w:vAlign w:val="center"/>
          </w:tcPr>
          <w:p w:rsidR="000D58E0" w:rsidRPr="006A1418" w:rsidRDefault="000D58E0" w:rsidP="00C74097">
            <w:pPr>
              <w:spacing w:line="240" w:lineRule="auto"/>
              <w:ind w:firstLine="0"/>
              <w:rPr>
                <w:rFonts w:ascii="Times New Roman" w:hAnsi="Times New Roman"/>
                <w:iCs/>
                <w:sz w:val="28"/>
                <w:szCs w:val="28"/>
              </w:rPr>
            </w:pPr>
            <w:r w:rsidRPr="006A1418">
              <w:rPr>
                <w:rFonts w:ascii="Times New Roman" w:hAnsi="Times New Roman"/>
                <w:bCs/>
                <w:sz w:val="28"/>
                <w:szCs w:val="28"/>
              </w:rPr>
              <w:t xml:space="preserve">Проведение паспортизации и инвентаризации автомобильных дорог местного значения, определение полосы отвода, регистрация </w:t>
            </w:r>
            <w:r w:rsidRPr="006A1418">
              <w:rPr>
                <w:rFonts w:ascii="Times New Roman" w:hAnsi="Times New Roman"/>
                <w:bCs/>
                <w:sz w:val="28"/>
                <w:szCs w:val="28"/>
              </w:rPr>
              <w:lastRenderedPageBreak/>
              <w:t>земельных участков, занятых автодорогами местного значения</w:t>
            </w:r>
          </w:p>
        </w:tc>
        <w:tc>
          <w:tcPr>
            <w:tcW w:w="638" w:type="dxa"/>
            <w:vMerge w:val="restart"/>
            <w:tcBorders>
              <w:left w:val="single" w:sz="4" w:space="0" w:color="auto"/>
              <w:right w:val="single" w:sz="4" w:space="0" w:color="auto"/>
            </w:tcBorders>
            <w:vAlign w:val="center"/>
          </w:tcPr>
          <w:p w:rsidR="000D58E0" w:rsidRPr="006A1418" w:rsidRDefault="000D58E0" w:rsidP="00C74097">
            <w:pPr>
              <w:spacing w:line="240" w:lineRule="auto"/>
              <w:jc w:val="center"/>
              <w:rPr>
                <w:rFonts w:ascii="Times New Roman" w:hAnsi="Times New Roman"/>
                <w:sz w:val="28"/>
                <w:szCs w:val="28"/>
              </w:rPr>
            </w:pPr>
          </w:p>
        </w:tc>
        <w:tc>
          <w:tcPr>
            <w:tcW w:w="1140" w:type="dxa"/>
            <w:tcBorders>
              <w:left w:val="single" w:sz="4" w:space="0" w:color="auto"/>
            </w:tcBorders>
            <w:vAlign w:val="center"/>
          </w:tcPr>
          <w:p w:rsidR="000D58E0" w:rsidRPr="006A1418" w:rsidRDefault="000D58E0" w:rsidP="00C74097">
            <w:pPr>
              <w:spacing w:line="240" w:lineRule="auto"/>
              <w:ind w:firstLine="0"/>
              <w:rPr>
                <w:rFonts w:ascii="Times New Roman" w:hAnsi="Times New Roman"/>
                <w:bCs/>
                <w:sz w:val="28"/>
                <w:szCs w:val="28"/>
              </w:rPr>
            </w:pPr>
            <w:r w:rsidRPr="006A1418">
              <w:rPr>
                <w:rFonts w:ascii="Times New Roman" w:hAnsi="Times New Roman"/>
                <w:bCs/>
                <w:sz w:val="28"/>
                <w:szCs w:val="28"/>
              </w:rPr>
              <w:t>2017</w:t>
            </w:r>
          </w:p>
        </w:tc>
        <w:tc>
          <w:tcPr>
            <w:tcW w:w="1423" w:type="dxa"/>
            <w:vAlign w:val="center"/>
          </w:tcPr>
          <w:p w:rsidR="000D58E0" w:rsidRPr="00A74EB5" w:rsidRDefault="000D58E0" w:rsidP="00C74097">
            <w:pPr>
              <w:spacing w:line="240" w:lineRule="auto"/>
              <w:ind w:left="-107" w:right="-108"/>
              <w:jc w:val="center"/>
              <w:rPr>
                <w:rFonts w:ascii="Times New Roman" w:hAnsi="Times New Roman"/>
                <w:bCs/>
                <w:color w:val="FF0000"/>
                <w:sz w:val="28"/>
                <w:szCs w:val="28"/>
              </w:rPr>
            </w:pPr>
          </w:p>
        </w:tc>
        <w:tc>
          <w:tcPr>
            <w:tcW w:w="2125" w:type="dxa"/>
            <w:vAlign w:val="center"/>
          </w:tcPr>
          <w:p w:rsidR="000D58E0" w:rsidRPr="00A74EB5" w:rsidRDefault="000D58E0" w:rsidP="00C74097">
            <w:pPr>
              <w:spacing w:line="240" w:lineRule="auto"/>
              <w:ind w:left="-107" w:right="-108"/>
              <w:jc w:val="center"/>
              <w:rPr>
                <w:rFonts w:ascii="Times New Roman" w:hAnsi="Times New Roman"/>
                <w:bCs/>
                <w:color w:val="FF0000"/>
                <w:sz w:val="28"/>
                <w:szCs w:val="28"/>
              </w:rPr>
            </w:pPr>
          </w:p>
        </w:tc>
        <w:tc>
          <w:tcPr>
            <w:tcW w:w="1275" w:type="dxa"/>
            <w:vAlign w:val="center"/>
          </w:tcPr>
          <w:p w:rsidR="000D58E0" w:rsidRPr="00404AE9" w:rsidRDefault="000D58E0" w:rsidP="00C74097">
            <w:pPr>
              <w:spacing w:line="240" w:lineRule="auto"/>
              <w:ind w:left="-107" w:right="-108"/>
              <w:jc w:val="center"/>
              <w:rPr>
                <w:rFonts w:ascii="Times New Roman" w:hAnsi="Times New Roman"/>
                <w:bCs/>
                <w:sz w:val="28"/>
                <w:szCs w:val="28"/>
              </w:rPr>
            </w:pPr>
          </w:p>
        </w:tc>
        <w:tc>
          <w:tcPr>
            <w:tcW w:w="1274" w:type="dxa"/>
            <w:vAlign w:val="center"/>
          </w:tcPr>
          <w:p w:rsidR="000D58E0" w:rsidRPr="00404AE9" w:rsidRDefault="000D58E0" w:rsidP="00C74097">
            <w:pPr>
              <w:spacing w:line="240" w:lineRule="auto"/>
              <w:jc w:val="center"/>
              <w:rPr>
                <w:rFonts w:ascii="Times New Roman" w:hAnsi="Times New Roman"/>
                <w:bCs/>
                <w:sz w:val="28"/>
                <w:szCs w:val="28"/>
              </w:rPr>
            </w:pPr>
          </w:p>
        </w:tc>
        <w:tc>
          <w:tcPr>
            <w:tcW w:w="1906" w:type="dxa"/>
            <w:vMerge w:val="restart"/>
            <w:vAlign w:val="center"/>
          </w:tcPr>
          <w:p w:rsidR="000D58E0" w:rsidRPr="00404AE9" w:rsidRDefault="000D58E0" w:rsidP="00C74097">
            <w:pPr>
              <w:spacing w:line="240" w:lineRule="auto"/>
              <w:ind w:firstLine="0"/>
              <w:rPr>
                <w:rFonts w:ascii="Times New Roman" w:hAnsi="Times New Roman"/>
                <w:sz w:val="28"/>
                <w:szCs w:val="28"/>
              </w:rPr>
            </w:pPr>
            <w:r>
              <w:rPr>
                <w:rFonts w:ascii="Times New Roman" w:hAnsi="Times New Roman"/>
                <w:sz w:val="28"/>
                <w:szCs w:val="28"/>
              </w:rPr>
              <w:t>П</w:t>
            </w:r>
            <w:r w:rsidRPr="00404AE9">
              <w:rPr>
                <w:rFonts w:ascii="Times New Roman" w:hAnsi="Times New Roman"/>
                <w:sz w:val="28"/>
                <w:szCs w:val="28"/>
              </w:rPr>
              <w:t xml:space="preserve">олучение правоустанавливающих документов на автомобильные дороги </w:t>
            </w:r>
            <w:r w:rsidRPr="00404AE9">
              <w:rPr>
                <w:rFonts w:ascii="Times New Roman" w:hAnsi="Times New Roman"/>
                <w:sz w:val="28"/>
                <w:szCs w:val="28"/>
              </w:rPr>
              <w:lastRenderedPageBreak/>
              <w:t>местного значения</w:t>
            </w:r>
          </w:p>
        </w:tc>
        <w:tc>
          <w:tcPr>
            <w:tcW w:w="1490" w:type="dxa"/>
            <w:vMerge w:val="restart"/>
            <w:vAlign w:val="center"/>
          </w:tcPr>
          <w:p w:rsidR="000D58E0" w:rsidRPr="00404AE9" w:rsidRDefault="000D58E0" w:rsidP="006A1418">
            <w:pPr>
              <w:spacing w:line="240" w:lineRule="auto"/>
              <w:ind w:firstLine="0"/>
              <w:rPr>
                <w:rFonts w:ascii="Times New Roman" w:hAnsi="Times New Roman"/>
                <w:sz w:val="28"/>
                <w:szCs w:val="28"/>
              </w:rPr>
            </w:pPr>
            <w:r w:rsidRPr="00404AE9">
              <w:rPr>
                <w:rFonts w:ascii="Times New Roman" w:hAnsi="Times New Roman"/>
                <w:sz w:val="28"/>
                <w:szCs w:val="28"/>
              </w:rPr>
              <w:lastRenderedPageBreak/>
              <w:t xml:space="preserve">администрация </w:t>
            </w:r>
            <w:r w:rsidR="006A1418">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w:t>
            </w:r>
          </w:p>
        </w:tc>
      </w:tr>
      <w:tr w:rsidR="000D58E0" w:rsidRPr="00404AE9" w:rsidTr="002826F7">
        <w:trPr>
          <w:trHeight w:val="263"/>
          <w:jc w:val="right"/>
        </w:trPr>
        <w:tc>
          <w:tcPr>
            <w:tcW w:w="713" w:type="dxa"/>
            <w:vMerge/>
            <w:vAlign w:val="center"/>
          </w:tcPr>
          <w:p w:rsidR="000D58E0" w:rsidRPr="00404AE9" w:rsidRDefault="000D58E0" w:rsidP="00C203A4">
            <w:pPr>
              <w:spacing w:line="240" w:lineRule="auto"/>
              <w:rPr>
                <w:rFonts w:ascii="Times New Roman" w:hAnsi="Times New Roman"/>
                <w:sz w:val="28"/>
                <w:szCs w:val="28"/>
              </w:rPr>
            </w:pPr>
          </w:p>
        </w:tc>
        <w:tc>
          <w:tcPr>
            <w:tcW w:w="3326" w:type="dxa"/>
            <w:vMerge/>
            <w:tcBorders>
              <w:right w:val="single" w:sz="4" w:space="0" w:color="auto"/>
            </w:tcBorders>
            <w:vAlign w:val="center"/>
          </w:tcPr>
          <w:p w:rsidR="000D58E0" w:rsidRPr="006A1418" w:rsidRDefault="000D58E0" w:rsidP="00C203A4">
            <w:pPr>
              <w:spacing w:line="240" w:lineRule="auto"/>
              <w:rPr>
                <w:rFonts w:ascii="Times New Roman" w:hAnsi="Times New Roman"/>
                <w:bCs/>
                <w:iCs/>
                <w:sz w:val="28"/>
                <w:szCs w:val="28"/>
              </w:rPr>
            </w:pPr>
          </w:p>
        </w:tc>
        <w:tc>
          <w:tcPr>
            <w:tcW w:w="638" w:type="dxa"/>
            <w:vMerge/>
            <w:tcBorders>
              <w:left w:val="single" w:sz="4" w:space="0" w:color="auto"/>
              <w:right w:val="single" w:sz="4" w:space="0" w:color="auto"/>
            </w:tcBorders>
            <w:vAlign w:val="center"/>
          </w:tcPr>
          <w:p w:rsidR="000D58E0" w:rsidRPr="006A1418" w:rsidRDefault="000D58E0" w:rsidP="00C203A4">
            <w:pPr>
              <w:spacing w:line="240" w:lineRule="auto"/>
              <w:rPr>
                <w:rFonts w:ascii="Times New Roman" w:hAnsi="Times New Roman"/>
                <w:sz w:val="28"/>
                <w:szCs w:val="28"/>
              </w:rPr>
            </w:pPr>
          </w:p>
        </w:tc>
        <w:tc>
          <w:tcPr>
            <w:tcW w:w="1140" w:type="dxa"/>
            <w:tcBorders>
              <w:left w:val="single" w:sz="4" w:space="0" w:color="auto"/>
            </w:tcBorders>
            <w:vAlign w:val="center"/>
          </w:tcPr>
          <w:p w:rsidR="000D58E0" w:rsidRPr="006A1418" w:rsidRDefault="000D58E0" w:rsidP="00161577">
            <w:pPr>
              <w:spacing w:line="240" w:lineRule="auto"/>
              <w:ind w:firstLine="0"/>
              <w:rPr>
                <w:rFonts w:ascii="Times New Roman" w:hAnsi="Times New Roman"/>
                <w:bCs/>
                <w:sz w:val="28"/>
                <w:szCs w:val="28"/>
              </w:rPr>
            </w:pPr>
            <w:r w:rsidRPr="006A1418">
              <w:rPr>
                <w:rFonts w:ascii="Times New Roman" w:hAnsi="Times New Roman"/>
                <w:bCs/>
                <w:sz w:val="28"/>
                <w:szCs w:val="28"/>
              </w:rPr>
              <w:t>2018</w:t>
            </w:r>
          </w:p>
        </w:tc>
        <w:tc>
          <w:tcPr>
            <w:tcW w:w="1423" w:type="dxa"/>
            <w:vAlign w:val="center"/>
          </w:tcPr>
          <w:p w:rsidR="000D58E0" w:rsidRPr="00A74EB5" w:rsidRDefault="000D58E0" w:rsidP="00C203A4">
            <w:pPr>
              <w:spacing w:line="240" w:lineRule="auto"/>
              <w:ind w:left="-107" w:right="-108"/>
              <w:jc w:val="center"/>
              <w:rPr>
                <w:rFonts w:ascii="Times New Roman" w:hAnsi="Times New Roman"/>
                <w:bCs/>
                <w:color w:val="FF0000"/>
                <w:sz w:val="28"/>
                <w:szCs w:val="28"/>
              </w:rPr>
            </w:pPr>
          </w:p>
        </w:tc>
        <w:tc>
          <w:tcPr>
            <w:tcW w:w="2125" w:type="dxa"/>
            <w:vAlign w:val="center"/>
          </w:tcPr>
          <w:p w:rsidR="000D58E0" w:rsidRPr="00A74EB5" w:rsidRDefault="000D58E0" w:rsidP="00C203A4">
            <w:pPr>
              <w:spacing w:line="240" w:lineRule="auto"/>
              <w:ind w:left="-107" w:right="-108"/>
              <w:jc w:val="center"/>
              <w:rPr>
                <w:rFonts w:ascii="Times New Roman" w:hAnsi="Times New Roman"/>
                <w:bCs/>
                <w:color w:val="FF0000"/>
                <w:sz w:val="28"/>
                <w:szCs w:val="28"/>
              </w:rPr>
            </w:pPr>
          </w:p>
        </w:tc>
        <w:tc>
          <w:tcPr>
            <w:tcW w:w="1275" w:type="dxa"/>
            <w:vAlign w:val="center"/>
          </w:tcPr>
          <w:p w:rsidR="000D58E0" w:rsidRPr="00404AE9" w:rsidRDefault="000D58E0" w:rsidP="00C203A4">
            <w:pPr>
              <w:spacing w:line="240" w:lineRule="auto"/>
              <w:ind w:left="-107" w:right="-108"/>
              <w:jc w:val="center"/>
              <w:rPr>
                <w:rFonts w:ascii="Times New Roman" w:hAnsi="Times New Roman"/>
                <w:bCs/>
                <w:sz w:val="28"/>
                <w:szCs w:val="28"/>
              </w:rPr>
            </w:pPr>
          </w:p>
        </w:tc>
        <w:tc>
          <w:tcPr>
            <w:tcW w:w="1274" w:type="dxa"/>
            <w:vAlign w:val="center"/>
          </w:tcPr>
          <w:p w:rsidR="000D58E0" w:rsidRPr="00404AE9" w:rsidRDefault="000D58E0" w:rsidP="00C203A4">
            <w:pPr>
              <w:spacing w:line="240" w:lineRule="auto"/>
              <w:ind w:left="-107" w:right="-108"/>
              <w:jc w:val="center"/>
              <w:rPr>
                <w:rFonts w:ascii="Times New Roman" w:hAnsi="Times New Roman"/>
                <w:bCs/>
                <w:sz w:val="28"/>
                <w:szCs w:val="28"/>
              </w:rPr>
            </w:pPr>
          </w:p>
        </w:tc>
        <w:tc>
          <w:tcPr>
            <w:tcW w:w="1906" w:type="dxa"/>
            <w:vMerge/>
            <w:vAlign w:val="center"/>
          </w:tcPr>
          <w:p w:rsidR="000D58E0" w:rsidRPr="00404AE9" w:rsidRDefault="000D58E0" w:rsidP="00C203A4">
            <w:pPr>
              <w:spacing w:line="240" w:lineRule="auto"/>
              <w:rPr>
                <w:rFonts w:ascii="Times New Roman" w:hAnsi="Times New Roman"/>
                <w:sz w:val="28"/>
                <w:szCs w:val="28"/>
              </w:rPr>
            </w:pPr>
          </w:p>
        </w:tc>
        <w:tc>
          <w:tcPr>
            <w:tcW w:w="1490" w:type="dxa"/>
            <w:vMerge/>
            <w:vAlign w:val="center"/>
          </w:tcPr>
          <w:p w:rsidR="000D58E0" w:rsidRPr="00404AE9" w:rsidRDefault="000D58E0" w:rsidP="00C203A4">
            <w:pPr>
              <w:spacing w:line="240" w:lineRule="auto"/>
              <w:rPr>
                <w:rFonts w:ascii="Times New Roman" w:hAnsi="Times New Roman"/>
                <w:sz w:val="28"/>
                <w:szCs w:val="28"/>
              </w:rPr>
            </w:pPr>
          </w:p>
        </w:tc>
      </w:tr>
      <w:tr w:rsidR="000D58E0" w:rsidRPr="00404AE9" w:rsidTr="002826F7">
        <w:trPr>
          <w:trHeight w:val="300"/>
          <w:jc w:val="right"/>
        </w:trPr>
        <w:tc>
          <w:tcPr>
            <w:tcW w:w="713" w:type="dxa"/>
            <w:vMerge/>
            <w:vAlign w:val="center"/>
          </w:tcPr>
          <w:p w:rsidR="000D58E0" w:rsidRPr="00404AE9" w:rsidRDefault="000D58E0" w:rsidP="00C203A4">
            <w:pPr>
              <w:spacing w:line="240" w:lineRule="auto"/>
              <w:rPr>
                <w:rFonts w:ascii="Times New Roman" w:hAnsi="Times New Roman"/>
                <w:sz w:val="28"/>
                <w:szCs w:val="28"/>
              </w:rPr>
            </w:pPr>
          </w:p>
        </w:tc>
        <w:tc>
          <w:tcPr>
            <w:tcW w:w="3326" w:type="dxa"/>
            <w:vMerge/>
            <w:tcBorders>
              <w:right w:val="single" w:sz="4" w:space="0" w:color="auto"/>
            </w:tcBorders>
            <w:vAlign w:val="center"/>
          </w:tcPr>
          <w:p w:rsidR="000D58E0" w:rsidRPr="006A1418" w:rsidRDefault="000D58E0" w:rsidP="00C203A4">
            <w:pPr>
              <w:spacing w:line="240" w:lineRule="auto"/>
              <w:rPr>
                <w:rFonts w:ascii="Times New Roman" w:hAnsi="Times New Roman"/>
                <w:bCs/>
                <w:iCs/>
                <w:sz w:val="28"/>
                <w:szCs w:val="28"/>
              </w:rPr>
            </w:pPr>
          </w:p>
        </w:tc>
        <w:tc>
          <w:tcPr>
            <w:tcW w:w="638" w:type="dxa"/>
            <w:vMerge/>
            <w:tcBorders>
              <w:left w:val="single" w:sz="4" w:space="0" w:color="auto"/>
              <w:right w:val="single" w:sz="4" w:space="0" w:color="auto"/>
            </w:tcBorders>
            <w:vAlign w:val="center"/>
          </w:tcPr>
          <w:p w:rsidR="000D58E0" w:rsidRPr="006A1418" w:rsidRDefault="000D58E0" w:rsidP="00C203A4">
            <w:pPr>
              <w:spacing w:line="240" w:lineRule="auto"/>
              <w:rPr>
                <w:rFonts w:ascii="Times New Roman" w:hAnsi="Times New Roman"/>
                <w:sz w:val="28"/>
                <w:szCs w:val="28"/>
              </w:rPr>
            </w:pPr>
          </w:p>
        </w:tc>
        <w:tc>
          <w:tcPr>
            <w:tcW w:w="1140" w:type="dxa"/>
            <w:tcBorders>
              <w:left w:val="single" w:sz="4" w:space="0" w:color="auto"/>
            </w:tcBorders>
            <w:vAlign w:val="center"/>
          </w:tcPr>
          <w:p w:rsidR="000D58E0" w:rsidRPr="006A1418" w:rsidRDefault="000D58E0" w:rsidP="00161577">
            <w:pPr>
              <w:spacing w:line="240" w:lineRule="auto"/>
              <w:ind w:firstLine="0"/>
              <w:rPr>
                <w:rFonts w:ascii="Times New Roman" w:hAnsi="Times New Roman"/>
                <w:bCs/>
                <w:sz w:val="28"/>
                <w:szCs w:val="28"/>
              </w:rPr>
            </w:pPr>
            <w:r w:rsidRPr="006A1418">
              <w:rPr>
                <w:rFonts w:ascii="Times New Roman" w:hAnsi="Times New Roman"/>
                <w:bCs/>
                <w:sz w:val="28"/>
                <w:szCs w:val="28"/>
              </w:rPr>
              <w:t>2019</w:t>
            </w:r>
          </w:p>
        </w:tc>
        <w:tc>
          <w:tcPr>
            <w:tcW w:w="1423" w:type="dxa"/>
            <w:vAlign w:val="center"/>
          </w:tcPr>
          <w:p w:rsidR="000D58E0" w:rsidRPr="00A74EB5" w:rsidRDefault="000D58E0" w:rsidP="006574A9">
            <w:pPr>
              <w:spacing w:line="240" w:lineRule="auto"/>
              <w:ind w:left="-107" w:right="-108"/>
              <w:jc w:val="center"/>
              <w:rPr>
                <w:rFonts w:ascii="Times New Roman" w:hAnsi="Times New Roman"/>
                <w:bCs/>
                <w:color w:val="FF0000"/>
                <w:sz w:val="28"/>
                <w:szCs w:val="28"/>
              </w:rPr>
            </w:pPr>
          </w:p>
        </w:tc>
        <w:tc>
          <w:tcPr>
            <w:tcW w:w="2125" w:type="dxa"/>
            <w:vAlign w:val="center"/>
          </w:tcPr>
          <w:p w:rsidR="000D58E0" w:rsidRPr="00A74EB5" w:rsidRDefault="000D58E0" w:rsidP="00C203A4">
            <w:pPr>
              <w:spacing w:line="240" w:lineRule="auto"/>
              <w:ind w:left="-107" w:right="-108"/>
              <w:jc w:val="center"/>
              <w:rPr>
                <w:rFonts w:ascii="Times New Roman" w:hAnsi="Times New Roman"/>
                <w:bCs/>
                <w:color w:val="FF0000"/>
                <w:sz w:val="28"/>
                <w:szCs w:val="28"/>
              </w:rPr>
            </w:pPr>
          </w:p>
        </w:tc>
        <w:tc>
          <w:tcPr>
            <w:tcW w:w="1275" w:type="dxa"/>
            <w:vAlign w:val="center"/>
          </w:tcPr>
          <w:p w:rsidR="000D58E0" w:rsidRPr="001553A2" w:rsidRDefault="000D58E0" w:rsidP="00C203A4">
            <w:pPr>
              <w:spacing w:line="240" w:lineRule="auto"/>
              <w:ind w:left="-107" w:right="-108"/>
              <w:jc w:val="center"/>
              <w:rPr>
                <w:rFonts w:ascii="Times New Roman" w:hAnsi="Times New Roman"/>
                <w:bCs/>
                <w:color w:val="FF0000"/>
                <w:sz w:val="28"/>
                <w:szCs w:val="28"/>
              </w:rPr>
            </w:pPr>
          </w:p>
        </w:tc>
        <w:tc>
          <w:tcPr>
            <w:tcW w:w="1274" w:type="dxa"/>
            <w:vAlign w:val="center"/>
          </w:tcPr>
          <w:p w:rsidR="000D58E0" w:rsidRPr="00404AE9" w:rsidRDefault="000D58E0" w:rsidP="00C203A4">
            <w:pPr>
              <w:spacing w:line="240" w:lineRule="auto"/>
              <w:ind w:left="-107" w:right="-108"/>
              <w:jc w:val="center"/>
              <w:rPr>
                <w:rFonts w:ascii="Times New Roman" w:hAnsi="Times New Roman"/>
                <w:bCs/>
                <w:sz w:val="28"/>
                <w:szCs w:val="28"/>
              </w:rPr>
            </w:pPr>
          </w:p>
        </w:tc>
        <w:tc>
          <w:tcPr>
            <w:tcW w:w="1906" w:type="dxa"/>
            <w:vMerge/>
            <w:vAlign w:val="center"/>
          </w:tcPr>
          <w:p w:rsidR="000D58E0" w:rsidRPr="00404AE9" w:rsidRDefault="000D58E0" w:rsidP="00C203A4">
            <w:pPr>
              <w:spacing w:line="240" w:lineRule="auto"/>
              <w:rPr>
                <w:rFonts w:ascii="Times New Roman" w:hAnsi="Times New Roman"/>
                <w:sz w:val="28"/>
                <w:szCs w:val="28"/>
              </w:rPr>
            </w:pPr>
          </w:p>
        </w:tc>
        <w:tc>
          <w:tcPr>
            <w:tcW w:w="1490" w:type="dxa"/>
            <w:vMerge/>
            <w:vAlign w:val="center"/>
          </w:tcPr>
          <w:p w:rsidR="000D58E0" w:rsidRPr="00404AE9" w:rsidRDefault="000D58E0" w:rsidP="00C203A4">
            <w:pPr>
              <w:spacing w:line="240" w:lineRule="auto"/>
              <w:rPr>
                <w:rFonts w:ascii="Times New Roman" w:hAnsi="Times New Roman"/>
                <w:sz w:val="28"/>
                <w:szCs w:val="28"/>
              </w:rPr>
            </w:pPr>
          </w:p>
        </w:tc>
      </w:tr>
      <w:tr w:rsidR="000D58E0" w:rsidRPr="00404AE9" w:rsidTr="002826F7">
        <w:trPr>
          <w:trHeight w:val="216"/>
          <w:jc w:val="right"/>
        </w:trPr>
        <w:tc>
          <w:tcPr>
            <w:tcW w:w="713" w:type="dxa"/>
            <w:vMerge/>
            <w:vAlign w:val="center"/>
          </w:tcPr>
          <w:p w:rsidR="000D58E0" w:rsidRPr="00404AE9" w:rsidRDefault="000D58E0" w:rsidP="00C203A4">
            <w:pPr>
              <w:spacing w:line="240" w:lineRule="auto"/>
              <w:rPr>
                <w:rFonts w:ascii="Times New Roman" w:hAnsi="Times New Roman"/>
                <w:sz w:val="28"/>
                <w:szCs w:val="28"/>
              </w:rPr>
            </w:pPr>
          </w:p>
        </w:tc>
        <w:tc>
          <w:tcPr>
            <w:tcW w:w="3326" w:type="dxa"/>
            <w:vMerge/>
            <w:tcBorders>
              <w:right w:val="single" w:sz="4" w:space="0" w:color="auto"/>
            </w:tcBorders>
            <w:vAlign w:val="center"/>
          </w:tcPr>
          <w:p w:rsidR="000D58E0" w:rsidRPr="006A1418" w:rsidRDefault="000D58E0" w:rsidP="00C203A4">
            <w:pPr>
              <w:spacing w:line="240" w:lineRule="auto"/>
              <w:rPr>
                <w:rFonts w:ascii="Times New Roman" w:hAnsi="Times New Roman"/>
                <w:bCs/>
                <w:iCs/>
                <w:sz w:val="28"/>
                <w:szCs w:val="28"/>
              </w:rPr>
            </w:pPr>
          </w:p>
        </w:tc>
        <w:tc>
          <w:tcPr>
            <w:tcW w:w="638" w:type="dxa"/>
            <w:vMerge/>
            <w:tcBorders>
              <w:left w:val="single" w:sz="4" w:space="0" w:color="auto"/>
              <w:right w:val="single" w:sz="4" w:space="0" w:color="auto"/>
            </w:tcBorders>
            <w:vAlign w:val="center"/>
          </w:tcPr>
          <w:p w:rsidR="000D58E0" w:rsidRPr="006A1418" w:rsidRDefault="000D58E0" w:rsidP="00C203A4">
            <w:pPr>
              <w:spacing w:line="240" w:lineRule="auto"/>
              <w:rPr>
                <w:rFonts w:ascii="Times New Roman" w:hAnsi="Times New Roman"/>
                <w:sz w:val="28"/>
                <w:szCs w:val="28"/>
              </w:rPr>
            </w:pPr>
          </w:p>
        </w:tc>
        <w:tc>
          <w:tcPr>
            <w:tcW w:w="1140" w:type="dxa"/>
            <w:tcBorders>
              <w:left w:val="single" w:sz="4" w:space="0" w:color="auto"/>
            </w:tcBorders>
            <w:vAlign w:val="center"/>
          </w:tcPr>
          <w:p w:rsidR="000D58E0" w:rsidRPr="006A1418" w:rsidRDefault="000D58E0" w:rsidP="00161577">
            <w:pPr>
              <w:spacing w:line="240" w:lineRule="auto"/>
              <w:ind w:firstLine="0"/>
              <w:rPr>
                <w:rFonts w:ascii="Times New Roman" w:hAnsi="Times New Roman"/>
                <w:bCs/>
                <w:sz w:val="28"/>
                <w:szCs w:val="28"/>
              </w:rPr>
            </w:pPr>
            <w:r w:rsidRPr="006A1418">
              <w:rPr>
                <w:rFonts w:ascii="Times New Roman" w:hAnsi="Times New Roman"/>
                <w:bCs/>
                <w:sz w:val="28"/>
                <w:szCs w:val="28"/>
              </w:rPr>
              <w:t>2020</w:t>
            </w:r>
          </w:p>
        </w:tc>
        <w:tc>
          <w:tcPr>
            <w:tcW w:w="1423" w:type="dxa"/>
            <w:vAlign w:val="center"/>
          </w:tcPr>
          <w:p w:rsidR="000D58E0" w:rsidRPr="00A74EB5" w:rsidRDefault="000D58E0" w:rsidP="006574A9">
            <w:pPr>
              <w:spacing w:line="240" w:lineRule="auto"/>
              <w:ind w:left="-107" w:right="-108"/>
              <w:jc w:val="center"/>
              <w:rPr>
                <w:rFonts w:ascii="Times New Roman" w:hAnsi="Times New Roman"/>
                <w:bCs/>
                <w:color w:val="FF0000"/>
                <w:sz w:val="28"/>
                <w:szCs w:val="28"/>
              </w:rPr>
            </w:pPr>
          </w:p>
        </w:tc>
        <w:tc>
          <w:tcPr>
            <w:tcW w:w="2125" w:type="dxa"/>
            <w:vAlign w:val="center"/>
          </w:tcPr>
          <w:p w:rsidR="000D58E0" w:rsidRPr="00A74EB5" w:rsidRDefault="000D58E0" w:rsidP="00C203A4">
            <w:pPr>
              <w:spacing w:line="240" w:lineRule="auto"/>
              <w:ind w:left="-107" w:right="-108"/>
              <w:jc w:val="center"/>
              <w:rPr>
                <w:rFonts w:ascii="Times New Roman" w:hAnsi="Times New Roman"/>
                <w:bCs/>
                <w:color w:val="FF0000"/>
                <w:sz w:val="28"/>
                <w:szCs w:val="28"/>
              </w:rPr>
            </w:pPr>
          </w:p>
        </w:tc>
        <w:tc>
          <w:tcPr>
            <w:tcW w:w="1275" w:type="dxa"/>
            <w:vAlign w:val="center"/>
          </w:tcPr>
          <w:p w:rsidR="000D58E0" w:rsidRPr="00404AE9" w:rsidRDefault="000D58E0" w:rsidP="00C203A4">
            <w:pPr>
              <w:spacing w:line="240" w:lineRule="auto"/>
              <w:ind w:left="-107" w:right="-108"/>
              <w:jc w:val="center"/>
              <w:rPr>
                <w:rFonts w:ascii="Times New Roman" w:hAnsi="Times New Roman"/>
                <w:bCs/>
                <w:sz w:val="28"/>
                <w:szCs w:val="28"/>
              </w:rPr>
            </w:pPr>
          </w:p>
        </w:tc>
        <w:tc>
          <w:tcPr>
            <w:tcW w:w="1274" w:type="dxa"/>
            <w:vAlign w:val="center"/>
          </w:tcPr>
          <w:p w:rsidR="000D58E0" w:rsidRPr="00404AE9" w:rsidRDefault="000D58E0" w:rsidP="00C203A4">
            <w:pPr>
              <w:spacing w:line="240" w:lineRule="auto"/>
              <w:ind w:left="-107" w:right="-108"/>
              <w:jc w:val="center"/>
              <w:rPr>
                <w:rFonts w:ascii="Times New Roman" w:hAnsi="Times New Roman"/>
                <w:bCs/>
                <w:sz w:val="28"/>
                <w:szCs w:val="28"/>
              </w:rPr>
            </w:pPr>
          </w:p>
        </w:tc>
        <w:tc>
          <w:tcPr>
            <w:tcW w:w="1906" w:type="dxa"/>
            <w:vMerge/>
            <w:vAlign w:val="center"/>
          </w:tcPr>
          <w:p w:rsidR="000D58E0" w:rsidRPr="00404AE9" w:rsidRDefault="000D58E0" w:rsidP="00161577">
            <w:pPr>
              <w:spacing w:line="240" w:lineRule="auto"/>
              <w:ind w:firstLine="0"/>
              <w:rPr>
                <w:rFonts w:ascii="Times New Roman" w:hAnsi="Times New Roman"/>
                <w:sz w:val="28"/>
                <w:szCs w:val="28"/>
              </w:rPr>
            </w:pPr>
          </w:p>
        </w:tc>
        <w:tc>
          <w:tcPr>
            <w:tcW w:w="1490" w:type="dxa"/>
            <w:vMerge/>
            <w:vAlign w:val="center"/>
          </w:tcPr>
          <w:p w:rsidR="000D58E0" w:rsidRPr="00404AE9" w:rsidRDefault="000D58E0" w:rsidP="00C203A4">
            <w:pPr>
              <w:spacing w:line="240" w:lineRule="auto"/>
              <w:rPr>
                <w:rFonts w:ascii="Times New Roman" w:hAnsi="Times New Roman"/>
                <w:sz w:val="28"/>
                <w:szCs w:val="28"/>
              </w:rPr>
            </w:pPr>
          </w:p>
        </w:tc>
      </w:tr>
      <w:tr w:rsidR="000D58E0" w:rsidRPr="00404AE9" w:rsidTr="002826F7">
        <w:trPr>
          <w:trHeight w:val="205"/>
          <w:jc w:val="right"/>
        </w:trPr>
        <w:tc>
          <w:tcPr>
            <w:tcW w:w="713" w:type="dxa"/>
            <w:vMerge/>
            <w:vAlign w:val="center"/>
          </w:tcPr>
          <w:p w:rsidR="000D58E0" w:rsidRPr="00404AE9" w:rsidRDefault="000D58E0" w:rsidP="00C203A4">
            <w:pPr>
              <w:spacing w:line="240" w:lineRule="auto"/>
              <w:rPr>
                <w:rFonts w:ascii="Times New Roman" w:hAnsi="Times New Roman"/>
                <w:sz w:val="28"/>
                <w:szCs w:val="28"/>
              </w:rPr>
            </w:pPr>
          </w:p>
        </w:tc>
        <w:tc>
          <w:tcPr>
            <w:tcW w:w="3326" w:type="dxa"/>
            <w:vMerge/>
            <w:tcBorders>
              <w:right w:val="single" w:sz="4" w:space="0" w:color="auto"/>
            </w:tcBorders>
            <w:vAlign w:val="center"/>
          </w:tcPr>
          <w:p w:rsidR="000D58E0" w:rsidRPr="006A1418" w:rsidRDefault="000D58E0" w:rsidP="00C203A4">
            <w:pPr>
              <w:spacing w:line="240" w:lineRule="auto"/>
              <w:rPr>
                <w:rFonts w:ascii="Times New Roman" w:hAnsi="Times New Roman"/>
                <w:bCs/>
                <w:iCs/>
                <w:sz w:val="28"/>
                <w:szCs w:val="28"/>
              </w:rPr>
            </w:pPr>
          </w:p>
        </w:tc>
        <w:tc>
          <w:tcPr>
            <w:tcW w:w="638" w:type="dxa"/>
            <w:vMerge/>
            <w:tcBorders>
              <w:left w:val="single" w:sz="4" w:space="0" w:color="auto"/>
              <w:right w:val="single" w:sz="4" w:space="0" w:color="auto"/>
            </w:tcBorders>
            <w:vAlign w:val="center"/>
          </w:tcPr>
          <w:p w:rsidR="000D58E0" w:rsidRPr="006A1418" w:rsidRDefault="000D58E0" w:rsidP="00C203A4">
            <w:pPr>
              <w:spacing w:line="240" w:lineRule="auto"/>
              <w:rPr>
                <w:rFonts w:ascii="Times New Roman" w:hAnsi="Times New Roman"/>
                <w:sz w:val="28"/>
                <w:szCs w:val="28"/>
              </w:rPr>
            </w:pPr>
          </w:p>
        </w:tc>
        <w:tc>
          <w:tcPr>
            <w:tcW w:w="1140" w:type="dxa"/>
            <w:tcBorders>
              <w:left w:val="single" w:sz="4" w:space="0" w:color="auto"/>
            </w:tcBorders>
            <w:vAlign w:val="center"/>
          </w:tcPr>
          <w:p w:rsidR="000D58E0" w:rsidRPr="006A1418" w:rsidRDefault="000D58E0" w:rsidP="00161577">
            <w:pPr>
              <w:spacing w:line="240" w:lineRule="auto"/>
              <w:ind w:firstLine="0"/>
              <w:rPr>
                <w:rFonts w:ascii="Times New Roman" w:hAnsi="Times New Roman"/>
                <w:bCs/>
                <w:sz w:val="28"/>
                <w:szCs w:val="28"/>
              </w:rPr>
            </w:pPr>
            <w:r w:rsidRPr="006A1418">
              <w:rPr>
                <w:rFonts w:ascii="Times New Roman" w:hAnsi="Times New Roman"/>
                <w:bCs/>
                <w:sz w:val="28"/>
                <w:szCs w:val="28"/>
              </w:rPr>
              <w:t>2021-</w:t>
            </w:r>
          </w:p>
          <w:p w:rsidR="000D58E0" w:rsidRPr="006A1418" w:rsidRDefault="000D58E0" w:rsidP="00161577">
            <w:pPr>
              <w:spacing w:line="240" w:lineRule="auto"/>
              <w:ind w:firstLine="0"/>
              <w:rPr>
                <w:rFonts w:ascii="Times New Roman" w:hAnsi="Times New Roman"/>
                <w:bCs/>
                <w:sz w:val="28"/>
                <w:szCs w:val="28"/>
              </w:rPr>
            </w:pPr>
            <w:r w:rsidRPr="006A1418">
              <w:rPr>
                <w:rFonts w:ascii="Times New Roman" w:hAnsi="Times New Roman"/>
                <w:bCs/>
                <w:sz w:val="28"/>
                <w:szCs w:val="28"/>
              </w:rPr>
              <w:t>2029</w:t>
            </w:r>
          </w:p>
        </w:tc>
        <w:tc>
          <w:tcPr>
            <w:tcW w:w="1423" w:type="dxa"/>
            <w:vAlign w:val="center"/>
          </w:tcPr>
          <w:p w:rsidR="000D58E0" w:rsidRPr="001553A2" w:rsidRDefault="001553A2" w:rsidP="006574A9">
            <w:pPr>
              <w:spacing w:line="240" w:lineRule="auto"/>
              <w:ind w:left="-107" w:right="-108"/>
              <w:jc w:val="center"/>
              <w:rPr>
                <w:rFonts w:ascii="Times New Roman" w:hAnsi="Times New Roman"/>
                <w:bCs/>
                <w:sz w:val="28"/>
                <w:szCs w:val="28"/>
              </w:rPr>
            </w:pPr>
            <w:r w:rsidRPr="001553A2">
              <w:rPr>
                <w:rFonts w:ascii="Times New Roman" w:hAnsi="Times New Roman"/>
                <w:bCs/>
                <w:sz w:val="28"/>
                <w:szCs w:val="28"/>
              </w:rPr>
              <w:t>180</w:t>
            </w:r>
          </w:p>
        </w:tc>
        <w:tc>
          <w:tcPr>
            <w:tcW w:w="2125" w:type="dxa"/>
            <w:vAlign w:val="center"/>
          </w:tcPr>
          <w:p w:rsidR="000D58E0" w:rsidRPr="00A74EB5" w:rsidRDefault="000D58E0" w:rsidP="00C8245F">
            <w:pPr>
              <w:spacing w:line="240" w:lineRule="auto"/>
              <w:ind w:left="-107" w:right="-108"/>
              <w:jc w:val="right"/>
              <w:rPr>
                <w:rFonts w:ascii="Times New Roman" w:hAnsi="Times New Roman"/>
                <w:bCs/>
                <w:color w:val="FF0000"/>
                <w:sz w:val="28"/>
                <w:szCs w:val="28"/>
              </w:rPr>
            </w:pPr>
          </w:p>
        </w:tc>
        <w:tc>
          <w:tcPr>
            <w:tcW w:w="1275" w:type="dxa"/>
            <w:vAlign w:val="center"/>
          </w:tcPr>
          <w:p w:rsidR="000D58E0" w:rsidRPr="00404AE9" w:rsidRDefault="001553A2" w:rsidP="00686E4D">
            <w:pPr>
              <w:spacing w:line="240" w:lineRule="auto"/>
              <w:ind w:left="-107" w:right="-108"/>
              <w:jc w:val="center"/>
              <w:rPr>
                <w:rFonts w:ascii="Times New Roman" w:hAnsi="Times New Roman"/>
                <w:bCs/>
                <w:sz w:val="28"/>
                <w:szCs w:val="28"/>
              </w:rPr>
            </w:pPr>
            <w:r>
              <w:rPr>
                <w:rFonts w:ascii="Times New Roman" w:hAnsi="Times New Roman"/>
                <w:bCs/>
                <w:sz w:val="28"/>
                <w:szCs w:val="28"/>
              </w:rPr>
              <w:t>180</w:t>
            </w:r>
          </w:p>
        </w:tc>
        <w:tc>
          <w:tcPr>
            <w:tcW w:w="1274" w:type="dxa"/>
            <w:vAlign w:val="center"/>
          </w:tcPr>
          <w:p w:rsidR="000D58E0" w:rsidRPr="00404AE9" w:rsidRDefault="000D58E0" w:rsidP="00C8245F">
            <w:pPr>
              <w:spacing w:line="240" w:lineRule="auto"/>
              <w:ind w:left="-107" w:right="-108"/>
              <w:jc w:val="right"/>
              <w:rPr>
                <w:rFonts w:ascii="Times New Roman" w:hAnsi="Times New Roman"/>
                <w:bCs/>
                <w:sz w:val="28"/>
                <w:szCs w:val="28"/>
              </w:rPr>
            </w:pPr>
          </w:p>
        </w:tc>
        <w:tc>
          <w:tcPr>
            <w:tcW w:w="1906" w:type="dxa"/>
            <w:vMerge/>
            <w:vAlign w:val="center"/>
          </w:tcPr>
          <w:p w:rsidR="000D58E0" w:rsidRPr="00404AE9" w:rsidRDefault="000D58E0" w:rsidP="00045A7A">
            <w:pPr>
              <w:spacing w:line="240" w:lineRule="auto"/>
              <w:ind w:firstLine="0"/>
              <w:rPr>
                <w:rFonts w:ascii="Times New Roman" w:hAnsi="Times New Roman"/>
                <w:sz w:val="28"/>
                <w:szCs w:val="28"/>
              </w:rPr>
            </w:pPr>
          </w:p>
        </w:tc>
        <w:tc>
          <w:tcPr>
            <w:tcW w:w="1490" w:type="dxa"/>
            <w:vMerge/>
            <w:vAlign w:val="center"/>
          </w:tcPr>
          <w:p w:rsidR="000D58E0" w:rsidRPr="00404AE9" w:rsidRDefault="000D58E0" w:rsidP="00C203A4">
            <w:pPr>
              <w:spacing w:line="240" w:lineRule="auto"/>
              <w:rPr>
                <w:rFonts w:ascii="Times New Roman" w:hAnsi="Times New Roman"/>
                <w:sz w:val="28"/>
                <w:szCs w:val="28"/>
              </w:rPr>
            </w:pPr>
          </w:p>
        </w:tc>
      </w:tr>
      <w:tr w:rsidR="00A21DB4" w:rsidRPr="00404AE9" w:rsidTr="002826F7">
        <w:trPr>
          <w:trHeight w:val="371"/>
          <w:jc w:val="right"/>
        </w:trPr>
        <w:tc>
          <w:tcPr>
            <w:tcW w:w="713" w:type="dxa"/>
            <w:vMerge/>
            <w:vAlign w:val="center"/>
          </w:tcPr>
          <w:p w:rsidR="00A21DB4" w:rsidRPr="00404AE9" w:rsidRDefault="00A21DB4" w:rsidP="00C203A4">
            <w:pPr>
              <w:spacing w:line="240" w:lineRule="auto"/>
              <w:rPr>
                <w:rFonts w:ascii="Times New Roman" w:hAnsi="Times New Roman"/>
                <w:sz w:val="28"/>
                <w:szCs w:val="28"/>
              </w:rPr>
            </w:pPr>
          </w:p>
        </w:tc>
        <w:tc>
          <w:tcPr>
            <w:tcW w:w="3326" w:type="dxa"/>
            <w:vMerge/>
            <w:tcBorders>
              <w:right w:val="single" w:sz="4" w:space="0" w:color="auto"/>
            </w:tcBorders>
            <w:vAlign w:val="center"/>
          </w:tcPr>
          <w:p w:rsidR="00A21DB4" w:rsidRPr="00404AE9" w:rsidRDefault="00A21DB4" w:rsidP="00C203A4">
            <w:pPr>
              <w:spacing w:line="240" w:lineRule="auto"/>
              <w:rPr>
                <w:rFonts w:ascii="Times New Roman" w:hAnsi="Times New Roman"/>
                <w:bCs/>
                <w:iCs/>
                <w:sz w:val="28"/>
                <w:szCs w:val="28"/>
              </w:rPr>
            </w:pPr>
          </w:p>
        </w:tc>
        <w:tc>
          <w:tcPr>
            <w:tcW w:w="638" w:type="dxa"/>
            <w:vMerge/>
            <w:tcBorders>
              <w:left w:val="single" w:sz="4" w:space="0" w:color="auto"/>
              <w:right w:val="single" w:sz="4" w:space="0" w:color="auto"/>
            </w:tcBorders>
            <w:vAlign w:val="center"/>
          </w:tcPr>
          <w:p w:rsidR="00A21DB4" w:rsidRPr="00404AE9" w:rsidRDefault="00A21DB4" w:rsidP="00C203A4">
            <w:pPr>
              <w:spacing w:line="240" w:lineRule="auto"/>
              <w:rPr>
                <w:rFonts w:ascii="Times New Roman" w:hAnsi="Times New Roman"/>
                <w:sz w:val="28"/>
                <w:szCs w:val="28"/>
              </w:rPr>
            </w:pPr>
          </w:p>
        </w:tc>
        <w:tc>
          <w:tcPr>
            <w:tcW w:w="1140" w:type="dxa"/>
            <w:tcBorders>
              <w:left w:val="single" w:sz="4" w:space="0" w:color="auto"/>
              <w:right w:val="single" w:sz="4" w:space="0" w:color="auto"/>
            </w:tcBorders>
            <w:vAlign w:val="center"/>
          </w:tcPr>
          <w:p w:rsidR="00A21DB4" w:rsidRPr="00404AE9" w:rsidRDefault="00A21DB4" w:rsidP="00C8245F">
            <w:pPr>
              <w:spacing w:line="240" w:lineRule="auto"/>
              <w:ind w:firstLine="0"/>
              <w:rPr>
                <w:rFonts w:ascii="Times New Roman" w:hAnsi="Times New Roman"/>
                <w:bCs/>
                <w:sz w:val="28"/>
                <w:szCs w:val="28"/>
              </w:rPr>
            </w:pPr>
            <w:r w:rsidRPr="00404AE9">
              <w:rPr>
                <w:rFonts w:ascii="Times New Roman" w:hAnsi="Times New Roman"/>
                <w:b/>
                <w:bCs/>
                <w:sz w:val="28"/>
                <w:szCs w:val="28"/>
              </w:rPr>
              <w:t>Всего</w:t>
            </w:r>
          </w:p>
        </w:tc>
        <w:tc>
          <w:tcPr>
            <w:tcW w:w="1423" w:type="dxa"/>
            <w:tcBorders>
              <w:left w:val="single" w:sz="4" w:space="0" w:color="auto"/>
              <w:right w:val="single" w:sz="4" w:space="0" w:color="auto"/>
            </w:tcBorders>
            <w:vAlign w:val="center"/>
          </w:tcPr>
          <w:p w:rsidR="00A21DB4" w:rsidRPr="00112129" w:rsidRDefault="00A21DB4" w:rsidP="008624BE">
            <w:pPr>
              <w:spacing w:line="240" w:lineRule="auto"/>
              <w:ind w:firstLine="0"/>
              <w:jc w:val="right"/>
              <w:rPr>
                <w:rFonts w:ascii="Times New Roman" w:hAnsi="Times New Roman"/>
                <w:bCs/>
                <w:sz w:val="28"/>
                <w:szCs w:val="28"/>
              </w:rPr>
            </w:pPr>
            <w:r w:rsidRPr="00112129">
              <w:rPr>
                <w:rFonts w:ascii="Times New Roman" w:hAnsi="Times New Roman"/>
                <w:bCs/>
                <w:sz w:val="28"/>
                <w:szCs w:val="28"/>
              </w:rPr>
              <w:t>180</w:t>
            </w:r>
          </w:p>
        </w:tc>
        <w:tc>
          <w:tcPr>
            <w:tcW w:w="2125" w:type="dxa"/>
            <w:tcBorders>
              <w:left w:val="single" w:sz="4" w:space="0" w:color="auto"/>
              <w:right w:val="single" w:sz="4" w:space="0" w:color="auto"/>
            </w:tcBorders>
            <w:vAlign w:val="center"/>
          </w:tcPr>
          <w:p w:rsidR="00A21DB4" w:rsidRPr="00112129" w:rsidRDefault="00A21DB4" w:rsidP="008624BE">
            <w:pPr>
              <w:spacing w:line="240" w:lineRule="auto"/>
              <w:jc w:val="center"/>
              <w:rPr>
                <w:rFonts w:ascii="Times New Roman" w:hAnsi="Times New Roman"/>
                <w:bCs/>
                <w:sz w:val="28"/>
                <w:szCs w:val="28"/>
              </w:rPr>
            </w:pPr>
          </w:p>
        </w:tc>
        <w:tc>
          <w:tcPr>
            <w:tcW w:w="1275" w:type="dxa"/>
            <w:tcBorders>
              <w:left w:val="single" w:sz="4" w:space="0" w:color="auto"/>
              <w:right w:val="single" w:sz="4" w:space="0" w:color="auto"/>
            </w:tcBorders>
            <w:vAlign w:val="center"/>
          </w:tcPr>
          <w:p w:rsidR="00A21DB4" w:rsidRPr="00112129" w:rsidRDefault="00A21DB4" w:rsidP="008624BE">
            <w:pPr>
              <w:spacing w:line="240" w:lineRule="auto"/>
              <w:ind w:firstLine="0"/>
              <w:jc w:val="right"/>
              <w:rPr>
                <w:rFonts w:ascii="Times New Roman" w:hAnsi="Times New Roman"/>
                <w:bCs/>
                <w:sz w:val="28"/>
                <w:szCs w:val="28"/>
              </w:rPr>
            </w:pPr>
            <w:r w:rsidRPr="00112129">
              <w:rPr>
                <w:rFonts w:ascii="Times New Roman" w:hAnsi="Times New Roman"/>
                <w:bCs/>
                <w:sz w:val="28"/>
                <w:szCs w:val="28"/>
              </w:rPr>
              <w:t>180</w:t>
            </w:r>
          </w:p>
        </w:tc>
        <w:tc>
          <w:tcPr>
            <w:tcW w:w="1274" w:type="dxa"/>
            <w:tcBorders>
              <w:left w:val="single" w:sz="4" w:space="0" w:color="auto"/>
              <w:right w:val="single" w:sz="4" w:space="0" w:color="auto"/>
            </w:tcBorders>
            <w:vAlign w:val="center"/>
          </w:tcPr>
          <w:p w:rsidR="00A21DB4" w:rsidRPr="00404AE9" w:rsidRDefault="00A21DB4" w:rsidP="00C8245F">
            <w:pPr>
              <w:spacing w:line="240" w:lineRule="auto"/>
              <w:ind w:left="-107" w:right="-108"/>
              <w:jc w:val="right"/>
              <w:rPr>
                <w:rFonts w:ascii="Times New Roman" w:hAnsi="Times New Roman"/>
                <w:bCs/>
                <w:sz w:val="28"/>
                <w:szCs w:val="28"/>
              </w:rPr>
            </w:pPr>
          </w:p>
        </w:tc>
        <w:tc>
          <w:tcPr>
            <w:tcW w:w="1906" w:type="dxa"/>
            <w:tcBorders>
              <w:left w:val="single" w:sz="4" w:space="0" w:color="auto"/>
              <w:right w:val="single" w:sz="4" w:space="0" w:color="auto"/>
            </w:tcBorders>
            <w:vAlign w:val="center"/>
          </w:tcPr>
          <w:p w:rsidR="00A21DB4" w:rsidRPr="00404AE9" w:rsidRDefault="00A21DB4" w:rsidP="00C203A4">
            <w:pPr>
              <w:spacing w:line="240" w:lineRule="auto"/>
              <w:rPr>
                <w:rFonts w:ascii="Times New Roman" w:hAnsi="Times New Roman"/>
                <w:sz w:val="28"/>
                <w:szCs w:val="28"/>
              </w:rPr>
            </w:pPr>
          </w:p>
        </w:tc>
        <w:tc>
          <w:tcPr>
            <w:tcW w:w="1490" w:type="dxa"/>
            <w:vMerge/>
            <w:tcBorders>
              <w:left w:val="single" w:sz="4" w:space="0" w:color="auto"/>
            </w:tcBorders>
            <w:vAlign w:val="center"/>
          </w:tcPr>
          <w:p w:rsidR="00A21DB4" w:rsidRPr="00404AE9" w:rsidRDefault="00A21DB4" w:rsidP="00C203A4">
            <w:pPr>
              <w:spacing w:line="240" w:lineRule="auto"/>
              <w:rPr>
                <w:rFonts w:ascii="Times New Roman" w:hAnsi="Times New Roman"/>
                <w:sz w:val="28"/>
                <w:szCs w:val="28"/>
              </w:rPr>
            </w:pPr>
          </w:p>
        </w:tc>
      </w:tr>
      <w:tr w:rsidR="000D58E0" w:rsidRPr="00404AE9" w:rsidTr="002826F7">
        <w:trPr>
          <w:trHeight w:val="293"/>
          <w:jc w:val="right"/>
        </w:trPr>
        <w:tc>
          <w:tcPr>
            <w:tcW w:w="713" w:type="dxa"/>
            <w:vMerge w:val="restart"/>
            <w:vAlign w:val="center"/>
          </w:tcPr>
          <w:p w:rsidR="000D58E0" w:rsidRPr="00404AE9" w:rsidRDefault="000D58E0" w:rsidP="00C203A4">
            <w:pPr>
              <w:spacing w:line="240" w:lineRule="auto"/>
              <w:rPr>
                <w:rFonts w:ascii="Times New Roman" w:hAnsi="Times New Roman"/>
                <w:bCs/>
                <w:sz w:val="28"/>
                <w:szCs w:val="28"/>
              </w:rPr>
            </w:pPr>
            <w:r w:rsidRPr="00404AE9">
              <w:rPr>
                <w:rFonts w:ascii="Times New Roman" w:hAnsi="Times New Roman"/>
                <w:bCs/>
                <w:sz w:val="28"/>
                <w:szCs w:val="28"/>
              </w:rPr>
              <w:t>11.1.2.</w:t>
            </w:r>
          </w:p>
        </w:tc>
        <w:tc>
          <w:tcPr>
            <w:tcW w:w="3326" w:type="dxa"/>
            <w:vMerge w:val="restart"/>
            <w:tcBorders>
              <w:right w:val="single" w:sz="4" w:space="0" w:color="auto"/>
            </w:tcBorders>
            <w:vAlign w:val="center"/>
          </w:tcPr>
          <w:p w:rsidR="000D58E0" w:rsidRPr="007F042F" w:rsidRDefault="000D58E0" w:rsidP="00287BC3">
            <w:pPr>
              <w:spacing w:line="240" w:lineRule="auto"/>
              <w:ind w:firstLine="0"/>
              <w:rPr>
                <w:rFonts w:ascii="Times New Roman" w:hAnsi="Times New Roman"/>
                <w:bCs/>
                <w:sz w:val="28"/>
                <w:szCs w:val="28"/>
              </w:rPr>
            </w:pPr>
            <w:r w:rsidRPr="007F042F">
              <w:rPr>
                <w:rFonts w:ascii="Times New Roman" w:hAnsi="Times New Roman"/>
                <w:bCs/>
                <w:sz w:val="28"/>
                <w:szCs w:val="28"/>
              </w:rPr>
              <w:t>Инвентаризация с оценкой технического состояния всех инженерных сооружений на автомобильных дорогах и улицах поселения, определение сроков и объемов необходимой реконструкции или нового строительства</w:t>
            </w:r>
          </w:p>
        </w:tc>
        <w:tc>
          <w:tcPr>
            <w:tcW w:w="638" w:type="dxa"/>
            <w:vMerge w:val="restart"/>
            <w:tcBorders>
              <w:left w:val="single" w:sz="4" w:space="0" w:color="auto"/>
              <w:right w:val="single" w:sz="4" w:space="0" w:color="auto"/>
            </w:tcBorders>
            <w:vAlign w:val="center"/>
          </w:tcPr>
          <w:p w:rsidR="000D58E0" w:rsidRPr="007F042F" w:rsidRDefault="000D58E0" w:rsidP="00C203A4">
            <w:pPr>
              <w:spacing w:line="240" w:lineRule="auto"/>
              <w:rPr>
                <w:rFonts w:ascii="Times New Roman" w:hAnsi="Times New Roman"/>
                <w:bCs/>
                <w:sz w:val="28"/>
                <w:szCs w:val="28"/>
              </w:rPr>
            </w:pPr>
          </w:p>
        </w:tc>
        <w:tc>
          <w:tcPr>
            <w:tcW w:w="1140" w:type="dxa"/>
            <w:tcBorders>
              <w:left w:val="single" w:sz="4" w:space="0" w:color="auto"/>
              <w:right w:val="single" w:sz="4" w:space="0" w:color="auto"/>
            </w:tcBorders>
            <w:vAlign w:val="center"/>
          </w:tcPr>
          <w:p w:rsidR="000D58E0" w:rsidRPr="007F042F" w:rsidRDefault="000D58E0" w:rsidP="003C37A2">
            <w:pPr>
              <w:spacing w:line="240" w:lineRule="auto"/>
              <w:ind w:firstLine="0"/>
              <w:rPr>
                <w:rFonts w:ascii="Times New Roman" w:hAnsi="Times New Roman"/>
                <w:bCs/>
                <w:sz w:val="28"/>
                <w:szCs w:val="28"/>
              </w:rPr>
            </w:pPr>
            <w:r w:rsidRPr="007F042F">
              <w:rPr>
                <w:rFonts w:ascii="Times New Roman" w:hAnsi="Times New Roman"/>
                <w:bCs/>
                <w:sz w:val="28"/>
                <w:szCs w:val="28"/>
              </w:rPr>
              <w:t>2017</w:t>
            </w:r>
          </w:p>
        </w:tc>
        <w:tc>
          <w:tcPr>
            <w:tcW w:w="1423" w:type="dxa"/>
            <w:tcBorders>
              <w:left w:val="single" w:sz="4" w:space="0" w:color="auto"/>
              <w:right w:val="single" w:sz="4" w:space="0" w:color="auto"/>
            </w:tcBorders>
            <w:vAlign w:val="center"/>
          </w:tcPr>
          <w:p w:rsidR="000D58E0" w:rsidRPr="00A74EB5" w:rsidRDefault="000D58E0" w:rsidP="006574A9">
            <w:pPr>
              <w:spacing w:line="240" w:lineRule="auto"/>
              <w:jc w:val="center"/>
              <w:rPr>
                <w:rFonts w:ascii="Times New Roman" w:hAnsi="Times New Roman"/>
                <w:bCs/>
                <w:color w:val="FF0000"/>
                <w:sz w:val="28"/>
                <w:szCs w:val="28"/>
              </w:rPr>
            </w:pPr>
          </w:p>
        </w:tc>
        <w:tc>
          <w:tcPr>
            <w:tcW w:w="2125" w:type="dxa"/>
            <w:tcBorders>
              <w:left w:val="single" w:sz="4" w:space="0" w:color="auto"/>
              <w:right w:val="single" w:sz="4" w:space="0" w:color="auto"/>
            </w:tcBorders>
            <w:vAlign w:val="center"/>
          </w:tcPr>
          <w:p w:rsidR="000D58E0" w:rsidRPr="00A74EB5" w:rsidRDefault="000D58E0" w:rsidP="00C74097">
            <w:pPr>
              <w:spacing w:line="240" w:lineRule="auto"/>
              <w:jc w:val="center"/>
              <w:rPr>
                <w:rFonts w:ascii="Times New Roman" w:hAnsi="Times New Roman"/>
                <w:bCs/>
                <w:color w:val="FF0000"/>
                <w:sz w:val="28"/>
                <w:szCs w:val="28"/>
              </w:rPr>
            </w:pPr>
          </w:p>
        </w:tc>
        <w:tc>
          <w:tcPr>
            <w:tcW w:w="1275" w:type="dxa"/>
            <w:tcBorders>
              <w:left w:val="single" w:sz="4" w:space="0" w:color="auto"/>
              <w:right w:val="single" w:sz="4" w:space="0" w:color="auto"/>
            </w:tcBorders>
            <w:vAlign w:val="center"/>
          </w:tcPr>
          <w:p w:rsidR="000D58E0" w:rsidRPr="00A74EB5" w:rsidRDefault="000D58E0" w:rsidP="00C74097">
            <w:pPr>
              <w:spacing w:line="240" w:lineRule="auto"/>
              <w:jc w:val="center"/>
              <w:rPr>
                <w:rFonts w:ascii="Times New Roman" w:hAnsi="Times New Roman"/>
                <w:bCs/>
                <w:color w:val="FF0000"/>
                <w:sz w:val="28"/>
                <w:szCs w:val="28"/>
              </w:rPr>
            </w:pPr>
          </w:p>
        </w:tc>
        <w:tc>
          <w:tcPr>
            <w:tcW w:w="1274" w:type="dxa"/>
            <w:tcBorders>
              <w:left w:val="single" w:sz="4" w:space="0" w:color="auto"/>
              <w:right w:val="single" w:sz="4" w:space="0" w:color="auto"/>
            </w:tcBorders>
            <w:vAlign w:val="center"/>
          </w:tcPr>
          <w:p w:rsidR="000D58E0" w:rsidRPr="00404AE9" w:rsidRDefault="000D58E0" w:rsidP="00C74097">
            <w:pPr>
              <w:spacing w:line="240" w:lineRule="auto"/>
              <w:jc w:val="center"/>
              <w:rPr>
                <w:rFonts w:ascii="Times New Roman" w:hAnsi="Times New Roman"/>
                <w:bCs/>
                <w:sz w:val="28"/>
                <w:szCs w:val="28"/>
              </w:rPr>
            </w:pPr>
          </w:p>
        </w:tc>
        <w:tc>
          <w:tcPr>
            <w:tcW w:w="1906" w:type="dxa"/>
            <w:vMerge w:val="restart"/>
            <w:tcBorders>
              <w:left w:val="single" w:sz="4" w:space="0" w:color="auto"/>
              <w:right w:val="single" w:sz="4" w:space="0" w:color="auto"/>
            </w:tcBorders>
            <w:vAlign w:val="center"/>
          </w:tcPr>
          <w:p w:rsidR="000D58E0" w:rsidRPr="00404AE9" w:rsidRDefault="000D58E0" w:rsidP="00752CA1">
            <w:pPr>
              <w:spacing w:line="240" w:lineRule="auto"/>
              <w:ind w:firstLine="0"/>
              <w:rPr>
                <w:rFonts w:ascii="Times New Roman" w:hAnsi="Times New Roman"/>
                <w:bCs/>
                <w:sz w:val="28"/>
                <w:szCs w:val="28"/>
              </w:rPr>
            </w:pPr>
            <w:r>
              <w:rPr>
                <w:rFonts w:ascii="Times New Roman" w:hAnsi="Times New Roman"/>
                <w:bCs/>
                <w:sz w:val="28"/>
                <w:szCs w:val="28"/>
              </w:rPr>
              <w:t>Б</w:t>
            </w:r>
            <w:r w:rsidRPr="00404AE9">
              <w:rPr>
                <w:rFonts w:ascii="Times New Roman" w:hAnsi="Times New Roman"/>
                <w:bCs/>
                <w:sz w:val="28"/>
                <w:szCs w:val="28"/>
              </w:rPr>
              <w:t>езопасное использова</w:t>
            </w:r>
            <w:r>
              <w:rPr>
                <w:rFonts w:ascii="Times New Roman" w:hAnsi="Times New Roman"/>
                <w:bCs/>
                <w:sz w:val="28"/>
                <w:szCs w:val="28"/>
              </w:rPr>
              <w:t>-</w:t>
            </w:r>
            <w:r w:rsidRPr="00404AE9">
              <w:rPr>
                <w:rFonts w:ascii="Times New Roman" w:hAnsi="Times New Roman"/>
                <w:bCs/>
                <w:sz w:val="28"/>
                <w:szCs w:val="28"/>
              </w:rPr>
              <w:t>ние искусствен</w:t>
            </w:r>
            <w:r>
              <w:rPr>
                <w:rFonts w:ascii="Times New Roman" w:hAnsi="Times New Roman"/>
                <w:bCs/>
                <w:sz w:val="28"/>
                <w:szCs w:val="28"/>
              </w:rPr>
              <w:t>-</w:t>
            </w:r>
            <w:r w:rsidRPr="00404AE9">
              <w:rPr>
                <w:rFonts w:ascii="Times New Roman" w:hAnsi="Times New Roman"/>
                <w:bCs/>
                <w:sz w:val="28"/>
                <w:szCs w:val="28"/>
              </w:rPr>
              <w:t>ных сооружени</w:t>
            </w:r>
            <w:r>
              <w:rPr>
                <w:rFonts w:ascii="Times New Roman" w:hAnsi="Times New Roman"/>
                <w:bCs/>
                <w:sz w:val="28"/>
                <w:szCs w:val="28"/>
              </w:rPr>
              <w:t>й</w:t>
            </w:r>
            <w:r w:rsidRPr="00404AE9">
              <w:rPr>
                <w:rFonts w:ascii="Times New Roman" w:hAnsi="Times New Roman"/>
                <w:bCs/>
                <w:sz w:val="28"/>
                <w:szCs w:val="28"/>
              </w:rPr>
              <w:t xml:space="preserve"> на автомобиль</w:t>
            </w:r>
            <w:r>
              <w:rPr>
                <w:rFonts w:ascii="Times New Roman" w:hAnsi="Times New Roman"/>
                <w:bCs/>
                <w:sz w:val="28"/>
                <w:szCs w:val="28"/>
              </w:rPr>
              <w:t>-</w:t>
            </w:r>
            <w:r w:rsidRPr="00404AE9">
              <w:rPr>
                <w:rFonts w:ascii="Times New Roman" w:hAnsi="Times New Roman"/>
                <w:bCs/>
                <w:sz w:val="28"/>
                <w:szCs w:val="28"/>
              </w:rPr>
              <w:t>ных дорогах</w:t>
            </w:r>
          </w:p>
        </w:tc>
        <w:tc>
          <w:tcPr>
            <w:tcW w:w="1490" w:type="dxa"/>
            <w:vMerge w:val="restart"/>
            <w:tcBorders>
              <w:left w:val="single" w:sz="4" w:space="0" w:color="auto"/>
            </w:tcBorders>
            <w:vAlign w:val="center"/>
          </w:tcPr>
          <w:p w:rsidR="000D58E0" w:rsidRPr="00404AE9" w:rsidRDefault="000D58E0" w:rsidP="007F042F">
            <w:pPr>
              <w:spacing w:line="240" w:lineRule="auto"/>
              <w:ind w:firstLine="0"/>
              <w:rPr>
                <w:rFonts w:ascii="Times New Roman" w:hAnsi="Times New Roman"/>
                <w:sz w:val="28"/>
                <w:szCs w:val="28"/>
              </w:rPr>
            </w:pPr>
            <w:r>
              <w:rPr>
                <w:rFonts w:ascii="Times New Roman" w:hAnsi="Times New Roman"/>
                <w:sz w:val="28"/>
                <w:szCs w:val="28"/>
              </w:rPr>
              <w:t>А</w:t>
            </w:r>
            <w:r w:rsidRPr="00404AE9">
              <w:rPr>
                <w:rFonts w:ascii="Times New Roman" w:hAnsi="Times New Roman"/>
                <w:sz w:val="28"/>
                <w:szCs w:val="28"/>
              </w:rPr>
              <w:t xml:space="preserve">дминистрация </w:t>
            </w:r>
            <w:r w:rsidR="007F042F">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w:t>
            </w:r>
          </w:p>
        </w:tc>
      </w:tr>
      <w:tr w:rsidR="000D58E0" w:rsidRPr="00404AE9" w:rsidTr="002826F7">
        <w:trPr>
          <w:trHeight w:val="353"/>
          <w:jc w:val="right"/>
        </w:trPr>
        <w:tc>
          <w:tcPr>
            <w:tcW w:w="713" w:type="dxa"/>
            <w:vMerge/>
            <w:vAlign w:val="center"/>
          </w:tcPr>
          <w:p w:rsidR="000D58E0" w:rsidRPr="00404AE9" w:rsidRDefault="000D58E0" w:rsidP="00C203A4">
            <w:pPr>
              <w:spacing w:line="240" w:lineRule="auto"/>
              <w:rPr>
                <w:rFonts w:ascii="Times New Roman" w:hAnsi="Times New Roman"/>
                <w:bCs/>
                <w:color w:val="FF0000"/>
                <w:sz w:val="28"/>
                <w:szCs w:val="28"/>
              </w:rPr>
            </w:pPr>
          </w:p>
        </w:tc>
        <w:tc>
          <w:tcPr>
            <w:tcW w:w="3326" w:type="dxa"/>
            <w:vMerge/>
            <w:tcBorders>
              <w:right w:val="single" w:sz="4" w:space="0" w:color="auto"/>
            </w:tcBorders>
            <w:vAlign w:val="center"/>
          </w:tcPr>
          <w:p w:rsidR="000D58E0" w:rsidRPr="007F042F" w:rsidRDefault="000D58E0" w:rsidP="00C203A4">
            <w:pPr>
              <w:spacing w:line="240" w:lineRule="auto"/>
              <w:rPr>
                <w:rFonts w:ascii="Times New Roman" w:hAnsi="Times New Roman"/>
                <w:bCs/>
                <w:sz w:val="28"/>
                <w:szCs w:val="28"/>
              </w:rPr>
            </w:pPr>
          </w:p>
        </w:tc>
        <w:tc>
          <w:tcPr>
            <w:tcW w:w="638" w:type="dxa"/>
            <w:vMerge/>
            <w:tcBorders>
              <w:left w:val="single" w:sz="4" w:space="0" w:color="auto"/>
              <w:right w:val="single" w:sz="4" w:space="0" w:color="auto"/>
            </w:tcBorders>
            <w:vAlign w:val="center"/>
          </w:tcPr>
          <w:p w:rsidR="000D58E0" w:rsidRPr="007F042F" w:rsidRDefault="000D58E0" w:rsidP="00C203A4">
            <w:pPr>
              <w:spacing w:line="240" w:lineRule="auto"/>
              <w:rPr>
                <w:rFonts w:ascii="Times New Roman" w:hAnsi="Times New Roman"/>
                <w:bCs/>
                <w:sz w:val="28"/>
                <w:szCs w:val="28"/>
              </w:rPr>
            </w:pPr>
          </w:p>
        </w:tc>
        <w:tc>
          <w:tcPr>
            <w:tcW w:w="1140" w:type="dxa"/>
            <w:tcBorders>
              <w:left w:val="single" w:sz="4" w:space="0" w:color="auto"/>
              <w:right w:val="single" w:sz="4" w:space="0" w:color="auto"/>
            </w:tcBorders>
            <w:vAlign w:val="center"/>
          </w:tcPr>
          <w:p w:rsidR="000D58E0" w:rsidRPr="007F042F" w:rsidRDefault="000D58E0" w:rsidP="003C37A2">
            <w:pPr>
              <w:spacing w:line="240" w:lineRule="auto"/>
              <w:ind w:firstLine="0"/>
              <w:rPr>
                <w:rFonts w:ascii="Times New Roman" w:hAnsi="Times New Roman"/>
                <w:bCs/>
                <w:sz w:val="28"/>
                <w:szCs w:val="28"/>
              </w:rPr>
            </w:pPr>
            <w:r w:rsidRPr="007F042F">
              <w:rPr>
                <w:rFonts w:ascii="Times New Roman" w:hAnsi="Times New Roman"/>
                <w:bCs/>
                <w:sz w:val="28"/>
                <w:szCs w:val="28"/>
              </w:rPr>
              <w:t>2018</w:t>
            </w:r>
          </w:p>
        </w:tc>
        <w:tc>
          <w:tcPr>
            <w:tcW w:w="1423" w:type="dxa"/>
            <w:tcBorders>
              <w:left w:val="single" w:sz="4" w:space="0" w:color="auto"/>
              <w:right w:val="single" w:sz="4" w:space="0" w:color="auto"/>
            </w:tcBorders>
            <w:vAlign w:val="center"/>
          </w:tcPr>
          <w:p w:rsidR="000D58E0" w:rsidRPr="00A74EB5" w:rsidRDefault="000D58E0" w:rsidP="006574A9">
            <w:pPr>
              <w:spacing w:line="240" w:lineRule="auto"/>
              <w:ind w:firstLine="0"/>
              <w:jc w:val="right"/>
              <w:rPr>
                <w:rFonts w:ascii="Times New Roman" w:hAnsi="Times New Roman"/>
                <w:bCs/>
                <w:color w:val="FF0000"/>
                <w:sz w:val="28"/>
                <w:szCs w:val="28"/>
              </w:rPr>
            </w:pPr>
          </w:p>
        </w:tc>
        <w:tc>
          <w:tcPr>
            <w:tcW w:w="2125" w:type="dxa"/>
            <w:tcBorders>
              <w:left w:val="single" w:sz="4" w:space="0" w:color="auto"/>
              <w:right w:val="single" w:sz="4" w:space="0" w:color="auto"/>
            </w:tcBorders>
            <w:vAlign w:val="center"/>
          </w:tcPr>
          <w:p w:rsidR="000D58E0" w:rsidRPr="00A74EB5" w:rsidRDefault="000D58E0" w:rsidP="00C74097">
            <w:pPr>
              <w:spacing w:line="240" w:lineRule="auto"/>
              <w:jc w:val="center"/>
              <w:rPr>
                <w:rFonts w:ascii="Times New Roman" w:hAnsi="Times New Roman"/>
                <w:bCs/>
                <w:color w:val="FF0000"/>
                <w:sz w:val="28"/>
                <w:szCs w:val="28"/>
              </w:rPr>
            </w:pPr>
          </w:p>
        </w:tc>
        <w:tc>
          <w:tcPr>
            <w:tcW w:w="1275" w:type="dxa"/>
            <w:tcBorders>
              <w:left w:val="single" w:sz="4" w:space="0" w:color="auto"/>
              <w:right w:val="single" w:sz="4" w:space="0" w:color="auto"/>
            </w:tcBorders>
            <w:vAlign w:val="center"/>
          </w:tcPr>
          <w:p w:rsidR="000D58E0" w:rsidRPr="00A74EB5" w:rsidRDefault="000D58E0" w:rsidP="00752CA1">
            <w:pPr>
              <w:spacing w:line="240" w:lineRule="auto"/>
              <w:ind w:firstLine="0"/>
              <w:jc w:val="right"/>
              <w:rPr>
                <w:rFonts w:ascii="Times New Roman" w:hAnsi="Times New Roman"/>
                <w:bCs/>
                <w:color w:val="FF0000"/>
                <w:sz w:val="28"/>
                <w:szCs w:val="28"/>
              </w:rPr>
            </w:pPr>
          </w:p>
        </w:tc>
        <w:tc>
          <w:tcPr>
            <w:tcW w:w="1274" w:type="dxa"/>
            <w:tcBorders>
              <w:left w:val="single" w:sz="4" w:space="0" w:color="auto"/>
              <w:right w:val="single" w:sz="4" w:space="0" w:color="auto"/>
            </w:tcBorders>
            <w:vAlign w:val="center"/>
          </w:tcPr>
          <w:p w:rsidR="000D58E0" w:rsidRPr="00404AE9" w:rsidRDefault="000D58E0" w:rsidP="00C74097">
            <w:pPr>
              <w:spacing w:line="240" w:lineRule="auto"/>
              <w:jc w:val="center"/>
              <w:rPr>
                <w:rFonts w:ascii="Times New Roman" w:hAnsi="Times New Roman"/>
                <w:bCs/>
                <w:color w:val="FF0000"/>
                <w:sz w:val="28"/>
                <w:szCs w:val="28"/>
              </w:rPr>
            </w:pPr>
          </w:p>
        </w:tc>
        <w:tc>
          <w:tcPr>
            <w:tcW w:w="1906" w:type="dxa"/>
            <w:vMerge/>
            <w:tcBorders>
              <w:left w:val="single" w:sz="4" w:space="0" w:color="auto"/>
              <w:right w:val="single" w:sz="4" w:space="0" w:color="auto"/>
            </w:tcBorders>
            <w:vAlign w:val="center"/>
          </w:tcPr>
          <w:p w:rsidR="000D58E0" w:rsidRPr="00404AE9" w:rsidRDefault="000D58E0" w:rsidP="00C203A4">
            <w:pPr>
              <w:spacing w:line="240" w:lineRule="auto"/>
              <w:rPr>
                <w:rFonts w:ascii="Times New Roman" w:hAnsi="Times New Roman"/>
                <w:bCs/>
                <w:color w:val="FF0000"/>
                <w:sz w:val="28"/>
                <w:szCs w:val="28"/>
              </w:rPr>
            </w:pPr>
          </w:p>
        </w:tc>
        <w:tc>
          <w:tcPr>
            <w:tcW w:w="1490" w:type="dxa"/>
            <w:vMerge/>
            <w:tcBorders>
              <w:left w:val="single" w:sz="4" w:space="0" w:color="auto"/>
            </w:tcBorders>
            <w:vAlign w:val="center"/>
          </w:tcPr>
          <w:p w:rsidR="000D58E0" w:rsidRPr="00404AE9" w:rsidRDefault="000D58E0" w:rsidP="00C203A4">
            <w:pPr>
              <w:spacing w:line="240" w:lineRule="auto"/>
              <w:rPr>
                <w:rFonts w:ascii="Times New Roman" w:hAnsi="Times New Roman"/>
                <w:bCs/>
                <w:color w:val="FF0000"/>
                <w:sz w:val="28"/>
                <w:szCs w:val="28"/>
              </w:rPr>
            </w:pPr>
          </w:p>
        </w:tc>
      </w:tr>
      <w:tr w:rsidR="000D58E0" w:rsidRPr="00404AE9" w:rsidTr="002826F7">
        <w:trPr>
          <w:trHeight w:val="265"/>
          <w:jc w:val="right"/>
        </w:trPr>
        <w:tc>
          <w:tcPr>
            <w:tcW w:w="713" w:type="dxa"/>
            <w:vMerge/>
            <w:vAlign w:val="center"/>
          </w:tcPr>
          <w:p w:rsidR="000D58E0" w:rsidRPr="00404AE9" w:rsidRDefault="000D58E0" w:rsidP="00C203A4">
            <w:pPr>
              <w:spacing w:line="240" w:lineRule="auto"/>
              <w:rPr>
                <w:rFonts w:ascii="Times New Roman" w:hAnsi="Times New Roman"/>
                <w:bCs/>
                <w:color w:val="FF0000"/>
                <w:sz w:val="28"/>
                <w:szCs w:val="28"/>
              </w:rPr>
            </w:pPr>
          </w:p>
        </w:tc>
        <w:tc>
          <w:tcPr>
            <w:tcW w:w="3326" w:type="dxa"/>
            <w:vMerge/>
            <w:tcBorders>
              <w:right w:val="single" w:sz="4" w:space="0" w:color="auto"/>
            </w:tcBorders>
            <w:vAlign w:val="center"/>
          </w:tcPr>
          <w:p w:rsidR="000D58E0" w:rsidRPr="007F042F" w:rsidRDefault="000D58E0" w:rsidP="00C203A4">
            <w:pPr>
              <w:spacing w:line="240" w:lineRule="auto"/>
              <w:rPr>
                <w:rFonts w:ascii="Times New Roman" w:hAnsi="Times New Roman"/>
                <w:bCs/>
                <w:sz w:val="28"/>
                <w:szCs w:val="28"/>
              </w:rPr>
            </w:pPr>
          </w:p>
        </w:tc>
        <w:tc>
          <w:tcPr>
            <w:tcW w:w="638" w:type="dxa"/>
            <w:vMerge/>
            <w:tcBorders>
              <w:left w:val="single" w:sz="4" w:space="0" w:color="auto"/>
              <w:right w:val="single" w:sz="4" w:space="0" w:color="auto"/>
            </w:tcBorders>
            <w:vAlign w:val="center"/>
          </w:tcPr>
          <w:p w:rsidR="000D58E0" w:rsidRPr="007F042F" w:rsidRDefault="000D58E0" w:rsidP="00C203A4">
            <w:pPr>
              <w:spacing w:line="240" w:lineRule="auto"/>
              <w:rPr>
                <w:rFonts w:ascii="Times New Roman" w:hAnsi="Times New Roman"/>
                <w:bCs/>
                <w:sz w:val="28"/>
                <w:szCs w:val="28"/>
              </w:rPr>
            </w:pPr>
          </w:p>
        </w:tc>
        <w:tc>
          <w:tcPr>
            <w:tcW w:w="1140" w:type="dxa"/>
            <w:tcBorders>
              <w:left w:val="single" w:sz="4" w:space="0" w:color="auto"/>
              <w:right w:val="single" w:sz="4" w:space="0" w:color="auto"/>
            </w:tcBorders>
            <w:vAlign w:val="center"/>
          </w:tcPr>
          <w:p w:rsidR="000D58E0" w:rsidRPr="007F042F" w:rsidRDefault="000D58E0" w:rsidP="003C37A2">
            <w:pPr>
              <w:spacing w:line="240" w:lineRule="auto"/>
              <w:ind w:firstLine="0"/>
              <w:rPr>
                <w:rFonts w:ascii="Times New Roman" w:hAnsi="Times New Roman"/>
                <w:bCs/>
                <w:sz w:val="28"/>
                <w:szCs w:val="28"/>
              </w:rPr>
            </w:pPr>
            <w:r w:rsidRPr="007F042F">
              <w:rPr>
                <w:rFonts w:ascii="Times New Roman" w:hAnsi="Times New Roman"/>
                <w:bCs/>
                <w:sz w:val="28"/>
                <w:szCs w:val="28"/>
              </w:rPr>
              <w:t>2019</w:t>
            </w:r>
          </w:p>
        </w:tc>
        <w:tc>
          <w:tcPr>
            <w:tcW w:w="1423" w:type="dxa"/>
            <w:tcBorders>
              <w:left w:val="single" w:sz="4" w:space="0" w:color="auto"/>
              <w:right w:val="single" w:sz="4" w:space="0" w:color="auto"/>
            </w:tcBorders>
            <w:vAlign w:val="center"/>
          </w:tcPr>
          <w:p w:rsidR="000D58E0" w:rsidRPr="00A74EB5" w:rsidRDefault="000D58E0" w:rsidP="006574A9">
            <w:pPr>
              <w:spacing w:line="240" w:lineRule="auto"/>
              <w:ind w:firstLine="0"/>
              <w:jc w:val="right"/>
              <w:rPr>
                <w:rFonts w:ascii="Times New Roman" w:hAnsi="Times New Roman"/>
                <w:bCs/>
                <w:color w:val="FF0000"/>
                <w:sz w:val="28"/>
                <w:szCs w:val="28"/>
              </w:rPr>
            </w:pPr>
          </w:p>
        </w:tc>
        <w:tc>
          <w:tcPr>
            <w:tcW w:w="2125" w:type="dxa"/>
            <w:tcBorders>
              <w:left w:val="single" w:sz="4" w:space="0" w:color="auto"/>
              <w:right w:val="single" w:sz="4" w:space="0" w:color="auto"/>
            </w:tcBorders>
            <w:vAlign w:val="center"/>
          </w:tcPr>
          <w:p w:rsidR="000D58E0" w:rsidRPr="00A74EB5" w:rsidRDefault="000D58E0" w:rsidP="00C74097">
            <w:pPr>
              <w:spacing w:line="240" w:lineRule="auto"/>
              <w:jc w:val="center"/>
              <w:rPr>
                <w:rFonts w:ascii="Times New Roman" w:hAnsi="Times New Roman"/>
                <w:bCs/>
                <w:color w:val="FF0000"/>
                <w:sz w:val="28"/>
                <w:szCs w:val="28"/>
              </w:rPr>
            </w:pPr>
          </w:p>
        </w:tc>
        <w:tc>
          <w:tcPr>
            <w:tcW w:w="1275" w:type="dxa"/>
            <w:tcBorders>
              <w:left w:val="single" w:sz="4" w:space="0" w:color="auto"/>
              <w:right w:val="single" w:sz="4" w:space="0" w:color="auto"/>
            </w:tcBorders>
            <w:vAlign w:val="center"/>
          </w:tcPr>
          <w:p w:rsidR="000D58E0" w:rsidRPr="00A74EB5" w:rsidRDefault="000D58E0" w:rsidP="00686E4D">
            <w:pPr>
              <w:spacing w:line="240" w:lineRule="auto"/>
              <w:ind w:firstLine="0"/>
              <w:jc w:val="right"/>
              <w:rPr>
                <w:rFonts w:ascii="Times New Roman" w:hAnsi="Times New Roman"/>
                <w:bCs/>
                <w:color w:val="FF0000"/>
                <w:sz w:val="28"/>
                <w:szCs w:val="28"/>
              </w:rPr>
            </w:pPr>
          </w:p>
        </w:tc>
        <w:tc>
          <w:tcPr>
            <w:tcW w:w="1274" w:type="dxa"/>
            <w:tcBorders>
              <w:left w:val="single" w:sz="4" w:space="0" w:color="auto"/>
              <w:right w:val="single" w:sz="4" w:space="0" w:color="auto"/>
            </w:tcBorders>
            <w:vAlign w:val="center"/>
          </w:tcPr>
          <w:p w:rsidR="000D58E0" w:rsidRPr="00404AE9" w:rsidRDefault="000D58E0" w:rsidP="00C74097">
            <w:pPr>
              <w:spacing w:line="240" w:lineRule="auto"/>
              <w:jc w:val="center"/>
              <w:rPr>
                <w:rFonts w:ascii="Times New Roman" w:hAnsi="Times New Roman"/>
                <w:bCs/>
                <w:color w:val="FF0000"/>
                <w:sz w:val="28"/>
                <w:szCs w:val="28"/>
              </w:rPr>
            </w:pPr>
          </w:p>
        </w:tc>
        <w:tc>
          <w:tcPr>
            <w:tcW w:w="1906" w:type="dxa"/>
            <w:vMerge/>
            <w:tcBorders>
              <w:left w:val="single" w:sz="4" w:space="0" w:color="auto"/>
              <w:right w:val="single" w:sz="4" w:space="0" w:color="auto"/>
            </w:tcBorders>
            <w:vAlign w:val="center"/>
          </w:tcPr>
          <w:p w:rsidR="000D58E0" w:rsidRPr="00404AE9" w:rsidRDefault="000D58E0" w:rsidP="00C203A4">
            <w:pPr>
              <w:spacing w:line="240" w:lineRule="auto"/>
              <w:rPr>
                <w:rFonts w:ascii="Times New Roman" w:hAnsi="Times New Roman"/>
                <w:bCs/>
                <w:color w:val="FF0000"/>
                <w:sz w:val="28"/>
                <w:szCs w:val="28"/>
              </w:rPr>
            </w:pPr>
          </w:p>
        </w:tc>
        <w:tc>
          <w:tcPr>
            <w:tcW w:w="1490" w:type="dxa"/>
            <w:vMerge/>
            <w:tcBorders>
              <w:left w:val="single" w:sz="4" w:space="0" w:color="auto"/>
            </w:tcBorders>
            <w:vAlign w:val="center"/>
          </w:tcPr>
          <w:p w:rsidR="000D58E0" w:rsidRPr="00404AE9" w:rsidRDefault="000D58E0" w:rsidP="00C203A4">
            <w:pPr>
              <w:spacing w:line="240" w:lineRule="auto"/>
              <w:rPr>
                <w:rFonts w:ascii="Times New Roman" w:hAnsi="Times New Roman"/>
                <w:bCs/>
                <w:color w:val="FF0000"/>
                <w:sz w:val="28"/>
                <w:szCs w:val="28"/>
              </w:rPr>
            </w:pPr>
          </w:p>
        </w:tc>
      </w:tr>
      <w:tr w:rsidR="000D58E0" w:rsidRPr="00404AE9" w:rsidTr="002826F7">
        <w:trPr>
          <w:trHeight w:val="256"/>
          <w:jc w:val="right"/>
        </w:trPr>
        <w:tc>
          <w:tcPr>
            <w:tcW w:w="713" w:type="dxa"/>
            <w:vMerge/>
            <w:vAlign w:val="center"/>
          </w:tcPr>
          <w:p w:rsidR="000D58E0" w:rsidRPr="00404AE9" w:rsidRDefault="000D58E0" w:rsidP="00C203A4">
            <w:pPr>
              <w:spacing w:line="240" w:lineRule="auto"/>
              <w:rPr>
                <w:rFonts w:ascii="Times New Roman" w:hAnsi="Times New Roman"/>
                <w:bCs/>
                <w:color w:val="FF0000"/>
                <w:sz w:val="28"/>
                <w:szCs w:val="28"/>
              </w:rPr>
            </w:pPr>
          </w:p>
        </w:tc>
        <w:tc>
          <w:tcPr>
            <w:tcW w:w="3326" w:type="dxa"/>
            <w:vMerge/>
            <w:tcBorders>
              <w:right w:val="single" w:sz="4" w:space="0" w:color="auto"/>
            </w:tcBorders>
            <w:vAlign w:val="center"/>
          </w:tcPr>
          <w:p w:rsidR="000D58E0" w:rsidRPr="007F042F" w:rsidRDefault="000D58E0" w:rsidP="00C203A4">
            <w:pPr>
              <w:spacing w:line="240" w:lineRule="auto"/>
              <w:rPr>
                <w:rFonts w:ascii="Times New Roman" w:hAnsi="Times New Roman"/>
                <w:bCs/>
                <w:sz w:val="28"/>
                <w:szCs w:val="28"/>
              </w:rPr>
            </w:pPr>
          </w:p>
        </w:tc>
        <w:tc>
          <w:tcPr>
            <w:tcW w:w="638" w:type="dxa"/>
            <w:vMerge/>
            <w:tcBorders>
              <w:left w:val="single" w:sz="4" w:space="0" w:color="auto"/>
              <w:right w:val="single" w:sz="4" w:space="0" w:color="auto"/>
            </w:tcBorders>
            <w:vAlign w:val="center"/>
          </w:tcPr>
          <w:p w:rsidR="000D58E0" w:rsidRPr="007F042F" w:rsidRDefault="000D58E0" w:rsidP="00C203A4">
            <w:pPr>
              <w:spacing w:line="240" w:lineRule="auto"/>
              <w:rPr>
                <w:rFonts w:ascii="Times New Roman" w:hAnsi="Times New Roman"/>
                <w:bCs/>
                <w:sz w:val="28"/>
                <w:szCs w:val="28"/>
              </w:rPr>
            </w:pPr>
          </w:p>
        </w:tc>
        <w:tc>
          <w:tcPr>
            <w:tcW w:w="1140" w:type="dxa"/>
            <w:tcBorders>
              <w:left w:val="single" w:sz="4" w:space="0" w:color="auto"/>
              <w:right w:val="single" w:sz="4" w:space="0" w:color="auto"/>
            </w:tcBorders>
            <w:vAlign w:val="center"/>
          </w:tcPr>
          <w:p w:rsidR="000D58E0" w:rsidRPr="007F042F" w:rsidRDefault="000D58E0" w:rsidP="003C37A2">
            <w:pPr>
              <w:spacing w:line="240" w:lineRule="auto"/>
              <w:ind w:firstLine="0"/>
              <w:rPr>
                <w:rFonts w:ascii="Times New Roman" w:hAnsi="Times New Roman"/>
                <w:bCs/>
                <w:sz w:val="28"/>
                <w:szCs w:val="28"/>
              </w:rPr>
            </w:pPr>
            <w:r w:rsidRPr="007F042F">
              <w:rPr>
                <w:rFonts w:ascii="Times New Roman" w:hAnsi="Times New Roman"/>
                <w:bCs/>
                <w:sz w:val="28"/>
                <w:szCs w:val="28"/>
              </w:rPr>
              <w:t>2020</w:t>
            </w:r>
          </w:p>
        </w:tc>
        <w:tc>
          <w:tcPr>
            <w:tcW w:w="1423" w:type="dxa"/>
            <w:tcBorders>
              <w:left w:val="single" w:sz="4" w:space="0" w:color="auto"/>
              <w:right w:val="single" w:sz="4" w:space="0" w:color="auto"/>
            </w:tcBorders>
            <w:vAlign w:val="center"/>
          </w:tcPr>
          <w:p w:rsidR="000D58E0" w:rsidRPr="00A74EB5" w:rsidRDefault="000D58E0" w:rsidP="006574A9">
            <w:pPr>
              <w:spacing w:line="240" w:lineRule="auto"/>
              <w:ind w:firstLine="0"/>
              <w:jc w:val="right"/>
              <w:rPr>
                <w:rFonts w:ascii="Times New Roman" w:hAnsi="Times New Roman"/>
                <w:bCs/>
                <w:color w:val="FF0000"/>
                <w:sz w:val="28"/>
                <w:szCs w:val="28"/>
              </w:rPr>
            </w:pPr>
          </w:p>
        </w:tc>
        <w:tc>
          <w:tcPr>
            <w:tcW w:w="2125" w:type="dxa"/>
            <w:tcBorders>
              <w:left w:val="single" w:sz="4" w:space="0" w:color="auto"/>
              <w:right w:val="single" w:sz="4" w:space="0" w:color="auto"/>
            </w:tcBorders>
            <w:vAlign w:val="center"/>
          </w:tcPr>
          <w:p w:rsidR="000D58E0" w:rsidRPr="00A74EB5" w:rsidRDefault="000D58E0" w:rsidP="00C74097">
            <w:pPr>
              <w:spacing w:line="240" w:lineRule="auto"/>
              <w:jc w:val="center"/>
              <w:rPr>
                <w:rFonts w:ascii="Times New Roman" w:hAnsi="Times New Roman"/>
                <w:bCs/>
                <w:color w:val="FF0000"/>
                <w:sz w:val="28"/>
                <w:szCs w:val="28"/>
              </w:rPr>
            </w:pPr>
          </w:p>
        </w:tc>
        <w:tc>
          <w:tcPr>
            <w:tcW w:w="1275" w:type="dxa"/>
            <w:tcBorders>
              <w:left w:val="single" w:sz="4" w:space="0" w:color="auto"/>
              <w:right w:val="single" w:sz="4" w:space="0" w:color="auto"/>
            </w:tcBorders>
            <w:vAlign w:val="center"/>
          </w:tcPr>
          <w:p w:rsidR="000D58E0" w:rsidRPr="00A74EB5" w:rsidRDefault="000D58E0" w:rsidP="00686E4D">
            <w:pPr>
              <w:spacing w:line="240" w:lineRule="auto"/>
              <w:ind w:firstLine="0"/>
              <w:jc w:val="right"/>
              <w:rPr>
                <w:rFonts w:ascii="Times New Roman" w:hAnsi="Times New Roman"/>
                <w:bCs/>
                <w:color w:val="FF0000"/>
                <w:sz w:val="28"/>
                <w:szCs w:val="28"/>
              </w:rPr>
            </w:pPr>
          </w:p>
        </w:tc>
        <w:tc>
          <w:tcPr>
            <w:tcW w:w="1274" w:type="dxa"/>
            <w:tcBorders>
              <w:left w:val="single" w:sz="4" w:space="0" w:color="auto"/>
              <w:right w:val="single" w:sz="4" w:space="0" w:color="auto"/>
            </w:tcBorders>
            <w:vAlign w:val="center"/>
          </w:tcPr>
          <w:p w:rsidR="000D58E0" w:rsidRPr="00404AE9" w:rsidRDefault="000D58E0" w:rsidP="00C74097">
            <w:pPr>
              <w:spacing w:line="240" w:lineRule="auto"/>
              <w:jc w:val="center"/>
              <w:rPr>
                <w:rFonts w:ascii="Times New Roman" w:hAnsi="Times New Roman"/>
                <w:bCs/>
                <w:sz w:val="28"/>
                <w:szCs w:val="28"/>
              </w:rPr>
            </w:pPr>
          </w:p>
        </w:tc>
        <w:tc>
          <w:tcPr>
            <w:tcW w:w="1906" w:type="dxa"/>
            <w:vMerge/>
            <w:tcBorders>
              <w:left w:val="single" w:sz="4" w:space="0" w:color="auto"/>
              <w:right w:val="single" w:sz="4" w:space="0" w:color="auto"/>
            </w:tcBorders>
            <w:vAlign w:val="center"/>
          </w:tcPr>
          <w:p w:rsidR="000D58E0" w:rsidRPr="00404AE9" w:rsidRDefault="000D58E0" w:rsidP="00C203A4">
            <w:pPr>
              <w:spacing w:line="240" w:lineRule="auto"/>
              <w:rPr>
                <w:rFonts w:ascii="Times New Roman" w:hAnsi="Times New Roman"/>
                <w:bCs/>
                <w:color w:val="FF0000"/>
                <w:sz w:val="28"/>
                <w:szCs w:val="28"/>
              </w:rPr>
            </w:pPr>
          </w:p>
        </w:tc>
        <w:tc>
          <w:tcPr>
            <w:tcW w:w="1490" w:type="dxa"/>
            <w:vMerge/>
            <w:tcBorders>
              <w:left w:val="single" w:sz="4" w:space="0" w:color="auto"/>
            </w:tcBorders>
            <w:vAlign w:val="center"/>
          </w:tcPr>
          <w:p w:rsidR="000D58E0" w:rsidRPr="00404AE9" w:rsidRDefault="000D58E0" w:rsidP="00C203A4">
            <w:pPr>
              <w:spacing w:line="240" w:lineRule="auto"/>
              <w:rPr>
                <w:rFonts w:ascii="Times New Roman" w:hAnsi="Times New Roman"/>
                <w:bCs/>
                <w:color w:val="FF0000"/>
                <w:sz w:val="28"/>
                <w:szCs w:val="28"/>
              </w:rPr>
            </w:pPr>
          </w:p>
        </w:tc>
      </w:tr>
      <w:tr w:rsidR="000D58E0" w:rsidRPr="00404AE9" w:rsidTr="002826F7">
        <w:trPr>
          <w:trHeight w:val="598"/>
          <w:jc w:val="right"/>
        </w:trPr>
        <w:tc>
          <w:tcPr>
            <w:tcW w:w="713" w:type="dxa"/>
            <w:vMerge/>
            <w:vAlign w:val="center"/>
          </w:tcPr>
          <w:p w:rsidR="000D58E0" w:rsidRPr="00404AE9" w:rsidRDefault="000D58E0" w:rsidP="00C203A4">
            <w:pPr>
              <w:spacing w:line="240" w:lineRule="auto"/>
              <w:rPr>
                <w:rFonts w:ascii="Times New Roman" w:hAnsi="Times New Roman"/>
                <w:bCs/>
                <w:color w:val="FF0000"/>
                <w:sz w:val="28"/>
                <w:szCs w:val="28"/>
              </w:rPr>
            </w:pPr>
          </w:p>
        </w:tc>
        <w:tc>
          <w:tcPr>
            <w:tcW w:w="3326" w:type="dxa"/>
            <w:vMerge/>
            <w:tcBorders>
              <w:right w:val="single" w:sz="4" w:space="0" w:color="auto"/>
            </w:tcBorders>
            <w:vAlign w:val="center"/>
          </w:tcPr>
          <w:p w:rsidR="000D58E0" w:rsidRPr="007F042F" w:rsidRDefault="000D58E0" w:rsidP="00C203A4">
            <w:pPr>
              <w:spacing w:line="240" w:lineRule="auto"/>
              <w:rPr>
                <w:rFonts w:ascii="Times New Roman" w:hAnsi="Times New Roman"/>
                <w:bCs/>
                <w:sz w:val="28"/>
                <w:szCs w:val="28"/>
              </w:rPr>
            </w:pPr>
          </w:p>
        </w:tc>
        <w:tc>
          <w:tcPr>
            <w:tcW w:w="638" w:type="dxa"/>
            <w:vMerge/>
            <w:tcBorders>
              <w:left w:val="single" w:sz="4" w:space="0" w:color="auto"/>
              <w:right w:val="single" w:sz="4" w:space="0" w:color="auto"/>
            </w:tcBorders>
            <w:vAlign w:val="center"/>
          </w:tcPr>
          <w:p w:rsidR="000D58E0" w:rsidRPr="007F042F" w:rsidRDefault="000D58E0" w:rsidP="00C203A4">
            <w:pPr>
              <w:spacing w:line="240" w:lineRule="auto"/>
              <w:rPr>
                <w:rFonts w:ascii="Times New Roman" w:hAnsi="Times New Roman"/>
                <w:bCs/>
                <w:sz w:val="28"/>
                <w:szCs w:val="28"/>
              </w:rPr>
            </w:pPr>
          </w:p>
        </w:tc>
        <w:tc>
          <w:tcPr>
            <w:tcW w:w="1140" w:type="dxa"/>
            <w:tcBorders>
              <w:left w:val="single" w:sz="4" w:space="0" w:color="auto"/>
              <w:right w:val="single" w:sz="4" w:space="0" w:color="auto"/>
            </w:tcBorders>
            <w:vAlign w:val="center"/>
          </w:tcPr>
          <w:p w:rsidR="000D58E0" w:rsidRPr="007F042F" w:rsidRDefault="000D58E0" w:rsidP="003C37A2">
            <w:pPr>
              <w:spacing w:line="240" w:lineRule="auto"/>
              <w:ind w:firstLine="0"/>
              <w:rPr>
                <w:rFonts w:ascii="Times New Roman" w:hAnsi="Times New Roman"/>
                <w:bCs/>
                <w:sz w:val="28"/>
                <w:szCs w:val="28"/>
              </w:rPr>
            </w:pPr>
            <w:r w:rsidRPr="007F042F">
              <w:rPr>
                <w:rFonts w:ascii="Times New Roman" w:hAnsi="Times New Roman"/>
                <w:bCs/>
                <w:sz w:val="28"/>
                <w:szCs w:val="28"/>
              </w:rPr>
              <w:t>2021-</w:t>
            </w:r>
          </w:p>
          <w:p w:rsidR="000D58E0" w:rsidRPr="007F042F" w:rsidRDefault="000D58E0" w:rsidP="003C37A2">
            <w:pPr>
              <w:spacing w:line="240" w:lineRule="auto"/>
              <w:ind w:firstLine="0"/>
              <w:rPr>
                <w:rFonts w:ascii="Times New Roman" w:hAnsi="Times New Roman"/>
                <w:bCs/>
                <w:sz w:val="28"/>
                <w:szCs w:val="28"/>
              </w:rPr>
            </w:pPr>
            <w:r w:rsidRPr="007F042F">
              <w:rPr>
                <w:rFonts w:ascii="Times New Roman" w:hAnsi="Times New Roman"/>
                <w:bCs/>
                <w:sz w:val="28"/>
                <w:szCs w:val="28"/>
              </w:rPr>
              <w:t>2029</w:t>
            </w:r>
          </w:p>
        </w:tc>
        <w:tc>
          <w:tcPr>
            <w:tcW w:w="1423" w:type="dxa"/>
            <w:tcBorders>
              <w:left w:val="single" w:sz="4" w:space="0" w:color="auto"/>
              <w:right w:val="single" w:sz="4" w:space="0" w:color="auto"/>
            </w:tcBorders>
            <w:vAlign w:val="center"/>
          </w:tcPr>
          <w:p w:rsidR="000D58E0" w:rsidRPr="00112129" w:rsidRDefault="00112129" w:rsidP="006574A9">
            <w:pPr>
              <w:spacing w:line="240" w:lineRule="auto"/>
              <w:ind w:firstLine="0"/>
              <w:jc w:val="right"/>
              <w:rPr>
                <w:rFonts w:ascii="Times New Roman" w:hAnsi="Times New Roman"/>
                <w:bCs/>
                <w:sz w:val="28"/>
                <w:szCs w:val="28"/>
              </w:rPr>
            </w:pPr>
            <w:r w:rsidRPr="00112129">
              <w:rPr>
                <w:rFonts w:ascii="Times New Roman" w:hAnsi="Times New Roman"/>
                <w:bCs/>
                <w:sz w:val="28"/>
                <w:szCs w:val="28"/>
              </w:rPr>
              <w:t>180</w:t>
            </w:r>
          </w:p>
        </w:tc>
        <w:tc>
          <w:tcPr>
            <w:tcW w:w="2125" w:type="dxa"/>
            <w:tcBorders>
              <w:left w:val="single" w:sz="4" w:space="0" w:color="auto"/>
              <w:right w:val="single" w:sz="4" w:space="0" w:color="auto"/>
            </w:tcBorders>
            <w:vAlign w:val="center"/>
          </w:tcPr>
          <w:p w:rsidR="000D58E0" w:rsidRPr="00112129" w:rsidRDefault="000D58E0" w:rsidP="00C74097">
            <w:pPr>
              <w:spacing w:line="240" w:lineRule="auto"/>
              <w:jc w:val="center"/>
              <w:rPr>
                <w:rFonts w:ascii="Times New Roman" w:hAnsi="Times New Roman"/>
                <w:bCs/>
                <w:sz w:val="28"/>
                <w:szCs w:val="28"/>
              </w:rPr>
            </w:pPr>
          </w:p>
        </w:tc>
        <w:tc>
          <w:tcPr>
            <w:tcW w:w="1275" w:type="dxa"/>
            <w:tcBorders>
              <w:left w:val="single" w:sz="4" w:space="0" w:color="auto"/>
              <w:right w:val="single" w:sz="4" w:space="0" w:color="auto"/>
            </w:tcBorders>
            <w:vAlign w:val="center"/>
          </w:tcPr>
          <w:p w:rsidR="000D58E0" w:rsidRPr="00112129" w:rsidRDefault="00112129" w:rsidP="00B77315">
            <w:pPr>
              <w:spacing w:line="240" w:lineRule="auto"/>
              <w:ind w:firstLine="0"/>
              <w:jc w:val="right"/>
              <w:rPr>
                <w:rFonts w:ascii="Times New Roman" w:hAnsi="Times New Roman"/>
                <w:bCs/>
                <w:sz w:val="28"/>
                <w:szCs w:val="28"/>
              </w:rPr>
            </w:pPr>
            <w:r w:rsidRPr="00112129">
              <w:rPr>
                <w:rFonts w:ascii="Times New Roman" w:hAnsi="Times New Roman"/>
                <w:bCs/>
                <w:sz w:val="28"/>
                <w:szCs w:val="28"/>
              </w:rPr>
              <w:t>180</w:t>
            </w:r>
          </w:p>
        </w:tc>
        <w:tc>
          <w:tcPr>
            <w:tcW w:w="1274" w:type="dxa"/>
            <w:tcBorders>
              <w:left w:val="single" w:sz="4" w:space="0" w:color="auto"/>
              <w:right w:val="single" w:sz="4" w:space="0" w:color="auto"/>
            </w:tcBorders>
            <w:vAlign w:val="center"/>
          </w:tcPr>
          <w:p w:rsidR="000D58E0" w:rsidRPr="00404AE9" w:rsidRDefault="000D58E0" w:rsidP="00C74097">
            <w:pPr>
              <w:spacing w:line="240" w:lineRule="auto"/>
              <w:jc w:val="center"/>
              <w:rPr>
                <w:rFonts w:ascii="Times New Roman" w:hAnsi="Times New Roman"/>
                <w:bCs/>
                <w:color w:val="FF0000"/>
                <w:sz w:val="28"/>
                <w:szCs w:val="28"/>
              </w:rPr>
            </w:pPr>
          </w:p>
        </w:tc>
        <w:tc>
          <w:tcPr>
            <w:tcW w:w="1906" w:type="dxa"/>
            <w:vMerge/>
            <w:tcBorders>
              <w:left w:val="single" w:sz="4" w:space="0" w:color="auto"/>
              <w:right w:val="single" w:sz="4" w:space="0" w:color="auto"/>
            </w:tcBorders>
            <w:vAlign w:val="center"/>
          </w:tcPr>
          <w:p w:rsidR="000D58E0" w:rsidRPr="00404AE9" w:rsidRDefault="000D58E0" w:rsidP="00B0467F">
            <w:pPr>
              <w:spacing w:line="240" w:lineRule="auto"/>
              <w:ind w:firstLine="0"/>
              <w:rPr>
                <w:rFonts w:ascii="Times New Roman" w:hAnsi="Times New Roman"/>
                <w:bCs/>
                <w:color w:val="FF0000"/>
                <w:sz w:val="28"/>
                <w:szCs w:val="28"/>
              </w:rPr>
            </w:pPr>
          </w:p>
        </w:tc>
        <w:tc>
          <w:tcPr>
            <w:tcW w:w="1490" w:type="dxa"/>
            <w:vMerge/>
            <w:tcBorders>
              <w:left w:val="single" w:sz="4" w:space="0" w:color="auto"/>
            </w:tcBorders>
            <w:vAlign w:val="center"/>
          </w:tcPr>
          <w:p w:rsidR="000D58E0" w:rsidRPr="00404AE9" w:rsidRDefault="000D58E0" w:rsidP="00C203A4">
            <w:pPr>
              <w:spacing w:line="240" w:lineRule="auto"/>
              <w:rPr>
                <w:rFonts w:ascii="Times New Roman" w:hAnsi="Times New Roman"/>
                <w:bCs/>
                <w:color w:val="FF0000"/>
                <w:sz w:val="28"/>
                <w:szCs w:val="28"/>
              </w:rPr>
            </w:pPr>
          </w:p>
        </w:tc>
      </w:tr>
      <w:tr w:rsidR="00A21DB4" w:rsidRPr="00404AE9" w:rsidTr="002826F7">
        <w:trPr>
          <w:trHeight w:val="305"/>
          <w:jc w:val="right"/>
        </w:trPr>
        <w:tc>
          <w:tcPr>
            <w:tcW w:w="713" w:type="dxa"/>
            <w:vMerge/>
            <w:vAlign w:val="center"/>
          </w:tcPr>
          <w:p w:rsidR="00A21DB4" w:rsidRPr="00404AE9" w:rsidRDefault="00A21DB4" w:rsidP="00C203A4">
            <w:pPr>
              <w:spacing w:line="240" w:lineRule="auto"/>
              <w:rPr>
                <w:rFonts w:ascii="Times New Roman" w:hAnsi="Times New Roman"/>
                <w:bCs/>
                <w:color w:val="FF0000"/>
                <w:sz w:val="28"/>
                <w:szCs w:val="28"/>
              </w:rPr>
            </w:pPr>
          </w:p>
        </w:tc>
        <w:tc>
          <w:tcPr>
            <w:tcW w:w="3326" w:type="dxa"/>
            <w:vMerge/>
            <w:tcBorders>
              <w:right w:val="single" w:sz="4" w:space="0" w:color="auto"/>
            </w:tcBorders>
            <w:vAlign w:val="center"/>
          </w:tcPr>
          <w:p w:rsidR="00A21DB4" w:rsidRPr="00404AE9" w:rsidRDefault="00A21DB4" w:rsidP="00C203A4">
            <w:pPr>
              <w:spacing w:line="240" w:lineRule="auto"/>
              <w:rPr>
                <w:rFonts w:ascii="Times New Roman" w:hAnsi="Times New Roman"/>
                <w:bCs/>
                <w:color w:val="FF0000"/>
                <w:sz w:val="28"/>
                <w:szCs w:val="28"/>
              </w:rPr>
            </w:pPr>
          </w:p>
        </w:tc>
        <w:tc>
          <w:tcPr>
            <w:tcW w:w="638" w:type="dxa"/>
            <w:vMerge/>
            <w:tcBorders>
              <w:left w:val="single" w:sz="4" w:space="0" w:color="auto"/>
              <w:right w:val="single" w:sz="4" w:space="0" w:color="auto"/>
            </w:tcBorders>
            <w:vAlign w:val="center"/>
          </w:tcPr>
          <w:p w:rsidR="00A21DB4" w:rsidRPr="00404AE9" w:rsidRDefault="00A21DB4" w:rsidP="00C203A4">
            <w:pPr>
              <w:spacing w:line="240" w:lineRule="auto"/>
              <w:rPr>
                <w:rFonts w:ascii="Times New Roman" w:hAnsi="Times New Roman"/>
                <w:bCs/>
                <w:color w:val="FF0000"/>
                <w:sz w:val="28"/>
                <w:szCs w:val="28"/>
              </w:rPr>
            </w:pPr>
          </w:p>
        </w:tc>
        <w:tc>
          <w:tcPr>
            <w:tcW w:w="1140" w:type="dxa"/>
            <w:tcBorders>
              <w:left w:val="single" w:sz="4" w:space="0" w:color="auto"/>
              <w:right w:val="single" w:sz="4" w:space="0" w:color="auto"/>
            </w:tcBorders>
            <w:vAlign w:val="center"/>
          </w:tcPr>
          <w:p w:rsidR="00A21DB4" w:rsidRPr="00404AE9" w:rsidRDefault="00A21DB4" w:rsidP="00B0467F">
            <w:pPr>
              <w:spacing w:line="240" w:lineRule="auto"/>
              <w:ind w:firstLine="0"/>
              <w:rPr>
                <w:rFonts w:ascii="Times New Roman" w:hAnsi="Times New Roman"/>
                <w:b/>
                <w:bCs/>
                <w:sz w:val="28"/>
                <w:szCs w:val="28"/>
              </w:rPr>
            </w:pPr>
            <w:r w:rsidRPr="00404AE9">
              <w:rPr>
                <w:rFonts w:ascii="Times New Roman" w:hAnsi="Times New Roman"/>
                <w:b/>
                <w:bCs/>
                <w:sz w:val="28"/>
                <w:szCs w:val="28"/>
              </w:rPr>
              <w:t>Всего</w:t>
            </w:r>
          </w:p>
        </w:tc>
        <w:tc>
          <w:tcPr>
            <w:tcW w:w="1423" w:type="dxa"/>
            <w:tcBorders>
              <w:left w:val="single" w:sz="4" w:space="0" w:color="auto"/>
              <w:right w:val="single" w:sz="4" w:space="0" w:color="auto"/>
            </w:tcBorders>
            <w:vAlign w:val="center"/>
          </w:tcPr>
          <w:p w:rsidR="00A21DB4" w:rsidRPr="00A21DB4" w:rsidRDefault="00A21DB4" w:rsidP="008624BE">
            <w:pPr>
              <w:spacing w:line="240" w:lineRule="auto"/>
              <w:ind w:firstLine="0"/>
              <w:jc w:val="right"/>
              <w:rPr>
                <w:rFonts w:ascii="Times New Roman" w:hAnsi="Times New Roman"/>
                <w:b/>
                <w:bCs/>
                <w:sz w:val="28"/>
                <w:szCs w:val="28"/>
              </w:rPr>
            </w:pPr>
            <w:r w:rsidRPr="00A21DB4">
              <w:rPr>
                <w:rFonts w:ascii="Times New Roman" w:hAnsi="Times New Roman"/>
                <w:b/>
                <w:bCs/>
                <w:sz w:val="28"/>
                <w:szCs w:val="28"/>
              </w:rPr>
              <w:t>180</w:t>
            </w:r>
          </w:p>
        </w:tc>
        <w:tc>
          <w:tcPr>
            <w:tcW w:w="2125" w:type="dxa"/>
            <w:tcBorders>
              <w:left w:val="single" w:sz="4" w:space="0" w:color="auto"/>
              <w:right w:val="single" w:sz="4" w:space="0" w:color="auto"/>
            </w:tcBorders>
            <w:vAlign w:val="center"/>
          </w:tcPr>
          <w:p w:rsidR="00A21DB4" w:rsidRPr="00A21DB4" w:rsidRDefault="00A21DB4" w:rsidP="008624BE">
            <w:pPr>
              <w:spacing w:line="240" w:lineRule="auto"/>
              <w:jc w:val="center"/>
              <w:rPr>
                <w:rFonts w:ascii="Times New Roman" w:hAnsi="Times New Roman"/>
                <w:b/>
                <w:bCs/>
                <w:sz w:val="28"/>
                <w:szCs w:val="28"/>
              </w:rPr>
            </w:pPr>
          </w:p>
        </w:tc>
        <w:tc>
          <w:tcPr>
            <w:tcW w:w="1275" w:type="dxa"/>
            <w:tcBorders>
              <w:left w:val="single" w:sz="4" w:space="0" w:color="auto"/>
              <w:right w:val="single" w:sz="4" w:space="0" w:color="auto"/>
            </w:tcBorders>
            <w:vAlign w:val="center"/>
          </w:tcPr>
          <w:p w:rsidR="00A21DB4" w:rsidRPr="00A21DB4" w:rsidRDefault="00A21DB4" w:rsidP="008624BE">
            <w:pPr>
              <w:spacing w:line="240" w:lineRule="auto"/>
              <w:ind w:firstLine="0"/>
              <w:jc w:val="right"/>
              <w:rPr>
                <w:rFonts w:ascii="Times New Roman" w:hAnsi="Times New Roman"/>
                <w:b/>
                <w:bCs/>
                <w:sz w:val="28"/>
                <w:szCs w:val="28"/>
              </w:rPr>
            </w:pPr>
            <w:r w:rsidRPr="00A21DB4">
              <w:rPr>
                <w:rFonts w:ascii="Times New Roman" w:hAnsi="Times New Roman"/>
                <w:b/>
                <w:bCs/>
                <w:sz w:val="28"/>
                <w:szCs w:val="28"/>
              </w:rPr>
              <w:t>180</w:t>
            </w:r>
          </w:p>
        </w:tc>
        <w:tc>
          <w:tcPr>
            <w:tcW w:w="1274" w:type="dxa"/>
            <w:tcBorders>
              <w:left w:val="single" w:sz="4" w:space="0" w:color="auto"/>
              <w:right w:val="single" w:sz="4" w:space="0" w:color="auto"/>
            </w:tcBorders>
            <w:vAlign w:val="center"/>
          </w:tcPr>
          <w:p w:rsidR="00A21DB4" w:rsidRPr="00404AE9" w:rsidRDefault="00A21DB4" w:rsidP="00C74097">
            <w:pPr>
              <w:spacing w:line="240" w:lineRule="auto"/>
              <w:jc w:val="center"/>
              <w:rPr>
                <w:rFonts w:ascii="Times New Roman" w:hAnsi="Times New Roman"/>
                <w:b/>
                <w:bCs/>
                <w:color w:val="FF0000"/>
                <w:sz w:val="28"/>
                <w:szCs w:val="28"/>
              </w:rPr>
            </w:pPr>
          </w:p>
        </w:tc>
        <w:tc>
          <w:tcPr>
            <w:tcW w:w="1906" w:type="dxa"/>
            <w:tcBorders>
              <w:left w:val="single" w:sz="4" w:space="0" w:color="auto"/>
              <w:right w:val="single" w:sz="4" w:space="0" w:color="auto"/>
            </w:tcBorders>
            <w:vAlign w:val="center"/>
          </w:tcPr>
          <w:p w:rsidR="00A21DB4" w:rsidRPr="00404AE9" w:rsidRDefault="00A21DB4" w:rsidP="00B0467F">
            <w:pPr>
              <w:spacing w:line="240" w:lineRule="auto"/>
              <w:ind w:firstLine="0"/>
              <w:rPr>
                <w:rFonts w:ascii="Times New Roman" w:hAnsi="Times New Roman"/>
                <w:bCs/>
                <w:color w:val="FF0000"/>
                <w:sz w:val="28"/>
                <w:szCs w:val="28"/>
              </w:rPr>
            </w:pPr>
          </w:p>
        </w:tc>
        <w:tc>
          <w:tcPr>
            <w:tcW w:w="1490" w:type="dxa"/>
            <w:vMerge/>
            <w:tcBorders>
              <w:left w:val="single" w:sz="4" w:space="0" w:color="auto"/>
            </w:tcBorders>
            <w:vAlign w:val="center"/>
          </w:tcPr>
          <w:p w:rsidR="00A21DB4" w:rsidRPr="00404AE9" w:rsidRDefault="00A21DB4" w:rsidP="00C203A4">
            <w:pPr>
              <w:spacing w:line="240" w:lineRule="auto"/>
              <w:rPr>
                <w:rFonts w:ascii="Times New Roman" w:hAnsi="Times New Roman"/>
                <w:bCs/>
                <w:color w:val="FF0000"/>
                <w:sz w:val="28"/>
                <w:szCs w:val="28"/>
              </w:rPr>
            </w:pPr>
          </w:p>
        </w:tc>
      </w:tr>
      <w:tr w:rsidR="000D58E0" w:rsidRPr="00404AE9" w:rsidTr="002826F7">
        <w:trPr>
          <w:trHeight w:val="245"/>
          <w:jc w:val="right"/>
        </w:trPr>
        <w:tc>
          <w:tcPr>
            <w:tcW w:w="713" w:type="dxa"/>
            <w:vMerge w:val="restart"/>
            <w:vAlign w:val="center"/>
          </w:tcPr>
          <w:p w:rsidR="000D58E0" w:rsidRPr="00404AE9" w:rsidRDefault="000D58E0" w:rsidP="00C74097">
            <w:pPr>
              <w:spacing w:line="240" w:lineRule="auto"/>
              <w:jc w:val="center"/>
              <w:rPr>
                <w:rFonts w:ascii="Times New Roman" w:hAnsi="Times New Roman"/>
                <w:sz w:val="28"/>
                <w:szCs w:val="28"/>
              </w:rPr>
            </w:pPr>
            <w:r w:rsidRPr="00404AE9">
              <w:rPr>
                <w:rFonts w:ascii="Times New Roman" w:hAnsi="Times New Roman"/>
                <w:sz w:val="28"/>
                <w:szCs w:val="28"/>
              </w:rPr>
              <w:t>11.1.</w:t>
            </w:r>
            <w:r w:rsidRPr="00404AE9">
              <w:rPr>
                <w:rFonts w:ascii="Times New Roman" w:hAnsi="Times New Roman"/>
                <w:sz w:val="28"/>
                <w:szCs w:val="28"/>
              </w:rPr>
              <w:lastRenderedPageBreak/>
              <w:t>3.</w:t>
            </w:r>
          </w:p>
        </w:tc>
        <w:tc>
          <w:tcPr>
            <w:tcW w:w="3326" w:type="dxa"/>
            <w:vMerge w:val="restart"/>
            <w:vAlign w:val="center"/>
          </w:tcPr>
          <w:p w:rsidR="000D58E0" w:rsidRPr="00404AE9" w:rsidRDefault="000D58E0" w:rsidP="00C74097">
            <w:pPr>
              <w:spacing w:line="240" w:lineRule="auto"/>
              <w:ind w:firstLine="0"/>
              <w:rPr>
                <w:rFonts w:ascii="Times New Roman" w:hAnsi="Times New Roman"/>
                <w:bCs/>
                <w:iCs/>
                <w:sz w:val="28"/>
                <w:szCs w:val="28"/>
              </w:rPr>
            </w:pPr>
            <w:r w:rsidRPr="00404AE9">
              <w:rPr>
                <w:rFonts w:ascii="Times New Roman" w:hAnsi="Times New Roman"/>
                <w:bCs/>
                <w:sz w:val="28"/>
                <w:szCs w:val="28"/>
              </w:rPr>
              <w:lastRenderedPageBreak/>
              <w:t>Комплексное строительство  тротуаров</w:t>
            </w:r>
          </w:p>
        </w:tc>
        <w:tc>
          <w:tcPr>
            <w:tcW w:w="638" w:type="dxa"/>
            <w:vMerge w:val="restart"/>
            <w:vAlign w:val="center"/>
          </w:tcPr>
          <w:p w:rsidR="000D58E0" w:rsidRPr="00404AE9" w:rsidRDefault="000D58E0" w:rsidP="00C74097">
            <w:pPr>
              <w:spacing w:line="240" w:lineRule="auto"/>
              <w:jc w:val="center"/>
              <w:rPr>
                <w:rFonts w:ascii="Times New Roman" w:hAnsi="Times New Roman"/>
                <w:sz w:val="28"/>
                <w:szCs w:val="28"/>
              </w:rPr>
            </w:pPr>
          </w:p>
        </w:tc>
        <w:tc>
          <w:tcPr>
            <w:tcW w:w="1140" w:type="dxa"/>
            <w:vAlign w:val="center"/>
          </w:tcPr>
          <w:p w:rsidR="000D58E0" w:rsidRPr="00404AE9" w:rsidRDefault="000D58E0" w:rsidP="003C37A2">
            <w:pPr>
              <w:spacing w:line="240" w:lineRule="auto"/>
              <w:ind w:firstLine="0"/>
              <w:rPr>
                <w:rFonts w:ascii="Times New Roman" w:hAnsi="Times New Roman"/>
                <w:bCs/>
                <w:sz w:val="28"/>
                <w:szCs w:val="28"/>
              </w:rPr>
            </w:pPr>
            <w:r w:rsidRPr="00404AE9">
              <w:rPr>
                <w:rFonts w:ascii="Times New Roman" w:hAnsi="Times New Roman"/>
                <w:bCs/>
                <w:sz w:val="28"/>
                <w:szCs w:val="28"/>
              </w:rPr>
              <w:t>2017</w:t>
            </w:r>
          </w:p>
        </w:tc>
        <w:tc>
          <w:tcPr>
            <w:tcW w:w="1423" w:type="dxa"/>
            <w:vAlign w:val="center"/>
          </w:tcPr>
          <w:p w:rsidR="000D58E0" w:rsidRPr="00404AE9" w:rsidRDefault="000D58E0" w:rsidP="00C74097">
            <w:pPr>
              <w:spacing w:line="240" w:lineRule="auto"/>
              <w:ind w:left="-107" w:right="-108"/>
              <w:jc w:val="center"/>
              <w:rPr>
                <w:rFonts w:ascii="Times New Roman" w:hAnsi="Times New Roman"/>
                <w:bCs/>
                <w:sz w:val="28"/>
                <w:szCs w:val="28"/>
              </w:rPr>
            </w:pPr>
          </w:p>
        </w:tc>
        <w:tc>
          <w:tcPr>
            <w:tcW w:w="2125" w:type="dxa"/>
            <w:vAlign w:val="center"/>
          </w:tcPr>
          <w:p w:rsidR="000D58E0" w:rsidRPr="00404AE9" w:rsidRDefault="000D58E0" w:rsidP="00C74097">
            <w:pPr>
              <w:spacing w:line="240" w:lineRule="auto"/>
              <w:ind w:left="-107" w:right="-108"/>
              <w:jc w:val="center"/>
              <w:rPr>
                <w:rFonts w:ascii="Times New Roman" w:hAnsi="Times New Roman"/>
                <w:bCs/>
                <w:sz w:val="28"/>
                <w:szCs w:val="28"/>
              </w:rPr>
            </w:pPr>
          </w:p>
        </w:tc>
        <w:tc>
          <w:tcPr>
            <w:tcW w:w="1275" w:type="dxa"/>
            <w:vAlign w:val="center"/>
          </w:tcPr>
          <w:p w:rsidR="000D58E0" w:rsidRPr="00404AE9" w:rsidRDefault="000D58E0" w:rsidP="00C74097">
            <w:pPr>
              <w:spacing w:line="240" w:lineRule="auto"/>
              <w:ind w:left="-107" w:right="-108"/>
              <w:jc w:val="center"/>
              <w:rPr>
                <w:rFonts w:ascii="Times New Roman" w:hAnsi="Times New Roman"/>
                <w:bCs/>
                <w:sz w:val="28"/>
                <w:szCs w:val="28"/>
              </w:rPr>
            </w:pPr>
          </w:p>
        </w:tc>
        <w:tc>
          <w:tcPr>
            <w:tcW w:w="1274" w:type="dxa"/>
            <w:vAlign w:val="center"/>
          </w:tcPr>
          <w:p w:rsidR="000D58E0" w:rsidRPr="00404AE9" w:rsidRDefault="000D58E0" w:rsidP="00C74097">
            <w:pPr>
              <w:spacing w:line="240" w:lineRule="auto"/>
              <w:ind w:left="-107" w:right="-108"/>
              <w:jc w:val="center"/>
              <w:rPr>
                <w:rFonts w:ascii="Times New Roman" w:hAnsi="Times New Roman"/>
                <w:bCs/>
                <w:sz w:val="28"/>
                <w:szCs w:val="28"/>
              </w:rPr>
            </w:pPr>
          </w:p>
        </w:tc>
        <w:tc>
          <w:tcPr>
            <w:tcW w:w="1906" w:type="dxa"/>
            <w:vMerge w:val="restart"/>
            <w:vAlign w:val="center"/>
          </w:tcPr>
          <w:p w:rsidR="000D58E0" w:rsidRPr="00404AE9" w:rsidRDefault="000D58E0" w:rsidP="00E64523">
            <w:pPr>
              <w:spacing w:line="240" w:lineRule="auto"/>
              <w:ind w:firstLine="0"/>
              <w:rPr>
                <w:rFonts w:ascii="Times New Roman" w:hAnsi="Times New Roman"/>
                <w:sz w:val="28"/>
                <w:szCs w:val="28"/>
              </w:rPr>
            </w:pPr>
            <w:r w:rsidRPr="00404AE9">
              <w:rPr>
                <w:rFonts w:ascii="Times New Roman" w:hAnsi="Times New Roman"/>
                <w:sz w:val="28"/>
                <w:szCs w:val="28"/>
              </w:rPr>
              <w:t>Строительст</w:t>
            </w:r>
            <w:r>
              <w:rPr>
                <w:rFonts w:ascii="Times New Roman" w:hAnsi="Times New Roman"/>
                <w:sz w:val="28"/>
                <w:szCs w:val="28"/>
              </w:rPr>
              <w:t>-</w:t>
            </w:r>
            <w:r w:rsidR="00112129">
              <w:rPr>
                <w:rFonts w:ascii="Times New Roman" w:hAnsi="Times New Roman"/>
                <w:sz w:val="28"/>
                <w:szCs w:val="28"/>
              </w:rPr>
              <w:t>во 3</w:t>
            </w:r>
            <w:r w:rsidRPr="00404AE9">
              <w:rPr>
                <w:rFonts w:ascii="Times New Roman" w:hAnsi="Times New Roman"/>
                <w:sz w:val="28"/>
                <w:szCs w:val="28"/>
              </w:rPr>
              <w:t xml:space="preserve"> км </w:t>
            </w:r>
            <w:r w:rsidRPr="00404AE9">
              <w:rPr>
                <w:rFonts w:ascii="Times New Roman" w:hAnsi="Times New Roman"/>
                <w:sz w:val="28"/>
                <w:szCs w:val="28"/>
              </w:rPr>
              <w:lastRenderedPageBreak/>
              <w:t xml:space="preserve">тротуаров  </w:t>
            </w:r>
          </w:p>
        </w:tc>
        <w:tc>
          <w:tcPr>
            <w:tcW w:w="1490" w:type="dxa"/>
            <w:vMerge w:val="restart"/>
            <w:vAlign w:val="center"/>
          </w:tcPr>
          <w:p w:rsidR="000D58E0" w:rsidRPr="00404AE9" w:rsidRDefault="000D58E0" w:rsidP="007F042F">
            <w:pPr>
              <w:spacing w:line="240" w:lineRule="auto"/>
              <w:ind w:firstLine="0"/>
              <w:rPr>
                <w:rFonts w:ascii="Times New Roman" w:hAnsi="Times New Roman"/>
                <w:sz w:val="28"/>
                <w:szCs w:val="28"/>
              </w:rPr>
            </w:pPr>
            <w:r w:rsidRPr="00404AE9">
              <w:rPr>
                <w:rFonts w:ascii="Times New Roman" w:hAnsi="Times New Roman"/>
                <w:sz w:val="28"/>
                <w:szCs w:val="28"/>
              </w:rPr>
              <w:lastRenderedPageBreak/>
              <w:t>Админи</w:t>
            </w:r>
            <w:r>
              <w:rPr>
                <w:rFonts w:ascii="Times New Roman" w:hAnsi="Times New Roman"/>
                <w:sz w:val="28"/>
                <w:szCs w:val="28"/>
              </w:rPr>
              <w:t>-</w:t>
            </w:r>
            <w:r w:rsidRPr="00404AE9">
              <w:rPr>
                <w:rFonts w:ascii="Times New Roman" w:hAnsi="Times New Roman"/>
                <w:sz w:val="28"/>
                <w:szCs w:val="28"/>
              </w:rPr>
              <w:t xml:space="preserve">страция </w:t>
            </w:r>
            <w:r w:rsidR="007F042F">
              <w:rPr>
                <w:rFonts w:ascii="Times New Roman" w:hAnsi="Times New Roman"/>
                <w:sz w:val="28"/>
                <w:szCs w:val="28"/>
              </w:rPr>
              <w:lastRenderedPageBreak/>
              <w:t>Ютановского</w:t>
            </w:r>
            <w:r w:rsidRPr="00404AE9">
              <w:rPr>
                <w:rFonts w:ascii="Times New Roman" w:hAnsi="Times New Roman"/>
                <w:sz w:val="28"/>
                <w:szCs w:val="28"/>
              </w:rPr>
              <w:t xml:space="preserve"> сельского поселения </w:t>
            </w:r>
          </w:p>
        </w:tc>
      </w:tr>
      <w:tr w:rsidR="00A21DB4" w:rsidRPr="00404AE9" w:rsidTr="002826F7">
        <w:trPr>
          <w:trHeight w:val="222"/>
          <w:jc w:val="right"/>
        </w:trPr>
        <w:tc>
          <w:tcPr>
            <w:tcW w:w="713" w:type="dxa"/>
            <w:vMerge/>
            <w:vAlign w:val="center"/>
          </w:tcPr>
          <w:p w:rsidR="00A21DB4" w:rsidRPr="00404AE9" w:rsidRDefault="00A21DB4" w:rsidP="00C203A4">
            <w:pPr>
              <w:spacing w:line="240" w:lineRule="auto"/>
              <w:rPr>
                <w:rFonts w:ascii="Times New Roman" w:hAnsi="Times New Roman"/>
                <w:color w:val="FF0000"/>
                <w:sz w:val="28"/>
                <w:szCs w:val="28"/>
              </w:rPr>
            </w:pPr>
          </w:p>
        </w:tc>
        <w:tc>
          <w:tcPr>
            <w:tcW w:w="3326" w:type="dxa"/>
            <w:vMerge/>
            <w:vAlign w:val="center"/>
          </w:tcPr>
          <w:p w:rsidR="00A21DB4" w:rsidRPr="00404AE9" w:rsidRDefault="00A21DB4" w:rsidP="00C203A4">
            <w:pPr>
              <w:spacing w:line="240" w:lineRule="auto"/>
              <w:rPr>
                <w:rFonts w:ascii="Times New Roman" w:hAnsi="Times New Roman"/>
                <w:iCs/>
                <w:color w:val="FF0000"/>
                <w:sz w:val="28"/>
                <w:szCs w:val="28"/>
              </w:rPr>
            </w:pPr>
          </w:p>
        </w:tc>
        <w:tc>
          <w:tcPr>
            <w:tcW w:w="638" w:type="dxa"/>
            <w:vMerge/>
            <w:vAlign w:val="center"/>
          </w:tcPr>
          <w:p w:rsidR="00A21DB4" w:rsidRPr="00404AE9" w:rsidRDefault="00A21DB4" w:rsidP="00C203A4">
            <w:pPr>
              <w:spacing w:line="240" w:lineRule="auto"/>
              <w:rPr>
                <w:rFonts w:ascii="Times New Roman" w:hAnsi="Times New Roman"/>
                <w:color w:val="FF0000"/>
                <w:sz w:val="28"/>
                <w:szCs w:val="28"/>
              </w:rPr>
            </w:pPr>
          </w:p>
        </w:tc>
        <w:tc>
          <w:tcPr>
            <w:tcW w:w="1140" w:type="dxa"/>
            <w:vAlign w:val="center"/>
          </w:tcPr>
          <w:p w:rsidR="00A21DB4" w:rsidRPr="00404AE9" w:rsidRDefault="00A21DB4" w:rsidP="003C37A2">
            <w:pPr>
              <w:spacing w:line="240" w:lineRule="auto"/>
              <w:ind w:firstLine="0"/>
              <w:rPr>
                <w:rFonts w:ascii="Times New Roman" w:hAnsi="Times New Roman"/>
                <w:bCs/>
                <w:sz w:val="28"/>
                <w:szCs w:val="28"/>
              </w:rPr>
            </w:pPr>
            <w:r w:rsidRPr="00404AE9">
              <w:rPr>
                <w:rFonts w:ascii="Times New Roman" w:hAnsi="Times New Roman"/>
                <w:bCs/>
                <w:sz w:val="28"/>
                <w:szCs w:val="28"/>
              </w:rPr>
              <w:t>2018</w:t>
            </w:r>
          </w:p>
        </w:tc>
        <w:tc>
          <w:tcPr>
            <w:tcW w:w="1423" w:type="dxa"/>
            <w:vAlign w:val="center"/>
          </w:tcPr>
          <w:p w:rsidR="00A21DB4" w:rsidRPr="00A21DB4" w:rsidRDefault="00A21DB4" w:rsidP="008624BE">
            <w:pPr>
              <w:spacing w:line="240" w:lineRule="auto"/>
              <w:ind w:left="-107" w:right="-108"/>
              <w:jc w:val="center"/>
              <w:rPr>
                <w:rFonts w:ascii="Times New Roman" w:hAnsi="Times New Roman"/>
                <w:bCs/>
                <w:sz w:val="28"/>
                <w:szCs w:val="28"/>
              </w:rPr>
            </w:pPr>
            <w:r w:rsidRPr="00A21DB4">
              <w:rPr>
                <w:rFonts w:ascii="Times New Roman" w:hAnsi="Times New Roman"/>
                <w:bCs/>
                <w:sz w:val="28"/>
                <w:szCs w:val="28"/>
              </w:rPr>
              <w:t>7000</w:t>
            </w:r>
          </w:p>
        </w:tc>
        <w:tc>
          <w:tcPr>
            <w:tcW w:w="2125" w:type="dxa"/>
            <w:vAlign w:val="center"/>
          </w:tcPr>
          <w:p w:rsidR="00A21DB4" w:rsidRPr="00A21DB4" w:rsidRDefault="00A21DB4" w:rsidP="008624BE">
            <w:pPr>
              <w:spacing w:line="240" w:lineRule="auto"/>
              <w:ind w:left="-107" w:right="-108"/>
              <w:jc w:val="center"/>
              <w:rPr>
                <w:rFonts w:ascii="Times New Roman" w:hAnsi="Times New Roman"/>
                <w:bCs/>
                <w:sz w:val="28"/>
                <w:szCs w:val="28"/>
              </w:rPr>
            </w:pPr>
            <w:r w:rsidRPr="00A21DB4">
              <w:rPr>
                <w:rFonts w:ascii="Times New Roman" w:hAnsi="Times New Roman"/>
                <w:bCs/>
                <w:sz w:val="28"/>
                <w:szCs w:val="28"/>
              </w:rPr>
              <w:t>7000</w:t>
            </w:r>
          </w:p>
        </w:tc>
        <w:tc>
          <w:tcPr>
            <w:tcW w:w="1275" w:type="dxa"/>
            <w:vAlign w:val="center"/>
          </w:tcPr>
          <w:p w:rsidR="00A21DB4" w:rsidRPr="00404AE9" w:rsidRDefault="00A21DB4" w:rsidP="00C203A4">
            <w:pPr>
              <w:spacing w:line="240" w:lineRule="auto"/>
              <w:ind w:left="-107" w:right="-108"/>
              <w:jc w:val="center"/>
              <w:rPr>
                <w:rFonts w:ascii="Times New Roman" w:hAnsi="Times New Roman"/>
                <w:bCs/>
                <w:sz w:val="28"/>
                <w:szCs w:val="28"/>
              </w:rPr>
            </w:pPr>
          </w:p>
        </w:tc>
        <w:tc>
          <w:tcPr>
            <w:tcW w:w="1274" w:type="dxa"/>
            <w:vAlign w:val="center"/>
          </w:tcPr>
          <w:p w:rsidR="00A21DB4" w:rsidRPr="00404AE9" w:rsidRDefault="00A21DB4" w:rsidP="00C203A4">
            <w:pPr>
              <w:spacing w:line="240" w:lineRule="auto"/>
              <w:jc w:val="center"/>
              <w:rPr>
                <w:rFonts w:ascii="Times New Roman" w:hAnsi="Times New Roman"/>
                <w:bCs/>
                <w:sz w:val="28"/>
                <w:szCs w:val="28"/>
              </w:rPr>
            </w:pPr>
          </w:p>
        </w:tc>
        <w:tc>
          <w:tcPr>
            <w:tcW w:w="1906" w:type="dxa"/>
            <w:vMerge/>
            <w:vAlign w:val="center"/>
          </w:tcPr>
          <w:p w:rsidR="00A21DB4" w:rsidRPr="00404AE9" w:rsidRDefault="00A21DB4" w:rsidP="00C203A4">
            <w:pPr>
              <w:spacing w:line="240" w:lineRule="auto"/>
              <w:rPr>
                <w:rFonts w:ascii="Times New Roman" w:hAnsi="Times New Roman"/>
                <w:color w:val="FF0000"/>
                <w:sz w:val="28"/>
                <w:szCs w:val="28"/>
              </w:rPr>
            </w:pPr>
          </w:p>
        </w:tc>
        <w:tc>
          <w:tcPr>
            <w:tcW w:w="1490" w:type="dxa"/>
            <w:vMerge/>
            <w:vAlign w:val="center"/>
          </w:tcPr>
          <w:p w:rsidR="00A21DB4" w:rsidRPr="00404AE9" w:rsidRDefault="00A21DB4" w:rsidP="00C203A4">
            <w:pPr>
              <w:spacing w:line="240" w:lineRule="auto"/>
              <w:rPr>
                <w:rFonts w:ascii="Times New Roman" w:hAnsi="Times New Roman"/>
                <w:color w:val="FF0000"/>
                <w:sz w:val="28"/>
                <w:szCs w:val="28"/>
              </w:rPr>
            </w:pPr>
          </w:p>
        </w:tc>
      </w:tr>
      <w:tr w:rsidR="000D58E0" w:rsidRPr="00404AE9" w:rsidTr="002826F7">
        <w:trPr>
          <w:trHeight w:val="256"/>
          <w:jc w:val="right"/>
        </w:trPr>
        <w:tc>
          <w:tcPr>
            <w:tcW w:w="713" w:type="dxa"/>
            <w:vMerge/>
            <w:vAlign w:val="center"/>
          </w:tcPr>
          <w:p w:rsidR="000D58E0" w:rsidRPr="00404AE9" w:rsidRDefault="000D58E0" w:rsidP="00C203A4">
            <w:pPr>
              <w:spacing w:line="240" w:lineRule="auto"/>
              <w:rPr>
                <w:rFonts w:ascii="Times New Roman" w:hAnsi="Times New Roman"/>
                <w:color w:val="FF0000"/>
                <w:sz w:val="28"/>
                <w:szCs w:val="28"/>
              </w:rPr>
            </w:pPr>
          </w:p>
        </w:tc>
        <w:tc>
          <w:tcPr>
            <w:tcW w:w="3326" w:type="dxa"/>
            <w:vMerge/>
            <w:vAlign w:val="center"/>
          </w:tcPr>
          <w:p w:rsidR="000D58E0" w:rsidRPr="00404AE9" w:rsidRDefault="000D58E0" w:rsidP="00C203A4">
            <w:pPr>
              <w:spacing w:line="240" w:lineRule="auto"/>
              <w:rPr>
                <w:rFonts w:ascii="Times New Roman" w:hAnsi="Times New Roman"/>
                <w:iCs/>
                <w:color w:val="FF0000"/>
                <w:sz w:val="28"/>
                <w:szCs w:val="28"/>
              </w:rPr>
            </w:pPr>
          </w:p>
        </w:tc>
        <w:tc>
          <w:tcPr>
            <w:tcW w:w="638" w:type="dxa"/>
            <w:vMerge/>
            <w:vAlign w:val="center"/>
          </w:tcPr>
          <w:p w:rsidR="000D58E0" w:rsidRPr="00404AE9" w:rsidRDefault="000D58E0" w:rsidP="00C203A4">
            <w:pPr>
              <w:spacing w:line="240" w:lineRule="auto"/>
              <w:rPr>
                <w:rFonts w:ascii="Times New Roman" w:hAnsi="Times New Roman"/>
                <w:color w:val="FF0000"/>
                <w:sz w:val="28"/>
                <w:szCs w:val="28"/>
              </w:rPr>
            </w:pPr>
          </w:p>
        </w:tc>
        <w:tc>
          <w:tcPr>
            <w:tcW w:w="1140" w:type="dxa"/>
            <w:vAlign w:val="center"/>
          </w:tcPr>
          <w:p w:rsidR="000D58E0" w:rsidRPr="00404AE9" w:rsidRDefault="000D58E0" w:rsidP="003C37A2">
            <w:pPr>
              <w:spacing w:line="240" w:lineRule="auto"/>
              <w:ind w:firstLine="0"/>
              <w:rPr>
                <w:rFonts w:ascii="Times New Roman" w:hAnsi="Times New Roman"/>
                <w:bCs/>
                <w:sz w:val="28"/>
                <w:szCs w:val="28"/>
              </w:rPr>
            </w:pPr>
            <w:r w:rsidRPr="00404AE9">
              <w:rPr>
                <w:rFonts w:ascii="Times New Roman" w:hAnsi="Times New Roman"/>
                <w:bCs/>
                <w:sz w:val="28"/>
                <w:szCs w:val="28"/>
              </w:rPr>
              <w:t>2019</w:t>
            </w:r>
          </w:p>
        </w:tc>
        <w:tc>
          <w:tcPr>
            <w:tcW w:w="1423" w:type="dxa"/>
            <w:vAlign w:val="center"/>
          </w:tcPr>
          <w:p w:rsidR="000D58E0" w:rsidRPr="00404AE9" w:rsidRDefault="000D58E0" w:rsidP="00C203A4">
            <w:pPr>
              <w:spacing w:line="240" w:lineRule="auto"/>
              <w:ind w:left="-107" w:right="-108"/>
              <w:jc w:val="center"/>
              <w:rPr>
                <w:rFonts w:ascii="Times New Roman" w:hAnsi="Times New Roman"/>
                <w:bCs/>
                <w:sz w:val="28"/>
                <w:szCs w:val="28"/>
              </w:rPr>
            </w:pPr>
          </w:p>
        </w:tc>
        <w:tc>
          <w:tcPr>
            <w:tcW w:w="2125" w:type="dxa"/>
            <w:vAlign w:val="center"/>
          </w:tcPr>
          <w:p w:rsidR="000D58E0" w:rsidRPr="00404AE9" w:rsidRDefault="000D58E0" w:rsidP="00C203A4">
            <w:pPr>
              <w:spacing w:line="240" w:lineRule="auto"/>
              <w:ind w:left="-107" w:right="-108"/>
              <w:jc w:val="center"/>
              <w:rPr>
                <w:rFonts w:ascii="Times New Roman" w:hAnsi="Times New Roman"/>
                <w:bCs/>
                <w:sz w:val="28"/>
                <w:szCs w:val="28"/>
              </w:rPr>
            </w:pPr>
          </w:p>
        </w:tc>
        <w:tc>
          <w:tcPr>
            <w:tcW w:w="1275" w:type="dxa"/>
            <w:vAlign w:val="center"/>
          </w:tcPr>
          <w:p w:rsidR="000D58E0" w:rsidRPr="00404AE9" w:rsidRDefault="000D58E0" w:rsidP="00C203A4">
            <w:pPr>
              <w:spacing w:line="240" w:lineRule="auto"/>
              <w:ind w:left="-107" w:right="-108"/>
              <w:jc w:val="center"/>
              <w:rPr>
                <w:rFonts w:ascii="Times New Roman" w:hAnsi="Times New Roman"/>
                <w:bCs/>
                <w:sz w:val="28"/>
                <w:szCs w:val="28"/>
              </w:rPr>
            </w:pPr>
          </w:p>
        </w:tc>
        <w:tc>
          <w:tcPr>
            <w:tcW w:w="1274" w:type="dxa"/>
            <w:vAlign w:val="center"/>
          </w:tcPr>
          <w:p w:rsidR="000D58E0" w:rsidRPr="00404AE9" w:rsidRDefault="000D58E0" w:rsidP="00C203A4">
            <w:pPr>
              <w:spacing w:line="240" w:lineRule="auto"/>
              <w:jc w:val="center"/>
              <w:rPr>
                <w:rFonts w:ascii="Times New Roman" w:hAnsi="Times New Roman"/>
                <w:bCs/>
                <w:sz w:val="28"/>
                <w:szCs w:val="28"/>
              </w:rPr>
            </w:pPr>
          </w:p>
        </w:tc>
        <w:tc>
          <w:tcPr>
            <w:tcW w:w="1906" w:type="dxa"/>
            <w:vMerge/>
            <w:vAlign w:val="center"/>
          </w:tcPr>
          <w:p w:rsidR="000D58E0" w:rsidRPr="00404AE9" w:rsidRDefault="000D58E0" w:rsidP="00C203A4">
            <w:pPr>
              <w:spacing w:line="240" w:lineRule="auto"/>
              <w:rPr>
                <w:rFonts w:ascii="Times New Roman" w:hAnsi="Times New Roman"/>
                <w:color w:val="FF0000"/>
                <w:sz w:val="28"/>
                <w:szCs w:val="28"/>
              </w:rPr>
            </w:pPr>
          </w:p>
        </w:tc>
        <w:tc>
          <w:tcPr>
            <w:tcW w:w="1490" w:type="dxa"/>
            <w:vMerge/>
            <w:vAlign w:val="center"/>
          </w:tcPr>
          <w:p w:rsidR="000D58E0" w:rsidRPr="00404AE9" w:rsidRDefault="000D58E0" w:rsidP="00C203A4">
            <w:pPr>
              <w:spacing w:line="240" w:lineRule="auto"/>
              <w:rPr>
                <w:rFonts w:ascii="Times New Roman" w:hAnsi="Times New Roman"/>
                <w:color w:val="FF0000"/>
                <w:sz w:val="28"/>
                <w:szCs w:val="28"/>
              </w:rPr>
            </w:pPr>
          </w:p>
        </w:tc>
      </w:tr>
      <w:tr w:rsidR="000D58E0" w:rsidRPr="00404AE9" w:rsidTr="002826F7">
        <w:trPr>
          <w:trHeight w:val="256"/>
          <w:jc w:val="right"/>
        </w:trPr>
        <w:tc>
          <w:tcPr>
            <w:tcW w:w="713" w:type="dxa"/>
            <w:vMerge/>
            <w:vAlign w:val="center"/>
          </w:tcPr>
          <w:p w:rsidR="000D58E0" w:rsidRPr="00404AE9" w:rsidRDefault="000D58E0" w:rsidP="00C203A4">
            <w:pPr>
              <w:spacing w:line="240" w:lineRule="auto"/>
              <w:rPr>
                <w:rFonts w:ascii="Times New Roman" w:hAnsi="Times New Roman"/>
                <w:color w:val="FF0000"/>
                <w:sz w:val="28"/>
                <w:szCs w:val="28"/>
              </w:rPr>
            </w:pPr>
          </w:p>
        </w:tc>
        <w:tc>
          <w:tcPr>
            <w:tcW w:w="3326" w:type="dxa"/>
            <w:vMerge/>
            <w:vAlign w:val="center"/>
          </w:tcPr>
          <w:p w:rsidR="000D58E0" w:rsidRPr="00404AE9" w:rsidRDefault="000D58E0" w:rsidP="00C203A4">
            <w:pPr>
              <w:spacing w:line="240" w:lineRule="auto"/>
              <w:rPr>
                <w:rFonts w:ascii="Times New Roman" w:hAnsi="Times New Roman"/>
                <w:iCs/>
                <w:color w:val="FF0000"/>
                <w:sz w:val="28"/>
                <w:szCs w:val="28"/>
              </w:rPr>
            </w:pPr>
          </w:p>
        </w:tc>
        <w:tc>
          <w:tcPr>
            <w:tcW w:w="638" w:type="dxa"/>
            <w:vMerge/>
            <w:vAlign w:val="center"/>
          </w:tcPr>
          <w:p w:rsidR="000D58E0" w:rsidRPr="00404AE9" w:rsidRDefault="000D58E0" w:rsidP="00C203A4">
            <w:pPr>
              <w:spacing w:line="240" w:lineRule="auto"/>
              <w:rPr>
                <w:rFonts w:ascii="Times New Roman" w:hAnsi="Times New Roman"/>
                <w:color w:val="FF0000"/>
                <w:sz w:val="28"/>
                <w:szCs w:val="28"/>
              </w:rPr>
            </w:pPr>
          </w:p>
        </w:tc>
        <w:tc>
          <w:tcPr>
            <w:tcW w:w="1140" w:type="dxa"/>
            <w:vAlign w:val="center"/>
          </w:tcPr>
          <w:p w:rsidR="000D58E0" w:rsidRPr="00404AE9" w:rsidRDefault="000D58E0" w:rsidP="003C37A2">
            <w:pPr>
              <w:spacing w:line="240" w:lineRule="auto"/>
              <w:ind w:firstLine="0"/>
              <w:rPr>
                <w:rFonts w:ascii="Times New Roman" w:hAnsi="Times New Roman"/>
                <w:bCs/>
                <w:sz w:val="28"/>
                <w:szCs w:val="28"/>
              </w:rPr>
            </w:pPr>
            <w:r w:rsidRPr="00404AE9">
              <w:rPr>
                <w:rFonts w:ascii="Times New Roman" w:hAnsi="Times New Roman"/>
                <w:bCs/>
                <w:sz w:val="28"/>
                <w:szCs w:val="28"/>
              </w:rPr>
              <w:t>2020</w:t>
            </w:r>
          </w:p>
        </w:tc>
        <w:tc>
          <w:tcPr>
            <w:tcW w:w="1423" w:type="dxa"/>
            <w:vAlign w:val="center"/>
          </w:tcPr>
          <w:p w:rsidR="000D58E0" w:rsidRPr="00404AE9" w:rsidRDefault="000D58E0" w:rsidP="00070CCC">
            <w:pPr>
              <w:spacing w:line="240" w:lineRule="auto"/>
              <w:ind w:left="-107" w:right="-108"/>
              <w:jc w:val="center"/>
              <w:rPr>
                <w:rFonts w:ascii="Times New Roman" w:hAnsi="Times New Roman"/>
                <w:bCs/>
                <w:sz w:val="28"/>
                <w:szCs w:val="28"/>
              </w:rPr>
            </w:pPr>
          </w:p>
        </w:tc>
        <w:tc>
          <w:tcPr>
            <w:tcW w:w="2125" w:type="dxa"/>
            <w:vAlign w:val="center"/>
          </w:tcPr>
          <w:p w:rsidR="000D58E0" w:rsidRPr="00404AE9" w:rsidRDefault="000D58E0" w:rsidP="00C203A4">
            <w:pPr>
              <w:spacing w:line="240" w:lineRule="auto"/>
              <w:ind w:left="-107" w:right="-108"/>
              <w:jc w:val="center"/>
              <w:rPr>
                <w:rFonts w:ascii="Times New Roman" w:hAnsi="Times New Roman"/>
                <w:bCs/>
                <w:sz w:val="28"/>
                <w:szCs w:val="28"/>
              </w:rPr>
            </w:pPr>
          </w:p>
        </w:tc>
        <w:tc>
          <w:tcPr>
            <w:tcW w:w="1275" w:type="dxa"/>
            <w:vAlign w:val="center"/>
          </w:tcPr>
          <w:p w:rsidR="000D58E0" w:rsidRPr="00404AE9" w:rsidRDefault="000D58E0" w:rsidP="00070CCC">
            <w:pPr>
              <w:spacing w:line="240" w:lineRule="auto"/>
              <w:ind w:left="-107" w:right="-108"/>
              <w:jc w:val="center"/>
              <w:rPr>
                <w:rFonts w:ascii="Times New Roman" w:hAnsi="Times New Roman"/>
                <w:bCs/>
                <w:sz w:val="28"/>
                <w:szCs w:val="28"/>
              </w:rPr>
            </w:pPr>
          </w:p>
        </w:tc>
        <w:tc>
          <w:tcPr>
            <w:tcW w:w="1274" w:type="dxa"/>
            <w:vAlign w:val="center"/>
          </w:tcPr>
          <w:p w:rsidR="000D58E0" w:rsidRPr="00404AE9" w:rsidRDefault="000D58E0" w:rsidP="00C203A4">
            <w:pPr>
              <w:spacing w:line="240" w:lineRule="auto"/>
              <w:jc w:val="center"/>
              <w:rPr>
                <w:rFonts w:ascii="Times New Roman" w:hAnsi="Times New Roman"/>
                <w:bCs/>
                <w:sz w:val="28"/>
                <w:szCs w:val="28"/>
              </w:rPr>
            </w:pPr>
          </w:p>
        </w:tc>
        <w:tc>
          <w:tcPr>
            <w:tcW w:w="1906" w:type="dxa"/>
            <w:vMerge/>
            <w:vAlign w:val="center"/>
          </w:tcPr>
          <w:p w:rsidR="000D58E0" w:rsidRPr="00404AE9" w:rsidRDefault="000D58E0" w:rsidP="00C203A4">
            <w:pPr>
              <w:spacing w:line="240" w:lineRule="auto"/>
              <w:rPr>
                <w:rFonts w:ascii="Times New Roman" w:hAnsi="Times New Roman"/>
                <w:color w:val="FF0000"/>
                <w:sz w:val="28"/>
                <w:szCs w:val="28"/>
              </w:rPr>
            </w:pPr>
          </w:p>
        </w:tc>
        <w:tc>
          <w:tcPr>
            <w:tcW w:w="1490" w:type="dxa"/>
            <w:vMerge/>
            <w:vAlign w:val="center"/>
          </w:tcPr>
          <w:p w:rsidR="000D58E0" w:rsidRPr="00404AE9" w:rsidRDefault="000D58E0" w:rsidP="00C203A4">
            <w:pPr>
              <w:spacing w:line="240" w:lineRule="auto"/>
              <w:rPr>
                <w:rFonts w:ascii="Times New Roman" w:hAnsi="Times New Roman"/>
                <w:color w:val="FF0000"/>
                <w:sz w:val="28"/>
                <w:szCs w:val="28"/>
              </w:rPr>
            </w:pPr>
          </w:p>
        </w:tc>
      </w:tr>
      <w:tr w:rsidR="000D58E0" w:rsidRPr="00404AE9" w:rsidTr="002826F7">
        <w:trPr>
          <w:trHeight w:val="256"/>
          <w:jc w:val="right"/>
        </w:trPr>
        <w:tc>
          <w:tcPr>
            <w:tcW w:w="713" w:type="dxa"/>
            <w:vMerge/>
            <w:vAlign w:val="center"/>
          </w:tcPr>
          <w:p w:rsidR="000D58E0" w:rsidRPr="00404AE9" w:rsidRDefault="000D58E0" w:rsidP="00C203A4">
            <w:pPr>
              <w:spacing w:line="240" w:lineRule="auto"/>
              <w:rPr>
                <w:rFonts w:ascii="Times New Roman" w:hAnsi="Times New Roman"/>
                <w:color w:val="FF0000"/>
                <w:sz w:val="28"/>
                <w:szCs w:val="28"/>
              </w:rPr>
            </w:pPr>
          </w:p>
        </w:tc>
        <w:tc>
          <w:tcPr>
            <w:tcW w:w="3326" w:type="dxa"/>
            <w:vMerge/>
            <w:vAlign w:val="center"/>
          </w:tcPr>
          <w:p w:rsidR="000D58E0" w:rsidRPr="00404AE9" w:rsidRDefault="000D58E0" w:rsidP="00C203A4">
            <w:pPr>
              <w:spacing w:line="240" w:lineRule="auto"/>
              <w:rPr>
                <w:rFonts w:ascii="Times New Roman" w:hAnsi="Times New Roman"/>
                <w:iCs/>
                <w:color w:val="FF0000"/>
                <w:sz w:val="28"/>
                <w:szCs w:val="28"/>
              </w:rPr>
            </w:pPr>
          </w:p>
        </w:tc>
        <w:tc>
          <w:tcPr>
            <w:tcW w:w="638" w:type="dxa"/>
            <w:vMerge/>
            <w:vAlign w:val="center"/>
          </w:tcPr>
          <w:p w:rsidR="000D58E0" w:rsidRPr="00404AE9" w:rsidRDefault="000D58E0" w:rsidP="00C203A4">
            <w:pPr>
              <w:spacing w:line="240" w:lineRule="auto"/>
              <w:rPr>
                <w:rFonts w:ascii="Times New Roman" w:hAnsi="Times New Roman"/>
                <w:color w:val="FF0000"/>
                <w:sz w:val="28"/>
                <w:szCs w:val="28"/>
              </w:rPr>
            </w:pPr>
          </w:p>
        </w:tc>
        <w:tc>
          <w:tcPr>
            <w:tcW w:w="1140" w:type="dxa"/>
            <w:vAlign w:val="center"/>
          </w:tcPr>
          <w:p w:rsidR="000D58E0" w:rsidRPr="00404AE9" w:rsidRDefault="000D58E0" w:rsidP="003C37A2">
            <w:pPr>
              <w:spacing w:line="240" w:lineRule="auto"/>
              <w:ind w:firstLine="0"/>
              <w:rPr>
                <w:rFonts w:ascii="Times New Roman" w:hAnsi="Times New Roman"/>
                <w:bCs/>
                <w:sz w:val="28"/>
                <w:szCs w:val="28"/>
              </w:rPr>
            </w:pPr>
            <w:r w:rsidRPr="00404AE9">
              <w:rPr>
                <w:rFonts w:ascii="Times New Roman" w:hAnsi="Times New Roman"/>
                <w:bCs/>
                <w:sz w:val="28"/>
                <w:szCs w:val="28"/>
              </w:rPr>
              <w:t>2021</w:t>
            </w:r>
          </w:p>
        </w:tc>
        <w:tc>
          <w:tcPr>
            <w:tcW w:w="1423" w:type="dxa"/>
            <w:vAlign w:val="center"/>
          </w:tcPr>
          <w:p w:rsidR="000D58E0" w:rsidRPr="00404AE9" w:rsidRDefault="000D58E0" w:rsidP="00070CCC">
            <w:pPr>
              <w:spacing w:line="240" w:lineRule="auto"/>
              <w:ind w:left="-107" w:right="-108"/>
              <w:jc w:val="center"/>
              <w:rPr>
                <w:rFonts w:ascii="Times New Roman" w:hAnsi="Times New Roman"/>
                <w:bCs/>
                <w:sz w:val="28"/>
                <w:szCs w:val="28"/>
              </w:rPr>
            </w:pPr>
          </w:p>
        </w:tc>
        <w:tc>
          <w:tcPr>
            <w:tcW w:w="2125" w:type="dxa"/>
            <w:vAlign w:val="center"/>
          </w:tcPr>
          <w:p w:rsidR="000D58E0" w:rsidRPr="00404AE9" w:rsidRDefault="000D58E0" w:rsidP="00C203A4">
            <w:pPr>
              <w:spacing w:line="240" w:lineRule="auto"/>
              <w:ind w:left="-107" w:right="-108"/>
              <w:jc w:val="center"/>
              <w:rPr>
                <w:rFonts w:ascii="Times New Roman" w:hAnsi="Times New Roman"/>
                <w:bCs/>
                <w:sz w:val="28"/>
                <w:szCs w:val="28"/>
              </w:rPr>
            </w:pPr>
          </w:p>
        </w:tc>
        <w:tc>
          <w:tcPr>
            <w:tcW w:w="1275" w:type="dxa"/>
            <w:vAlign w:val="center"/>
          </w:tcPr>
          <w:p w:rsidR="000D58E0" w:rsidRPr="00404AE9" w:rsidRDefault="000D58E0" w:rsidP="00070CCC">
            <w:pPr>
              <w:spacing w:line="240" w:lineRule="auto"/>
              <w:ind w:left="-107" w:right="-108"/>
              <w:jc w:val="center"/>
              <w:rPr>
                <w:rFonts w:ascii="Times New Roman" w:hAnsi="Times New Roman"/>
                <w:bCs/>
                <w:sz w:val="28"/>
                <w:szCs w:val="28"/>
              </w:rPr>
            </w:pPr>
          </w:p>
        </w:tc>
        <w:tc>
          <w:tcPr>
            <w:tcW w:w="1274" w:type="dxa"/>
            <w:vAlign w:val="center"/>
          </w:tcPr>
          <w:p w:rsidR="000D58E0" w:rsidRPr="00404AE9" w:rsidRDefault="000D58E0" w:rsidP="00C203A4">
            <w:pPr>
              <w:spacing w:line="240" w:lineRule="auto"/>
              <w:jc w:val="center"/>
              <w:rPr>
                <w:rFonts w:ascii="Times New Roman" w:hAnsi="Times New Roman"/>
                <w:bCs/>
                <w:sz w:val="28"/>
                <w:szCs w:val="28"/>
              </w:rPr>
            </w:pPr>
          </w:p>
        </w:tc>
        <w:tc>
          <w:tcPr>
            <w:tcW w:w="1906" w:type="dxa"/>
            <w:vMerge/>
            <w:vAlign w:val="center"/>
          </w:tcPr>
          <w:p w:rsidR="000D58E0" w:rsidRPr="00404AE9" w:rsidRDefault="000D58E0" w:rsidP="00C203A4">
            <w:pPr>
              <w:spacing w:line="240" w:lineRule="auto"/>
              <w:rPr>
                <w:rFonts w:ascii="Times New Roman" w:hAnsi="Times New Roman"/>
                <w:color w:val="FF0000"/>
                <w:sz w:val="28"/>
                <w:szCs w:val="28"/>
              </w:rPr>
            </w:pPr>
          </w:p>
        </w:tc>
        <w:tc>
          <w:tcPr>
            <w:tcW w:w="1490" w:type="dxa"/>
            <w:vMerge/>
            <w:vAlign w:val="center"/>
          </w:tcPr>
          <w:p w:rsidR="000D58E0" w:rsidRPr="00404AE9" w:rsidRDefault="000D58E0" w:rsidP="00C203A4">
            <w:pPr>
              <w:spacing w:line="240" w:lineRule="auto"/>
              <w:rPr>
                <w:rFonts w:ascii="Times New Roman" w:hAnsi="Times New Roman"/>
                <w:color w:val="FF0000"/>
                <w:sz w:val="28"/>
                <w:szCs w:val="28"/>
              </w:rPr>
            </w:pPr>
          </w:p>
        </w:tc>
      </w:tr>
      <w:tr w:rsidR="000D58E0" w:rsidRPr="00404AE9" w:rsidTr="002826F7">
        <w:trPr>
          <w:trHeight w:val="621"/>
          <w:jc w:val="right"/>
        </w:trPr>
        <w:tc>
          <w:tcPr>
            <w:tcW w:w="713" w:type="dxa"/>
            <w:vMerge/>
            <w:vAlign w:val="center"/>
          </w:tcPr>
          <w:p w:rsidR="000D58E0" w:rsidRPr="00404AE9" w:rsidRDefault="000D58E0" w:rsidP="00C203A4">
            <w:pPr>
              <w:spacing w:line="240" w:lineRule="auto"/>
              <w:rPr>
                <w:rFonts w:ascii="Times New Roman" w:hAnsi="Times New Roman"/>
                <w:color w:val="FF0000"/>
                <w:sz w:val="28"/>
                <w:szCs w:val="28"/>
              </w:rPr>
            </w:pPr>
          </w:p>
        </w:tc>
        <w:tc>
          <w:tcPr>
            <w:tcW w:w="3326" w:type="dxa"/>
            <w:vMerge/>
            <w:vAlign w:val="center"/>
          </w:tcPr>
          <w:p w:rsidR="000D58E0" w:rsidRPr="00404AE9" w:rsidRDefault="000D58E0" w:rsidP="00C203A4">
            <w:pPr>
              <w:spacing w:line="240" w:lineRule="auto"/>
              <w:rPr>
                <w:rFonts w:ascii="Times New Roman" w:hAnsi="Times New Roman"/>
                <w:iCs/>
                <w:color w:val="FF0000"/>
                <w:sz w:val="28"/>
                <w:szCs w:val="28"/>
              </w:rPr>
            </w:pPr>
          </w:p>
        </w:tc>
        <w:tc>
          <w:tcPr>
            <w:tcW w:w="638" w:type="dxa"/>
            <w:vMerge/>
            <w:vAlign w:val="center"/>
          </w:tcPr>
          <w:p w:rsidR="000D58E0" w:rsidRPr="00404AE9" w:rsidRDefault="000D58E0" w:rsidP="00C203A4">
            <w:pPr>
              <w:spacing w:line="240" w:lineRule="auto"/>
              <w:rPr>
                <w:rFonts w:ascii="Times New Roman" w:hAnsi="Times New Roman"/>
                <w:color w:val="FF0000"/>
                <w:sz w:val="28"/>
                <w:szCs w:val="28"/>
              </w:rPr>
            </w:pPr>
          </w:p>
        </w:tc>
        <w:tc>
          <w:tcPr>
            <w:tcW w:w="1140" w:type="dxa"/>
            <w:vAlign w:val="center"/>
          </w:tcPr>
          <w:p w:rsidR="000D58E0" w:rsidRPr="00404AE9" w:rsidRDefault="000D58E0" w:rsidP="003C37A2">
            <w:pPr>
              <w:spacing w:line="240" w:lineRule="auto"/>
              <w:ind w:firstLine="0"/>
              <w:rPr>
                <w:rFonts w:ascii="Times New Roman" w:hAnsi="Times New Roman"/>
                <w:bCs/>
                <w:sz w:val="28"/>
                <w:szCs w:val="28"/>
              </w:rPr>
            </w:pPr>
            <w:r w:rsidRPr="00404AE9">
              <w:rPr>
                <w:rFonts w:ascii="Times New Roman" w:hAnsi="Times New Roman"/>
                <w:bCs/>
                <w:sz w:val="28"/>
                <w:szCs w:val="28"/>
              </w:rPr>
              <w:t>2022-2029</w:t>
            </w:r>
          </w:p>
        </w:tc>
        <w:tc>
          <w:tcPr>
            <w:tcW w:w="1423" w:type="dxa"/>
            <w:vAlign w:val="center"/>
          </w:tcPr>
          <w:p w:rsidR="000D58E0" w:rsidRPr="00404AE9" w:rsidRDefault="000D58E0" w:rsidP="00112129">
            <w:pPr>
              <w:spacing w:line="240" w:lineRule="auto"/>
              <w:ind w:left="-107" w:right="-108"/>
              <w:jc w:val="center"/>
              <w:rPr>
                <w:rFonts w:ascii="Times New Roman" w:hAnsi="Times New Roman"/>
                <w:bCs/>
                <w:sz w:val="28"/>
                <w:szCs w:val="28"/>
              </w:rPr>
            </w:pPr>
          </w:p>
        </w:tc>
        <w:tc>
          <w:tcPr>
            <w:tcW w:w="2125" w:type="dxa"/>
            <w:vAlign w:val="center"/>
          </w:tcPr>
          <w:p w:rsidR="000D58E0" w:rsidRPr="00404AE9" w:rsidRDefault="000D58E0" w:rsidP="00C203A4">
            <w:pPr>
              <w:spacing w:line="240" w:lineRule="auto"/>
              <w:ind w:left="-107" w:right="-108"/>
              <w:jc w:val="center"/>
              <w:rPr>
                <w:rFonts w:ascii="Times New Roman" w:hAnsi="Times New Roman"/>
                <w:bCs/>
                <w:sz w:val="28"/>
                <w:szCs w:val="28"/>
              </w:rPr>
            </w:pPr>
          </w:p>
        </w:tc>
        <w:tc>
          <w:tcPr>
            <w:tcW w:w="1275" w:type="dxa"/>
            <w:vAlign w:val="center"/>
          </w:tcPr>
          <w:p w:rsidR="000D58E0" w:rsidRPr="00404AE9" w:rsidRDefault="000D58E0" w:rsidP="00112129">
            <w:pPr>
              <w:spacing w:line="240" w:lineRule="auto"/>
              <w:ind w:left="-107" w:right="-108" w:firstLine="59"/>
              <w:jc w:val="center"/>
              <w:rPr>
                <w:rFonts w:ascii="Times New Roman" w:hAnsi="Times New Roman"/>
                <w:bCs/>
                <w:sz w:val="28"/>
                <w:szCs w:val="28"/>
              </w:rPr>
            </w:pPr>
          </w:p>
        </w:tc>
        <w:tc>
          <w:tcPr>
            <w:tcW w:w="1274" w:type="dxa"/>
            <w:vAlign w:val="center"/>
          </w:tcPr>
          <w:p w:rsidR="000D58E0" w:rsidRPr="00404AE9" w:rsidRDefault="000D58E0" w:rsidP="00C203A4">
            <w:pPr>
              <w:spacing w:line="240" w:lineRule="auto"/>
              <w:jc w:val="center"/>
              <w:rPr>
                <w:rFonts w:ascii="Times New Roman" w:hAnsi="Times New Roman"/>
                <w:bCs/>
                <w:sz w:val="28"/>
                <w:szCs w:val="28"/>
              </w:rPr>
            </w:pPr>
          </w:p>
        </w:tc>
        <w:tc>
          <w:tcPr>
            <w:tcW w:w="1906" w:type="dxa"/>
            <w:vMerge/>
            <w:vAlign w:val="center"/>
          </w:tcPr>
          <w:p w:rsidR="000D58E0" w:rsidRPr="00404AE9" w:rsidRDefault="000D58E0" w:rsidP="00C203A4">
            <w:pPr>
              <w:spacing w:line="240" w:lineRule="auto"/>
              <w:rPr>
                <w:rFonts w:ascii="Times New Roman" w:hAnsi="Times New Roman"/>
                <w:color w:val="FF0000"/>
                <w:sz w:val="28"/>
                <w:szCs w:val="28"/>
              </w:rPr>
            </w:pPr>
          </w:p>
        </w:tc>
        <w:tc>
          <w:tcPr>
            <w:tcW w:w="1490" w:type="dxa"/>
            <w:vMerge/>
            <w:vAlign w:val="center"/>
          </w:tcPr>
          <w:p w:rsidR="000D58E0" w:rsidRPr="00404AE9" w:rsidRDefault="000D58E0" w:rsidP="00C203A4">
            <w:pPr>
              <w:spacing w:line="240" w:lineRule="auto"/>
              <w:rPr>
                <w:rFonts w:ascii="Times New Roman" w:hAnsi="Times New Roman"/>
                <w:color w:val="FF0000"/>
                <w:sz w:val="28"/>
                <w:szCs w:val="28"/>
              </w:rPr>
            </w:pPr>
          </w:p>
        </w:tc>
      </w:tr>
      <w:tr w:rsidR="00664151" w:rsidRPr="00404AE9" w:rsidTr="002826F7">
        <w:trPr>
          <w:trHeight w:val="256"/>
          <w:jc w:val="right"/>
        </w:trPr>
        <w:tc>
          <w:tcPr>
            <w:tcW w:w="713" w:type="dxa"/>
            <w:vMerge/>
            <w:vAlign w:val="center"/>
          </w:tcPr>
          <w:p w:rsidR="00664151" w:rsidRPr="00404AE9" w:rsidRDefault="00664151" w:rsidP="00C203A4">
            <w:pPr>
              <w:spacing w:line="240" w:lineRule="auto"/>
              <w:rPr>
                <w:rFonts w:ascii="Times New Roman" w:hAnsi="Times New Roman"/>
                <w:color w:val="FF0000"/>
                <w:sz w:val="28"/>
                <w:szCs w:val="28"/>
              </w:rPr>
            </w:pPr>
          </w:p>
        </w:tc>
        <w:tc>
          <w:tcPr>
            <w:tcW w:w="3326" w:type="dxa"/>
            <w:vMerge/>
            <w:vAlign w:val="center"/>
          </w:tcPr>
          <w:p w:rsidR="00664151" w:rsidRPr="00404AE9" w:rsidRDefault="00664151" w:rsidP="00C203A4">
            <w:pPr>
              <w:spacing w:line="240" w:lineRule="auto"/>
              <w:rPr>
                <w:rFonts w:ascii="Times New Roman" w:hAnsi="Times New Roman"/>
                <w:iCs/>
                <w:color w:val="FF0000"/>
                <w:sz w:val="28"/>
                <w:szCs w:val="28"/>
              </w:rPr>
            </w:pPr>
          </w:p>
        </w:tc>
        <w:tc>
          <w:tcPr>
            <w:tcW w:w="638" w:type="dxa"/>
            <w:vMerge/>
            <w:vAlign w:val="center"/>
          </w:tcPr>
          <w:p w:rsidR="00664151" w:rsidRPr="00404AE9" w:rsidRDefault="00664151" w:rsidP="00C203A4">
            <w:pPr>
              <w:spacing w:line="240" w:lineRule="auto"/>
              <w:rPr>
                <w:rFonts w:ascii="Times New Roman" w:hAnsi="Times New Roman"/>
                <w:color w:val="FF0000"/>
                <w:sz w:val="28"/>
                <w:szCs w:val="28"/>
              </w:rPr>
            </w:pPr>
          </w:p>
        </w:tc>
        <w:tc>
          <w:tcPr>
            <w:tcW w:w="1140" w:type="dxa"/>
            <w:vAlign w:val="center"/>
          </w:tcPr>
          <w:p w:rsidR="00664151" w:rsidRPr="00404AE9" w:rsidRDefault="00664151" w:rsidP="003C37A2">
            <w:pPr>
              <w:spacing w:line="240" w:lineRule="auto"/>
              <w:ind w:firstLine="0"/>
              <w:rPr>
                <w:rFonts w:ascii="Times New Roman" w:hAnsi="Times New Roman"/>
                <w:bCs/>
                <w:sz w:val="28"/>
                <w:szCs w:val="28"/>
              </w:rPr>
            </w:pPr>
            <w:r w:rsidRPr="00404AE9">
              <w:rPr>
                <w:rFonts w:ascii="Times New Roman" w:hAnsi="Times New Roman"/>
                <w:bCs/>
                <w:sz w:val="28"/>
                <w:szCs w:val="28"/>
              </w:rPr>
              <w:t>Всего</w:t>
            </w:r>
          </w:p>
        </w:tc>
        <w:tc>
          <w:tcPr>
            <w:tcW w:w="1423" w:type="dxa"/>
            <w:vAlign w:val="center"/>
          </w:tcPr>
          <w:p w:rsidR="00664151" w:rsidRPr="00404AE9" w:rsidRDefault="00664151" w:rsidP="00B40656">
            <w:pPr>
              <w:spacing w:line="240" w:lineRule="auto"/>
              <w:ind w:left="-107" w:right="-108"/>
              <w:jc w:val="center"/>
              <w:rPr>
                <w:rFonts w:ascii="Times New Roman" w:hAnsi="Times New Roman"/>
                <w:b/>
                <w:bCs/>
                <w:sz w:val="28"/>
                <w:szCs w:val="28"/>
              </w:rPr>
            </w:pPr>
          </w:p>
        </w:tc>
        <w:tc>
          <w:tcPr>
            <w:tcW w:w="2125" w:type="dxa"/>
            <w:vAlign w:val="center"/>
          </w:tcPr>
          <w:p w:rsidR="00664151" w:rsidRPr="00404AE9" w:rsidRDefault="00664151" w:rsidP="00C203A4">
            <w:pPr>
              <w:spacing w:line="240" w:lineRule="auto"/>
              <w:ind w:left="-107" w:right="-108"/>
              <w:jc w:val="center"/>
              <w:rPr>
                <w:rFonts w:ascii="Times New Roman" w:hAnsi="Times New Roman"/>
                <w:b/>
                <w:bCs/>
                <w:sz w:val="28"/>
                <w:szCs w:val="28"/>
              </w:rPr>
            </w:pPr>
          </w:p>
        </w:tc>
        <w:tc>
          <w:tcPr>
            <w:tcW w:w="1275" w:type="dxa"/>
            <w:vAlign w:val="center"/>
          </w:tcPr>
          <w:p w:rsidR="00664151" w:rsidRPr="00664151" w:rsidRDefault="00664151" w:rsidP="008624BE">
            <w:pPr>
              <w:spacing w:line="240" w:lineRule="auto"/>
              <w:ind w:left="-107" w:right="-108"/>
              <w:jc w:val="right"/>
              <w:rPr>
                <w:rFonts w:ascii="Times New Roman" w:hAnsi="Times New Roman"/>
                <w:b/>
                <w:bCs/>
                <w:sz w:val="28"/>
                <w:szCs w:val="28"/>
              </w:rPr>
            </w:pPr>
            <w:r w:rsidRPr="00664151">
              <w:rPr>
                <w:rFonts w:ascii="Times New Roman" w:hAnsi="Times New Roman"/>
                <w:b/>
                <w:bCs/>
                <w:sz w:val="28"/>
                <w:szCs w:val="28"/>
              </w:rPr>
              <w:t>7000</w:t>
            </w:r>
          </w:p>
        </w:tc>
        <w:tc>
          <w:tcPr>
            <w:tcW w:w="1274" w:type="dxa"/>
            <w:vAlign w:val="center"/>
          </w:tcPr>
          <w:p w:rsidR="00664151" w:rsidRPr="00BB02AB" w:rsidRDefault="00664151" w:rsidP="008624BE">
            <w:pPr>
              <w:spacing w:line="240" w:lineRule="auto"/>
              <w:ind w:left="-107" w:right="-108"/>
              <w:jc w:val="center"/>
              <w:rPr>
                <w:rFonts w:ascii="Times New Roman" w:hAnsi="Times New Roman"/>
                <w:b/>
                <w:bCs/>
                <w:sz w:val="28"/>
                <w:szCs w:val="28"/>
                <w:highlight w:val="yellow"/>
              </w:rPr>
            </w:pPr>
          </w:p>
        </w:tc>
        <w:tc>
          <w:tcPr>
            <w:tcW w:w="1906" w:type="dxa"/>
            <w:vAlign w:val="center"/>
          </w:tcPr>
          <w:p w:rsidR="00664151" w:rsidRPr="00404AE9" w:rsidRDefault="00664151" w:rsidP="00C203A4">
            <w:pPr>
              <w:spacing w:line="240" w:lineRule="auto"/>
              <w:rPr>
                <w:rFonts w:ascii="Times New Roman" w:hAnsi="Times New Roman"/>
                <w:color w:val="FF0000"/>
                <w:sz w:val="28"/>
                <w:szCs w:val="28"/>
              </w:rPr>
            </w:pPr>
          </w:p>
        </w:tc>
        <w:tc>
          <w:tcPr>
            <w:tcW w:w="1490" w:type="dxa"/>
            <w:vAlign w:val="center"/>
          </w:tcPr>
          <w:p w:rsidR="00664151" w:rsidRPr="00404AE9" w:rsidRDefault="00664151" w:rsidP="00C203A4">
            <w:pPr>
              <w:spacing w:line="240" w:lineRule="auto"/>
              <w:rPr>
                <w:rFonts w:ascii="Times New Roman" w:hAnsi="Times New Roman"/>
                <w:color w:val="FF0000"/>
                <w:sz w:val="28"/>
                <w:szCs w:val="28"/>
              </w:rPr>
            </w:pPr>
          </w:p>
        </w:tc>
      </w:tr>
      <w:tr w:rsidR="00664151" w:rsidRPr="00404AE9" w:rsidTr="002826F7">
        <w:trPr>
          <w:trHeight w:val="256"/>
          <w:jc w:val="right"/>
        </w:trPr>
        <w:tc>
          <w:tcPr>
            <w:tcW w:w="713" w:type="dxa"/>
            <w:vMerge w:val="restart"/>
            <w:vAlign w:val="center"/>
          </w:tcPr>
          <w:p w:rsidR="00664151" w:rsidRPr="00404AE9" w:rsidRDefault="00664151" w:rsidP="00DD0E0D">
            <w:pPr>
              <w:spacing w:line="240" w:lineRule="auto"/>
              <w:ind w:firstLine="0"/>
              <w:rPr>
                <w:rFonts w:ascii="Times New Roman" w:hAnsi="Times New Roman"/>
                <w:sz w:val="28"/>
                <w:szCs w:val="28"/>
              </w:rPr>
            </w:pPr>
            <w:r w:rsidRPr="00404AE9">
              <w:rPr>
                <w:rFonts w:ascii="Times New Roman" w:hAnsi="Times New Roman"/>
                <w:sz w:val="28"/>
                <w:szCs w:val="28"/>
              </w:rPr>
              <w:t>1.1.5.</w:t>
            </w:r>
          </w:p>
        </w:tc>
        <w:tc>
          <w:tcPr>
            <w:tcW w:w="3326" w:type="dxa"/>
            <w:vMerge w:val="restart"/>
            <w:vAlign w:val="center"/>
          </w:tcPr>
          <w:p w:rsidR="00664151" w:rsidRPr="00404AE9" w:rsidRDefault="00664151" w:rsidP="008448BF">
            <w:pPr>
              <w:spacing w:line="240" w:lineRule="auto"/>
              <w:ind w:firstLine="0"/>
              <w:rPr>
                <w:rFonts w:ascii="Times New Roman" w:hAnsi="Times New Roman"/>
                <w:iCs/>
                <w:sz w:val="28"/>
                <w:szCs w:val="28"/>
              </w:rPr>
            </w:pPr>
            <w:r w:rsidRPr="00404AE9">
              <w:rPr>
                <w:rFonts w:ascii="Times New Roman" w:hAnsi="Times New Roman"/>
                <w:iCs/>
                <w:sz w:val="28"/>
                <w:szCs w:val="28"/>
              </w:rPr>
              <w:t>Капитальный ремонт, ремонт, содержание автомобильных дорог местного значения и искусственных сооружений на них, включая проектно-изыскательные работы</w:t>
            </w:r>
          </w:p>
        </w:tc>
        <w:tc>
          <w:tcPr>
            <w:tcW w:w="638" w:type="dxa"/>
            <w:vMerge w:val="restart"/>
            <w:vAlign w:val="center"/>
          </w:tcPr>
          <w:p w:rsidR="00664151" w:rsidRPr="00404AE9" w:rsidRDefault="00664151" w:rsidP="00C203A4">
            <w:pPr>
              <w:spacing w:line="240" w:lineRule="auto"/>
              <w:rPr>
                <w:rFonts w:ascii="Times New Roman" w:hAnsi="Times New Roman"/>
                <w:sz w:val="28"/>
                <w:szCs w:val="28"/>
              </w:rPr>
            </w:pPr>
          </w:p>
        </w:tc>
        <w:tc>
          <w:tcPr>
            <w:tcW w:w="1140" w:type="dxa"/>
            <w:vAlign w:val="center"/>
          </w:tcPr>
          <w:p w:rsidR="00664151" w:rsidRPr="00404AE9" w:rsidRDefault="00664151" w:rsidP="000333FA">
            <w:pPr>
              <w:spacing w:line="240" w:lineRule="auto"/>
              <w:ind w:firstLine="0"/>
              <w:rPr>
                <w:rFonts w:ascii="Times New Roman" w:hAnsi="Times New Roman"/>
                <w:bCs/>
                <w:sz w:val="28"/>
                <w:szCs w:val="28"/>
              </w:rPr>
            </w:pPr>
            <w:r w:rsidRPr="00404AE9">
              <w:rPr>
                <w:rFonts w:ascii="Times New Roman" w:hAnsi="Times New Roman"/>
                <w:bCs/>
                <w:sz w:val="28"/>
                <w:szCs w:val="28"/>
              </w:rPr>
              <w:t>2017</w:t>
            </w:r>
          </w:p>
        </w:tc>
        <w:tc>
          <w:tcPr>
            <w:tcW w:w="1423" w:type="dxa"/>
            <w:vAlign w:val="center"/>
          </w:tcPr>
          <w:p w:rsidR="00664151" w:rsidRPr="00664151" w:rsidRDefault="00664151" w:rsidP="008624BE">
            <w:pPr>
              <w:spacing w:line="240" w:lineRule="auto"/>
              <w:ind w:left="-107" w:right="-108" w:hanging="78"/>
              <w:jc w:val="right"/>
              <w:rPr>
                <w:rFonts w:ascii="Times New Roman" w:hAnsi="Times New Roman"/>
                <w:bCs/>
                <w:sz w:val="28"/>
                <w:szCs w:val="28"/>
              </w:rPr>
            </w:pPr>
            <w:r w:rsidRPr="00664151">
              <w:rPr>
                <w:rFonts w:ascii="Times New Roman" w:hAnsi="Times New Roman"/>
                <w:bCs/>
                <w:sz w:val="28"/>
                <w:szCs w:val="28"/>
              </w:rPr>
              <w:t>124849</w:t>
            </w:r>
          </w:p>
        </w:tc>
        <w:tc>
          <w:tcPr>
            <w:tcW w:w="2125" w:type="dxa"/>
            <w:vAlign w:val="center"/>
          </w:tcPr>
          <w:p w:rsidR="00664151" w:rsidRPr="00664151" w:rsidRDefault="00664151" w:rsidP="008624BE">
            <w:pPr>
              <w:spacing w:line="240" w:lineRule="auto"/>
              <w:ind w:left="-107" w:right="-108"/>
              <w:jc w:val="right"/>
              <w:rPr>
                <w:rFonts w:ascii="Times New Roman" w:hAnsi="Times New Roman"/>
                <w:bCs/>
                <w:sz w:val="28"/>
                <w:szCs w:val="28"/>
              </w:rPr>
            </w:pPr>
            <w:r w:rsidRPr="00664151">
              <w:rPr>
                <w:rFonts w:ascii="Times New Roman" w:hAnsi="Times New Roman"/>
                <w:bCs/>
                <w:sz w:val="28"/>
                <w:szCs w:val="28"/>
              </w:rPr>
              <w:t>124776</w:t>
            </w:r>
          </w:p>
        </w:tc>
        <w:tc>
          <w:tcPr>
            <w:tcW w:w="1275" w:type="dxa"/>
            <w:vAlign w:val="center"/>
          </w:tcPr>
          <w:p w:rsidR="00664151" w:rsidRPr="00664151" w:rsidRDefault="00664151" w:rsidP="008624BE">
            <w:pPr>
              <w:spacing w:line="240" w:lineRule="auto"/>
              <w:ind w:left="-107" w:right="-108" w:firstLine="59"/>
              <w:jc w:val="right"/>
              <w:rPr>
                <w:rFonts w:ascii="Times New Roman" w:hAnsi="Times New Roman"/>
                <w:bCs/>
                <w:sz w:val="28"/>
                <w:szCs w:val="28"/>
              </w:rPr>
            </w:pPr>
            <w:r w:rsidRPr="00664151">
              <w:rPr>
                <w:rFonts w:ascii="Times New Roman" w:hAnsi="Times New Roman"/>
                <w:bCs/>
                <w:sz w:val="28"/>
                <w:szCs w:val="28"/>
              </w:rPr>
              <w:t>73</w:t>
            </w:r>
          </w:p>
        </w:tc>
        <w:tc>
          <w:tcPr>
            <w:tcW w:w="1274" w:type="dxa"/>
            <w:vAlign w:val="center"/>
          </w:tcPr>
          <w:p w:rsidR="00664151" w:rsidRPr="00404AE9" w:rsidRDefault="00664151" w:rsidP="00C203A4">
            <w:pPr>
              <w:spacing w:line="240" w:lineRule="auto"/>
              <w:jc w:val="center"/>
              <w:rPr>
                <w:rFonts w:ascii="Times New Roman" w:hAnsi="Times New Roman"/>
                <w:b/>
                <w:bCs/>
                <w:sz w:val="28"/>
                <w:szCs w:val="28"/>
              </w:rPr>
            </w:pPr>
          </w:p>
        </w:tc>
        <w:tc>
          <w:tcPr>
            <w:tcW w:w="1906" w:type="dxa"/>
            <w:vMerge w:val="restart"/>
            <w:vAlign w:val="center"/>
          </w:tcPr>
          <w:p w:rsidR="00664151" w:rsidRPr="00404AE9" w:rsidRDefault="00664151" w:rsidP="009F3DDC">
            <w:pPr>
              <w:spacing w:line="240" w:lineRule="auto"/>
              <w:ind w:firstLine="0"/>
              <w:rPr>
                <w:rFonts w:ascii="Times New Roman" w:hAnsi="Times New Roman"/>
                <w:sz w:val="28"/>
                <w:szCs w:val="28"/>
              </w:rPr>
            </w:pPr>
            <w:r w:rsidRPr="00404AE9">
              <w:rPr>
                <w:rFonts w:ascii="Times New Roman" w:hAnsi="Times New Roman"/>
                <w:sz w:val="28"/>
                <w:szCs w:val="28"/>
              </w:rPr>
              <w:t>Автомобиль</w:t>
            </w:r>
            <w:r>
              <w:rPr>
                <w:rFonts w:ascii="Times New Roman" w:hAnsi="Times New Roman"/>
                <w:sz w:val="28"/>
                <w:szCs w:val="28"/>
              </w:rPr>
              <w:t>-</w:t>
            </w:r>
            <w:r w:rsidRPr="00404AE9">
              <w:rPr>
                <w:rFonts w:ascii="Times New Roman" w:hAnsi="Times New Roman"/>
                <w:sz w:val="28"/>
                <w:szCs w:val="28"/>
              </w:rPr>
              <w:t>ные дороги местного значения и искусствен</w:t>
            </w:r>
            <w:r>
              <w:rPr>
                <w:rFonts w:ascii="Times New Roman" w:hAnsi="Times New Roman"/>
                <w:sz w:val="28"/>
                <w:szCs w:val="28"/>
              </w:rPr>
              <w:t>-</w:t>
            </w:r>
            <w:r w:rsidRPr="00404AE9">
              <w:rPr>
                <w:rFonts w:ascii="Times New Roman" w:hAnsi="Times New Roman"/>
                <w:sz w:val="28"/>
                <w:szCs w:val="28"/>
              </w:rPr>
              <w:t xml:space="preserve">ные сооружения на них должны отвечать </w:t>
            </w:r>
            <w:r w:rsidRPr="00404AE9">
              <w:rPr>
                <w:rFonts w:ascii="Times New Roman" w:hAnsi="Times New Roman"/>
                <w:sz w:val="28"/>
                <w:szCs w:val="28"/>
              </w:rPr>
              <w:lastRenderedPageBreak/>
              <w:t>действующим нормам и правилам</w:t>
            </w:r>
          </w:p>
        </w:tc>
        <w:tc>
          <w:tcPr>
            <w:tcW w:w="1490" w:type="dxa"/>
            <w:vMerge w:val="restart"/>
            <w:vAlign w:val="center"/>
          </w:tcPr>
          <w:p w:rsidR="00664151" w:rsidRPr="00404AE9" w:rsidRDefault="00664151" w:rsidP="007F042F">
            <w:pPr>
              <w:spacing w:line="240" w:lineRule="auto"/>
              <w:ind w:firstLine="0"/>
              <w:rPr>
                <w:rFonts w:ascii="Times New Roman" w:hAnsi="Times New Roman"/>
                <w:sz w:val="28"/>
                <w:szCs w:val="28"/>
              </w:rPr>
            </w:pPr>
            <w:r w:rsidRPr="00404AE9">
              <w:rPr>
                <w:rFonts w:ascii="Times New Roman" w:hAnsi="Times New Roman"/>
                <w:sz w:val="28"/>
                <w:szCs w:val="28"/>
              </w:rPr>
              <w:lastRenderedPageBreak/>
              <w:t>Админи</w:t>
            </w:r>
            <w:r>
              <w:rPr>
                <w:rFonts w:ascii="Times New Roman" w:hAnsi="Times New Roman"/>
                <w:sz w:val="28"/>
                <w:szCs w:val="28"/>
              </w:rPr>
              <w:t>-</w:t>
            </w:r>
            <w:r w:rsidRPr="00404AE9">
              <w:rPr>
                <w:rFonts w:ascii="Times New Roman" w:hAnsi="Times New Roman"/>
                <w:sz w:val="28"/>
                <w:szCs w:val="28"/>
              </w:rPr>
              <w:t xml:space="preserve">страция </w:t>
            </w:r>
            <w:r>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 </w:t>
            </w:r>
          </w:p>
        </w:tc>
      </w:tr>
      <w:tr w:rsidR="00664151" w:rsidRPr="00404AE9" w:rsidTr="002826F7">
        <w:trPr>
          <w:trHeight w:val="256"/>
          <w:jc w:val="right"/>
        </w:trPr>
        <w:tc>
          <w:tcPr>
            <w:tcW w:w="713" w:type="dxa"/>
            <w:vMerge/>
            <w:vAlign w:val="center"/>
          </w:tcPr>
          <w:p w:rsidR="00664151" w:rsidRPr="00404AE9" w:rsidRDefault="00664151" w:rsidP="00C203A4">
            <w:pPr>
              <w:spacing w:line="240" w:lineRule="auto"/>
              <w:rPr>
                <w:rFonts w:ascii="Times New Roman" w:hAnsi="Times New Roman"/>
                <w:sz w:val="28"/>
                <w:szCs w:val="28"/>
              </w:rPr>
            </w:pPr>
          </w:p>
        </w:tc>
        <w:tc>
          <w:tcPr>
            <w:tcW w:w="3326" w:type="dxa"/>
            <w:vMerge/>
            <w:vAlign w:val="center"/>
          </w:tcPr>
          <w:p w:rsidR="00664151" w:rsidRPr="00404AE9" w:rsidRDefault="00664151" w:rsidP="00C203A4">
            <w:pPr>
              <w:spacing w:line="240" w:lineRule="auto"/>
              <w:rPr>
                <w:rFonts w:ascii="Times New Roman" w:hAnsi="Times New Roman"/>
                <w:iCs/>
                <w:sz w:val="28"/>
                <w:szCs w:val="28"/>
              </w:rPr>
            </w:pPr>
          </w:p>
        </w:tc>
        <w:tc>
          <w:tcPr>
            <w:tcW w:w="638" w:type="dxa"/>
            <w:vMerge/>
            <w:vAlign w:val="center"/>
          </w:tcPr>
          <w:p w:rsidR="00664151" w:rsidRPr="00404AE9" w:rsidRDefault="00664151" w:rsidP="00C203A4">
            <w:pPr>
              <w:spacing w:line="240" w:lineRule="auto"/>
              <w:rPr>
                <w:rFonts w:ascii="Times New Roman" w:hAnsi="Times New Roman"/>
                <w:sz w:val="28"/>
                <w:szCs w:val="28"/>
              </w:rPr>
            </w:pPr>
          </w:p>
        </w:tc>
        <w:tc>
          <w:tcPr>
            <w:tcW w:w="1140" w:type="dxa"/>
            <w:vAlign w:val="center"/>
          </w:tcPr>
          <w:p w:rsidR="00664151" w:rsidRPr="00404AE9" w:rsidRDefault="00664151" w:rsidP="000333FA">
            <w:pPr>
              <w:spacing w:line="240" w:lineRule="auto"/>
              <w:ind w:firstLine="0"/>
              <w:rPr>
                <w:rFonts w:ascii="Times New Roman" w:hAnsi="Times New Roman"/>
                <w:bCs/>
                <w:sz w:val="28"/>
                <w:szCs w:val="28"/>
              </w:rPr>
            </w:pPr>
            <w:r w:rsidRPr="00404AE9">
              <w:rPr>
                <w:rFonts w:ascii="Times New Roman" w:hAnsi="Times New Roman"/>
                <w:bCs/>
                <w:sz w:val="28"/>
                <w:szCs w:val="28"/>
              </w:rPr>
              <w:t>2018</w:t>
            </w:r>
          </w:p>
        </w:tc>
        <w:tc>
          <w:tcPr>
            <w:tcW w:w="1423" w:type="dxa"/>
            <w:vAlign w:val="center"/>
          </w:tcPr>
          <w:p w:rsidR="00664151" w:rsidRPr="00664151" w:rsidRDefault="00664151" w:rsidP="008624BE">
            <w:pPr>
              <w:spacing w:line="240" w:lineRule="auto"/>
              <w:ind w:left="-107" w:right="-108" w:firstLine="59"/>
              <w:jc w:val="right"/>
              <w:rPr>
                <w:rFonts w:ascii="Times New Roman" w:hAnsi="Times New Roman"/>
                <w:bCs/>
                <w:sz w:val="28"/>
                <w:szCs w:val="28"/>
              </w:rPr>
            </w:pPr>
            <w:r w:rsidRPr="00664151">
              <w:rPr>
                <w:rFonts w:ascii="Times New Roman" w:hAnsi="Times New Roman"/>
                <w:bCs/>
                <w:sz w:val="28"/>
                <w:szCs w:val="28"/>
              </w:rPr>
              <w:t>178073</w:t>
            </w:r>
          </w:p>
        </w:tc>
        <w:tc>
          <w:tcPr>
            <w:tcW w:w="2125" w:type="dxa"/>
            <w:vAlign w:val="center"/>
          </w:tcPr>
          <w:p w:rsidR="00664151" w:rsidRPr="00664151" w:rsidRDefault="00664151" w:rsidP="008624BE">
            <w:pPr>
              <w:spacing w:line="240" w:lineRule="auto"/>
              <w:ind w:left="-107" w:right="-108"/>
              <w:jc w:val="right"/>
              <w:rPr>
                <w:rFonts w:ascii="Times New Roman" w:hAnsi="Times New Roman"/>
                <w:bCs/>
                <w:sz w:val="28"/>
                <w:szCs w:val="28"/>
              </w:rPr>
            </w:pPr>
            <w:r w:rsidRPr="00664151">
              <w:rPr>
                <w:rFonts w:ascii="Times New Roman" w:hAnsi="Times New Roman"/>
                <w:bCs/>
                <w:sz w:val="28"/>
                <w:szCs w:val="28"/>
              </w:rPr>
              <w:t>178000</w:t>
            </w:r>
          </w:p>
        </w:tc>
        <w:tc>
          <w:tcPr>
            <w:tcW w:w="1275" w:type="dxa"/>
            <w:vAlign w:val="center"/>
          </w:tcPr>
          <w:p w:rsidR="00664151" w:rsidRPr="00664151" w:rsidRDefault="00664151" w:rsidP="008624BE">
            <w:pPr>
              <w:spacing w:line="240" w:lineRule="auto"/>
              <w:ind w:left="-107" w:right="-108" w:firstLine="59"/>
              <w:jc w:val="right"/>
              <w:rPr>
                <w:rFonts w:ascii="Times New Roman" w:hAnsi="Times New Roman"/>
                <w:bCs/>
                <w:sz w:val="28"/>
                <w:szCs w:val="28"/>
              </w:rPr>
            </w:pPr>
            <w:r w:rsidRPr="00664151">
              <w:rPr>
                <w:rFonts w:ascii="Times New Roman" w:hAnsi="Times New Roman"/>
                <w:bCs/>
                <w:sz w:val="28"/>
                <w:szCs w:val="28"/>
              </w:rPr>
              <w:t>73</w:t>
            </w:r>
          </w:p>
        </w:tc>
        <w:tc>
          <w:tcPr>
            <w:tcW w:w="1274" w:type="dxa"/>
            <w:vAlign w:val="center"/>
          </w:tcPr>
          <w:p w:rsidR="00664151" w:rsidRPr="00404AE9" w:rsidRDefault="00664151" w:rsidP="00C203A4">
            <w:pPr>
              <w:spacing w:line="240" w:lineRule="auto"/>
              <w:jc w:val="center"/>
              <w:rPr>
                <w:rFonts w:ascii="Times New Roman" w:hAnsi="Times New Roman"/>
                <w:b/>
                <w:bCs/>
                <w:sz w:val="28"/>
                <w:szCs w:val="28"/>
              </w:rPr>
            </w:pPr>
          </w:p>
        </w:tc>
        <w:tc>
          <w:tcPr>
            <w:tcW w:w="1906" w:type="dxa"/>
            <w:vMerge/>
            <w:vAlign w:val="center"/>
          </w:tcPr>
          <w:p w:rsidR="00664151" w:rsidRPr="00404AE9" w:rsidRDefault="00664151" w:rsidP="00C203A4">
            <w:pPr>
              <w:spacing w:line="240" w:lineRule="auto"/>
              <w:rPr>
                <w:rFonts w:ascii="Times New Roman" w:hAnsi="Times New Roman"/>
                <w:sz w:val="28"/>
                <w:szCs w:val="28"/>
              </w:rPr>
            </w:pPr>
          </w:p>
        </w:tc>
        <w:tc>
          <w:tcPr>
            <w:tcW w:w="1490" w:type="dxa"/>
            <w:vMerge/>
            <w:vAlign w:val="center"/>
          </w:tcPr>
          <w:p w:rsidR="00664151" w:rsidRPr="00404AE9" w:rsidRDefault="00664151" w:rsidP="00C203A4">
            <w:pPr>
              <w:spacing w:line="240" w:lineRule="auto"/>
              <w:rPr>
                <w:rFonts w:ascii="Times New Roman" w:hAnsi="Times New Roman"/>
                <w:color w:val="FF0000"/>
                <w:sz w:val="28"/>
                <w:szCs w:val="28"/>
              </w:rPr>
            </w:pPr>
          </w:p>
        </w:tc>
      </w:tr>
      <w:tr w:rsidR="00664151" w:rsidRPr="00404AE9" w:rsidTr="002826F7">
        <w:trPr>
          <w:trHeight w:val="256"/>
          <w:jc w:val="right"/>
        </w:trPr>
        <w:tc>
          <w:tcPr>
            <w:tcW w:w="713" w:type="dxa"/>
            <w:vMerge/>
            <w:vAlign w:val="center"/>
          </w:tcPr>
          <w:p w:rsidR="00664151" w:rsidRPr="00404AE9" w:rsidRDefault="00664151" w:rsidP="00C203A4">
            <w:pPr>
              <w:spacing w:line="240" w:lineRule="auto"/>
              <w:rPr>
                <w:rFonts w:ascii="Times New Roman" w:hAnsi="Times New Roman"/>
                <w:sz w:val="28"/>
                <w:szCs w:val="28"/>
              </w:rPr>
            </w:pPr>
          </w:p>
        </w:tc>
        <w:tc>
          <w:tcPr>
            <w:tcW w:w="3326" w:type="dxa"/>
            <w:vMerge/>
            <w:vAlign w:val="center"/>
          </w:tcPr>
          <w:p w:rsidR="00664151" w:rsidRPr="00404AE9" w:rsidRDefault="00664151" w:rsidP="00C203A4">
            <w:pPr>
              <w:spacing w:line="240" w:lineRule="auto"/>
              <w:rPr>
                <w:rFonts w:ascii="Times New Roman" w:hAnsi="Times New Roman"/>
                <w:iCs/>
                <w:sz w:val="28"/>
                <w:szCs w:val="28"/>
              </w:rPr>
            </w:pPr>
          </w:p>
        </w:tc>
        <w:tc>
          <w:tcPr>
            <w:tcW w:w="638" w:type="dxa"/>
            <w:vMerge/>
            <w:vAlign w:val="center"/>
          </w:tcPr>
          <w:p w:rsidR="00664151" w:rsidRPr="00404AE9" w:rsidRDefault="00664151" w:rsidP="00C203A4">
            <w:pPr>
              <w:spacing w:line="240" w:lineRule="auto"/>
              <w:rPr>
                <w:rFonts w:ascii="Times New Roman" w:hAnsi="Times New Roman"/>
                <w:sz w:val="28"/>
                <w:szCs w:val="28"/>
              </w:rPr>
            </w:pPr>
          </w:p>
        </w:tc>
        <w:tc>
          <w:tcPr>
            <w:tcW w:w="1140" w:type="dxa"/>
            <w:vAlign w:val="center"/>
          </w:tcPr>
          <w:p w:rsidR="00664151" w:rsidRPr="00404AE9" w:rsidRDefault="00664151" w:rsidP="000333FA">
            <w:pPr>
              <w:spacing w:line="240" w:lineRule="auto"/>
              <w:ind w:firstLine="0"/>
              <w:rPr>
                <w:rFonts w:ascii="Times New Roman" w:hAnsi="Times New Roman"/>
                <w:bCs/>
                <w:sz w:val="28"/>
                <w:szCs w:val="28"/>
              </w:rPr>
            </w:pPr>
            <w:r w:rsidRPr="00404AE9">
              <w:rPr>
                <w:rFonts w:ascii="Times New Roman" w:hAnsi="Times New Roman"/>
                <w:bCs/>
                <w:sz w:val="28"/>
                <w:szCs w:val="28"/>
              </w:rPr>
              <w:t>2019</w:t>
            </w:r>
          </w:p>
        </w:tc>
        <w:tc>
          <w:tcPr>
            <w:tcW w:w="1423" w:type="dxa"/>
            <w:vAlign w:val="center"/>
          </w:tcPr>
          <w:p w:rsidR="00664151" w:rsidRPr="00664151" w:rsidRDefault="00664151" w:rsidP="008624BE">
            <w:pPr>
              <w:spacing w:line="240" w:lineRule="auto"/>
              <w:ind w:left="-107" w:right="-108" w:firstLine="59"/>
              <w:jc w:val="right"/>
              <w:rPr>
                <w:rFonts w:ascii="Times New Roman" w:hAnsi="Times New Roman"/>
                <w:bCs/>
                <w:sz w:val="28"/>
                <w:szCs w:val="28"/>
              </w:rPr>
            </w:pPr>
            <w:r w:rsidRPr="00664151">
              <w:rPr>
                <w:rFonts w:ascii="Times New Roman" w:hAnsi="Times New Roman"/>
                <w:bCs/>
                <w:sz w:val="28"/>
                <w:szCs w:val="28"/>
              </w:rPr>
              <w:t>73</w:t>
            </w:r>
          </w:p>
        </w:tc>
        <w:tc>
          <w:tcPr>
            <w:tcW w:w="2125" w:type="dxa"/>
            <w:vAlign w:val="center"/>
          </w:tcPr>
          <w:p w:rsidR="00664151" w:rsidRPr="00664151" w:rsidRDefault="00664151" w:rsidP="008624BE">
            <w:pPr>
              <w:spacing w:line="240" w:lineRule="auto"/>
              <w:ind w:left="-107" w:right="-108"/>
              <w:jc w:val="right"/>
              <w:rPr>
                <w:rFonts w:ascii="Times New Roman" w:hAnsi="Times New Roman"/>
                <w:bCs/>
                <w:sz w:val="28"/>
                <w:szCs w:val="28"/>
              </w:rPr>
            </w:pPr>
          </w:p>
        </w:tc>
        <w:tc>
          <w:tcPr>
            <w:tcW w:w="1275" w:type="dxa"/>
            <w:vAlign w:val="center"/>
          </w:tcPr>
          <w:p w:rsidR="00664151" w:rsidRPr="00664151" w:rsidRDefault="00664151" w:rsidP="008624BE">
            <w:pPr>
              <w:spacing w:line="240" w:lineRule="auto"/>
              <w:ind w:left="-107" w:right="-108" w:firstLine="59"/>
              <w:jc w:val="right"/>
              <w:rPr>
                <w:rFonts w:ascii="Times New Roman" w:hAnsi="Times New Roman"/>
                <w:bCs/>
                <w:sz w:val="28"/>
                <w:szCs w:val="28"/>
              </w:rPr>
            </w:pPr>
            <w:r w:rsidRPr="00664151">
              <w:rPr>
                <w:rFonts w:ascii="Times New Roman" w:hAnsi="Times New Roman"/>
                <w:bCs/>
                <w:sz w:val="28"/>
                <w:szCs w:val="28"/>
              </w:rPr>
              <w:t>73</w:t>
            </w:r>
          </w:p>
        </w:tc>
        <w:tc>
          <w:tcPr>
            <w:tcW w:w="1274" w:type="dxa"/>
            <w:vAlign w:val="center"/>
          </w:tcPr>
          <w:p w:rsidR="00664151" w:rsidRPr="00404AE9" w:rsidRDefault="00664151" w:rsidP="00C203A4">
            <w:pPr>
              <w:spacing w:line="240" w:lineRule="auto"/>
              <w:jc w:val="center"/>
              <w:rPr>
                <w:rFonts w:ascii="Times New Roman" w:hAnsi="Times New Roman"/>
                <w:b/>
                <w:bCs/>
                <w:sz w:val="28"/>
                <w:szCs w:val="28"/>
              </w:rPr>
            </w:pPr>
          </w:p>
        </w:tc>
        <w:tc>
          <w:tcPr>
            <w:tcW w:w="1906" w:type="dxa"/>
            <w:vMerge/>
            <w:vAlign w:val="center"/>
          </w:tcPr>
          <w:p w:rsidR="00664151" w:rsidRPr="00404AE9" w:rsidRDefault="00664151" w:rsidP="00C203A4">
            <w:pPr>
              <w:spacing w:line="240" w:lineRule="auto"/>
              <w:rPr>
                <w:rFonts w:ascii="Times New Roman" w:hAnsi="Times New Roman"/>
                <w:sz w:val="28"/>
                <w:szCs w:val="28"/>
              </w:rPr>
            </w:pPr>
          </w:p>
        </w:tc>
        <w:tc>
          <w:tcPr>
            <w:tcW w:w="1490" w:type="dxa"/>
            <w:vMerge/>
            <w:vAlign w:val="center"/>
          </w:tcPr>
          <w:p w:rsidR="00664151" w:rsidRPr="00404AE9" w:rsidRDefault="00664151" w:rsidP="00C203A4">
            <w:pPr>
              <w:spacing w:line="240" w:lineRule="auto"/>
              <w:rPr>
                <w:rFonts w:ascii="Times New Roman" w:hAnsi="Times New Roman"/>
                <w:color w:val="FF0000"/>
                <w:sz w:val="28"/>
                <w:szCs w:val="28"/>
              </w:rPr>
            </w:pPr>
          </w:p>
        </w:tc>
      </w:tr>
      <w:tr w:rsidR="00664151" w:rsidRPr="00404AE9" w:rsidTr="002826F7">
        <w:trPr>
          <w:trHeight w:val="256"/>
          <w:jc w:val="right"/>
        </w:trPr>
        <w:tc>
          <w:tcPr>
            <w:tcW w:w="713" w:type="dxa"/>
            <w:vMerge/>
            <w:vAlign w:val="center"/>
          </w:tcPr>
          <w:p w:rsidR="00664151" w:rsidRPr="00404AE9" w:rsidRDefault="00664151" w:rsidP="00C203A4">
            <w:pPr>
              <w:spacing w:line="240" w:lineRule="auto"/>
              <w:rPr>
                <w:rFonts w:ascii="Times New Roman" w:hAnsi="Times New Roman"/>
                <w:sz w:val="28"/>
                <w:szCs w:val="28"/>
              </w:rPr>
            </w:pPr>
          </w:p>
        </w:tc>
        <w:tc>
          <w:tcPr>
            <w:tcW w:w="3326" w:type="dxa"/>
            <w:vMerge/>
            <w:vAlign w:val="center"/>
          </w:tcPr>
          <w:p w:rsidR="00664151" w:rsidRPr="00404AE9" w:rsidRDefault="00664151" w:rsidP="00C203A4">
            <w:pPr>
              <w:spacing w:line="240" w:lineRule="auto"/>
              <w:rPr>
                <w:rFonts w:ascii="Times New Roman" w:hAnsi="Times New Roman"/>
                <w:iCs/>
                <w:sz w:val="28"/>
                <w:szCs w:val="28"/>
              </w:rPr>
            </w:pPr>
          </w:p>
        </w:tc>
        <w:tc>
          <w:tcPr>
            <w:tcW w:w="638" w:type="dxa"/>
            <w:vMerge/>
            <w:vAlign w:val="center"/>
          </w:tcPr>
          <w:p w:rsidR="00664151" w:rsidRPr="00404AE9" w:rsidRDefault="00664151" w:rsidP="00C203A4">
            <w:pPr>
              <w:spacing w:line="240" w:lineRule="auto"/>
              <w:rPr>
                <w:rFonts w:ascii="Times New Roman" w:hAnsi="Times New Roman"/>
                <w:sz w:val="28"/>
                <w:szCs w:val="28"/>
              </w:rPr>
            </w:pPr>
          </w:p>
        </w:tc>
        <w:tc>
          <w:tcPr>
            <w:tcW w:w="1140" w:type="dxa"/>
            <w:vAlign w:val="center"/>
          </w:tcPr>
          <w:p w:rsidR="00664151" w:rsidRPr="00404AE9" w:rsidRDefault="00664151" w:rsidP="000333FA">
            <w:pPr>
              <w:spacing w:line="240" w:lineRule="auto"/>
              <w:ind w:firstLine="0"/>
              <w:rPr>
                <w:rFonts w:ascii="Times New Roman" w:hAnsi="Times New Roman"/>
                <w:bCs/>
                <w:sz w:val="28"/>
                <w:szCs w:val="28"/>
              </w:rPr>
            </w:pPr>
            <w:r w:rsidRPr="00404AE9">
              <w:rPr>
                <w:rFonts w:ascii="Times New Roman" w:hAnsi="Times New Roman"/>
                <w:bCs/>
                <w:sz w:val="28"/>
                <w:szCs w:val="28"/>
              </w:rPr>
              <w:t>2020</w:t>
            </w:r>
          </w:p>
        </w:tc>
        <w:tc>
          <w:tcPr>
            <w:tcW w:w="1423" w:type="dxa"/>
            <w:vAlign w:val="center"/>
          </w:tcPr>
          <w:p w:rsidR="00664151" w:rsidRPr="00664151" w:rsidRDefault="00664151" w:rsidP="008624BE">
            <w:pPr>
              <w:spacing w:line="240" w:lineRule="auto"/>
              <w:ind w:left="-107" w:right="-108" w:firstLine="59"/>
              <w:jc w:val="right"/>
              <w:rPr>
                <w:rFonts w:ascii="Times New Roman" w:hAnsi="Times New Roman"/>
                <w:bCs/>
                <w:sz w:val="28"/>
                <w:szCs w:val="28"/>
              </w:rPr>
            </w:pPr>
            <w:r w:rsidRPr="00664151">
              <w:rPr>
                <w:rFonts w:ascii="Times New Roman" w:hAnsi="Times New Roman"/>
                <w:bCs/>
                <w:sz w:val="28"/>
                <w:szCs w:val="28"/>
              </w:rPr>
              <w:t>73</w:t>
            </w:r>
          </w:p>
        </w:tc>
        <w:tc>
          <w:tcPr>
            <w:tcW w:w="2125" w:type="dxa"/>
            <w:vAlign w:val="center"/>
          </w:tcPr>
          <w:p w:rsidR="00664151" w:rsidRPr="00664151" w:rsidRDefault="00664151" w:rsidP="008624BE">
            <w:pPr>
              <w:spacing w:line="240" w:lineRule="auto"/>
              <w:ind w:left="-107" w:right="-108"/>
              <w:jc w:val="right"/>
              <w:rPr>
                <w:rFonts w:ascii="Times New Roman" w:hAnsi="Times New Roman"/>
                <w:bCs/>
                <w:sz w:val="28"/>
                <w:szCs w:val="28"/>
              </w:rPr>
            </w:pPr>
          </w:p>
        </w:tc>
        <w:tc>
          <w:tcPr>
            <w:tcW w:w="1275" w:type="dxa"/>
            <w:vAlign w:val="center"/>
          </w:tcPr>
          <w:p w:rsidR="00664151" w:rsidRPr="00664151" w:rsidRDefault="00664151" w:rsidP="008624BE">
            <w:pPr>
              <w:spacing w:line="240" w:lineRule="auto"/>
              <w:ind w:left="-107" w:right="-108" w:firstLine="59"/>
              <w:jc w:val="right"/>
              <w:rPr>
                <w:rFonts w:ascii="Times New Roman" w:hAnsi="Times New Roman"/>
                <w:bCs/>
                <w:sz w:val="28"/>
                <w:szCs w:val="28"/>
              </w:rPr>
            </w:pPr>
            <w:r w:rsidRPr="00664151">
              <w:rPr>
                <w:rFonts w:ascii="Times New Roman" w:hAnsi="Times New Roman"/>
                <w:bCs/>
                <w:sz w:val="28"/>
                <w:szCs w:val="28"/>
              </w:rPr>
              <w:t>73</w:t>
            </w:r>
          </w:p>
        </w:tc>
        <w:tc>
          <w:tcPr>
            <w:tcW w:w="1274" w:type="dxa"/>
            <w:vAlign w:val="center"/>
          </w:tcPr>
          <w:p w:rsidR="00664151" w:rsidRPr="00404AE9" w:rsidRDefault="00664151" w:rsidP="00C203A4">
            <w:pPr>
              <w:spacing w:line="240" w:lineRule="auto"/>
              <w:jc w:val="center"/>
              <w:rPr>
                <w:rFonts w:ascii="Times New Roman" w:hAnsi="Times New Roman"/>
                <w:b/>
                <w:bCs/>
                <w:sz w:val="28"/>
                <w:szCs w:val="28"/>
              </w:rPr>
            </w:pPr>
          </w:p>
        </w:tc>
        <w:tc>
          <w:tcPr>
            <w:tcW w:w="1906" w:type="dxa"/>
            <w:vMerge/>
            <w:vAlign w:val="center"/>
          </w:tcPr>
          <w:p w:rsidR="00664151" w:rsidRPr="00404AE9" w:rsidRDefault="00664151" w:rsidP="00C203A4">
            <w:pPr>
              <w:spacing w:line="240" w:lineRule="auto"/>
              <w:rPr>
                <w:rFonts w:ascii="Times New Roman" w:hAnsi="Times New Roman"/>
                <w:sz w:val="28"/>
                <w:szCs w:val="28"/>
              </w:rPr>
            </w:pPr>
          </w:p>
        </w:tc>
        <w:tc>
          <w:tcPr>
            <w:tcW w:w="1490" w:type="dxa"/>
            <w:vMerge/>
            <w:vAlign w:val="center"/>
          </w:tcPr>
          <w:p w:rsidR="00664151" w:rsidRPr="00404AE9" w:rsidRDefault="00664151" w:rsidP="00C203A4">
            <w:pPr>
              <w:spacing w:line="240" w:lineRule="auto"/>
              <w:rPr>
                <w:rFonts w:ascii="Times New Roman" w:hAnsi="Times New Roman"/>
                <w:color w:val="FF0000"/>
                <w:sz w:val="28"/>
                <w:szCs w:val="28"/>
              </w:rPr>
            </w:pPr>
          </w:p>
        </w:tc>
      </w:tr>
      <w:tr w:rsidR="00664151" w:rsidRPr="00404AE9" w:rsidTr="002826F7">
        <w:trPr>
          <w:trHeight w:val="256"/>
          <w:jc w:val="right"/>
        </w:trPr>
        <w:tc>
          <w:tcPr>
            <w:tcW w:w="713" w:type="dxa"/>
            <w:vMerge/>
            <w:vAlign w:val="center"/>
          </w:tcPr>
          <w:p w:rsidR="00664151" w:rsidRPr="00404AE9" w:rsidRDefault="00664151" w:rsidP="00C203A4">
            <w:pPr>
              <w:spacing w:line="240" w:lineRule="auto"/>
              <w:rPr>
                <w:rFonts w:ascii="Times New Roman" w:hAnsi="Times New Roman"/>
                <w:sz w:val="28"/>
                <w:szCs w:val="28"/>
              </w:rPr>
            </w:pPr>
          </w:p>
        </w:tc>
        <w:tc>
          <w:tcPr>
            <w:tcW w:w="3326" w:type="dxa"/>
            <w:vMerge/>
            <w:vAlign w:val="center"/>
          </w:tcPr>
          <w:p w:rsidR="00664151" w:rsidRPr="00404AE9" w:rsidRDefault="00664151" w:rsidP="00C203A4">
            <w:pPr>
              <w:spacing w:line="240" w:lineRule="auto"/>
              <w:rPr>
                <w:rFonts w:ascii="Times New Roman" w:hAnsi="Times New Roman"/>
                <w:iCs/>
                <w:sz w:val="28"/>
                <w:szCs w:val="28"/>
              </w:rPr>
            </w:pPr>
          </w:p>
        </w:tc>
        <w:tc>
          <w:tcPr>
            <w:tcW w:w="638" w:type="dxa"/>
            <w:vMerge/>
            <w:vAlign w:val="center"/>
          </w:tcPr>
          <w:p w:rsidR="00664151" w:rsidRPr="00404AE9" w:rsidRDefault="00664151" w:rsidP="00C203A4">
            <w:pPr>
              <w:spacing w:line="240" w:lineRule="auto"/>
              <w:rPr>
                <w:rFonts w:ascii="Times New Roman" w:hAnsi="Times New Roman"/>
                <w:sz w:val="28"/>
                <w:szCs w:val="28"/>
              </w:rPr>
            </w:pPr>
          </w:p>
        </w:tc>
        <w:tc>
          <w:tcPr>
            <w:tcW w:w="1140" w:type="dxa"/>
            <w:vAlign w:val="center"/>
          </w:tcPr>
          <w:p w:rsidR="00664151" w:rsidRPr="00404AE9" w:rsidRDefault="00664151" w:rsidP="000333FA">
            <w:pPr>
              <w:spacing w:line="240" w:lineRule="auto"/>
              <w:ind w:firstLine="0"/>
              <w:rPr>
                <w:rFonts w:ascii="Times New Roman" w:hAnsi="Times New Roman"/>
                <w:bCs/>
                <w:sz w:val="28"/>
                <w:szCs w:val="28"/>
              </w:rPr>
            </w:pPr>
            <w:r w:rsidRPr="00404AE9">
              <w:rPr>
                <w:rFonts w:ascii="Times New Roman" w:hAnsi="Times New Roman"/>
                <w:bCs/>
                <w:sz w:val="28"/>
                <w:szCs w:val="28"/>
              </w:rPr>
              <w:t>2021</w:t>
            </w:r>
          </w:p>
        </w:tc>
        <w:tc>
          <w:tcPr>
            <w:tcW w:w="1423" w:type="dxa"/>
            <w:vAlign w:val="center"/>
          </w:tcPr>
          <w:p w:rsidR="00664151" w:rsidRPr="00664151" w:rsidRDefault="00664151" w:rsidP="008624BE">
            <w:pPr>
              <w:spacing w:line="240" w:lineRule="auto"/>
              <w:ind w:left="-107" w:right="-108" w:firstLine="59"/>
              <w:jc w:val="right"/>
              <w:rPr>
                <w:rFonts w:ascii="Times New Roman" w:hAnsi="Times New Roman"/>
                <w:bCs/>
                <w:sz w:val="28"/>
                <w:szCs w:val="28"/>
              </w:rPr>
            </w:pPr>
            <w:r w:rsidRPr="00664151">
              <w:rPr>
                <w:rFonts w:ascii="Times New Roman" w:hAnsi="Times New Roman"/>
                <w:bCs/>
                <w:sz w:val="28"/>
                <w:szCs w:val="28"/>
              </w:rPr>
              <w:t>73</w:t>
            </w:r>
          </w:p>
        </w:tc>
        <w:tc>
          <w:tcPr>
            <w:tcW w:w="2125" w:type="dxa"/>
            <w:vAlign w:val="center"/>
          </w:tcPr>
          <w:p w:rsidR="00664151" w:rsidRPr="00664151" w:rsidRDefault="00664151" w:rsidP="008624BE">
            <w:pPr>
              <w:spacing w:line="240" w:lineRule="auto"/>
              <w:ind w:left="-107" w:right="-108"/>
              <w:jc w:val="center"/>
              <w:rPr>
                <w:rFonts w:ascii="Times New Roman" w:hAnsi="Times New Roman"/>
                <w:bCs/>
                <w:sz w:val="28"/>
                <w:szCs w:val="28"/>
              </w:rPr>
            </w:pPr>
          </w:p>
        </w:tc>
        <w:tc>
          <w:tcPr>
            <w:tcW w:w="1275" w:type="dxa"/>
            <w:vAlign w:val="center"/>
          </w:tcPr>
          <w:p w:rsidR="00664151" w:rsidRPr="00664151" w:rsidRDefault="00664151" w:rsidP="008624BE">
            <w:pPr>
              <w:spacing w:line="240" w:lineRule="auto"/>
              <w:ind w:left="-107" w:right="-108" w:firstLine="59"/>
              <w:jc w:val="right"/>
              <w:rPr>
                <w:rFonts w:ascii="Times New Roman" w:hAnsi="Times New Roman"/>
                <w:bCs/>
                <w:sz w:val="28"/>
                <w:szCs w:val="28"/>
              </w:rPr>
            </w:pPr>
            <w:r w:rsidRPr="00664151">
              <w:rPr>
                <w:rFonts w:ascii="Times New Roman" w:hAnsi="Times New Roman"/>
                <w:bCs/>
                <w:sz w:val="28"/>
                <w:szCs w:val="28"/>
              </w:rPr>
              <w:t>73</w:t>
            </w:r>
          </w:p>
        </w:tc>
        <w:tc>
          <w:tcPr>
            <w:tcW w:w="1274" w:type="dxa"/>
            <w:vAlign w:val="center"/>
          </w:tcPr>
          <w:p w:rsidR="00664151" w:rsidRPr="00404AE9" w:rsidRDefault="00664151" w:rsidP="00C203A4">
            <w:pPr>
              <w:spacing w:line="240" w:lineRule="auto"/>
              <w:jc w:val="center"/>
              <w:rPr>
                <w:rFonts w:ascii="Times New Roman" w:hAnsi="Times New Roman"/>
                <w:b/>
                <w:bCs/>
                <w:sz w:val="28"/>
                <w:szCs w:val="28"/>
              </w:rPr>
            </w:pPr>
          </w:p>
        </w:tc>
        <w:tc>
          <w:tcPr>
            <w:tcW w:w="1906" w:type="dxa"/>
            <w:vMerge/>
            <w:vAlign w:val="center"/>
          </w:tcPr>
          <w:p w:rsidR="00664151" w:rsidRPr="00404AE9" w:rsidRDefault="00664151" w:rsidP="00C203A4">
            <w:pPr>
              <w:spacing w:line="240" w:lineRule="auto"/>
              <w:rPr>
                <w:rFonts w:ascii="Times New Roman" w:hAnsi="Times New Roman"/>
                <w:sz w:val="28"/>
                <w:szCs w:val="28"/>
              </w:rPr>
            </w:pPr>
          </w:p>
        </w:tc>
        <w:tc>
          <w:tcPr>
            <w:tcW w:w="1490" w:type="dxa"/>
            <w:vMerge/>
            <w:vAlign w:val="center"/>
          </w:tcPr>
          <w:p w:rsidR="00664151" w:rsidRPr="00404AE9" w:rsidRDefault="00664151" w:rsidP="00C203A4">
            <w:pPr>
              <w:spacing w:line="240" w:lineRule="auto"/>
              <w:rPr>
                <w:rFonts w:ascii="Times New Roman" w:hAnsi="Times New Roman"/>
                <w:color w:val="FF0000"/>
                <w:sz w:val="28"/>
                <w:szCs w:val="28"/>
              </w:rPr>
            </w:pPr>
          </w:p>
        </w:tc>
      </w:tr>
      <w:tr w:rsidR="00664151" w:rsidRPr="00404AE9" w:rsidTr="00FD514B">
        <w:trPr>
          <w:trHeight w:val="256"/>
          <w:jc w:val="right"/>
        </w:trPr>
        <w:tc>
          <w:tcPr>
            <w:tcW w:w="713" w:type="dxa"/>
            <w:vMerge/>
            <w:vAlign w:val="center"/>
          </w:tcPr>
          <w:p w:rsidR="00664151" w:rsidRPr="00404AE9" w:rsidRDefault="00664151" w:rsidP="00C203A4">
            <w:pPr>
              <w:spacing w:line="240" w:lineRule="auto"/>
              <w:rPr>
                <w:rFonts w:ascii="Times New Roman" w:hAnsi="Times New Roman"/>
                <w:sz w:val="28"/>
                <w:szCs w:val="28"/>
              </w:rPr>
            </w:pPr>
          </w:p>
        </w:tc>
        <w:tc>
          <w:tcPr>
            <w:tcW w:w="3326" w:type="dxa"/>
            <w:vMerge/>
            <w:vAlign w:val="center"/>
          </w:tcPr>
          <w:p w:rsidR="00664151" w:rsidRPr="00404AE9" w:rsidRDefault="00664151" w:rsidP="00C203A4">
            <w:pPr>
              <w:spacing w:line="240" w:lineRule="auto"/>
              <w:rPr>
                <w:rFonts w:ascii="Times New Roman" w:hAnsi="Times New Roman"/>
                <w:iCs/>
                <w:sz w:val="28"/>
                <w:szCs w:val="28"/>
              </w:rPr>
            </w:pPr>
          </w:p>
        </w:tc>
        <w:tc>
          <w:tcPr>
            <w:tcW w:w="638" w:type="dxa"/>
            <w:vMerge/>
            <w:vAlign w:val="center"/>
          </w:tcPr>
          <w:p w:rsidR="00664151" w:rsidRPr="00404AE9" w:rsidRDefault="00664151" w:rsidP="00C203A4">
            <w:pPr>
              <w:spacing w:line="240" w:lineRule="auto"/>
              <w:rPr>
                <w:rFonts w:ascii="Times New Roman" w:hAnsi="Times New Roman"/>
                <w:sz w:val="28"/>
                <w:szCs w:val="28"/>
              </w:rPr>
            </w:pPr>
          </w:p>
        </w:tc>
        <w:tc>
          <w:tcPr>
            <w:tcW w:w="1140" w:type="dxa"/>
            <w:vAlign w:val="center"/>
          </w:tcPr>
          <w:p w:rsidR="00664151" w:rsidRPr="00404AE9" w:rsidRDefault="00664151" w:rsidP="000333FA">
            <w:pPr>
              <w:spacing w:line="240" w:lineRule="auto"/>
              <w:ind w:firstLine="0"/>
              <w:rPr>
                <w:rFonts w:ascii="Times New Roman" w:hAnsi="Times New Roman"/>
                <w:bCs/>
                <w:sz w:val="28"/>
                <w:szCs w:val="28"/>
              </w:rPr>
            </w:pPr>
            <w:r w:rsidRPr="00404AE9">
              <w:rPr>
                <w:rFonts w:ascii="Times New Roman" w:hAnsi="Times New Roman"/>
                <w:bCs/>
                <w:sz w:val="28"/>
                <w:szCs w:val="28"/>
              </w:rPr>
              <w:t>2022-2029</w:t>
            </w:r>
          </w:p>
        </w:tc>
        <w:tc>
          <w:tcPr>
            <w:tcW w:w="1423" w:type="dxa"/>
            <w:vAlign w:val="center"/>
          </w:tcPr>
          <w:p w:rsidR="00664151" w:rsidRPr="00664151" w:rsidRDefault="00664151" w:rsidP="008624BE">
            <w:pPr>
              <w:spacing w:line="240" w:lineRule="auto"/>
              <w:ind w:left="-107" w:right="-108" w:firstLine="59"/>
              <w:jc w:val="right"/>
              <w:rPr>
                <w:rFonts w:ascii="Times New Roman" w:hAnsi="Times New Roman"/>
                <w:bCs/>
                <w:sz w:val="28"/>
                <w:szCs w:val="28"/>
              </w:rPr>
            </w:pPr>
            <w:r w:rsidRPr="00664151">
              <w:rPr>
                <w:rFonts w:ascii="Times New Roman" w:hAnsi="Times New Roman"/>
                <w:bCs/>
                <w:sz w:val="28"/>
                <w:szCs w:val="28"/>
              </w:rPr>
              <w:t>6833</w:t>
            </w:r>
          </w:p>
        </w:tc>
        <w:tc>
          <w:tcPr>
            <w:tcW w:w="2125" w:type="dxa"/>
          </w:tcPr>
          <w:p w:rsidR="00664151" w:rsidRPr="00664151" w:rsidRDefault="00664151" w:rsidP="008624BE">
            <w:pPr>
              <w:spacing w:line="240" w:lineRule="auto"/>
              <w:ind w:left="-107" w:right="-108"/>
              <w:jc w:val="right"/>
              <w:rPr>
                <w:rFonts w:ascii="Times New Roman" w:hAnsi="Times New Roman"/>
                <w:bCs/>
                <w:sz w:val="28"/>
                <w:szCs w:val="28"/>
              </w:rPr>
            </w:pPr>
          </w:p>
          <w:p w:rsidR="00664151" w:rsidRPr="00664151" w:rsidRDefault="00664151" w:rsidP="008624BE">
            <w:pPr>
              <w:spacing w:line="240" w:lineRule="auto"/>
              <w:ind w:left="-107" w:right="-108"/>
              <w:jc w:val="right"/>
              <w:rPr>
                <w:rFonts w:ascii="Times New Roman" w:hAnsi="Times New Roman"/>
                <w:bCs/>
                <w:sz w:val="28"/>
                <w:szCs w:val="28"/>
              </w:rPr>
            </w:pPr>
          </w:p>
          <w:p w:rsidR="00664151" w:rsidRPr="00664151" w:rsidRDefault="00664151" w:rsidP="008624BE">
            <w:pPr>
              <w:spacing w:line="240" w:lineRule="auto"/>
              <w:ind w:left="-107" w:right="-108"/>
              <w:jc w:val="right"/>
              <w:rPr>
                <w:rFonts w:ascii="Times New Roman" w:hAnsi="Times New Roman"/>
                <w:bCs/>
                <w:sz w:val="28"/>
                <w:szCs w:val="28"/>
              </w:rPr>
            </w:pPr>
          </w:p>
          <w:p w:rsidR="00664151" w:rsidRPr="00664151" w:rsidRDefault="00664151" w:rsidP="008624BE">
            <w:pPr>
              <w:spacing w:line="240" w:lineRule="auto"/>
              <w:ind w:left="-107" w:right="-108"/>
              <w:jc w:val="right"/>
              <w:rPr>
                <w:rFonts w:ascii="Times New Roman" w:hAnsi="Times New Roman"/>
                <w:bCs/>
                <w:sz w:val="28"/>
                <w:szCs w:val="28"/>
              </w:rPr>
            </w:pPr>
            <w:r w:rsidRPr="00664151">
              <w:rPr>
                <w:rFonts w:ascii="Times New Roman" w:hAnsi="Times New Roman"/>
                <w:bCs/>
                <w:sz w:val="28"/>
                <w:szCs w:val="28"/>
              </w:rPr>
              <w:t>6760</w:t>
            </w:r>
          </w:p>
        </w:tc>
        <w:tc>
          <w:tcPr>
            <w:tcW w:w="1275" w:type="dxa"/>
            <w:vAlign w:val="center"/>
          </w:tcPr>
          <w:p w:rsidR="00664151" w:rsidRPr="00664151" w:rsidRDefault="00664151" w:rsidP="008624BE">
            <w:pPr>
              <w:spacing w:line="240" w:lineRule="auto"/>
              <w:ind w:left="-107" w:right="-108" w:firstLine="59"/>
              <w:jc w:val="right"/>
              <w:rPr>
                <w:rFonts w:ascii="Times New Roman" w:hAnsi="Times New Roman"/>
                <w:bCs/>
                <w:sz w:val="28"/>
                <w:szCs w:val="28"/>
              </w:rPr>
            </w:pPr>
            <w:r w:rsidRPr="00664151">
              <w:rPr>
                <w:rFonts w:ascii="Times New Roman" w:hAnsi="Times New Roman"/>
                <w:bCs/>
                <w:sz w:val="28"/>
                <w:szCs w:val="28"/>
              </w:rPr>
              <w:t>73</w:t>
            </w:r>
          </w:p>
        </w:tc>
        <w:tc>
          <w:tcPr>
            <w:tcW w:w="1274" w:type="dxa"/>
          </w:tcPr>
          <w:p w:rsidR="00664151" w:rsidRPr="00404AE9" w:rsidRDefault="00664151" w:rsidP="00C203A4">
            <w:pPr>
              <w:spacing w:line="240" w:lineRule="auto"/>
              <w:jc w:val="center"/>
              <w:rPr>
                <w:rFonts w:ascii="Times New Roman" w:hAnsi="Times New Roman"/>
                <w:b/>
                <w:bCs/>
                <w:sz w:val="28"/>
                <w:szCs w:val="28"/>
              </w:rPr>
            </w:pPr>
          </w:p>
        </w:tc>
        <w:tc>
          <w:tcPr>
            <w:tcW w:w="1906" w:type="dxa"/>
            <w:vMerge/>
          </w:tcPr>
          <w:p w:rsidR="00664151" w:rsidRPr="00404AE9" w:rsidRDefault="00664151" w:rsidP="00C203A4">
            <w:pPr>
              <w:spacing w:line="240" w:lineRule="auto"/>
              <w:rPr>
                <w:rFonts w:ascii="Times New Roman" w:hAnsi="Times New Roman"/>
                <w:sz w:val="28"/>
                <w:szCs w:val="28"/>
              </w:rPr>
            </w:pPr>
          </w:p>
        </w:tc>
        <w:tc>
          <w:tcPr>
            <w:tcW w:w="1490" w:type="dxa"/>
            <w:vMerge/>
            <w:vAlign w:val="center"/>
          </w:tcPr>
          <w:p w:rsidR="00664151" w:rsidRPr="00404AE9" w:rsidRDefault="00664151" w:rsidP="00C203A4">
            <w:pPr>
              <w:spacing w:line="240" w:lineRule="auto"/>
              <w:rPr>
                <w:rFonts w:ascii="Times New Roman" w:hAnsi="Times New Roman"/>
                <w:color w:val="FF0000"/>
                <w:sz w:val="28"/>
                <w:szCs w:val="28"/>
              </w:rPr>
            </w:pPr>
          </w:p>
        </w:tc>
      </w:tr>
      <w:tr w:rsidR="00664151" w:rsidRPr="00404AE9" w:rsidTr="002826F7">
        <w:trPr>
          <w:trHeight w:val="256"/>
          <w:jc w:val="right"/>
        </w:trPr>
        <w:tc>
          <w:tcPr>
            <w:tcW w:w="713" w:type="dxa"/>
            <w:vMerge/>
            <w:vAlign w:val="center"/>
          </w:tcPr>
          <w:p w:rsidR="00664151" w:rsidRPr="00404AE9" w:rsidRDefault="00664151" w:rsidP="00C203A4">
            <w:pPr>
              <w:spacing w:line="240" w:lineRule="auto"/>
              <w:rPr>
                <w:rFonts w:ascii="Times New Roman" w:hAnsi="Times New Roman"/>
                <w:sz w:val="28"/>
                <w:szCs w:val="28"/>
              </w:rPr>
            </w:pPr>
          </w:p>
        </w:tc>
        <w:tc>
          <w:tcPr>
            <w:tcW w:w="3326" w:type="dxa"/>
            <w:vMerge/>
            <w:vAlign w:val="center"/>
          </w:tcPr>
          <w:p w:rsidR="00664151" w:rsidRPr="00404AE9" w:rsidRDefault="00664151" w:rsidP="00C203A4">
            <w:pPr>
              <w:spacing w:line="240" w:lineRule="auto"/>
              <w:rPr>
                <w:rFonts w:ascii="Times New Roman" w:hAnsi="Times New Roman"/>
                <w:iCs/>
                <w:sz w:val="28"/>
                <w:szCs w:val="28"/>
              </w:rPr>
            </w:pPr>
          </w:p>
        </w:tc>
        <w:tc>
          <w:tcPr>
            <w:tcW w:w="638" w:type="dxa"/>
            <w:vMerge/>
            <w:vAlign w:val="center"/>
          </w:tcPr>
          <w:p w:rsidR="00664151" w:rsidRPr="00404AE9" w:rsidRDefault="00664151" w:rsidP="00C203A4">
            <w:pPr>
              <w:spacing w:line="240" w:lineRule="auto"/>
              <w:rPr>
                <w:rFonts w:ascii="Times New Roman" w:hAnsi="Times New Roman"/>
                <w:sz w:val="28"/>
                <w:szCs w:val="28"/>
              </w:rPr>
            </w:pPr>
          </w:p>
        </w:tc>
        <w:tc>
          <w:tcPr>
            <w:tcW w:w="1140" w:type="dxa"/>
            <w:vAlign w:val="center"/>
          </w:tcPr>
          <w:p w:rsidR="00664151" w:rsidRPr="00404AE9" w:rsidRDefault="00664151" w:rsidP="000333FA">
            <w:pPr>
              <w:spacing w:line="240" w:lineRule="auto"/>
              <w:ind w:firstLine="0"/>
              <w:rPr>
                <w:rFonts w:ascii="Times New Roman" w:hAnsi="Times New Roman"/>
                <w:bCs/>
                <w:sz w:val="28"/>
                <w:szCs w:val="28"/>
              </w:rPr>
            </w:pPr>
            <w:r w:rsidRPr="00404AE9">
              <w:rPr>
                <w:rFonts w:ascii="Times New Roman" w:hAnsi="Times New Roman"/>
                <w:bCs/>
                <w:sz w:val="28"/>
                <w:szCs w:val="28"/>
              </w:rPr>
              <w:t>Всего</w:t>
            </w:r>
          </w:p>
        </w:tc>
        <w:tc>
          <w:tcPr>
            <w:tcW w:w="1423" w:type="dxa"/>
            <w:vAlign w:val="center"/>
          </w:tcPr>
          <w:p w:rsidR="00664151" w:rsidRPr="00664151" w:rsidRDefault="00664151" w:rsidP="008624BE">
            <w:pPr>
              <w:spacing w:line="240" w:lineRule="auto"/>
              <w:ind w:left="-107" w:right="-108"/>
              <w:jc w:val="right"/>
              <w:rPr>
                <w:rFonts w:ascii="Times New Roman" w:hAnsi="Times New Roman"/>
                <w:b/>
                <w:bCs/>
                <w:sz w:val="28"/>
                <w:szCs w:val="28"/>
              </w:rPr>
            </w:pPr>
            <w:r w:rsidRPr="00664151">
              <w:rPr>
                <w:rFonts w:ascii="Times New Roman" w:hAnsi="Times New Roman"/>
                <w:b/>
                <w:bCs/>
                <w:sz w:val="28"/>
                <w:szCs w:val="28"/>
              </w:rPr>
              <w:t>309974</w:t>
            </w:r>
          </w:p>
        </w:tc>
        <w:tc>
          <w:tcPr>
            <w:tcW w:w="2125" w:type="dxa"/>
            <w:vAlign w:val="center"/>
          </w:tcPr>
          <w:p w:rsidR="00664151" w:rsidRPr="00664151" w:rsidRDefault="00664151" w:rsidP="008624BE">
            <w:pPr>
              <w:spacing w:line="240" w:lineRule="auto"/>
              <w:ind w:left="-107" w:right="-108"/>
              <w:jc w:val="right"/>
              <w:rPr>
                <w:rFonts w:ascii="Times New Roman" w:hAnsi="Times New Roman"/>
                <w:b/>
                <w:bCs/>
                <w:sz w:val="28"/>
                <w:szCs w:val="28"/>
              </w:rPr>
            </w:pPr>
            <w:r w:rsidRPr="00664151">
              <w:rPr>
                <w:rFonts w:ascii="Times New Roman" w:hAnsi="Times New Roman"/>
                <w:b/>
                <w:bCs/>
                <w:sz w:val="28"/>
                <w:szCs w:val="28"/>
              </w:rPr>
              <w:t>309536</w:t>
            </w:r>
          </w:p>
        </w:tc>
        <w:tc>
          <w:tcPr>
            <w:tcW w:w="1275" w:type="dxa"/>
            <w:vAlign w:val="center"/>
          </w:tcPr>
          <w:p w:rsidR="00664151" w:rsidRPr="00664151" w:rsidRDefault="00664151" w:rsidP="008624BE">
            <w:pPr>
              <w:spacing w:line="240" w:lineRule="auto"/>
              <w:ind w:left="-107" w:right="-108" w:firstLine="0"/>
              <w:jc w:val="right"/>
              <w:rPr>
                <w:rFonts w:ascii="Times New Roman" w:hAnsi="Times New Roman"/>
                <w:b/>
                <w:bCs/>
                <w:sz w:val="28"/>
                <w:szCs w:val="28"/>
              </w:rPr>
            </w:pPr>
            <w:r w:rsidRPr="00664151">
              <w:rPr>
                <w:rFonts w:ascii="Times New Roman" w:hAnsi="Times New Roman"/>
                <w:b/>
                <w:bCs/>
                <w:sz w:val="28"/>
                <w:szCs w:val="28"/>
              </w:rPr>
              <w:t>438</w:t>
            </w:r>
          </w:p>
        </w:tc>
        <w:tc>
          <w:tcPr>
            <w:tcW w:w="1274" w:type="dxa"/>
            <w:vAlign w:val="center"/>
          </w:tcPr>
          <w:p w:rsidR="00664151" w:rsidRPr="00404AE9" w:rsidRDefault="00664151" w:rsidP="00C203A4">
            <w:pPr>
              <w:spacing w:line="240" w:lineRule="auto"/>
              <w:jc w:val="center"/>
              <w:rPr>
                <w:rFonts w:ascii="Times New Roman" w:hAnsi="Times New Roman"/>
                <w:b/>
                <w:bCs/>
                <w:sz w:val="28"/>
                <w:szCs w:val="28"/>
              </w:rPr>
            </w:pPr>
          </w:p>
        </w:tc>
        <w:tc>
          <w:tcPr>
            <w:tcW w:w="1906" w:type="dxa"/>
            <w:vAlign w:val="center"/>
          </w:tcPr>
          <w:p w:rsidR="00664151" w:rsidRPr="00404AE9" w:rsidRDefault="00664151" w:rsidP="00C203A4">
            <w:pPr>
              <w:spacing w:line="240" w:lineRule="auto"/>
              <w:rPr>
                <w:rFonts w:ascii="Times New Roman" w:hAnsi="Times New Roman"/>
                <w:sz w:val="28"/>
                <w:szCs w:val="28"/>
              </w:rPr>
            </w:pPr>
          </w:p>
        </w:tc>
        <w:tc>
          <w:tcPr>
            <w:tcW w:w="1490" w:type="dxa"/>
            <w:vAlign w:val="center"/>
          </w:tcPr>
          <w:p w:rsidR="00664151" w:rsidRPr="00404AE9" w:rsidRDefault="00664151" w:rsidP="00C203A4">
            <w:pPr>
              <w:spacing w:line="240" w:lineRule="auto"/>
              <w:rPr>
                <w:rFonts w:ascii="Times New Roman" w:hAnsi="Times New Roman"/>
                <w:color w:val="FF0000"/>
                <w:sz w:val="28"/>
                <w:szCs w:val="28"/>
              </w:rPr>
            </w:pPr>
          </w:p>
        </w:tc>
      </w:tr>
      <w:tr w:rsidR="00664151" w:rsidRPr="00404AE9" w:rsidTr="00161577">
        <w:trPr>
          <w:trHeight w:val="480"/>
          <w:jc w:val="right"/>
        </w:trPr>
        <w:tc>
          <w:tcPr>
            <w:tcW w:w="713" w:type="dxa"/>
            <w:vAlign w:val="center"/>
          </w:tcPr>
          <w:p w:rsidR="00664151" w:rsidRPr="00404AE9" w:rsidRDefault="00664151" w:rsidP="00E01739">
            <w:pPr>
              <w:spacing w:line="240" w:lineRule="auto"/>
              <w:rPr>
                <w:rFonts w:ascii="Times New Roman" w:hAnsi="Times New Roman"/>
                <w:sz w:val="28"/>
                <w:szCs w:val="28"/>
              </w:rPr>
            </w:pPr>
            <w:r w:rsidRPr="00404AE9">
              <w:rPr>
                <w:rFonts w:ascii="Times New Roman" w:hAnsi="Times New Roman"/>
                <w:sz w:val="28"/>
                <w:szCs w:val="28"/>
              </w:rPr>
              <w:t>11.2.</w:t>
            </w:r>
          </w:p>
        </w:tc>
        <w:tc>
          <w:tcPr>
            <w:tcW w:w="14597" w:type="dxa"/>
            <w:gridSpan w:val="9"/>
            <w:vAlign w:val="center"/>
          </w:tcPr>
          <w:p w:rsidR="00664151" w:rsidRPr="00404AE9" w:rsidRDefault="00664151" w:rsidP="00DD0E0D">
            <w:pPr>
              <w:spacing w:line="240" w:lineRule="auto"/>
              <w:jc w:val="center"/>
              <w:rPr>
                <w:rFonts w:ascii="Times New Roman" w:hAnsi="Times New Roman"/>
                <w:sz w:val="28"/>
                <w:szCs w:val="28"/>
              </w:rPr>
            </w:pPr>
            <w:r w:rsidRPr="00404AE9">
              <w:rPr>
                <w:rFonts w:ascii="Times New Roman" w:hAnsi="Times New Roman"/>
                <w:sz w:val="28"/>
                <w:szCs w:val="28"/>
              </w:rPr>
              <w:t>Задача: сокращение количества лиц, погибших в результате дорожно-транспортных  происшествий,   снижение тяжести  травм  в  дорожно-транспортных происшествиях</w:t>
            </w:r>
          </w:p>
        </w:tc>
      </w:tr>
      <w:tr w:rsidR="00023468" w:rsidRPr="00404AE9" w:rsidTr="002826F7">
        <w:trPr>
          <w:trHeight w:val="309"/>
          <w:jc w:val="right"/>
        </w:trPr>
        <w:tc>
          <w:tcPr>
            <w:tcW w:w="713" w:type="dxa"/>
            <w:vMerge w:val="restart"/>
            <w:vAlign w:val="center"/>
          </w:tcPr>
          <w:p w:rsidR="00023468" w:rsidRPr="00404AE9" w:rsidRDefault="00023468" w:rsidP="00E01739">
            <w:pPr>
              <w:spacing w:line="240" w:lineRule="auto"/>
              <w:rPr>
                <w:rFonts w:ascii="Times New Roman" w:hAnsi="Times New Roman"/>
                <w:sz w:val="28"/>
                <w:szCs w:val="28"/>
              </w:rPr>
            </w:pPr>
            <w:r w:rsidRPr="00404AE9">
              <w:rPr>
                <w:rFonts w:ascii="Times New Roman" w:hAnsi="Times New Roman"/>
                <w:sz w:val="28"/>
                <w:szCs w:val="28"/>
              </w:rPr>
              <w:t>11.2.1.</w:t>
            </w:r>
          </w:p>
        </w:tc>
        <w:tc>
          <w:tcPr>
            <w:tcW w:w="3326" w:type="dxa"/>
            <w:vMerge w:val="restart"/>
            <w:vAlign w:val="center"/>
          </w:tcPr>
          <w:p w:rsidR="00023468" w:rsidRPr="00404AE9" w:rsidRDefault="00023468" w:rsidP="00E01739">
            <w:pPr>
              <w:spacing w:line="240" w:lineRule="auto"/>
              <w:ind w:firstLine="0"/>
              <w:rPr>
                <w:rFonts w:ascii="Times New Roman" w:hAnsi="Times New Roman"/>
                <w:iCs/>
                <w:sz w:val="28"/>
                <w:szCs w:val="28"/>
              </w:rPr>
            </w:pPr>
            <w:r w:rsidRPr="00404AE9">
              <w:rPr>
                <w:rFonts w:ascii="Times New Roman" w:hAnsi="Times New Roman"/>
                <w:iCs/>
                <w:sz w:val="28"/>
                <w:szCs w:val="28"/>
              </w:rPr>
              <w:t>Размещение дорожных знаков и указателей на улицах населенных пунктов</w:t>
            </w:r>
          </w:p>
        </w:tc>
        <w:tc>
          <w:tcPr>
            <w:tcW w:w="638" w:type="dxa"/>
            <w:vMerge w:val="restart"/>
            <w:vAlign w:val="center"/>
          </w:tcPr>
          <w:p w:rsidR="00023468" w:rsidRPr="00404AE9" w:rsidRDefault="00023468" w:rsidP="00C203A4">
            <w:pPr>
              <w:spacing w:line="240" w:lineRule="auto"/>
              <w:rPr>
                <w:rFonts w:ascii="Times New Roman" w:hAnsi="Times New Roman"/>
                <w:sz w:val="28"/>
                <w:szCs w:val="28"/>
              </w:rPr>
            </w:pPr>
          </w:p>
        </w:tc>
        <w:tc>
          <w:tcPr>
            <w:tcW w:w="1140" w:type="dxa"/>
            <w:vAlign w:val="center"/>
          </w:tcPr>
          <w:p w:rsidR="00023468" w:rsidRPr="00404AE9" w:rsidRDefault="00023468" w:rsidP="003C37A2">
            <w:pPr>
              <w:spacing w:line="240" w:lineRule="auto"/>
              <w:ind w:firstLine="0"/>
              <w:rPr>
                <w:rFonts w:ascii="Times New Roman" w:hAnsi="Times New Roman"/>
                <w:bCs/>
                <w:sz w:val="28"/>
                <w:szCs w:val="28"/>
              </w:rPr>
            </w:pPr>
            <w:r w:rsidRPr="00404AE9">
              <w:rPr>
                <w:rFonts w:ascii="Times New Roman" w:hAnsi="Times New Roman"/>
                <w:bCs/>
                <w:sz w:val="28"/>
                <w:szCs w:val="28"/>
              </w:rPr>
              <w:t>2017</w:t>
            </w:r>
          </w:p>
        </w:tc>
        <w:tc>
          <w:tcPr>
            <w:tcW w:w="1423" w:type="dxa"/>
            <w:vAlign w:val="center"/>
          </w:tcPr>
          <w:p w:rsidR="00023468" w:rsidRPr="00023468" w:rsidRDefault="00023468" w:rsidP="008624BE">
            <w:pPr>
              <w:spacing w:line="240" w:lineRule="auto"/>
              <w:ind w:left="-107" w:right="-108"/>
              <w:jc w:val="center"/>
              <w:rPr>
                <w:rFonts w:ascii="Times New Roman" w:hAnsi="Times New Roman"/>
                <w:bCs/>
                <w:sz w:val="28"/>
                <w:szCs w:val="28"/>
              </w:rPr>
            </w:pPr>
            <w:r w:rsidRPr="00023468">
              <w:rPr>
                <w:rFonts w:ascii="Times New Roman" w:hAnsi="Times New Roman"/>
                <w:bCs/>
                <w:sz w:val="28"/>
                <w:szCs w:val="28"/>
              </w:rPr>
              <w:t>65</w:t>
            </w:r>
          </w:p>
        </w:tc>
        <w:tc>
          <w:tcPr>
            <w:tcW w:w="2125" w:type="dxa"/>
            <w:vAlign w:val="center"/>
          </w:tcPr>
          <w:p w:rsidR="00023468" w:rsidRPr="00023468" w:rsidRDefault="00023468" w:rsidP="008624BE">
            <w:pPr>
              <w:spacing w:line="240" w:lineRule="auto"/>
              <w:ind w:left="-107" w:firstLine="58"/>
              <w:jc w:val="center"/>
              <w:rPr>
                <w:rFonts w:ascii="Times New Roman" w:hAnsi="Times New Roman"/>
                <w:bCs/>
                <w:sz w:val="28"/>
                <w:szCs w:val="28"/>
              </w:rPr>
            </w:pPr>
            <w:r w:rsidRPr="00023468">
              <w:rPr>
                <w:rFonts w:ascii="Times New Roman" w:hAnsi="Times New Roman"/>
                <w:bCs/>
                <w:sz w:val="28"/>
                <w:szCs w:val="28"/>
              </w:rPr>
              <w:t xml:space="preserve"> 40</w:t>
            </w:r>
          </w:p>
        </w:tc>
        <w:tc>
          <w:tcPr>
            <w:tcW w:w="1275" w:type="dxa"/>
            <w:vAlign w:val="center"/>
          </w:tcPr>
          <w:p w:rsidR="00023468" w:rsidRPr="00023468" w:rsidRDefault="00023468" w:rsidP="008624BE">
            <w:pPr>
              <w:spacing w:line="240" w:lineRule="auto"/>
              <w:ind w:left="-107" w:firstLine="58"/>
              <w:jc w:val="center"/>
              <w:rPr>
                <w:rFonts w:ascii="Times New Roman" w:hAnsi="Times New Roman"/>
                <w:bCs/>
                <w:sz w:val="28"/>
                <w:szCs w:val="28"/>
              </w:rPr>
            </w:pPr>
            <w:r w:rsidRPr="00023468">
              <w:rPr>
                <w:rFonts w:ascii="Times New Roman" w:hAnsi="Times New Roman"/>
                <w:bCs/>
                <w:sz w:val="28"/>
                <w:szCs w:val="28"/>
              </w:rPr>
              <w:t xml:space="preserve"> 25</w:t>
            </w:r>
          </w:p>
        </w:tc>
        <w:tc>
          <w:tcPr>
            <w:tcW w:w="1274" w:type="dxa"/>
            <w:vAlign w:val="center"/>
          </w:tcPr>
          <w:p w:rsidR="00023468" w:rsidRPr="00404AE9" w:rsidRDefault="00023468" w:rsidP="00E01739">
            <w:pPr>
              <w:spacing w:line="240" w:lineRule="auto"/>
              <w:jc w:val="right"/>
              <w:rPr>
                <w:rFonts w:ascii="Times New Roman" w:hAnsi="Times New Roman"/>
                <w:bCs/>
                <w:sz w:val="28"/>
                <w:szCs w:val="28"/>
              </w:rPr>
            </w:pPr>
          </w:p>
        </w:tc>
        <w:tc>
          <w:tcPr>
            <w:tcW w:w="1906" w:type="dxa"/>
            <w:vMerge w:val="restart"/>
            <w:vAlign w:val="center"/>
          </w:tcPr>
          <w:p w:rsidR="00023468" w:rsidRPr="00404AE9" w:rsidRDefault="00023468" w:rsidP="00E01739">
            <w:pPr>
              <w:spacing w:line="240" w:lineRule="auto"/>
              <w:ind w:firstLine="0"/>
              <w:rPr>
                <w:rFonts w:ascii="Times New Roman" w:hAnsi="Times New Roman"/>
                <w:sz w:val="28"/>
                <w:szCs w:val="28"/>
              </w:rPr>
            </w:pPr>
            <w:r>
              <w:rPr>
                <w:rFonts w:ascii="Times New Roman" w:hAnsi="Times New Roman"/>
                <w:sz w:val="28"/>
                <w:szCs w:val="28"/>
              </w:rPr>
              <w:t>С</w:t>
            </w:r>
            <w:r w:rsidRPr="00404AE9">
              <w:rPr>
                <w:rFonts w:ascii="Times New Roman" w:hAnsi="Times New Roman"/>
                <w:sz w:val="28"/>
                <w:szCs w:val="28"/>
              </w:rPr>
              <w:t>нижение дорожно-транспорт</w:t>
            </w:r>
            <w:r>
              <w:rPr>
                <w:rFonts w:ascii="Times New Roman" w:hAnsi="Times New Roman"/>
                <w:sz w:val="28"/>
                <w:szCs w:val="28"/>
              </w:rPr>
              <w:t>-</w:t>
            </w:r>
            <w:r w:rsidRPr="00404AE9">
              <w:rPr>
                <w:rFonts w:ascii="Times New Roman" w:hAnsi="Times New Roman"/>
                <w:sz w:val="28"/>
                <w:szCs w:val="28"/>
              </w:rPr>
              <w:t>ных происшест</w:t>
            </w:r>
            <w:r>
              <w:rPr>
                <w:rFonts w:ascii="Times New Roman" w:hAnsi="Times New Roman"/>
                <w:sz w:val="28"/>
                <w:szCs w:val="28"/>
              </w:rPr>
              <w:t>-</w:t>
            </w:r>
            <w:r w:rsidRPr="00404AE9">
              <w:rPr>
                <w:rFonts w:ascii="Times New Roman" w:hAnsi="Times New Roman"/>
                <w:sz w:val="28"/>
                <w:szCs w:val="28"/>
              </w:rPr>
              <w:t>вий</w:t>
            </w:r>
          </w:p>
        </w:tc>
        <w:tc>
          <w:tcPr>
            <w:tcW w:w="1490" w:type="dxa"/>
            <w:vMerge w:val="restart"/>
            <w:vAlign w:val="center"/>
          </w:tcPr>
          <w:p w:rsidR="00023468" w:rsidRPr="00404AE9" w:rsidRDefault="00023468" w:rsidP="007F042F">
            <w:pPr>
              <w:spacing w:line="240" w:lineRule="auto"/>
              <w:ind w:firstLine="0"/>
              <w:rPr>
                <w:rFonts w:ascii="Times New Roman" w:hAnsi="Times New Roman"/>
                <w:sz w:val="28"/>
                <w:szCs w:val="28"/>
              </w:rPr>
            </w:pPr>
            <w:r>
              <w:rPr>
                <w:rFonts w:ascii="Times New Roman" w:hAnsi="Times New Roman"/>
                <w:sz w:val="28"/>
                <w:szCs w:val="28"/>
              </w:rPr>
              <w:t>А</w:t>
            </w:r>
            <w:r w:rsidRPr="00404AE9">
              <w:rPr>
                <w:rFonts w:ascii="Times New Roman" w:hAnsi="Times New Roman"/>
                <w:sz w:val="28"/>
                <w:szCs w:val="28"/>
              </w:rPr>
              <w:t>дмини</w:t>
            </w:r>
            <w:r>
              <w:rPr>
                <w:rFonts w:ascii="Times New Roman" w:hAnsi="Times New Roman"/>
                <w:sz w:val="28"/>
                <w:szCs w:val="28"/>
              </w:rPr>
              <w:t>-</w:t>
            </w:r>
            <w:r w:rsidRPr="00404AE9">
              <w:rPr>
                <w:rFonts w:ascii="Times New Roman" w:hAnsi="Times New Roman"/>
                <w:sz w:val="28"/>
                <w:szCs w:val="28"/>
              </w:rPr>
              <w:t xml:space="preserve">страция </w:t>
            </w:r>
            <w:r>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 </w:t>
            </w:r>
          </w:p>
        </w:tc>
      </w:tr>
      <w:tr w:rsidR="00023468" w:rsidRPr="00404AE9" w:rsidTr="002826F7">
        <w:trPr>
          <w:trHeight w:val="257"/>
          <w:jc w:val="right"/>
        </w:trPr>
        <w:tc>
          <w:tcPr>
            <w:tcW w:w="713" w:type="dxa"/>
            <w:vMerge/>
            <w:vAlign w:val="center"/>
          </w:tcPr>
          <w:p w:rsidR="00023468" w:rsidRPr="00404AE9" w:rsidRDefault="00023468" w:rsidP="00C203A4">
            <w:pPr>
              <w:spacing w:line="240" w:lineRule="auto"/>
              <w:rPr>
                <w:rFonts w:ascii="Times New Roman" w:hAnsi="Times New Roman"/>
                <w:sz w:val="28"/>
                <w:szCs w:val="28"/>
              </w:rPr>
            </w:pPr>
          </w:p>
        </w:tc>
        <w:tc>
          <w:tcPr>
            <w:tcW w:w="3326" w:type="dxa"/>
            <w:vMerge/>
            <w:vAlign w:val="center"/>
          </w:tcPr>
          <w:p w:rsidR="00023468" w:rsidRPr="00404AE9" w:rsidRDefault="00023468" w:rsidP="00C203A4">
            <w:pPr>
              <w:spacing w:line="240" w:lineRule="auto"/>
              <w:rPr>
                <w:rFonts w:ascii="Times New Roman" w:hAnsi="Times New Roman"/>
                <w:iCs/>
                <w:sz w:val="28"/>
                <w:szCs w:val="28"/>
              </w:rPr>
            </w:pPr>
          </w:p>
        </w:tc>
        <w:tc>
          <w:tcPr>
            <w:tcW w:w="638" w:type="dxa"/>
            <w:vMerge/>
            <w:vAlign w:val="center"/>
          </w:tcPr>
          <w:p w:rsidR="00023468" w:rsidRPr="00404AE9" w:rsidRDefault="00023468" w:rsidP="00C203A4">
            <w:pPr>
              <w:spacing w:line="240" w:lineRule="auto"/>
              <w:rPr>
                <w:rFonts w:ascii="Times New Roman" w:hAnsi="Times New Roman"/>
                <w:sz w:val="28"/>
                <w:szCs w:val="28"/>
              </w:rPr>
            </w:pPr>
          </w:p>
        </w:tc>
        <w:tc>
          <w:tcPr>
            <w:tcW w:w="1140" w:type="dxa"/>
            <w:vAlign w:val="center"/>
          </w:tcPr>
          <w:p w:rsidR="00023468" w:rsidRPr="00404AE9" w:rsidRDefault="00023468" w:rsidP="003C37A2">
            <w:pPr>
              <w:spacing w:line="240" w:lineRule="auto"/>
              <w:ind w:firstLine="0"/>
              <w:rPr>
                <w:rFonts w:ascii="Times New Roman" w:hAnsi="Times New Roman"/>
                <w:bCs/>
                <w:sz w:val="28"/>
                <w:szCs w:val="28"/>
              </w:rPr>
            </w:pPr>
            <w:r w:rsidRPr="00404AE9">
              <w:rPr>
                <w:rFonts w:ascii="Times New Roman" w:hAnsi="Times New Roman"/>
                <w:bCs/>
                <w:sz w:val="28"/>
                <w:szCs w:val="28"/>
              </w:rPr>
              <w:t>2018</w:t>
            </w:r>
          </w:p>
        </w:tc>
        <w:tc>
          <w:tcPr>
            <w:tcW w:w="1423" w:type="dxa"/>
            <w:vAlign w:val="center"/>
          </w:tcPr>
          <w:p w:rsidR="00023468" w:rsidRPr="00023468" w:rsidRDefault="00023468" w:rsidP="008624BE">
            <w:pPr>
              <w:spacing w:line="240" w:lineRule="auto"/>
              <w:ind w:left="-107" w:right="-108"/>
              <w:jc w:val="center"/>
              <w:rPr>
                <w:rFonts w:ascii="Times New Roman" w:hAnsi="Times New Roman"/>
                <w:bCs/>
                <w:sz w:val="28"/>
                <w:szCs w:val="28"/>
              </w:rPr>
            </w:pPr>
            <w:r w:rsidRPr="00023468">
              <w:rPr>
                <w:rFonts w:ascii="Times New Roman" w:hAnsi="Times New Roman"/>
                <w:bCs/>
                <w:sz w:val="28"/>
                <w:szCs w:val="28"/>
              </w:rPr>
              <w:t>70</w:t>
            </w:r>
          </w:p>
        </w:tc>
        <w:tc>
          <w:tcPr>
            <w:tcW w:w="2125" w:type="dxa"/>
            <w:vAlign w:val="center"/>
          </w:tcPr>
          <w:p w:rsidR="00023468" w:rsidRPr="00023468" w:rsidRDefault="00023468" w:rsidP="008624BE">
            <w:pPr>
              <w:spacing w:line="240" w:lineRule="auto"/>
              <w:ind w:left="-107" w:right="-108" w:firstLine="58"/>
              <w:jc w:val="center"/>
              <w:rPr>
                <w:rFonts w:ascii="Times New Roman" w:hAnsi="Times New Roman"/>
                <w:bCs/>
                <w:sz w:val="28"/>
                <w:szCs w:val="28"/>
              </w:rPr>
            </w:pPr>
            <w:r w:rsidRPr="00023468">
              <w:rPr>
                <w:rFonts w:ascii="Times New Roman" w:hAnsi="Times New Roman"/>
                <w:bCs/>
                <w:sz w:val="28"/>
                <w:szCs w:val="28"/>
              </w:rPr>
              <w:t>40</w:t>
            </w:r>
          </w:p>
        </w:tc>
        <w:tc>
          <w:tcPr>
            <w:tcW w:w="1275" w:type="dxa"/>
            <w:vAlign w:val="center"/>
          </w:tcPr>
          <w:p w:rsidR="00023468" w:rsidRPr="00023468" w:rsidRDefault="00023468" w:rsidP="008624BE">
            <w:pPr>
              <w:spacing w:line="240" w:lineRule="auto"/>
              <w:ind w:left="-107" w:right="-108" w:firstLine="58"/>
              <w:jc w:val="center"/>
              <w:rPr>
                <w:rFonts w:ascii="Times New Roman" w:hAnsi="Times New Roman"/>
                <w:bCs/>
                <w:sz w:val="28"/>
                <w:szCs w:val="28"/>
              </w:rPr>
            </w:pPr>
            <w:r w:rsidRPr="00023468">
              <w:rPr>
                <w:rFonts w:ascii="Times New Roman" w:hAnsi="Times New Roman"/>
                <w:bCs/>
                <w:sz w:val="28"/>
                <w:szCs w:val="28"/>
              </w:rPr>
              <w:t>30</w:t>
            </w:r>
          </w:p>
        </w:tc>
        <w:tc>
          <w:tcPr>
            <w:tcW w:w="1274" w:type="dxa"/>
            <w:vAlign w:val="center"/>
          </w:tcPr>
          <w:p w:rsidR="00023468" w:rsidRPr="00404AE9" w:rsidRDefault="00023468" w:rsidP="00E01739">
            <w:pPr>
              <w:spacing w:line="240" w:lineRule="auto"/>
              <w:jc w:val="right"/>
              <w:rPr>
                <w:rFonts w:ascii="Times New Roman" w:hAnsi="Times New Roman"/>
                <w:bCs/>
                <w:sz w:val="28"/>
                <w:szCs w:val="28"/>
              </w:rPr>
            </w:pPr>
          </w:p>
        </w:tc>
        <w:tc>
          <w:tcPr>
            <w:tcW w:w="1906" w:type="dxa"/>
            <w:vMerge/>
            <w:vAlign w:val="center"/>
          </w:tcPr>
          <w:p w:rsidR="00023468" w:rsidRPr="00404AE9" w:rsidRDefault="00023468" w:rsidP="00C203A4">
            <w:pPr>
              <w:spacing w:line="240" w:lineRule="auto"/>
              <w:rPr>
                <w:rFonts w:ascii="Times New Roman" w:hAnsi="Times New Roman"/>
                <w:sz w:val="28"/>
                <w:szCs w:val="28"/>
              </w:rPr>
            </w:pPr>
          </w:p>
        </w:tc>
        <w:tc>
          <w:tcPr>
            <w:tcW w:w="1490" w:type="dxa"/>
            <w:vMerge/>
            <w:vAlign w:val="center"/>
          </w:tcPr>
          <w:p w:rsidR="00023468" w:rsidRPr="00404AE9" w:rsidRDefault="00023468" w:rsidP="00C203A4">
            <w:pPr>
              <w:spacing w:line="240" w:lineRule="auto"/>
              <w:rPr>
                <w:rFonts w:ascii="Times New Roman" w:hAnsi="Times New Roman"/>
                <w:color w:val="FF0000"/>
                <w:sz w:val="28"/>
                <w:szCs w:val="28"/>
              </w:rPr>
            </w:pPr>
          </w:p>
        </w:tc>
      </w:tr>
      <w:tr w:rsidR="00023468" w:rsidRPr="00404AE9" w:rsidTr="002826F7">
        <w:trPr>
          <w:trHeight w:val="248"/>
          <w:jc w:val="right"/>
        </w:trPr>
        <w:tc>
          <w:tcPr>
            <w:tcW w:w="713" w:type="dxa"/>
            <w:vMerge/>
            <w:vAlign w:val="center"/>
          </w:tcPr>
          <w:p w:rsidR="00023468" w:rsidRPr="00404AE9" w:rsidRDefault="00023468" w:rsidP="00C203A4">
            <w:pPr>
              <w:spacing w:line="240" w:lineRule="auto"/>
              <w:rPr>
                <w:rFonts w:ascii="Times New Roman" w:hAnsi="Times New Roman"/>
                <w:sz w:val="28"/>
                <w:szCs w:val="28"/>
              </w:rPr>
            </w:pPr>
          </w:p>
        </w:tc>
        <w:tc>
          <w:tcPr>
            <w:tcW w:w="3326" w:type="dxa"/>
            <w:vMerge/>
            <w:vAlign w:val="center"/>
          </w:tcPr>
          <w:p w:rsidR="00023468" w:rsidRPr="00404AE9" w:rsidRDefault="00023468" w:rsidP="00C203A4">
            <w:pPr>
              <w:spacing w:line="240" w:lineRule="auto"/>
              <w:rPr>
                <w:rFonts w:ascii="Times New Roman" w:hAnsi="Times New Roman"/>
                <w:iCs/>
                <w:sz w:val="28"/>
                <w:szCs w:val="28"/>
              </w:rPr>
            </w:pPr>
          </w:p>
        </w:tc>
        <w:tc>
          <w:tcPr>
            <w:tcW w:w="638" w:type="dxa"/>
            <w:vMerge/>
            <w:vAlign w:val="center"/>
          </w:tcPr>
          <w:p w:rsidR="00023468" w:rsidRPr="00404AE9" w:rsidRDefault="00023468" w:rsidP="00C203A4">
            <w:pPr>
              <w:spacing w:line="240" w:lineRule="auto"/>
              <w:rPr>
                <w:rFonts w:ascii="Times New Roman" w:hAnsi="Times New Roman"/>
                <w:sz w:val="28"/>
                <w:szCs w:val="28"/>
              </w:rPr>
            </w:pPr>
          </w:p>
        </w:tc>
        <w:tc>
          <w:tcPr>
            <w:tcW w:w="1140" w:type="dxa"/>
            <w:vAlign w:val="center"/>
          </w:tcPr>
          <w:p w:rsidR="00023468" w:rsidRPr="00404AE9" w:rsidRDefault="00023468" w:rsidP="003C37A2">
            <w:pPr>
              <w:spacing w:line="240" w:lineRule="auto"/>
              <w:ind w:firstLine="0"/>
              <w:rPr>
                <w:rFonts w:ascii="Times New Roman" w:hAnsi="Times New Roman"/>
                <w:bCs/>
                <w:sz w:val="28"/>
                <w:szCs w:val="28"/>
              </w:rPr>
            </w:pPr>
            <w:r w:rsidRPr="00404AE9">
              <w:rPr>
                <w:rFonts w:ascii="Times New Roman" w:hAnsi="Times New Roman"/>
                <w:bCs/>
                <w:sz w:val="28"/>
                <w:szCs w:val="28"/>
              </w:rPr>
              <w:t>2019</w:t>
            </w:r>
          </w:p>
        </w:tc>
        <w:tc>
          <w:tcPr>
            <w:tcW w:w="1423" w:type="dxa"/>
            <w:vAlign w:val="center"/>
          </w:tcPr>
          <w:p w:rsidR="00023468" w:rsidRPr="00023468" w:rsidRDefault="00023468" w:rsidP="008624BE">
            <w:pPr>
              <w:spacing w:line="240" w:lineRule="auto"/>
              <w:ind w:left="-107" w:right="-108"/>
              <w:jc w:val="center"/>
              <w:rPr>
                <w:rFonts w:ascii="Times New Roman" w:hAnsi="Times New Roman"/>
                <w:bCs/>
                <w:sz w:val="28"/>
                <w:szCs w:val="28"/>
              </w:rPr>
            </w:pPr>
            <w:r w:rsidRPr="00023468">
              <w:rPr>
                <w:rFonts w:ascii="Times New Roman" w:hAnsi="Times New Roman"/>
                <w:bCs/>
                <w:sz w:val="28"/>
                <w:szCs w:val="28"/>
              </w:rPr>
              <w:t>70</w:t>
            </w:r>
          </w:p>
        </w:tc>
        <w:tc>
          <w:tcPr>
            <w:tcW w:w="2125" w:type="dxa"/>
            <w:vAlign w:val="center"/>
          </w:tcPr>
          <w:p w:rsidR="00023468" w:rsidRPr="00023468" w:rsidRDefault="00023468" w:rsidP="008624BE">
            <w:pPr>
              <w:spacing w:line="240" w:lineRule="auto"/>
              <w:ind w:left="-107" w:right="-108" w:firstLine="58"/>
              <w:jc w:val="center"/>
              <w:rPr>
                <w:rFonts w:ascii="Times New Roman" w:hAnsi="Times New Roman"/>
                <w:bCs/>
                <w:sz w:val="28"/>
                <w:szCs w:val="28"/>
              </w:rPr>
            </w:pPr>
            <w:r w:rsidRPr="00023468">
              <w:rPr>
                <w:rFonts w:ascii="Times New Roman" w:hAnsi="Times New Roman"/>
                <w:bCs/>
                <w:sz w:val="28"/>
                <w:szCs w:val="28"/>
              </w:rPr>
              <w:t>40</w:t>
            </w:r>
          </w:p>
        </w:tc>
        <w:tc>
          <w:tcPr>
            <w:tcW w:w="1275" w:type="dxa"/>
            <w:vAlign w:val="center"/>
          </w:tcPr>
          <w:p w:rsidR="00023468" w:rsidRPr="00023468" w:rsidRDefault="00023468" w:rsidP="008624BE">
            <w:pPr>
              <w:spacing w:line="240" w:lineRule="auto"/>
              <w:ind w:left="-107" w:right="-108" w:firstLine="58"/>
              <w:jc w:val="center"/>
              <w:rPr>
                <w:rFonts w:ascii="Times New Roman" w:hAnsi="Times New Roman"/>
                <w:bCs/>
                <w:sz w:val="28"/>
                <w:szCs w:val="28"/>
              </w:rPr>
            </w:pPr>
            <w:r w:rsidRPr="00023468">
              <w:rPr>
                <w:rFonts w:ascii="Times New Roman" w:hAnsi="Times New Roman"/>
                <w:bCs/>
                <w:sz w:val="28"/>
                <w:szCs w:val="28"/>
              </w:rPr>
              <w:t>30</w:t>
            </w:r>
          </w:p>
        </w:tc>
        <w:tc>
          <w:tcPr>
            <w:tcW w:w="1274" w:type="dxa"/>
            <w:vAlign w:val="center"/>
          </w:tcPr>
          <w:p w:rsidR="00023468" w:rsidRPr="00404AE9" w:rsidRDefault="00023468" w:rsidP="00E01739">
            <w:pPr>
              <w:spacing w:line="240" w:lineRule="auto"/>
              <w:jc w:val="right"/>
              <w:rPr>
                <w:rFonts w:ascii="Times New Roman" w:hAnsi="Times New Roman"/>
                <w:bCs/>
                <w:sz w:val="28"/>
                <w:szCs w:val="28"/>
              </w:rPr>
            </w:pPr>
          </w:p>
        </w:tc>
        <w:tc>
          <w:tcPr>
            <w:tcW w:w="1906" w:type="dxa"/>
            <w:vMerge/>
            <w:vAlign w:val="center"/>
          </w:tcPr>
          <w:p w:rsidR="00023468" w:rsidRPr="00404AE9" w:rsidRDefault="00023468" w:rsidP="00C203A4">
            <w:pPr>
              <w:spacing w:line="240" w:lineRule="auto"/>
              <w:rPr>
                <w:rFonts w:ascii="Times New Roman" w:hAnsi="Times New Roman"/>
                <w:sz w:val="28"/>
                <w:szCs w:val="28"/>
              </w:rPr>
            </w:pPr>
          </w:p>
        </w:tc>
        <w:tc>
          <w:tcPr>
            <w:tcW w:w="1490" w:type="dxa"/>
            <w:vMerge/>
            <w:vAlign w:val="center"/>
          </w:tcPr>
          <w:p w:rsidR="00023468" w:rsidRPr="00404AE9" w:rsidRDefault="00023468" w:rsidP="00C203A4">
            <w:pPr>
              <w:spacing w:line="240" w:lineRule="auto"/>
              <w:rPr>
                <w:rFonts w:ascii="Times New Roman" w:hAnsi="Times New Roman"/>
                <w:color w:val="FF0000"/>
                <w:sz w:val="28"/>
                <w:szCs w:val="28"/>
              </w:rPr>
            </w:pPr>
          </w:p>
        </w:tc>
      </w:tr>
      <w:tr w:rsidR="00023468" w:rsidRPr="00404AE9" w:rsidTr="002826F7">
        <w:trPr>
          <w:trHeight w:val="365"/>
          <w:jc w:val="right"/>
        </w:trPr>
        <w:tc>
          <w:tcPr>
            <w:tcW w:w="713" w:type="dxa"/>
            <w:vMerge/>
            <w:vAlign w:val="center"/>
          </w:tcPr>
          <w:p w:rsidR="00023468" w:rsidRPr="00404AE9" w:rsidRDefault="00023468" w:rsidP="00C203A4">
            <w:pPr>
              <w:spacing w:line="240" w:lineRule="auto"/>
              <w:rPr>
                <w:rFonts w:ascii="Times New Roman" w:hAnsi="Times New Roman"/>
                <w:sz w:val="28"/>
                <w:szCs w:val="28"/>
              </w:rPr>
            </w:pPr>
          </w:p>
        </w:tc>
        <w:tc>
          <w:tcPr>
            <w:tcW w:w="3326" w:type="dxa"/>
            <w:vMerge/>
            <w:vAlign w:val="center"/>
          </w:tcPr>
          <w:p w:rsidR="00023468" w:rsidRPr="00404AE9" w:rsidRDefault="00023468" w:rsidP="00C203A4">
            <w:pPr>
              <w:spacing w:line="240" w:lineRule="auto"/>
              <w:rPr>
                <w:rFonts w:ascii="Times New Roman" w:hAnsi="Times New Roman"/>
                <w:iCs/>
                <w:sz w:val="28"/>
                <w:szCs w:val="28"/>
              </w:rPr>
            </w:pPr>
          </w:p>
        </w:tc>
        <w:tc>
          <w:tcPr>
            <w:tcW w:w="638" w:type="dxa"/>
            <w:vMerge/>
            <w:vAlign w:val="center"/>
          </w:tcPr>
          <w:p w:rsidR="00023468" w:rsidRPr="00404AE9" w:rsidRDefault="00023468" w:rsidP="00C203A4">
            <w:pPr>
              <w:spacing w:line="240" w:lineRule="auto"/>
              <w:rPr>
                <w:rFonts w:ascii="Times New Roman" w:hAnsi="Times New Roman"/>
                <w:sz w:val="28"/>
                <w:szCs w:val="28"/>
              </w:rPr>
            </w:pPr>
          </w:p>
        </w:tc>
        <w:tc>
          <w:tcPr>
            <w:tcW w:w="1140" w:type="dxa"/>
            <w:vAlign w:val="center"/>
          </w:tcPr>
          <w:p w:rsidR="00023468" w:rsidRPr="00404AE9" w:rsidRDefault="00023468" w:rsidP="003C37A2">
            <w:pPr>
              <w:spacing w:line="240" w:lineRule="auto"/>
              <w:ind w:firstLine="0"/>
              <w:rPr>
                <w:rFonts w:ascii="Times New Roman" w:hAnsi="Times New Roman"/>
                <w:bCs/>
                <w:sz w:val="28"/>
                <w:szCs w:val="28"/>
              </w:rPr>
            </w:pPr>
            <w:r w:rsidRPr="00404AE9">
              <w:rPr>
                <w:rFonts w:ascii="Times New Roman" w:hAnsi="Times New Roman"/>
                <w:bCs/>
                <w:sz w:val="28"/>
                <w:szCs w:val="28"/>
              </w:rPr>
              <w:t>2020</w:t>
            </w:r>
          </w:p>
        </w:tc>
        <w:tc>
          <w:tcPr>
            <w:tcW w:w="1423" w:type="dxa"/>
            <w:vAlign w:val="center"/>
          </w:tcPr>
          <w:p w:rsidR="00023468" w:rsidRPr="00023468" w:rsidRDefault="00023468" w:rsidP="008624BE">
            <w:pPr>
              <w:spacing w:line="240" w:lineRule="auto"/>
              <w:ind w:left="-107" w:right="-108"/>
              <w:jc w:val="center"/>
              <w:rPr>
                <w:rFonts w:ascii="Times New Roman" w:hAnsi="Times New Roman"/>
                <w:bCs/>
                <w:sz w:val="28"/>
                <w:szCs w:val="28"/>
              </w:rPr>
            </w:pPr>
            <w:r w:rsidRPr="00023468">
              <w:rPr>
                <w:rFonts w:ascii="Times New Roman" w:hAnsi="Times New Roman"/>
                <w:bCs/>
                <w:sz w:val="28"/>
                <w:szCs w:val="28"/>
              </w:rPr>
              <w:t>75</w:t>
            </w:r>
          </w:p>
        </w:tc>
        <w:tc>
          <w:tcPr>
            <w:tcW w:w="2125" w:type="dxa"/>
            <w:vAlign w:val="center"/>
          </w:tcPr>
          <w:p w:rsidR="00023468" w:rsidRPr="00023468" w:rsidRDefault="00023468" w:rsidP="008624BE">
            <w:pPr>
              <w:spacing w:line="240" w:lineRule="auto"/>
              <w:ind w:left="-107" w:right="-108" w:firstLine="58"/>
              <w:jc w:val="center"/>
              <w:rPr>
                <w:rFonts w:ascii="Times New Roman" w:hAnsi="Times New Roman"/>
                <w:bCs/>
                <w:sz w:val="28"/>
                <w:szCs w:val="28"/>
              </w:rPr>
            </w:pPr>
            <w:r w:rsidRPr="00023468">
              <w:rPr>
                <w:rFonts w:ascii="Times New Roman" w:hAnsi="Times New Roman"/>
                <w:bCs/>
                <w:sz w:val="28"/>
                <w:szCs w:val="28"/>
              </w:rPr>
              <w:t>40</w:t>
            </w:r>
          </w:p>
        </w:tc>
        <w:tc>
          <w:tcPr>
            <w:tcW w:w="1275" w:type="dxa"/>
            <w:vAlign w:val="center"/>
          </w:tcPr>
          <w:p w:rsidR="00023468" w:rsidRPr="00023468" w:rsidRDefault="00023468" w:rsidP="008624BE">
            <w:pPr>
              <w:spacing w:line="240" w:lineRule="auto"/>
              <w:ind w:left="-107" w:right="-108" w:firstLine="58"/>
              <w:jc w:val="center"/>
              <w:rPr>
                <w:rFonts w:ascii="Times New Roman" w:hAnsi="Times New Roman"/>
                <w:bCs/>
                <w:sz w:val="28"/>
                <w:szCs w:val="28"/>
              </w:rPr>
            </w:pPr>
            <w:r w:rsidRPr="00023468">
              <w:rPr>
                <w:rFonts w:ascii="Times New Roman" w:hAnsi="Times New Roman"/>
                <w:bCs/>
                <w:sz w:val="28"/>
                <w:szCs w:val="28"/>
              </w:rPr>
              <w:t>35</w:t>
            </w:r>
          </w:p>
        </w:tc>
        <w:tc>
          <w:tcPr>
            <w:tcW w:w="1274" w:type="dxa"/>
            <w:vAlign w:val="center"/>
          </w:tcPr>
          <w:p w:rsidR="00023468" w:rsidRPr="00404AE9" w:rsidRDefault="00023468" w:rsidP="00E01739">
            <w:pPr>
              <w:spacing w:line="240" w:lineRule="auto"/>
              <w:jc w:val="right"/>
              <w:rPr>
                <w:rFonts w:ascii="Times New Roman" w:hAnsi="Times New Roman"/>
                <w:bCs/>
                <w:sz w:val="28"/>
                <w:szCs w:val="28"/>
              </w:rPr>
            </w:pPr>
          </w:p>
        </w:tc>
        <w:tc>
          <w:tcPr>
            <w:tcW w:w="1906" w:type="dxa"/>
            <w:vMerge/>
            <w:vAlign w:val="center"/>
          </w:tcPr>
          <w:p w:rsidR="00023468" w:rsidRPr="00404AE9" w:rsidRDefault="00023468" w:rsidP="00C203A4">
            <w:pPr>
              <w:spacing w:line="240" w:lineRule="auto"/>
              <w:rPr>
                <w:rFonts w:ascii="Times New Roman" w:hAnsi="Times New Roman"/>
                <w:sz w:val="28"/>
                <w:szCs w:val="28"/>
              </w:rPr>
            </w:pPr>
          </w:p>
        </w:tc>
        <w:tc>
          <w:tcPr>
            <w:tcW w:w="1490" w:type="dxa"/>
            <w:vMerge/>
            <w:vAlign w:val="center"/>
          </w:tcPr>
          <w:p w:rsidR="00023468" w:rsidRPr="00404AE9" w:rsidRDefault="00023468" w:rsidP="00C203A4">
            <w:pPr>
              <w:spacing w:line="240" w:lineRule="auto"/>
              <w:rPr>
                <w:rFonts w:ascii="Times New Roman" w:hAnsi="Times New Roman"/>
                <w:color w:val="FF0000"/>
                <w:sz w:val="28"/>
                <w:szCs w:val="28"/>
              </w:rPr>
            </w:pPr>
          </w:p>
        </w:tc>
      </w:tr>
      <w:tr w:rsidR="00023468" w:rsidRPr="00404AE9" w:rsidTr="002826F7">
        <w:trPr>
          <w:trHeight w:val="272"/>
          <w:jc w:val="right"/>
        </w:trPr>
        <w:tc>
          <w:tcPr>
            <w:tcW w:w="713" w:type="dxa"/>
            <w:vMerge/>
            <w:vAlign w:val="center"/>
          </w:tcPr>
          <w:p w:rsidR="00023468" w:rsidRPr="00404AE9" w:rsidRDefault="00023468" w:rsidP="00C203A4">
            <w:pPr>
              <w:spacing w:line="240" w:lineRule="auto"/>
              <w:rPr>
                <w:rFonts w:ascii="Times New Roman" w:hAnsi="Times New Roman"/>
                <w:sz w:val="28"/>
                <w:szCs w:val="28"/>
              </w:rPr>
            </w:pPr>
          </w:p>
        </w:tc>
        <w:tc>
          <w:tcPr>
            <w:tcW w:w="3326" w:type="dxa"/>
            <w:vMerge/>
            <w:vAlign w:val="center"/>
          </w:tcPr>
          <w:p w:rsidR="00023468" w:rsidRPr="00404AE9" w:rsidRDefault="00023468" w:rsidP="00C203A4">
            <w:pPr>
              <w:spacing w:line="240" w:lineRule="auto"/>
              <w:rPr>
                <w:rFonts w:ascii="Times New Roman" w:hAnsi="Times New Roman"/>
                <w:iCs/>
                <w:sz w:val="28"/>
                <w:szCs w:val="28"/>
              </w:rPr>
            </w:pPr>
          </w:p>
        </w:tc>
        <w:tc>
          <w:tcPr>
            <w:tcW w:w="638" w:type="dxa"/>
            <w:vMerge/>
            <w:vAlign w:val="center"/>
          </w:tcPr>
          <w:p w:rsidR="00023468" w:rsidRPr="00404AE9" w:rsidRDefault="00023468" w:rsidP="00C203A4">
            <w:pPr>
              <w:spacing w:line="240" w:lineRule="auto"/>
              <w:rPr>
                <w:rFonts w:ascii="Times New Roman" w:hAnsi="Times New Roman"/>
                <w:sz w:val="28"/>
                <w:szCs w:val="28"/>
              </w:rPr>
            </w:pPr>
          </w:p>
        </w:tc>
        <w:tc>
          <w:tcPr>
            <w:tcW w:w="1140" w:type="dxa"/>
            <w:vAlign w:val="center"/>
          </w:tcPr>
          <w:p w:rsidR="00023468" w:rsidRPr="00404AE9" w:rsidRDefault="00023468" w:rsidP="003C37A2">
            <w:pPr>
              <w:spacing w:line="240" w:lineRule="auto"/>
              <w:ind w:firstLine="0"/>
              <w:rPr>
                <w:rFonts w:ascii="Times New Roman" w:hAnsi="Times New Roman"/>
                <w:bCs/>
                <w:sz w:val="28"/>
                <w:szCs w:val="28"/>
              </w:rPr>
            </w:pPr>
            <w:r w:rsidRPr="00404AE9">
              <w:rPr>
                <w:rFonts w:ascii="Times New Roman" w:hAnsi="Times New Roman"/>
                <w:bCs/>
                <w:sz w:val="28"/>
                <w:szCs w:val="28"/>
              </w:rPr>
              <w:t>2021</w:t>
            </w:r>
          </w:p>
        </w:tc>
        <w:tc>
          <w:tcPr>
            <w:tcW w:w="1423" w:type="dxa"/>
            <w:vAlign w:val="center"/>
          </w:tcPr>
          <w:p w:rsidR="00023468" w:rsidRPr="00023468" w:rsidRDefault="00023468" w:rsidP="008624BE">
            <w:pPr>
              <w:spacing w:line="240" w:lineRule="auto"/>
              <w:ind w:left="-107" w:right="-108"/>
              <w:jc w:val="center"/>
              <w:rPr>
                <w:rFonts w:ascii="Times New Roman" w:hAnsi="Times New Roman"/>
                <w:bCs/>
                <w:sz w:val="28"/>
                <w:szCs w:val="28"/>
              </w:rPr>
            </w:pPr>
            <w:r w:rsidRPr="00023468">
              <w:rPr>
                <w:rFonts w:ascii="Times New Roman" w:hAnsi="Times New Roman"/>
                <w:bCs/>
                <w:sz w:val="28"/>
                <w:szCs w:val="28"/>
              </w:rPr>
              <w:t>90</w:t>
            </w:r>
          </w:p>
        </w:tc>
        <w:tc>
          <w:tcPr>
            <w:tcW w:w="2125" w:type="dxa"/>
            <w:vAlign w:val="center"/>
          </w:tcPr>
          <w:p w:rsidR="00023468" w:rsidRPr="00023468" w:rsidRDefault="00023468" w:rsidP="008624BE">
            <w:pPr>
              <w:spacing w:line="240" w:lineRule="auto"/>
              <w:ind w:left="-107" w:right="-108" w:firstLine="58"/>
              <w:jc w:val="center"/>
              <w:rPr>
                <w:rFonts w:ascii="Times New Roman" w:hAnsi="Times New Roman"/>
                <w:bCs/>
                <w:sz w:val="28"/>
                <w:szCs w:val="28"/>
              </w:rPr>
            </w:pPr>
            <w:r w:rsidRPr="00023468">
              <w:rPr>
                <w:rFonts w:ascii="Times New Roman" w:hAnsi="Times New Roman"/>
                <w:bCs/>
                <w:sz w:val="28"/>
                <w:szCs w:val="28"/>
              </w:rPr>
              <w:t>50</w:t>
            </w:r>
          </w:p>
        </w:tc>
        <w:tc>
          <w:tcPr>
            <w:tcW w:w="1275" w:type="dxa"/>
            <w:vAlign w:val="center"/>
          </w:tcPr>
          <w:p w:rsidR="00023468" w:rsidRPr="00023468" w:rsidRDefault="00023468" w:rsidP="008624BE">
            <w:pPr>
              <w:spacing w:line="240" w:lineRule="auto"/>
              <w:ind w:left="-107" w:right="-108" w:firstLine="58"/>
              <w:jc w:val="center"/>
              <w:rPr>
                <w:rFonts w:ascii="Times New Roman" w:hAnsi="Times New Roman"/>
                <w:bCs/>
                <w:sz w:val="28"/>
                <w:szCs w:val="28"/>
              </w:rPr>
            </w:pPr>
            <w:r w:rsidRPr="00023468">
              <w:rPr>
                <w:rFonts w:ascii="Times New Roman" w:hAnsi="Times New Roman"/>
                <w:bCs/>
                <w:sz w:val="28"/>
                <w:szCs w:val="28"/>
              </w:rPr>
              <w:t>40</w:t>
            </w:r>
          </w:p>
        </w:tc>
        <w:tc>
          <w:tcPr>
            <w:tcW w:w="1274" w:type="dxa"/>
            <w:vAlign w:val="center"/>
          </w:tcPr>
          <w:p w:rsidR="00023468" w:rsidRPr="00404AE9" w:rsidRDefault="00023468" w:rsidP="00E01739">
            <w:pPr>
              <w:spacing w:line="240" w:lineRule="auto"/>
              <w:jc w:val="right"/>
              <w:rPr>
                <w:rFonts w:ascii="Times New Roman" w:hAnsi="Times New Roman"/>
                <w:bCs/>
                <w:sz w:val="28"/>
                <w:szCs w:val="28"/>
              </w:rPr>
            </w:pPr>
          </w:p>
        </w:tc>
        <w:tc>
          <w:tcPr>
            <w:tcW w:w="1906" w:type="dxa"/>
            <w:vMerge/>
            <w:vAlign w:val="center"/>
          </w:tcPr>
          <w:p w:rsidR="00023468" w:rsidRPr="00404AE9" w:rsidRDefault="00023468" w:rsidP="00C203A4">
            <w:pPr>
              <w:spacing w:line="240" w:lineRule="auto"/>
              <w:rPr>
                <w:rFonts w:ascii="Times New Roman" w:hAnsi="Times New Roman"/>
                <w:sz w:val="28"/>
                <w:szCs w:val="28"/>
              </w:rPr>
            </w:pPr>
          </w:p>
        </w:tc>
        <w:tc>
          <w:tcPr>
            <w:tcW w:w="1490" w:type="dxa"/>
            <w:vMerge/>
            <w:vAlign w:val="center"/>
          </w:tcPr>
          <w:p w:rsidR="00023468" w:rsidRPr="00404AE9" w:rsidRDefault="00023468" w:rsidP="00C203A4">
            <w:pPr>
              <w:spacing w:line="240" w:lineRule="auto"/>
              <w:rPr>
                <w:rFonts w:ascii="Times New Roman" w:hAnsi="Times New Roman"/>
                <w:color w:val="FF0000"/>
                <w:sz w:val="28"/>
                <w:szCs w:val="28"/>
              </w:rPr>
            </w:pPr>
          </w:p>
        </w:tc>
      </w:tr>
      <w:tr w:rsidR="00023468" w:rsidRPr="00404AE9" w:rsidTr="00F87BDB">
        <w:trPr>
          <w:trHeight w:val="563"/>
          <w:jc w:val="right"/>
        </w:trPr>
        <w:tc>
          <w:tcPr>
            <w:tcW w:w="713" w:type="dxa"/>
            <w:vMerge/>
            <w:vAlign w:val="center"/>
          </w:tcPr>
          <w:p w:rsidR="00023468" w:rsidRPr="00404AE9" w:rsidRDefault="00023468" w:rsidP="00C203A4">
            <w:pPr>
              <w:spacing w:line="240" w:lineRule="auto"/>
              <w:rPr>
                <w:rFonts w:ascii="Times New Roman" w:hAnsi="Times New Roman"/>
                <w:sz w:val="28"/>
                <w:szCs w:val="28"/>
              </w:rPr>
            </w:pPr>
          </w:p>
        </w:tc>
        <w:tc>
          <w:tcPr>
            <w:tcW w:w="3326" w:type="dxa"/>
            <w:vMerge/>
            <w:vAlign w:val="center"/>
          </w:tcPr>
          <w:p w:rsidR="00023468" w:rsidRPr="00404AE9" w:rsidRDefault="00023468" w:rsidP="00C203A4">
            <w:pPr>
              <w:spacing w:line="240" w:lineRule="auto"/>
              <w:rPr>
                <w:rFonts w:ascii="Times New Roman" w:hAnsi="Times New Roman"/>
                <w:iCs/>
                <w:sz w:val="28"/>
                <w:szCs w:val="28"/>
              </w:rPr>
            </w:pPr>
          </w:p>
        </w:tc>
        <w:tc>
          <w:tcPr>
            <w:tcW w:w="638" w:type="dxa"/>
            <w:vMerge/>
            <w:vAlign w:val="center"/>
          </w:tcPr>
          <w:p w:rsidR="00023468" w:rsidRPr="00404AE9" w:rsidRDefault="00023468" w:rsidP="00C203A4">
            <w:pPr>
              <w:spacing w:line="240" w:lineRule="auto"/>
              <w:rPr>
                <w:rFonts w:ascii="Times New Roman" w:hAnsi="Times New Roman"/>
                <w:sz w:val="28"/>
                <w:szCs w:val="28"/>
              </w:rPr>
            </w:pPr>
          </w:p>
        </w:tc>
        <w:tc>
          <w:tcPr>
            <w:tcW w:w="1140" w:type="dxa"/>
            <w:vAlign w:val="center"/>
          </w:tcPr>
          <w:p w:rsidR="00023468" w:rsidRPr="00404AE9" w:rsidRDefault="00023468" w:rsidP="003C37A2">
            <w:pPr>
              <w:spacing w:line="240" w:lineRule="auto"/>
              <w:ind w:firstLine="0"/>
              <w:rPr>
                <w:rFonts w:ascii="Times New Roman" w:hAnsi="Times New Roman"/>
                <w:bCs/>
                <w:sz w:val="28"/>
                <w:szCs w:val="28"/>
              </w:rPr>
            </w:pPr>
            <w:r w:rsidRPr="00404AE9">
              <w:rPr>
                <w:rFonts w:ascii="Times New Roman" w:hAnsi="Times New Roman"/>
                <w:bCs/>
                <w:sz w:val="28"/>
                <w:szCs w:val="28"/>
              </w:rPr>
              <w:t>2022-2029</w:t>
            </w:r>
          </w:p>
        </w:tc>
        <w:tc>
          <w:tcPr>
            <w:tcW w:w="1423" w:type="dxa"/>
            <w:vAlign w:val="center"/>
          </w:tcPr>
          <w:p w:rsidR="00023468" w:rsidRPr="00023468" w:rsidRDefault="00023468" w:rsidP="008624BE">
            <w:pPr>
              <w:spacing w:line="240" w:lineRule="auto"/>
              <w:ind w:left="-107" w:right="-108"/>
              <w:jc w:val="center"/>
              <w:rPr>
                <w:rFonts w:ascii="Times New Roman" w:hAnsi="Times New Roman"/>
                <w:bCs/>
                <w:sz w:val="28"/>
                <w:szCs w:val="28"/>
              </w:rPr>
            </w:pPr>
            <w:r w:rsidRPr="00023468">
              <w:rPr>
                <w:rFonts w:ascii="Times New Roman" w:hAnsi="Times New Roman"/>
                <w:bCs/>
                <w:sz w:val="28"/>
                <w:szCs w:val="28"/>
              </w:rPr>
              <w:t>90</w:t>
            </w:r>
          </w:p>
        </w:tc>
        <w:tc>
          <w:tcPr>
            <w:tcW w:w="2125" w:type="dxa"/>
            <w:vAlign w:val="center"/>
          </w:tcPr>
          <w:p w:rsidR="00023468" w:rsidRPr="00023468" w:rsidRDefault="00023468" w:rsidP="008624BE">
            <w:pPr>
              <w:spacing w:line="240" w:lineRule="auto"/>
              <w:ind w:left="-107" w:right="-108" w:firstLine="58"/>
              <w:jc w:val="center"/>
              <w:rPr>
                <w:rFonts w:ascii="Times New Roman" w:hAnsi="Times New Roman"/>
                <w:bCs/>
                <w:sz w:val="28"/>
                <w:szCs w:val="28"/>
              </w:rPr>
            </w:pPr>
            <w:r w:rsidRPr="00023468">
              <w:rPr>
                <w:rFonts w:ascii="Times New Roman" w:hAnsi="Times New Roman"/>
                <w:bCs/>
                <w:sz w:val="28"/>
                <w:szCs w:val="28"/>
              </w:rPr>
              <w:t>50</w:t>
            </w:r>
          </w:p>
        </w:tc>
        <w:tc>
          <w:tcPr>
            <w:tcW w:w="1275" w:type="dxa"/>
            <w:vAlign w:val="center"/>
          </w:tcPr>
          <w:p w:rsidR="00023468" w:rsidRPr="00023468" w:rsidRDefault="00023468" w:rsidP="008624BE">
            <w:pPr>
              <w:spacing w:line="240" w:lineRule="auto"/>
              <w:ind w:left="-107" w:right="-108" w:firstLine="58"/>
              <w:jc w:val="center"/>
              <w:rPr>
                <w:rFonts w:ascii="Times New Roman" w:hAnsi="Times New Roman"/>
                <w:bCs/>
                <w:sz w:val="28"/>
                <w:szCs w:val="28"/>
              </w:rPr>
            </w:pPr>
            <w:r w:rsidRPr="00023468">
              <w:rPr>
                <w:rFonts w:ascii="Times New Roman" w:hAnsi="Times New Roman"/>
                <w:bCs/>
                <w:sz w:val="28"/>
                <w:szCs w:val="28"/>
              </w:rPr>
              <w:t>40</w:t>
            </w:r>
          </w:p>
        </w:tc>
        <w:tc>
          <w:tcPr>
            <w:tcW w:w="1274" w:type="dxa"/>
            <w:vAlign w:val="center"/>
          </w:tcPr>
          <w:p w:rsidR="00023468" w:rsidRPr="00404AE9" w:rsidRDefault="00023468" w:rsidP="00E01739">
            <w:pPr>
              <w:spacing w:line="240" w:lineRule="auto"/>
              <w:jc w:val="right"/>
              <w:rPr>
                <w:rFonts w:ascii="Times New Roman" w:hAnsi="Times New Roman"/>
                <w:bCs/>
                <w:sz w:val="28"/>
                <w:szCs w:val="28"/>
              </w:rPr>
            </w:pPr>
          </w:p>
        </w:tc>
        <w:tc>
          <w:tcPr>
            <w:tcW w:w="1906" w:type="dxa"/>
            <w:vMerge/>
            <w:vAlign w:val="center"/>
          </w:tcPr>
          <w:p w:rsidR="00023468" w:rsidRPr="00404AE9" w:rsidRDefault="00023468" w:rsidP="00C203A4">
            <w:pPr>
              <w:spacing w:line="240" w:lineRule="auto"/>
              <w:rPr>
                <w:rFonts w:ascii="Times New Roman" w:hAnsi="Times New Roman"/>
                <w:sz w:val="28"/>
                <w:szCs w:val="28"/>
              </w:rPr>
            </w:pPr>
          </w:p>
        </w:tc>
        <w:tc>
          <w:tcPr>
            <w:tcW w:w="1490" w:type="dxa"/>
            <w:vMerge/>
            <w:vAlign w:val="center"/>
          </w:tcPr>
          <w:p w:rsidR="00023468" w:rsidRPr="00404AE9" w:rsidRDefault="00023468" w:rsidP="00C203A4">
            <w:pPr>
              <w:spacing w:line="240" w:lineRule="auto"/>
              <w:rPr>
                <w:rFonts w:ascii="Times New Roman" w:hAnsi="Times New Roman"/>
                <w:color w:val="FF0000"/>
                <w:sz w:val="28"/>
                <w:szCs w:val="28"/>
              </w:rPr>
            </w:pPr>
          </w:p>
        </w:tc>
      </w:tr>
      <w:tr w:rsidR="00023468" w:rsidRPr="00404AE9" w:rsidTr="002826F7">
        <w:trPr>
          <w:trHeight w:val="297"/>
          <w:jc w:val="right"/>
        </w:trPr>
        <w:tc>
          <w:tcPr>
            <w:tcW w:w="713" w:type="dxa"/>
            <w:vMerge/>
            <w:vAlign w:val="center"/>
          </w:tcPr>
          <w:p w:rsidR="00023468" w:rsidRPr="00404AE9" w:rsidRDefault="00023468" w:rsidP="00C203A4">
            <w:pPr>
              <w:spacing w:line="240" w:lineRule="auto"/>
              <w:rPr>
                <w:rFonts w:ascii="Times New Roman" w:hAnsi="Times New Roman"/>
                <w:sz w:val="28"/>
                <w:szCs w:val="28"/>
              </w:rPr>
            </w:pPr>
          </w:p>
        </w:tc>
        <w:tc>
          <w:tcPr>
            <w:tcW w:w="3326" w:type="dxa"/>
            <w:vMerge/>
            <w:vAlign w:val="center"/>
          </w:tcPr>
          <w:p w:rsidR="00023468" w:rsidRPr="00404AE9" w:rsidRDefault="00023468" w:rsidP="00C203A4">
            <w:pPr>
              <w:spacing w:line="240" w:lineRule="auto"/>
              <w:rPr>
                <w:rFonts w:ascii="Times New Roman" w:hAnsi="Times New Roman"/>
                <w:iCs/>
                <w:sz w:val="28"/>
                <w:szCs w:val="28"/>
              </w:rPr>
            </w:pPr>
          </w:p>
        </w:tc>
        <w:tc>
          <w:tcPr>
            <w:tcW w:w="638" w:type="dxa"/>
            <w:vMerge/>
            <w:vAlign w:val="center"/>
          </w:tcPr>
          <w:p w:rsidR="00023468" w:rsidRPr="00404AE9" w:rsidRDefault="00023468" w:rsidP="00C203A4">
            <w:pPr>
              <w:spacing w:line="240" w:lineRule="auto"/>
              <w:rPr>
                <w:rFonts w:ascii="Times New Roman" w:hAnsi="Times New Roman"/>
                <w:sz w:val="28"/>
                <w:szCs w:val="28"/>
              </w:rPr>
            </w:pPr>
          </w:p>
        </w:tc>
        <w:tc>
          <w:tcPr>
            <w:tcW w:w="1140" w:type="dxa"/>
            <w:vAlign w:val="center"/>
          </w:tcPr>
          <w:p w:rsidR="00023468" w:rsidRPr="00404AE9" w:rsidRDefault="00023468" w:rsidP="003C37A2">
            <w:pPr>
              <w:spacing w:line="240" w:lineRule="auto"/>
              <w:ind w:firstLine="0"/>
              <w:rPr>
                <w:rFonts w:ascii="Times New Roman" w:hAnsi="Times New Roman"/>
                <w:bCs/>
                <w:sz w:val="28"/>
                <w:szCs w:val="28"/>
              </w:rPr>
            </w:pPr>
            <w:r w:rsidRPr="00404AE9">
              <w:rPr>
                <w:rFonts w:ascii="Times New Roman" w:hAnsi="Times New Roman"/>
                <w:bCs/>
                <w:sz w:val="28"/>
                <w:szCs w:val="28"/>
              </w:rPr>
              <w:t>Всего</w:t>
            </w:r>
          </w:p>
        </w:tc>
        <w:tc>
          <w:tcPr>
            <w:tcW w:w="1423" w:type="dxa"/>
            <w:vAlign w:val="center"/>
          </w:tcPr>
          <w:p w:rsidR="00023468" w:rsidRPr="00023468" w:rsidRDefault="00023468" w:rsidP="008624BE">
            <w:pPr>
              <w:spacing w:line="240" w:lineRule="auto"/>
              <w:ind w:left="-107" w:right="-108"/>
              <w:jc w:val="center"/>
              <w:rPr>
                <w:rFonts w:ascii="Times New Roman" w:hAnsi="Times New Roman"/>
                <w:b/>
                <w:bCs/>
                <w:sz w:val="28"/>
                <w:szCs w:val="28"/>
              </w:rPr>
            </w:pPr>
            <w:r w:rsidRPr="00023468">
              <w:rPr>
                <w:rFonts w:ascii="Times New Roman" w:hAnsi="Times New Roman"/>
                <w:b/>
                <w:bCs/>
                <w:sz w:val="28"/>
                <w:szCs w:val="28"/>
              </w:rPr>
              <w:t>460</w:t>
            </w:r>
          </w:p>
        </w:tc>
        <w:tc>
          <w:tcPr>
            <w:tcW w:w="2125" w:type="dxa"/>
            <w:vAlign w:val="center"/>
          </w:tcPr>
          <w:p w:rsidR="00023468" w:rsidRPr="00023468" w:rsidRDefault="00023468" w:rsidP="008624BE">
            <w:pPr>
              <w:spacing w:line="240" w:lineRule="auto"/>
              <w:ind w:left="-107" w:right="-108" w:firstLine="58"/>
              <w:jc w:val="center"/>
              <w:rPr>
                <w:rFonts w:ascii="Times New Roman" w:hAnsi="Times New Roman"/>
                <w:b/>
                <w:bCs/>
                <w:sz w:val="28"/>
                <w:szCs w:val="28"/>
              </w:rPr>
            </w:pPr>
            <w:r w:rsidRPr="00023468">
              <w:rPr>
                <w:rFonts w:ascii="Times New Roman" w:hAnsi="Times New Roman"/>
                <w:b/>
                <w:bCs/>
                <w:sz w:val="28"/>
                <w:szCs w:val="28"/>
              </w:rPr>
              <w:t>260</w:t>
            </w:r>
          </w:p>
        </w:tc>
        <w:tc>
          <w:tcPr>
            <w:tcW w:w="1275" w:type="dxa"/>
            <w:vAlign w:val="center"/>
          </w:tcPr>
          <w:p w:rsidR="00023468" w:rsidRPr="00023468" w:rsidRDefault="00023468" w:rsidP="008624BE">
            <w:pPr>
              <w:spacing w:line="240" w:lineRule="auto"/>
              <w:ind w:left="-107" w:right="-108" w:firstLine="58"/>
              <w:jc w:val="center"/>
              <w:rPr>
                <w:rFonts w:ascii="Times New Roman" w:hAnsi="Times New Roman"/>
                <w:b/>
                <w:bCs/>
                <w:sz w:val="28"/>
                <w:szCs w:val="28"/>
              </w:rPr>
            </w:pPr>
            <w:r w:rsidRPr="00023468">
              <w:rPr>
                <w:rFonts w:ascii="Times New Roman" w:hAnsi="Times New Roman"/>
                <w:b/>
                <w:bCs/>
                <w:sz w:val="28"/>
                <w:szCs w:val="28"/>
              </w:rPr>
              <w:t>200</w:t>
            </w:r>
          </w:p>
        </w:tc>
        <w:tc>
          <w:tcPr>
            <w:tcW w:w="1274" w:type="dxa"/>
            <w:vAlign w:val="center"/>
          </w:tcPr>
          <w:p w:rsidR="00023468" w:rsidRPr="00404AE9" w:rsidRDefault="00023468" w:rsidP="00E01739">
            <w:pPr>
              <w:spacing w:line="240" w:lineRule="auto"/>
              <w:jc w:val="right"/>
              <w:rPr>
                <w:rFonts w:ascii="Times New Roman" w:hAnsi="Times New Roman"/>
                <w:b/>
                <w:bCs/>
                <w:sz w:val="28"/>
                <w:szCs w:val="28"/>
              </w:rPr>
            </w:pPr>
          </w:p>
        </w:tc>
        <w:tc>
          <w:tcPr>
            <w:tcW w:w="1906" w:type="dxa"/>
            <w:vAlign w:val="center"/>
          </w:tcPr>
          <w:p w:rsidR="00023468" w:rsidRPr="00404AE9" w:rsidRDefault="00023468" w:rsidP="00C203A4">
            <w:pPr>
              <w:spacing w:line="240" w:lineRule="auto"/>
              <w:rPr>
                <w:rFonts w:ascii="Times New Roman" w:hAnsi="Times New Roman"/>
                <w:sz w:val="28"/>
                <w:szCs w:val="28"/>
              </w:rPr>
            </w:pPr>
          </w:p>
        </w:tc>
        <w:tc>
          <w:tcPr>
            <w:tcW w:w="1490" w:type="dxa"/>
            <w:vMerge/>
            <w:vAlign w:val="center"/>
          </w:tcPr>
          <w:p w:rsidR="00023468" w:rsidRPr="00404AE9" w:rsidRDefault="00023468" w:rsidP="00C203A4">
            <w:pPr>
              <w:spacing w:line="240" w:lineRule="auto"/>
              <w:rPr>
                <w:rFonts w:ascii="Times New Roman" w:hAnsi="Times New Roman"/>
                <w:color w:val="FF0000"/>
                <w:sz w:val="28"/>
                <w:szCs w:val="28"/>
              </w:rPr>
            </w:pPr>
          </w:p>
        </w:tc>
      </w:tr>
      <w:tr w:rsidR="00664151" w:rsidRPr="00404AE9" w:rsidTr="00B40656">
        <w:trPr>
          <w:trHeight w:val="274"/>
          <w:jc w:val="right"/>
        </w:trPr>
        <w:tc>
          <w:tcPr>
            <w:tcW w:w="713" w:type="dxa"/>
            <w:vAlign w:val="center"/>
          </w:tcPr>
          <w:p w:rsidR="00664151" w:rsidRPr="00404AE9" w:rsidRDefault="00664151" w:rsidP="00246DAE">
            <w:pPr>
              <w:spacing w:line="240" w:lineRule="auto"/>
              <w:jc w:val="right"/>
              <w:rPr>
                <w:rFonts w:ascii="Times New Roman" w:hAnsi="Times New Roman"/>
                <w:sz w:val="28"/>
                <w:szCs w:val="28"/>
              </w:rPr>
            </w:pPr>
            <w:r w:rsidRPr="00404AE9">
              <w:rPr>
                <w:rFonts w:ascii="Times New Roman" w:hAnsi="Times New Roman"/>
                <w:sz w:val="28"/>
                <w:szCs w:val="28"/>
              </w:rPr>
              <w:t>11.3.</w:t>
            </w:r>
          </w:p>
        </w:tc>
        <w:tc>
          <w:tcPr>
            <w:tcW w:w="14597" w:type="dxa"/>
            <w:gridSpan w:val="9"/>
            <w:vAlign w:val="center"/>
          </w:tcPr>
          <w:p w:rsidR="00664151" w:rsidRPr="00404AE9" w:rsidRDefault="00664151" w:rsidP="00246DAE">
            <w:pPr>
              <w:spacing w:line="240" w:lineRule="auto"/>
              <w:rPr>
                <w:rFonts w:ascii="Times New Roman" w:hAnsi="Times New Roman"/>
                <w:sz w:val="28"/>
                <w:szCs w:val="28"/>
              </w:rPr>
            </w:pPr>
            <w:r w:rsidRPr="00404AE9">
              <w:rPr>
                <w:rFonts w:ascii="Times New Roman" w:hAnsi="Times New Roman"/>
                <w:sz w:val="28"/>
                <w:szCs w:val="28"/>
              </w:rPr>
              <w:t>Задача: улучшение транспортного обслуживания населения</w:t>
            </w:r>
          </w:p>
        </w:tc>
      </w:tr>
      <w:tr w:rsidR="00664151" w:rsidRPr="00404AE9" w:rsidTr="002826F7">
        <w:trPr>
          <w:trHeight w:val="310"/>
          <w:jc w:val="right"/>
        </w:trPr>
        <w:tc>
          <w:tcPr>
            <w:tcW w:w="713" w:type="dxa"/>
            <w:vMerge w:val="restart"/>
            <w:vAlign w:val="center"/>
          </w:tcPr>
          <w:p w:rsidR="00664151" w:rsidRPr="00404AE9" w:rsidRDefault="00664151" w:rsidP="00246DAE">
            <w:pPr>
              <w:spacing w:line="240" w:lineRule="auto"/>
              <w:rPr>
                <w:rFonts w:ascii="Times New Roman" w:hAnsi="Times New Roman"/>
                <w:sz w:val="28"/>
                <w:szCs w:val="28"/>
              </w:rPr>
            </w:pPr>
            <w:r w:rsidRPr="00404AE9">
              <w:rPr>
                <w:rFonts w:ascii="Times New Roman" w:hAnsi="Times New Roman"/>
                <w:sz w:val="28"/>
                <w:szCs w:val="28"/>
              </w:rPr>
              <w:lastRenderedPageBreak/>
              <w:t>11.3.1.</w:t>
            </w:r>
          </w:p>
        </w:tc>
        <w:tc>
          <w:tcPr>
            <w:tcW w:w="3326" w:type="dxa"/>
            <w:vMerge w:val="restart"/>
            <w:vAlign w:val="center"/>
          </w:tcPr>
          <w:p w:rsidR="00664151" w:rsidRPr="00404AE9" w:rsidRDefault="00664151" w:rsidP="00246DAE">
            <w:pPr>
              <w:spacing w:line="240" w:lineRule="auto"/>
              <w:ind w:firstLine="0"/>
              <w:rPr>
                <w:rFonts w:ascii="Times New Roman" w:hAnsi="Times New Roman"/>
                <w:iCs/>
                <w:sz w:val="28"/>
                <w:szCs w:val="28"/>
              </w:rPr>
            </w:pPr>
            <w:r w:rsidRPr="00404AE9">
              <w:rPr>
                <w:rFonts w:ascii="Times New Roman" w:hAnsi="Times New Roman"/>
                <w:iCs/>
                <w:sz w:val="28"/>
                <w:szCs w:val="28"/>
              </w:rPr>
              <w:t>Оборудование остановочных площадок и установка павильонов для общественного транспорта</w:t>
            </w:r>
          </w:p>
        </w:tc>
        <w:tc>
          <w:tcPr>
            <w:tcW w:w="638" w:type="dxa"/>
            <w:vMerge w:val="restart"/>
            <w:vAlign w:val="center"/>
          </w:tcPr>
          <w:p w:rsidR="00664151" w:rsidRPr="00404AE9" w:rsidRDefault="00664151" w:rsidP="00C203A4">
            <w:pPr>
              <w:spacing w:line="240" w:lineRule="auto"/>
              <w:rPr>
                <w:rFonts w:ascii="Times New Roman" w:hAnsi="Times New Roman"/>
                <w:sz w:val="28"/>
                <w:szCs w:val="28"/>
              </w:rPr>
            </w:pPr>
          </w:p>
        </w:tc>
        <w:tc>
          <w:tcPr>
            <w:tcW w:w="1140" w:type="dxa"/>
            <w:vAlign w:val="center"/>
          </w:tcPr>
          <w:p w:rsidR="00664151" w:rsidRPr="00404AE9" w:rsidRDefault="00664151" w:rsidP="00B40656">
            <w:pPr>
              <w:spacing w:line="240" w:lineRule="auto"/>
              <w:ind w:firstLine="0"/>
              <w:rPr>
                <w:rFonts w:ascii="Times New Roman" w:hAnsi="Times New Roman"/>
                <w:bCs/>
                <w:sz w:val="28"/>
                <w:szCs w:val="28"/>
              </w:rPr>
            </w:pPr>
            <w:r w:rsidRPr="00404AE9">
              <w:rPr>
                <w:rFonts w:ascii="Times New Roman" w:hAnsi="Times New Roman"/>
                <w:bCs/>
                <w:sz w:val="28"/>
                <w:szCs w:val="28"/>
              </w:rPr>
              <w:t>2017</w:t>
            </w:r>
          </w:p>
        </w:tc>
        <w:tc>
          <w:tcPr>
            <w:tcW w:w="1423" w:type="dxa"/>
            <w:vAlign w:val="center"/>
          </w:tcPr>
          <w:p w:rsidR="00664151" w:rsidRPr="00404AE9" w:rsidRDefault="00664151" w:rsidP="00C203A4">
            <w:pPr>
              <w:spacing w:line="240" w:lineRule="auto"/>
              <w:ind w:left="-107" w:right="-108"/>
              <w:jc w:val="center"/>
              <w:rPr>
                <w:rFonts w:ascii="Times New Roman" w:hAnsi="Times New Roman"/>
                <w:bCs/>
                <w:sz w:val="28"/>
                <w:szCs w:val="28"/>
              </w:rPr>
            </w:pPr>
          </w:p>
        </w:tc>
        <w:tc>
          <w:tcPr>
            <w:tcW w:w="2125" w:type="dxa"/>
            <w:vAlign w:val="center"/>
          </w:tcPr>
          <w:p w:rsidR="00664151" w:rsidRPr="00404AE9" w:rsidRDefault="00664151" w:rsidP="00C203A4">
            <w:pPr>
              <w:spacing w:line="240" w:lineRule="auto"/>
              <w:ind w:left="-107" w:right="-108"/>
              <w:jc w:val="center"/>
              <w:rPr>
                <w:rFonts w:ascii="Times New Roman" w:hAnsi="Times New Roman"/>
                <w:bCs/>
                <w:sz w:val="28"/>
                <w:szCs w:val="28"/>
              </w:rPr>
            </w:pPr>
          </w:p>
        </w:tc>
        <w:tc>
          <w:tcPr>
            <w:tcW w:w="1275" w:type="dxa"/>
            <w:vAlign w:val="center"/>
          </w:tcPr>
          <w:p w:rsidR="00664151" w:rsidRPr="00404AE9" w:rsidRDefault="00664151" w:rsidP="00C203A4">
            <w:pPr>
              <w:spacing w:line="240" w:lineRule="auto"/>
              <w:ind w:left="-107" w:right="-108"/>
              <w:jc w:val="center"/>
              <w:rPr>
                <w:rFonts w:ascii="Times New Roman" w:hAnsi="Times New Roman"/>
                <w:bCs/>
                <w:sz w:val="28"/>
                <w:szCs w:val="28"/>
              </w:rPr>
            </w:pPr>
          </w:p>
        </w:tc>
        <w:tc>
          <w:tcPr>
            <w:tcW w:w="1274" w:type="dxa"/>
            <w:vAlign w:val="center"/>
          </w:tcPr>
          <w:p w:rsidR="00664151" w:rsidRPr="00404AE9" w:rsidRDefault="00664151" w:rsidP="00C203A4">
            <w:pPr>
              <w:spacing w:line="240" w:lineRule="auto"/>
              <w:jc w:val="center"/>
              <w:rPr>
                <w:rFonts w:ascii="Times New Roman" w:hAnsi="Times New Roman"/>
                <w:bCs/>
                <w:sz w:val="28"/>
                <w:szCs w:val="28"/>
              </w:rPr>
            </w:pPr>
          </w:p>
        </w:tc>
        <w:tc>
          <w:tcPr>
            <w:tcW w:w="1906" w:type="dxa"/>
            <w:vMerge w:val="restart"/>
            <w:vAlign w:val="center"/>
          </w:tcPr>
          <w:p w:rsidR="00664151" w:rsidRPr="00404AE9" w:rsidRDefault="00664151" w:rsidP="00B40656">
            <w:pPr>
              <w:spacing w:line="240" w:lineRule="auto"/>
              <w:ind w:firstLine="0"/>
              <w:rPr>
                <w:rFonts w:ascii="Times New Roman" w:hAnsi="Times New Roman"/>
                <w:sz w:val="28"/>
                <w:szCs w:val="28"/>
              </w:rPr>
            </w:pPr>
            <w:r>
              <w:rPr>
                <w:rFonts w:ascii="Times New Roman" w:hAnsi="Times New Roman"/>
                <w:sz w:val="28"/>
                <w:szCs w:val="28"/>
              </w:rPr>
              <w:t>С</w:t>
            </w:r>
            <w:r w:rsidRPr="00404AE9">
              <w:rPr>
                <w:rFonts w:ascii="Times New Roman" w:hAnsi="Times New Roman"/>
                <w:sz w:val="28"/>
                <w:szCs w:val="28"/>
              </w:rPr>
              <w:t>оздание комфортных условий для граждан</w:t>
            </w:r>
          </w:p>
        </w:tc>
        <w:tc>
          <w:tcPr>
            <w:tcW w:w="1490" w:type="dxa"/>
            <w:vMerge w:val="restart"/>
            <w:vAlign w:val="center"/>
          </w:tcPr>
          <w:p w:rsidR="00664151" w:rsidRPr="00404AE9" w:rsidRDefault="00664151" w:rsidP="007F042F">
            <w:pPr>
              <w:spacing w:line="240" w:lineRule="auto"/>
              <w:ind w:firstLine="0"/>
              <w:rPr>
                <w:rFonts w:ascii="Times New Roman" w:hAnsi="Times New Roman"/>
                <w:sz w:val="28"/>
                <w:szCs w:val="28"/>
              </w:rPr>
            </w:pPr>
            <w:r>
              <w:rPr>
                <w:rFonts w:ascii="Times New Roman" w:hAnsi="Times New Roman"/>
                <w:sz w:val="28"/>
                <w:szCs w:val="28"/>
              </w:rPr>
              <w:t>А</w:t>
            </w:r>
            <w:r w:rsidRPr="00404AE9">
              <w:rPr>
                <w:rFonts w:ascii="Times New Roman" w:hAnsi="Times New Roman"/>
                <w:sz w:val="28"/>
                <w:szCs w:val="28"/>
              </w:rPr>
              <w:t>дмини</w:t>
            </w:r>
            <w:r>
              <w:rPr>
                <w:rFonts w:ascii="Times New Roman" w:hAnsi="Times New Roman"/>
                <w:sz w:val="28"/>
                <w:szCs w:val="28"/>
              </w:rPr>
              <w:t>-</w:t>
            </w:r>
            <w:r w:rsidRPr="00404AE9">
              <w:rPr>
                <w:rFonts w:ascii="Times New Roman" w:hAnsi="Times New Roman"/>
                <w:sz w:val="28"/>
                <w:szCs w:val="28"/>
              </w:rPr>
              <w:t xml:space="preserve">страция </w:t>
            </w:r>
            <w:r>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 </w:t>
            </w:r>
          </w:p>
        </w:tc>
      </w:tr>
      <w:tr w:rsidR="00AA1170" w:rsidRPr="00404AE9" w:rsidTr="002826F7">
        <w:trPr>
          <w:trHeight w:val="271"/>
          <w:jc w:val="right"/>
        </w:trPr>
        <w:tc>
          <w:tcPr>
            <w:tcW w:w="713" w:type="dxa"/>
            <w:vMerge/>
            <w:vAlign w:val="center"/>
          </w:tcPr>
          <w:p w:rsidR="00AA1170" w:rsidRPr="00404AE9" w:rsidRDefault="00AA1170" w:rsidP="00C203A4">
            <w:pPr>
              <w:spacing w:line="240" w:lineRule="auto"/>
              <w:rPr>
                <w:rFonts w:ascii="Times New Roman" w:hAnsi="Times New Roman"/>
                <w:color w:val="FF0000"/>
                <w:sz w:val="28"/>
                <w:szCs w:val="28"/>
              </w:rPr>
            </w:pPr>
          </w:p>
        </w:tc>
        <w:tc>
          <w:tcPr>
            <w:tcW w:w="3326" w:type="dxa"/>
            <w:vMerge/>
            <w:vAlign w:val="center"/>
          </w:tcPr>
          <w:p w:rsidR="00AA1170" w:rsidRPr="00404AE9" w:rsidRDefault="00AA1170" w:rsidP="00C203A4">
            <w:pPr>
              <w:spacing w:line="240" w:lineRule="auto"/>
              <w:rPr>
                <w:rFonts w:ascii="Times New Roman" w:hAnsi="Times New Roman"/>
                <w:iCs/>
                <w:color w:val="FF0000"/>
                <w:sz w:val="28"/>
                <w:szCs w:val="28"/>
              </w:rPr>
            </w:pPr>
          </w:p>
        </w:tc>
        <w:tc>
          <w:tcPr>
            <w:tcW w:w="638" w:type="dxa"/>
            <w:vMerge/>
            <w:vAlign w:val="center"/>
          </w:tcPr>
          <w:p w:rsidR="00AA1170" w:rsidRPr="00404AE9" w:rsidRDefault="00AA1170" w:rsidP="00C203A4">
            <w:pPr>
              <w:spacing w:line="240" w:lineRule="auto"/>
              <w:rPr>
                <w:rFonts w:ascii="Times New Roman" w:hAnsi="Times New Roman"/>
                <w:color w:val="FF0000"/>
                <w:sz w:val="28"/>
                <w:szCs w:val="28"/>
              </w:rPr>
            </w:pPr>
          </w:p>
        </w:tc>
        <w:tc>
          <w:tcPr>
            <w:tcW w:w="1140" w:type="dxa"/>
            <w:vAlign w:val="center"/>
          </w:tcPr>
          <w:p w:rsidR="00AA1170" w:rsidRPr="00404AE9" w:rsidRDefault="00AA1170" w:rsidP="00B40656">
            <w:pPr>
              <w:spacing w:line="240" w:lineRule="auto"/>
              <w:ind w:firstLine="0"/>
              <w:rPr>
                <w:rFonts w:ascii="Times New Roman" w:hAnsi="Times New Roman"/>
                <w:bCs/>
                <w:sz w:val="28"/>
                <w:szCs w:val="28"/>
              </w:rPr>
            </w:pPr>
            <w:r w:rsidRPr="00404AE9">
              <w:rPr>
                <w:rFonts w:ascii="Times New Roman" w:hAnsi="Times New Roman"/>
                <w:bCs/>
                <w:sz w:val="28"/>
                <w:szCs w:val="28"/>
              </w:rPr>
              <w:t>2018</w:t>
            </w:r>
          </w:p>
        </w:tc>
        <w:tc>
          <w:tcPr>
            <w:tcW w:w="1423" w:type="dxa"/>
            <w:vAlign w:val="center"/>
          </w:tcPr>
          <w:p w:rsidR="00AA1170" w:rsidRPr="00AA1170" w:rsidRDefault="00AA1170" w:rsidP="008624BE">
            <w:pPr>
              <w:spacing w:line="240" w:lineRule="auto"/>
              <w:ind w:left="-107" w:right="-108"/>
              <w:jc w:val="center"/>
              <w:rPr>
                <w:rFonts w:ascii="Times New Roman" w:hAnsi="Times New Roman"/>
                <w:bCs/>
                <w:sz w:val="28"/>
                <w:szCs w:val="28"/>
              </w:rPr>
            </w:pPr>
            <w:r w:rsidRPr="00AA1170">
              <w:rPr>
                <w:rFonts w:ascii="Times New Roman" w:hAnsi="Times New Roman"/>
                <w:bCs/>
                <w:sz w:val="28"/>
                <w:szCs w:val="28"/>
              </w:rPr>
              <w:t>1500</w:t>
            </w:r>
          </w:p>
        </w:tc>
        <w:tc>
          <w:tcPr>
            <w:tcW w:w="2125" w:type="dxa"/>
            <w:vAlign w:val="center"/>
          </w:tcPr>
          <w:p w:rsidR="00AA1170" w:rsidRPr="00AA1170" w:rsidRDefault="00AA1170" w:rsidP="008624BE">
            <w:pPr>
              <w:spacing w:line="240" w:lineRule="auto"/>
              <w:ind w:left="-107" w:right="-108"/>
              <w:jc w:val="center"/>
              <w:rPr>
                <w:rFonts w:ascii="Times New Roman" w:hAnsi="Times New Roman"/>
                <w:bCs/>
                <w:sz w:val="28"/>
                <w:szCs w:val="28"/>
              </w:rPr>
            </w:pPr>
            <w:r w:rsidRPr="00AA1170">
              <w:rPr>
                <w:rFonts w:ascii="Times New Roman" w:hAnsi="Times New Roman"/>
                <w:bCs/>
                <w:sz w:val="28"/>
                <w:szCs w:val="28"/>
              </w:rPr>
              <w:t>1500</w:t>
            </w:r>
          </w:p>
        </w:tc>
        <w:tc>
          <w:tcPr>
            <w:tcW w:w="1275" w:type="dxa"/>
            <w:vAlign w:val="center"/>
          </w:tcPr>
          <w:p w:rsidR="00AA1170" w:rsidRPr="00404AE9" w:rsidRDefault="00AA1170" w:rsidP="00C203A4">
            <w:pPr>
              <w:spacing w:line="240" w:lineRule="auto"/>
              <w:ind w:left="-107" w:right="-108"/>
              <w:jc w:val="center"/>
              <w:rPr>
                <w:rFonts w:ascii="Times New Roman" w:hAnsi="Times New Roman"/>
                <w:bCs/>
                <w:sz w:val="28"/>
                <w:szCs w:val="28"/>
              </w:rPr>
            </w:pPr>
          </w:p>
        </w:tc>
        <w:tc>
          <w:tcPr>
            <w:tcW w:w="1274" w:type="dxa"/>
            <w:vAlign w:val="center"/>
          </w:tcPr>
          <w:p w:rsidR="00AA1170" w:rsidRPr="00404AE9" w:rsidRDefault="00AA1170" w:rsidP="00C203A4">
            <w:pPr>
              <w:spacing w:line="240" w:lineRule="auto"/>
              <w:jc w:val="center"/>
              <w:rPr>
                <w:rFonts w:ascii="Times New Roman" w:hAnsi="Times New Roman"/>
                <w:bCs/>
                <w:sz w:val="28"/>
                <w:szCs w:val="28"/>
              </w:rPr>
            </w:pPr>
          </w:p>
        </w:tc>
        <w:tc>
          <w:tcPr>
            <w:tcW w:w="1906" w:type="dxa"/>
            <w:vMerge/>
            <w:vAlign w:val="center"/>
          </w:tcPr>
          <w:p w:rsidR="00AA1170" w:rsidRPr="00404AE9" w:rsidRDefault="00AA1170" w:rsidP="00C203A4">
            <w:pPr>
              <w:spacing w:line="240" w:lineRule="auto"/>
              <w:rPr>
                <w:rFonts w:ascii="Times New Roman" w:hAnsi="Times New Roman"/>
                <w:color w:val="FF0000"/>
                <w:sz w:val="28"/>
                <w:szCs w:val="28"/>
              </w:rPr>
            </w:pPr>
          </w:p>
        </w:tc>
        <w:tc>
          <w:tcPr>
            <w:tcW w:w="1490" w:type="dxa"/>
            <w:vMerge/>
            <w:vAlign w:val="center"/>
          </w:tcPr>
          <w:p w:rsidR="00AA1170" w:rsidRPr="00404AE9" w:rsidRDefault="00AA1170" w:rsidP="00C203A4">
            <w:pPr>
              <w:spacing w:line="240" w:lineRule="auto"/>
              <w:rPr>
                <w:rFonts w:ascii="Times New Roman" w:hAnsi="Times New Roman"/>
                <w:color w:val="FF0000"/>
                <w:sz w:val="28"/>
                <w:szCs w:val="28"/>
              </w:rPr>
            </w:pPr>
          </w:p>
        </w:tc>
      </w:tr>
      <w:tr w:rsidR="00664151" w:rsidRPr="00404AE9" w:rsidTr="002826F7">
        <w:trPr>
          <w:trHeight w:val="248"/>
          <w:jc w:val="right"/>
        </w:trPr>
        <w:tc>
          <w:tcPr>
            <w:tcW w:w="713" w:type="dxa"/>
            <w:vMerge/>
            <w:vAlign w:val="center"/>
          </w:tcPr>
          <w:p w:rsidR="00664151" w:rsidRPr="00404AE9" w:rsidRDefault="00664151" w:rsidP="00C203A4">
            <w:pPr>
              <w:spacing w:line="240" w:lineRule="auto"/>
              <w:rPr>
                <w:rFonts w:ascii="Times New Roman" w:hAnsi="Times New Roman"/>
                <w:color w:val="FF0000"/>
                <w:sz w:val="28"/>
                <w:szCs w:val="28"/>
              </w:rPr>
            </w:pPr>
          </w:p>
        </w:tc>
        <w:tc>
          <w:tcPr>
            <w:tcW w:w="3326" w:type="dxa"/>
            <w:vMerge/>
            <w:vAlign w:val="center"/>
          </w:tcPr>
          <w:p w:rsidR="00664151" w:rsidRPr="00404AE9" w:rsidRDefault="00664151" w:rsidP="00C203A4">
            <w:pPr>
              <w:spacing w:line="240" w:lineRule="auto"/>
              <w:rPr>
                <w:rFonts w:ascii="Times New Roman" w:hAnsi="Times New Roman"/>
                <w:iCs/>
                <w:color w:val="FF0000"/>
                <w:sz w:val="28"/>
                <w:szCs w:val="28"/>
              </w:rPr>
            </w:pPr>
          </w:p>
        </w:tc>
        <w:tc>
          <w:tcPr>
            <w:tcW w:w="638" w:type="dxa"/>
            <w:vMerge/>
            <w:vAlign w:val="center"/>
          </w:tcPr>
          <w:p w:rsidR="00664151" w:rsidRPr="00404AE9" w:rsidRDefault="00664151" w:rsidP="00C203A4">
            <w:pPr>
              <w:spacing w:line="240" w:lineRule="auto"/>
              <w:rPr>
                <w:rFonts w:ascii="Times New Roman" w:hAnsi="Times New Roman"/>
                <w:color w:val="FF0000"/>
                <w:sz w:val="28"/>
                <w:szCs w:val="28"/>
              </w:rPr>
            </w:pPr>
          </w:p>
        </w:tc>
        <w:tc>
          <w:tcPr>
            <w:tcW w:w="1140" w:type="dxa"/>
            <w:vAlign w:val="center"/>
          </w:tcPr>
          <w:p w:rsidR="00664151" w:rsidRPr="00404AE9" w:rsidRDefault="00664151" w:rsidP="00B40656">
            <w:pPr>
              <w:spacing w:line="240" w:lineRule="auto"/>
              <w:ind w:firstLine="0"/>
              <w:rPr>
                <w:rFonts w:ascii="Times New Roman" w:hAnsi="Times New Roman"/>
                <w:bCs/>
                <w:sz w:val="28"/>
                <w:szCs w:val="28"/>
              </w:rPr>
            </w:pPr>
            <w:r w:rsidRPr="00404AE9">
              <w:rPr>
                <w:rFonts w:ascii="Times New Roman" w:hAnsi="Times New Roman"/>
                <w:bCs/>
                <w:sz w:val="28"/>
                <w:szCs w:val="28"/>
              </w:rPr>
              <w:t>2019</w:t>
            </w:r>
          </w:p>
        </w:tc>
        <w:tc>
          <w:tcPr>
            <w:tcW w:w="1423" w:type="dxa"/>
            <w:vAlign w:val="center"/>
          </w:tcPr>
          <w:p w:rsidR="00664151" w:rsidRPr="00404AE9" w:rsidRDefault="00664151" w:rsidP="006574A9">
            <w:pPr>
              <w:spacing w:line="240" w:lineRule="auto"/>
              <w:ind w:left="-107" w:right="-108"/>
              <w:jc w:val="center"/>
              <w:rPr>
                <w:rFonts w:ascii="Times New Roman" w:hAnsi="Times New Roman"/>
                <w:bCs/>
                <w:sz w:val="28"/>
                <w:szCs w:val="28"/>
              </w:rPr>
            </w:pPr>
          </w:p>
        </w:tc>
        <w:tc>
          <w:tcPr>
            <w:tcW w:w="2125" w:type="dxa"/>
            <w:vAlign w:val="center"/>
          </w:tcPr>
          <w:p w:rsidR="00664151" w:rsidRPr="00404AE9" w:rsidRDefault="00664151" w:rsidP="006574A9">
            <w:pPr>
              <w:spacing w:line="240" w:lineRule="auto"/>
              <w:ind w:left="-107" w:right="-108"/>
              <w:jc w:val="center"/>
              <w:rPr>
                <w:rFonts w:ascii="Times New Roman" w:hAnsi="Times New Roman"/>
                <w:bCs/>
                <w:sz w:val="28"/>
                <w:szCs w:val="28"/>
              </w:rPr>
            </w:pPr>
          </w:p>
        </w:tc>
        <w:tc>
          <w:tcPr>
            <w:tcW w:w="1275" w:type="dxa"/>
            <w:vAlign w:val="center"/>
          </w:tcPr>
          <w:p w:rsidR="00664151" w:rsidRPr="00404AE9" w:rsidRDefault="00664151" w:rsidP="00C203A4">
            <w:pPr>
              <w:spacing w:line="240" w:lineRule="auto"/>
              <w:ind w:left="-107" w:right="-108"/>
              <w:jc w:val="center"/>
              <w:rPr>
                <w:rFonts w:ascii="Times New Roman" w:hAnsi="Times New Roman"/>
                <w:bCs/>
                <w:sz w:val="28"/>
                <w:szCs w:val="28"/>
              </w:rPr>
            </w:pPr>
          </w:p>
        </w:tc>
        <w:tc>
          <w:tcPr>
            <w:tcW w:w="1274" w:type="dxa"/>
            <w:vAlign w:val="center"/>
          </w:tcPr>
          <w:p w:rsidR="00664151" w:rsidRPr="00404AE9" w:rsidRDefault="00664151" w:rsidP="00C203A4">
            <w:pPr>
              <w:spacing w:line="240" w:lineRule="auto"/>
              <w:jc w:val="center"/>
              <w:rPr>
                <w:rFonts w:ascii="Times New Roman" w:hAnsi="Times New Roman"/>
                <w:bCs/>
                <w:sz w:val="28"/>
                <w:szCs w:val="28"/>
              </w:rPr>
            </w:pPr>
          </w:p>
        </w:tc>
        <w:tc>
          <w:tcPr>
            <w:tcW w:w="1906" w:type="dxa"/>
            <w:vMerge/>
            <w:vAlign w:val="center"/>
          </w:tcPr>
          <w:p w:rsidR="00664151" w:rsidRPr="00404AE9" w:rsidRDefault="00664151" w:rsidP="00C203A4">
            <w:pPr>
              <w:spacing w:line="240" w:lineRule="auto"/>
              <w:rPr>
                <w:rFonts w:ascii="Times New Roman" w:hAnsi="Times New Roman"/>
                <w:color w:val="FF0000"/>
                <w:sz w:val="28"/>
                <w:szCs w:val="28"/>
              </w:rPr>
            </w:pPr>
          </w:p>
        </w:tc>
        <w:tc>
          <w:tcPr>
            <w:tcW w:w="1490" w:type="dxa"/>
            <w:vMerge/>
            <w:vAlign w:val="center"/>
          </w:tcPr>
          <w:p w:rsidR="00664151" w:rsidRPr="00404AE9" w:rsidRDefault="00664151" w:rsidP="00C203A4">
            <w:pPr>
              <w:spacing w:line="240" w:lineRule="auto"/>
              <w:rPr>
                <w:rFonts w:ascii="Times New Roman" w:hAnsi="Times New Roman"/>
                <w:color w:val="FF0000"/>
                <w:sz w:val="28"/>
                <w:szCs w:val="28"/>
              </w:rPr>
            </w:pPr>
          </w:p>
        </w:tc>
      </w:tr>
      <w:tr w:rsidR="00664151" w:rsidRPr="00404AE9" w:rsidTr="002826F7">
        <w:trPr>
          <w:trHeight w:val="237"/>
          <w:jc w:val="right"/>
        </w:trPr>
        <w:tc>
          <w:tcPr>
            <w:tcW w:w="713" w:type="dxa"/>
            <w:vMerge/>
            <w:vAlign w:val="center"/>
          </w:tcPr>
          <w:p w:rsidR="00664151" w:rsidRPr="00404AE9" w:rsidRDefault="00664151" w:rsidP="00C203A4">
            <w:pPr>
              <w:spacing w:line="240" w:lineRule="auto"/>
              <w:rPr>
                <w:rFonts w:ascii="Times New Roman" w:hAnsi="Times New Roman"/>
                <w:color w:val="FF0000"/>
                <w:sz w:val="28"/>
                <w:szCs w:val="28"/>
              </w:rPr>
            </w:pPr>
          </w:p>
        </w:tc>
        <w:tc>
          <w:tcPr>
            <w:tcW w:w="3326" w:type="dxa"/>
            <w:vMerge/>
            <w:vAlign w:val="center"/>
          </w:tcPr>
          <w:p w:rsidR="00664151" w:rsidRPr="00404AE9" w:rsidRDefault="00664151" w:rsidP="00C203A4">
            <w:pPr>
              <w:spacing w:line="240" w:lineRule="auto"/>
              <w:rPr>
                <w:rFonts w:ascii="Times New Roman" w:hAnsi="Times New Roman"/>
                <w:iCs/>
                <w:color w:val="FF0000"/>
                <w:sz w:val="28"/>
                <w:szCs w:val="28"/>
              </w:rPr>
            </w:pPr>
          </w:p>
        </w:tc>
        <w:tc>
          <w:tcPr>
            <w:tcW w:w="638" w:type="dxa"/>
            <w:vMerge/>
            <w:vAlign w:val="center"/>
          </w:tcPr>
          <w:p w:rsidR="00664151" w:rsidRPr="00404AE9" w:rsidRDefault="00664151" w:rsidP="00C203A4">
            <w:pPr>
              <w:spacing w:line="240" w:lineRule="auto"/>
              <w:rPr>
                <w:rFonts w:ascii="Times New Roman" w:hAnsi="Times New Roman"/>
                <w:color w:val="FF0000"/>
                <w:sz w:val="28"/>
                <w:szCs w:val="28"/>
              </w:rPr>
            </w:pPr>
          </w:p>
        </w:tc>
        <w:tc>
          <w:tcPr>
            <w:tcW w:w="1140" w:type="dxa"/>
            <w:vAlign w:val="center"/>
          </w:tcPr>
          <w:p w:rsidR="00664151" w:rsidRPr="00404AE9" w:rsidRDefault="00664151" w:rsidP="00B40656">
            <w:pPr>
              <w:spacing w:line="240" w:lineRule="auto"/>
              <w:ind w:firstLine="0"/>
              <w:rPr>
                <w:rFonts w:ascii="Times New Roman" w:hAnsi="Times New Roman"/>
                <w:bCs/>
                <w:sz w:val="28"/>
                <w:szCs w:val="28"/>
              </w:rPr>
            </w:pPr>
            <w:r w:rsidRPr="00404AE9">
              <w:rPr>
                <w:rFonts w:ascii="Times New Roman" w:hAnsi="Times New Roman"/>
                <w:bCs/>
                <w:sz w:val="28"/>
                <w:szCs w:val="28"/>
              </w:rPr>
              <w:t>2020</w:t>
            </w:r>
          </w:p>
        </w:tc>
        <w:tc>
          <w:tcPr>
            <w:tcW w:w="1423" w:type="dxa"/>
            <w:vAlign w:val="center"/>
          </w:tcPr>
          <w:p w:rsidR="00664151" w:rsidRPr="00404AE9" w:rsidRDefault="00664151" w:rsidP="00C203A4">
            <w:pPr>
              <w:spacing w:line="240" w:lineRule="auto"/>
              <w:ind w:left="-107" w:right="-108"/>
              <w:jc w:val="center"/>
              <w:rPr>
                <w:rFonts w:ascii="Times New Roman" w:hAnsi="Times New Roman"/>
                <w:bCs/>
                <w:sz w:val="28"/>
                <w:szCs w:val="28"/>
              </w:rPr>
            </w:pPr>
          </w:p>
        </w:tc>
        <w:tc>
          <w:tcPr>
            <w:tcW w:w="2125" w:type="dxa"/>
            <w:vAlign w:val="center"/>
          </w:tcPr>
          <w:p w:rsidR="00664151" w:rsidRPr="00404AE9" w:rsidRDefault="00664151" w:rsidP="00C203A4">
            <w:pPr>
              <w:spacing w:line="240" w:lineRule="auto"/>
              <w:ind w:left="-107" w:right="-108"/>
              <w:jc w:val="center"/>
              <w:rPr>
                <w:rFonts w:ascii="Times New Roman" w:hAnsi="Times New Roman"/>
                <w:bCs/>
                <w:sz w:val="28"/>
                <w:szCs w:val="28"/>
              </w:rPr>
            </w:pPr>
          </w:p>
        </w:tc>
        <w:tc>
          <w:tcPr>
            <w:tcW w:w="1275" w:type="dxa"/>
            <w:vAlign w:val="center"/>
          </w:tcPr>
          <w:p w:rsidR="00664151" w:rsidRPr="00404AE9" w:rsidRDefault="00664151" w:rsidP="00C203A4">
            <w:pPr>
              <w:spacing w:line="240" w:lineRule="auto"/>
              <w:ind w:left="-107" w:right="-108"/>
              <w:jc w:val="center"/>
              <w:rPr>
                <w:rFonts w:ascii="Times New Roman" w:hAnsi="Times New Roman"/>
                <w:bCs/>
                <w:sz w:val="28"/>
                <w:szCs w:val="28"/>
              </w:rPr>
            </w:pPr>
          </w:p>
        </w:tc>
        <w:tc>
          <w:tcPr>
            <w:tcW w:w="1274" w:type="dxa"/>
            <w:vAlign w:val="center"/>
          </w:tcPr>
          <w:p w:rsidR="00664151" w:rsidRPr="00404AE9" w:rsidRDefault="00664151" w:rsidP="00C203A4">
            <w:pPr>
              <w:spacing w:line="240" w:lineRule="auto"/>
              <w:jc w:val="center"/>
              <w:rPr>
                <w:rFonts w:ascii="Times New Roman" w:hAnsi="Times New Roman"/>
                <w:bCs/>
                <w:sz w:val="28"/>
                <w:szCs w:val="28"/>
              </w:rPr>
            </w:pPr>
          </w:p>
        </w:tc>
        <w:tc>
          <w:tcPr>
            <w:tcW w:w="1906" w:type="dxa"/>
            <w:vMerge/>
            <w:vAlign w:val="center"/>
          </w:tcPr>
          <w:p w:rsidR="00664151" w:rsidRPr="00404AE9" w:rsidRDefault="00664151" w:rsidP="00C203A4">
            <w:pPr>
              <w:spacing w:line="240" w:lineRule="auto"/>
              <w:rPr>
                <w:rFonts w:ascii="Times New Roman" w:hAnsi="Times New Roman"/>
                <w:color w:val="FF0000"/>
                <w:sz w:val="28"/>
                <w:szCs w:val="28"/>
              </w:rPr>
            </w:pPr>
          </w:p>
        </w:tc>
        <w:tc>
          <w:tcPr>
            <w:tcW w:w="1490" w:type="dxa"/>
            <w:vMerge/>
            <w:vAlign w:val="center"/>
          </w:tcPr>
          <w:p w:rsidR="00664151" w:rsidRPr="00404AE9" w:rsidRDefault="00664151" w:rsidP="00C203A4">
            <w:pPr>
              <w:spacing w:line="240" w:lineRule="auto"/>
              <w:rPr>
                <w:rFonts w:ascii="Times New Roman" w:hAnsi="Times New Roman"/>
                <w:color w:val="FF0000"/>
                <w:sz w:val="28"/>
                <w:szCs w:val="28"/>
              </w:rPr>
            </w:pPr>
          </w:p>
        </w:tc>
      </w:tr>
      <w:tr w:rsidR="00664151" w:rsidRPr="00404AE9" w:rsidTr="002826F7">
        <w:trPr>
          <w:trHeight w:val="214"/>
          <w:jc w:val="right"/>
        </w:trPr>
        <w:tc>
          <w:tcPr>
            <w:tcW w:w="713" w:type="dxa"/>
            <w:vMerge/>
            <w:vAlign w:val="center"/>
          </w:tcPr>
          <w:p w:rsidR="00664151" w:rsidRPr="00404AE9" w:rsidRDefault="00664151" w:rsidP="00C203A4">
            <w:pPr>
              <w:spacing w:line="240" w:lineRule="auto"/>
              <w:rPr>
                <w:rFonts w:ascii="Times New Roman" w:hAnsi="Times New Roman"/>
                <w:color w:val="FF0000"/>
                <w:sz w:val="28"/>
                <w:szCs w:val="28"/>
              </w:rPr>
            </w:pPr>
          </w:p>
        </w:tc>
        <w:tc>
          <w:tcPr>
            <w:tcW w:w="3326" w:type="dxa"/>
            <w:vMerge/>
            <w:vAlign w:val="center"/>
          </w:tcPr>
          <w:p w:rsidR="00664151" w:rsidRPr="00404AE9" w:rsidRDefault="00664151" w:rsidP="00C203A4">
            <w:pPr>
              <w:spacing w:line="240" w:lineRule="auto"/>
              <w:rPr>
                <w:rFonts w:ascii="Times New Roman" w:hAnsi="Times New Roman"/>
                <w:iCs/>
                <w:color w:val="FF0000"/>
                <w:sz w:val="28"/>
                <w:szCs w:val="28"/>
              </w:rPr>
            </w:pPr>
          </w:p>
        </w:tc>
        <w:tc>
          <w:tcPr>
            <w:tcW w:w="638" w:type="dxa"/>
            <w:vMerge/>
            <w:vAlign w:val="center"/>
          </w:tcPr>
          <w:p w:rsidR="00664151" w:rsidRPr="00404AE9" w:rsidRDefault="00664151" w:rsidP="00C203A4">
            <w:pPr>
              <w:spacing w:line="240" w:lineRule="auto"/>
              <w:rPr>
                <w:rFonts w:ascii="Times New Roman" w:hAnsi="Times New Roman"/>
                <w:color w:val="FF0000"/>
                <w:sz w:val="28"/>
                <w:szCs w:val="28"/>
              </w:rPr>
            </w:pPr>
          </w:p>
        </w:tc>
        <w:tc>
          <w:tcPr>
            <w:tcW w:w="1140" w:type="dxa"/>
            <w:vAlign w:val="center"/>
          </w:tcPr>
          <w:p w:rsidR="00664151" w:rsidRPr="00404AE9" w:rsidRDefault="00664151" w:rsidP="00B40656">
            <w:pPr>
              <w:spacing w:line="240" w:lineRule="auto"/>
              <w:ind w:firstLine="0"/>
              <w:rPr>
                <w:rFonts w:ascii="Times New Roman" w:hAnsi="Times New Roman"/>
                <w:bCs/>
                <w:sz w:val="28"/>
                <w:szCs w:val="28"/>
              </w:rPr>
            </w:pPr>
            <w:r w:rsidRPr="00404AE9">
              <w:rPr>
                <w:rFonts w:ascii="Times New Roman" w:hAnsi="Times New Roman"/>
                <w:bCs/>
                <w:sz w:val="28"/>
                <w:szCs w:val="28"/>
              </w:rPr>
              <w:t>2021</w:t>
            </w:r>
          </w:p>
        </w:tc>
        <w:tc>
          <w:tcPr>
            <w:tcW w:w="1423" w:type="dxa"/>
            <w:vAlign w:val="center"/>
          </w:tcPr>
          <w:p w:rsidR="00664151" w:rsidRPr="00404AE9" w:rsidRDefault="00664151" w:rsidP="00C203A4">
            <w:pPr>
              <w:spacing w:line="240" w:lineRule="auto"/>
              <w:ind w:left="-107" w:right="-108"/>
              <w:jc w:val="center"/>
              <w:rPr>
                <w:rFonts w:ascii="Times New Roman" w:hAnsi="Times New Roman"/>
                <w:bCs/>
                <w:sz w:val="28"/>
                <w:szCs w:val="28"/>
              </w:rPr>
            </w:pPr>
          </w:p>
        </w:tc>
        <w:tc>
          <w:tcPr>
            <w:tcW w:w="2125" w:type="dxa"/>
            <w:vAlign w:val="center"/>
          </w:tcPr>
          <w:p w:rsidR="00664151" w:rsidRPr="00404AE9" w:rsidRDefault="00664151" w:rsidP="00C203A4">
            <w:pPr>
              <w:spacing w:line="240" w:lineRule="auto"/>
              <w:ind w:left="-107" w:right="-108"/>
              <w:jc w:val="center"/>
              <w:rPr>
                <w:rFonts w:ascii="Times New Roman" w:hAnsi="Times New Roman"/>
                <w:bCs/>
                <w:sz w:val="28"/>
                <w:szCs w:val="28"/>
              </w:rPr>
            </w:pPr>
          </w:p>
        </w:tc>
        <w:tc>
          <w:tcPr>
            <w:tcW w:w="1275" w:type="dxa"/>
            <w:vAlign w:val="center"/>
          </w:tcPr>
          <w:p w:rsidR="00664151" w:rsidRPr="00404AE9" w:rsidRDefault="00664151" w:rsidP="00C203A4">
            <w:pPr>
              <w:spacing w:line="240" w:lineRule="auto"/>
              <w:ind w:left="-107" w:right="-108"/>
              <w:jc w:val="center"/>
              <w:rPr>
                <w:rFonts w:ascii="Times New Roman" w:hAnsi="Times New Roman"/>
                <w:bCs/>
                <w:sz w:val="28"/>
                <w:szCs w:val="28"/>
              </w:rPr>
            </w:pPr>
          </w:p>
        </w:tc>
        <w:tc>
          <w:tcPr>
            <w:tcW w:w="1274" w:type="dxa"/>
            <w:vAlign w:val="center"/>
          </w:tcPr>
          <w:p w:rsidR="00664151" w:rsidRPr="00404AE9" w:rsidRDefault="00664151" w:rsidP="00C203A4">
            <w:pPr>
              <w:spacing w:line="240" w:lineRule="auto"/>
              <w:jc w:val="center"/>
              <w:rPr>
                <w:rFonts w:ascii="Times New Roman" w:hAnsi="Times New Roman"/>
                <w:bCs/>
                <w:sz w:val="28"/>
                <w:szCs w:val="28"/>
              </w:rPr>
            </w:pPr>
          </w:p>
        </w:tc>
        <w:tc>
          <w:tcPr>
            <w:tcW w:w="1906" w:type="dxa"/>
            <w:vMerge/>
            <w:vAlign w:val="center"/>
          </w:tcPr>
          <w:p w:rsidR="00664151" w:rsidRPr="00404AE9" w:rsidRDefault="00664151" w:rsidP="00C203A4">
            <w:pPr>
              <w:spacing w:line="240" w:lineRule="auto"/>
              <w:rPr>
                <w:rFonts w:ascii="Times New Roman" w:hAnsi="Times New Roman"/>
                <w:color w:val="FF0000"/>
                <w:sz w:val="28"/>
                <w:szCs w:val="28"/>
              </w:rPr>
            </w:pPr>
          </w:p>
        </w:tc>
        <w:tc>
          <w:tcPr>
            <w:tcW w:w="1490" w:type="dxa"/>
            <w:vMerge/>
            <w:vAlign w:val="center"/>
          </w:tcPr>
          <w:p w:rsidR="00664151" w:rsidRPr="00404AE9" w:rsidRDefault="00664151" w:rsidP="00C203A4">
            <w:pPr>
              <w:spacing w:line="240" w:lineRule="auto"/>
              <w:rPr>
                <w:rFonts w:ascii="Times New Roman" w:hAnsi="Times New Roman"/>
                <w:color w:val="FF0000"/>
                <w:sz w:val="28"/>
                <w:szCs w:val="28"/>
              </w:rPr>
            </w:pPr>
          </w:p>
        </w:tc>
      </w:tr>
      <w:tr w:rsidR="00664151" w:rsidRPr="00404AE9" w:rsidTr="002826F7">
        <w:trPr>
          <w:trHeight w:val="359"/>
          <w:jc w:val="right"/>
        </w:trPr>
        <w:tc>
          <w:tcPr>
            <w:tcW w:w="713" w:type="dxa"/>
            <w:vMerge/>
            <w:vAlign w:val="center"/>
          </w:tcPr>
          <w:p w:rsidR="00664151" w:rsidRPr="00404AE9" w:rsidRDefault="00664151" w:rsidP="00C203A4">
            <w:pPr>
              <w:spacing w:line="240" w:lineRule="auto"/>
              <w:rPr>
                <w:rFonts w:ascii="Times New Roman" w:hAnsi="Times New Roman"/>
                <w:color w:val="FF0000"/>
                <w:sz w:val="28"/>
                <w:szCs w:val="28"/>
              </w:rPr>
            </w:pPr>
          </w:p>
        </w:tc>
        <w:tc>
          <w:tcPr>
            <w:tcW w:w="3326" w:type="dxa"/>
            <w:vMerge/>
            <w:vAlign w:val="center"/>
          </w:tcPr>
          <w:p w:rsidR="00664151" w:rsidRPr="00404AE9" w:rsidRDefault="00664151" w:rsidP="00C203A4">
            <w:pPr>
              <w:spacing w:line="240" w:lineRule="auto"/>
              <w:rPr>
                <w:rFonts w:ascii="Times New Roman" w:hAnsi="Times New Roman"/>
                <w:iCs/>
                <w:color w:val="FF0000"/>
                <w:sz w:val="28"/>
                <w:szCs w:val="28"/>
              </w:rPr>
            </w:pPr>
          </w:p>
        </w:tc>
        <w:tc>
          <w:tcPr>
            <w:tcW w:w="638" w:type="dxa"/>
            <w:vMerge/>
            <w:vAlign w:val="center"/>
          </w:tcPr>
          <w:p w:rsidR="00664151" w:rsidRPr="00404AE9" w:rsidRDefault="00664151" w:rsidP="00C203A4">
            <w:pPr>
              <w:spacing w:line="240" w:lineRule="auto"/>
              <w:rPr>
                <w:rFonts w:ascii="Times New Roman" w:hAnsi="Times New Roman"/>
                <w:color w:val="FF0000"/>
                <w:sz w:val="28"/>
                <w:szCs w:val="28"/>
              </w:rPr>
            </w:pPr>
          </w:p>
        </w:tc>
        <w:tc>
          <w:tcPr>
            <w:tcW w:w="1140" w:type="dxa"/>
            <w:vAlign w:val="center"/>
          </w:tcPr>
          <w:p w:rsidR="00664151" w:rsidRPr="00404AE9" w:rsidRDefault="00664151" w:rsidP="00B40656">
            <w:pPr>
              <w:spacing w:line="240" w:lineRule="auto"/>
              <w:ind w:firstLine="0"/>
              <w:rPr>
                <w:rFonts w:ascii="Times New Roman" w:hAnsi="Times New Roman"/>
                <w:bCs/>
                <w:sz w:val="28"/>
                <w:szCs w:val="28"/>
              </w:rPr>
            </w:pPr>
            <w:r w:rsidRPr="00404AE9">
              <w:rPr>
                <w:rFonts w:ascii="Times New Roman" w:hAnsi="Times New Roman"/>
                <w:bCs/>
                <w:sz w:val="28"/>
                <w:szCs w:val="28"/>
              </w:rPr>
              <w:t>2022-2029</w:t>
            </w:r>
          </w:p>
        </w:tc>
        <w:tc>
          <w:tcPr>
            <w:tcW w:w="1423" w:type="dxa"/>
            <w:vAlign w:val="center"/>
          </w:tcPr>
          <w:p w:rsidR="00664151" w:rsidRPr="00404AE9" w:rsidRDefault="00664151" w:rsidP="00C203A4">
            <w:pPr>
              <w:spacing w:line="240" w:lineRule="auto"/>
              <w:ind w:left="-107" w:right="-108"/>
              <w:jc w:val="center"/>
              <w:rPr>
                <w:rFonts w:ascii="Times New Roman" w:hAnsi="Times New Roman"/>
                <w:bCs/>
                <w:sz w:val="28"/>
                <w:szCs w:val="28"/>
              </w:rPr>
            </w:pPr>
          </w:p>
        </w:tc>
        <w:tc>
          <w:tcPr>
            <w:tcW w:w="2125" w:type="dxa"/>
            <w:vAlign w:val="center"/>
          </w:tcPr>
          <w:p w:rsidR="00664151" w:rsidRPr="00404AE9" w:rsidRDefault="00664151" w:rsidP="00C203A4">
            <w:pPr>
              <w:spacing w:line="240" w:lineRule="auto"/>
              <w:ind w:left="-107" w:right="-108"/>
              <w:jc w:val="center"/>
              <w:rPr>
                <w:rFonts w:ascii="Times New Roman" w:hAnsi="Times New Roman"/>
                <w:bCs/>
                <w:sz w:val="28"/>
                <w:szCs w:val="28"/>
              </w:rPr>
            </w:pPr>
          </w:p>
        </w:tc>
        <w:tc>
          <w:tcPr>
            <w:tcW w:w="1275" w:type="dxa"/>
            <w:vAlign w:val="center"/>
          </w:tcPr>
          <w:p w:rsidR="00664151" w:rsidRPr="00404AE9" w:rsidRDefault="00664151" w:rsidP="00C203A4">
            <w:pPr>
              <w:spacing w:line="240" w:lineRule="auto"/>
              <w:ind w:left="-107" w:right="-108"/>
              <w:jc w:val="center"/>
              <w:rPr>
                <w:rFonts w:ascii="Times New Roman" w:hAnsi="Times New Roman"/>
                <w:bCs/>
                <w:sz w:val="28"/>
                <w:szCs w:val="28"/>
              </w:rPr>
            </w:pPr>
          </w:p>
        </w:tc>
        <w:tc>
          <w:tcPr>
            <w:tcW w:w="1274" w:type="dxa"/>
            <w:vAlign w:val="center"/>
          </w:tcPr>
          <w:p w:rsidR="00664151" w:rsidRPr="00404AE9" w:rsidRDefault="00664151" w:rsidP="00C203A4">
            <w:pPr>
              <w:spacing w:line="240" w:lineRule="auto"/>
              <w:jc w:val="center"/>
              <w:rPr>
                <w:rFonts w:ascii="Times New Roman" w:hAnsi="Times New Roman"/>
                <w:bCs/>
                <w:sz w:val="28"/>
                <w:szCs w:val="28"/>
              </w:rPr>
            </w:pPr>
          </w:p>
        </w:tc>
        <w:tc>
          <w:tcPr>
            <w:tcW w:w="1906" w:type="dxa"/>
            <w:vMerge/>
            <w:vAlign w:val="center"/>
          </w:tcPr>
          <w:p w:rsidR="00664151" w:rsidRPr="00404AE9" w:rsidRDefault="00664151" w:rsidP="00C203A4">
            <w:pPr>
              <w:spacing w:line="240" w:lineRule="auto"/>
              <w:rPr>
                <w:rFonts w:ascii="Times New Roman" w:hAnsi="Times New Roman"/>
                <w:color w:val="FF0000"/>
                <w:sz w:val="28"/>
                <w:szCs w:val="28"/>
              </w:rPr>
            </w:pPr>
          </w:p>
        </w:tc>
        <w:tc>
          <w:tcPr>
            <w:tcW w:w="1490" w:type="dxa"/>
            <w:vMerge/>
            <w:vAlign w:val="center"/>
          </w:tcPr>
          <w:p w:rsidR="00664151" w:rsidRPr="00404AE9" w:rsidRDefault="00664151" w:rsidP="00C203A4">
            <w:pPr>
              <w:spacing w:line="240" w:lineRule="auto"/>
              <w:rPr>
                <w:rFonts w:ascii="Times New Roman" w:hAnsi="Times New Roman"/>
                <w:color w:val="FF0000"/>
                <w:sz w:val="28"/>
                <w:szCs w:val="28"/>
              </w:rPr>
            </w:pPr>
          </w:p>
        </w:tc>
      </w:tr>
      <w:tr w:rsidR="00AA1170" w:rsidRPr="00404AE9" w:rsidTr="002826F7">
        <w:trPr>
          <w:trHeight w:val="253"/>
          <w:jc w:val="right"/>
        </w:trPr>
        <w:tc>
          <w:tcPr>
            <w:tcW w:w="713" w:type="dxa"/>
            <w:vMerge/>
            <w:vAlign w:val="center"/>
          </w:tcPr>
          <w:p w:rsidR="00AA1170" w:rsidRPr="00404AE9" w:rsidRDefault="00AA1170" w:rsidP="00C203A4">
            <w:pPr>
              <w:spacing w:line="240" w:lineRule="auto"/>
              <w:rPr>
                <w:rFonts w:ascii="Times New Roman" w:hAnsi="Times New Roman"/>
                <w:color w:val="FF0000"/>
                <w:sz w:val="28"/>
                <w:szCs w:val="28"/>
              </w:rPr>
            </w:pPr>
          </w:p>
        </w:tc>
        <w:tc>
          <w:tcPr>
            <w:tcW w:w="3326" w:type="dxa"/>
            <w:vMerge/>
            <w:vAlign w:val="center"/>
          </w:tcPr>
          <w:p w:rsidR="00AA1170" w:rsidRPr="00404AE9" w:rsidRDefault="00AA1170" w:rsidP="00C203A4">
            <w:pPr>
              <w:spacing w:line="240" w:lineRule="auto"/>
              <w:rPr>
                <w:rFonts w:ascii="Times New Roman" w:hAnsi="Times New Roman"/>
                <w:iCs/>
                <w:color w:val="FF0000"/>
                <w:sz w:val="28"/>
                <w:szCs w:val="28"/>
              </w:rPr>
            </w:pPr>
          </w:p>
        </w:tc>
        <w:tc>
          <w:tcPr>
            <w:tcW w:w="638" w:type="dxa"/>
            <w:vMerge/>
            <w:vAlign w:val="center"/>
          </w:tcPr>
          <w:p w:rsidR="00AA1170" w:rsidRPr="00404AE9" w:rsidRDefault="00AA1170" w:rsidP="00C203A4">
            <w:pPr>
              <w:spacing w:line="240" w:lineRule="auto"/>
              <w:rPr>
                <w:rFonts w:ascii="Times New Roman" w:hAnsi="Times New Roman"/>
                <w:color w:val="FF0000"/>
                <w:sz w:val="28"/>
                <w:szCs w:val="28"/>
              </w:rPr>
            </w:pPr>
          </w:p>
        </w:tc>
        <w:tc>
          <w:tcPr>
            <w:tcW w:w="1140" w:type="dxa"/>
            <w:vAlign w:val="center"/>
          </w:tcPr>
          <w:p w:rsidR="00AA1170" w:rsidRPr="00404AE9" w:rsidRDefault="00AA1170" w:rsidP="00B40656">
            <w:pPr>
              <w:spacing w:line="240" w:lineRule="auto"/>
              <w:ind w:firstLine="0"/>
              <w:rPr>
                <w:rFonts w:ascii="Times New Roman" w:hAnsi="Times New Roman"/>
                <w:bCs/>
                <w:sz w:val="28"/>
                <w:szCs w:val="28"/>
              </w:rPr>
            </w:pPr>
            <w:r w:rsidRPr="00404AE9">
              <w:rPr>
                <w:rFonts w:ascii="Times New Roman" w:hAnsi="Times New Roman"/>
                <w:bCs/>
                <w:sz w:val="28"/>
                <w:szCs w:val="28"/>
              </w:rPr>
              <w:t>Всего</w:t>
            </w:r>
          </w:p>
        </w:tc>
        <w:tc>
          <w:tcPr>
            <w:tcW w:w="1423" w:type="dxa"/>
            <w:vAlign w:val="center"/>
          </w:tcPr>
          <w:p w:rsidR="00AA1170" w:rsidRPr="00AA1170" w:rsidRDefault="00AA1170" w:rsidP="008624BE">
            <w:pPr>
              <w:spacing w:line="240" w:lineRule="auto"/>
              <w:ind w:left="-107" w:right="-108"/>
              <w:jc w:val="center"/>
              <w:rPr>
                <w:rFonts w:ascii="Times New Roman" w:hAnsi="Times New Roman"/>
                <w:b/>
                <w:bCs/>
                <w:sz w:val="28"/>
                <w:szCs w:val="28"/>
              </w:rPr>
            </w:pPr>
            <w:r w:rsidRPr="00AA1170">
              <w:rPr>
                <w:rFonts w:ascii="Times New Roman" w:hAnsi="Times New Roman"/>
                <w:b/>
                <w:bCs/>
                <w:sz w:val="28"/>
                <w:szCs w:val="28"/>
              </w:rPr>
              <w:t>1500</w:t>
            </w:r>
          </w:p>
        </w:tc>
        <w:tc>
          <w:tcPr>
            <w:tcW w:w="2125" w:type="dxa"/>
            <w:vAlign w:val="center"/>
          </w:tcPr>
          <w:p w:rsidR="00AA1170" w:rsidRPr="00AA1170" w:rsidRDefault="00AA1170" w:rsidP="008624BE">
            <w:pPr>
              <w:spacing w:line="240" w:lineRule="auto"/>
              <w:ind w:left="-107" w:right="-108"/>
              <w:jc w:val="center"/>
              <w:rPr>
                <w:rFonts w:ascii="Times New Roman" w:hAnsi="Times New Roman"/>
                <w:b/>
                <w:bCs/>
                <w:sz w:val="28"/>
                <w:szCs w:val="28"/>
              </w:rPr>
            </w:pPr>
            <w:r w:rsidRPr="00AA1170">
              <w:rPr>
                <w:rFonts w:ascii="Times New Roman" w:hAnsi="Times New Roman"/>
                <w:b/>
                <w:bCs/>
                <w:sz w:val="28"/>
                <w:szCs w:val="28"/>
              </w:rPr>
              <w:t>1500</w:t>
            </w:r>
          </w:p>
        </w:tc>
        <w:tc>
          <w:tcPr>
            <w:tcW w:w="1275" w:type="dxa"/>
            <w:vAlign w:val="center"/>
          </w:tcPr>
          <w:p w:rsidR="00AA1170" w:rsidRPr="00404AE9" w:rsidRDefault="00AA1170" w:rsidP="00C203A4">
            <w:pPr>
              <w:spacing w:line="240" w:lineRule="auto"/>
              <w:ind w:left="-107" w:right="-108"/>
              <w:jc w:val="center"/>
              <w:rPr>
                <w:rFonts w:ascii="Times New Roman" w:hAnsi="Times New Roman"/>
                <w:b/>
                <w:bCs/>
                <w:sz w:val="28"/>
                <w:szCs w:val="28"/>
              </w:rPr>
            </w:pPr>
          </w:p>
        </w:tc>
        <w:tc>
          <w:tcPr>
            <w:tcW w:w="1274" w:type="dxa"/>
            <w:vAlign w:val="center"/>
          </w:tcPr>
          <w:p w:rsidR="00AA1170" w:rsidRPr="00404AE9" w:rsidRDefault="00AA1170" w:rsidP="00C203A4">
            <w:pPr>
              <w:spacing w:line="240" w:lineRule="auto"/>
              <w:jc w:val="center"/>
              <w:rPr>
                <w:rFonts w:ascii="Times New Roman" w:hAnsi="Times New Roman"/>
                <w:b/>
                <w:bCs/>
                <w:sz w:val="28"/>
                <w:szCs w:val="28"/>
              </w:rPr>
            </w:pPr>
          </w:p>
        </w:tc>
        <w:tc>
          <w:tcPr>
            <w:tcW w:w="1906" w:type="dxa"/>
            <w:vAlign w:val="center"/>
          </w:tcPr>
          <w:p w:rsidR="00AA1170" w:rsidRPr="00404AE9" w:rsidRDefault="00AA1170" w:rsidP="00C203A4">
            <w:pPr>
              <w:spacing w:line="240" w:lineRule="auto"/>
              <w:rPr>
                <w:rFonts w:ascii="Times New Roman" w:hAnsi="Times New Roman"/>
                <w:color w:val="FF0000"/>
                <w:sz w:val="28"/>
                <w:szCs w:val="28"/>
              </w:rPr>
            </w:pPr>
          </w:p>
        </w:tc>
        <w:tc>
          <w:tcPr>
            <w:tcW w:w="1490" w:type="dxa"/>
            <w:vMerge/>
            <w:vAlign w:val="center"/>
          </w:tcPr>
          <w:p w:rsidR="00AA1170" w:rsidRPr="00404AE9" w:rsidRDefault="00AA1170" w:rsidP="00C203A4">
            <w:pPr>
              <w:spacing w:line="240" w:lineRule="auto"/>
              <w:rPr>
                <w:rFonts w:ascii="Times New Roman" w:hAnsi="Times New Roman"/>
                <w:color w:val="FF0000"/>
                <w:sz w:val="28"/>
                <w:szCs w:val="28"/>
              </w:rPr>
            </w:pPr>
          </w:p>
        </w:tc>
      </w:tr>
      <w:tr w:rsidR="00AA1170" w:rsidRPr="00404AE9" w:rsidTr="002826F7">
        <w:trPr>
          <w:trHeight w:val="411"/>
          <w:jc w:val="right"/>
        </w:trPr>
        <w:tc>
          <w:tcPr>
            <w:tcW w:w="713" w:type="dxa"/>
            <w:vMerge w:val="restart"/>
            <w:tcBorders>
              <w:top w:val="single" w:sz="4" w:space="0" w:color="auto"/>
            </w:tcBorders>
            <w:vAlign w:val="center"/>
          </w:tcPr>
          <w:p w:rsidR="00AA1170" w:rsidRPr="00404AE9" w:rsidRDefault="00AA1170" w:rsidP="00C203A4">
            <w:pPr>
              <w:spacing w:line="240" w:lineRule="auto"/>
              <w:rPr>
                <w:rFonts w:ascii="Times New Roman" w:hAnsi="Times New Roman"/>
                <w:color w:val="FF0000"/>
                <w:sz w:val="28"/>
                <w:szCs w:val="28"/>
              </w:rPr>
            </w:pPr>
          </w:p>
        </w:tc>
        <w:tc>
          <w:tcPr>
            <w:tcW w:w="3326" w:type="dxa"/>
            <w:vMerge w:val="restart"/>
            <w:tcBorders>
              <w:top w:val="single" w:sz="4" w:space="0" w:color="auto"/>
            </w:tcBorders>
            <w:vAlign w:val="center"/>
          </w:tcPr>
          <w:p w:rsidR="00AA1170" w:rsidRPr="00404AE9" w:rsidRDefault="00AA1170" w:rsidP="00871C22">
            <w:pPr>
              <w:spacing w:line="240" w:lineRule="auto"/>
              <w:ind w:firstLine="0"/>
              <w:rPr>
                <w:rFonts w:ascii="Times New Roman" w:hAnsi="Times New Roman"/>
                <w:iCs/>
                <w:sz w:val="28"/>
                <w:szCs w:val="28"/>
              </w:rPr>
            </w:pPr>
            <w:r w:rsidRPr="00404AE9">
              <w:rPr>
                <w:rFonts w:ascii="Times New Roman" w:hAnsi="Times New Roman"/>
                <w:iCs/>
                <w:sz w:val="28"/>
                <w:szCs w:val="28"/>
              </w:rPr>
              <w:t>Итого по основным мероприятиям</w:t>
            </w:r>
          </w:p>
        </w:tc>
        <w:tc>
          <w:tcPr>
            <w:tcW w:w="638" w:type="dxa"/>
            <w:vMerge w:val="restart"/>
            <w:tcBorders>
              <w:top w:val="single" w:sz="4" w:space="0" w:color="auto"/>
            </w:tcBorders>
            <w:vAlign w:val="center"/>
          </w:tcPr>
          <w:p w:rsidR="00AA1170" w:rsidRPr="00404AE9" w:rsidRDefault="00AA1170" w:rsidP="00C203A4">
            <w:pPr>
              <w:spacing w:line="240" w:lineRule="auto"/>
              <w:rPr>
                <w:rFonts w:ascii="Times New Roman" w:hAnsi="Times New Roman"/>
                <w:sz w:val="28"/>
                <w:szCs w:val="28"/>
              </w:rPr>
            </w:pPr>
          </w:p>
        </w:tc>
        <w:tc>
          <w:tcPr>
            <w:tcW w:w="1140" w:type="dxa"/>
            <w:tcBorders>
              <w:top w:val="single" w:sz="4" w:space="0" w:color="auto"/>
            </w:tcBorders>
            <w:vAlign w:val="center"/>
          </w:tcPr>
          <w:p w:rsidR="00AA1170" w:rsidRPr="00404AE9" w:rsidRDefault="00AA1170" w:rsidP="003C37A2">
            <w:pPr>
              <w:spacing w:line="240" w:lineRule="auto"/>
              <w:ind w:firstLine="0"/>
              <w:rPr>
                <w:rFonts w:ascii="Times New Roman" w:hAnsi="Times New Roman"/>
                <w:bCs/>
                <w:sz w:val="28"/>
                <w:szCs w:val="28"/>
              </w:rPr>
            </w:pPr>
            <w:r w:rsidRPr="00404AE9">
              <w:rPr>
                <w:rFonts w:ascii="Times New Roman" w:hAnsi="Times New Roman"/>
                <w:bCs/>
                <w:sz w:val="28"/>
                <w:szCs w:val="28"/>
              </w:rPr>
              <w:t>2017</w:t>
            </w:r>
          </w:p>
        </w:tc>
        <w:tc>
          <w:tcPr>
            <w:tcW w:w="1423" w:type="dxa"/>
            <w:tcBorders>
              <w:top w:val="single" w:sz="4" w:space="0" w:color="auto"/>
            </w:tcBorders>
            <w:vAlign w:val="center"/>
          </w:tcPr>
          <w:p w:rsidR="00AA1170" w:rsidRPr="00AA1170" w:rsidRDefault="00AA1170" w:rsidP="008624BE">
            <w:pPr>
              <w:spacing w:line="240" w:lineRule="auto"/>
              <w:ind w:left="-107" w:right="-108"/>
              <w:jc w:val="right"/>
              <w:rPr>
                <w:rFonts w:ascii="Times New Roman" w:hAnsi="Times New Roman"/>
                <w:bCs/>
                <w:sz w:val="28"/>
                <w:szCs w:val="28"/>
              </w:rPr>
            </w:pPr>
            <w:r w:rsidRPr="00AA1170">
              <w:rPr>
                <w:rFonts w:ascii="Times New Roman" w:hAnsi="Times New Roman"/>
                <w:bCs/>
                <w:sz w:val="28"/>
                <w:szCs w:val="28"/>
              </w:rPr>
              <w:t>124914</w:t>
            </w:r>
          </w:p>
        </w:tc>
        <w:tc>
          <w:tcPr>
            <w:tcW w:w="2125" w:type="dxa"/>
            <w:tcBorders>
              <w:top w:val="single" w:sz="4" w:space="0" w:color="auto"/>
            </w:tcBorders>
            <w:vAlign w:val="center"/>
          </w:tcPr>
          <w:p w:rsidR="00AA1170" w:rsidRPr="00AA1170" w:rsidRDefault="00AA1170" w:rsidP="008624BE">
            <w:pPr>
              <w:spacing w:line="240" w:lineRule="auto"/>
              <w:ind w:left="-107" w:right="-108"/>
              <w:jc w:val="right"/>
              <w:rPr>
                <w:rFonts w:ascii="Times New Roman" w:hAnsi="Times New Roman"/>
                <w:bCs/>
                <w:sz w:val="28"/>
                <w:szCs w:val="28"/>
              </w:rPr>
            </w:pPr>
            <w:r w:rsidRPr="00AA1170">
              <w:rPr>
                <w:rFonts w:ascii="Times New Roman" w:hAnsi="Times New Roman"/>
                <w:bCs/>
                <w:sz w:val="28"/>
                <w:szCs w:val="28"/>
              </w:rPr>
              <w:t>124816</w:t>
            </w:r>
          </w:p>
        </w:tc>
        <w:tc>
          <w:tcPr>
            <w:tcW w:w="1275" w:type="dxa"/>
            <w:tcBorders>
              <w:top w:val="single" w:sz="4" w:space="0" w:color="auto"/>
            </w:tcBorders>
            <w:vAlign w:val="center"/>
          </w:tcPr>
          <w:p w:rsidR="00AA1170" w:rsidRPr="00AA1170" w:rsidRDefault="00AA1170" w:rsidP="008624BE">
            <w:pPr>
              <w:spacing w:line="240" w:lineRule="auto"/>
              <w:ind w:left="-107" w:right="-108" w:hanging="82"/>
              <w:jc w:val="right"/>
              <w:rPr>
                <w:rFonts w:ascii="Times New Roman" w:hAnsi="Times New Roman"/>
                <w:bCs/>
                <w:sz w:val="28"/>
                <w:szCs w:val="28"/>
              </w:rPr>
            </w:pPr>
            <w:r w:rsidRPr="00AA1170">
              <w:rPr>
                <w:rFonts w:ascii="Times New Roman" w:hAnsi="Times New Roman"/>
                <w:bCs/>
                <w:sz w:val="28"/>
                <w:szCs w:val="28"/>
              </w:rPr>
              <w:t>98</w:t>
            </w:r>
          </w:p>
        </w:tc>
        <w:tc>
          <w:tcPr>
            <w:tcW w:w="1274" w:type="dxa"/>
            <w:tcBorders>
              <w:top w:val="single" w:sz="4" w:space="0" w:color="auto"/>
            </w:tcBorders>
            <w:vAlign w:val="center"/>
          </w:tcPr>
          <w:p w:rsidR="00AA1170" w:rsidRPr="00404AE9" w:rsidRDefault="00AA1170" w:rsidP="00B01294">
            <w:pPr>
              <w:spacing w:line="240" w:lineRule="auto"/>
              <w:jc w:val="center"/>
              <w:rPr>
                <w:rFonts w:ascii="Times New Roman" w:hAnsi="Times New Roman"/>
                <w:bCs/>
                <w:sz w:val="28"/>
                <w:szCs w:val="28"/>
              </w:rPr>
            </w:pPr>
          </w:p>
        </w:tc>
        <w:tc>
          <w:tcPr>
            <w:tcW w:w="1906" w:type="dxa"/>
            <w:vMerge w:val="restart"/>
            <w:tcBorders>
              <w:top w:val="single" w:sz="4" w:space="0" w:color="auto"/>
            </w:tcBorders>
            <w:vAlign w:val="center"/>
          </w:tcPr>
          <w:p w:rsidR="00AA1170" w:rsidRPr="00404AE9" w:rsidRDefault="00AA1170" w:rsidP="00C203A4">
            <w:pPr>
              <w:spacing w:line="240" w:lineRule="auto"/>
              <w:rPr>
                <w:rFonts w:ascii="Times New Roman" w:hAnsi="Times New Roman"/>
                <w:color w:val="FF0000"/>
                <w:sz w:val="28"/>
                <w:szCs w:val="28"/>
              </w:rPr>
            </w:pPr>
          </w:p>
        </w:tc>
        <w:tc>
          <w:tcPr>
            <w:tcW w:w="1490" w:type="dxa"/>
            <w:vMerge w:val="restart"/>
            <w:tcBorders>
              <w:top w:val="single" w:sz="4" w:space="0" w:color="auto"/>
            </w:tcBorders>
            <w:vAlign w:val="center"/>
          </w:tcPr>
          <w:p w:rsidR="00AA1170" w:rsidRPr="00404AE9" w:rsidRDefault="00AA1170" w:rsidP="00C203A4">
            <w:pPr>
              <w:spacing w:line="240" w:lineRule="auto"/>
              <w:rPr>
                <w:rFonts w:ascii="Times New Roman" w:hAnsi="Times New Roman"/>
                <w:color w:val="FF0000"/>
                <w:sz w:val="28"/>
                <w:szCs w:val="28"/>
              </w:rPr>
            </w:pPr>
          </w:p>
        </w:tc>
      </w:tr>
      <w:tr w:rsidR="00AA1170" w:rsidRPr="00404AE9" w:rsidTr="00776C8D">
        <w:trPr>
          <w:trHeight w:val="411"/>
          <w:jc w:val="right"/>
        </w:trPr>
        <w:tc>
          <w:tcPr>
            <w:tcW w:w="713" w:type="dxa"/>
            <w:vMerge/>
            <w:tcBorders>
              <w:top w:val="single" w:sz="4" w:space="0" w:color="auto"/>
            </w:tcBorders>
            <w:vAlign w:val="center"/>
          </w:tcPr>
          <w:p w:rsidR="00AA1170" w:rsidRPr="00404AE9" w:rsidRDefault="00AA1170" w:rsidP="00C203A4">
            <w:pPr>
              <w:spacing w:line="240" w:lineRule="auto"/>
              <w:rPr>
                <w:rFonts w:ascii="Times New Roman" w:hAnsi="Times New Roman"/>
                <w:color w:val="FF0000"/>
                <w:sz w:val="28"/>
                <w:szCs w:val="28"/>
              </w:rPr>
            </w:pPr>
          </w:p>
        </w:tc>
        <w:tc>
          <w:tcPr>
            <w:tcW w:w="3326" w:type="dxa"/>
            <w:vMerge/>
            <w:tcBorders>
              <w:top w:val="single" w:sz="4" w:space="0" w:color="auto"/>
            </w:tcBorders>
            <w:vAlign w:val="center"/>
          </w:tcPr>
          <w:p w:rsidR="00AA1170" w:rsidRPr="00404AE9" w:rsidRDefault="00AA1170" w:rsidP="00871C22">
            <w:pPr>
              <w:spacing w:line="240" w:lineRule="auto"/>
              <w:ind w:firstLine="0"/>
              <w:rPr>
                <w:rFonts w:ascii="Times New Roman" w:hAnsi="Times New Roman"/>
                <w:iCs/>
                <w:sz w:val="28"/>
                <w:szCs w:val="28"/>
              </w:rPr>
            </w:pPr>
          </w:p>
        </w:tc>
        <w:tc>
          <w:tcPr>
            <w:tcW w:w="638" w:type="dxa"/>
            <w:vMerge/>
            <w:tcBorders>
              <w:top w:val="single" w:sz="4" w:space="0" w:color="auto"/>
            </w:tcBorders>
            <w:vAlign w:val="center"/>
          </w:tcPr>
          <w:p w:rsidR="00AA1170" w:rsidRPr="00404AE9" w:rsidRDefault="00AA1170" w:rsidP="00C203A4">
            <w:pPr>
              <w:spacing w:line="240" w:lineRule="auto"/>
              <w:rPr>
                <w:rFonts w:ascii="Times New Roman" w:hAnsi="Times New Roman"/>
                <w:sz w:val="28"/>
                <w:szCs w:val="28"/>
              </w:rPr>
            </w:pPr>
          </w:p>
        </w:tc>
        <w:tc>
          <w:tcPr>
            <w:tcW w:w="1140" w:type="dxa"/>
            <w:tcBorders>
              <w:top w:val="single" w:sz="4" w:space="0" w:color="auto"/>
            </w:tcBorders>
            <w:vAlign w:val="center"/>
          </w:tcPr>
          <w:p w:rsidR="00AA1170" w:rsidRPr="00404AE9" w:rsidRDefault="00AA1170" w:rsidP="006574A9">
            <w:pPr>
              <w:spacing w:line="240" w:lineRule="auto"/>
              <w:ind w:firstLine="0"/>
              <w:rPr>
                <w:rFonts w:ascii="Times New Roman" w:hAnsi="Times New Roman"/>
                <w:bCs/>
                <w:sz w:val="28"/>
                <w:szCs w:val="28"/>
              </w:rPr>
            </w:pPr>
            <w:r w:rsidRPr="00404AE9">
              <w:rPr>
                <w:rFonts w:ascii="Times New Roman" w:hAnsi="Times New Roman"/>
                <w:bCs/>
                <w:sz w:val="28"/>
                <w:szCs w:val="28"/>
              </w:rPr>
              <w:t>2018</w:t>
            </w:r>
          </w:p>
        </w:tc>
        <w:tc>
          <w:tcPr>
            <w:tcW w:w="1423" w:type="dxa"/>
            <w:tcBorders>
              <w:top w:val="single" w:sz="4" w:space="0" w:color="auto"/>
            </w:tcBorders>
            <w:vAlign w:val="center"/>
          </w:tcPr>
          <w:p w:rsidR="00AA1170" w:rsidRPr="00AA1170" w:rsidRDefault="00AA1170" w:rsidP="008624BE">
            <w:pPr>
              <w:spacing w:line="240" w:lineRule="auto"/>
              <w:ind w:left="-107" w:right="-108"/>
              <w:jc w:val="right"/>
              <w:rPr>
                <w:rFonts w:ascii="Times New Roman" w:hAnsi="Times New Roman"/>
                <w:bCs/>
                <w:sz w:val="28"/>
                <w:szCs w:val="28"/>
              </w:rPr>
            </w:pPr>
            <w:r w:rsidRPr="00AA1170">
              <w:rPr>
                <w:rFonts w:ascii="Times New Roman" w:hAnsi="Times New Roman"/>
                <w:bCs/>
                <w:sz w:val="28"/>
                <w:szCs w:val="28"/>
              </w:rPr>
              <w:t>186643</w:t>
            </w:r>
          </w:p>
        </w:tc>
        <w:tc>
          <w:tcPr>
            <w:tcW w:w="2125" w:type="dxa"/>
            <w:tcBorders>
              <w:top w:val="single" w:sz="4" w:space="0" w:color="auto"/>
            </w:tcBorders>
            <w:vAlign w:val="center"/>
          </w:tcPr>
          <w:p w:rsidR="00AA1170" w:rsidRPr="00AA1170" w:rsidRDefault="00AA1170" w:rsidP="008624BE">
            <w:pPr>
              <w:spacing w:line="240" w:lineRule="auto"/>
              <w:ind w:left="-107" w:right="-108"/>
              <w:jc w:val="right"/>
              <w:rPr>
                <w:rFonts w:ascii="Times New Roman" w:hAnsi="Times New Roman"/>
                <w:bCs/>
                <w:sz w:val="28"/>
                <w:szCs w:val="28"/>
              </w:rPr>
            </w:pPr>
            <w:r w:rsidRPr="00AA1170">
              <w:rPr>
                <w:rFonts w:ascii="Times New Roman" w:hAnsi="Times New Roman"/>
                <w:bCs/>
                <w:sz w:val="28"/>
                <w:szCs w:val="28"/>
              </w:rPr>
              <w:t>186540</w:t>
            </w:r>
          </w:p>
        </w:tc>
        <w:tc>
          <w:tcPr>
            <w:tcW w:w="1275" w:type="dxa"/>
            <w:tcBorders>
              <w:top w:val="single" w:sz="4" w:space="0" w:color="auto"/>
            </w:tcBorders>
          </w:tcPr>
          <w:p w:rsidR="00AA1170" w:rsidRPr="00AA1170" w:rsidRDefault="00AA1170" w:rsidP="008624BE">
            <w:pPr>
              <w:ind w:firstLine="0"/>
              <w:jc w:val="right"/>
              <w:rPr>
                <w:rFonts w:ascii="Times New Roman" w:hAnsi="Times New Roman"/>
                <w:sz w:val="28"/>
                <w:szCs w:val="28"/>
              </w:rPr>
            </w:pPr>
            <w:r w:rsidRPr="00AA1170">
              <w:rPr>
                <w:rFonts w:ascii="Times New Roman" w:hAnsi="Times New Roman"/>
                <w:sz w:val="28"/>
                <w:szCs w:val="28"/>
              </w:rPr>
              <w:t>103</w:t>
            </w:r>
          </w:p>
        </w:tc>
        <w:tc>
          <w:tcPr>
            <w:tcW w:w="1274" w:type="dxa"/>
            <w:tcBorders>
              <w:top w:val="single" w:sz="4" w:space="0" w:color="auto"/>
            </w:tcBorders>
            <w:vAlign w:val="center"/>
          </w:tcPr>
          <w:p w:rsidR="00AA1170" w:rsidRPr="00404AE9" w:rsidRDefault="00AA1170" w:rsidP="00B01294">
            <w:pPr>
              <w:spacing w:line="240" w:lineRule="auto"/>
              <w:jc w:val="center"/>
              <w:rPr>
                <w:rFonts w:ascii="Times New Roman" w:hAnsi="Times New Roman"/>
                <w:bCs/>
                <w:sz w:val="28"/>
                <w:szCs w:val="28"/>
              </w:rPr>
            </w:pPr>
          </w:p>
        </w:tc>
        <w:tc>
          <w:tcPr>
            <w:tcW w:w="1906" w:type="dxa"/>
            <w:vMerge/>
            <w:tcBorders>
              <w:top w:val="single" w:sz="4" w:space="0" w:color="auto"/>
            </w:tcBorders>
            <w:vAlign w:val="center"/>
          </w:tcPr>
          <w:p w:rsidR="00AA1170" w:rsidRPr="00404AE9" w:rsidRDefault="00AA1170" w:rsidP="00C203A4">
            <w:pPr>
              <w:spacing w:line="240" w:lineRule="auto"/>
              <w:rPr>
                <w:rFonts w:ascii="Times New Roman" w:hAnsi="Times New Roman"/>
                <w:color w:val="FF0000"/>
                <w:sz w:val="28"/>
                <w:szCs w:val="28"/>
              </w:rPr>
            </w:pPr>
          </w:p>
        </w:tc>
        <w:tc>
          <w:tcPr>
            <w:tcW w:w="1490" w:type="dxa"/>
            <w:vMerge/>
            <w:tcBorders>
              <w:top w:val="single" w:sz="4" w:space="0" w:color="auto"/>
            </w:tcBorders>
            <w:vAlign w:val="center"/>
          </w:tcPr>
          <w:p w:rsidR="00AA1170" w:rsidRPr="00404AE9" w:rsidRDefault="00AA1170" w:rsidP="00C203A4">
            <w:pPr>
              <w:spacing w:line="240" w:lineRule="auto"/>
              <w:rPr>
                <w:rFonts w:ascii="Times New Roman" w:hAnsi="Times New Roman"/>
                <w:color w:val="FF0000"/>
                <w:sz w:val="28"/>
                <w:szCs w:val="28"/>
              </w:rPr>
            </w:pPr>
          </w:p>
        </w:tc>
      </w:tr>
      <w:tr w:rsidR="00AA1170" w:rsidRPr="00404AE9" w:rsidTr="00776C8D">
        <w:trPr>
          <w:trHeight w:val="480"/>
          <w:jc w:val="right"/>
        </w:trPr>
        <w:tc>
          <w:tcPr>
            <w:tcW w:w="713" w:type="dxa"/>
            <w:vMerge/>
            <w:vAlign w:val="center"/>
          </w:tcPr>
          <w:p w:rsidR="00AA1170" w:rsidRPr="00404AE9" w:rsidRDefault="00AA1170" w:rsidP="00C203A4">
            <w:pPr>
              <w:spacing w:line="240" w:lineRule="auto"/>
              <w:rPr>
                <w:rFonts w:ascii="Times New Roman" w:hAnsi="Times New Roman"/>
                <w:color w:val="FF0000"/>
                <w:sz w:val="28"/>
                <w:szCs w:val="28"/>
              </w:rPr>
            </w:pPr>
          </w:p>
        </w:tc>
        <w:tc>
          <w:tcPr>
            <w:tcW w:w="3326" w:type="dxa"/>
            <w:vMerge/>
            <w:vAlign w:val="center"/>
          </w:tcPr>
          <w:p w:rsidR="00AA1170" w:rsidRPr="00404AE9" w:rsidRDefault="00AA1170" w:rsidP="00C203A4">
            <w:pPr>
              <w:spacing w:line="240" w:lineRule="auto"/>
              <w:rPr>
                <w:rFonts w:ascii="Times New Roman" w:hAnsi="Times New Roman"/>
                <w:iCs/>
                <w:sz w:val="28"/>
                <w:szCs w:val="28"/>
              </w:rPr>
            </w:pPr>
          </w:p>
        </w:tc>
        <w:tc>
          <w:tcPr>
            <w:tcW w:w="638" w:type="dxa"/>
            <w:vMerge/>
            <w:vAlign w:val="center"/>
          </w:tcPr>
          <w:p w:rsidR="00AA1170" w:rsidRPr="00404AE9" w:rsidRDefault="00AA1170" w:rsidP="00C203A4">
            <w:pPr>
              <w:spacing w:line="240" w:lineRule="auto"/>
              <w:rPr>
                <w:rFonts w:ascii="Times New Roman" w:hAnsi="Times New Roman"/>
                <w:sz w:val="28"/>
                <w:szCs w:val="28"/>
              </w:rPr>
            </w:pPr>
          </w:p>
        </w:tc>
        <w:tc>
          <w:tcPr>
            <w:tcW w:w="1140" w:type="dxa"/>
            <w:vAlign w:val="center"/>
          </w:tcPr>
          <w:p w:rsidR="00AA1170" w:rsidRPr="00404AE9" w:rsidRDefault="00AA1170" w:rsidP="006574A9">
            <w:pPr>
              <w:spacing w:line="240" w:lineRule="auto"/>
              <w:ind w:firstLine="0"/>
              <w:rPr>
                <w:rFonts w:ascii="Times New Roman" w:hAnsi="Times New Roman"/>
                <w:bCs/>
                <w:sz w:val="28"/>
                <w:szCs w:val="28"/>
              </w:rPr>
            </w:pPr>
            <w:r w:rsidRPr="00404AE9">
              <w:rPr>
                <w:rFonts w:ascii="Times New Roman" w:hAnsi="Times New Roman"/>
                <w:bCs/>
                <w:sz w:val="28"/>
                <w:szCs w:val="28"/>
              </w:rPr>
              <w:t>2019</w:t>
            </w:r>
          </w:p>
        </w:tc>
        <w:tc>
          <w:tcPr>
            <w:tcW w:w="1423" w:type="dxa"/>
            <w:vAlign w:val="center"/>
          </w:tcPr>
          <w:p w:rsidR="00AA1170" w:rsidRPr="00AA1170" w:rsidRDefault="00AA1170" w:rsidP="008624BE">
            <w:pPr>
              <w:spacing w:line="240" w:lineRule="auto"/>
              <w:ind w:right="-108" w:firstLine="0"/>
              <w:jc w:val="right"/>
              <w:rPr>
                <w:rFonts w:ascii="Times New Roman" w:hAnsi="Times New Roman"/>
                <w:bCs/>
                <w:sz w:val="28"/>
                <w:szCs w:val="28"/>
              </w:rPr>
            </w:pPr>
            <w:r w:rsidRPr="00AA1170">
              <w:rPr>
                <w:rFonts w:ascii="Times New Roman" w:hAnsi="Times New Roman"/>
                <w:bCs/>
                <w:sz w:val="28"/>
                <w:szCs w:val="28"/>
              </w:rPr>
              <w:t>143</w:t>
            </w:r>
          </w:p>
        </w:tc>
        <w:tc>
          <w:tcPr>
            <w:tcW w:w="2125" w:type="dxa"/>
            <w:vAlign w:val="center"/>
          </w:tcPr>
          <w:p w:rsidR="00AA1170" w:rsidRPr="00AA1170" w:rsidRDefault="00AA1170" w:rsidP="008624BE">
            <w:pPr>
              <w:spacing w:line="240" w:lineRule="auto"/>
              <w:ind w:right="-108" w:firstLine="0"/>
              <w:jc w:val="right"/>
              <w:rPr>
                <w:rFonts w:ascii="Times New Roman" w:hAnsi="Times New Roman"/>
                <w:bCs/>
                <w:sz w:val="28"/>
                <w:szCs w:val="28"/>
              </w:rPr>
            </w:pPr>
            <w:r w:rsidRPr="00AA1170">
              <w:rPr>
                <w:rFonts w:ascii="Times New Roman" w:hAnsi="Times New Roman"/>
                <w:bCs/>
                <w:sz w:val="28"/>
                <w:szCs w:val="28"/>
              </w:rPr>
              <w:t>40</w:t>
            </w:r>
          </w:p>
        </w:tc>
        <w:tc>
          <w:tcPr>
            <w:tcW w:w="1275" w:type="dxa"/>
          </w:tcPr>
          <w:p w:rsidR="00AA1170" w:rsidRPr="00AA1170" w:rsidRDefault="00AA1170" w:rsidP="008624BE">
            <w:pPr>
              <w:ind w:firstLine="0"/>
              <w:jc w:val="right"/>
              <w:rPr>
                <w:rFonts w:ascii="Times New Roman" w:hAnsi="Times New Roman"/>
                <w:sz w:val="28"/>
                <w:szCs w:val="28"/>
              </w:rPr>
            </w:pPr>
            <w:r w:rsidRPr="00AA1170">
              <w:rPr>
                <w:rFonts w:ascii="Times New Roman" w:hAnsi="Times New Roman"/>
                <w:sz w:val="28"/>
                <w:szCs w:val="28"/>
              </w:rPr>
              <w:t>103</w:t>
            </w:r>
          </w:p>
        </w:tc>
        <w:tc>
          <w:tcPr>
            <w:tcW w:w="1274" w:type="dxa"/>
            <w:vAlign w:val="center"/>
          </w:tcPr>
          <w:p w:rsidR="00AA1170" w:rsidRPr="00404AE9" w:rsidRDefault="00AA1170" w:rsidP="00B01294">
            <w:pPr>
              <w:spacing w:line="240" w:lineRule="auto"/>
              <w:ind w:firstLine="0"/>
              <w:jc w:val="center"/>
              <w:rPr>
                <w:rFonts w:ascii="Times New Roman" w:hAnsi="Times New Roman"/>
                <w:bCs/>
                <w:sz w:val="28"/>
                <w:szCs w:val="28"/>
              </w:rPr>
            </w:pPr>
          </w:p>
        </w:tc>
        <w:tc>
          <w:tcPr>
            <w:tcW w:w="1906" w:type="dxa"/>
            <w:vMerge/>
            <w:vAlign w:val="center"/>
          </w:tcPr>
          <w:p w:rsidR="00AA1170" w:rsidRPr="00404AE9" w:rsidRDefault="00AA1170" w:rsidP="00C203A4">
            <w:pPr>
              <w:spacing w:line="240" w:lineRule="auto"/>
              <w:rPr>
                <w:rFonts w:ascii="Times New Roman" w:hAnsi="Times New Roman"/>
                <w:color w:val="FF0000"/>
                <w:sz w:val="28"/>
                <w:szCs w:val="28"/>
              </w:rPr>
            </w:pPr>
          </w:p>
        </w:tc>
        <w:tc>
          <w:tcPr>
            <w:tcW w:w="1490" w:type="dxa"/>
            <w:vMerge/>
            <w:vAlign w:val="center"/>
          </w:tcPr>
          <w:p w:rsidR="00AA1170" w:rsidRPr="00404AE9" w:rsidRDefault="00AA1170" w:rsidP="00C203A4">
            <w:pPr>
              <w:spacing w:line="240" w:lineRule="auto"/>
              <w:rPr>
                <w:rFonts w:ascii="Times New Roman" w:hAnsi="Times New Roman"/>
                <w:color w:val="FF0000"/>
                <w:sz w:val="28"/>
                <w:szCs w:val="28"/>
              </w:rPr>
            </w:pPr>
          </w:p>
        </w:tc>
      </w:tr>
      <w:tr w:rsidR="00AA1170" w:rsidRPr="00404AE9" w:rsidTr="00776C8D">
        <w:trPr>
          <w:trHeight w:val="480"/>
          <w:jc w:val="right"/>
        </w:trPr>
        <w:tc>
          <w:tcPr>
            <w:tcW w:w="713" w:type="dxa"/>
            <w:vMerge/>
            <w:vAlign w:val="center"/>
          </w:tcPr>
          <w:p w:rsidR="00AA1170" w:rsidRPr="00404AE9" w:rsidRDefault="00AA1170" w:rsidP="00C203A4">
            <w:pPr>
              <w:spacing w:line="240" w:lineRule="auto"/>
              <w:rPr>
                <w:rFonts w:ascii="Times New Roman" w:hAnsi="Times New Roman"/>
                <w:color w:val="FF0000"/>
                <w:sz w:val="28"/>
                <w:szCs w:val="28"/>
              </w:rPr>
            </w:pPr>
          </w:p>
        </w:tc>
        <w:tc>
          <w:tcPr>
            <w:tcW w:w="3326" w:type="dxa"/>
            <w:vMerge/>
            <w:vAlign w:val="center"/>
          </w:tcPr>
          <w:p w:rsidR="00AA1170" w:rsidRPr="00404AE9" w:rsidRDefault="00AA1170" w:rsidP="00C203A4">
            <w:pPr>
              <w:spacing w:line="240" w:lineRule="auto"/>
              <w:rPr>
                <w:rFonts w:ascii="Times New Roman" w:hAnsi="Times New Roman"/>
                <w:iCs/>
                <w:sz w:val="28"/>
                <w:szCs w:val="28"/>
              </w:rPr>
            </w:pPr>
          </w:p>
        </w:tc>
        <w:tc>
          <w:tcPr>
            <w:tcW w:w="638" w:type="dxa"/>
            <w:vMerge/>
            <w:vAlign w:val="center"/>
          </w:tcPr>
          <w:p w:rsidR="00AA1170" w:rsidRPr="00404AE9" w:rsidRDefault="00AA1170" w:rsidP="00C203A4">
            <w:pPr>
              <w:spacing w:line="240" w:lineRule="auto"/>
              <w:rPr>
                <w:rFonts w:ascii="Times New Roman" w:hAnsi="Times New Roman"/>
                <w:sz w:val="28"/>
                <w:szCs w:val="28"/>
              </w:rPr>
            </w:pPr>
          </w:p>
        </w:tc>
        <w:tc>
          <w:tcPr>
            <w:tcW w:w="1140" w:type="dxa"/>
            <w:vAlign w:val="center"/>
          </w:tcPr>
          <w:p w:rsidR="00AA1170" w:rsidRPr="00404AE9" w:rsidRDefault="00AA1170" w:rsidP="006574A9">
            <w:pPr>
              <w:spacing w:line="240" w:lineRule="auto"/>
              <w:ind w:firstLine="0"/>
              <w:rPr>
                <w:rFonts w:ascii="Times New Roman" w:hAnsi="Times New Roman"/>
                <w:bCs/>
                <w:sz w:val="28"/>
                <w:szCs w:val="28"/>
              </w:rPr>
            </w:pPr>
            <w:r w:rsidRPr="00404AE9">
              <w:rPr>
                <w:rFonts w:ascii="Times New Roman" w:hAnsi="Times New Roman"/>
                <w:bCs/>
                <w:sz w:val="28"/>
                <w:szCs w:val="28"/>
              </w:rPr>
              <w:t>2020</w:t>
            </w:r>
          </w:p>
        </w:tc>
        <w:tc>
          <w:tcPr>
            <w:tcW w:w="1423" w:type="dxa"/>
            <w:vAlign w:val="center"/>
          </w:tcPr>
          <w:p w:rsidR="00AA1170" w:rsidRPr="00AA1170" w:rsidRDefault="00AA1170" w:rsidP="008624BE">
            <w:pPr>
              <w:spacing w:line="240" w:lineRule="auto"/>
              <w:ind w:left="-107" w:right="-108"/>
              <w:jc w:val="right"/>
              <w:rPr>
                <w:rFonts w:ascii="Times New Roman" w:hAnsi="Times New Roman"/>
                <w:bCs/>
                <w:sz w:val="28"/>
                <w:szCs w:val="28"/>
              </w:rPr>
            </w:pPr>
            <w:r w:rsidRPr="00AA1170">
              <w:rPr>
                <w:rFonts w:ascii="Times New Roman" w:hAnsi="Times New Roman"/>
                <w:bCs/>
                <w:sz w:val="28"/>
                <w:szCs w:val="28"/>
              </w:rPr>
              <w:t>148</w:t>
            </w:r>
          </w:p>
        </w:tc>
        <w:tc>
          <w:tcPr>
            <w:tcW w:w="2125" w:type="dxa"/>
            <w:vAlign w:val="center"/>
          </w:tcPr>
          <w:p w:rsidR="00AA1170" w:rsidRPr="00AA1170" w:rsidRDefault="00AA1170" w:rsidP="008624BE">
            <w:pPr>
              <w:spacing w:line="240" w:lineRule="auto"/>
              <w:ind w:left="-107" w:right="-108"/>
              <w:jc w:val="right"/>
              <w:rPr>
                <w:rFonts w:ascii="Times New Roman" w:hAnsi="Times New Roman"/>
                <w:bCs/>
                <w:sz w:val="28"/>
                <w:szCs w:val="28"/>
              </w:rPr>
            </w:pPr>
            <w:r w:rsidRPr="00AA1170">
              <w:rPr>
                <w:rFonts w:ascii="Times New Roman" w:hAnsi="Times New Roman"/>
                <w:bCs/>
                <w:sz w:val="28"/>
                <w:szCs w:val="28"/>
              </w:rPr>
              <w:t>40</w:t>
            </w:r>
          </w:p>
        </w:tc>
        <w:tc>
          <w:tcPr>
            <w:tcW w:w="1275" w:type="dxa"/>
          </w:tcPr>
          <w:p w:rsidR="00AA1170" w:rsidRPr="00AA1170" w:rsidRDefault="00AA1170" w:rsidP="008624BE">
            <w:pPr>
              <w:ind w:firstLine="0"/>
              <w:jc w:val="right"/>
              <w:rPr>
                <w:rFonts w:ascii="Times New Roman" w:hAnsi="Times New Roman"/>
                <w:sz w:val="28"/>
                <w:szCs w:val="28"/>
              </w:rPr>
            </w:pPr>
            <w:r w:rsidRPr="00AA1170">
              <w:rPr>
                <w:rFonts w:ascii="Times New Roman" w:hAnsi="Times New Roman"/>
                <w:sz w:val="28"/>
                <w:szCs w:val="28"/>
              </w:rPr>
              <w:t>108</w:t>
            </w:r>
          </w:p>
        </w:tc>
        <w:tc>
          <w:tcPr>
            <w:tcW w:w="1274" w:type="dxa"/>
            <w:vAlign w:val="center"/>
          </w:tcPr>
          <w:p w:rsidR="00AA1170" w:rsidRPr="00404AE9" w:rsidRDefault="00AA1170" w:rsidP="00B01294">
            <w:pPr>
              <w:spacing w:line="240" w:lineRule="auto"/>
              <w:ind w:firstLine="0"/>
              <w:jc w:val="center"/>
              <w:rPr>
                <w:rFonts w:ascii="Times New Roman" w:hAnsi="Times New Roman"/>
                <w:bCs/>
                <w:sz w:val="28"/>
                <w:szCs w:val="28"/>
              </w:rPr>
            </w:pPr>
          </w:p>
        </w:tc>
        <w:tc>
          <w:tcPr>
            <w:tcW w:w="1906" w:type="dxa"/>
            <w:vMerge/>
            <w:vAlign w:val="center"/>
          </w:tcPr>
          <w:p w:rsidR="00AA1170" w:rsidRPr="00404AE9" w:rsidRDefault="00AA1170" w:rsidP="00C203A4">
            <w:pPr>
              <w:spacing w:line="240" w:lineRule="auto"/>
              <w:rPr>
                <w:rFonts w:ascii="Times New Roman" w:hAnsi="Times New Roman"/>
                <w:color w:val="FF0000"/>
                <w:sz w:val="28"/>
                <w:szCs w:val="28"/>
              </w:rPr>
            </w:pPr>
          </w:p>
        </w:tc>
        <w:tc>
          <w:tcPr>
            <w:tcW w:w="1490" w:type="dxa"/>
            <w:vMerge/>
            <w:vAlign w:val="center"/>
          </w:tcPr>
          <w:p w:rsidR="00AA1170" w:rsidRPr="00404AE9" w:rsidRDefault="00AA1170" w:rsidP="00C203A4">
            <w:pPr>
              <w:spacing w:line="240" w:lineRule="auto"/>
              <w:rPr>
                <w:rFonts w:ascii="Times New Roman" w:hAnsi="Times New Roman"/>
                <w:color w:val="FF0000"/>
                <w:sz w:val="28"/>
                <w:szCs w:val="28"/>
              </w:rPr>
            </w:pPr>
          </w:p>
        </w:tc>
      </w:tr>
      <w:tr w:rsidR="00AA1170" w:rsidRPr="00404AE9" w:rsidTr="00776C8D">
        <w:trPr>
          <w:trHeight w:val="480"/>
          <w:jc w:val="right"/>
        </w:trPr>
        <w:tc>
          <w:tcPr>
            <w:tcW w:w="713" w:type="dxa"/>
            <w:vMerge/>
            <w:vAlign w:val="center"/>
          </w:tcPr>
          <w:p w:rsidR="00AA1170" w:rsidRPr="00404AE9" w:rsidRDefault="00AA1170" w:rsidP="00C203A4">
            <w:pPr>
              <w:spacing w:line="240" w:lineRule="auto"/>
              <w:rPr>
                <w:rFonts w:ascii="Times New Roman" w:hAnsi="Times New Roman"/>
                <w:color w:val="FF0000"/>
                <w:sz w:val="28"/>
                <w:szCs w:val="28"/>
              </w:rPr>
            </w:pPr>
          </w:p>
        </w:tc>
        <w:tc>
          <w:tcPr>
            <w:tcW w:w="3326" w:type="dxa"/>
            <w:vMerge/>
            <w:vAlign w:val="center"/>
          </w:tcPr>
          <w:p w:rsidR="00AA1170" w:rsidRPr="00404AE9" w:rsidRDefault="00AA1170" w:rsidP="00C203A4">
            <w:pPr>
              <w:spacing w:line="240" w:lineRule="auto"/>
              <w:rPr>
                <w:rFonts w:ascii="Times New Roman" w:hAnsi="Times New Roman"/>
                <w:iCs/>
                <w:sz w:val="28"/>
                <w:szCs w:val="28"/>
              </w:rPr>
            </w:pPr>
          </w:p>
        </w:tc>
        <w:tc>
          <w:tcPr>
            <w:tcW w:w="638" w:type="dxa"/>
            <w:vMerge/>
            <w:vAlign w:val="center"/>
          </w:tcPr>
          <w:p w:rsidR="00AA1170" w:rsidRPr="00404AE9" w:rsidRDefault="00AA1170" w:rsidP="00C203A4">
            <w:pPr>
              <w:spacing w:line="240" w:lineRule="auto"/>
              <w:rPr>
                <w:rFonts w:ascii="Times New Roman" w:hAnsi="Times New Roman"/>
                <w:sz w:val="28"/>
                <w:szCs w:val="28"/>
              </w:rPr>
            </w:pPr>
          </w:p>
        </w:tc>
        <w:tc>
          <w:tcPr>
            <w:tcW w:w="1140" w:type="dxa"/>
            <w:vAlign w:val="center"/>
          </w:tcPr>
          <w:p w:rsidR="00AA1170" w:rsidRPr="00404AE9" w:rsidRDefault="00AA1170" w:rsidP="006574A9">
            <w:pPr>
              <w:spacing w:line="240" w:lineRule="auto"/>
              <w:ind w:firstLine="0"/>
              <w:rPr>
                <w:rFonts w:ascii="Times New Roman" w:hAnsi="Times New Roman"/>
                <w:bCs/>
                <w:sz w:val="28"/>
                <w:szCs w:val="28"/>
              </w:rPr>
            </w:pPr>
            <w:r w:rsidRPr="00404AE9">
              <w:rPr>
                <w:rFonts w:ascii="Times New Roman" w:hAnsi="Times New Roman"/>
                <w:bCs/>
                <w:sz w:val="28"/>
                <w:szCs w:val="28"/>
              </w:rPr>
              <w:t>2021</w:t>
            </w:r>
          </w:p>
        </w:tc>
        <w:tc>
          <w:tcPr>
            <w:tcW w:w="1423" w:type="dxa"/>
            <w:vAlign w:val="center"/>
          </w:tcPr>
          <w:p w:rsidR="00AA1170" w:rsidRPr="00AA1170" w:rsidRDefault="00AA1170" w:rsidP="008624BE">
            <w:pPr>
              <w:spacing w:line="240" w:lineRule="auto"/>
              <w:ind w:left="-107" w:right="-108"/>
              <w:jc w:val="right"/>
              <w:rPr>
                <w:rFonts w:ascii="Times New Roman" w:hAnsi="Times New Roman"/>
                <w:bCs/>
                <w:sz w:val="28"/>
                <w:szCs w:val="28"/>
              </w:rPr>
            </w:pPr>
            <w:r w:rsidRPr="00AA1170">
              <w:rPr>
                <w:rFonts w:ascii="Times New Roman" w:hAnsi="Times New Roman"/>
                <w:bCs/>
                <w:sz w:val="28"/>
                <w:szCs w:val="28"/>
              </w:rPr>
              <w:t>163</w:t>
            </w:r>
          </w:p>
        </w:tc>
        <w:tc>
          <w:tcPr>
            <w:tcW w:w="2125" w:type="dxa"/>
            <w:vAlign w:val="center"/>
          </w:tcPr>
          <w:p w:rsidR="00AA1170" w:rsidRPr="00AA1170" w:rsidRDefault="00AA1170" w:rsidP="008624BE">
            <w:pPr>
              <w:spacing w:line="240" w:lineRule="auto"/>
              <w:ind w:left="-107" w:right="-108"/>
              <w:jc w:val="right"/>
              <w:rPr>
                <w:rFonts w:ascii="Times New Roman" w:hAnsi="Times New Roman"/>
                <w:bCs/>
                <w:sz w:val="28"/>
                <w:szCs w:val="28"/>
              </w:rPr>
            </w:pPr>
            <w:r w:rsidRPr="00AA1170">
              <w:rPr>
                <w:rFonts w:ascii="Times New Roman" w:hAnsi="Times New Roman"/>
                <w:bCs/>
                <w:sz w:val="28"/>
                <w:szCs w:val="28"/>
              </w:rPr>
              <w:t>50</w:t>
            </w:r>
          </w:p>
        </w:tc>
        <w:tc>
          <w:tcPr>
            <w:tcW w:w="1275" w:type="dxa"/>
          </w:tcPr>
          <w:p w:rsidR="00AA1170" w:rsidRPr="00AA1170" w:rsidRDefault="00AA1170" w:rsidP="008624BE">
            <w:pPr>
              <w:ind w:firstLine="0"/>
              <w:jc w:val="right"/>
              <w:rPr>
                <w:rFonts w:ascii="Times New Roman" w:hAnsi="Times New Roman"/>
                <w:sz w:val="28"/>
                <w:szCs w:val="28"/>
              </w:rPr>
            </w:pPr>
            <w:r w:rsidRPr="00AA1170">
              <w:rPr>
                <w:rFonts w:ascii="Times New Roman" w:hAnsi="Times New Roman"/>
                <w:sz w:val="28"/>
                <w:szCs w:val="28"/>
              </w:rPr>
              <w:t>113</w:t>
            </w:r>
          </w:p>
        </w:tc>
        <w:tc>
          <w:tcPr>
            <w:tcW w:w="1274" w:type="dxa"/>
            <w:vAlign w:val="center"/>
          </w:tcPr>
          <w:p w:rsidR="00AA1170" w:rsidRPr="00404AE9" w:rsidRDefault="00AA1170" w:rsidP="00B01294">
            <w:pPr>
              <w:spacing w:line="240" w:lineRule="auto"/>
              <w:ind w:firstLine="0"/>
              <w:jc w:val="center"/>
              <w:rPr>
                <w:rFonts w:ascii="Times New Roman" w:hAnsi="Times New Roman"/>
                <w:bCs/>
                <w:sz w:val="28"/>
                <w:szCs w:val="28"/>
              </w:rPr>
            </w:pPr>
          </w:p>
        </w:tc>
        <w:tc>
          <w:tcPr>
            <w:tcW w:w="1906" w:type="dxa"/>
            <w:vMerge/>
            <w:vAlign w:val="center"/>
          </w:tcPr>
          <w:p w:rsidR="00AA1170" w:rsidRPr="00404AE9" w:rsidRDefault="00AA1170" w:rsidP="00C203A4">
            <w:pPr>
              <w:spacing w:line="240" w:lineRule="auto"/>
              <w:rPr>
                <w:rFonts w:ascii="Times New Roman" w:hAnsi="Times New Roman"/>
                <w:color w:val="FF0000"/>
                <w:sz w:val="28"/>
                <w:szCs w:val="28"/>
              </w:rPr>
            </w:pPr>
          </w:p>
        </w:tc>
        <w:tc>
          <w:tcPr>
            <w:tcW w:w="1490" w:type="dxa"/>
            <w:vMerge/>
            <w:vAlign w:val="center"/>
          </w:tcPr>
          <w:p w:rsidR="00AA1170" w:rsidRPr="00404AE9" w:rsidRDefault="00AA1170" w:rsidP="00C203A4">
            <w:pPr>
              <w:spacing w:line="240" w:lineRule="auto"/>
              <w:rPr>
                <w:rFonts w:ascii="Times New Roman" w:hAnsi="Times New Roman"/>
                <w:color w:val="FF0000"/>
                <w:sz w:val="28"/>
                <w:szCs w:val="28"/>
              </w:rPr>
            </w:pPr>
          </w:p>
        </w:tc>
      </w:tr>
      <w:tr w:rsidR="00232D6D" w:rsidRPr="00404AE9" w:rsidTr="00776C8D">
        <w:trPr>
          <w:trHeight w:val="480"/>
          <w:jc w:val="right"/>
        </w:trPr>
        <w:tc>
          <w:tcPr>
            <w:tcW w:w="713" w:type="dxa"/>
            <w:vMerge/>
            <w:vAlign w:val="center"/>
          </w:tcPr>
          <w:p w:rsidR="00232D6D" w:rsidRPr="00404AE9" w:rsidRDefault="00232D6D" w:rsidP="00C203A4">
            <w:pPr>
              <w:spacing w:line="240" w:lineRule="auto"/>
              <w:rPr>
                <w:rFonts w:ascii="Times New Roman" w:hAnsi="Times New Roman"/>
                <w:color w:val="FF0000"/>
                <w:sz w:val="28"/>
                <w:szCs w:val="28"/>
              </w:rPr>
            </w:pPr>
          </w:p>
        </w:tc>
        <w:tc>
          <w:tcPr>
            <w:tcW w:w="3326" w:type="dxa"/>
            <w:vMerge/>
            <w:vAlign w:val="center"/>
          </w:tcPr>
          <w:p w:rsidR="00232D6D" w:rsidRPr="00404AE9" w:rsidRDefault="00232D6D" w:rsidP="00C203A4">
            <w:pPr>
              <w:spacing w:line="240" w:lineRule="auto"/>
              <w:rPr>
                <w:rFonts w:ascii="Times New Roman" w:hAnsi="Times New Roman"/>
                <w:iCs/>
                <w:sz w:val="28"/>
                <w:szCs w:val="28"/>
              </w:rPr>
            </w:pPr>
          </w:p>
        </w:tc>
        <w:tc>
          <w:tcPr>
            <w:tcW w:w="638" w:type="dxa"/>
            <w:vMerge/>
            <w:vAlign w:val="center"/>
          </w:tcPr>
          <w:p w:rsidR="00232D6D" w:rsidRPr="00404AE9" w:rsidRDefault="00232D6D" w:rsidP="00C203A4">
            <w:pPr>
              <w:spacing w:line="240" w:lineRule="auto"/>
              <w:rPr>
                <w:rFonts w:ascii="Times New Roman" w:hAnsi="Times New Roman"/>
                <w:sz w:val="28"/>
                <w:szCs w:val="28"/>
              </w:rPr>
            </w:pPr>
          </w:p>
        </w:tc>
        <w:tc>
          <w:tcPr>
            <w:tcW w:w="1140" w:type="dxa"/>
            <w:vAlign w:val="center"/>
          </w:tcPr>
          <w:p w:rsidR="00232D6D" w:rsidRPr="00404AE9" w:rsidRDefault="00232D6D" w:rsidP="006574A9">
            <w:pPr>
              <w:spacing w:line="240" w:lineRule="auto"/>
              <w:ind w:firstLine="0"/>
              <w:rPr>
                <w:rFonts w:ascii="Times New Roman" w:hAnsi="Times New Roman"/>
                <w:bCs/>
                <w:sz w:val="28"/>
                <w:szCs w:val="28"/>
              </w:rPr>
            </w:pPr>
            <w:r w:rsidRPr="00404AE9">
              <w:rPr>
                <w:rFonts w:ascii="Times New Roman" w:hAnsi="Times New Roman"/>
                <w:bCs/>
                <w:sz w:val="28"/>
                <w:szCs w:val="28"/>
              </w:rPr>
              <w:t>2022-2029</w:t>
            </w:r>
          </w:p>
        </w:tc>
        <w:tc>
          <w:tcPr>
            <w:tcW w:w="1423" w:type="dxa"/>
            <w:vAlign w:val="center"/>
          </w:tcPr>
          <w:p w:rsidR="00232D6D" w:rsidRPr="00232D6D" w:rsidRDefault="00232D6D" w:rsidP="008624BE">
            <w:pPr>
              <w:spacing w:line="240" w:lineRule="auto"/>
              <w:ind w:left="-107" w:right="-108"/>
              <w:jc w:val="right"/>
              <w:rPr>
                <w:rFonts w:ascii="Times New Roman" w:hAnsi="Times New Roman"/>
                <w:bCs/>
                <w:sz w:val="28"/>
                <w:szCs w:val="28"/>
              </w:rPr>
            </w:pPr>
            <w:r w:rsidRPr="00232D6D">
              <w:rPr>
                <w:rFonts w:ascii="Times New Roman" w:hAnsi="Times New Roman"/>
                <w:bCs/>
                <w:sz w:val="28"/>
                <w:szCs w:val="28"/>
              </w:rPr>
              <w:t>7373</w:t>
            </w:r>
          </w:p>
        </w:tc>
        <w:tc>
          <w:tcPr>
            <w:tcW w:w="2125" w:type="dxa"/>
            <w:vAlign w:val="center"/>
          </w:tcPr>
          <w:p w:rsidR="00232D6D" w:rsidRPr="00232D6D" w:rsidRDefault="00232D6D" w:rsidP="008624BE">
            <w:pPr>
              <w:spacing w:line="240" w:lineRule="auto"/>
              <w:ind w:left="-107" w:right="-108"/>
              <w:jc w:val="right"/>
              <w:rPr>
                <w:rFonts w:ascii="Times New Roman" w:hAnsi="Times New Roman"/>
                <w:bCs/>
                <w:sz w:val="28"/>
                <w:szCs w:val="28"/>
              </w:rPr>
            </w:pPr>
            <w:r w:rsidRPr="00232D6D">
              <w:rPr>
                <w:rFonts w:ascii="Times New Roman" w:hAnsi="Times New Roman"/>
                <w:bCs/>
                <w:sz w:val="28"/>
                <w:szCs w:val="28"/>
              </w:rPr>
              <w:t>6860</w:t>
            </w:r>
          </w:p>
        </w:tc>
        <w:tc>
          <w:tcPr>
            <w:tcW w:w="1275" w:type="dxa"/>
          </w:tcPr>
          <w:p w:rsidR="00232D6D" w:rsidRPr="00232D6D" w:rsidRDefault="00232D6D" w:rsidP="008624BE">
            <w:pPr>
              <w:ind w:firstLine="0"/>
              <w:jc w:val="right"/>
              <w:rPr>
                <w:rFonts w:ascii="Times New Roman" w:hAnsi="Times New Roman"/>
                <w:sz w:val="28"/>
                <w:szCs w:val="28"/>
              </w:rPr>
            </w:pPr>
            <w:r w:rsidRPr="00232D6D">
              <w:rPr>
                <w:rFonts w:ascii="Times New Roman" w:hAnsi="Times New Roman"/>
                <w:sz w:val="28"/>
                <w:szCs w:val="28"/>
              </w:rPr>
              <w:t>513</w:t>
            </w:r>
          </w:p>
        </w:tc>
        <w:tc>
          <w:tcPr>
            <w:tcW w:w="1274" w:type="dxa"/>
            <w:vAlign w:val="center"/>
          </w:tcPr>
          <w:p w:rsidR="00232D6D" w:rsidRPr="00404AE9" w:rsidRDefault="00232D6D" w:rsidP="00B01294">
            <w:pPr>
              <w:spacing w:line="240" w:lineRule="auto"/>
              <w:jc w:val="center"/>
              <w:rPr>
                <w:rFonts w:ascii="Times New Roman" w:hAnsi="Times New Roman"/>
                <w:bCs/>
                <w:sz w:val="28"/>
                <w:szCs w:val="28"/>
              </w:rPr>
            </w:pPr>
          </w:p>
        </w:tc>
        <w:tc>
          <w:tcPr>
            <w:tcW w:w="1906" w:type="dxa"/>
            <w:vMerge/>
            <w:vAlign w:val="center"/>
          </w:tcPr>
          <w:p w:rsidR="00232D6D" w:rsidRPr="00404AE9" w:rsidRDefault="00232D6D" w:rsidP="00C203A4">
            <w:pPr>
              <w:spacing w:line="240" w:lineRule="auto"/>
              <w:rPr>
                <w:rFonts w:ascii="Times New Roman" w:hAnsi="Times New Roman"/>
                <w:color w:val="FF0000"/>
                <w:sz w:val="28"/>
                <w:szCs w:val="28"/>
              </w:rPr>
            </w:pPr>
          </w:p>
        </w:tc>
        <w:tc>
          <w:tcPr>
            <w:tcW w:w="1490" w:type="dxa"/>
            <w:vMerge/>
            <w:vAlign w:val="center"/>
          </w:tcPr>
          <w:p w:rsidR="00232D6D" w:rsidRPr="00404AE9" w:rsidRDefault="00232D6D" w:rsidP="00C203A4">
            <w:pPr>
              <w:spacing w:line="240" w:lineRule="auto"/>
              <w:rPr>
                <w:rFonts w:ascii="Times New Roman" w:hAnsi="Times New Roman"/>
                <w:color w:val="FF0000"/>
                <w:sz w:val="28"/>
                <w:szCs w:val="28"/>
              </w:rPr>
            </w:pPr>
          </w:p>
        </w:tc>
      </w:tr>
      <w:tr w:rsidR="00232D6D" w:rsidRPr="00404AE9" w:rsidTr="002826F7">
        <w:trPr>
          <w:trHeight w:val="480"/>
          <w:jc w:val="right"/>
        </w:trPr>
        <w:tc>
          <w:tcPr>
            <w:tcW w:w="713" w:type="dxa"/>
            <w:vMerge/>
            <w:vAlign w:val="center"/>
          </w:tcPr>
          <w:p w:rsidR="00232D6D" w:rsidRPr="00404AE9" w:rsidRDefault="00232D6D" w:rsidP="00C203A4">
            <w:pPr>
              <w:spacing w:line="240" w:lineRule="auto"/>
              <w:rPr>
                <w:rFonts w:ascii="Times New Roman" w:hAnsi="Times New Roman"/>
                <w:color w:val="FF0000"/>
                <w:sz w:val="28"/>
                <w:szCs w:val="28"/>
              </w:rPr>
            </w:pPr>
          </w:p>
        </w:tc>
        <w:tc>
          <w:tcPr>
            <w:tcW w:w="3326" w:type="dxa"/>
            <w:vMerge/>
            <w:vAlign w:val="center"/>
          </w:tcPr>
          <w:p w:rsidR="00232D6D" w:rsidRPr="00404AE9" w:rsidRDefault="00232D6D" w:rsidP="00C203A4">
            <w:pPr>
              <w:spacing w:line="240" w:lineRule="auto"/>
              <w:rPr>
                <w:rFonts w:ascii="Times New Roman" w:hAnsi="Times New Roman"/>
                <w:iCs/>
                <w:sz w:val="28"/>
                <w:szCs w:val="28"/>
              </w:rPr>
            </w:pPr>
          </w:p>
        </w:tc>
        <w:tc>
          <w:tcPr>
            <w:tcW w:w="638" w:type="dxa"/>
            <w:vMerge/>
            <w:vAlign w:val="center"/>
          </w:tcPr>
          <w:p w:rsidR="00232D6D" w:rsidRPr="00404AE9" w:rsidRDefault="00232D6D" w:rsidP="00C203A4">
            <w:pPr>
              <w:spacing w:line="240" w:lineRule="auto"/>
              <w:rPr>
                <w:rFonts w:ascii="Times New Roman" w:hAnsi="Times New Roman"/>
                <w:sz w:val="28"/>
                <w:szCs w:val="28"/>
              </w:rPr>
            </w:pPr>
          </w:p>
        </w:tc>
        <w:tc>
          <w:tcPr>
            <w:tcW w:w="1140" w:type="dxa"/>
            <w:vAlign w:val="center"/>
          </w:tcPr>
          <w:p w:rsidR="00232D6D" w:rsidRPr="00404AE9" w:rsidRDefault="00232D6D" w:rsidP="003C37A2">
            <w:pPr>
              <w:spacing w:line="240" w:lineRule="auto"/>
              <w:ind w:firstLine="0"/>
              <w:rPr>
                <w:rFonts w:ascii="Times New Roman" w:hAnsi="Times New Roman"/>
                <w:bCs/>
                <w:sz w:val="28"/>
                <w:szCs w:val="28"/>
              </w:rPr>
            </w:pPr>
            <w:r w:rsidRPr="00404AE9">
              <w:rPr>
                <w:rFonts w:ascii="Times New Roman" w:hAnsi="Times New Roman"/>
                <w:bCs/>
                <w:sz w:val="28"/>
                <w:szCs w:val="28"/>
              </w:rPr>
              <w:t>Всего</w:t>
            </w:r>
          </w:p>
        </w:tc>
        <w:tc>
          <w:tcPr>
            <w:tcW w:w="1423" w:type="dxa"/>
            <w:vAlign w:val="center"/>
          </w:tcPr>
          <w:p w:rsidR="00232D6D" w:rsidRPr="00232D6D" w:rsidRDefault="00232D6D" w:rsidP="008624BE">
            <w:pPr>
              <w:spacing w:line="240" w:lineRule="auto"/>
              <w:ind w:left="-107" w:right="-108" w:firstLine="0"/>
              <w:jc w:val="center"/>
              <w:rPr>
                <w:rFonts w:ascii="Times New Roman" w:hAnsi="Times New Roman"/>
                <w:b/>
                <w:bCs/>
                <w:sz w:val="28"/>
                <w:szCs w:val="28"/>
              </w:rPr>
            </w:pPr>
            <w:r w:rsidRPr="00232D6D">
              <w:rPr>
                <w:rFonts w:ascii="Times New Roman" w:hAnsi="Times New Roman"/>
                <w:b/>
                <w:bCs/>
                <w:sz w:val="28"/>
                <w:szCs w:val="28"/>
              </w:rPr>
              <w:t>319384</w:t>
            </w:r>
          </w:p>
        </w:tc>
        <w:tc>
          <w:tcPr>
            <w:tcW w:w="2125" w:type="dxa"/>
            <w:vAlign w:val="center"/>
          </w:tcPr>
          <w:p w:rsidR="00232D6D" w:rsidRPr="00232D6D" w:rsidRDefault="00232D6D" w:rsidP="008624BE">
            <w:pPr>
              <w:spacing w:line="240" w:lineRule="auto"/>
              <w:ind w:left="-107" w:right="-108"/>
              <w:jc w:val="center"/>
              <w:rPr>
                <w:rFonts w:ascii="Times New Roman" w:hAnsi="Times New Roman"/>
                <w:b/>
                <w:bCs/>
                <w:sz w:val="28"/>
                <w:szCs w:val="28"/>
              </w:rPr>
            </w:pPr>
            <w:r w:rsidRPr="00232D6D">
              <w:rPr>
                <w:rFonts w:ascii="Times New Roman" w:hAnsi="Times New Roman"/>
                <w:b/>
                <w:bCs/>
                <w:sz w:val="28"/>
                <w:szCs w:val="28"/>
              </w:rPr>
              <w:t>318346</w:t>
            </w:r>
          </w:p>
        </w:tc>
        <w:tc>
          <w:tcPr>
            <w:tcW w:w="1275" w:type="dxa"/>
            <w:vAlign w:val="center"/>
          </w:tcPr>
          <w:p w:rsidR="00232D6D" w:rsidRPr="00232D6D" w:rsidRDefault="00232D6D" w:rsidP="008624BE">
            <w:pPr>
              <w:spacing w:line="240" w:lineRule="auto"/>
              <w:ind w:left="-107" w:right="-108" w:firstLine="0"/>
              <w:jc w:val="center"/>
              <w:rPr>
                <w:rFonts w:ascii="Times New Roman" w:hAnsi="Times New Roman"/>
                <w:b/>
                <w:bCs/>
                <w:sz w:val="28"/>
                <w:szCs w:val="28"/>
              </w:rPr>
            </w:pPr>
            <w:r w:rsidRPr="00232D6D">
              <w:rPr>
                <w:rFonts w:ascii="Times New Roman" w:hAnsi="Times New Roman"/>
                <w:b/>
                <w:bCs/>
                <w:sz w:val="28"/>
                <w:szCs w:val="28"/>
              </w:rPr>
              <w:t>1038</w:t>
            </w:r>
          </w:p>
        </w:tc>
        <w:tc>
          <w:tcPr>
            <w:tcW w:w="1274" w:type="dxa"/>
            <w:vAlign w:val="center"/>
          </w:tcPr>
          <w:p w:rsidR="00232D6D" w:rsidRPr="00404AE9" w:rsidRDefault="00232D6D" w:rsidP="00D5511C">
            <w:pPr>
              <w:spacing w:line="240" w:lineRule="auto"/>
              <w:ind w:firstLine="0"/>
              <w:jc w:val="center"/>
              <w:rPr>
                <w:rFonts w:ascii="Times New Roman" w:hAnsi="Times New Roman"/>
                <w:b/>
                <w:bCs/>
                <w:sz w:val="28"/>
                <w:szCs w:val="28"/>
              </w:rPr>
            </w:pPr>
          </w:p>
        </w:tc>
        <w:tc>
          <w:tcPr>
            <w:tcW w:w="1906" w:type="dxa"/>
            <w:vMerge/>
            <w:vAlign w:val="center"/>
          </w:tcPr>
          <w:p w:rsidR="00232D6D" w:rsidRPr="00404AE9" w:rsidRDefault="00232D6D" w:rsidP="00C203A4">
            <w:pPr>
              <w:spacing w:line="240" w:lineRule="auto"/>
              <w:rPr>
                <w:rFonts w:ascii="Times New Roman" w:hAnsi="Times New Roman"/>
                <w:color w:val="FF0000"/>
                <w:sz w:val="28"/>
                <w:szCs w:val="28"/>
              </w:rPr>
            </w:pPr>
          </w:p>
        </w:tc>
        <w:tc>
          <w:tcPr>
            <w:tcW w:w="1490" w:type="dxa"/>
            <w:vMerge/>
            <w:vAlign w:val="center"/>
          </w:tcPr>
          <w:p w:rsidR="00232D6D" w:rsidRPr="00404AE9" w:rsidRDefault="00232D6D" w:rsidP="00C203A4">
            <w:pPr>
              <w:spacing w:line="240" w:lineRule="auto"/>
              <w:rPr>
                <w:rFonts w:ascii="Times New Roman" w:hAnsi="Times New Roman"/>
                <w:color w:val="FF0000"/>
                <w:sz w:val="28"/>
                <w:szCs w:val="28"/>
              </w:rPr>
            </w:pPr>
          </w:p>
        </w:tc>
      </w:tr>
    </w:tbl>
    <w:p w:rsidR="000D58E0" w:rsidRPr="00404AE9" w:rsidRDefault="000D58E0" w:rsidP="00C203A4">
      <w:pPr>
        <w:jc w:val="center"/>
        <w:rPr>
          <w:rFonts w:ascii="Times New Roman" w:hAnsi="Times New Roman"/>
          <w:b/>
          <w:color w:val="FF0000"/>
          <w:sz w:val="28"/>
          <w:szCs w:val="28"/>
        </w:rPr>
      </w:pPr>
    </w:p>
    <w:p w:rsidR="000D58E0" w:rsidRPr="00404AE9" w:rsidRDefault="000D58E0" w:rsidP="00C203A4">
      <w:pPr>
        <w:jc w:val="center"/>
        <w:rPr>
          <w:rFonts w:ascii="Times New Roman" w:hAnsi="Times New Roman"/>
          <w:b/>
          <w:color w:val="FF0000"/>
          <w:sz w:val="28"/>
          <w:szCs w:val="28"/>
        </w:rPr>
      </w:pPr>
    </w:p>
    <w:p w:rsidR="000D58E0" w:rsidRPr="00404AE9" w:rsidRDefault="000D58E0" w:rsidP="00C203A4">
      <w:pPr>
        <w:jc w:val="center"/>
        <w:rPr>
          <w:rFonts w:ascii="Times New Roman" w:hAnsi="Times New Roman"/>
          <w:b/>
          <w:color w:val="FF0000"/>
          <w:sz w:val="28"/>
          <w:szCs w:val="28"/>
        </w:rPr>
      </w:pPr>
    </w:p>
    <w:p w:rsidR="000D58E0" w:rsidRPr="00404AE9" w:rsidRDefault="000D58E0" w:rsidP="00C203A4">
      <w:pPr>
        <w:jc w:val="center"/>
        <w:rPr>
          <w:rFonts w:ascii="Times New Roman" w:hAnsi="Times New Roman"/>
          <w:b/>
          <w:color w:val="FF0000"/>
          <w:sz w:val="28"/>
          <w:szCs w:val="28"/>
        </w:rPr>
        <w:sectPr w:rsidR="000D58E0" w:rsidRPr="00404AE9" w:rsidSect="00A21DB4">
          <w:type w:val="continuous"/>
          <w:pgSz w:w="16834" w:h="11909" w:orient="landscape"/>
          <w:pgMar w:top="567" w:right="1134" w:bottom="567" w:left="284" w:header="680" w:footer="709" w:gutter="0"/>
          <w:cols w:space="708"/>
          <w:docGrid w:linePitch="360"/>
        </w:sectPr>
      </w:pPr>
    </w:p>
    <w:p w:rsidR="000D58E0" w:rsidRPr="00404AE9" w:rsidRDefault="000D58E0" w:rsidP="00D51EDA">
      <w:pPr>
        <w:pStyle w:val="S5"/>
        <w:spacing w:line="240" w:lineRule="auto"/>
        <w:jc w:val="center"/>
        <w:rPr>
          <w:rFonts w:ascii="Times New Roman" w:hAnsi="Times New Roman"/>
          <w:b/>
          <w:color w:val="FF0000"/>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Раздел 6. Оценка эффективности мероприятий (инвестиционных проектов) по проектированию, строительству, реконструкции объектов транспортной инфраструктуры предполагаемого к реализации варианта развития транспортной инфраструктуры</w:t>
      </w:r>
    </w:p>
    <w:p w:rsidR="000D58E0" w:rsidRPr="00404AE9" w:rsidRDefault="000D58E0" w:rsidP="005F0D76">
      <w:pPr>
        <w:pStyle w:val="S5"/>
        <w:spacing w:line="240" w:lineRule="auto"/>
        <w:rPr>
          <w:rFonts w:ascii="Times New Roman" w:hAnsi="Times New Roman"/>
          <w:sz w:val="28"/>
          <w:szCs w:val="28"/>
        </w:rPr>
      </w:pPr>
      <w:r w:rsidRPr="00404AE9">
        <w:rPr>
          <w:rFonts w:ascii="Times New Roman" w:hAnsi="Times New Roman"/>
          <w:sz w:val="28"/>
          <w:szCs w:val="28"/>
        </w:rPr>
        <w:t>Эффективность реализации Программы оценивается ежегодно на основе целевых показателей и индикаторов.</w:t>
      </w:r>
    </w:p>
    <w:p w:rsidR="000D58E0" w:rsidRPr="00404AE9" w:rsidRDefault="000D58E0" w:rsidP="00D705DD">
      <w:pPr>
        <w:pStyle w:val="S5"/>
        <w:spacing w:line="240" w:lineRule="auto"/>
        <w:rPr>
          <w:rFonts w:ascii="Times New Roman" w:hAnsi="Times New Roman"/>
          <w:sz w:val="28"/>
          <w:szCs w:val="28"/>
        </w:rPr>
      </w:pPr>
      <w:r w:rsidRPr="00404AE9">
        <w:rPr>
          <w:rFonts w:ascii="Times New Roman" w:hAnsi="Times New Roman"/>
          <w:sz w:val="28"/>
          <w:szCs w:val="28"/>
        </w:rPr>
        <w:t>Оценка результативности и эффективности Программы осуществляется по следующим направлениям:</w:t>
      </w:r>
    </w:p>
    <w:p w:rsidR="000D58E0" w:rsidRPr="00404AE9" w:rsidRDefault="000D58E0" w:rsidP="00D705DD">
      <w:pPr>
        <w:pStyle w:val="S5"/>
        <w:spacing w:line="240" w:lineRule="auto"/>
        <w:rPr>
          <w:rFonts w:ascii="Times New Roman" w:hAnsi="Times New Roman"/>
          <w:sz w:val="28"/>
          <w:szCs w:val="28"/>
        </w:rPr>
      </w:pPr>
      <w:r w:rsidRPr="00404AE9">
        <w:rPr>
          <w:rFonts w:ascii="Times New Roman" w:hAnsi="Times New Roman"/>
          <w:sz w:val="28"/>
          <w:szCs w:val="28"/>
        </w:rPr>
        <w:t>- оценка степени достижения запланированных результатов, выраженных целевыми контрольными показателями по стратегическому направлению (для этого фактически достигнутые значения показателей сопоставляются с их плановыми значениями);</w:t>
      </w:r>
    </w:p>
    <w:p w:rsidR="000D58E0" w:rsidRPr="00404AE9" w:rsidRDefault="000D58E0" w:rsidP="00D705DD">
      <w:pPr>
        <w:pStyle w:val="S5"/>
        <w:spacing w:line="240" w:lineRule="auto"/>
        <w:rPr>
          <w:rFonts w:ascii="Times New Roman" w:hAnsi="Times New Roman"/>
          <w:sz w:val="28"/>
          <w:szCs w:val="28"/>
        </w:rPr>
      </w:pPr>
      <w:r w:rsidRPr="00404AE9">
        <w:rPr>
          <w:rFonts w:ascii="Times New Roman" w:hAnsi="Times New Roman"/>
          <w:sz w:val="28"/>
          <w:szCs w:val="28"/>
        </w:rPr>
        <w:t>- оценка степени выполнения запланированных мероприятий в установленные сроки (выявления степени исполнения плана по реализации программы (подпрограммы) проводится сравнение фактических сроков реализации мероприятий плана с запланированными, а также сравнение фактически полученных результатов с ожидаемыми);</w:t>
      </w:r>
    </w:p>
    <w:p w:rsidR="000D58E0" w:rsidRPr="00404AE9" w:rsidRDefault="000D58E0" w:rsidP="00D705DD">
      <w:pPr>
        <w:pStyle w:val="S5"/>
        <w:spacing w:line="240" w:lineRule="auto"/>
        <w:rPr>
          <w:rFonts w:ascii="Times New Roman" w:hAnsi="Times New Roman"/>
          <w:sz w:val="28"/>
          <w:szCs w:val="28"/>
        </w:rPr>
      </w:pPr>
      <w:r w:rsidRPr="00404AE9">
        <w:rPr>
          <w:rFonts w:ascii="Times New Roman" w:hAnsi="Times New Roman"/>
          <w:sz w:val="28"/>
          <w:szCs w:val="28"/>
        </w:rPr>
        <w:t>- оценка степени достижения целевых индикаторов и контрольных показателей по каждому из приоритетных направлений развития в корреспонденции с объемом фактически произведенных затрат на реализацию мероприятий (для выявления степени достижения запланированного уровня затрат фактически произведенные затраты на реализацию программы в отчетном году сопоставляются с их плановыми значениями).</w:t>
      </w:r>
    </w:p>
    <w:p w:rsidR="000D58E0" w:rsidRPr="00404AE9" w:rsidRDefault="000D58E0" w:rsidP="00D705DD">
      <w:pPr>
        <w:pStyle w:val="S5"/>
        <w:spacing w:line="240" w:lineRule="auto"/>
        <w:rPr>
          <w:rFonts w:ascii="Times New Roman" w:hAnsi="Times New Roman"/>
          <w:sz w:val="28"/>
          <w:szCs w:val="28"/>
        </w:rPr>
      </w:pPr>
      <w:r w:rsidRPr="00404AE9">
        <w:rPr>
          <w:rFonts w:ascii="Times New Roman" w:hAnsi="Times New Roman"/>
          <w:sz w:val="28"/>
          <w:szCs w:val="28"/>
        </w:rPr>
        <w:t>В  зависимости  от  полученных  в  результате  реализации  мероприятий</w:t>
      </w:r>
    </w:p>
    <w:p w:rsidR="000D58E0" w:rsidRPr="00404AE9" w:rsidRDefault="000D58E0" w:rsidP="00D41A3C">
      <w:pPr>
        <w:pStyle w:val="S5"/>
        <w:spacing w:line="240" w:lineRule="auto"/>
        <w:ind w:firstLine="0"/>
        <w:rPr>
          <w:rFonts w:ascii="Times New Roman" w:hAnsi="Times New Roman"/>
          <w:sz w:val="28"/>
          <w:szCs w:val="28"/>
        </w:rPr>
      </w:pPr>
      <w:r w:rsidRPr="00404AE9">
        <w:rPr>
          <w:rFonts w:ascii="Times New Roman" w:hAnsi="Times New Roman"/>
          <w:sz w:val="28"/>
          <w:szCs w:val="28"/>
        </w:rPr>
        <w:t>Программы значений целевых показателей (индикаторов) Программы эффективность реализации Программы по целям (задачам), а также в целом можно охарактеризовать по следующим уровням:</w:t>
      </w:r>
    </w:p>
    <w:p w:rsidR="000D58E0" w:rsidRPr="00404AE9" w:rsidRDefault="000D58E0" w:rsidP="00D705DD">
      <w:pPr>
        <w:pStyle w:val="S5"/>
        <w:spacing w:line="240" w:lineRule="auto"/>
        <w:rPr>
          <w:rFonts w:ascii="Times New Roman" w:hAnsi="Times New Roman"/>
          <w:sz w:val="28"/>
          <w:szCs w:val="28"/>
        </w:rPr>
      </w:pPr>
      <w:r w:rsidRPr="00404AE9">
        <w:rPr>
          <w:rFonts w:ascii="Times New Roman" w:hAnsi="Times New Roman"/>
          <w:sz w:val="28"/>
          <w:szCs w:val="28"/>
        </w:rPr>
        <w:t>высокий (E 95%);</w:t>
      </w:r>
    </w:p>
    <w:p w:rsidR="000D58E0" w:rsidRPr="00404AE9" w:rsidRDefault="000D58E0" w:rsidP="00D705DD">
      <w:pPr>
        <w:pStyle w:val="S5"/>
        <w:spacing w:line="240" w:lineRule="auto"/>
        <w:rPr>
          <w:rFonts w:ascii="Times New Roman" w:hAnsi="Times New Roman"/>
          <w:sz w:val="28"/>
          <w:szCs w:val="28"/>
        </w:rPr>
      </w:pPr>
      <w:r w:rsidRPr="00404AE9">
        <w:rPr>
          <w:rFonts w:ascii="Times New Roman" w:hAnsi="Times New Roman"/>
          <w:sz w:val="28"/>
          <w:szCs w:val="28"/>
        </w:rPr>
        <w:t>удовлетворительный (E 75%);</w:t>
      </w:r>
    </w:p>
    <w:p w:rsidR="000D58E0" w:rsidRPr="00404AE9" w:rsidRDefault="000D58E0" w:rsidP="00D705DD">
      <w:pPr>
        <w:pStyle w:val="S5"/>
        <w:spacing w:line="240" w:lineRule="auto"/>
        <w:rPr>
          <w:rFonts w:ascii="Times New Roman" w:hAnsi="Times New Roman"/>
          <w:sz w:val="28"/>
          <w:szCs w:val="28"/>
        </w:rPr>
      </w:pPr>
      <w:r w:rsidRPr="00404AE9">
        <w:rPr>
          <w:rFonts w:ascii="Times New Roman" w:hAnsi="Times New Roman"/>
          <w:sz w:val="28"/>
          <w:szCs w:val="28"/>
        </w:rPr>
        <w:t>неудовлетворительный (если значение эффективности реализации программы не отвечает приведенным выше уровням, эффективность ее реализации признается неудовлетворительной).</w:t>
      </w:r>
    </w:p>
    <w:p w:rsidR="000D58E0" w:rsidRPr="00404AE9" w:rsidRDefault="000D58E0" w:rsidP="00C203A4">
      <w:pPr>
        <w:spacing w:line="240" w:lineRule="auto"/>
        <w:rPr>
          <w:rFonts w:ascii="Times New Roman" w:hAnsi="Times New Roman"/>
          <w:sz w:val="28"/>
          <w:szCs w:val="28"/>
        </w:rPr>
      </w:pPr>
      <w:r w:rsidRPr="00404AE9">
        <w:rPr>
          <w:rFonts w:ascii="Times New Roman" w:hAnsi="Times New Roman"/>
          <w:sz w:val="28"/>
          <w:szCs w:val="28"/>
        </w:rPr>
        <w:t xml:space="preserve">Предоставление отчетности по выполнению мероприятий Программы осуществляется в рамках мониторинга. </w:t>
      </w:r>
    </w:p>
    <w:p w:rsidR="000D58E0" w:rsidRPr="00404AE9" w:rsidRDefault="000D58E0" w:rsidP="00C203A4">
      <w:pPr>
        <w:spacing w:line="240" w:lineRule="auto"/>
        <w:rPr>
          <w:rFonts w:ascii="Times New Roman" w:hAnsi="Times New Roman"/>
          <w:sz w:val="28"/>
          <w:szCs w:val="28"/>
        </w:rPr>
      </w:pPr>
      <w:r w:rsidRPr="00404AE9">
        <w:rPr>
          <w:rFonts w:ascii="Times New Roman" w:hAnsi="Times New Roman"/>
          <w:sz w:val="28"/>
          <w:szCs w:val="28"/>
        </w:rPr>
        <w:t xml:space="preserve">Целью мониторинга Программы </w:t>
      </w:r>
      <w:r w:rsidR="00A74EB5">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 является регулярный контроль ситуации в сфере транспортной инфраструктуры, а также анализ выполнения мероприятий по модернизации и развитию объектов транспортной инфраструктуры, предусмотренных Программой. </w:t>
      </w:r>
    </w:p>
    <w:p w:rsidR="000D58E0" w:rsidRPr="00404AE9" w:rsidRDefault="000D58E0" w:rsidP="00C203A4">
      <w:pPr>
        <w:spacing w:line="240" w:lineRule="auto"/>
        <w:rPr>
          <w:rFonts w:ascii="Times New Roman" w:hAnsi="Times New Roman"/>
          <w:sz w:val="28"/>
          <w:szCs w:val="28"/>
        </w:rPr>
      </w:pPr>
      <w:r w:rsidRPr="00404AE9">
        <w:rPr>
          <w:rFonts w:ascii="Times New Roman" w:hAnsi="Times New Roman"/>
          <w:sz w:val="28"/>
          <w:szCs w:val="28"/>
        </w:rPr>
        <w:t xml:space="preserve">Мониторинг Программы комплексного развития транспортной инфраструктуры включает следующие этапы: </w:t>
      </w:r>
    </w:p>
    <w:p w:rsidR="000D58E0" w:rsidRPr="00404AE9" w:rsidRDefault="000D58E0" w:rsidP="00680363">
      <w:pPr>
        <w:pStyle w:val="a9"/>
        <w:numPr>
          <w:ilvl w:val="0"/>
          <w:numId w:val="13"/>
        </w:numPr>
        <w:spacing w:line="240" w:lineRule="auto"/>
        <w:ind w:left="0" w:firstLine="426"/>
        <w:rPr>
          <w:rFonts w:ascii="Times New Roman" w:hAnsi="Times New Roman"/>
          <w:sz w:val="28"/>
          <w:szCs w:val="28"/>
        </w:rPr>
      </w:pPr>
      <w:r w:rsidRPr="00404AE9">
        <w:rPr>
          <w:rFonts w:ascii="Times New Roman" w:hAnsi="Times New Roman"/>
          <w:sz w:val="28"/>
          <w:szCs w:val="28"/>
        </w:rPr>
        <w:lastRenderedPageBreak/>
        <w:t xml:space="preserve">Периодический сбор информации о результатах выполнения мероприятий Программы, а также информации о состоянии и развитии транспортной инфраструктуры поселения. </w:t>
      </w:r>
    </w:p>
    <w:p w:rsidR="000D58E0" w:rsidRPr="00404AE9" w:rsidRDefault="000D58E0" w:rsidP="00680363">
      <w:pPr>
        <w:pStyle w:val="a9"/>
        <w:numPr>
          <w:ilvl w:val="0"/>
          <w:numId w:val="13"/>
        </w:numPr>
        <w:spacing w:line="240" w:lineRule="auto"/>
        <w:ind w:left="0" w:firstLine="426"/>
        <w:rPr>
          <w:rFonts w:ascii="Times New Roman" w:hAnsi="Times New Roman"/>
          <w:sz w:val="28"/>
          <w:szCs w:val="28"/>
        </w:rPr>
      </w:pPr>
      <w:r w:rsidRPr="00404AE9">
        <w:rPr>
          <w:rFonts w:ascii="Times New Roman" w:hAnsi="Times New Roman"/>
          <w:sz w:val="28"/>
          <w:szCs w:val="28"/>
        </w:rPr>
        <w:t xml:space="preserve">Анализ данных о результатах планируемых и фактически проводимых преобразований в сфере транспортной инфраструктуры. </w:t>
      </w:r>
    </w:p>
    <w:p w:rsidR="000D58E0" w:rsidRPr="00404AE9" w:rsidRDefault="000D58E0" w:rsidP="00C203A4">
      <w:pPr>
        <w:spacing w:line="240" w:lineRule="auto"/>
        <w:rPr>
          <w:rFonts w:ascii="Times New Roman" w:hAnsi="Times New Roman"/>
          <w:sz w:val="28"/>
          <w:szCs w:val="28"/>
        </w:rPr>
      </w:pPr>
      <w:r w:rsidRPr="00404AE9">
        <w:rPr>
          <w:rFonts w:ascii="Times New Roman" w:hAnsi="Times New Roman"/>
          <w:sz w:val="28"/>
          <w:szCs w:val="28"/>
        </w:rPr>
        <w:t xml:space="preserve">Мониторинг Программы </w:t>
      </w:r>
      <w:r w:rsidR="00A74EB5">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 предусматривает сопоставление и сравнение значений показателей во временном аспекте. Анализ проводится путем сопоставления показателя за отчетный период с аналогичным показателем за предыдущий (базовый) период. </w:t>
      </w:r>
    </w:p>
    <w:p w:rsidR="000D58E0" w:rsidRPr="00404AE9" w:rsidRDefault="000D58E0" w:rsidP="00B20FC7">
      <w:pPr>
        <w:spacing w:line="240" w:lineRule="auto"/>
        <w:rPr>
          <w:rFonts w:ascii="Times New Roman" w:hAnsi="Times New Roman"/>
          <w:sz w:val="28"/>
          <w:szCs w:val="28"/>
        </w:rPr>
      </w:pPr>
      <w:r w:rsidRPr="00404AE9">
        <w:rPr>
          <w:rFonts w:ascii="Times New Roman" w:hAnsi="Times New Roman"/>
          <w:sz w:val="28"/>
          <w:szCs w:val="28"/>
        </w:rPr>
        <w:t xml:space="preserve">По ежегодным результатам мониторинга осуществляется своевременная корректировка Программы. Решение о корректировке Программы принимается администрацией </w:t>
      </w:r>
      <w:r w:rsidR="00A74EB5">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 по итогам ежегодного рассмотрения отчета о ходе реализации Программы или </w:t>
      </w:r>
      <w:r w:rsidR="00A74EB5">
        <w:rPr>
          <w:rFonts w:ascii="Times New Roman" w:hAnsi="Times New Roman"/>
          <w:sz w:val="28"/>
          <w:szCs w:val="28"/>
        </w:rPr>
        <w:t>по представлению г</w:t>
      </w:r>
      <w:r w:rsidRPr="00404AE9">
        <w:rPr>
          <w:rFonts w:ascii="Times New Roman" w:hAnsi="Times New Roman"/>
          <w:sz w:val="28"/>
          <w:szCs w:val="28"/>
        </w:rPr>
        <w:t xml:space="preserve">лавы администрации </w:t>
      </w:r>
      <w:r w:rsidR="00A74EB5">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 </w:t>
      </w:r>
    </w:p>
    <w:p w:rsidR="000D58E0" w:rsidRPr="00404AE9" w:rsidRDefault="000D58E0" w:rsidP="00B20FC7">
      <w:pPr>
        <w:pStyle w:val="S5"/>
        <w:spacing w:line="240" w:lineRule="auto"/>
        <w:rPr>
          <w:rFonts w:ascii="Times New Roman" w:hAnsi="Times New Roman"/>
          <w:sz w:val="28"/>
          <w:szCs w:val="28"/>
        </w:rPr>
      </w:pPr>
    </w:p>
    <w:p w:rsidR="000D58E0" w:rsidRPr="00404AE9" w:rsidRDefault="000D58E0" w:rsidP="00D705DD">
      <w:pPr>
        <w:pStyle w:val="S5"/>
        <w:spacing w:line="240" w:lineRule="auto"/>
        <w:rPr>
          <w:rFonts w:ascii="Times New Roman" w:hAnsi="Times New Roman"/>
          <w:sz w:val="28"/>
          <w:szCs w:val="28"/>
        </w:rPr>
      </w:pPr>
      <w:r w:rsidRPr="00404AE9">
        <w:rPr>
          <w:rFonts w:ascii="Times New Roman" w:hAnsi="Times New Roman"/>
          <w:sz w:val="28"/>
          <w:szCs w:val="28"/>
        </w:rPr>
        <w:t xml:space="preserve">Основные прогнозные показатели развития транспортной инфраструктуры </w:t>
      </w:r>
      <w:r w:rsidR="00A74EB5">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 на период 2017-2029 годов: </w:t>
      </w:r>
    </w:p>
    <w:tbl>
      <w:tblPr>
        <w:tblW w:w="9356" w:type="dxa"/>
        <w:tblInd w:w="-5" w:type="dxa"/>
        <w:tblLayout w:type="fixed"/>
        <w:tblLook w:val="00A0" w:firstRow="1" w:lastRow="0" w:firstColumn="1" w:lastColumn="0" w:noHBand="0" w:noVBand="0"/>
      </w:tblPr>
      <w:tblGrid>
        <w:gridCol w:w="709"/>
        <w:gridCol w:w="4338"/>
        <w:gridCol w:w="1548"/>
        <w:gridCol w:w="2761"/>
      </w:tblGrid>
      <w:tr w:rsidR="000D58E0" w:rsidRPr="00404AE9" w:rsidTr="002826F7">
        <w:trPr>
          <w:cantSplit/>
          <w:trHeight w:val="1231"/>
        </w:trPr>
        <w:tc>
          <w:tcPr>
            <w:tcW w:w="709" w:type="dxa"/>
            <w:tcBorders>
              <w:top w:val="single" w:sz="4" w:space="0" w:color="000000"/>
              <w:left w:val="single" w:sz="4" w:space="0" w:color="000000"/>
              <w:bottom w:val="single" w:sz="4" w:space="0" w:color="000000"/>
              <w:right w:val="nil"/>
            </w:tcBorders>
            <w:vAlign w:val="center"/>
          </w:tcPr>
          <w:p w:rsidR="000D58E0" w:rsidRPr="00404AE9" w:rsidRDefault="000D58E0" w:rsidP="004C0E8A">
            <w:pPr>
              <w:pStyle w:val="af3"/>
              <w:spacing w:after="120" w:line="276" w:lineRule="auto"/>
              <w:rPr>
                <w:rFonts w:ascii="Times New Roman" w:hAnsi="Times New Roman"/>
                <w:b/>
                <w:sz w:val="28"/>
                <w:szCs w:val="28"/>
              </w:rPr>
            </w:pPr>
            <w:r w:rsidRPr="00404AE9">
              <w:rPr>
                <w:rFonts w:ascii="Times New Roman" w:hAnsi="Times New Roman"/>
                <w:b/>
                <w:sz w:val="28"/>
                <w:szCs w:val="28"/>
              </w:rPr>
              <w:t>№</w:t>
            </w:r>
          </w:p>
        </w:tc>
        <w:tc>
          <w:tcPr>
            <w:tcW w:w="4338" w:type="dxa"/>
            <w:tcBorders>
              <w:top w:val="single" w:sz="4" w:space="0" w:color="000000"/>
              <w:left w:val="single" w:sz="4" w:space="0" w:color="000000"/>
              <w:bottom w:val="single" w:sz="4" w:space="0" w:color="000000"/>
              <w:right w:val="nil"/>
            </w:tcBorders>
            <w:vAlign w:val="center"/>
          </w:tcPr>
          <w:p w:rsidR="000D58E0" w:rsidRPr="00404AE9" w:rsidRDefault="000D58E0" w:rsidP="004C0E8A">
            <w:pPr>
              <w:pStyle w:val="af3"/>
              <w:spacing w:after="120" w:line="276" w:lineRule="auto"/>
              <w:rPr>
                <w:rFonts w:ascii="Times New Roman" w:hAnsi="Times New Roman"/>
                <w:b/>
                <w:sz w:val="28"/>
                <w:szCs w:val="28"/>
              </w:rPr>
            </w:pPr>
            <w:r w:rsidRPr="00404AE9">
              <w:rPr>
                <w:rFonts w:ascii="Times New Roman" w:hAnsi="Times New Roman"/>
                <w:b/>
                <w:sz w:val="28"/>
                <w:szCs w:val="28"/>
              </w:rPr>
              <w:t>Перечень мероприятий</w:t>
            </w:r>
          </w:p>
        </w:tc>
        <w:tc>
          <w:tcPr>
            <w:tcW w:w="1548" w:type="dxa"/>
            <w:tcBorders>
              <w:top w:val="single" w:sz="4" w:space="0" w:color="000000"/>
              <w:left w:val="single" w:sz="4" w:space="0" w:color="000000"/>
              <w:bottom w:val="single" w:sz="4" w:space="0" w:color="000000"/>
              <w:right w:val="nil"/>
            </w:tcBorders>
            <w:vAlign w:val="center"/>
          </w:tcPr>
          <w:p w:rsidR="000D58E0" w:rsidRPr="00404AE9" w:rsidRDefault="000D58E0" w:rsidP="004C0E8A">
            <w:pPr>
              <w:pStyle w:val="af3"/>
              <w:spacing w:after="120" w:line="276" w:lineRule="auto"/>
              <w:rPr>
                <w:rFonts w:ascii="Times New Roman" w:hAnsi="Times New Roman"/>
                <w:b/>
                <w:sz w:val="28"/>
                <w:szCs w:val="28"/>
              </w:rPr>
            </w:pPr>
            <w:r w:rsidRPr="00404AE9">
              <w:rPr>
                <w:rFonts w:ascii="Times New Roman" w:hAnsi="Times New Roman"/>
                <w:b/>
                <w:sz w:val="28"/>
                <w:szCs w:val="28"/>
              </w:rPr>
              <w:t>Единицы измере</w:t>
            </w:r>
            <w:r>
              <w:rPr>
                <w:rFonts w:ascii="Times New Roman" w:hAnsi="Times New Roman"/>
                <w:b/>
                <w:sz w:val="28"/>
                <w:szCs w:val="28"/>
              </w:rPr>
              <w:t>-</w:t>
            </w:r>
            <w:r w:rsidRPr="00404AE9">
              <w:rPr>
                <w:rFonts w:ascii="Times New Roman" w:hAnsi="Times New Roman"/>
                <w:b/>
                <w:sz w:val="28"/>
                <w:szCs w:val="28"/>
              </w:rPr>
              <w:t>ния</w:t>
            </w:r>
          </w:p>
        </w:tc>
        <w:tc>
          <w:tcPr>
            <w:tcW w:w="2761" w:type="dxa"/>
            <w:tcBorders>
              <w:top w:val="single" w:sz="4" w:space="0" w:color="000000"/>
              <w:left w:val="single" w:sz="4" w:space="0" w:color="000000"/>
              <w:right w:val="single" w:sz="4" w:space="0" w:color="000000"/>
            </w:tcBorders>
            <w:vAlign w:val="center"/>
          </w:tcPr>
          <w:p w:rsidR="000D58E0" w:rsidRPr="00404AE9" w:rsidRDefault="000D58E0" w:rsidP="004C0E8A">
            <w:pPr>
              <w:pStyle w:val="af3"/>
              <w:spacing w:after="120" w:line="276" w:lineRule="auto"/>
              <w:rPr>
                <w:rFonts w:ascii="Times New Roman" w:hAnsi="Times New Roman"/>
                <w:b/>
                <w:sz w:val="28"/>
                <w:szCs w:val="28"/>
              </w:rPr>
            </w:pPr>
            <w:r w:rsidRPr="00404AE9">
              <w:rPr>
                <w:rFonts w:ascii="Times New Roman" w:hAnsi="Times New Roman"/>
                <w:b/>
                <w:sz w:val="28"/>
                <w:szCs w:val="28"/>
              </w:rPr>
              <w:t>Результат/</w:t>
            </w:r>
          </w:p>
          <w:p w:rsidR="000D58E0" w:rsidRPr="00404AE9" w:rsidRDefault="000D58E0" w:rsidP="004C0E8A">
            <w:pPr>
              <w:pStyle w:val="af3"/>
              <w:spacing w:after="120" w:line="276" w:lineRule="auto"/>
              <w:rPr>
                <w:rFonts w:ascii="Times New Roman" w:hAnsi="Times New Roman"/>
                <w:b/>
                <w:sz w:val="28"/>
                <w:szCs w:val="28"/>
              </w:rPr>
            </w:pPr>
            <w:r w:rsidRPr="00404AE9">
              <w:rPr>
                <w:rFonts w:ascii="Times New Roman" w:hAnsi="Times New Roman"/>
                <w:b/>
                <w:sz w:val="28"/>
                <w:szCs w:val="28"/>
              </w:rPr>
              <w:t>Количество</w:t>
            </w:r>
          </w:p>
        </w:tc>
      </w:tr>
      <w:tr w:rsidR="000D58E0" w:rsidRPr="00404AE9" w:rsidTr="004C0E8A">
        <w:trPr>
          <w:trHeight w:val="202"/>
        </w:trPr>
        <w:tc>
          <w:tcPr>
            <w:tcW w:w="9356" w:type="dxa"/>
            <w:gridSpan w:val="4"/>
            <w:tcBorders>
              <w:top w:val="single" w:sz="4" w:space="0" w:color="000000"/>
              <w:left w:val="single" w:sz="4" w:space="0" w:color="000000"/>
              <w:bottom w:val="single" w:sz="4" w:space="0" w:color="000000"/>
              <w:right w:val="single" w:sz="4" w:space="0" w:color="000000"/>
            </w:tcBorders>
            <w:vAlign w:val="bottom"/>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Транспортная инфраструктура</w:t>
            </w:r>
          </w:p>
        </w:tc>
      </w:tr>
      <w:tr w:rsidR="000D58E0" w:rsidRPr="00404AE9" w:rsidTr="002826F7">
        <w:trPr>
          <w:trHeight w:val="315"/>
        </w:trPr>
        <w:tc>
          <w:tcPr>
            <w:tcW w:w="709"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1</w:t>
            </w:r>
          </w:p>
        </w:tc>
        <w:tc>
          <w:tcPr>
            <w:tcW w:w="4338"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iCs/>
                <w:sz w:val="28"/>
                <w:szCs w:val="28"/>
              </w:rPr>
            </w:pPr>
            <w:r w:rsidRPr="00404AE9">
              <w:rPr>
                <w:rFonts w:ascii="Times New Roman" w:hAnsi="Times New Roman"/>
                <w:bCs/>
                <w:sz w:val="28"/>
                <w:szCs w:val="28"/>
              </w:rPr>
              <w:t>Проведение паспортизации и инвентаризации автомобильных дорог местного значения, определение полосы отвода, регистрация земельных участков, занятых автодорогами местного значения</w:t>
            </w:r>
          </w:p>
        </w:tc>
        <w:tc>
          <w:tcPr>
            <w:tcW w:w="1548" w:type="dxa"/>
            <w:tcBorders>
              <w:top w:val="single" w:sz="4" w:space="0" w:color="000000"/>
              <w:left w:val="single" w:sz="4" w:space="0" w:color="000000"/>
              <w:bottom w:val="single" w:sz="4" w:space="0" w:color="000000"/>
              <w:right w:val="nil"/>
            </w:tcBorders>
            <w:vAlign w:val="center"/>
          </w:tcPr>
          <w:p w:rsidR="000D58E0" w:rsidRPr="00404AE9" w:rsidRDefault="000D58E0" w:rsidP="004C0E8A">
            <w:pPr>
              <w:pStyle w:val="af3"/>
              <w:spacing w:after="120" w:line="276" w:lineRule="auto"/>
              <w:rPr>
                <w:rFonts w:ascii="Times New Roman" w:hAnsi="Times New Roman"/>
                <w:sz w:val="28"/>
                <w:szCs w:val="28"/>
              </w:rPr>
            </w:pPr>
          </w:p>
        </w:tc>
        <w:tc>
          <w:tcPr>
            <w:tcW w:w="2761" w:type="dxa"/>
            <w:tcBorders>
              <w:top w:val="single" w:sz="4" w:space="0" w:color="000000"/>
              <w:left w:val="single" w:sz="4" w:space="0" w:color="000000"/>
              <w:bottom w:val="single" w:sz="4" w:space="0" w:color="000000"/>
              <w:right w:val="single" w:sz="4" w:space="0" w:color="000000"/>
            </w:tcBorders>
            <w:vAlign w:val="center"/>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Получены правоустанавлива</w:t>
            </w:r>
            <w:r>
              <w:rPr>
                <w:rFonts w:ascii="Times New Roman" w:hAnsi="Times New Roman"/>
                <w:sz w:val="28"/>
                <w:szCs w:val="28"/>
              </w:rPr>
              <w:t>-</w:t>
            </w:r>
            <w:r w:rsidRPr="00404AE9">
              <w:rPr>
                <w:rFonts w:ascii="Times New Roman" w:hAnsi="Times New Roman"/>
                <w:sz w:val="28"/>
                <w:szCs w:val="28"/>
              </w:rPr>
              <w:t>ющие документы</w:t>
            </w:r>
          </w:p>
        </w:tc>
      </w:tr>
      <w:tr w:rsidR="000D58E0" w:rsidRPr="00404AE9" w:rsidTr="002826F7">
        <w:trPr>
          <w:trHeight w:val="315"/>
        </w:trPr>
        <w:tc>
          <w:tcPr>
            <w:tcW w:w="709"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2</w:t>
            </w:r>
          </w:p>
        </w:tc>
        <w:tc>
          <w:tcPr>
            <w:tcW w:w="4338"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iCs/>
                <w:sz w:val="28"/>
                <w:szCs w:val="28"/>
              </w:rPr>
            </w:pPr>
            <w:r w:rsidRPr="00404AE9">
              <w:rPr>
                <w:rFonts w:ascii="Times New Roman" w:hAnsi="Times New Roman"/>
                <w:bCs/>
                <w:sz w:val="28"/>
                <w:szCs w:val="28"/>
              </w:rPr>
              <w:t>Инвентаризация с оценкой технического состояния всех инженерных сооружений на автомобильных дорогах и улицах поселения, определение сроков и объемов необходимой реконструкции или нового строительства</w:t>
            </w:r>
          </w:p>
        </w:tc>
        <w:tc>
          <w:tcPr>
            <w:tcW w:w="1548" w:type="dxa"/>
            <w:tcBorders>
              <w:top w:val="single" w:sz="4" w:space="0" w:color="000000"/>
              <w:left w:val="single" w:sz="4" w:space="0" w:color="000000"/>
              <w:bottom w:val="single" w:sz="4" w:space="0" w:color="000000"/>
              <w:right w:val="nil"/>
            </w:tcBorders>
            <w:vAlign w:val="center"/>
          </w:tcPr>
          <w:p w:rsidR="000D58E0" w:rsidRPr="00404AE9" w:rsidRDefault="000D58E0" w:rsidP="004C0E8A">
            <w:pPr>
              <w:pStyle w:val="af3"/>
              <w:spacing w:after="120" w:line="276" w:lineRule="auto"/>
              <w:rPr>
                <w:rFonts w:ascii="Times New Roman" w:hAnsi="Times New Roman"/>
                <w:sz w:val="28"/>
                <w:szCs w:val="28"/>
              </w:rPr>
            </w:pPr>
          </w:p>
        </w:tc>
        <w:tc>
          <w:tcPr>
            <w:tcW w:w="2761" w:type="dxa"/>
            <w:tcBorders>
              <w:top w:val="single" w:sz="4" w:space="0" w:color="000000"/>
              <w:left w:val="single" w:sz="4" w:space="0" w:color="000000"/>
              <w:bottom w:val="single" w:sz="4" w:space="0" w:color="000000"/>
              <w:right w:val="single" w:sz="4" w:space="0" w:color="000000"/>
            </w:tcBorders>
            <w:vAlign w:val="center"/>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Проведена инвентаризация</w:t>
            </w:r>
          </w:p>
        </w:tc>
      </w:tr>
      <w:tr w:rsidR="000D58E0" w:rsidRPr="00404AE9" w:rsidTr="002826F7">
        <w:trPr>
          <w:trHeight w:val="315"/>
        </w:trPr>
        <w:tc>
          <w:tcPr>
            <w:tcW w:w="709"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3</w:t>
            </w:r>
          </w:p>
        </w:tc>
        <w:tc>
          <w:tcPr>
            <w:tcW w:w="4338"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bCs/>
                <w:sz w:val="28"/>
                <w:szCs w:val="28"/>
              </w:rPr>
            </w:pPr>
            <w:r w:rsidRPr="00404AE9">
              <w:rPr>
                <w:rFonts w:ascii="Times New Roman" w:hAnsi="Times New Roman"/>
                <w:bCs/>
                <w:sz w:val="28"/>
                <w:szCs w:val="28"/>
              </w:rPr>
              <w:t>Комплексное строительство  тротуаров</w:t>
            </w:r>
          </w:p>
        </w:tc>
        <w:tc>
          <w:tcPr>
            <w:tcW w:w="1548" w:type="dxa"/>
            <w:tcBorders>
              <w:top w:val="single" w:sz="4" w:space="0" w:color="000000"/>
              <w:left w:val="single" w:sz="4" w:space="0" w:color="000000"/>
              <w:bottom w:val="single" w:sz="4" w:space="0" w:color="000000"/>
              <w:right w:val="nil"/>
            </w:tcBorders>
            <w:vAlign w:val="center"/>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км</w:t>
            </w:r>
          </w:p>
        </w:tc>
        <w:tc>
          <w:tcPr>
            <w:tcW w:w="2761" w:type="dxa"/>
            <w:tcBorders>
              <w:top w:val="single" w:sz="4" w:space="0" w:color="000000"/>
              <w:left w:val="single" w:sz="4" w:space="0" w:color="000000"/>
              <w:bottom w:val="single" w:sz="4" w:space="0" w:color="000000"/>
              <w:right w:val="single" w:sz="4" w:space="0" w:color="000000"/>
            </w:tcBorders>
            <w:vAlign w:val="center"/>
          </w:tcPr>
          <w:p w:rsidR="000D58E0" w:rsidRPr="00112129" w:rsidRDefault="00112129" w:rsidP="004C0E8A">
            <w:pPr>
              <w:pStyle w:val="af3"/>
              <w:spacing w:after="120" w:line="276" w:lineRule="auto"/>
              <w:rPr>
                <w:rFonts w:ascii="Times New Roman" w:hAnsi="Times New Roman"/>
                <w:sz w:val="28"/>
                <w:szCs w:val="28"/>
              </w:rPr>
            </w:pPr>
            <w:r w:rsidRPr="00112129">
              <w:rPr>
                <w:rFonts w:ascii="Times New Roman" w:hAnsi="Times New Roman"/>
                <w:sz w:val="28"/>
                <w:szCs w:val="28"/>
              </w:rPr>
              <w:t>3</w:t>
            </w:r>
          </w:p>
        </w:tc>
      </w:tr>
      <w:tr w:rsidR="000D58E0" w:rsidRPr="00404AE9" w:rsidTr="002826F7">
        <w:trPr>
          <w:trHeight w:val="315"/>
        </w:trPr>
        <w:tc>
          <w:tcPr>
            <w:tcW w:w="709"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lastRenderedPageBreak/>
              <w:t>4</w:t>
            </w:r>
          </w:p>
        </w:tc>
        <w:tc>
          <w:tcPr>
            <w:tcW w:w="4338"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iCs/>
                <w:sz w:val="28"/>
                <w:szCs w:val="28"/>
              </w:rPr>
              <w:t>Капитальный ремонт, ремонт, содержание автомобильных дорог местного значения и искусственных сооружений на них, включая проектно-изыскательные работы</w:t>
            </w:r>
          </w:p>
        </w:tc>
        <w:tc>
          <w:tcPr>
            <w:tcW w:w="1548" w:type="dxa"/>
            <w:tcBorders>
              <w:top w:val="single" w:sz="4" w:space="0" w:color="000000"/>
              <w:left w:val="single" w:sz="4" w:space="0" w:color="000000"/>
              <w:bottom w:val="single" w:sz="4" w:space="0" w:color="000000"/>
              <w:right w:val="nil"/>
            </w:tcBorders>
            <w:vAlign w:val="center"/>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км</w:t>
            </w:r>
          </w:p>
        </w:tc>
        <w:tc>
          <w:tcPr>
            <w:tcW w:w="2761" w:type="dxa"/>
            <w:tcBorders>
              <w:top w:val="single" w:sz="4" w:space="0" w:color="000000"/>
              <w:left w:val="single" w:sz="4" w:space="0" w:color="000000"/>
              <w:bottom w:val="single" w:sz="4" w:space="0" w:color="000000"/>
              <w:right w:val="single" w:sz="4" w:space="0" w:color="000000"/>
            </w:tcBorders>
            <w:vAlign w:val="center"/>
          </w:tcPr>
          <w:p w:rsidR="000D58E0" w:rsidRPr="007416DE" w:rsidRDefault="007416DE" w:rsidP="004C0E8A">
            <w:pPr>
              <w:pStyle w:val="af3"/>
              <w:spacing w:after="120" w:line="276" w:lineRule="auto"/>
              <w:rPr>
                <w:rFonts w:ascii="Times New Roman" w:hAnsi="Times New Roman"/>
                <w:sz w:val="28"/>
                <w:szCs w:val="28"/>
              </w:rPr>
            </w:pPr>
            <w:r>
              <w:rPr>
                <w:rFonts w:ascii="Times New Roman" w:hAnsi="Times New Roman"/>
                <w:sz w:val="28"/>
                <w:szCs w:val="28"/>
              </w:rPr>
              <w:t>36,9</w:t>
            </w:r>
          </w:p>
        </w:tc>
      </w:tr>
      <w:tr w:rsidR="000D58E0" w:rsidRPr="00404AE9" w:rsidTr="002826F7">
        <w:trPr>
          <w:trHeight w:val="315"/>
        </w:trPr>
        <w:tc>
          <w:tcPr>
            <w:tcW w:w="709"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5</w:t>
            </w:r>
          </w:p>
        </w:tc>
        <w:tc>
          <w:tcPr>
            <w:tcW w:w="4338"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iCs/>
                <w:sz w:val="28"/>
                <w:szCs w:val="28"/>
              </w:rPr>
              <w:t>Размещение дорожных знаков и указателей на улицах населенных пунктов</w:t>
            </w:r>
          </w:p>
        </w:tc>
        <w:tc>
          <w:tcPr>
            <w:tcW w:w="1548" w:type="dxa"/>
            <w:tcBorders>
              <w:top w:val="single" w:sz="4" w:space="0" w:color="000000"/>
              <w:left w:val="single" w:sz="4" w:space="0" w:color="000000"/>
              <w:bottom w:val="single" w:sz="4" w:space="0" w:color="000000"/>
              <w:right w:val="nil"/>
            </w:tcBorders>
            <w:vAlign w:val="center"/>
          </w:tcPr>
          <w:p w:rsidR="000D58E0" w:rsidRPr="00404AE9" w:rsidRDefault="000D58E0" w:rsidP="004C0E8A">
            <w:pPr>
              <w:pStyle w:val="af3"/>
              <w:spacing w:after="120" w:line="276" w:lineRule="auto"/>
              <w:rPr>
                <w:rFonts w:ascii="Times New Roman" w:hAnsi="Times New Roman"/>
                <w:sz w:val="28"/>
                <w:szCs w:val="28"/>
              </w:rPr>
            </w:pPr>
            <w:r>
              <w:rPr>
                <w:rFonts w:ascii="Times New Roman" w:hAnsi="Times New Roman"/>
                <w:sz w:val="28"/>
                <w:szCs w:val="28"/>
              </w:rPr>
              <w:t>ш</w:t>
            </w:r>
            <w:r w:rsidRPr="00404AE9">
              <w:rPr>
                <w:rFonts w:ascii="Times New Roman" w:hAnsi="Times New Roman"/>
                <w:sz w:val="28"/>
                <w:szCs w:val="28"/>
              </w:rPr>
              <w:t>т</w:t>
            </w:r>
            <w:r>
              <w:rPr>
                <w:rFonts w:ascii="Times New Roman" w:hAnsi="Times New Roman"/>
                <w:sz w:val="28"/>
                <w:szCs w:val="28"/>
              </w:rPr>
              <w:t>.</w:t>
            </w:r>
          </w:p>
        </w:tc>
        <w:tc>
          <w:tcPr>
            <w:tcW w:w="2761" w:type="dxa"/>
            <w:tcBorders>
              <w:top w:val="single" w:sz="4" w:space="0" w:color="000000"/>
              <w:left w:val="single" w:sz="4" w:space="0" w:color="000000"/>
              <w:bottom w:val="single" w:sz="4" w:space="0" w:color="000000"/>
              <w:right w:val="single" w:sz="4" w:space="0" w:color="000000"/>
            </w:tcBorders>
            <w:vAlign w:val="center"/>
          </w:tcPr>
          <w:p w:rsidR="000D58E0" w:rsidRPr="005A73DF" w:rsidRDefault="000D58E0" w:rsidP="005A73DF">
            <w:pPr>
              <w:pStyle w:val="af3"/>
              <w:spacing w:after="120" w:line="276" w:lineRule="auto"/>
              <w:rPr>
                <w:rFonts w:ascii="Times New Roman" w:hAnsi="Times New Roman"/>
                <w:sz w:val="28"/>
                <w:szCs w:val="28"/>
              </w:rPr>
            </w:pPr>
            <w:r w:rsidRPr="005A73DF">
              <w:rPr>
                <w:rFonts w:ascii="Times New Roman" w:hAnsi="Times New Roman"/>
                <w:sz w:val="28"/>
                <w:szCs w:val="28"/>
              </w:rPr>
              <w:t>3</w:t>
            </w:r>
            <w:r w:rsidR="005A73DF" w:rsidRPr="005A73DF">
              <w:rPr>
                <w:rFonts w:ascii="Times New Roman" w:hAnsi="Times New Roman"/>
                <w:sz w:val="28"/>
                <w:szCs w:val="28"/>
              </w:rPr>
              <w:t>5</w:t>
            </w:r>
            <w:r w:rsidRPr="005A73DF">
              <w:rPr>
                <w:rFonts w:ascii="Times New Roman" w:hAnsi="Times New Roman"/>
                <w:sz w:val="28"/>
                <w:szCs w:val="28"/>
              </w:rPr>
              <w:t>8</w:t>
            </w:r>
          </w:p>
        </w:tc>
      </w:tr>
      <w:tr w:rsidR="000D58E0" w:rsidRPr="00404AE9" w:rsidTr="002826F7">
        <w:trPr>
          <w:trHeight w:val="315"/>
        </w:trPr>
        <w:tc>
          <w:tcPr>
            <w:tcW w:w="709"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6</w:t>
            </w:r>
          </w:p>
        </w:tc>
        <w:tc>
          <w:tcPr>
            <w:tcW w:w="4338"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iCs/>
                <w:sz w:val="28"/>
                <w:szCs w:val="28"/>
              </w:rPr>
              <w:t>Оборудование остановочных площадок и установка павильонов для общественного транспорта</w:t>
            </w:r>
          </w:p>
        </w:tc>
        <w:tc>
          <w:tcPr>
            <w:tcW w:w="1548" w:type="dxa"/>
            <w:tcBorders>
              <w:top w:val="single" w:sz="4" w:space="0" w:color="000000"/>
              <w:left w:val="single" w:sz="4" w:space="0" w:color="000000"/>
              <w:bottom w:val="single" w:sz="4" w:space="0" w:color="000000"/>
              <w:right w:val="nil"/>
            </w:tcBorders>
            <w:vAlign w:val="center"/>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шт</w:t>
            </w:r>
          </w:p>
        </w:tc>
        <w:tc>
          <w:tcPr>
            <w:tcW w:w="2761" w:type="dxa"/>
            <w:tcBorders>
              <w:top w:val="single" w:sz="4" w:space="0" w:color="000000"/>
              <w:left w:val="single" w:sz="4" w:space="0" w:color="000000"/>
              <w:bottom w:val="single" w:sz="4" w:space="0" w:color="000000"/>
              <w:right w:val="single" w:sz="4" w:space="0" w:color="000000"/>
            </w:tcBorders>
            <w:vAlign w:val="center"/>
          </w:tcPr>
          <w:p w:rsidR="000D58E0" w:rsidRPr="005A73DF" w:rsidRDefault="007416DE" w:rsidP="004C0E8A">
            <w:pPr>
              <w:pStyle w:val="af3"/>
              <w:spacing w:after="120" w:line="276" w:lineRule="auto"/>
              <w:rPr>
                <w:rFonts w:ascii="Times New Roman" w:hAnsi="Times New Roman"/>
                <w:sz w:val="28"/>
                <w:szCs w:val="28"/>
              </w:rPr>
            </w:pPr>
            <w:r>
              <w:rPr>
                <w:rFonts w:ascii="Times New Roman" w:hAnsi="Times New Roman"/>
                <w:sz w:val="28"/>
                <w:szCs w:val="28"/>
              </w:rPr>
              <w:t>10</w:t>
            </w:r>
          </w:p>
        </w:tc>
      </w:tr>
    </w:tbl>
    <w:p w:rsidR="000D58E0" w:rsidRPr="00404AE9" w:rsidRDefault="000D58E0" w:rsidP="009B3D51">
      <w:pPr>
        <w:spacing w:after="120"/>
        <w:rPr>
          <w:rFonts w:ascii="Times New Roman" w:hAnsi="Times New Roman"/>
          <w:sz w:val="28"/>
          <w:szCs w:val="28"/>
        </w:rPr>
      </w:pPr>
    </w:p>
    <w:p w:rsidR="000D58E0" w:rsidRPr="00404AE9" w:rsidRDefault="000D58E0" w:rsidP="009B3D51">
      <w:pPr>
        <w:spacing w:line="240" w:lineRule="auto"/>
        <w:rPr>
          <w:rFonts w:ascii="Times New Roman" w:hAnsi="Times New Roman"/>
          <w:sz w:val="28"/>
          <w:szCs w:val="28"/>
        </w:rPr>
      </w:pPr>
      <w:r w:rsidRPr="00404AE9">
        <w:rPr>
          <w:rFonts w:ascii="Times New Roman" w:hAnsi="Times New Roman"/>
          <w:sz w:val="28"/>
          <w:szCs w:val="28"/>
        </w:rPr>
        <w:t>Перечень целевых показателей, используемых для оценки результативности и эффективности Программы (контрольные показатели реализации Программы):</w:t>
      </w:r>
    </w:p>
    <w:p w:rsidR="000D58E0" w:rsidRPr="00404AE9" w:rsidRDefault="000D58E0" w:rsidP="00680363">
      <w:pPr>
        <w:pStyle w:val="S5"/>
        <w:numPr>
          <w:ilvl w:val="0"/>
          <w:numId w:val="29"/>
        </w:numPr>
        <w:spacing w:line="240" w:lineRule="auto"/>
        <w:ind w:left="0" w:firstLine="426"/>
        <w:rPr>
          <w:rFonts w:ascii="Times New Roman" w:hAnsi="Times New Roman"/>
          <w:sz w:val="28"/>
          <w:szCs w:val="28"/>
        </w:rPr>
      </w:pPr>
      <w:r w:rsidRPr="00404AE9">
        <w:rPr>
          <w:rFonts w:ascii="Times New Roman" w:hAnsi="Times New Roman"/>
          <w:sz w:val="28"/>
          <w:szCs w:val="28"/>
        </w:rPr>
        <w:t>Отремонтировано автомобильных дорог общего пользования муниципального значения, км;</w:t>
      </w:r>
    </w:p>
    <w:p w:rsidR="000D58E0" w:rsidRPr="00404AE9" w:rsidRDefault="000D58E0" w:rsidP="00680363">
      <w:pPr>
        <w:pStyle w:val="S5"/>
        <w:numPr>
          <w:ilvl w:val="0"/>
          <w:numId w:val="29"/>
        </w:numPr>
        <w:spacing w:line="240" w:lineRule="auto"/>
        <w:ind w:left="0" w:firstLine="426"/>
        <w:rPr>
          <w:rFonts w:ascii="Times New Roman" w:hAnsi="Times New Roman"/>
          <w:sz w:val="28"/>
          <w:szCs w:val="28"/>
        </w:rPr>
      </w:pPr>
      <w:r w:rsidRPr="00404AE9">
        <w:rPr>
          <w:rFonts w:ascii="Times New Roman" w:hAnsi="Times New Roman"/>
          <w:sz w:val="28"/>
          <w:szCs w:val="28"/>
        </w:rPr>
        <w:t>Доля протяженности автомобильных доро</w:t>
      </w:r>
      <w:r>
        <w:rPr>
          <w:rFonts w:ascii="Times New Roman" w:hAnsi="Times New Roman"/>
          <w:sz w:val="28"/>
          <w:szCs w:val="28"/>
        </w:rPr>
        <w:t>г</w:t>
      </w:r>
      <w:r w:rsidRPr="00404AE9">
        <w:rPr>
          <w:rFonts w:ascii="Times New Roman" w:hAnsi="Times New Roman"/>
          <w:sz w:val="28"/>
          <w:szCs w:val="28"/>
        </w:rPr>
        <w:t xml:space="preserve"> общего пользования муниципального значения, не отвечающих нормативным требованиям, в общей протяженности автомобильных дорог общего пользо</w:t>
      </w:r>
      <w:r>
        <w:rPr>
          <w:rFonts w:ascii="Times New Roman" w:hAnsi="Times New Roman"/>
          <w:sz w:val="28"/>
          <w:szCs w:val="28"/>
        </w:rPr>
        <w:t xml:space="preserve">вания муниципального значения, </w:t>
      </w:r>
      <w:r w:rsidRPr="00404AE9">
        <w:rPr>
          <w:rFonts w:ascii="Times New Roman" w:hAnsi="Times New Roman"/>
          <w:sz w:val="28"/>
          <w:szCs w:val="28"/>
        </w:rPr>
        <w:t>%;</w:t>
      </w:r>
    </w:p>
    <w:p w:rsidR="000D58E0" w:rsidRPr="00404AE9" w:rsidRDefault="000D58E0" w:rsidP="00680363">
      <w:pPr>
        <w:pStyle w:val="S5"/>
        <w:numPr>
          <w:ilvl w:val="0"/>
          <w:numId w:val="29"/>
        </w:numPr>
        <w:spacing w:line="240" w:lineRule="auto"/>
        <w:ind w:left="0" w:firstLine="426"/>
        <w:rPr>
          <w:rFonts w:ascii="Times New Roman" w:hAnsi="Times New Roman"/>
          <w:sz w:val="28"/>
          <w:szCs w:val="28"/>
        </w:rPr>
      </w:pPr>
      <w:r w:rsidRPr="00404AE9">
        <w:rPr>
          <w:rFonts w:ascii="Times New Roman" w:hAnsi="Times New Roman"/>
          <w:sz w:val="28"/>
          <w:szCs w:val="28"/>
        </w:rPr>
        <w:t>Доля дорожно-транспортных происшествий (далее – ДТП), совершению которых сопутствовало наличие неудовлетворительных дорожных условий, в общем количестве ДТП, единицы на 1 тыс. автотранспортных средств.</w:t>
      </w:r>
    </w:p>
    <w:p w:rsidR="000D58E0" w:rsidRPr="00404AE9" w:rsidRDefault="000D58E0" w:rsidP="009B3D51">
      <w:pPr>
        <w:pStyle w:val="S5"/>
        <w:spacing w:line="240" w:lineRule="auto"/>
        <w:ind w:left="1069" w:firstLine="0"/>
        <w:jc w:val="right"/>
        <w:rPr>
          <w:rFonts w:ascii="Times New Roman" w:hAnsi="Times New Roman"/>
          <w:sz w:val="28"/>
          <w:szCs w:val="28"/>
        </w:rPr>
      </w:pPr>
      <w:r w:rsidRPr="00404AE9">
        <w:rPr>
          <w:rFonts w:ascii="Times New Roman" w:hAnsi="Times New Roman"/>
          <w:sz w:val="28"/>
          <w:szCs w:val="28"/>
        </w:rPr>
        <w:t>Таблица 4.3</w:t>
      </w:r>
    </w:p>
    <w:tbl>
      <w:tblPr>
        <w:tblW w:w="4944" w:type="pct"/>
        <w:tblLayout w:type="fixed"/>
        <w:tblLook w:val="00A0" w:firstRow="1" w:lastRow="0" w:firstColumn="1" w:lastColumn="0" w:noHBand="0" w:noVBand="0"/>
      </w:tblPr>
      <w:tblGrid>
        <w:gridCol w:w="558"/>
        <w:gridCol w:w="4513"/>
        <w:gridCol w:w="1135"/>
        <w:gridCol w:w="567"/>
        <w:gridCol w:w="567"/>
        <w:gridCol w:w="567"/>
        <w:gridCol w:w="567"/>
        <w:gridCol w:w="567"/>
        <w:gridCol w:w="706"/>
      </w:tblGrid>
      <w:tr w:rsidR="000D58E0" w:rsidRPr="00404AE9" w:rsidTr="007416DE">
        <w:trPr>
          <w:cantSplit/>
          <w:trHeight w:val="1134"/>
        </w:trPr>
        <w:tc>
          <w:tcPr>
            <w:tcW w:w="286" w:type="pct"/>
            <w:tcBorders>
              <w:top w:val="single" w:sz="4" w:space="0" w:color="auto"/>
              <w:left w:val="single" w:sz="4" w:space="0" w:color="auto"/>
              <w:bottom w:val="single" w:sz="4" w:space="0" w:color="auto"/>
              <w:right w:val="single" w:sz="4" w:space="0" w:color="auto"/>
            </w:tcBorders>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 п/п</w:t>
            </w:r>
          </w:p>
        </w:tc>
        <w:tc>
          <w:tcPr>
            <w:tcW w:w="2315" w:type="pct"/>
            <w:tcBorders>
              <w:top w:val="single" w:sz="4" w:space="0" w:color="auto"/>
              <w:left w:val="nil"/>
              <w:bottom w:val="single" w:sz="4" w:space="0" w:color="auto"/>
              <w:right w:val="single" w:sz="4" w:space="0" w:color="auto"/>
            </w:tcBorders>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Показатели</w:t>
            </w:r>
          </w:p>
        </w:tc>
        <w:tc>
          <w:tcPr>
            <w:tcW w:w="582" w:type="pct"/>
            <w:tcBorders>
              <w:top w:val="single" w:sz="4" w:space="0" w:color="auto"/>
              <w:left w:val="nil"/>
              <w:bottom w:val="single" w:sz="4" w:space="0" w:color="auto"/>
              <w:right w:val="single" w:sz="4" w:space="0" w:color="auto"/>
            </w:tcBorders>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Единица измерения</w:t>
            </w:r>
          </w:p>
        </w:tc>
        <w:tc>
          <w:tcPr>
            <w:tcW w:w="291"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952778">
            <w:pPr>
              <w:pStyle w:val="af3"/>
              <w:rPr>
                <w:rFonts w:ascii="Times New Roman" w:hAnsi="Times New Roman"/>
                <w:sz w:val="28"/>
                <w:szCs w:val="28"/>
              </w:rPr>
            </w:pPr>
            <w:r w:rsidRPr="00404AE9">
              <w:rPr>
                <w:rFonts w:ascii="Times New Roman" w:hAnsi="Times New Roman"/>
                <w:sz w:val="28"/>
                <w:szCs w:val="28"/>
              </w:rPr>
              <w:t>2017</w:t>
            </w:r>
          </w:p>
        </w:tc>
        <w:tc>
          <w:tcPr>
            <w:tcW w:w="291"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952778">
            <w:pPr>
              <w:pStyle w:val="af3"/>
              <w:rPr>
                <w:rFonts w:ascii="Times New Roman" w:hAnsi="Times New Roman"/>
                <w:sz w:val="28"/>
                <w:szCs w:val="28"/>
              </w:rPr>
            </w:pPr>
            <w:r w:rsidRPr="00404AE9">
              <w:rPr>
                <w:rFonts w:ascii="Times New Roman" w:hAnsi="Times New Roman"/>
                <w:sz w:val="28"/>
                <w:szCs w:val="28"/>
              </w:rPr>
              <w:t>2018</w:t>
            </w:r>
          </w:p>
        </w:tc>
        <w:tc>
          <w:tcPr>
            <w:tcW w:w="291"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952778">
            <w:pPr>
              <w:pStyle w:val="af3"/>
              <w:rPr>
                <w:rFonts w:ascii="Times New Roman" w:hAnsi="Times New Roman"/>
                <w:sz w:val="28"/>
                <w:szCs w:val="28"/>
              </w:rPr>
            </w:pPr>
            <w:r w:rsidRPr="00404AE9">
              <w:rPr>
                <w:rFonts w:ascii="Times New Roman" w:hAnsi="Times New Roman"/>
                <w:sz w:val="28"/>
                <w:szCs w:val="28"/>
              </w:rPr>
              <w:t>2019</w:t>
            </w:r>
          </w:p>
        </w:tc>
        <w:tc>
          <w:tcPr>
            <w:tcW w:w="291"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952778">
            <w:pPr>
              <w:pStyle w:val="af3"/>
              <w:rPr>
                <w:rFonts w:ascii="Times New Roman" w:hAnsi="Times New Roman"/>
                <w:sz w:val="28"/>
                <w:szCs w:val="28"/>
              </w:rPr>
            </w:pPr>
            <w:r w:rsidRPr="00404AE9">
              <w:rPr>
                <w:rFonts w:ascii="Times New Roman" w:hAnsi="Times New Roman"/>
                <w:sz w:val="28"/>
                <w:szCs w:val="28"/>
              </w:rPr>
              <w:t>2020</w:t>
            </w:r>
          </w:p>
        </w:tc>
        <w:tc>
          <w:tcPr>
            <w:tcW w:w="291"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952778">
            <w:pPr>
              <w:pStyle w:val="af3"/>
              <w:rPr>
                <w:rFonts w:ascii="Times New Roman" w:hAnsi="Times New Roman"/>
                <w:sz w:val="28"/>
                <w:szCs w:val="28"/>
              </w:rPr>
            </w:pPr>
            <w:r w:rsidRPr="00404AE9">
              <w:rPr>
                <w:rFonts w:ascii="Times New Roman" w:hAnsi="Times New Roman"/>
                <w:sz w:val="28"/>
                <w:szCs w:val="28"/>
              </w:rPr>
              <w:t>2021</w:t>
            </w:r>
          </w:p>
        </w:tc>
        <w:tc>
          <w:tcPr>
            <w:tcW w:w="362"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952778">
            <w:pPr>
              <w:pStyle w:val="af3"/>
              <w:rPr>
                <w:rFonts w:ascii="Times New Roman" w:hAnsi="Times New Roman"/>
                <w:sz w:val="28"/>
                <w:szCs w:val="28"/>
              </w:rPr>
            </w:pPr>
            <w:r w:rsidRPr="00404AE9">
              <w:rPr>
                <w:rFonts w:ascii="Times New Roman" w:hAnsi="Times New Roman"/>
                <w:sz w:val="28"/>
                <w:szCs w:val="28"/>
              </w:rPr>
              <w:t>2022-2029</w:t>
            </w:r>
          </w:p>
        </w:tc>
      </w:tr>
      <w:tr w:rsidR="007416DE" w:rsidRPr="00404AE9" w:rsidTr="007416DE">
        <w:trPr>
          <w:cantSplit/>
          <w:trHeight w:val="1134"/>
        </w:trPr>
        <w:tc>
          <w:tcPr>
            <w:tcW w:w="286" w:type="pct"/>
            <w:tcBorders>
              <w:top w:val="nil"/>
              <w:left w:val="single" w:sz="4" w:space="0" w:color="auto"/>
              <w:bottom w:val="single" w:sz="4" w:space="0" w:color="auto"/>
              <w:right w:val="single" w:sz="4" w:space="0" w:color="auto"/>
            </w:tcBorders>
            <w:shd w:val="clear" w:color="000000" w:fill="FFFFFF"/>
            <w:vAlign w:val="center"/>
          </w:tcPr>
          <w:p w:rsidR="007416DE" w:rsidRPr="00404AE9" w:rsidRDefault="007416DE" w:rsidP="00BE6B32">
            <w:pPr>
              <w:pStyle w:val="af3"/>
              <w:rPr>
                <w:rFonts w:ascii="Times New Roman" w:hAnsi="Times New Roman"/>
                <w:sz w:val="28"/>
                <w:szCs w:val="28"/>
              </w:rPr>
            </w:pPr>
            <w:r w:rsidRPr="00404AE9">
              <w:rPr>
                <w:rFonts w:ascii="Times New Roman" w:hAnsi="Times New Roman"/>
                <w:sz w:val="28"/>
                <w:szCs w:val="28"/>
              </w:rPr>
              <w:t>1)</w:t>
            </w:r>
          </w:p>
        </w:tc>
        <w:tc>
          <w:tcPr>
            <w:tcW w:w="2315" w:type="pct"/>
            <w:tcBorders>
              <w:top w:val="nil"/>
              <w:left w:val="nil"/>
              <w:bottom w:val="single" w:sz="4" w:space="0" w:color="auto"/>
              <w:right w:val="single" w:sz="4" w:space="0" w:color="auto"/>
            </w:tcBorders>
            <w:shd w:val="clear" w:color="000000" w:fill="FFFFFF"/>
            <w:vAlign w:val="center"/>
          </w:tcPr>
          <w:p w:rsidR="007416DE" w:rsidRPr="00404AE9" w:rsidRDefault="007416DE" w:rsidP="00BE6B32">
            <w:pPr>
              <w:pStyle w:val="af3"/>
              <w:rPr>
                <w:rFonts w:ascii="Times New Roman" w:hAnsi="Times New Roman"/>
                <w:sz w:val="28"/>
                <w:szCs w:val="28"/>
              </w:rPr>
            </w:pPr>
            <w:r w:rsidRPr="00404AE9">
              <w:rPr>
                <w:rFonts w:ascii="Times New Roman" w:hAnsi="Times New Roman"/>
                <w:sz w:val="28"/>
                <w:szCs w:val="28"/>
              </w:rPr>
              <w:t>Ремонт автомобильных дорог общего пользования местного значения</w:t>
            </w:r>
          </w:p>
        </w:tc>
        <w:tc>
          <w:tcPr>
            <w:tcW w:w="582" w:type="pct"/>
            <w:tcBorders>
              <w:top w:val="nil"/>
              <w:left w:val="nil"/>
              <w:bottom w:val="single" w:sz="4" w:space="0" w:color="auto"/>
              <w:right w:val="single" w:sz="4" w:space="0" w:color="auto"/>
            </w:tcBorders>
            <w:shd w:val="clear" w:color="000000" w:fill="FFFFFF"/>
            <w:vAlign w:val="center"/>
          </w:tcPr>
          <w:p w:rsidR="007416DE" w:rsidRPr="00404AE9" w:rsidRDefault="007416DE" w:rsidP="00BE6B32">
            <w:pPr>
              <w:pStyle w:val="af3"/>
              <w:rPr>
                <w:rFonts w:ascii="Times New Roman" w:hAnsi="Times New Roman"/>
                <w:sz w:val="28"/>
                <w:szCs w:val="28"/>
              </w:rPr>
            </w:pPr>
            <w:r w:rsidRPr="00404AE9">
              <w:rPr>
                <w:rFonts w:ascii="Times New Roman" w:hAnsi="Times New Roman"/>
                <w:sz w:val="28"/>
                <w:szCs w:val="28"/>
              </w:rPr>
              <w:t>км.</w:t>
            </w:r>
          </w:p>
        </w:tc>
        <w:tc>
          <w:tcPr>
            <w:tcW w:w="291" w:type="pct"/>
            <w:tcBorders>
              <w:top w:val="nil"/>
              <w:left w:val="nil"/>
              <w:bottom w:val="single" w:sz="4" w:space="0" w:color="auto"/>
              <w:right w:val="single" w:sz="4" w:space="0" w:color="auto"/>
            </w:tcBorders>
            <w:textDirection w:val="btLr"/>
            <w:vAlign w:val="center"/>
          </w:tcPr>
          <w:p w:rsidR="007416DE" w:rsidRPr="007416DE" w:rsidRDefault="007416DE" w:rsidP="008624BE">
            <w:pPr>
              <w:pStyle w:val="af3"/>
              <w:ind w:left="113" w:right="113"/>
              <w:rPr>
                <w:rFonts w:ascii="Times New Roman" w:hAnsi="Times New Roman"/>
                <w:sz w:val="28"/>
                <w:szCs w:val="28"/>
              </w:rPr>
            </w:pPr>
            <w:r w:rsidRPr="007416DE">
              <w:rPr>
                <w:rFonts w:ascii="Times New Roman" w:hAnsi="Times New Roman"/>
                <w:sz w:val="28"/>
                <w:szCs w:val="28"/>
              </w:rPr>
              <w:t>15,7</w:t>
            </w:r>
          </w:p>
        </w:tc>
        <w:tc>
          <w:tcPr>
            <w:tcW w:w="291" w:type="pct"/>
            <w:tcBorders>
              <w:top w:val="nil"/>
              <w:left w:val="nil"/>
              <w:bottom w:val="single" w:sz="4" w:space="0" w:color="auto"/>
              <w:right w:val="single" w:sz="4" w:space="0" w:color="auto"/>
            </w:tcBorders>
            <w:shd w:val="clear" w:color="000000" w:fill="FFFFFF"/>
            <w:textDirection w:val="btLr"/>
            <w:vAlign w:val="center"/>
          </w:tcPr>
          <w:p w:rsidR="007416DE" w:rsidRPr="007416DE" w:rsidRDefault="007416DE" w:rsidP="008624BE">
            <w:pPr>
              <w:pStyle w:val="af3"/>
              <w:ind w:left="113" w:right="113"/>
              <w:rPr>
                <w:rFonts w:ascii="Times New Roman" w:hAnsi="Times New Roman"/>
                <w:sz w:val="28"/>
                <w:szCs w:val="28"/>
              </w:rPr>
            </w:pPr>
            <w:r w:rsidRPr="007416DE">
              <w:rPr>
                <w:rFonts w:ascii="Times New Roman" w:hAnsi="Times New Roman"/>
                <w:sz w:val="28"/>
                <w:szCs w:val="28"/>
              </w:rPr>
              <w:t>14,3</w:t>
            </w:r>
          </w:p>
        </w:tc>
        <w:tc>
          <w:tcPr>
            <w:tcW w:w="291" w:type="pct"/>
            <w:tcBorders>
              <w:top w:val="nil"/>
              <w:left w:val="nil"/>
              <w:bottom w:val="single" w:sz="4" w:space="0" w:color="auto"/>
              <w:right w:val="single" w:sz="4" w:space="0" w:color="auto"/>
            </w:tcBorders>
            <w:shd w:val="clear" w:color="000000" w:fill="FFFFFF"/>
            <w:noWrap/>
            <w:textDirection w:val="btLr"/>
            <w:vAlign w:val="center"/>
          </w:tcPr>
          <w:p w:rsidR="007416DE" w:rsidRPr="007416DE" w:rsidRDefault="007416DE" w:rsidP="008624BE">
            <w:pPr>
              <w:pStyle w:val="af3"/>
              <w:ind w:left="113" w:right="113"/>
              <w:rPr>
                <w:rFonts w:ascii="Times New Roman" w:hAnsi="Times New Roman"/>
                <w:sz w:val="28"/>
                <w:szCs w:val="28"/>
              </w:rPr>
            </w:pPr>
          </w:p>
        </w:tc>
        <w:tc>
          <w:tcPr>
            <w:tcW w:w="291" w:type="pct"/>
            <w:tcBorders>
              <w:top w:val="nil"/>
              <w:left w:val="nil"/>
              <w:bottom w:val="single" w:sz="4" w:space="0" w:color="auto"/>
              <w:right w:val="single" w:sz="4" w:space="0" w:color="auto"/>
            </w:tcBorders>
            <w:shd w:val="clear" w:color="000000" w:fill="FFFFFF"/>
            <w:noWrap/>
            <w:textDirection w:val="btLr"/>
            <w:vAlign w:val="center"/>
          </w:tcPr>
          <w:p w:rsidR="007416DE" w:rsidRPr="007416DE" w:rsidRDefault="007416DE" w:rsidP="008624BE">
            <w:pPr>
              <w:pStyle w:val="af3"/>
              <w:ind w:left="113" w:right="113"/>
              <w:rPr>
                <w:rFonts w:ascii="Times New Roman" w:hAnsi="Times New Roman"/>
                <w:sz w:val="28"/>
                <w:szCs w:val="28"/>
              </w:rPr>
            </w:pPr>
          </w:p>
        </w:tc>
        <w:tc>
          <w:tcPr>
            <w:tcW w:w="291" w:type="pct"/>
            <w:tcBorders>
              <w:top w:val="nil"/>
              <w:left w:val="nil"/>
              <w:bottom w:val="single" w:sz="4" w:space="0" w:color="auto"/>
              <w:right w:val="single" w:sz="4" w:space="0" w:color="auto"/>
            </w:tcBorders>
            <w:shd w:val="clear" w:color="000000" w:fill="FFFFFF"/>
            <w:noWrap/>
            <w:textDirection w:val="btLr"/>
            <w:vAlign w:val="center"/>
          </w:tcPr>
          <w:p w:rsidR="007416DE" w:rsidRPr="007416DE" w:rsidRDefault="007416DE" w:rsidP="008624BE">
            <w:pPr>
              <w:pStyle w:val="af3"/>
              <w:ind w:left="113" w:right="113"/>
              <w:rPr>
                <w:rFonts w:ascii="Times New Roman" w:hAnsi="Times New Roman"/>
                <w:sz w:val="28"/>
                <w:szCs w:val="28"/>
              </w:rPr>
            </w:pPr>
          </w:p>
        </w:tc>
        <w:tc>
          <w:tcPr>
            <w:tcW w:w="362" w:type="pct"/>
            <w:tcBorders>
              <w:top w:val="nil"/>
              <w:left w:val="nil"/>
              <w:bottom w:val="single" w:sz="4" w:space="0" w:color="auto"/>
              <w:right w:val="single" w:sz="4" w:space="0" w:color="auto"/>
            </w:tcBorders>
            <w:shd w:val="clear" w:color="000000" w:fill="FFFFFF"/>
            <w:noWrap/>
            <w:vAlign w:val="center"/>
          </w:tcPr>
          <w:p w:rsidR="007416DE" w:rsidRPr="007416DE" w:rsidRDefault="007416DE" w:rsidP="008624BE">
            <w:pPr>
              <w:pStyle w:val="af3"/>
              <w:rPr>
                <w:rFonts w:ascii="Times New Roman" w:hAnsi="Times New Roman"/>
                <w:sz w:val="28"/>
                <w:szCs w:val="28"/>
              </w:rPr>
            </w:pPr>
            <w:r w:rsidRPr="007416DE">
              <w:rPr>
                <w:rFonts w:ascii="Times New Roman" w:hAnsi="Times New Roman"/>
                <w:sz w:val="28"/>
                <w:szCs w:val="28"/>
              </w:rPr>
              <w:t>1,93</w:t>
            </w:r>
          </w:p>
        </w:tc>
      </w:tr>
      <w:tr w:rsidR="000D58E0" w:rsidRPr="00404AE9" w:rsidTr="007416DE">
        <w:trPr>
          <w:cantSplit/>
        </w:trPr>
        <w:tc>
          <w:tcPr>
            <w:tcW w:w="286" w:type="pct"/>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lastRenderedPageBreak/>
              <w:t>2)</w:t>
            </w:r>
          </w:p>
        </w:tc>
        <w:tc>
          <w:tcPr>
            <w:tcW w:w="2315" w:type="pct"/>
            <w:tcBorders>
              <w:top w:val="nil"/>
              <w:left w:val="nil"/>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582" w:type="pct"/>
            <w:tcBorders>
              <w:top w:val="nil"/>
              <w:left w:val="nil"/>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w:t>
            </w:r>
          </w:p>
        </w:tc>
        <w:tc>
          <w:tcPr>
            <w:tcW w:w="291" w:type="pct"/>
            <w:tcBorders>
              <w:top w:val="nil"/>
              <w:left w:val="nil"/>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w:t>
            </w:r>
          </w:p>
        </w:tc>
        <w:tc>
          <w:tcPr>
            <w:tcW w:w="291" w:type="pct"/>
            <w:tcBorders>
              <w:top w:val="nil"/>
              <w:left w:val="nil"/>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w:t>
            </w:r>
          </w:p>
        </w:tc>
        <w:tc>
          <w:tcPr>
            <w:tcW w:w="291"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w:t>
            </w:r>
          </w:p>
        </w:tc>
        <w:tc>
          <w:tcPr>
            <w:tcW w:w="291"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w:t>
            </w:r>
          </w:p>
        </w:tc>
        <w:tc>
          <w:tcPr>
            <w:tcW w:w="291"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w:t>
            </w:r>
          </w:p>
        </w:tc>
        <w:tc>
          <w:tcPr>
            <w:tcW w:w="362"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w:t>
            </w:r>
          </w:p>
        </w:tc>
      </w:tr>
      <w:tr w:rsidR="000D58E0" w:rsidRPr="00404AE9" w:rsidTr="007416DE">
        <w:trPr>
          <w:cantSplit/>
        </w:trPr>
        <w:tc>
          <w:tcPr>
            <w:tcW w:w="286" w:type="pct"/>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3)</w:t>
            </w:r>
          </w:p>
        </w:tc>
        <w:tc>
          <w:tcPr>
            <w:tcW w:w="2315" w:type="pct"/>
            <w:tcBorders>
              <w:top w:val="nil"/>
              <w:left w:val="nil"/>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Доля ДТП, совершению которых сопутствовало наличие неудовлетворительных дорожных условий, в общем количестве ДТП</w:t>
            </w:r>
          </w:p>
        </w:tc>
        <w:tc>
          <w:tcPr>
            <w:tcW w:w="582" w:type="pct"/>
            <w:tcBorders>
              <w:top w:val="nil"/>
              <w:left w:val="nil"/>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w:t>
            </w:r>
          </w:p>
        </w:tc>
        <w:tc>
          <w:tcPr>
            <w:tcW w:w="291" w:type="pct"/>
            <w:tcBorders>
              <w:top w:val="nil"/>
              <w:left w:val="nil"/>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0</w:t>
            </w:r>
          </w:p>
        </w:tc>
        <w:tc>
          <w:tcPr>
            <w:tcW w:w="291" w:type="pct"/>
            <w:tcBorders>
              <w:top w:val="nil"/>
              <w:left w:val="nil"/>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0</w:t>
            </w:r>
          </w:p>
        </w:tc>
        <w:tc>
          <w:tcPr>
            <w:tcW w:w="291"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0</w:t>
            </w:r>
          </w:p>
        </w:tc>
        <w:tc>
          <w:tcPr>
            <w:tcW w:w="291"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0</w:t>
            </w:r>
          </w:p>
        </w:tc>
        <w:tc>
          <w:tcPr>
            <w:tcW w:w="291"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0</w:t>
            </w:r>
          </w:p>
        </w:tc>
        <w:tc>
          <w:tcPr>
            <w:tcW w:w="362"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0</w:t>
            </w:r>
          </w:p>
        </w:tc>
      </w:tr>
    </w:tbl>
    <w:p w:rsidR="000D58E0" w:rsidRPr="00404AE9" w:rsidRDefault="000D58E0" w:rsidP="009B3D51">
      <w:pPr>
        <w:pStyle w:val="S5"/>
        <w:spacing w:after="120"/>
        <w:rPr>
          <w:rFonts w:ascii="Times New Roman" w:hAnsi="Times New Roman"/>
          <w:sz w:val="28"/>
          <w:szCs w:val="28"/>
          <w:highlight w:val="yellow"/>
        </w:rPr>
      </w:pPr>
    </w:p>
    <w:p w:rsidR="000D58E0" w:rsidRDefault="000D58E0" w:rsidP="008B5DB2">
      <w:pPr>
        <w:pStyle w:val="S5"/>
        <w:spacing w:line="240" w:lineRule="auto"/>
        <w:rPr>
          <w:rFonts w:ascii="Times New Roman" w:hAnsi="Times New Roman"/>
          <w:sz w:val="28"/>
          <w:szCs w:val="28"/>
        </w:rPr>
      </w:pPr>
      <w:r w:rsidRPr="00404AE9">
        <w:rPr>
          <w:rFonts w:ascii="Times New Roman" w:hAnsi="Times New Roman"/>
          <w:sz w:val="28"/>
          <w:szCs w:val="28"/>
        </w:rPr>
        <w:t xml:space="preserve">Целевые показатели развития транспортной инфраструктуры </w:t>
      </w:r>
      <w:r w:rsidR="007416DE">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 представлены в таблице</w:t>
      </w:r>
      <w:r>
        <w:rPr>
          <w:rFonts w:ascii="Times New Roman" w:hAnsi="Times New Roman"/>
          <w:sz w:val="28"/>
          <w:szCs w:val="28"/>
        </w:rPr>
        <w:t>.</w:t>
      </w:r>
    </w:p>
    <w:p w:rsidR="000D58E0" w:rsidRDefault="000D58E0" w:rsidP="008B5DB2">
      <w:pPr>
        <w:pStyle w:val="S5"/>
        <w:spacing w:line="240" w:lineRule="auto"/>
        <w:rPr>
          <w:rFonts w:ascii="Times New Roman" w:hAnsi="Times New Roman"/>
          <w:sz w:val="28"/>
          <w:szCs w:val="28"/>
        </w:rPr>
      </w:pPr>
    </w:p>
    <w:p w:rsidR="000D58E0" w:rsidRPr="00404AE9" w:rsidRDefault="000D58E0" w:rsidP="008B5DB2">
      <w:pPr>
        <w:pStyle w:val="S5"/>
        <w:spacing w:line="240" w:lineRule="auto"/>
        <w:rPr>
          <w:rFonts w:ascii="Times New Roman" w:hAnsi="Times New Roman"/>
          <w:sz w:val="28"/>
          <w:szCs w:val="28"/>
        </w:rPr>
      </w:pPr>
      <w:r w:rsidRPr="00404AE9">
        <w:rPr>
          <w:rFonts w:ascii="Times New Roman" w:hAnsi="Times New Roman"/>
          <w:sz w:val="28"/>
          <w:szCs w:val="28"/>
        </w:rPr>
        <w:t xml:space="preserve"> </w:t>
      </w:r>
    </w:p>
    <w:p w:rsidR="000D58E0" w:rsidRPr="00A01A55" w:rsidRDefault="000D58E0" w:rsidP="008B5DB2">
      <w:pPr>
        <w:pStyle w:val="S5"/>
        <w:ind w:firstLine="0"/>
        <w:jc w:val="center"/>
        <w:rPr>
          <w:rFonts w:ascii="Times New Roman" w:hAnsi="Times New Roman"/>
          <w:b/>
          <w:sz w:val="28"/>
          <w:szCs w:val="28"/>
        </w:rPr>
      </w:pPr>
      <w:r w:rsidRPr="00A01A55">
        <w:rPr>
          <w:rFonts w:ascii="Times New Roman" w:hAnsi="Times New Roman"/>
          <w:b/>
          <w:sz w:val="28"/>
          <w:szCs w:val="28"/>
        </w:rPr>
        <w:t>Целевые показатели развития транспортной инфраструктуры</w:t>
      </w:r>
    </w:p>
    <w:tbl>
      <w:tblPr>
        <w:tblW w:w="9795" w:type="dxa"/>
        <w:jc w:val="center"/>
        <w:tblLayout w:type="fixed"/>
        <w:tblLook w:val="00A0" w:firstRow="1" w:lastRow="0" w:firstColumn="1" w:lastColumn="0" w:noHBand="0" w:noVBand="0"/>
      </w:tblPr>
      <w:tblGrid>
        <w:gridCol w:w="841"/>
        <w:gridCol w:w="3838"/>
        <w:gridCol w:w="1920"/>
        <w:gridCol w:w="1701"/>
        <w:gridCol w:w="1495"/>
      </w:tblGrid>
      <w:tr w:rsidR="000D58E0" w:rsidRPr="00404AE9" w:rsidTr="00381235">
        <w:trPr>
          <w:cantSplit/>
          <w:tblHeader/>
          <w:jc w:val="center"/>
        </w:trPr>
        <w:tc>
          <w:tcPr>
            <w:tcW w:w="841"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b/>
                <w:sz w:val="28"/>
                <w:szCs w:val="28"/>
              </w:rPr>
            </w:pPr>
            <w:r w:rsidRPr="00404AE9">
              <w:rPr>
                <w:rFonts w:ascii="Times New Roman" w:hAnsi="Times New Roman"/>
                <w:b/>
                <w:sz w:val="28"/>
                <w:szCs w:val="28"/>
              </w:rPr>
              <w:t>№ п/п</w:t>
            </w:r>
          </w:p>
        </w:tc>
        <w:tc>
          <w:tcPr>
            <w:tcW w:w="3838"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b/>
                <w:sz w:val="28"/>
                <w:szCs w:val="28"/>
              </w:rPr>
            </w:pPr>
            <w:r w:rsidRPr="00404AE9">
              <w:rPr>
                <w:rFonts w:ascii="Times New Roman" w:hAnsi="Times New Roman"/>
                <w:b/>
                <w:sz w:val="28"/>
                <w:szCs w:val="28"/>
              </w:rPr>
              <w:t xml:space="preserve">Наименование показателя </w:t>
            </w:r>
          </w:p>
        </w:tc>
        <w:tc>
          <w:tcPr>
            <w:tcW w:w="1920"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b/>
                <w:sz w:val="28"/>
                <w:szCs w:val="28"/>
              </w:rPr>
            </w:pPr>
            <w:r w:rsidRPr="00404AE9">
              <w:rPr>
                <w:rFonts w:ascii="Times New Roman" w:hAnsi="Times New Roman"/>
                <w:b/>
                <w:sz w:val="28"/>
                <w:szCs w:val="28"/>
              </w:rPr>
              <w:t>Единица измерения</w:t>
            </w:r>
          </w:p>
        </w:tc>
        <w:tc>
          <w:tcPr>
            <w:tcW w:w="1701"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b/>
                <w:sz w:val="28"/>
                <w:szCs w:val="28"/>
              </w:rPr>
            </w:pPr>
            <w:r w:rsidRPr="00404AE9">
              <w:rPr>
                <w:rFonts w:ascii="Times New Roman" w:hAnsi="Times New Roman"/>
                <w:b/>
                <w:sz w:val="28"/>
                <w:szCs w:val="28"/>
              </w:rPr>
              <w:t>Современное состояние</w:t>
            </w:r>
          </w:p>
        </w:tc>
        <w:tc>
          <w:tcPr>
            <w:tcW w:w="1495" w:type="dxa"/>
            <w:tcBorders>
              <w:top w:val="single" w:sz="4" w:space="0" w:color="000000"/>
              <w:left w:val="single" w:sz="4" w:space="0" w:color="000000"/>
              <w:bottom w:val="single" w:sz="4" w:space="0" w:color="000000"/>
              <w:right w:val="single" w:sz="4" w:space="0" w:color="000000"/>
            </w:tcBorders>
            <w:vAlign w:val="center"/>
          </w:tcPr>
          <w:p w:rsidR="000D58E0" w:rsidRPr="00404AE9" w:rsidRDefault="000D58E0" w:rsidP="008B5DB2">
            <w:pPr>
              <w:pStyle w:val="af3"/>
              <w:spacing w:after="120"/>
              <w:rPr>
                <w:rFonts w:ascii="Times New Roman" w:hAnsi="Times New Roman"/>
                <w:b/>
                <w:sz w:val="28"/>
                <w:szCs w:val="28"/>
              </w:rPr>
            </w:pPr>
            <w:r w:rsidRPr="00404AE9">
              <w:rPr>
                <w:rFonts w:ascii="Times New Roman" w:hAnsi="Times New Roman"/>
                <w:b/>
                <w:sz w:val="28"/>
                <w:szCs w:val="28"/>
              </w:rPr>
              <w:t>Расчетный срок</w:t>
            </w:r>
          </w:p>
        </w:tc>
      </w:tr>
      <w:tr w:rsidR="000D58E0" w:rsidRPr="00404AE9" w:rsidTr="00381235">
        <w:trPr>
          <w:trHeight w:val="56"/>
          <w:jc w:val="center"/>
        </w:trPr>
        <w:tc>
          <w:tcPr>
            <w:tcW w:w="9795" w:type="dxa"/>
            <w:gridSpan w:val="5"/>
            <w:tcBorders>
              <w:top w:val="nil"/>
              <w:left w:val="single" w:sz="4" w:space="0" w:color="000000"/>
              <w:bottom w:val="single" w:sz="4" w:space="0" w:color="000000"/>
              <w:right w:val="single" w:sz="4" w:space="0" w:color="000000"/>
            </w:tcBorders>
            <w:vAlign w:val="center"/>
          </w:tcPr>
          <w:p w:rsidR="000D58E0" w:rsidRPr="00404AE9" w:rsidRDefault="000D58E0" w:rsidP="008B5DB2">
            <w:pPr>
              <w:pStyle w:val="af3"/>
              <w:spacing w:after="120"/>
              <w:rPr>
                <w:rFonts w:ascii="Times New Roman" w:hAnsi="Times New Roman"/>
                <w:b/>
                <w:sz w:val="28"/>
                <w:szCs w:val="28"/>
              </w:rPr>
            </w:pPr>
            <w:r w:rsidRPr="00404AE9">
              <w:rPr>
                <w:rFonts w:ascii="Times New Roman" w:hAnsi="Times New Roman"/>
                <w:b/>
                <w:sz w:val="28"/>
                <w:szCs w:val="28"/>
              </w:rPr>
              <w:t>НАСЕЛЕНИЕ</w:t>
            </w:r>
          </w:p>
        </w:tc>
      </w:tr>
      <w:tr w:rsidR="005000D6" w:rsidRPr="00404AE9" w:rsidTr="00381235">
        <w:trPr>
          <w:trHeight w:val="56"/>
          <w:jc w:val="center"/>
        </w:trPr>
        <w:tc>
          <w:tcPr>
            <w:tcW w:w="841" w:type="dxa"/>
            <w:tcBorders>
              <w:top w:val="nil"/>
              <w:left w:val="single" w:sz="4" w:space="0" w:color="000000"/>
              <w:bottom w:val="single" w:sz="4" w:space="0" w:color="000000"/>
              <w:right w:val="nil"/>
            </w:tcBorders>
            <w:vAlign w:val="center"/>
          </w:tcPr>
          <w:p w:rsidR="005000D6" w:rsidRPr="00404AE9" w:rsidRDefault="005000D6" w:rsidP="008B5DB2">
            <w:pPr>
              <w:pStyle w:val="af3"/>
              <w:spacing w:after="120"/>
              <w:rPr>
                <w:rFonts w:ascii="Times New Roman" w:hAnsi="Times New Roman"/>
                <w:sz w:val="28"/>
                <w:szCs w:val="28"/>
              </w:rPr>
            </w:pPr>
            <w:r w:rsidRPr="00404AE9">
              <w:rPr>
                <w:rFonts w:ascii="Times New Roman" w:hAnsi="Times New Roman"/>
                <w:sz w:val="28"/>
                <w:szCs w:val="28"/>
              </w:rPr>
              <w:t>1</w:t>
            </w:r>
          </w:p>
        </w:tc>
        <w:tc>
          <w:tcPr>
            <w:tcW w:w="3838" w:type="dxa"/>
            <w:tcBorders>
              <w:top w:val="nil"/>
              <w:left w:val="single" w:sz="4" w:space="0" w:color="000000"/>
              <w:bottom w:val="single" w:sz="4" w:space="0" w:color="000000"/>
              <w:right w:val="nil"/>
            </w:tcBorders>
            <w:vAlign w:val="center"/>
          </w:tcPr>
          <w:p w:rsidR="005000D6" w:rsidRPr="00404AE9" w:rsidRDefault="005000D6" w:rsidP="008B5DB2">
            <w:pPr>
              <w:pStyle w:val="af3"/>
              <w:spacing w:after="120"/>
              <w:rPr>
                <w:rFonts w:ascii="Times New Roman" w:hAnsi="Times New Roman"/>
                <w:sz w:val="28"/>
                <w:szCs w:val="28"/>
              </w:rPr>
            </w:pPr>
            <w:r>
              <w:rPr>
                <w:rFonts w:ascii="Times New Roman" w:hAnsi="Times New Roman"/>
                <w:sz w:val="28"/>
                <w:szCs w:val="28"/>
              </w:rPr>
              <w:t>Ч</w:t>
            </w:r>
            <w:r w:rsidRPr="00404AE9">
              <w:rPr>
                <w:rFonts w:ascii="Times New Roman" w:hAnsi="Times New Roman"/>
                <w:sz w:val="28"/>
                <w:szCs w:val="28"/>
              </w:rPr>
              <w:t>исленность населения с учетом подчиненных административно-территориальных образований</w:t>
            </w:r>
          </w:p>
        </w:tc>
        <w:tc>
          <w:tcPr>
            <w:tcW w:w="1920" w:type="dxa"/>
            <w:tcBorders>
              <w:top w:val="nil"/>
              <w:left w:val="single" w:sz="4" w:space="0" w:color="000000"/>
              <w:bottom w:val="single" w:sz="4" w:space="0" w:color="000000"/>
              <w:right w:val="nil"/>
            </w:tcBorders>
            <w:vAlign w:val="center"/>
          </w:tcPr>
          <w:p w:rsidR="005000D6" w:rsidRPr="00404AE9" w:rsidRDefault="005000D6" w:rsidP="008B5DB2">
            <w:pPr>
              <w:pStyle w:val="af3"/>
              <w:spacing w:after="120"/>
              <w:rPr>
                <w:rFonts w:ascii="Times New Roman" w:hAnsi="Times New Roman"/>
                <w:sz w:val="28"/>
                <w:szCs w:val="28"/>
              </w:rPr>
            </w:pPr>
            <w:r w:rsidRPr="00404AE9">
              <w:rPr>
                <w:rFonts w:ascii="Times New Roman" w:hAnsi="Times New Roman"/>
                <w:sz w:val="28"/>
                <w:szCs w:val="28"/>
              </w:rPr>
              <w:t>чел.</w:t>
            </w:r>
          </w:p>
        </w:tc>
        <w:tc>
          <w:tcPr>
            <w:tcW w:w="1701" w:type="dxa"/>
            <w:tcBorders>
              <w:top w:val="nil"/>
              <w:left w:val="single" w:sz="4" w:space="0" w:color="000000"/>
              <w:bottom w:val="single" w:sz="4" w:space="0" w:color="000000"/>
              <w:right w:val="nil"/>
            </w:tcBorders>
            <w:vAlign w:val="center"/>
          </w:tcPr>
          <w:p w:rsidR="005000D6" w:rsidRPr="00404AE9" w:rsidRDefault="005000D6" w:rsidP="008624BE">
            <w:pPr>
              <w:pStyle w:val="af3"/>
              <w:spacing w:after="120"/>
              <w:rPr>
                <w:rFonts w:ascii="Times New Roman" w:hAnsi="Times New Roman"/>
                <w:sz w:val="28"/>
                <w:szCs w:val="28"/>
              </w:rPr>
            </w:pPr>
            <w:r>
              <w:rPr>
                <w:rFonts w:ascii="Times New Roman" w:hAnsi="Times New Roman"/>
                <w:sz w:val="28"/>
                <w:szCs w:val="28"/>
              </w:rPr>
              <w:t>2776</w:t>
            </w:r>
          </w:p>
        </w:tc>
        <w:tc>
          <w:tcPr>
            <w:tcW w:w="1495" w:type="dxa"/>
            <w:tcBorders>
              <w:top w:val="nil"/>
              <w:left w:val="single" w:sz="4" w:space="0" w:color="000000"/>
              <w:bottom w:val="single" w:sz="4" w:space="0" w:color="000000"/>
              <w:right w:val="single" w:sz="4" w:space="0" w:color="000000"/>
            </w:tcBorders>
            <w:vAlign w:val="center"/>
          </w:tcPr>
          <w:p w:rsidR="005000D6" w:rsidRPr="00404AE9" w:rsidRDefault="005000D6" w:rsidP="008624BE">
            <w:pPr>
              <w:pStyle w:val="af3"/>
              <w:spacing w:after="120"/>
              <w:rPr>
                <w:rFonts w:ascii="Times New Roman" w:hAnsi="Times New Roman"/>
                <w:sz w:val="28"/>
                <w:szCs w:val="28"/>
              </w:rPr>
            </w:pPr>
            <w:r>
              <w:rPr>
                <w:rFonts w:ascii="Times New Roman" w:hAnsi="Times New Roman"/>
                <w:sz w:val="28"/>
                <w:szCs w:val="28"/>
              </w:rPr>
              <w:t>2776</w:t>
            </w:r>
          </w:p>
        </w:tc>
      </w:tr>
      <w:tr w:rsidR="000D58E0" w:rsidRPr="00404AE9" w:rsidTr="00381235">
        <w:trPr>
          <w:trHeight w:val="255"/>
          <w:jc w:val="center"/>
        </w:trPr>
        <w:tc>
          <w:tcPr>
            <w:tcW w:w="9795" w:type="dxa"/>
            <w:gridSpan w:val="5"/>
            <w:tcBorders>
              <w:top w:val="single" w:sz="4" w:space="0" w:color="000000"/>
              <w:left w:val="single" w:sz="4" w:space="0" w:color="000000"/>
              <w:bottom w:val="single" w:sz="4" w:space="0" w:color="000000"/>
              <w:right w:val="single" w:sz="4" w:space="0" w:color="000000"/>
            </w:tcBorders>
            <w:vAlign w:val="center"/>
          </w:tcPr>
          <w:p w:rsidR="000D58E0" w:rsidRPr="00404AE9" w:rsidRDefault="000D58E0" w:rsidP="008B5DB2">
            <w:pPr>
              <w:pStyle w:val="af3"/>
              <w:spacing w:after="120"/>
              <w:rPr>
                <w:rFonts w:ascii="Times New Roman" w:hAnsi="Times New Roman"/>
                <w:b/>
                <w:sz w:val="28"/>
                <w:szCs w:val="28"/>
              </w:rPr>
            </w:pPr>
            <w:r w:rsidRPr="00404AE9">
              <w:rPr>
                <w:rFonts w:ascii="Times New Roman" w:hAnsi="Times New Roman"/>
                <w:b/>
                <w:sz w:val="28"/>
                <w:szCs w:val="28"/>
              </w:rPr>
              <w:t>ТРАНСПОРТНАЯ ИНФРАСТРУКТУРА</w:t>
            </w:r>
          </w:p>
        </w:tc>
      </w:tr>
      <w:tr w:rsidR="005000D6" w:rsidRPr="00404AE9" w:rsidTr="00381235">
        <w:trPr>
          <w:trHeight w:val="255"/>
          <w:jc w:val="center"/>
        </w:trPr>
        <w:tc>
          <w:tcPr>
            <w:tcW w:w="841" w:type="dxa"/>
            <w:tcBorders>
              <w:top w:val="single" w:sz="4" w:space="0" w:color="000000"/>
              <w:left w:val="single" w:sz="4" w:space="0" w:color="000000"/>
              <w:bottom w:val="single" w:sz="4" w:space="0" w:color="000000"/>
              <w:right w:val="nil"/>
            </w:tcBorders>
            <w:vAlign w:val="center"/>
          </w:tcPr>
          <w:p w:rsidR="005000D6" w:rsidRPr="00404AE9" w:rsidRDefault="005000D6" w:rsidP="008B5DB2">
            <w:pPr>
              <w:pStyle w:val="af3"/>
              <w:spacing w:after="120"/>
              <w:rPr>
                <w:rFonts w:ascii="Times New Roman" w:hAnsi="Times New Roman"/>
                <w:sz w:val="28"/>
                <w:szCs w:val="28"/>
              </w:rPr>
            </w:pPr>
            <w:r w:rsidRPr="00404AE9">
              <w:rPr>
                <w:rFonts w:ascii="Times New Roman" w:hAnsi="Times New Roman"/>
                <w:sz w:val="28"/>
                <w:szCs w:val="28"/>
              </w:rPr>
              <w:t>2.1</w:t>
            </w:r>
          </w:p>
        </w:tc>
        <w:tc>
          <w:tcPr>
            <w:tcW w:w="3838" w:type="dxa"/>
            <w:tcBorders>
              <w:top w:val="single" w:sz="4" w:space="0" w:color="000000"/>
              <w:left w:val="single" w:sz="4" w:space="0" w:color="000000"/>
              <w:bottom w:val="single" w:sz="4" w:space="0" w:color="000000"/>
              <w:right w:val="nil"/>
            </w:tcBorders>
            <w:vAlign w:val="center"/>
          </w:tcPr>
          <w:p w:rsidR="005000D6" w:rsidRPr="00404AE9" w:rsidRDefault="005000D6" w:rsidP="008B5DB2">
            <w:pPr>
              <w:pStyle w:val="af3"/>
              <w:spacing w:after="120"/>
              <w:rPr>
                <w:rFonts w:ascii="Times New Roman" w:hAnsi="Times New Roman"/>
                <w:sz w:val="28"/>
                <w:szCs w:val="28"/>
              </w:rPr>
            </w:pPr>
            <w:r w:rsidRPr="00404AE9">
              <w:rPr>
                <w:rFonts w:ascii="Times New Roman" w:hAnsi="Times New Roman"/>
                <w:sz w:val="28"/>
                <w:szCs w:val="28"/>
              </w:rPr>
              <w:t>Протяженность линий общественного пассажирского транспорта</w:t>
            </w:r>
          </w:p>
        </w:tc>
        <w:tc>
          <w:tcPr>
            <w:tcW w:w="1920" w:type="dxa"/>
            <w:tcBorders>
              <w:top w:val="single" w:sz="4" w:space="0" w:color="000000"/>
              <w:left w:val="single" w:sz="4" w:space="0" w:color="000000"/>
              <w:bottom w:val="single" w:sz="4" w:space="0" w:color="000000"/>
              <w:right w:val="nil"/>
            </w:tcBorders>
            <w:vAlign w:val="center"/>
          </w:tcPr>
          <w:p w:rsidR="005000D6" w:rsidRPr="00404AE9" w:rsidRDefault="005000D6" w:rsidP="008B5DB2">
            <w:pPr>
              <w:pStyle w:val="af3"/>
              <w:spacing w:after="120"/>
              <w:rPr>
                <w:rFonts w:ascii="Times New Roman" w:hAnsi="Times New Roman"/>
                <w:sz w:val="28"/>
                <w:szCs w:val="28"/>
              </w:rPr>
            </w:pPr>
            <w:r w:rsidRPr="00404AE9">
              <w:rPr>
                <w:rFonts w:ascii="Times New Roman" w:hAnsi="Times New Roman"/>
                <w:sz w:val="28"/>
                <w:szCs w:val="28"/>
              </w:rPr>
              <w:t>км</w:t>
            </w:r>
          </w:p>
        </w:tc>
        <w:tc>
          <w:tcPr>
            <w:tcW w:w="1701" w:type="dxa"/>
            <w:tcBorders>
              <w:top w:val="single" w:sz="4" w:space="0" w:color="000000"/>
              <w:left w:val="single" w:sz="4" w:space="0" w:color="000000"/>
              <w:bottom w:val="single" w:sz="4" w:space="0" w:color="000000"/>
              <w:right w:val="nil"/>
            </w:tcBorders>
            <w:vAlign w:val="center"/>
          </w:tcPr>
          <w:p w:rsidR="005000D6" w:rsidRPr="00404AE9" w:rsidRDefault="005000D6" w:rsidP="008624BE">
            <w:pPr>
              <w:pStyle w:val="af3"/>
              <w:spacing w:after="120"/>
              <w:rPr>
                <w:rFonts w:ascii="Times New Roman" w:hAnsi="Times New Roman"/>
                <w:sz w:val="28"/>
                <w:szCs w:val="28"/>
              </w:rPr>
            </w:pPr>
            <w:r>
              <w:rPr>
                <w:rFonts w:ascii="Times New Roman" w:hAnsi="Times New Roman"/>
                <w:sz w:val="28"/>
                <w:szCs w:val="28"/>
              </w:rPr>
              <w:t>5</w:t>
            </w:r>
          </w:p>
        </w:tc>
        <w:tc>
          <w:tcPr>
            <w:tcW w:w="1495" w:type="dxa"/>
            <w:tcBorders>
              <w:top w:val="single" w:sz="4" w:space="0" w:color="000000"/>
              <w:left w:val="single" w:sz="4" w:space="0" w:color="000000"/>
              <w:bottom w:val="single" w:sz="4" w:space="0" w:color="000000"/>
              <w:right w:val="single" w:sz="4" w:space="0" w:color="000000"/>
            </w:tcBorders>
            <w:vAlign w:val="center"/>
          </w:tcPr>
          <w:p w:rsidR="005000D6" w:rsidRPr="00404AE9" w:rsidRDefault="005000D6" w:rsidP="008624BE">
            <w:pPr>
              <w:pStyle w:val="af3"/>
              <w:spacing w:after="120"/>
              <w:rPr>
                <w:rFonts w:ascii="Times New Roman" w:hAnsi="Times New Roman"/>
                <w:sz w:val="28"/>
                <w:szCs w:val="28"/>
              </w:rPr>
            </w:pPr>
            <w:r>
              <w:rPr>
                <w:rFonts w:ascii="Times New Roman" w:hAnsi="Times New Roman"/>
                <w:sz w:val="28"/>
                <w:szCs w:val="28"/>
              </w:rPr>
              <w:t>5</w:t>
            </w:r>
          </w:p>
        </w:tc>
      </w:tr>
      <w:tr w:rsidR="000D58E0" w:rsidRPr="00404AE9" w:rsidTr="00381235">
        <w:trPr>
          <w:trHeight w:val="255"/>
          <w:jc w:val="center"/>
        </w:trPr>
        <w:tc>
          <w:tcPr>
            <w:tcW w:w="841"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2.2</w:t>
            </w:r>
          </w:p>
        </w:tc>
        <w:tc>
          <w:tcPr>
            <w:tcW w:w="3838"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Протяженность автомобильных дорог</w:t>
            </w:r>
          </w:p>
        </w:tc>
        <w:tc>
          <w:tcPr>
            <w:tcW w:w="1920"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км</w:t>
            </w:r>
          </w:p>
        </w:tc>
        <w:tc>
          <w:tcPr>
            <w:tcW w:w="1701" w:type="dxa"/>
            <w:tcBorders>
              <w:top w:val="single" w:sz="4" w:space="0" w:color="000000"/>
              <w:left w:val="single" w:sz="4" w:space="0" w:color="000000"/>
              <w:bottom w:val="single" w:sz="4" w:space="0" w:color="000000"/>
              <w:right w:val="nil"/>
            </w:tcBorders>
            <w:vAlign w:val="center"/>
          </w:tcPr>
          <w:p w:rsidR="000D58E0" w:rsidRPr="005000D6" w:rsidRDefault="005000D6" w:rsidP="008B5DB2">
            <w:pPr>
              <w:pStyle w:val="af3"/>
              <w:spacing w:after="120"/>
              <w:rPr>
                <w:rFonts w:ascii="Times New Roman" w:hAnsi="Times New Roman"/>
                <w:sz w:val="28"/>
                <w:szCs w:val="28"/>
              </w:rPr>
            </w:pPr>
            <w:r w:rsidRPr="005000D6">
              <w:rPr>
                <w:rFonts w:ascii="Times New Roman" w:hAnsi="Times New Roman"/>
                <w:sz w:val="28"/>
                <w:szCs w:val="28"/>
              </w:rPr>
              <w:t>39,78</w:t>
            </w:r>
          </w:p>
        </w:tc>
        <w:tc>
          <w:tcPr>
            <w:tcW w:w="1495" w:type="dxa"/>
            <w:tcBorders>
              <w:top w:val="single" w:sz="4" w:space="0" w:color="000000"/>
              <w:left w:val="single" w:sz="4" w:space="0" w:color="000000"/>
              <w:bottom w:val="single" w:sz="4" w:space="0" w:color="000000"/>
              <w:right w:val="single" w:sz="4" w:space="0" w:color="000000"/>
            </w:tcBorders>
            <w:vAlign w:val="center"/>
          </w:tcPr>
          <w:p w:rsidR="000D58E0" w:rsidRPr="005000D6" w:rsidRDefault="005000D6" w:rsidP="008B5DB2">
            <w:pPr>
              <w:pStyle w:val="af3"/>
              <w:spacing w:after="120"/>
              <w:rPr>
                <w:rFonts w:ascii="Times New Roman" w:hAnsi="Times New Roman"/>
                <w:sz w:val="28"/>
                <w:szCs w:val="28"/>
              </w:rPr>
            </w:pPr>
            <w:r w:rsidRPr="005000D6">
              <w:rPr>
                <w:rFonts w:ascii="Times New Roman" w:hAnsi="Times New Roman"/>
                <w:sz w:val="28"/>
                <w:szCs w:val="28"/>
              </w:rPr>
              <w:t>39,78</w:t>
            </w:r>
          </w:p>
        </w:tc>
      </w:tr>
      <w:tr w:rsidR="000D58E0" w:rsidRPr="00404AE9" w:rsidTr="00381235">
        <w:trPr>
          <w:trHeight w:val="255"/>
          <w:jc w:val="center"/>
        </w:trPr>
        <w:tc>
          <w:tcPr>
            <w:tcW w:w="841"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2.3</w:t>
            </w:r>
          </w:p>
        </w:tc>
        <w:tc>
          <w:tcPr>
            <w:tcW w:w="3838"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Из общей протяженности автомобильных дорог улицы с капитальным типом покрытия</w:t>
            </w:r>
          </w:p>
        </w:tc>
        <w:tc>
          <w:tcPr>
            <w:tcW w:w="1920"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км</w:t>
            </w:r>
          </w:p>
        </w:tc>
        <w:tc>
          <w:tcPr>
            <w:tcW w:w="1701" w:type="dxa"/>
            <w:tcBorders>
              <w:top w:val="single" w:sz="4" w:space="0" w:color="000000"/>
              <w:left w:val="single" w:sz="4" w:space="0" w:color="000000"/>
              <w:bottom w:val="single" w:sz="4" w:space="0" w:color="000000"/>
              <w:right w:val="nil"/>
            </w:tcBorders>
            <w:vAlign w:val="center"/>
          </w:tcPr>
          <w:p w:rsidR="000D58E0" w:rsidRPr="005000D6" w:rsidRDefault="005000D6" w:rsidP="008B5DB2">
            <w:pPr>
              <w:pStyle w:val="af3"/>
              <w:spacing w:after="120"/>
              <w:rPr>
                <w:rFonts w:ascii="Times New Roman" w:hAnsi="Times New Roman"/>
                <w:sz w:val="28"/>
                <w:szCs w:val="28"/>
              </w:rPr>
            </w:pPr>
            <w:r w:rsidRPr="005000D6">
              <w:rPr>
                <w:rFonts w:ascii="Times New Roman" w:hAnsi="Times New Roman"/>
                <w:sz w:val="28"/>
                <w:szCs w:val="28"/>
              </w:rPr>
              <w:t>-</w:t>
            </w:r>
          </w:p>
        </w:tc>
        <w:tc>
          <w:tcPr>
            <w:tcW w:w="1495" w:type="dxa"/>
            <w:tcBorders>
              <w:top w:val="single" w:sz="4" w:space="0" w:color="000000"/>
              <w:left w:val="single" w:sz="4" w:space="0" w:color="000000"/>
              <w:bottom w:val="single" w:sz="4" w:space="0" w:color="000000"/>
              <w:right w:val="single" w:sz="4" w:space="0" w:color="000000"/>
            </w:tcBorders>
            <w:vAlign w:val="center"/>
          </w:tcPr>
          <w:p w:rsidR="000D58E0" w:rsidRPr="005000D6" w:rsidRDefault="005000D6" w:rsidP="008B5DB2">
            <w:pPr>
              <w:pStyle w:val="af3"/>
              <w:spacing w:after="120"/>
              <w:rPr>
                <w:rFonts w:ascii="Times New Roman" w:hAnsi="Times New Roman"/>
                <w:sz w:val="28"/>
                <w:szCs w:val="28"/>
              </w:rPr>
            </w:pPr>
            <w:r w:rsidRPr="005000D6">
              <w:rPr>
                <w:rFonts w:ascii="Times New Roman" w:hAnsi="Times New Roman"/>
                <w:sz w:val="28"/>
                <w:szCs w:val="28"/>
              </w:rPr>
              <w:t>-</w:t>
            </w:r>
          </w:p>
        </w:tc>
      </w:tr>
      <w:tr w:rsidR="000D58E0" w:rsidRPr="005000D6" w:rsidTr="00381235">
        <w:trPr>
          <w:trHeight w:val="255"/>
          <w:jc w:val="center"/>
        </w:trPr>
        <w:tc>
          <w:tcPr>
            <w:tcW w:w="841"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2.4</w:t>
            </w:r>
          </w:p>
        </w:tc>
        <w:tc>
          <w:tcPr>
            <w:tcW w:w="3838"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 xml:space="preserve">Обеспеченность населения индивидуальными легковыми </w:t>
            </w:r>
            <w:r w:rsidRPr="00404AE9">
              <w:rPr>
                <w:rFonts w:ascii="Times New Roman" w:hAnsi="Times New Roman"/>
                <w:sz w:val="28"/>
                <w:szCs w:val="28"/>
              </w:rPr>
              <w:lastRenderedPageBreak/>
              <w:t>автомобилями (на 1000 жителей)</w:t>
            </w:r>
          </w:p>
        </w:tc>
        <w:tc>
          <w:tcPr>
            <w:tcW w:w="1920"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lastRenderedPageBreak/>
              <w:t>автомобилей</w:t>
            </w:r>
          </w:p>
        </w:tc>
        <w:tc>
          <w:tcPr>
            <w:tcW w:w="1701" w:type="dxa"/>
            <w:tcBorders>
              <w:top w:val="single" w:sz="4" w:space="0" w:color="000000"/>
              <w:left w:val="single" w:sz="4" w:space="0" w:color="000000"/>
              <w:bottom w:val="single" w:sz="4" w:space="0" w:color="000000"/>
              <w:right w:val="nil"/>
            </w:tcBorders>
            <w:vAlign w:val="center"/>
          </w:tcPr>
          <w:p w:rsidR="000D58E0" w:rsidRPr="005000D6" w:rsidRDefault="000D58E0" w:rsidP="008B5DB2">
            <w:pPr>
              <w:pStyle w:val="af3"/>
              <w:spacing w:after="120"/>
              <w:rPr>
                <w:rFonts w:ascii="Times New Roman" w:hAnsi="Times New Roman"/>
                <w:sz w:val="28"/>
                <w:szCs w:val="28"/>
              </w:rPr>
            </w:pPr>
            <w:r w:rsidRPr="005000D6">
              <w:rPr>
                <w:rFonts w:ascii="Times New Roman" w:hAnsi="Times New Roman"/>
                <w:sz w:val="28"/>
                <w:szCs w:val="28"/>
              </w:rPr>
              <w:t>200</w:t>
            </w:r>
          </w:p>
        </w:tc>
        <w:tc>
          <w:tcPr>
            <w:tcW w:w="1495" w:type="dxa"/>
            <w:tcBorders>
              <w:top w:val="single" w:sz="4" w:space="0" w:color="000000"/>
              <w:left w:val="single" w:sz="4" w:space="0" w:color="000000"/>
              <w:bottom w:val="single" w:sz="4" w:space="0" w:color="000000"/>
              <w:right w:val="single" w:sz="4" w:space="0" w:color="000000"/>
            </w:tcBorders>
            <w:vAlign w:val="center"/>
          </w:tcPr>
          <w:p w:rsidR="000D58E0" w:rsidRPr="005000D6" w:rsidRDefault="000D58E0" w:rsidP="008B5DB2">
            <w:pPr>
              <w:pStyle w:val="af3"/>
              <w:spacing w:after="120"/>
              <w:rPr>
                <w:rFonts w:ascii="Times New Roman" w:hAnsi="Times New Roman"/>
                <w:sz w:val="28"/>
                <w:szCs w:val="28"/>
              </w:rPr>
            </w:pPr>
            <w:r w:rsidRPr="005000D6">
              <w:rPr>
                <w:rFonts w:ascii="Times New Roman" w:hAnsi="Times New Roman"/>
                <w:sz w:val="28"/>
                <w:szCs w:val="28"/>
              </w:rPr>
              <w:t>300</w:t>
            </w:r>
          </w:p>
        </w:tc>
      </w:tr>
      <w:tr w:rsidR="000D58E0" w:rsidRPr="00404AE9" w:rsidTr="00381235">
        <w:trPr>
          <w:trHeight w:val="747"/>
          <w:jc w:val="center"/>
        </w:trPr>
        <w:tc>
          <w:tcPr>
            <w:tcW w:w="841"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lastRenderedPageBreak/>
              <w:t>2.5</w:t>
            </w:r>
          </w:p>
        </w:tc>
        <w:tc>
          <w:tcPr>
            <w:tcW w:w="3838"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Количество автозаправочных станций</w:t>
            </w:r>
          </w:p>
        </w:tc>
        <w:tc>
          <w:tcPr>
            <w:tcW w:w="1920"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ед.</w:t>
            </w:r>
          </w:p>
        </w:tc>
        <w:tc>
          <w:tcPr>
            <w:tcW w:w="1701" w:type="dxa"/>
            <w:tcBorders>
              <w:top w:val="single" w:sz="4" w:space="0" w:color="000000"/>
              <w:left w:val="single" w:sz="4" w:space="0" w:color="000000"/>
              <w:bottom w:val="single" w:sz="4" w:space="0" w:color="000000"/>
              <w:right w:val="nil"/>
            </w:tcBorders>
            <w:vAlign w:val="center"/>
          </w:tcPr>
          <w:p w:rsidR="000D58E0" w:rsidRPr="005000D6" w:rsidRDefault="000D58E0" w:rsidP="008B5DB2">
            <w:pPr>
              <w:pStyle w:val="af3"/>
              <w:spacing w:after="120"/>
              <w:rPr>
                <w:rFonts w:ascii="Times New Roman" w:hAnsi="Times New Roman"/>
                <w:sz w:val="28"/>
                <w:szCs w:val="28"/>
              </w:rPr>
            </w:pPr>
            <w:r w:rsidRPr="005000D6">
              <w:rPr>
                <w:rFonts w:ascii="Times New Roman" w:hAnsi="Times New Roman"/>
                <w:sz w:val="28"/>
                <w:szCs w:val="28"/>
              </w:rPr>
              <w:t>-</w:t>
            </w:r>
          </w:p>
        </w:tc>
        <w:tc>
          <w:tcPr>
            <w:tcW w:w="1495" w:type="dxa"/>
            <w:tcBorders>
              <w:top w:val="single" w:sz="4" w:space="0" w:color="000000"/>
              <w:left w:val="single" w:sz="4" w:space="0" w:color="000000"/>
              <w:bottom w:val="single" w:sz="4" w:space="0" w:color="000000"/>
              <w:right w:val="single" w:sz="4" w:space="0" w:color="000000"/>
            </w:tcBorders>
            <w:vAlign w:val="center"/>
          </w:tcPr>
          <w:p w:rsidR="000D58E0" w:rsidRPr="005000D6" w:rsidRDefault="000D58E0" w:rsidP="008B5DB2">
            <w:pPr>
              <w:pStyle w:val="af3"/>
              <w:spacing w:after="120"/>
              <w:rPr>
                <w:rFonts w:ascii="Times New Roman" w:hAnsi="Times New Roman"/>
                <w:sz w:val="28"/>
                <w:szCs w:val="28"/>
              </w:rPr>
            </w:pPr>
            <w:r w:rsidRPr="005000D6">
              <w:rPr>
                <w:rFonts w:ascii="Times New Roman" w:hAnsi="Times New Roman"/>
                <w:sz w:val="28"/>
                <w:szCs w:val="28"/>
              </w:rPr>
              <w:t>-</w:t>
            </w:r>
          </w:p>
        </w:tc>
      </w:tr>
      <w:tr w:rsidR="000D58E0" w:rsidRPr="00404AE9" w:rsidTr="00381235">
        <w:trPr>
          <w:trHeight w:val="255"/>
          <w:jc w:val="center"/>
        </w:trPr>
        <w:tc>
          <w:tcPr>
            <w:tcW w:w="841"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2.6</w:t>
            </w:r>
          </w:p>
        </w:tc>
        <w:tc>
          <w:tcPr>
            <w:tcW w:w="3838"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Количество станций технического обслуживания</w:t>
            </w:r>
          </w:p>
        </w:tc>
        <w:tc>
          <w:tcPr>
            <w:tcW w:w="1920"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ед.</w:t>
            </w:r>
          </w:p>
        </w:tc>
        <w:tc>
          <w:tcPr>
            <w:tcW w:w="1701" w:type="dxa"/>
            <w:tcBorders>
              <w:top w:val="single" w:sz="4" w:space="0" w:color="000000"/>
              <w:left w:val="single" w:sz="4" w:space="0" w:color="000000"/>
              <w:bottom w:val="single" w:sz="4" w:space="0" w:color="000000"/>
              <w:right w:val="nil"/>
            </w:tcBorders>
            <w:vAlign w:val="center"/>
          </w:tcPr>
          <w:p w:rsidR="000D58E0" w:rsidRPr="005000D6" w:rsidRDefault="000D58E0" w:rsidP="008B5DB2">
            <w:pPr>
              <w:pStyle w:val="af3"/>
              <w:spacing w:after="120"/>
              <w:rPr>
                <w:rFonts w:ascii="Times New Roman" w:hAnsi="Times New Roman"/>
                <w:sz w:val="28"/>
                <w:szCs w:val="28"/>
              </w:rPr>
            </w:pPr>
            <w:r w:rsidRPr="005000D6">
              <w:rPr>
                <w:rFonts w:ascii="Times New Roman" w:hAnsi="Times New Roman"/>
                <w:sz w:val="28"/>
                <w:szCs w:val="28"/>
              </w:rPr>
              <w:t>-</w:t>
            </w:r>
          </w:p>
        </w:tc>
        <w:tc>
          <w:tcPr>
            <w:tcW w:w="1495" w:type="dxa"/>
            <w:tcBorders>
              <w:top w:val="single" w:sz="4" w:space="0" w:color="000000"/>
              <w:left w:val="single" w:sz="4" w:space="0" w:color="000000"/>
              <w:bottom w:val="single" w:sz="4" w:space="0" w:color="000000"/>
              <w:right w:val="single" w:sz="4" w:space="0" w:color="000000"/>
            </w:tcBorders>
            <w:vAlign w:val="center"/>
          </w:tcPr>
          <w:p w:rsidR="000D58E0" w:rsidRPr="005000D6" w:rsidRDefault="000D58E0" w:rsidP="008B5DB2">
            <w:pPr>
              <w:pStyle w:val="af3"/>
              <w:spacing w:after="120"/>
              <w:rPr>
                <w:rFonts w:ascii="Times New Roman" w:hAnsi="Times New Roman"/>
                <w:sz w:val="28"/>
                <w:szCs w:val="28"/>
              </w:rPr>
            </w:pPr>
            <w:r w:rsidRPr="005000D6">
              <w:rPr>
                <w:rFonts w:ascii="Times New Roman" w:hAnsi="Times New Roman"/>
                <w:sz w:val="28"/>
                <w:szCs w:val="28"/>
              </w:rPr>
              <w:t>-</w:t>
            </w:r>
          </w:p>
        </w:tc>
      </w:tr>
      <w:tr w:rsidR="000D58E0" w:rsidRPr="00404AE9" w:rsidTr="00381235">
        <w:trPr>
          <w:trHeight w:val="255"/>
          <w:jc w:val="center"/>
        </w:trPr>
        <w:tc>
          <w:tcPr>
            <w:tcW w:w="841"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2.7</w:t>
            </w:r>
          </w:p>
        </w:tc>
        <w:tc>
          <w:tcPr>
            <w:tcW w:w="3838"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Количество автодорожных мостов</w:t>
            </w:r>
          </w:p>
        </w:tc>
        <w:tc>
          <w:tcPr>
            <w:tcW w:w="1920"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ед.</w:t>
            </w:r>
          </w:p>
        </w:tc>
        <w:tc>
          <w:tcPr>
            <w:tcW w:w="1701" w:type="dxa"/>
            <w:tcBorders>
              <w:top w:val="single" w:sz="4" w:space="0" w:color="000000"/>
              <w:left w:val="single" w:sz="4" w:space="0" w:color="000000"/>
              <w:bottom w:val="single" w:sz="4" w:space="0" w:color="000000"/>
              <w:right w:val="nil"/>
            </w:tcBorders>
            <w:vAlign w:val="center"/>
          </w:tcPr>
          <w:p w:rsidR="000D58E0" w:rsidRPr="005000D6" w:rsidRDefault="005000D6" w:rsidP="008B5DB2">
            <w:pPr>
              <w:pStyle w:val="af3"/>
              <w:spacing w:after="120"/>
              <w:rPr>
                <w:rFonts w:ascii="Times New Roman" w:hAnsi="Times New Roman"/>
                <w:sz w:val="28"/>
                <w:szCs w:val="28"/>
              </w:rPr>
            </w:pPr>
            <w:r w:rsidRPr="005000D6">
              <w:rPr>
                <w:rFonts w:ascii="Times New Roman" w:hAnsi="Times New Roman"/>
                <w:sz w:val="28"/>
                <w:szCs w:val="28"/>
              </w:rPr>
              <w:t>3</w:t>
            </w:r>
          </w:p>
        </w:tc>
        <w:tc>
          <w:tcPr>
            <w:tcW w:w="1495" w:type="dxa"/>
            <w:tcBorders>
              <w:top w:val="single" w:sz="4" w:space="0" w:color="000000"/>
              <w:left w:val="single" w:sz="4" w:space="0" w:color="000000"/>
              <w:bottom w:val="single" w:sz="4" w:space="0" w:color="000000"/>
              <w:right w:val="single" w:sz="4" w:space="0" w:color="000000"/>
            </w:tcBorders>
            <w:vAlign w:val="center"/>
          </w:tcPr>
          <w:p w:rsidR="000D58E0" w:rsidRPr="005000D6" w:rsidRDefault="005000D6" w:rsidP="008B5DB2">
            <w:pPr>
              <w:pStyle w:val="af3"/>
              <w:spacing w:after="120"/>
              <w:rPr>
                <w:rFonts w:ascii="Times New Roman" w:hAnsi="Times New Roman"/>
                <w:sz w:val="28"/>
                <w:szCs w:val="28"/>
              </w:rPr>
            </w:pPr>
            <w:r w:rsidRPr="005000D6">
              <w:rPr>
                <w:rFonts w:ascii="Times New Roman" w:hAnsi="Times New Roman"/>
                <w:sz w:val="28"/>
                <w:szCs w:val="28"/>
              </w:rPr>
              <w:t>3</w:t>
            </w:r>
          </w:p>
        </w:tc>
      </w:tr>
    </w:tbl>
    <w:p w:rsidR="000D58E0" w:rsidRPr="00404AE9" w:rsidRDefault="000D58E0" w:rsidP="00D51EDA">
      <w:pPr>
        <w:pStyle w:val="S5"/>
        <w:spacing w:line="240" w:lineRule="auto"/>
        <w:jc w:val="center"/>
        <w:rPr>
          <w:rFonts w:ascii="Times New Roman" w:hAnsi="Times New Roman"/>
          <w:b/>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 xml:space="preserve">Раздел 7. 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w:t>
      </w:r>
      <w:r w:rsidR="00A74EB5" w:rsidRPr="00A74EB5">
        <w:rPr>
          <w:rFonts w:ascii="Times New Roman" w:hAnsi="Times New Roman"/>
          <w:b/>
          <w:sz w:val="28"/>
          <w:szCs w:val="28"/>
        </w:rPr>
        <w:t>Ютановского</w:t>
      </w:r>
      <w:r w:rsidRPr="00404AE9">
        <w:rPr>
          <w:rFonts w:ascii="Times New Roman" w:hAnsi="Times New Roman"/>
          <w:b/>
          <w:sz w:val="28"/>
          <w:szCs w:val="28"/>
        </w:rPr>
        <w:t xml:space="preserve"> </w:t>
      </w:r>
      <w:r w:rsidR="00A74EB5">
        <w:rPr>
          <w:rFonts w:ascii="Times New Roman" w:hAnsi="Times New Roman"/>
          <w:b/>
          <w:sz w:val="28"/>
          <w:szCs w:val="28"/>
        </w:rPr>
        <w:t>сельского поселения Волоконовского</w:t>
      </w:r>
      <w:r w:rsidRPr="00404AE9">
        <w:rPr>
          <w:rFonts w:ascii="Times New Roman" w:hAnsi="Times New Roman"/>
          <w:b/>
          <w:sz w:val="28"/>
          <w:szCs w:val="28"/>
        </w:rPr>
        <w:t xml:space="preserve"> района</w:t>
      </w:r>
    </w:p>
    <w:p w:rsidR="000D58E0" w:rsidRPr="00404AE9" w:rsidRDefault="000D58E0" w:rsidP="009B3D51">
      <w:pPr>
        <w:spacing w:line="240" w:lineRule="auto"/>
        <w:rPr>
          <w:rFonts w:ascii="Times New Roman" w:hAnsi="Times New Roman"/>
          <w:sz w:val="28"/>
          <w:szCs w:val="28"/>
        </w:rPr>
      </w:pPr>
      <w:r w:rsidRPr="00404AE9">
        <w:rPr>
          <w:rFonts w:ascii="Times New Roman" w:hAnsi="Times New Roman"/>
          <w:sz w:val="28"/>
          <w:szCs w:val="28"/>
        </w:rPr>
        <w:t>Функциональный механизм реализации Программы включает следующие элементы:</w:t>
      </w:r>
    </w:p>
    <w:p w:rsidR="000D58E0" w:rsidRPr="00404AE9" w:rsidRDefault="000D58E0" w:rsidP="009B3D51">
      <w:pPr>
        <w:spacing w:line="240" w:lineRule="auto"/>
        <w:rPr>
          <w:rFonts w:ascii="Times New Roman" w:hAnsi="Times New Roman"/>
          <w:sz w:val="28"/>
          <w:szCs w:val="28"/>
        </w:rPr>
      </w:pPr>
      <w:r w:rsidRPr="00404AE9">
        <w:rPr>
          <w:rFonts w:ascii="Times New Roman" w:hAnsi="Times New Roman"/>
          <w:sz w:val="28"/>
          <w:szCs w:val="28"/>
        </w:rPr>
        <w:t>- стратегическое планирование и прогнозирование (определение стратегических направлений, темпов, пропорций структурной политики развития хозяйственного комплекса сельского поселения в целом, его важнейших отраслевых и межотраслевых комплексов), трансформированное в систему программных мероприятий (проектов) и плановых показателей их результативности;</w:t>
      </w:r>
    </w:p>
    <w:p w:rsidR="000D58E0" w:rsidRPr="00404AE9" w:rsidRDefault="000D58E0" w:rsidP="009B3D51">
      <w:pPr>
        <w:spacing w:line="240" w:lineRule="auto"/>
        <w:rPr>
          <w:rFonts w:ascii="Times New Roman" w:hAnsi="Times New Roman"/>
          <w:sz w:val="28"/>
          <w:szCs w:val="28"/>
        </w:rPr>
      </w:pPr>
      <w:r w:rsidRPr="00404AE9">
        <w:rPr>
          <w:rFonts w:ascii="Times New Roman" w:hAnsi="Times New Roman"/>
          <w:sz w:val="28"/>
          <w:szCs w:val="28"/>
        </w:rPr>
        <w:t xml:space="preserve">- переход к программно-целевому бюджетированию с выстраиванием процессов планирования бюджета Программы от стратегических целей через долгосрочные региональные и муниципальные программы (далее – функциональные программы) до конкретных мероприятий, исполнения бюджета Программы в разрезе муниципальных функциональных программ, а также региональных функциональных программ, содержащих мероприятия, реализуемые на территории </w:t>
      </w:r>
      <w:r w:rsidR="00A74EB5">
        <w:rPr>
          <w:rFonts w:ascii="Times New Roman" w:hAnsi="Times New Roman"/>
          <w:sz w:val="28"/>
          <w:szCs w:val="28"/>
        </w:rPr>
        <w:t>Ютановского</w:t>
      </w:r>
      <w:r w:rsidRPr="00404AE9">
        <w:rPr>
          <w:rFonts w:ascii="Times New Roman" w:hAnsi="Times New Roman"/>
          <w:sz w:val="28"/>
          <w:szCs w:val="28"/>
        </w:rPr>
        <w:t xml:space="preserve"> сельского поселения; мониторинга достижения поставленных в рамках каждой функциональной программы целей и реального влияния их на поставленные стратегические цели развития;</w:t>
      </w:r>
    </w:p>
    <w:p w:rsidR="000D58E0" w:rsidRPr="00404AE9" w:rsidRDefault="000D58E0" w:rsidP="009B3D51">
      <w:pPr>
        <w:spacing w:line="240" w:lineRule="auto"/>
        <w:rPr>
          <w:rFonts w:ascii="Times New Roman" w:hAnsi="Times New Roman"/>
          <w:sz w:val="28"/>
          <w:szCs w:val="28"/>
        </w:rPr>
      </w:pPr>
      <w:r w:rsidRPr="00404AE9">
        <w:rPr>
          <w:rFonts w:ascii="Times New Roman" w:hAnsi="Times New Roman"/>
          <w:sz w:val="28"/>
          <w:szCs w:val="28"/>
        </w:rPr>
        <w:t>- экономические рычаги воздействия, включающие финансово-кредитный механизм Программы, ее материально-техническое обеспечение и стимулирование выполнения программных мероприятий;</w:t>
      </w:r>
    </w:p>
    <w:p w:rsidR="000D58E0" w:rsidRPr="00404AE9" w:rsidRDefault="000D58E0" w:rsidP="009B3D51">
      <w:pPr>
        <w:spacing w:line="240" w:lineRule="auto"/>
        <w:rPr>
          <w:rFonts w:ascii="Times New Roman" w:hAnsi="Times New Roman"/>
          <w:sz w:val="28"/>
          <w:szCs w:val="28"/>
        </w:rPr>
      </w:pPr>
      <w:r w:rsidRPr="00404AE9">
        <w:rPr>
          <w:rFonts w:ascii="Times New Roman" w:hAnsi="Times New Roman"/>
          <w:sz w:val="28"/>
          <w:szCs w:val="28"/>
        </w:rPr>
        <w:t>- правовые рычаги влияния на экономическое развитие (совершенствование нормативной правовой базы и механизмов правоприменения на федеральном, региональном и муниципальном уровне, включая</w:t>
      </w:r>
      <w:r>
        <w:rPr>
          <w:rFonts w:ascii="Times New Roman" w:hAnsi="Times New Roman"/>
          <w:sz w:val="28"/>
          <w:szCs w:val="28"/>
        </w:rPr>
        <w:t>,</w:t>
      </w:r>
      <w:r w:rsidRPr="00404AE9">
        <w:rPr>
          <w:rFonts w:ascii="Times New Roman" w:hAnsi="Times New Roman"/>
          <w:sz w:val="28"/>
          <w:szCs w:val="28"/>
        </w:rPr>
        <w:t xml:space="preserve"> в том числе предложения по мерам совершенствования налогового и </w:t>
      </w:r>
      <w:r w:rsidRPr="00404AE9">
        <w:rPr>
          <w:rFonts w:ascii="Times New Roman" w:hAnsi="Times New Roman"/>
          <w:sz w:val="28"/>
          <w:szCs w:val="28"/>
        </w:rPr>
        <w:lastRenderedPageBreak/>
        <w:t>технического регулирования, совокупность нормативных правовых документов федерального, областного и муниципального уровня, способствующих деловой и инвестиционной активности, а также регулирующих отношения федеральных, областных и муниципальных органов, заказчиков и исполнителей в процессе реализации мероприятий и проектов Программы);</w:t>
      </w:r>
    </w:p>
    <w:p w:rsidR="000D58E0" w:rsidRPr="00A01A55" w:rsidRDefault="000D58E0" w:rsidP="009B3D51">
      <w:pPr>
        <w:spacing w:line="240" w:lineRule="auto"/>
        <w:rPr>
          <w:rFonts w:ascii="Times New Roman" w:hAnsi="Times New Roman"/>
          <w:sz w:val="28"/>
          <w:szCs w:val="28"/>
        </w:rPr>
      </w:pPr>
      <w:r w:rsidRPr="00404AE9">
        <w:rPr>
          <w:rFonts w:ascii="Times New Roman" w:hAnsi="Times New Roman"/>
          <w:sz w:val="28"/>
          <w:szCs w:val="28"/>
        </w:rPr>
        <w:t xml:space="preserve">- организационная структура управления Программой (определение состава, функций и согласованности звеньев административно-хозяйственного управления), в том числе распределение полномочий и ответственности между участниками реализации Программы, необходимых и достаточных для </w:t>
      </w:r>
      <w:r w:rsidRPr="00A01A55">
        <w:rPr>
          <w:rFonts w:ascii="Times New Roman" w:hAnsi="Times New Roman"/>
          <w:sz w:val="28"/>
          <w:szCs w:val="28"/>
        </w:rPr>
        <w:t>достижения целей Программы;</w:t>
      </w:r>
    </w:p>
    <w:p w:rsidR="000D58E0" w:rsidRPr="00A01A55" w:rsidRDefault="000D58E0" w:rsidP="00A01A55">
      <w:pPr>
        <w:spacing w:line="240" w:lineRule="auto"/>
        <w:rPr>
          <w:rFonts w:ascii="Times New Roman" w:hAnsi="Times New Roman"/>
          <w:sz w:val="28"/>
          <w:szCs w:val="28"/>
        </w:rPr>
      </w:pPr>
      <w:r w:rsidRPr="00A01A55">
        <w:rPr>
          <w:rFonts w:ascii="Times New Roman" w:hAnsi="Times New Roman"/>
          <w:sz w:val="28"/>
          <w:szCs w:val="28"/>
        </w:rPr>
        <w:t>- регулярная оценка результативности и эффективности реализации Программы с возможностью корректировки действий участников реализации.</w:t>
      </w:r>
    </w:p>
    <w:sectPr w:rsidR="000D58E0" w:rsidRPr="00A01A55" w:rsidSect="005D3B90">
      <w:pgSz w:w="11909" w:h="16834"/>
      <w:pgMar w:top="28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963" w:rsidRDefault="00E12963" w:rsidP="00036DAF">
      <w:pPr>
        <w:spacing w:line="240" w:lineRule="auto"/>
      </w:pPr>
      <w:r>
        <w:separator/>
      </w:r>
    </w:p>
  </w:endnote>
  <w:endnote w:type="continuationSeparator" w:id="0">
    <w:p w:rsidR="00E12963" w:rsidRDefault="00E12963" w:rsidP="00036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libri Ligh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66F" w:rsidRDefault="0068666F">
    <w:pPr>
      <w:pStyle w:val="af8"/>
      <w:jc w:val="center"/>
    </w:pPr>
  </w:p>
  <w:p w:rsidR="0068666F" w:rsidRPr="00884975" w:rsidRDefault="0068666F" w:rsidP="00462FAC">
    <w:pPr>
      <w:pStyle w:val="af8"/>
      <w:ind w:right="22" w:firstLine="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963" w:rsidRDefault="00E12963" w:rsidP="00036DAF">
      <w:pPr>
        <w:spacing w:line="240" w:lineRule="auto"/>
      </w:pPr>
      <w:r>
        <w:separator/>
      </w:r>
    </w:p>
  </w:footnote>
  <w:footnote w:type="continuationSeparator" w:id="0">
    <w:p w:rsidR="00E12963" w:rsidRDefault="00E12963" w:rsidP="00036DA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01079"/>
      <w:docPartObj>
        <w:docPartGallery w:val="Page Numbers (Top of Page)"/>
        <w:docPartUnique/>
      </w:docPartObj>
    </w:sdtPr>
    <w:sdtEndPr/>
    <w:sdtContent>
      <w:p w:rsidR="0068666F" w:rsidRDefault="00683D3C">
        <w:pPr>
          <w:pStyle w:val="aff0"/>
          <w:jc w:val="center"/>
        </w:pPr>
        <w:r>
          <w:fldChar w:fldCharType="begin"/>
        </w:r>
        <w:r>
          <w:instrText xml:space="preserve"> PAGE   \* MERGEFORMAT </w:instrText>
        </w:r>
        <w:r>
          <w:fldChar w:fldCharType="separate"/>
        </w:r>
        <w:r w:rsidR="00E4127E">
          <w:rPr>
            <w:noProof/>
          </w:rPr>
          <w:t>2</w:t>
        </w:r>
        <w:r>
          <w:rPr>
            <w:noProof/>
          </w:rPr>
          <w:fldChar w:fldCharType="end"/>
        </w:r>
      </w:p>
    </w:sdtContent>
  </w:sdt>
  <w:p w:rsidR="0068666F" w:rsidRDefault="0068666F">
    <w:pPr>
      <w:pStyle w:val="af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CECF31C"/>
    <w:lvl w:ilvl="0">
      <w:start w:val="1"/>
      <w:numFmt w:val="decimal"/>
      <w:lvlText w:val="%1."/>
      <w:lvlJc w:val="left"/>
      <w:pPr>
        <w:tabs>
          <w:tab w:val="num" w:pos="1492"/>
        </w:tabs>
        <w:ind w:left="1492" w:hanging="360"/>
      </w:pPr>
    </w:lvl>
  </w:abstractNum>
  <w:abstractNum w:abstractNumId="1">
    <w:nsid w:val="FFFFFF7D"/>
    <w:multiLevelType w:val="singleLevel"/>
    <w:tmpl w:val="CBE6EBE8"/>
    <w:lvl w:ilvl="0">
      <w:start w:val="1"/>
      <w:numFmt w:val="decimal"/>
      <w:lvlText w:val="%1."/>
      <w:lvlJc w:val="left"/>
      <w:pPr>
        <w:tabs>
          <w:tab w:val="num" w:pos="1209"/>
        </w:tabs>
        <w:ind w:left="1209" w:hanging="360"/>
      </w:pPr>
    </w:lvl>
  </w:abstractNum>
  <w:abstractNum w:abstractNumId="2">
    <w:nsid w:val="FFFFFF7E"/>
    <w:multiLevelType w:val="singleLevel"/>
    <w:tmpl w:val="2250CA42"/>
    <w:lvl w:ilvl="0">
      <w:start w:val="1"/>
      <w:numFmt w:val="decimal"/>
      <w:lvlText w:val="%1."/>
      <w:lvlJc w:val="left"/>
      <w:pPr>
        <w:tabs>
          <w:tab w:val="num" w:pos="926"/>
        </w:tabs>
        <w:ind w:left="926" w:hanging="360"/>
      </w:pPr>
    </w:lvl>
  </w:abstractNum>
  <w:abstractNum w:abstractNumId="3">
    <w:nsid w:val="FFFFFF7F"/>
    <w:multiLevelType w:val="singleLevel"/>
    <w:tmpl w:val="C3CACBA6"/>
    <w:lvl w:ilvl="0">
      <w:start w:val="1"/>
      <w:numFmt w:val="decimal"/>
      <w:lvlText w:val="%1."/>
      <w:lvlJc w:val="left"/>
      <w:pPr>
        <w:tabs>
          <w:tab w:val="num" w:pos="643"/>
        </w:tabs>
        <w:ind w:left="643" w:hanging="360"/>
      </w:pPr>
    </w:lvl>
  </w:abstractNum>
  <w:abstractNum w:abstractNumId="4">
    <w:nsid w:val="FFFFFF80"/>
    <w:multiLevelType w:val="singleLevel"/>
    <w:tmpl w:val="F74E04C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928693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0F8710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CC84FA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3BA1472"/>
    <w:lvl w:ilvl="0">
      <w:start w:val="1"/>
      <w:numFmt w:val="decimal"/>
      <w:lvlText w:val="%1."/>
      <w:lvlJc w:val="left"/>
      <w:pPr>
        <w:tabs>
          <w:tab w:val="num" w:pos="360"/>
        </w:tabs>
        <w:ind w:left="360" w:hanging="360"/>
      </w:pPr>
    </w:lvl>
  </w:abstractNum>
  <w:abstractNum w:abstractNumId="9">
    <w:nsid w:val="FFFFFF89"/>
    <w:multiLevelType w:val="singleLevel"/>
    <w:tmpl w:val="173A53B6"/>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name w:val="WW8Num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1">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rPr>
    </w:lvl>
  </w:abstractNum>
  <w:abstractNum w:abstractNumId="12">
    <w:nsid w:val="00000003"/>
    <w:multiLevelType w:val="singleLevel"/>
    <w:tmpl w:val="00000003"/>
    <w:name w:val="WW8Num4"/>
    <w:lvl w:ilvl="0">
      <w:start w:val="1"/>
      <w:numFmt w:val="bullet"/>
      <w:lvlText w:val=""/>
      <w:lvlJc w:val="left"/>
      <w:pPr>
        <w:tabs>
          <w:tab w:val="num" w:pos="10142"/>
        </w:tabs>
        <w:ind w:left="10142" w:hanging="360"/>
      </w:pPr>
      <w:rPr>
        <w:rFonts w:ascii="Symbol" w:hAnsi="Symbol"/>
        <w:color w:val="auto"/>
      </w:rPr>
    </w:lvl>
  </w:abstractNum>
  <w:abstractNum w:abstractNumId="13">
    <w:nsid w:val="00000005"/>
    <w:multiLevelType w:val="singleLevel"/>
    <w:tmpl w:val="00000005"/>
    <w:name w:val="WW8Num18"/>
    <w:lvl w:ilvl="0">
      <w:start w:val="1"/>
      <w:numFmt w:val="decimal"/>
      <w:lvlText w:val="%1."/>
      <w:lvlJc w:val="left"/>
      <w:pPr>
        <w:tabs>
          <w:tab w:val="num" w:pos="1211"/>
        </w:tabs>
        <w:ind w:left="1211" w:hanging="360"/>
      </w:pPr>
      <w:rPr>
        <w:rFonts w:cs="Times New Roman"/>
      </w:rPr>
    </w:lvl>
  </w:abstractNum>
  <w:abstractNum w:abstractNumId="14">
    <w:nsid w:val="00000007"/>
    <w:multiLevelType w:val="singleLevel"/>
    <w:tmpl w:val="00000007"/>
    <w:name w:val="WW8Num23"/>
    <w:lvl w:ilvl="0">
      <w:start w:val="4"/>
      <w:numFmt w:val="decimal"/>
      <w:lvlText w:val="%1."/>
      <w:lvlJc w:val="left"/>
      <w:pPr>
        <w:tabs>
          <w:tab w:val="num" w:pos="1211"/>
        </w:tabs>
        <w:ind w:left="1211" w:hanging="360"/>
      </w:pPr>
      <w:rPr>
        <w:rFonts w:cs="Times New Roman"/>
      </w:rPr>
    </w:lvl>
  </w:abstractNum>
  <w:abstractNum w:abstractNumId="15">
    <w:nsid w:val="00000008"/>
    <w:multiLevelType w:val="multilevel"/>
    <w:tmpl w:val="CEDEC422"/>
    <w:name w:val="WW8Num20"/>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1800"/>
        </w:tabs>
        <w:ind w:left="180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6">
    <w:nsid w:val="00000009"/>
    <w:multiLevelType w:val="singleLevel"/>
    <w:tmpl w:val="00000009"/>
    <w:name w:val="WW8Num10"/>
    <w:lvl w:ilvl="0">
      <w:start w:val="4"/>
      <w:numFmt w:val="bullet"/>
      <w:lvlText w:val="-"/>
      <w:lvlJc w:val="left"/>
      <w:pPr>
        <w:tabs>
          <w:tab w:val="num" w:pos="720"/>
        </w:tabs>
        <w:ind w:left="720" w:hanging="360"/>
      </w:pPr>
      <w:rPr>
        <w:rFonts w:ascii="StarSymbol" w:eastAsia="StarSymbol"/>
      </w:rPr>
    </w:lvl>
  </w:abstractNum>
  <w:abstractNum w:abstractNumId="17">
    <w:nsid w:val="0000000A"/>
    <w:multiLevelType w:val="singleLevel"/>
    <w:tmpl w:val="0000000A"/>
    <w:name w:val="WW8Num26"/>
    <w:lvl w:ilvl="0">
      <w:start w:val="1"/>
      <w:numFmt w:val="bullet"/>
      <w:lvlText w:val=""/>
      <w:lvlJc w:val="left"/>
      <w:pPr>
        <w:tabs>
          <w:tab w:val="num" w:pos="2858"/>
        </w:tabs>
        <w:ind w:left="2858" w:hanging="360"/>
      </w:pPr>
      <w:rPr>
        <w:rFonts w:ascii="Symbol" w:hAnsi="Symbol"/>
      </w:rPr>
    </w:lvl>
  </w:abstractNum>
  <w:abstractNum w:abstractNumId="18">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rPr>
    </w:lvl>
  </w:abstractNum>
  <w:abstractNum w:abstractNumId="19">
    <w:nsid w:val="0000000C"/>
    <w:multiLevelType w:val="singleLevel"/>
    <w:tmpl w:val="0000000C"/>
    <w:name w:val="WW8Num31"/>
    <w:lvl w:ilvl="0">
      <w:start w:val="1"/>
      <w:numFmt w:val="decimal"/>
      <w:lvlText w:val="%1."/>
      <w:lvlJc w:val="left"/>
      <w:pPr>
        <w:tabs>
          <w:tab w:val="num" w:pos="1211"/>
        </w:tabs>
        <w:ind w:left="1211" w:hanging="360"/>
      </w:pPr>
      <w:rPr>
        <w:rFonts w:cs="Times New Roman"/>
      </w:rPr>
    </w:lvl>
  </w:abstractNum>
  <w:abstractNum w:abstractNumId="20">
    <w:nsid w:val="0000000D"/>
    <w:multiLevelType w:val="singleLevel"/>
    <w:tmpl w:val="0000000D"/>
    <w:name w:val="WW8Num33"/>
    <w:lvl w:ilvl="0">
      <w:start w:val="1"/>
      <w:numFmt w:val="decimal"/>
      <w:lvlText w:val="Рисунок %1"/>
      <w:lvlJc w:val="left"/>
      <w:pPr>
        <w:tabs>
          <w:tab w:val="num" w:pos="1080"/>
        </w:tabs>
        <w:ind w:left="1080" w:hanging="360"/>
      </w:pPr>
      <w:rPr>
        <w:rFonts w:cs="Times New Roman"/>
      </w:rPr>
    </w:lvl>
  </w:abstractNum>
  <w:abstractNum w:abstractNumId="21">
    <w:nsid w:val="0000000E"/>
    <w:multiLevelType w:val="singleLevel"/>
    <w:tmpl w:val="0000000E"/>
    <w:name w:val="WW8Num37"/>
    <w:lvl w:ilvl="0">
      <w:start w:val="5"/>
      <w:numFmt w:val="decimal"/>
      <w:lvlText w:val="%1."/>
      <w:lvlJc w:val="left"/>
      <w:pPr>
        <w:tabs>
          <w:tab w:val="num" w:pos="3905"/>
        </w:tabs>
        <w:ind w:left="3905" w:hanging="360"/>
      </w:pPr>
      <w:rPr>
        <w:rFonts w:cs="Times New Roman"/>
      </w:rPr>
    </w:lvl>
  </w:abstractNum>
  <w:abstractNum w:abstractNumId="22">
    <w:nsid w:val="0000000F"/>
    <w:multiLevelType w:val="singleLevel"/>
    <w:tmpl w:val="0000000F"/>
    <w:name w:val="WW8Num38"/>
    <w:lvl w:ilvl="0">
      <w:start w:val="1"/>
      <w:numFmt w:val="decimal"/>
      <w:lvlText w:val="%1."/>
      <w:lvlJc w:val="left"/>
      <w:pPr>
        <w:tabs>
          <w:tab w:val="num" w:pos="1211"/>
        </w:tabs>
        <w:ind w:left="1211" w:hanging="360"/>
      </w:pPr>
      <w:rPr>
        <w:rFonts w:cs="Times New Roman"/>
      </w:rPr>
    </w:lvl>
  </w:abstractNum>
  <w:abstractNum w:abstractNumId="23">
    <w:nsid w:val="00000010"/>
    <w:multiLevelType w:val="singleLevel"/>
    <w:tmpl w:val="00000010"/>
    <w:name w:val="WW8Num41"/>
    <w:lvl w:ilvl="0">
      <w:start w:val="5"/>
      <w:numFmt w:val="decimal"/>
      <w:lvlText w:val="%1."/>
      <w:lvlJc w:val="left"/>
      <w:pPr>
        <w:tabs>
          <w:tab w:val="num" w:pos="1211"/>
        </w:tabs>
        <w:ind w:left="1211" w:hanging="360"/>
      </w:pPr>
      <w:rPr>
        <w:rFonts w:cs="Times New Roman"/>
      </w:rPr>
    </w:lvl>
  </w:abstractNum>
  <w:abstractNum w:abstractNumId="24">
    <w:nsid w:val="00000011"/>
    <w:multiLevelType w:val="singleLevel"/>
    <w:tmpl w:val="00000011"/>
    <w:name w:val="WW8Num43"/>
    <w:lvl w:ilvl="0">
      <w:start w:val="5"/>
      <w:numFmt w:val="decimal"/>
      <w:lvlText w:val="%1."/>
      <w:lvlJc w:val="left"/>
      <w:pPr>
        <w:tabs>
          <w:tab w:val="num" w:pos="1211"/>
        </w:tabs>
        <w:ind w:left="1211" w:hanging="360"/>
      </w:pPr>
      <w:rPr>
        <w:rFonts w:cs="Times New Roman"/>
      </w:rPr>
    </w:lvl>
  </w:abstractNum>
  <w:abstractNum w:abstractNumId="25">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26">
    <w:nsid w:val="01902338"/>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05814BCF"/>
    <w:multiLevelType w:val="multilevel"/>
    <w:tmpl w:val="0419001D"/>
    <w:styleLink w:val="1ai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09407EB6"/>
    <w:multiLevelType w:val="hybridMultilevel"/>
    <w:tmpl w:val="C4FC8C0E"/>
    <w:lvl w:ilvl="0" w:tplc="FFFFFFFF">
      <w:numFmt w:val="bullet"/>
      <w:lvlText w:val="–"/>
      <w:lvlJc w:val="left"/>
      <w:pPr>
        <w:ind w:left="786"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0DD250F1"/>
    <w:multiLevelType w:val="hybridMultilevel"/>
    <w:tmpl w:val="0686A8D0"/>
    <w:lvl w:ilvl="0" w:tplc="AE3257EC">
      <w:start w:val="1"/>
      <w:numFmt w:val="bullet"/>
      <w:lvlText w:val="-"/>
      <w:lvlJc w:val="left"/>
      <w:pPr>
        <w:ind w:left="1429" w:hanging="360"/>
      </w:pPr>
      <w:rPr>
        <w:rFonts w:ascii="Vrinda" w:hAnsi="Vrinda"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198416A1"/>
    <w:multiLevelType w:val="hybridMultilevel"/>
    <w:tmpl w:val="DF94AF8C"/>
    <w:lvl w:ilvl="0" w:tplc="11B80D48">
      <w:numFmt w:val="bullet"/>
      <w:pStyle w:val="S"/>
      <w:lvlText w:val="–"/>
      <w:lvlJc w:val="left"/>
      <w:pPr>
        <w:ind w:left="1429" w:hanging="360"/>
      </w:pPr>
      <w:rPr>
        <w:rFonts w:ascii="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1C0B7994"/>
    <w:multiLevelType w:val="multilevel"/>
    <w:tmpl w:val="04190023"/>
    <w:styleLink w:val="2"/>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3">
    <w:nsid w:val="1F8324A2"/>
    <w:multiLevelType w:val="multilevel"/>
    <w:tmpl w:val="C04A65A2"/>
    <w:styleLink w:val="111111"/>
    <w:lvl w:ilvl="0">
      <w:start w:val="1"/>
      <w:numFmt w:val="decimal"/>
      <w:lvlText w:val="%1."/>
      <w:lvlJc w:val="left"/>
      <w:pPr>
        <w:ind w:left="927" w:hanging="36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34">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35">
    <w:nsid w:val="38345307"/>
    <w:multiLevelType w:val="multilevel"/>
    <w:tmpl w:val="1D5803C2"/>
    <w:lvl w:ilvl="0">
      <w:start w:val="1"/>
      <w:numFmt w:val="decimal"/>
      <w:pStyle w:val="S1"/>
      <w:lvlText w:val="%1"/>
      <w:lvlJc w:val="left"/>
      <w:pPr>
        <w:tabs>
          <w:tab w:val="num" w:pos="1778"/>
        </w:tabs>
        <w:ind w:left="1778" w:hanging="360"/>
      </w:pPr>
      <w:rPr>
        <w:rFonts w:cs="Times New Roman" w:hint="default"/>
        <w:b/>
      </w:rPr>
    </w:lvl>
    <w:lvl w:ilvl="1">
      <w:start w:val="1"/>
      <w:numFmt w:val="decimal"/>
      <w:pStyle w:val="S2"/>
      <w:lvlText w:val="%1.%2"/>
      <w:lvlJc w:val="left"/>
      <w:pPr>
        <w:tabs>
          <w:tab w:val="num" w:pos="1211"/>
        </w:tabs>
        <w:ind w:left="1211" w:hanging="360"/>
      </w:pPr>
      <w:rPr>
        <w:rFonts w:cs="Times New Roman"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6">
    <w:nsid w:val="39F11538"/>
    <w:multiLevelType w:val="hybridMultilevel"/>
    <w:tmpl w:val="2E4CA624"/>
    <w:lvl w:ilvl="0" w:tplc="3C9A536C">
      <w:start w:val="1"/>
      <w:numFmt w:val="bullet"/>
      <w:pStyle w:val="-S"/>
      <w:lvlText w:val=""/>
      <w:lvlJc w:val="left"/>
      <w:pPr>
        <w:tabs>
          <w:tab w:val="num" w:pos="1021"/>
        </w:tabs>
        <w:ind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3D1C2EA7"/>
    <w:multiLevelType w:val="hybridMultilevel"/>
    <w:tmpl w:val="E3549766"/>
    <w:styleLink w:val="11"/>
    <w:lvl w:ilvl="0" w:tplc="8B189E44">
      <w:start w:val="1"/>
      <w:numFmt w:val="decimal"/>
      <w:lvlText w:val="%1."/>
      <w:lvlJc w:val="left"/>
      <w:pPr>
        <w:tabs>
          <w:tab w:val="num" w:pos="1069"/>
        </w:tabs>
        <w:ind w:left="1069" w:hanging="3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38">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39">
    <w:nsid w:val="49643F15"/>
    <w:multiLevelType w:val="hybridMultilevel"/>
    <w:tmpl w:val="51220E92"/>
    <w:styleLink w:val="1ai"/>
    <w:lvl w:ilvl="0" w:tplc="FFFFFFFF">
      <w:start w:val="1"/>
      <w:numFmt w:val="decimal"/>
      <w:lvlText w:val="%1."/>
      <w:lvlJc w:val="left"/>
      <w:pPr>
        <w:tabs>
          <w:tab w:val="num" w:pos="2448"/>
        </w:tabs>
        <w:ind w:left="2448" w:hanging="1368"/>
      </w:pPr>
      <w:rPr>
        <w:rFonts w:cs="Times New Roman" w:hint="default"/>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40">
    <w:nsid w:val="4A2F353E"/>
    <w:multiLevelType w:val="hybridMultilevel"/>
    <w:tmpl w:val="6B227F80"/>
    <w:lvl w:ilvl="0" w:tplc="54A6FFF2">
      <w:start w:val="1"/>
      <w:numFmt w:val="decimal"/>
      <w:pStyle w:val="S0"/>
      <w:lvlText w:val="Рисунок %1"/>
      <w:lvlJc w:val="left"/>
      <w:pPr>
        <w:tabs>
          <w:tab w:val="num" w:pos="360"/>
        </w:tabs>
        <w:ind w:left="360" w:hanging="360"/>
      </w:pPr>
      <w:rPr>
        <w:rFonts w:cs="Times New Roman" w:hint="default"/>
      </w:rPr>
    </w:lvl>
    <w:lvl w:ilvl="1" w:tplc="04190003" w:tentative="1">
      <w:start w:val="1"/>
      <w:numFmt w:val="lowerLetter"/>
      <w:lvlText w:val="%2."/>
      <w:lvlJc w:val="left"/>
      <w:pPr>
        <w:tabs>
          <w:tab w:val="num" w:pos="2149"/>
        </w:tabs>
        <w:ind w:left="2149" w:hanging="360"/>
      </w:pPr>
      <w:rPr>
        <w:rFonts w:cs="Times New Roman"/>
      </w:rPr>
    </w:lvl>
    <w:lvl w:ilvl="2" w:tplc="04190005" w:tentative="1">
      <w:start w:val="1"/>
      <w:numFmt w:val="lowerRoman"/>
      <w:lvlText w:val="%3."/>
      <w:lvlJc w:val="right"/>
      <w:pPr>
        <w:tabs>
          <w:tab w:val="num" w:pos="2869"/>
        </w:tabs>
        <w:ind w:left="2869" w:hanging="180"/>
      </w:pPr>
      <w:rPr>
        <w:rFonts w:cs="Times New Roman"/>
      </w:rPr>
    </w:lvl>
    <w:lvl w:ilvl="3" w:tplc="04190001" w:tentative="1">
      <w:start w:val="1"/>
      <w:numFmt w:val="decimal"/>
      <w:lvlText w:val="%4."/>
      <w:lvlJc w:val="left"/>
      <w:pPr>
        <w:tabs>
          <w:tab w:val="num" w:pos="3589"/>
        </w:tabs>
        <w:ind w:left="3589" w:hanging="360"/>
      </w:pPr>
      <w:rPr>
        <w:rFonts w:cs="Times New Roman"/>
      </w:rPr>
    </w:lvl>
    <w:lvl w:ilvl="4" w:tplc="04190003" w:tentative="1">
      <w:start w:val="1"/>
      <w:numFmt w:val="lowerLetter"/>
      <w:lvlText w:val="%5."/>
      <w:lvlJc w:val="left"/>
      <w:pPr>
        <w:tabs>
          <w:tab w:val="num" w:pos="4309"/>
        </w:tabs>
        <w:ind w:left="4309" w:hanging="360"/>
      </w:pPr>
      <w:rPr>
        <w:rFonts w:cs="Times New Roman"/>
      </w:rPr>
    </w:lvl>
    <w:lvl w:ilvl="5" w:tplc="04190005" w:tentative="1">
      <w:start w:val="1"/>
      <w:numFmt w:val="lowerRoman"/>
      <w:lvlText w:val="%6."/>
      <w:lvlJc w:val="right"/>
      <w:pPr>
        <w:tabs>
          <w:tab w:val="num" w:pos="5029"/>
        </w:tabs>
        <w:ind w:left="5029" w:hanging="180"/>
      </w:pPr>
      <w:rPr>
        <w:rFonts w:cs="Times New Roman"/>
      </w:rPr>
    </w:lvl>
    <w:lvl w:ilvl="6" w:tplc="04190001" w:tentative="1">
      <w:start w:val="1"/>
      <w:numFmt w:val="decimal"/>
      <w:lvlText w:val="%7."/>
      <w:lvlJc w:val="left"/>
      <w:pPr>
        <w:tabs>
          <w:tab w:val="num" w:pos="5749"/>
        </w:tabs>
        <w:ind w:left="5749" w:hanging="360"/>
      </w:pPr>
      <w:rPr>
        <w:rFonts w:cs="Times New Roman"/>
      </w:rPr>
    </w:lvl>
    <w:lvl w:ilvl="7" w:tplc="04190003" w:tentative="1">
      <w:start w:val="1"/>
      <w:numFmt w:val="lowerLetter"/>
      <w:lvlText w:val="%8."/>
      <w:lvlJc w:val="left"/>
      <w:pPr>
        <w:tabs>
          <w:tab w:val="num" w:pos="6469"/>
        </w:tabs>
        <w:ind w:left="6469" w:hanging="360"/>
      </w:pPr>
      <w:rPr>
        <w:rFonts w:cs="Times New Roman"/>
      </w:rPr>
    </w:lvl>
    <w:lvl w:ilvl="8" w:tplc="04190005" w:tentative="1">
      <w:start w:val="1"/>
      <w:numFmt w:val="lowerRoman"/>
      <w:lvlText w:val="%9."/>
      <w:lvlJc w:val="right"/>
      <w:pPr>
        <w:tabs>
          <w:tab w:val="num" w:pos="7189"/>
        </w:tabs>
        <w:ind w:left="7189" w:hanging="180"/>
      </w:pPr>
      <w:rPr>
        <w:rFonts w:cs="Times New Roman"/>
      </w:rPr>
    </w:lvl>
  </w:abstractNum>
  <w:abstractNum w:abstractNumId="41">
    <w:nsid w:val="4BDF68B4"/>
    <w:multiLevelType w:val="multilevel"/>
    <w:tmpl w:val="0419001F"/>
    <w:styleLink w:val="111111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2">
    <w:nsid w:val="4E566FFA"/>
    <w:multiLevelType w:val="hybridMultilevel"/>
    <w:tmpl w:val="947AB26A"/>
    <w:lvl w:ilvl="0" w:tplc="AE3257EC">
      <w:start w:val="1"/>
      <w:numFmt w:val="bullet"/>
      <w:lvlText w:val="-"/>
      <w:lvlJc w:val="left"/>
      <w:pPr>
        <w:ind w:left="644" w:hanging="360"/>
      </w:pPr>
      <w:rPr>
        <w:rFonts w:ascii="Vrinda" w:hAnsi="Vrinda" w:hint="default"/>
      </w:rPr>
    </w:lvl>
    <w:lvl w:ilvl="1" w:tplc="006C98AE">
      <w:start w:val="2"/>
      <w:numFmt w:val="bullet"/>
      <w:lvlText w:val="·"/>
      <w:lvlJc w:val="left"/>
      <w:pPr>
        <w:ind w:left="1364" w:hanging="360"/>
      </w:pPr>
      <w:rPr>
        <w:rFonts w:ascii="Bookman Old Style" w:eastAsia="Times New Roman" w:hAnsi="Bookman Old Style"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3">
    <w:nsid w:val="5094085E"/>
    <w:multiLevelType w:val="hybridMultilevel"/>
    <w:tmpl w:val="2708E438"/>
    <w:lvl w:ilvl="0" w:tplc="AC082832">
      <w:start w:val="1"/>
      <w:numFmt w:val="russianLower"/>
      <w:pStyle w:val="a"/>
      <w:lvlText w:val="%1)"/>
      <w:lvlJc w:val="left"/>
      <w:pPr>
        <w:tabs>
          <w:tab w:val="num" w:pos="1418"/>
        </w:tabs>
        <w:ind w:left="1418" w:hanging="681"/>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44">
    <w:nsid w:val="58921B78"/>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5E511557"/>
    <w:multiLevelType w:val="multilevel"/>
    <w:tmpl w:val="C04A65A2"/>
    <w:lvl w:ilvl="0">
      <w:start w:val="1"/>
      <w:numFmt w:val="decimal"/>
      <w:lvlText w:val="%1."/>
      <w:lvlJc w:val="left"/>
      <w:pPr>
        <w:ind w:left="927" w:hanging="36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46">
    <w:nsid w:val="64C64352"/>
    <w:multiLevelType w:val="hybridMultilevel"/>
    <w:tmpl w:val="D46A8030"/>
    <w:styleLink w:val="1111111"/>
    <w:lvl w:ilvl="0" w:tplc="FFFFFFFF">
      <w:numFmt w:val="bullet"/>
      <w:pStyle w:val="20"/>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72C1CB4"/>
    <w:multiLevelType w:val="hybridMultilevel"/>
    <w:tmpl w:val="EB1AC63E"/>
    <w:lvl w:ilvl="0" w:tplc="AE3257EC">
      <w:start w:val="1"/>
      <w:numFmt w:val="bullet"/>
      <w:lvlText w:val="-"/>
      <w:lvlJc w:val="left"/>
      <w:pPr>
        <w:ind w:left="927" w:hanging="360"/>
      </w:pPr>
      <w:rPr>
        <w:rFonts w:ascii="Vrinda" w:hAnsi="Vrinda" w:hint="default"/>
      </w:rPr>
    </w:lvl>
    <w:lvl w:ilvl="1" w:tplc="F2F40498">
      <w:start w:val="1"/>
      <w:numFmt w:val="bullet"/>
      <w:lvlText w:val="-"/>
      <w:lvlJc w:val="left"/>
      <w:pPr>
        <w:ind w:left="927" w:hanging="360"/>
      </w:pPr>
      <w:rPr>
        <w:rFonts w:ascii="Vrinda" w:hAnsi="Vrinda" w:hint="default"/>
        <w:color w:val="auto"/>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7"/>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0"/>
  </w:num>
  <w:num w:numId="10">
    <w:abstractNumId w:val="9"/>
  </w:num>
  <w:num w:numId="11">
    <w:abstractNumId w:val="33"/>
  </w:num>
  <w:num w:numId="12">
    <w:abstractNumId w:val="46"/>
  </w:num>
  <w:num w:numId="13">
    <w:abstractNumId w:val="45"/>
  </w:num>
  <w:num w:numId="14">
    <w:abstractNumId w:val="43"/>
  </w:num>
  <w:num w:numId="15">
    <w:abstractNumId w:val="36"/>
  </w:num>
  <w:num w:numId="16">
    <w:abstractNumId w:val="40"/>
  </w:num>
  <w:num w:numId="17">
    <w:abstractNumId w:val="41"/>
  </w:num>
  <w:num w:numId="18">
    <w:abstractNumId w:val="27"/>
  </w:num>
  <w:num w:numId="19">
    <w:abstractNumId w:val="32"/>
  </w:num>
  <w:num w:numId="20">
    <w:abstractNumId w:val="38"/>
  </w:num>
  <w:num w:numId="21">
    <w:abstractNumId w:val="37"/>
  </w:num>
  <w:num w:numId="22">
    <w:abstractNumId w:val="35"/>
  </w:num>
  <w:num w:numId="23">
    <w:abstractNumId w:val="28"/>
  </w:num>
  <w:num w:numId="24">
    <w:abstractNumId w:val="34"/>
  </w:num>
  <w:num w:numId="25">
    <w:abstractNumId w:val="39"/>
  </w:num>
  <w:num w:numId="26">
    <w:abstractNumId w:val="31"/>
  </w:num>
  <w:num w:numId="27">
    <w:abstractNumId w:val="42"/>
  </w:num>
  <w:num w:numId="28">
    <w:abstractNumId w:val="47"/>
  </w:num>
  <w:num w:numId="29">
    <w:abstractNumId w:val="30"/>
  </w:num>
  <w:num w:numId="30">
    <w:abstractNumId w:val="29"/>
  </w:num>
  <w:num w:numId="31">
    <w:abstractNumId w:val="26"/>
  </w:num>
  <w:num w:numId="32">
    <w:abstractNumId w:val="4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F1ACE"/>
    <w:rsid w:val="000015C0"/>
    <w:rsid w:val="00001673"/>
    <w:rsid w:val="00001A24"/>
    <w:rsid w:val="00002F7B"/>
    <w:rsid w:val="0000389E"/>
    <w:rsid w:val="00003EB9"/>
    <w:rsid w:val="00005AF3"/>
    <w:rsid w:val="00006552"/>
    <w:rsid w:val="000073B4"/>
    <w:rsid w:val="00014F40"/>
    <w:rsid w:val="00015071"/>
    <w:rsid w:val="00020FB5"/>
    <w:rsid w:val="00023468"/>
    <w:rsid w:val="00024BCC"/>
    <w:rsid w:val="00025744"/>
    <w:rsid w:val="000263E4"/>
    <w:rsid w:val="0002688E"/>
    <w:rsid w:val="000269F8"/>
    <w:rsid w:val="00026D1B"/>
    <w:rsid w:val="000317FC"/>
    <w:rsid w:val="00031D9A"/>
    <w:rsid w:val="00032149"/>
    <w:rsid w:val="000333FA"/>
    <w:rsid w:val="00033D83"/>
    <w:rsid w:val="0003569B"/>
    <w:rsid w:val="000368D1"/>
    <w:rsid w:val="00036DAF"/>
    <w:rsid w:val="00044F14"/>
    <w:rsid w:val="0004534F"/>
    <w:rsid w:val="00045A7A"/>
    <w:rsid w:val="00047FFE"/>
    <w:rsid w:val="00053C2E"/>
    <w:rsid w:val="00057EE3"/>
    <w:rsid w:val="000634C5"/>
    <w:rsid w:val="00065612"/>
    <w:rsid w:val="000662F2"/>
    <w:rsid w:val="00066EA6"/>
    <w:rsid w:val="000678F1"/>
    <w:rsid w:val="00070679"/>
    <w:rsid w:val="00070CCC"/>
    <w:rsid w:val="00076130"/>
    <w:rsid w:val="00080838"/>
    <w:rsid w:val="00082C74"/>
    <w:rsid w:val="00083B72"/>
    <w:rsid w:val="00086313"/>
    <w:rsid w:val="00090987"/>
    <w:rsid w:val="00092C30"/>
    <w:rsid w:val="00094122"/>
    <w:rsid w:val="000A2F01"/>
    <w:rsid w:val="000A3FBD"/>
    <w:rsid w:val="000A5655"/>
    <w:rsid w:val="000B1931"/>
    <w:rsid w:val="000B32CE"/>
    <w:rsid w:val="000B4F84"/>
    <w:rsid w:val="000B75D0"/>
    <w:rsid w:val="000C0A52"/>
    <w:rsid w:val="000C0CA4"/>
    <w:rsid w:val="000C40BD"/>
    <w:rsid w:val="000C5DFD"/>
    <w:rsid w:val="000C5F07"/>
    <w:rsid w:val="000C6570"/>
    <w:rsid w:val="000C7651"/>
    <w:rsid w:val="000D40F0"/>
    <w:rsid w:val="000D45E9"/>
    <w:rsid w:val="000D58E0"/>
    <w:rsid w:val="000D5AA8"/>
    <w:rsid w:val="000D5C47"/>
    <w:rsid w:val="000D6627"/>
    <w:rsid w:val="000E25F5"/>
    <w:rsid w:val="000E34D7"/>
    <w:rsid w:val="000E3D97"/>
    <w:rsid w:val="000E51B1"/>
    <w:rsid w:val="000E671E"/>
    <w:rsid w:val="000E7A96"/>
    <w:rsid w:val="000E7D72"/>
    <w:rsid w:val="000F13D4"/>
    <w:rsid w:val="000F145C"/>
    <w:rsid w:val="000F1B02"/>
    <w:rsid w:val="000F4C58"/>
    <w:rsid w:val="000F5B71"/>
    <w:rsid w:val="000F6727"/>
    <w:rsid w:val="000F7E2A"/>
    <w:rsid w:val="00101264"/>
    <w:rsid w:val="0010356A"/>
    <w:rsid w:val="00105582"/>
    <w:rsid w:val="00107502"/>
    <w:rsid w:val="001077E9"/>
    <w:rsid w:val="00112129"/>
    <w:rsid w:val="00112A8C"/>
    <w:rsid w:val="00122D41"/>
    <w:rsid w:val="00122DCD"/>
    <w:rsid w:val="0012322A"/>
    <w:rsid w:val="00124C2A"/>
    <w:rsid w:val="0012730E"/>
    <w:rsid w:val="00131763"/>
    <w:rsid w:val="00133B44"/>
    <w:rsid w:val="001367D8"/>
    <w:rsid w:val="00142254"/>
    <w:rsid w:val="00143201"/>
    <w:rsid w:val="001453BF"/>
    <w:rsid w:val="00146C48"/>
    <w:rsid w:val="0014738F"/>
    <w:rsid w:val="001512DA"/>
    <w:rsid w:val="0015500D"/>
    <w:rsid w:val="001553A2"/>
    <w:rsid w:val="00155992"/>
    <w:rsid w:val="0015635C"/>
    <w:rsid w:val="0015643F"/>
    <w:rsid w:val="00157426"/>
    <w:rsid w:val="00160FC9"/>
    <w:rsid w:val="00161577"/>
    <w:rsid w:val="00164A58"/>
    <w:rsid w:val="00165ED8"/>
    <w:rsid w:val="0016714B"/>
    <w:rsid w:val="00171902"/>
    <w:rsid w:val="0017256B"/>
    <w:rsid w:val="00174A33"/>
    <w:rsid w:val="00175329"/>
    <w:rsid w:val="00176D87"/>
    <w:rsid w:val="00182505"/>
    <w:rsid w:val="00185D93"/>
    <w:rsid w:val="001870DB"/>
    <w:rsid w:val="00190D7E"/>
    <w:rsid w:val="00192F4A"/>
    <w:rsid w:val="001948D0"/>
    <w:rsid w:val="00196AB3"/>
    <w:rsid w:val="001A0BD5"/>
    <w:rsid w:val="001A3488"/>
    <w:rsid w:val="001A4DEE"/>
    <w:rsid w:val="001A51D6"/>
    <w:rsid w:val="001A5D65"/>
    <w:rsid w:val="001A7A62"/>
    <w:rsid w:val="001B0CFC"/>
    <w:rsid w:val="001B28B4"/>
    <w:rsid w:val="001B38ED"/>
    <w:rsid w:val="001B4543"/>
    <w:rsid w:val="001B4B3E"/>
    <w:rsid w:val="001C1339"/>
    <w:rsid w:val="001C5A97"/>
    <w:rsid w:val="001C6210"/>
    <w:rsid w:val="001D4CDB"/>
    <w:rsid w:val="001D4FA3"/>
    <w:rsid w:val="001D5577"/>
    <w:rsid w:val="001D72CF"/>
    <w:rsid w:val="001E4F5B"/>
    <w:rsid w:val="001E6DEE"/>
    <w:rsid w:val="001F0B39"/>
    <w:rsid w:val="001F1C38"/>
    <w:rsid w:val="001F2628"/>
    <w:rsid w:val="001F3824"/>
    <w:rsid w:val="001F78E1"/>
    <w:rsid w:val="00200789"/>
    <w:rsid w:val="00201C1A"/>
    <w:rsid w:val="0020402F"/>
    <w:rsid w:val="00205612"/>
    <w:rsid w:val="00207A1E"/>
    <w:rsid w:val="002124EA"/>
    <w:rsid w:val="00213137"/>
    <w:rsid w:val="00213C81"/>
    <w:rsid w:val="00216A6F"/>
    <w:rsid w:val="0022071A"/>
    <w:rsid w:val="002209AC"/>
    <w:rsid w:val="00220B50"/>
    <w:rsid w:val="00221060"/>
    <w:rsid w:val="002235B2"/>
    <w:rsid w:val="00224CAF"/>
    <w:rsid w:val="00225415"/>
    <w:rsid w:val="002261C3"/>
    <w:rsid w:val="00230DE3"/>
    <w:rsid w:val="00232D6D"/>
    <w:rsid w:val="00234C9F"/>
    <w:rsid w:val="00235929"/>
    <w:rsid w:val="00236558"/>
    <w:rsid w:val="00240A0F"/>
    <w:rsid w:val="00241A0A"/>
    <w:rsid w:val="00243805"/>
    <w:rsid w:val="00243AAF"/>
    <w:rsid w:val="00245758"/>
    <w:rsid w:val="00246532"/>
    <w:rsid w:val="00246DAE"/>
    <w:rsid w:val="00247C56"/>
    <w:rsid w:val="002501E6"/>
    <w:rsid w:val="00253B72"/>
    <w:rsid w:val="0025762B"/>
    <w:rsid w:val="00257CC2"/>
    <w:rsid w:val="002616CE"/>
    <w:rsid w:val="00262D52"/>
    <w:rsid w:val="00270583"/>
    <w:rsid w:val="00270773"/>
    <w:rsid w:val="00270904"/>
    <w:rsid w:val="00270CC1"/>
    <w:rsid w:val="00272971"/>
    <w:rsid w:val="00272B6A"/>
    <w:rsid w:val="00275A5E"/>
    <w:rsid w:val="002804F2"/>
    <w:rsid w:val="002810A8"/>
    <w:rsid w:val="002826F7"/>
    <w:rsid w:val="0028401B"/>
    <w:rsid w:val="00285B2C"/>
    <w:rsid w:val="0028689F"/>
    <w:rsid w:val="002870ED"/>
    <w:rsid w:val="00287BC3"/>
    <w:rsid w:val="00287F8A"/>
    <w:rsid w:val="00290002"/>
    <w:rsid w:val="0029115F"/>
    <w:rsid w:val="00291990"/>
    <w:rsid w:val="00294D5C"/>
    <w:rsid w:val="002A030D"/>
    <w:rsid w:val="002A1B0D"/>
    <w:rsid w:val="002A244A"/>
    <w:rsid w:val="002A336A"/>
    <w:rsid w:val="002A5881"/>
    <w:rsid w:val="002A5D3A"/>
    <w:rsid w:val="002B2A9F"/>
    <w:rsid w:val="002B2CDD"/>
    <w:rsid w:val="002B2D19"/>
    <w:rsid w:val="002B442C"/>
    <w:rsid w:val="002B7AB6"/>
    <w:rsid w:val="002C1B21"/>
    <w:rsid w:val="002C1F00"/>
    <w:rsid w:val="002C4EDE"/>
    <w:rsid w:val="002C7352"/>
    <w:rsid w:val="002D08FF"/>
    <w:rsid w:val="002D391D"/>
    <w:rsid w:val="002D437B"/>
    <w:rsid w:val="002D4B3A"/>
    <w:rsid w:val="002D5823"/>
    <w:rsid w:val="002D58FD"/>
    <w:rsid w:val="002D64FF"/>
    <w:rsid w:val="002E1ADF"/>
    <w:rsid w:val="002E5E09"/>
    <w:rsid w:val="002E6043"/>
    <w:rsid w:val="002E6148"/>
    <w:rsid w:val="002E70DE"/>
    <w:rsid w:val="002F1E0F"/>
    <w:rsid w:val="002F46A6"/>
    <w:rsid w:val="002F4CF0"/>
    <w:rsid w:val="00300AFF"/>
    <w:rsid w:val="00301CD8"/>
    <w:rsid w:val="00303020"/>
    <w:rsid w:val="00303838"/>
    <w:rsid w:val="003040F0"/>
    <w:rsid w:val="003050FC"/>
    <w:rsid w:val="003051AD"/>
    <w:rsid w:val="00305B95"/>
    <w:rsid w:val="0030727D"/>
    <w:rsid w:val="0031014E"/>
    <w:rsid w:val="003158C6"/>
    <w:rsid w:val="00316B52"/>
    <w:rsid w:val="00320C94"/>
    <w:rsid w:val="00321521"/>
    <w:rsid w:val="00323D9F"/>
    <w:rsid w:val="00323F4F"/>
    <w:rsid w:val="00324C78"/>
    <w:rsid w:val="0032573D"/>
    <w:rsid w:val="00326197"/>
    <w:rsid w:val="0032709E"/>
    <w:rsid w:val="00327FFD"/>
    <w:rsid w:val="003333ED"/>
    <w:rsid w:val="00333B56"/>
    <w:rsid w:val="00337217"/>
    <w:rsid w:val="00345236"/>
    <w:rsid w:val="00345848"/>
    <w:rsid w:val="00346FEA"/>
    <w:rsid w:val="00347BC3"/>
    <w:rsid w:val="00350666"/>
    <w:rsid w:val="0035292A"/>
    <w:rsid w:val="0035604B"/>
    <w:rsid w:val="003605F8"/>
    <w:rsid w:val="00364D32"/>
    <w:rsid w:val="00367D29"/>
    <w:rsid w:val="00371F65"/>
    <w:rsid w:val="003727EE"/>
    <w:rsid w:val="00373A59"/>
    <w:rsid w:val="00381235"/>
    <w:rsid w:val="003908BF"/>
    <w:rsid w:val="00390E34"/>
    <w:rsid w:val="00392060"/>
    <w:rsid w:val="0039516E"/>
    <w:rsid w:val="003A0200"/>
    <w:rsid w:val="003A0BFD"/>
    <w:rsid w:val="003A1E1E"/>
    <w:rsid w:val="003A1E92"/>
    <w:rsid w:val="003A24A0"/>
    <w:rsid w:val="003A28E6"/>
    <w:rsid w:val="003A2C0E"/>
    <w:rsid w:val="003B1BEE"/>
    <w:rsid w:val="003B2EE1"/>
    <w:rsid w:val="003B430C"/>
    <w:rsid w:val="003B5442"/>
    <w:rsid w:val="003B7EFB"/>
    <w:rsid w:val="003C00D9"/>
    <w:rsid w:val="003C37A2"/>
    <w:rsid w:val="003D0BCA"/>
    <w:rsid w:val="003D3156"/>
    <w:rsid w:val="003D5FFE"/>
    <w:rsid w:val="003D6D6A"/>
    <w:rsid w:val="003E019E"/>
    <w:rsid w:val="003E3846"/>
    <w:rsid w:val="003E55D7"/>
    <w:rsid w:val="003E56DE"/>
    <w:rsid w:val="003E5847"/>
    <w:rsid w:val="003E7962"/>
    <w:rsid w:val="003F122F"/>
    <w:rsid w:val="003F243F"/>
    <w:rsid w:val="003F353D"/>
    <w:rsid w:val="003F39CD"/>
    <w:rsid w:val="003F4506"/>
    <w:rsid w:val="00401769"/>
    <w:rsid w:val="00401A74"/>
    <w:rsid w:val="004048CC"/>
    <w:rsid w:val="00404AE9"/>
    <w:rsid w:val="00405FCB"/>
    <w:rsid w:val="00406F08"/>
    <w:rsid w:val="004079EF"/>
    <w:rsid w:val="00412500"/>
    <w:rsid w:val="004133F4"/>
    <w:rsid w:val="004139F1"/>
    <w:rsid w:val="00414278"/>
    <w:rsid w:val="0041460B"/>
    <w:rsid w:val="004174AA"/>
    <w:rsid w:val="00421ADD"/>
    <w:rsid w:val="00422975"/>
    <w:rsid w:val="0042337F"/>
    <w:rsid w:val="004236C2"/>
    <w:rsid w:val="00423A02"/>
    <w:rsid w:val="00423C3E"/>
    <w:rsid w:val="00424C41"/>
    <w:rsid w:val="00430671"/>
    <w:rsid w:val="00430D5D"/>
    <w:rsid w:val="004334F7"/>
    <w:rsid w:val="0043368E"/>
    <w:rsid w:val="00433D6D"/>
    <w:rsid w:val="00436DDD"/>
    <w:rsid w:val="00440255"/>
    <w:rsid w:val="00441C86"/>
    <w:rsid w:val="00442B1A"/>
    <w:rsid w:val="00443077"/>
    <w:rsid w:val="00446D2C"/>
    <w:rsid w:val="00447E02"/>
    <w:rsid w:val="004500C3"/>
    <w:rsid w:val="00451551"/>
    <w:rsid w:val="00452E5A"/>
    <w:rsid w:val="004563A2"/>
    <w:rsid w:val="00457EF8"/>
    <w:rsid w:val="00460E77"/>
    <w:rsid w:val="004623A4"/>
    <w:rsid w:val="00462D68"/>
    <w:rsid w:val="00462FAC"/>
    <w:rsid w:val="00467328"/>
    <w:rsid w:val="00467360"/>
    <w:rsid w:val="00467B7B"/>
    <w:rsid w:val="00473602"/>
    <w:rsid w:val="0048171B"/>
    <w:rsid w:val="00484870"/>
    <w:rsid w:val="004879D0"/>
    <w:rsid w:val="004924A1"/>
    <w:rsid w:val="004957CB"/>
    <w:rsid w:val="004960E8"/>
    <w:rsid w:val="004A1496"/>
    <w:rsid w:val="004A5171"/>
    <w:rsid w:val="004A5834"/>
    <w:rsid w:val="004A62BB"/>
    <w:rsid w:val="004A7271"/>
    <w:rsid w:val="004B6C2E"/>
    <w:rsid w:val="004B783C"/>
    <w:rsid w:val="004B7E75"/>
    <w:rsid w:val="004C03DD"/>
    <w:rsid w:val="004C0E8A"/>
    <w:rsid w:val="004C3C0D"/>
    <w:rsid w:val="004C3F37"/>
    <w:rsid w:val="004D4445"/>
    <w:rsid w:val="004D58FF"/>
    <w:rsid w:val="004D64E7"/>
    <w:rsid w:val="004E0BF9"/>
    <w:rsid w:val="004E3EF2"/>
    <w:rsid w:val="004E546F"/>
    <w:rsid w:val="004E662D"/>
    <w:rsid w:val="004F5AA4"/>
    <w:rsid w:val="004F63CE"/>
    <w:rsid w:val="004F6491"/>
    <w:rsid w:val="004F67B7"/>
    <w:rsid w:val="004F7303"/>
    <w:rsid w:val="005000D6"/>
    <w:rsid w:val="005042F8"/>
    <w:rsid w:val="0050729A"/>
    <w:rsid w:val="0051042F"/>
    <w:rsid w:val="005130C9"/>
    <w:rsid w:val="00514EE7"/>
    <w:rsid w:val="00515C8D"/>
    <w:rsid w:val="0051737F"/>
    <w:rsid w:val="00517AB0"/>
    <w:rsid w:val="00523AF5"/>
    <w:rsid w:val="00530D44"/>
    <w:rsid w:val="005313ED"/>
    <w:rsid w:val="005316C8"/>
    <w:rsid w:val="00532F9F"/>
    <w:rsid w:val="00536052"/>
    <w:rsid w:val="0053694A"/>
    <w:rsid w:val="0053733E"/>
    <w:rsid w:val="005379DD"/>
    <w:rsid w:val="00542685"/>
    <w:rsid w:val="00542E6E"/>
    <w:rsid w:val="00544479"/>
    <w:rsid w:val="005449E1"/>
    <w:rsid w:val="00545D2C"/>
    <w:rsid w:val="00545D44"/>
    <w:rsid w:val="0054616B"/>
    <w:rsid w:val="00547A4B"/>
    <w:rsid w:val="00554D1F"/>
    <w:rsid w:val="00560329"/>
    <w:rsid w:val="005637F8"/>
    <w:rsid w:val="005664FA"/>
    <w:rsid w:val="00566858"/>
    <w:rsid w:val="00567404"/>
    <w:rsid w:val="00573E84"/>
    <w:rsid w:val="005741B7"/>
    <w:rsid w:val="00574E57"/>
    <w:rsid w:val="00581286"/>
    <w:rsid w:val="0058226F"/>
    <w:rsid w:val="00582889"/>
    <w:rsid w:val="0058348B"/>
    <w:rsid w:val="00583F96"/>
    <w:rsid w:val="00584942"/>
    <w:rsid w:val="005851BB"/>
    <w:rsid w:val="005857BB"/>
    <w:rsid w:val="00586074"/>
    <w:rsid w:val="00592BCE"/>
    <w:rsid w:val="005933E8"/>
    <w:rsid w:val="00594268"/>
    <w:rsid w:val="0059717A"/>
    <w:rsid w:val="00597A1B"/>
    <w:rsid w:val="005A1CEE"/>
    <w:rsid w:val="005A2CAA"/>
    <w:rsid w:val="005A73DF"/>
    <w:rsid w:val="005A7F3A"/>
    <w:rsid w:val="005B1FFB"/>
    <w:rsid w:val="005B2910"/>
    <w:rsid w:val="005B49FF"/>
    <w:rsid w:val="005B6480"/>
    <w:rsid w:val="005B6BA5"/>
    <w:rsid w:val="005B6E24"/>
    <w:rsid w:val="005C26EE"/>
    <w:rsid w:val="005C333A"/>
    <w:rsid w:val="005C6F58"/>
    <w:rsid w:val="005C7587"/>
    <w:rsid w:val="005D1B01"/>
    <w:rsid w:val="005D3B90"/>
    <w:rsid w:val="005E4399"/>
    <w:rsid w:val="005E78B6"/>
    <w:rsid w:val="005F0D76"/>
    <w:rsid w:val="005F1ACE"/>
    <w:rsid w:val="005F36B1"/>
    <w:rsid w:val="00600DF3"/>
    <w:rsid w:val="00604E94"/>
    <w:rsid w:val="0060502E"/>
    <w:rsid w:val="00606D02"/>
    <w:rsid w:val="00606E80"/>
    <w:rsid w:val="00607417"/>
    <w:rsid w:val="00610107"/>
    <w:rsid w:val="0061027F"/>
    <w:rsid w:val="00614966"/>
    <w:rsid w:val="00614C63"/>
    <w:rsid w:val="006153B0"/>
    <w:rsid w:val="00617557"/>
    <w:rsid w:val="00617843"/>
    <w:rsid w:val="00621EBE"/>
    <w:rsid w:val="0063023B"/>
    <w:rsid w:val="006314EF"/>
    <w:rsid w:val="00632684"/>
    <w:rsid w:val="00633CB7"/>
    <w:rsid w:val="00634EB2"/>
    <w:rsid w:val="00635339"/>
    <w:rsid w:val="0063728B"/>
    <w:rsid w:val="00637AAE"/>
    <w:rsid w:val="00640F32"/>
    <w:rsid w:val="00642D08"/>
    <w:rsid w:val="00642E7E"/>
    <w:rsid w:val="006455C1"/>
    <w:rsid w:val="0064564C"/>
    <w:rsid w:val="00650834"/>
    <w:rsid w:val="00651D3E"/>
    <w:rsid w:val="00653BDC"/>
    <w:rsid w:val="006545A8"/>
    <w:rsid w:val="006545C2"/>
    <w:rsid w:val="00657010"/>
    <w:rsid w:val="006574A9"/>
    <w:rsid w:val="00660A4E"/>
    <w:rsid w:val="00662286"/>
    <w:rsid w:val="0066267B"/>
    <w:rsid w:val="00664151"/>
    <w:rsid w:val="00666969"/>
    <w:rsid w:val="00667081"/>
    <w:rsid w:val="00673745"/>
    <w:rsid w:val="00673B96"/>
    <w:rsid w:val="006747E6"/>
    <w:rsid w:val="00675AD5"/>
    <w:rsid w:val="006776B3"/>
    <w:rsid w:val="006777F5"/>
    <w:rsid w:val="00680363"/>
    <w:rsid w:val="006816F8"/>
    <w:rsid w:val="00683D3C"/>
    <w:rsid w:val="00685BCF"/>
    <w:rsid w:val="00685C81"/>
    <w:rsid w:val="0068622D"/>
    <w:rsid w:val="0068666F"/>
    <w:rsid w:val="00686E4D"/>
    <w:rsid w:val="00687478"/>
    <w:rsid w:val="00691800"/>
    <w:rsid w:val="00697BC8"/>
    <w:rsid w:val="006A0A9B"/>
    <w:rsid w:val="006A1418"/>
    <w:rsid w:val="006A62D3"/>
    <w:rsid w:val="006A762F"/>
    <w:rsid w:val="006B0D78"/>
    <w:rsid w:val="006B3999"/>
    <w:rsid w:val="006B4719"/>
    <w:rsid w:val="006B4D32"/>
    <w:rsid w:val="006B7DFF"/>
    <w:rsid w:val="006C1A40"/>
    <w:rsid w:val="006C2760"/>
    <w:rsid w:val="006C2D8B"/>
    <w:rsid w:val="006C300F"/>
    <w:rsid w:val="006C4BFB"/>
    <w:rsid w:val="006C68A4"/>
    <w:rsid w:val="006D06EF"/>
    <w:rsid w:val="006D25B9"/>
    <w:rsid w:val="006D52C9"/>
    <w:rsid w:val="006D5601"/>
    <w:rsid w:val="006D7E5E"/>
    <w:rsid w:val="006E4725"/>
    <w:rsid w:val="006E51A8"/>
    <w:rsid w:val="006E5390"/>
    <w:rsid w:val="006E69CF"/>
    <w:rsid w:val="006E6D6B"/>
    <w:rsid w:val="006E7672"/>
    <w:rsid w:val="006E7F5F"/>
    <w:rsid w:val="006F3BF1"/>
    <w:rsid w:val="006F6535"/>
    <w:rsid w:val="00703F1C"/>
    <w:rsid w:val="0071361A"/>
    <w:rsid w:val="00714B34"/>
    <w:rsid w:val="00716AE3"/>
    <w:rsid w:val="00723A01"/>
    <w:rsid w:val="0073269C"/>
    <w:rsid w:val="00733311"/>
    <w:rsid w:val="00733EFA"/>
    <w:rsid w:val="00740678"/>
    <w:rsid w:val="00740A39"/>
    <w:rsid w:val="007413BC"/>
    <w:rsid w:val="007416DE"/>
    <w:rsid w:val="00742728"/>
    <w:rsid w:val="00742DB3"/>
    <w:rsid w:val="00742E2B"/>
    <w:rsid w:val="00742FA1"/>
    <w:rsid w:val="00746A68"/>
    <w:rsid w:val="00747763"/>
    <w:rsid w:val="00750C6C"/>
    <w:rsid w:val="00750CFB"/>
    <w:rsid w:val="00751749"/>
    <w:rsid w:val="00752CA1"/>
    <w:rsid w:val="00753922"/>
    <w:rsid w:val="00756ABC"/>
    <w:rsid w:val="00757970"/>
    <w:rsid w:val="007611DE"/>
    <w:rsid w:val="00764016"/>
    <w:rsid w:val="007645E7"/>
    <w:rsid w:val="00764DF2"/>
    <w:rsid w:val="00767DFC"/>
    <w:rsid w:val="007724F4"/>
    <w:rsid w:val="007728B8"/>
    <w:rsid w:val="0077354B"/>
    <w:rsid w:val="00774DCD"/>
    <w:rsid w:val="0077516E"/>
    <w:rsid w:val="00776064"/>
    <w:rsid w:val="00776C8D"/>
    <w:rsid w:val="00786261"/>
    <w:rsid w:val="007926E3"/>
    <w:rsid w:val="00793C01"/>
    <w:rsid w:val="00794ED3"/>
    <w:rsid w:val="007A09D9"/>
    <w:rsid w:val="007A0C4E"/>
    <w:rsid w:val="007A1EB8"/>
    <w:rsid w:val="007A2784"/>
    <w:rsid w:val="007A278F"/>
    <w:rsid w:val="007A27FF"/>
    <w:rsid w:val="007B0D04"/>
    <w:rsid w:val="007B0EB6"/>
    <w:rsid w:val="007B1A53"/>
    <w:rsid w:val="007B21AA"/>
    <w:rsid w:val="007B63E5"/>
    <w:rsid w:val="007C0D03"/>
    <w:rsid w:val="007C1F0E"/>
    <w:rsid w:val="007C6EB8"/>
    <w:rsid w:val="007C71DC"/>
    <w:rsid w:val="007D5932"/>
    <w:rsid w:val="007D69B8"/>
    <w:rsid w:val="007D6AEA"/>
    <w:rsid w:val="007D6F58"/>
    <w:rsid w:val="007E0A2D"/>
    <w:rsid w:val="007E0E33"/>
    <w:rsid w:val="007E1065"/>
    <w:rsid w:val="007E26DE"/>
    <w:rsid w:val="007E3745"/>
    <w:rsid w:val="007E52C4"/>
    <w:rsid w:val="007E5834"/>
    <w:rsid w:val="007E7FBF"/>
    <w:rsid w:val="007F042F"/>
    <w:rsid w:val="007F19E8"/>
    <w:rsid w:val="007F2407"/>
    <w:rsid w:val="007F2454"/>
    <w:rsid w:val="007F26D1"/>
    <w:rsid w:val="007F336A"/>
    <w:rsid w:val="007F4736"/>
    <w:rsid w:val="007F4DE0"/>
    <w:rsid w:val="00801BE2"/>
    <w:rsid w:val="00803605"/>
    <w:rsid w:val="00803D15"/>
    <w:rsid w:val="00804725"/>
    <w:rsid w:val="0080510F"/>
    <w:rsid w:val="008072E7"/>
    <w:rsid w:val="00812FF2"/>
    <w:rsid w:val="008134EA"/>
    <w:rsid w:val="00815087"/>
    <w:rsid w:val="008159B3"/>
    <w:rsid w:val="00817E65"/>
    <w:rsid w:val="00820D61"/>
    <w:rsid w:val="008229B1"/>
    <w:rsid w:val="0082322C"/>
    <w:rsid w:val="00827A97"/>
    <w:rsid w:val="00836BCA"/>
    <w:rsid w:val="008401D3"/>
    <w:rsid w:val="008412D5"/>
    <w:rsid w:val="00842327"/>
    <w:rsid w:val="0084278B"/>
    <w:rsid w:val="0084470D"/>
    <w:rsid w:val="008448BF"/>
    <w:rsid w:val="008454E2"/>
    <w:rsid w:val="00852B29"/>
    <w:rsid w:val="00854CF2"/>
    <w:rsid w:val="00861E7C"/>
    <w:rsid w:val="00862E3F"/>
    <w:rsid w:val="0086330B"/>
    <w:rsid w:val="00865DF3"/>
    <w:rsid w:val="00867476"/>
    <w:rsid w:val="008719D2"/>
    <w:rsid w:val="00871C22"/>
    <w:rsid w:val="00873BBA"/>
    <w:rsid w:val="00873DDE"/>
    <w:rsid w:val="00874296"/>
    <w:rsid w:val="0087532B"/>
    <w:rsid w:val="00876C19"/>
    <w:rsid w:val="00881669"/>
    <w:rsid w:val="00884975"/>
    <w:rsid w:val="008872F5"/>
    <w:rsid w:val="00887F84"/>
    <w:rsid w:val="008920BB"/>
    <w:rsid w:val="00894183"/>
    <w:rsid w:val="008950DC"/>
    <w:rsid w:val="00896565"/>
    <w:rsid w:val="00897DB6"/>
    <w:rsid w:val="008A00F1"/>
    <w:rsid w:val="008A0F21"/>
    <w:rsid w:val="008A10B3"/>
    <w:rsid w:val="008A1A83"/>
    <w:rsid w:val="008A2604"/>
    <w:rsid w:val="008A7515"/>
    <w:rsid w:val="008B1C62"/>
    <w:rsid w:val="008B5359"/>
    <w:rsid w:val="008B5B54"/>
    <w:rsid w:val="008B5DB2"/>
    <w:rsid w:val="008B5FFD"/>
    <w:rsid w:val="008B61EA"/>
    <w:rsid w:val="008B63BD"/>
    <w:rsid w:val="008B7434"/>
    <w:rsid w:val="008B74C9"/>
    <w:rsid w:val="008C1C2F"/>
    <w:rsid w:val="008C62B2"/>
    <w:rsid w:val="008C6378"/>
    <w:rsid w:val="008C75FC"/>
    <w:rsid w:val="008D0A9F"/>
    <w:rsid w:val="008D359B"/>
    <w:rsid w:val="008D3848"/>
    <w:rsid w:val="008D701A"/>
    <w:rsid w:val="008E2756"/>
    <w:rsid w:val="008E50D5"/>
    <w:rsid w:val="008E7798"/>
    <w:rsid w:val="008E7A00"/>
    <w:rsid w:val="008E7D72"/>
    <w:rsid w:val="008F1A36"/>
    <w:rsid w:val="008F3173"/>
    <w:rsid w:val="008F604D"/>
    <w:rsid w:val="008F6236"/>
    <w:rsid w:val="008F6826"/>
    <w:rsid w:val="008F70FB"/>
    <w:rsid w:val="0090009B"/>
    <w:rsid w:val="0090407D"/>
    <w:rsid w:val="00906528"/>
    <w:rsid w:val="00915AB8"/>
    <w:rsid w:val="00917316"/>
    <w:rsid w:val="00917769"/>
    <w:rsid w:val="00921847"/>
    <w:rsid w:val="00921A55"/>
    <w:rsid w:val="00924D31"/>
    <w:rsid w:val="00926F0F"/>
    <w:rsid w:val="009304DA"/>
    <w:rsid w:val="00932D18"/>
    <w:rsid w:val="00933374"/>
    <w:rsid w:val="00941A2D"/>
    <w:rsid w:val="009445DF"/>
    <w:rsid w:val="00944CB3"/>
    <w:rsid w:val="00945A4D"/>
    <w:rsid w:val="00945B8B"/>
    <w:rsid w:val="00946C06"/>
    <w:rsid w:val="0095018B"/>
    <w:rsid w:val="009509E3"/>
    <w:rsid w:val="00950E37"/>
    <w:rsid w:val="0095275B"/>
    <w:rsid w:val="00952778"/>
    <w:rsid w:val="009527D5"/>
    <w:rsid w:val="00953536"/>
    <w:rsid w:val="0095358B"/>
    <w:rsid w:val="00954AF8"/>
    <w:rsid w:val="00960F72"/>
    <w:rsid w:val="00963A2D"/>
    <w:rsid w:val="00963E11"/>
    <w:rsid w:val="0096520C"/>
    <w:rsid w:val="009741D8"/>
    <w:rsid w:val="00980995"/>
    <w:rsid w:val="00980E1E"/>
    <w:rsid w:val="0099263A"/>
    <w:rsid w:val="00995492"/>
    <w:rsid w:val="009A2B3E"/>
    <w:rsid w:val="009A440D"/>
    <w:rsid w:val="009A560B"/>
    <w:rsid w:val="009A7278"/>
    <w:rsid w:val="009B03A2"/>
    <w:rsid w:val="009B2845"/>
    <w:rsid w:val="009B2A78"/>
    <w:rsid w:val="009B314B"/>
    <w:rsid w:val="009B3D51"/>
    <w:rsid w:val="009B3F83"/>
    <w:rsid w:val="009B7A4B"/>
    <w:rsid w:val="009C06DF"/>
    <w:rsid w:val="009C0F02"/>
    <w:rsid w:val="009C1510"/>
    <w:rsid w:val="009C4971"/>
    <w:rsid w:val="009C705B"/>
    <w:rsid w:val="009D00AF"/>
    <w:rsid w:val="009D208B"/>
    <w:rsid w:val="009D3449"/>
    <w:rsid w:val="009D52DA"/>
    <w:rsid w:val="009D76DB"/>
    <w:rsid w:val="009D7D25"/>
    <w:rsid w:val="009E03A2"/>
    <w:rsid w:val="009E0511"/>
    <w:rsid w:val="009E1995"/>
    <w:rsid w:val="009E1E29"/>
    <w:rsid w:val="009E1F25"/>
    <w:rsid w:val="009E1F6C"/>
    <w:rsid w:val="009E3788"/>
    <w:rsid w:val="009E38BA"/>
    <w:rsid w:val="009E4235"/>
    <w:rsid w:val="009E472C"/>
    <w:rsid w:val="009E50D6"/>
    <w:rsid w:val="009E516B"/>
    <w:rsid w:val="009F1482"/>
    <w:rsid w:val="009F37DD"/>
    <w:rsid w:val="009F3DDC"/>
    <w:rsid w:val="009F423F"/>
    <w:rsid w:val="009F50CC"/>
    <w:rsid w:val="009F78C1"/>
    <w:rsid w:val="00A01390"/>
    <w:rsid w:val="00A01A55"/>
    <w:rsid w:val="00A048EC"/>
    <w:rsid w:val="00A04A2C"/>
    <w:rsid w:val="00A04EF0"/>
    <w:rsid w:val="00A05261"/>
    <w:rsid w:val="00A05983"/>
    <w:rsid w:val="00A063A3"/>
    <w:rsid w:val="00A06721"/>
    <w:rsid w:val="00A07671"/>
    <w:rsid w:val="00A10777"/>
    <w:rsid w:val="00A12838"/>
    <w:rsid w:val="00A160C1"/>
    <w:rsid w:val="00A21DB4"/>
    <w:rsid w:val="00A22EB8"/>
    <w:rsid w:val="00A2451E"/>
    <w:rsid w:val="00A27163"/>
    <w:rsid w:val="00A3421E"/>
    <w:rsid w:val="00A36458"/>
    <w:rsid w:val="00A371C2"/>
    <w:rsid w:val="00A37326"/>
    <w:rsid w:val="00A37ACB"/>
    <w:rsid w:val="00A40900"/>
    <w:rsid w:val="00A40F8B"/>
    <w:rsid w:val="00A4372F"/>
    <w:rsid w:val="00A44801"/>
    <w:rsid w:val="00A458B3"/>
    <w:rsid w:val="00A4640B"/>
    <w:rsid w:val="00A47CFA"/>
    <w:rsid w:val="00A535AE"/>
    <w:rsid w:val="00A54DEE"/>
    <w:rsid w:val="00A55645"/>
    <w:rsid w:val="00A6186A"/>
    <w:rsid w:val="00A62B00"/>
    <w:rsid w:val="00A66787"/>
    <w:rsid w:val="00A72822"/>
    <w:rsid w:val="00A72993"/>
    <w:rsid w:val="00A7437B"/>
    <w:rsid w:val="00A74882"/>
    <w:rsid w:val="00A74EB5"/>
    <w:rsid w:val="00A76265"/>
    <w:rsid w:val="00A77712"/>
    <w:rsid w:val="00A81050"/>
    <w:rsid w:val="00A81E42"/>
    <w:rsid w:val="00A82406"/>
    <w:rsid w:val="00A84C2A"/>
    <w:rsid w:val="00A91301"/>
    <w:rsid w:val="00A9635E"/>
    <w:rsid w:val="00A97A49"/>
    <w:rsid w:val="00AA1170"/>
    <w:rsid w:val="00AA43C1"/>
    <w:rsid w:val="00AA4BD6"/>
    <w:rsid w:val="00AA682F"/>
    <w:rsid w:val="00AA6E2B"/>
    <w:rsid w:val="00AB0E0E"/>
    <w:rsid w:val="00AB72CC"/>
    <w:rsid w:val="00AC19AD"/>
    <w:rsid w:val="00AC1E20"/>
    <w:rsid w:val="00AC4422"/>
    <w:rsid w:val="00AC62FE"/>
    <w:rsid w:val="00AD2959"/>
    <w:rsid w:val="00AD2A93"/>
    <w:rsid w:val="00AD4BCF"/>
    <w:rsid w:val="00AD4D9E"/>
    <w:rsid w:val="00AD4F6D"/>
    <w:rsid w:val="00AD5F98"/>
    <w:rsid w:val="00AE24AB"/>
    <w:rsid w:val="00AE29E4"/>
    <w:rsid w:val="00AE7B93"/>
    <w:rsid w:val="00AF305B"/>
    <w:rsid w:val="00AF31C9"/>
    <w:rsid w:val="00B01294"/>
    <w:rsid w:val="00B01F12"/>
    <w:rsid w:val="00B02FA3"/>
    <w:rsid w:val="00B0467F"/>
    <w:rsid w:val="00B06D4C"/>
    <w:rsid w:val="00B06EDA"/>
    <w:rsid w:val="00B1070C"/>
    <w:rsid w:val="00B11E8E"/>
    <w:rsid w:val="00B12312"/>
    <w:rsid w:val="00B12B22"/>
    <w:rsid w:val="00B13006"/>
    <w:rsid w:val="00B142A4"/>
    <w:rsid w:val="00B20FC7"/>
    <w:rsid w:val="00B225F1"/>
    <w:rsid w:val="00B22CDA"/>
    <w:rsid w:val="00B23730"/>
    <w:rsid w:val="00B2413D"/>
    <w:rsid w:val="00B249EF"/>
    <w:rsid w:val="00B251AB"/>
    <w:rsid w:val="00B25520"/>
    <w:rsid w:val="00B2555A"/>
    <w:rsid w:val="00B2587E"/>
    <w:rsid w:val="00B25B33"/>
    <w:rsid w:val="00B27BB4"/>
    <w:rsid w:val="00B320E8"/>
    <w:rsid w:val="00B36DDE"/>
    <w:rsid w:val="00B3733E"/>
    <w:rsid w:val="00B37505"/>
    <w:rsid w:val="00B40031"/>
    <w:rsid w:val="00B40656"/>
    <w:rsid w:val="00B41D62"/>
    <w:rsid w:val="00B47E4C"/>
    <w:rsid w:val="00B51189"/>
    <w:rsid w:val="00B57093"/>
    <w:rsid w:val="00B613E1"/>
    <w:rsid w:val="00B61EFB"/>
    <w:rsid w:val="00B61F84"/>
    <w:rsid w:val="00B65FC2"/>
    <w:rsid w:val="00B7523F"/>
    <w:rsid w:val="00B7550D"/>
    <w:rsid w:val="00B75982"/>
    <w:rsid w:val="00B7608E"/>
    <w:rsid w:val="00B77315"/>
    <w:rsid w:val="00B808C7"/>
    <w:rsid w:val="00B839C0"/>
    <w:rsid w:val="00B83EF7"/>
    <w:rsid w:val="00B86424"/>
    <w:rsid w:val="00B87000"/>
    <w:rsid w:val="00B87311"/>
    <w:rsid w:val="00B87CDA"/>
    <w:rsid w:val="00B948BA"/>
    <w:rsid w:val="00BA01C6"/>
    <w:rsid w:val="00BA03EE"/>
    <w:rsid w:val="00BA07CE"/>
    <w:rsid w:val="00BA40D2"/>
    <w:rsid w:val="00BA4165"/>
    <w:rsid w:val="00BB1832"/>
    <w:rsid w:val="00BB2C2D"/>
    <w:rsid w:val="00BB2ED6"/>
    <w:rsid w:val="00BB6088"/>
    <w:rsid w:val="00BC1551"/>
    <w:rsid w:val="00BC3390"/>
    <w:rsid w:val="00BC5642"/>
    <w:rsid w:val="00BD117E"/>
    <w:rsid w:val="00BD41D5"/>
    <w:rsid w:val="00BD4645"/>
    <w:rsid w:val="00BD4AE6"/>
    <w:rsid w:val="00BD746D"/>
    <w:rsid w:val="00BE0002"/>
    <w:rsid w:val="00BE05E9"/>
    <w:rsid w:val="00BE5144"/>
    <w:rsid w:val="00BE58C5"/>
    <w:rsid w:val="00BE6B32"/>
    <w:rsid w:val="00BE6EE6"/>
    <w:rsid w:val="00BE7754"/>
    <w:rsid w:val="00BF1568"/>
    <w:rsid w:val="00BF68F1"/>
    <w:rsid w:val="00BF69B7"/>
    <w:rsid w:val="00C02D53"/>
    <w:rsid w:val="00C03A3B"/>
    <w:rsid w:val="00C04089"/>
    <w:rsid w:val="00C05D04"/>
    <w:rsid w:val="00C06055"/>
    <w:rsid w:val="00C07FDC"/>
    <w:rsid w:val="00C11997"/>
    <w:rsid w:val="00C1269B"/>
    <w:rsid w:val="00C131FF"/>
    <w:rsid w:val="00C203A4"/>
    <w:rsid w:val="00C20538"/>
    <w:rsid w:val="00C216E6"/>
    <w:rsid w:val="00C2324D"/>
    <w:rsid w:val="00C242E7"/>
    <w:rsid w:val="00C254A1"/>
    <w:rsid w:val="00C277C7"/>
    <w:rsid w:val="00C27AEA"/>
    <w:rsid w:val="00C33ECE"/>
    <w:rsid w:val="00C352A1"/>
    <w:rsid w:val="00C376BE"/>
    <w:rsid w:val="00C40E4E"/>
    <w:rsid w:val="00C41C7B"/>
    <w:rsid w:val="00C4657A"/>
    <w:rsid w:val="00C53B87"/>
    <w:rsid w:val="00C53D57"/>
    <w:rsid w:val="00C5553F"/>
    <w:rsid w:val="00C55B05"/>
    <w:rsid w:val="00C57B23"/>
    <w:rsid w:val="00C60B63"/>
    <w:rsid w:val="00C63072"/>
    <w:rsid w:val="00C641D7"/>
    <w:rsid w:val="00C66FFA"/>
    <w:rsid w:val="00C67AE4"/>
    <w:rsid w:val="00C71901"/>
    <w:rsid w:val="00C72ACF"/>
    <w:rsid w:val="00C73A78"/>
    <w:rsid w:val="00C74097"/>
    <w:rsid w:val="00C77058"/>
    <w:rsid w:val="00C80859"/>
    <w:rsid w:val="00C81EBA"/>
    <w:rsid w:val="00C8245F"/>
    <w:rsid w:val="00C82A5F"/>
    <w:rsid w:val="00C8374B"/>
    <w:rsid w:val="00C84A36"/>
    <w:rsid w:val="00C84B55"/>
    <w:rsid w:val="00C84D4F"/>
    <w:rsid w:val="00C86E7D"/>
    <w:rsid w:val="00C902A4"/>
    <w:rsid w:val="00C91ABE"/>
    <w:rsid w:val="00C92F72"/>
    <w:rsid w:val="00C94BB6"/>
    <w:rsid w:val="00C95103"/>
    <w:rsid w:val="00C952E9"/>
    <w:rsid w:val="00CA0BAB"/>
    <w:rsid w:val="00CA3FCD"/>
    <w:rsid w:val="00CA5FE3"/>
    <w:rsid w:val="00CA6129"/>
    <w:rsid w:val="00CA757F"/>
    <w:rsid w:val="00CB1DBD"/>
    <w:rsid w:val="00CB2F77"/>
    <w:rsid w:val="00CB5673"/>
    <w:rsid w:val="00CB5CDC"/>
    <w:rsid w:val="00CB646F"/>
    <w:rsid w:val="00CB7C5B"/>
    <w:rsid w:val="00CC04AD"/>
    <w:rsid w:val="00CC13BF"/>
    <w:rsid w:val="00CC3F20"/>
    <w:rsid w:val="00CC52B1"/>
    <w:rsid w:val="00CC6830"/>
    <w:rsid w:val="00CD0A56"/>
    <w:rsid w:val="00CD63D1"/>
    <w:rsid w:val="00CD69C3"/>
    <w:rsid w:val="00CE03A4"/>
    <w:rsid w:val="00CE282F"/>
    <w:rsid w:val="00CE4431"/>
    <w:rsid w:val="00CE5961"/>
    <w:rsid w:val="00CF0768"/>
    <w:rsid w:val="00CF3432"/>
    <w:rsid w:val="00CF481D"/>
    <w:rsid w:val="00CF5679"/>
    <w:rsid w:val="00CF740E"/>
    <w:rsid w:val="00D025BE"/>
    <w:rsid w:val="00D0311C"/>
    <w:rsid w:val="00D05262"/>
    <w:rsid w:val="00D052F9"/>
    <w:rsid w:val="00D05B5A"/>
    <w:rsid w:val="00D060ED"/>
    <w:rsid w:val="00D109C9"/>
    <w:rsid w:val="00D1118B"/>
    <w:rsid w:val="00D14898"/>
    <w:rsid w:val="00D14A9F"/>
    <w:rsid w:val="00D168BE"/>
    <w:rsid w:val="00D20418"/>
    <w:rsid w:val="00D20D31"/>
    <w:rsid w:val="00D267F8"/>
    <w:rsid w:val="00D27138"/>
    <w:rsid w:val="00D30926"/>
    <w:rsid w:val="00D30E0E"/>
    <w:rsid w:val="00D31C1C"/>
    <w:rsid w:val="00D32F10"/>
    <w:rsid w:val="00D36464"/>
    <w:rsid w:val="00D373E5"/>
    <w:rsid w:val="00D41A3C"/>
    <w:rsid w:val="00D42FEC"/>
    <w:rsid w:val="00D43AB4"/>
    <w:rsid w:val="00D45854"/>
    <w:rsid w:val="00D51EDA"/>
    <w:rsid w:val="00D52165"/>
    <w:rsid w:val="00D5511C"/>
    <w:rsid w:val="00D5588E"/>
    <w:rsid w:val="00D561DD"/>
    <w:rsid w:val="00D6024D"/>
    <w:rsid w:val="00D60912"/>
    <w:rsid w:val="00D64222"/>
    <w:rsid w:val="00D64870"/>
    <w:rsid w:val="00D705DD"/>
    <w:rsid w:val="00D72FB9"/>
    <w:rsid w:val="00D7573C"/>
    <w:rsid w:val="00D778CE"/>
    <w:rsid w:val="00D82162"/>
    <w:rsid w:val="00D8385C"/>
    <w:rsid w:val="00D87062"/>
    <w:rsid w:val="00D87813"/>
    <w:rsid w:val="00D92BF4"/>
    <w:rsid w:val="00D937B9"/>
    <w:rsid w:val="00D94B31"/>
    <w:rsid w:val="00D96DE1"/>
    <w:rsid w:val="00DA3DA2"/>
    <w:rsid w:val="00DA50CF"/>
    <w:rsid w:val="00DB0270"/>
    <w:rsid w:val="00DB0C37"/>
    <w:rsid w:val="00DB39AB"/>
    <w:rsid w:val="00DB3F09"/>
    <w:rsid w:val="00DB45A6"/>
    <w:rsid w:val="00DB45C1"/>
    <w:rsid w:val="00DB6BCB"/>
    <w:rsid w:val="00DC3A43"/>
    <w:rsid w:val="00DC5FDE"/>
    <w:rsid w:val="00DC655F"/>
    <w:rsid w:val="00DC6F72"/>
    <w:rsid w:val="00DC6F95"/>
    <w:rsid w:val="00DD0E0D"/>
    <w:rsid w:val="00DD1A52"/>
    <w:rsid w:val="00DD1F42"/>
    <w:rsid w:val="00DD3568"/>
    <w:rsid w:val="00DD41F5"/>
    <w:rsid w:val="00DD4330"/>
    <w:rsid w:val="00DD4E7B"/>
    <w:rsid w:val="00DD6A0B"/>
    <w:rsid w:val="00DE3138"/>
    <w:rsid w:val="00DE4546"/>
    <w:rsid w:val="00DF1CCB"/>
    <w:rsid w:val="00DF201B"/>
    <w:rsid w:val="00DF3ECE"/>
    <w:rsid w:val="00DF4D2C"/>
    <w:rsid w:val="00DF5659"/>
    <w:rsid w:val="00DF5E72"/>
    <w:rsid w:val="00DF6CE9"/>
    <w:rsid w:val="00E01739"/>
    <w:rsid w:val="00E01BF8"/>
    <w:rsid w:val="00E05420"/>
    <w:rsid w:val="00E05CC7"/>
    <w:rsid w:val="00E07625"/>
    <w:rsid w:val="00E07979"/>
    <w:rsid w:val="00E1067F"/>
    <w:rsid w:val="00E12963"/>
    <w:rsid w:val="00E14C19"/>
    <w:rsid w:val="00E14DF5"/>
    <w:rsid w:val="00E163CE"/>
    <w:rsid w:val="00E16C86"/>
    <w:rsid w:val="00E1749F"/>
    <w:rsid w:val="00E21526"/>
    <w:rsid w:val="00E2175B"/>
    <w:rsid w:val="00E21DBF"/>
    <w:rsid w:val="00E23A5B"/>
    <w:rsid w:val="00E25197"/>
    <w:rsid w:val="00E2610E"/>
    <w:rsid w:val="00E2715D"/>
    <w:rsid w:val="00E335C3"/>
    <w:rsid w:val="00E36A82"/>
    <w:rsid w:val="00E36CC9"/>
    <w:rsid w:val="00E4127E"/>
    <w:rsid w:val="00E45FDF"/>
    <w:rsid w:val="00E47250"/>
    <w:rsid w:val="00E5091B"/>
    <w:rsid w:val="00E51152"/>
    <w:rsid w:val="00E55ACD"/>
    <w:rsid w:val="00E618A6"/>
    <w:rsid w:val="00E62040"/>
    <w:rsid w:val="00E636AE"/>
    <w:rsid w:val="00E64523"/>
    <w:rsid w:val="00E66634"/>
    <w:rsid w:val="00E700C0"/>
    <w:rsid w:val="00E7100C"/>
    <w:rsid w:val="00E725D7"/>
    <w:rsid w:val="00E730CD"/>
    <w:rsid w:val="00E737BE"/>
    <w:rsid w:val="00E76FAF"/>
    <w:rsid w:val="00E80CE8"/>
    <w:rsid w:val="00E8197A"/>
    <w:rsid w:val="00E84FE8"/>
    <w:rsid w:val="00E852E2"/>
    <w:rsid w:val="00E8592C"/>
    <w:rsid w:val="00E877B0"/>
    <w:rsid w:val="00E911AC"/>
    <w:rsid w:val="00E911D5"/>
    <w:rsid w:val="00E9163C"/>
    <w:rsid w:val="00E9333E"/>
    <w:rsid w:val="00E944F7"/>
    <w:rsid w:val="00E94745"/>
    <w:rsid w:val="00E95835"/>
    <w:rsid w:val="00E9667C"/>
    <w:rsid w:val="00E97D31"/>
    <w:rsid w:val="00EA00FD"/>
    <w:rsid w:val="00EA0146"/>
    <w:rsid w:val="00EB4124"/>
    <w:rsid w:val="00EB66B1"/>
    <w:rsid w:val="00EB7950"/>
    <w:rsid w:val="00EB7A87"/>
    <w:rsid w:val="00EC21B4"/>
    <w:rsid w:val="00EC65B7"/>
    <w:rsid w:val="00ED4C58"/>
    <w:rsid w:val="00ED5016"/>
    <w:rsid w:val="00ED5AFD"/>
    <w:rsid w:val="00EE09A1"/>
    <w:rsid w:val="00EE1F57"/>
    <w:rsid w:val="00EE21B6"/>
    <w:rsid w:val="00F010CC"/>
    <w:rsid w:val="00F0503A"/>
    <w:rsid w:val="00F06AE8"/>
    <w:rsid w:val="00F11B7B"/>
    <w:rsid w:val="00F12670"/>
    <w:rsid w:val="00F220C2"/>
    <w:rsid w:val="00F238EE"/>
    <w:rsid w:val="00F3107E"/>
    <w:rsid w:val="00F325DD"/>
    <w:rsid w:val="00F329C0"/>
    <w:rsid w:val="00F33774"/>
    <w:rsid w:val="00F33CAE"/>
    <w:rsid w:val="00F37C45"/>
    <w:rsid w:val="00F40E65"/>
    <w:rsid w:val="00F45F98"/>
    <w:rsid w:val="00F45FF7"/>
    <w:rsid w:val="00F47CAB"/>
    <w:rsid w:val="00F50FB5"/>
    <w:rsid w:val="00F533BA"/>
    <w:rsid w:val="00F54984"/>
    <w:rsid w:val="00F55D9F"/>
    <w:rsid w:val="00F620AC"/>
    <w:rsid w:val="00F62BBA"/>
    <w:rsid w:val="00F63CF2"/>
    <w:rsid w:val="00F6435A"/>
    <w:rsid w:val="00F64B5E"/>
    <w:rsid w:val="00F73038"/>
    <w:rsid w:val="00F74569"/>
    <w:rsid w:val="00F74EAA"/>
    <w:rsid w:val="00F75D49"/>
    <w:rsid w:val="00F8138C"/>
    <w:rsid w:val="00F81640"/>
    <w:rsid w:val="00F8284E"/>
    <w:rsid w:val="00F86181"/>
    <w:rsid w:val="00F86A8D"/>
    <w:rsid w:val="00F86E89"/>
    <w:rsid w:val="00F87BDB"/>
    <w:rsid w:val="00F9062C"/>
    <w:rsid w:val="00F922CD"/>
    <w:rsid w:val="00F93069"/>
    <w:rsid w:val="00F9439F"/>
    <w:rsid w:val="00F968DA"/>
    <w:rsid w:val="00FA03DA"/>
    <w:rsid w:val="00FA144A"/>
    <w:rsid w:val="00FA35C8"/>
    <w:rsid w:val="00FA4592"/>
    <w:rsid w:val="00FA4E8F"/>
    <w:rsid w:val="00FA4EBC"/>
    <w:rsid w:val="00FA697E"/>
    <w:rsid w:val="00FA70E7"/>
    <w:rsid w:val="00FB04F4"/>
    <w:rsid w:val="00FB184E"/>
    <w:rsid w:val="00FB49BD"/>
    <w:rsid w:val="00FB6C60"/>
    <w:rsid w:val="00FC4B39"/>
    <w:rsid w:val="00FC51B9"/>
    <w:rsid w:val="00FC7E3D"/>
    <w:rsid w:val="00FD0D98"/>
    <w:rsid w:val="00FD2092"/>
    <w:rsid w:val="00FD2774"/>
    <w:rsid w:val="00FD411E"/>
    <w:rsid w:val="00FD457D"/>
    <w:rsid w:val="00FD4695"/>
    <w:rsid w:val="00FE1CB5"/>
    <w:rsid w:val="00FE22C8"/>
    <w:rsid w:val="00FE668C"/>
    <w:rsid w:val="00FF1AF5"/>
    <w:rsid w:val="00FF62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uiPriority="9" w:qFormat="1"/>
    <w:lsdException w:name="heading 3"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uiPriority="0"/>
    <w:lsdException w:name="index 2" w:locked="1" w:uiPriority="0"/>
    <w:lsdException w:name="index 3" w:locked="1" w:uiPriority="0"/>
    <w:lsdException w:name="index 4" w:locked="1" w:uiPriority="0"/>
    <w:lsdException w:name="index 5" w:locked="1" w:uiPriority="0"/>
    <w:lsdException w:name="index 6" w:locked="1" w:uiPriority="0"/>
    <w:lsdException w:name="index 7" w:locked="1" w:uiPriority="0"/>
    <w:lsdException w:name="index 8" w:locked="1" w:uiPriority="0"/>
    <w:lsdException w:name="index 9" w:locked="1" w:uiPriority="0"/>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locked="1" w:uiPriority="0"/>
    <w:lsdException w:name="endnote text" w:semiHidden="1" w:unhideWhenUsed="1"/>
    <w:lsdException w:name="table of authorities" w:locked="1" w:uiPriority="0"/>
    <w:lsdException w:name="macro" w:locked="1" w:uiPriority="0"/>
    <w:lsdException w:name="toa heading" w:locked="1" w:uiPriority="0"/>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7645E7"/>
    <w:pPr>
      <w:spacing w:line="276" w:lineRule="auto"/>
      <w:ind w:firstLine="567"/>
      <w:jc w:val="both"/>
    </w:pPr>
    <w:rPr>
      <w:rFonts w:ascii="Bookman Old Style" w:hAnsi="Bookman Old Style"/>
      <w:sz w:val="24"/>
      <w:szCs w:val="22"/>
      <w:lang w:eastAsia="en-US"/>
    </w:rPr>
  </w:style>
  <w:style w:type="paragraph" w:styleId="12">
    <w:name w:val="heading 1"/>
    <w:aliases w:val="Заголовок 1 Знак Знак,Заголовок 1 Знак Знак Знак"/>
    <w:basedOn w:val="a0"/>
    <w:next w:val="a0"/>
    <w:link w:val="13"/>
    <w:uiPriority w:val="99"/>
    <w:qFormat/>
    <w:rsid w:val="007645E7"/>
    <w:pPr>
      <w:keepNext/>
      <w:keepLines/>
      <w:outlineLvl w:val="0"/>
    </w:pPr>
    <w:rPr>
      <w:rFonts w:eastAsia="Times New Roman"/>
      <w:b/>
      <w:bCs/>
      <w:szCs w:val="28"/>
    </w:rPr>
  </w:style>
  <w:style w:type="paragraph" w:styleId="21">
    <w:name w:val="heading 2"/>
    <w:aliases w:val="Знак2,Знак2 Знак Знак Знак,Знак2 Знак1,Знак2 Знак"/>
    <w:basedOn w:val="a0"/>
    <w:next w:val="a0"/>
    <w:link w:val="22"/>
    <w:uiPriority w:val="99"/>
    <w:qFormat/>
    <w:rsid w:val="007C6EB8"/>
    <w:pPr>
      <w:keepNext/>
      <w:keepLines/>
      <w:spacing w:before="40"/>
      <w:outlineLvl w:val="1"/>
    </w:pPr>
    <w:rPr>
      <w:rFonts w:ascii="Calibri Light" w:eastAsia="Times New Roman" w:hAnsi="Calibri Light"/>
      <w:color w:val="2E74B5"/>
      <w:sz w:val="26"/>
      <w:szCs w:val="26"/>
    </w:rPr>
  </w:style>
  <w:style w:type="paragraph" w:styleId="3">
    <w:name w:val="heading 3"/>
    <w:aliases w:val="Знак,Знак3,Знак3 Знак Знак Знак,Знак3 Знак"/>
    <w:basedOn w:val="21"/>
    <w:next w:val="a0"/>
    <w:link w:val="30"/>
    <w:uiPriority w:val="99"/>
    <w:qFormat/>
    <w:rsid w:val="00915AB8"/>
    <w:pPr>
      <w:keepNext w:val="0"/>
      <w:keepLines w:val="0"/>
      <w:spacing w:before="0" w:line="360" w:lineRule="auto"/>
      <w:ind w:firstLine="709"/>
      <w:jc w:val="left"/>
      <w:outlineLvl w:val="2"/>
    </w:pPr>
    <w:rPr>
      <w:rFonts w:ascii="Times New Roman" w:hAnsi="Times New Roman"/>
      <w:color w:val="auto"/>
      <w:sz w:val="24"/>
      <w:szCs w:val="24"/>
      <w:u w:val="single"/>
      <w:lang w:eastAsia="ru-RU"/>
    </w:rPr>
  </w:style>
  <w:style w:type="paragraph" w:styleId="4">
    <w:name w:val="heading 4"/>
    <w:basedOn w:val="a0"/>
    <w:next w:val="a0"/>
    <w:link w:val="40"/>
    <w:uiPriority w:val="99"/>
    <w:qFormat/>
    <w:rsid w:val="00915AB8"/>
    <w:pPr>
      <w:keepNext/>
      <w:tabs>
        <w:tab w:val="num" w:pos="864"/>
      </w:tabs>
      <w:spacing w:before="240" w:after="60" w:line="360" w:lineRule="auto"/>
      <w:ind w:left="864" w:hanging="144"/>
      <w:outlineLvl w:val="3"/>
    </w:pPr>
    <w:rPr>
      <w:rFonts w:ascii="Times New Roman" w:eastAsia="Times New Roman" w:hAnsi="Times New Roman"/>
      <w:b/>
      <w:bCs/>
      <w:sz w:val="28"/>
      <w:szCs w:val="28"/>
      <w:lang w:eastAsia="ru-RU"/>
    </w:rPr>
  </w:style>
  <w:style w:type="paragraph" w:styleId="5">
    <w:name w:val="heading 5"/>
    <w:basedOn w:val="a0"/>
    <w:next w:val="a0"/>
    <w:link w:val="50"/>
    <w:uiPriority w:val="99"/>
    <w:qFormat/>
    <w:rsid w:val="00592BCE"/>
    <w:pPr>
      <w:keepNext/>
      <w:keepLines/>
      <w:spacing w:before="40"/>
      <w:outlineLvl w:val="4"/>
    </w:pPr>
    <w:rPr>
      <w:rFonts w:ascii="Calibri Light" w:eastAsia="Times New Roman" w:hAnsi="Calibri Light"/>
      <w:color w:val="2E74B5"/>
    </w:rPr>
  </w:style>
  <w:style w:type="paragraph" w:styleId="6">
    <w:name w:val="heading 6"/>
    <w:basedOn w:val="a0"/>
    <w:next w:val="a0"/>
    <w:link w:val="60"/>
    <w:uiPriority w:val="99"/>
    <w:qFormat/>
    <w:rsid w:val="00915AB8"/>
    <w:pPr>
      <w:tabs>
        <w:tab w:val="num" w:pos="1152"/>
      </w:tabs>
      <w:spacing w:before="240" w:after="60" w:line="360" w:lineRule="auto"/>
      <w:ind w:left="1152" w:hanging="432"/>
      <w:outlineLvl w:val="5"/>
    </w:pPr>
    <w:rPr>
      <w:rFonts w:ascii="Times New Roman" w:eastAsia="Times New Roman" w:hAnsi="Times New Roman"/>
      <w:b/>
      <w:bCs/>
      <w:sz w:val="22"/>
      <w:lang w:eastAsia="ru-RU"/>
    </w:rPr>
  </w:style>
  <w:style w:type="paragraph" w:styleId="7">
    <w:name w:val="heading 7"/>
    <w:aliases w:val="Заголовок x.x"/>
    <w:basedOn w:val="a0"/>
    <w:next w:val="a"/>
    <w:link w:val="70"/>
    <w:uiPriority w:val="99"/>
    <w:qFormat/>
    <w:rsid w:val="00915AB8"/>
    <w:pPr>
      <w:tabs>
        <w:tab w:val="num" w:pos="2005"/>
      </w:tabs>
      <w:spacing w:line="360" w:lineRule="auto"/>
      <w:ind w:left="2005" w:hanging="1296"/>
      <w:outlineLvl w:val="6"/>
    </w:pPr>
    <w:rPr>
      <w:rFonts w:ascii="Times New Roman" w:eastAsia="Times New Roman" w:hAnsi="Times New Roman"/>
      <w:sz w:val="20"/>
      <w:szCs w:val="20"/>
      <w:lang w:eastAsia="ru-RU"/>
    </w:rPr>
  </w:style>
  <w:style w:type="paragraph" w:styleId="8">
    <w:name w:val="heading 8"/>
    <w:basedOn w:val="a0"/>
    <w:next w:val="a0"/>
    <w:link w:val="80"/>
    <w:uiPriority w:val="99"/>
    <w:qFormat/>
    <w:rsid w:val="00915AB8"/>
    <w:pPr>
      <w:tabs>
        <w:tab w:val="num" w:pos="2149"/>
      </w:tabs>
      <w:spacing w:before="240" w:after="60" w:line="360" w:lineRule="auto"/>
      <w:ind w:left="2149" w:hanging="1440"/>
      <w:outlineLvl w:val="7"/>
    </w:pPr>
    <w:rPr>
      <w:rFonts w:ascii="Times New Roman" w:eastAsia="Times New Roman" w:hAnsi="Times New Roman"/>
      <w:i/>
      <w:iCs/>
      <w:sz w:val="28"/>
      <w:szCs w:val="28"/>
      <w:lang w:eastAsia="ru-RU"/>
    </w:rPr>
  </w:style>
  <w:style w:type="paragraph" w:styleId="9">
    <w:name w:val="heading 9"/>
    <w:basedOn w:val="a0"/>
    <w:next w:val="a"/>
    <w:link w:val="90"/>
    <w:uiPriority w:val="99"/>
    <w:qFormat/>
    <w:rsid w:val="00915AB8"/>
    <w:pPr>
      <w:tabs>
        <w:tab w:val="num" w:pos="2293"/>
      </w:tabs>
      <w:spacing w:line="360" w:lineRule="auto"/>
      <w:ind w:left="2293" w:hanging="1584"/>
      <w:outlineLvl w:val="8"/>
    </w:pPr>
    <w:rPr>
      <w:rFonts w:ascii="Times New Roman" w:eastAsia="Times New Roman" w:hAnsi="Times New Roman"/>
      <w:sz w:val="18"/>
      <w:szCs w:val="1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aliases w:val="Заголовок 1 Знак Знак Знак1,Заголовок 1 Знак Знак Знак Знак1"/>
    <w:basedOn w:val="a1"/>
    <w:link w:val="12"/>
    <w:uiPriority w:val="99"/>
    <w:locked/>
    <w:rsid w:val="007645E7"/>
    <w:rPr>
      <w:rFonts w:ascii="Bookman Old Style" w:hAnsi="Bookman Old Style" w:cs="Times New Roman"/>
      <w:b/>
      <w:bCs/>
      <w:sz w:val="28"/>
      <w:szCs w:val="28"/>
    </w:rPr>
  </w:style>
  <w:style w:type="character" w:customStyle="1" w:styleId="22">
    <w:name w:val="Заголовок 2 Знак"/>
    <w:aliases w:val="Знак2 Знак2,Знак2 Знак Знак Знак Знак,Знак2 Знак1 Знак,Знак2 Знак Знак1"/>
    <w:basedOn w:val="a1"/>
    <w:link w:val="21"/>
    <w:uiPriority w:val="99"/>
    <w:locked/>
    <w:rsid w:val="007C6EB8"/>
    <w:rPr>
      <w:rFonts w:ascii="Calibri Light" w:hAnsi="Calibri Light" w:cs="Times New Roman"/>
      <w:color w:val="2E74B5"/>
      <w:sz w:val="26"/>
      <w:szCs w:val="26"/>
    </w:rPr>
  </w:style>
  <w:style w:type="character" w:customStyle="1" w:styleId="30">
    <w:name w:val="Заголовок 3 Знак"/>
    <w:aliases w:val="Знак Знак2,Знак3 Знак1,Знак3 Знак Знак Знак Знак,Знак3 Знак Знак1"/>
    <w:basedOn w:val="a1"/>
    <w:link w:val="3"/>
    <w:uiPriority w:val="99"/>
    <w:locked/>
    <w:rsid w:val="00915AB8"/>
    <w:rPr>
      <w:rFonts w:ascii="Times New Roman" w:hAnsi="Times New Roman" w:cs="Times New Roman"/>
      <w:sz w:val="24"/>
      <w:szCs w:val="24"/>
      <w:u w:val="single"/>
      <w:lang w:eastAsia="ru-RU"/>
    </w:rPr>
  </w:style>
  <w:style w:type="character" w:customStyle="1" w:styleId="40">
    <w:name w:val="Заголовок 4 Знак"/>
    <w:basedOn w:val="a1"/>
    <w:link w:val="4"/>
    <w:uiPriority w:val="99"/>
    <w:locked/>
    <w:rsid w:val="00915AB8"/>
    <w:rPr>
      <w:rFonts w:ascii="Times New Roman" w:hAnsi="Times New Roman" w:cs="Times New Roman"/>
      <w:b/>
      <w:bCs/>
      <w:sz w:val="28"/>
      <w:szCs w:val="28"/>
      <w:lang w:eastAsia="ru-RU"/>
    </w:rPr>
  </w:style>
  <w:style w:type="character" w:customStyle="1" w:styleId="50">
    <w:name w:val="Заголовок 5 Знак"/>
    <w:basedOn w:val="a1"/>
    <w:link w:val="5"/>
    <w:uiPriority w:val="99"/>
    <w:locked/>
    <w:rsid w:val="00592BCE"/>
    <w:rPr>
      <w:rFonts w:ascii="Calibri Light" w:hAnsi="Calibri Light" w:cs="Times New Roman"/>
      <w:color w:val="2E74B5"/>
      <w:sz w:val="24"/>
    </w:rPr>
  </w:style>
  <w:style w:type="character" w:customStyle="1" w:styleId="60">
    <w:name w:val="Заголовок 6 Знак"/>
    <w:basedOn w:val="a1"/>
    <w:link w:val="6"/>
    <w:uiPriority w:val="99"/>
    <w:locked/>
    <w:rsid w:val="00915AB8"/>
    <w:rPr>
      <w:rFonts w:ascii="Times New Roman" w:hAnsi="Times New Roman" w:cs="Times New Roman"/>
      <w:b/>
      <w:bCs/>
      <w:lang w:eastAsia="ru-RU"/>
    </w:rPr>
  </w:style>
  <w:style w:type="character" w:customStyle="1" w:styleId="70">
    <w:name w:val="Заголовок 7 Знак"/>
    <w:aliases w:val="Заголовок x.x Знак"/>
    <w:basedOn w:val="a1"/>
    <w:link w:val="7"/>
    <w:uiPriority w:val="99"/>
    <w:locked/>
    <w:rsid w:val="00915AB8"/>
    <w:rPr>
      <w:rFonts w:ascii="Times New Roman" w:hAnsi="Times New Roman" w:cs="Times New Roman"/>
      <w:sz w:val="20"/>
      <w:szCs w:val="20"/>
      <w:lang w:eastAsia="ru-RU"/>
    </w:rPr>
  </w:style>
  <w:style w:type="character" w:customStyle="1" w:styleId="80">
    <w:name w:val="Заголовок 8 Знак"/>
    <w:basedOn w:val="a1"/>
    <w:link w:val="8"/>
    <w:uiPriority w:val="99"/>
    <w:locked/>
    <w:rsid w:val="00915AB8"/>
    <w:rPr>
      <w:rFonts w:ascii="Times New Roman" w:hAnsi="Times New Roman" w:cs="Times New Roman"/>
      <w:i/>
      <w:iCs/>
      <w:sz w:val="28"/>
      <w:szCs w:val="28"/>
      <w:lang w:eastAsia="ru-RU"/>
    </w:rPr>
  </w:style>
  <w:style w:type="character" w:customStyle="1" w:styleId="90">
    <w:name w:val="Заголовок 9 Знак"/>
    <w:basedOn w:val="a1"/>
    <w:link w:val="9"/>
    <w:uiPriority w:val="99"/>
    <w:locked/>
    <w:rsid w:val="00915AB8"/>
    <w:rPr>
      <w:rFonts w:ascii="Times New Roman" w:hAnsi="Times New Roman" w:cs="Times New Roman"/>
      <w:sz w:val="18"/>
      <w:szCs w:val="18"/>
      <w:lang w:eastAsia="ru-RU"/>
    </w:rPr>
  </w:style>
  <w:style w:type="paragraph" w:styleId="a4">
    <w:name w:val="No Spacing"/>
    <w:basedOn w:val="a0"/>
    <w:link w:val="a5"/>
    <w:uiPriority w:val="99"/>
    <w:qFormat/>
    <w:rsid w:val="00326197"/>
    <w:pPr>
      <w:spacing w:line="240" w:lineRule="auto"/>
      <w:ind w:firstLine="0"/>
      <w:jc w:val="left"/>
    </w:pPr>
    <w:rPr>
      <w:rFonts w:ascii="Calibri" w:hAnsi="Calibri"/>
      <w:sz w:val="32"/>
      <w:szCs w:val="20"/>
      <w:lang w:val="en-US"/>
    </w:rPr>
  </w:style>
  <w:style w:type="paragraph" w:styleId="a6">
    <w:name w:val="TOC Heading"/>
    <w:basedOn w:val="12"/>
    <w:next w:val="a0"/>
    <w:uiPriority w:val="99"/>
    <w:qFormat/>
    <w:rsid w:val="007645E7"/>
    <w:pPr>
      <w:spacing w:before="240" w:line="259" w:lineRule="auto"/>
      <w:ind w:firstLine="0"/>
      <w:jc w:val="left"/>
      <w:outlineLvl w:val="9"/>
    </w:pPr>
    <w:rPr>
      <w:rFonts w:ascii="Calibri Light" w:hAnsi="Calibri Light"/>
      <w:b w:val="0"/>
      <w:bCs w:val="0"/>
      <w:color w:val="2E74B5"/>
      <w:sz w:val="32"/>
      <w:szCs w:val="32"/>
      <w:lang w:eastAsia="ru-RU"/>
    </w:rPr>
  </w:style>
  <w:style w:type="paragraph" w:styleId="23">
    <w:name w:val="toc 2"/>
    <w:basedOn w:val="a0"/>
    <w:next w:val="a0"/>
    <w:autoRedefine/>
    <w:uiPriority w:val="99"/>
    <w:rsid w:val="007645E7"/>
    <w:pPr>
      <w:spacing w:after="100" w:line="259" w:lineRule="auto"/>
      <w:ind w:left="220" w:firstLine="0"/>
      <w:jc w:val="left"/>
    </w:pPr>
    <w:rPr>
      <w:rFonts w:ascii="Calibri" w:eastAsia="Times New Roman" w:hAnsi="Calibri"/>
      <w:sz w:val="22"/>
      <w:lang w:eastAsia="ru-RU"/>
    </w:rPr>
  </w:style>
  <w:style w:type="paragraph" w:styleId="14">
    <w:name w:val="toc 1"/>
    <w:basedOn w:val="a0"/>
    <w:next w:val="a0"/>
    <w:autoRedefine/>
    <w:uiPriority w:val="99"/>
    <w:rsid w:val="00D025BE"/>
    <w:pPr>
      <w:tabs>
        <w:tab w:val="left" w:pos="840"/>
        <w:tab w:val="right" w:leader="dot" w:pos="9356"/>
      </w:tabs>
      <w:spacing w:after="100" w:line="259" w:lineRule="auto"/>
      <w:ind w:firstLine="0"/>
      <w:jc w:val="left"/>
    </w:pPr>
    <w:rPr>
      <w:rFonts w:ascii="Calibri" w:eastAsia="Times New Roman" w:hAnsi="Calibri"/>
      <w:sz w:val="22"/>
      <w:lang w:eastAsia="ru-RU"/>
    </w:rPr>
  </w:style>
  <w:style w:type="paragraph" w:styleId="31">
    <w:name w:val="toc 3"/>
    <w:basedOn w:val="a0"/>
    <w:next w:val="a0"/>
    <w:autoRedefine/>
    <w:uiPriority w:val="99"/>
    <w:rsid w:val="007645E7"/>
    <w:pPr>
      <w:spacing w:after="100" w:line="259" w:lineRule="auto"/>
      <w:ind w:left="440" w:firstLine="0"/>
      <w:jc w:val="left"/>
    </w:pPr>
    <w:rPr>
      <w:rFonts w:ascii="Calibri" w:eastAsia="Times New Roman" w:hAnsi="Calibri"/>
      <w:sz w:val="22"/>
      <w:lang w:eastAsia="ru-RU"/>
    </w:rPr>
  </w:style>
  <w:style w:type="character" w:styleId="a7">
    <w:name w:val="Hyperlink"/>
    <w:basedOn w:val="a1"/>
    <w:uiPriority w:val="99"/>
    <w:rsid w:val="007645E7"/>
    <w:rPr>
      <w:rFonts w:cs="Times New Roman"/>
      <w:color w:val="0563C1"/>
      <w:u w:val="single"/>
    </w:rPr>
  </w:style>
  <w:style w:type="paragraph" w:customStyle="1" w:styleId="a8">
    <w:name w:val="Текст записки"/>
    <w:basedOn w:val="a0"/>
    <w:uiPriority w:val="99"/>
    <w:rsid w:val="00047FFE"/>
    <w:pPr>
      <w:autoSpaceDE w:val="0"/>
      <w:autoSpaceDN w:val="0"/>
      <w:adjustRightInd w:val="0"/>
      <w:spacing w:after="200"/>
    </w:pPr>
    <w:rPr>
      <w:rFonts w:ascii="Times New Roman" w:hAnsi="Times New Roman"/>
      <w:szCs w:val="28"/>
    </w:rPr>
  </w:style>
  <w:style w:type="paragraph" w:styleId="a9">
    <w:name w:val="List Paragraph"/>
    <w:basedOn w:val="a0"/>
    <w:link w:val="aa"/>
    <w:uiPriority w:val="99"/>
    <w:qFormat/>
    <w:rsid w:val="00176D87"/>
    <w:pPr>
      <w:ind w:left="720"/>
      <w:contextualSpacing/>
    </w:pPr>
    <w:rPr>
      <w:rFonts w:eastAsia="Times New Roman"/>
      <w:szCs w:val="20"/>
    </w:rPr>
  </w:style>
  <w:style w:type="paragraph" w:customStyle="1" w:styleId="S5">
    <w:name w:val="S_Обычный"/>
    <w:basedOn w:val="a0"/>
    <w:link w:val="S6"/>
    <w:uiPriority w:val="99"/>
    <w:rsid w:val="00175329"/>
    <w:rPr>
      <w:rFonts w:eastAsia="Times New Roman"/>
      <w:szCs w:val="24"/>
      <w:lang w:eastAsia="ru-RU"/>
    </w:rPr>
  </w:style>
  <w:style w:type="character" w:customStyle="1" w:styleId="S6">
    <w:name w:val="S_Обычный Знак"/>
    <w:basedOn w:val="a1"/>
    <w:link w:val="S5"/>
    <w:uiPriority w:val="99"/>
    <w:locked/>
    <w:rsid w:val="00175329"/>
    <w:rPr>
      <w:rFonts w:ascii="Bookman Old Style" w:hAnsi="Bookman Old Style" w:cs="Times New Roman"/>
      <w:sz w:val="24"/>
      <w:szCs w:val="24"/>
      <w:lang w:eastAsia="ru-RU"/>
    </w:rPr>
  </w:style>
  <w:style w:type="paragraph" w:customStyle="1" w:styleId="S7">
    <w:name w:val="S_Маркированный"/>
    <w:basedOn w:val="a0"/>
    <w:link w:val="S8"/>
    <w:autoRedefine/>
    <w:uiPriority w:val="99"/>
    <w:rsid w:val="001A4DEE"/>
    <w:pPr>
      <w:tabs>
        <w:tab w:val="left" w:pos="993"/>
        <w:tab w:val="left" w:pos="1108"/>
      </w:tabs>
      <w:suppressAutoHyphens/>
      <w:spacing w:line="240" w:lineRule="auto"/>
      <w:ind w:firstLine="709"/>
    </w:pPr>
    <w:rPr>
      <w:rFonts w:ascii="Times New Roman" w:hAnsi="Times New Roman"/>
      <w:szCs w:val="20"/>
      <w:lang w:eastAsia="ru-RU"/>
    </w:rPr>
  </w:style>
  <w:style w:type="character" w:customStyle="1" w:styleId="S8">
    <w:name w:val="S_Маркированный Знак"/>
    <w:link w:val="S7"/>
    <w:uiPriority w:val="99"/>
    <w:locked/>
    <w:rsid w:val="001A4DEE"/>
    <w:rPr>
      <w:rFonts w:ascii="Times New Roman" w:hAnsi="Times New Roman"/>
      <w:sz w:val="24"/>
      <w:lang w:eastAsia="ru-RU"/>
    </w:rPr>
  </w:style>
  <w:style w:type="paragraph" w:customStyle="1" w:styleId="S9">
    <w:name w:val="S_Заголовок таблицы"/>
    <w:basedOn w:val="a0"/>
    <w:link w:val="Sa"/>
    <w:uiPriority w:val="99"/>
    <w:rsid w:val="001A4DEE"/>
    <w:pPr>
      <w:spacing w:line="240" w:lineRule="auto"/>
      <w:ind w:firstLine="709"/>
      <w:jc w:val="center"/>
    </w:pPr>
    <w:rPr>
      <w:rFonts w:ascii="Times New Roman" w:hAnsi="Times New Roman"/>
      <w:szCs w:val="20"/>
      <w:u w:val="single"/>
      <w:lang w:eastAsia="ru-RU"/>
    </w:rPr>
  </w:style>
  <w:style w:type="paragraph" w:customStyle="1" w:styleId="Sb">
    <w:name w:val="S_Таблица"/>
    <w:basedOn w:val="a0"/>
    <w:link w:val="S10"/>
    <w:autoRedefine/>
    <w:uiPriority w:val="99"/>
    <w:rsid w:val="00C84D4F"/>
    <w:pPr>
      <w:keepNext/>
      <w:keepLines/>
      <w:spacing w:line="240" w:lineRule="auto"/>
      <w:ind w:left="714" w:firstLine="0"/>
      <w:jc w:val="right"/>
    </w:pPr>
    <w:rPr>
      <w:rFonts w:ascii="Times New Roman" w:hAnsi="Times New Roman"/>
      <w:noProof/>
      <w:szCs w:val="20"/>
      <w:lang w:eastAsia="ru-RU"/>
    </w:rPr>
  </w:style>
  <w:style w:type="character" w:customStyle="1" w:styleId="S10">
    <w:name w:val="S_Таблица Знак1"/>
    <w:link w:val="Sb"/>
    <w:uiPriority w:val="99"/>
    <w:locked/>
    <w:rsid w:val="00C84D4F"/>
    <w:rPr>
      <w:rFonts w:ascii="Times New Roman" w:hAnsi="Times New Roman"/>
      <w:noProof/>
      <w:sz w:val="24"/>
      <w:lang w:eastAsia="ru-RU"/>
    </w:rPr>
  </w:style>
  <w:style w:type="character" w:customStyle="1" w:styleId="Sa">
    <w:name w:val="S_Заголовок таблицы Знак"/>
    <w:link w:val="S9"/>
    <w:uiPriority w:val="99"/>
    <w:locked/>
    <w:rsid w:val="001A4DEE"/>
    <w:rPr>
      <w:rFonts w:ascii="Times New Roman" w:hAnsi="Times New Roman"/>
      <w:sz w:val="24"/>
      <w:u w:val="single"/>
      <w:lang w:eastAsia="ru-RU"/>
    </w:rPr>
  </w:style>
  <w:style w:type="paragraph" w:customStyle="1" w:styleId="ConsPlusNormal">
    <w:name w:val="ConsPlusNormal"/>
    <w:uiPriority w:val="99"/>
    <w:rsid w:val="00876C19"/>
    <w:pPr>
      <w:widowControl w:val="0"/>
      <w:autoSpaceDE w:val="0"/>
      <w:autoSpaceDN w:val="0"/>
      <w:adjustRightInd w:val="0"/>
      <w:ind w:firstLine="720"/>
    </w:pPr>
    <w:rPr>
      <w:rFonts w:ascii="Arial" w:eastAsia="Times New Roman" w:hAnsi="Arial" w:cs="Arial"/>
      <w:sz w:val="24"/>
      <w:szCs w:val="24"/>
    </w:rPr>
  </w:style>
  <w:style w:type="paragraph" w:customStyle="1" w:styleId="ab">
    <w:name w:val="Содержимое таблицы"/>
    <w:basedOn w:val="a0"/>
    <w:uiPriority w:val="99"/>
    <w:rsid w:val="00876C19"/>
    <w:pPr>
      <w:suppressLineNumbers/>
      <w:suppressAutoHyphens/>
      <w:spacing w:line="240" w:lineRule="auto"/>
      <w:ind w:firstLine="0"/>
      <w:jc w:val="left"/>
    </w:pPr>
    <w:rPr>
      <w:rFonts w:ascii="Times New Roman" w:eastAsia="Times New Roman" w:hAnsi="Times New Roman"/>
      <w:szCs w:val="24"/>
      <w:lang w:eastAsia="ar-SA"/>
    </w:rPr>
  </w:style>
  <w:style w:type="paragraph" w:customStyle="1" w:styleId="ac">
    <w:name w:val="Заголовок таблицы"/>
    <w:basedOn w:val="ab"/>
    <w:uiPriority w:val="99"/>
    <w:rsid w:val="00876C19"/>
    <w:pPr>
      <w:jc w:val="center"/>
    </w:pPr>
    <w:rPr>
      <w:b/>
      <w:bCs/>
      <w:i/>
      <w:iCs/>
    </w:rPr>
  </w:style>
  <w:style w:type="paragraph" w:customStyle="1" w:styleId="ad">
    <w:name w:val="+Таб"/>
    <w:basedOn w:val="a0"/>
    <w:link w:val="ae"/>
    <w:uiPriority w:val="99"/>
    <w:rsid w:val="006E69CF"/>
    <w:pPr>
      <w:spacing w:line="240" w:lineRule="auto"/>
      <w:ind w:firstLine="0"/>
      <w:jc w:val="center"/>
    </w:pPr>
    <w:rPr>
      <w:rFonts w:ascii="Times New Roman" w:eastAsia="Times New Roman" w:hAnsi="Times New Roman"/>
      <w:sz w:val="20"/>
      <w:szCs w:val="20"/>
    </w:rPr>
  </w:style>
  <w:style w:type="character" w:customStyle="1" w:styleId="ae">
    <w:name w:val="+Таб Знак"/>
    <w:link w:val="ad"/>
    <w:uiPriority w:val="99"/>
    <w:locked/>
    <w:rsid w:val="006E69CF"/>
    <w:rPr>
      <w:rFonts w:ascii="Times New Roman" w:eastAsia="Times New Roman" w:hAnsi="Times New Roman"/>
      <w:sz w:val="20"/>
    </w:rPr>
  </w:style>
  <w:style w:type="paragraph" w:styleId="af">
    <w:name w:val="caption"/>
    <w:aliases w:val="+Название объекта"/>
    <w:basedOn w:val="a0"/>
    <w:next w:val="a0"/>
    <w:uiPriority w:val="99"/>
    <w:qFormat/>
    <w:rsid w:val="0096520C"/>
    <w:pPr>
      <w:keepNext/>
      <w:keepLines/>
      <w:spacing w:before="200" w:after="200" w:line="240" w:lineRule="auto"/>
      <w:ind w:firstLine="0"/>
      <w:jc w:val="right"/>
    </w:pPr>
    <w:rPr>
      <w:rFonts w:ascii="Times New Roman" w:eastAsia="Times New Roman" w:hAnsi="Times New Roman"/>
      <w:bCs/>
      <w:szCs w:val="18"/>
    </w:rPr>
  </w:style>
  <w:style w:type="table" w:styleId="af0">
    <w:name w:val="Table Grid"/>
    <w:basedOn w:val="a2"/>
    <w:uiPriority w:val="99"/>
    <w:rsid w:val="00460E7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1">
    <w:name w:val="Текст новый"/>
    <w:basedOn w:val="a0"/>
    <w:uiPriority w:val="99"/>
    <w:rsid w:val="008D3848"/>
    <w:pPr>
      <w:spacing w:after="200"/>
      <w:ind w:firstLine="709"/>
    </w:pPr>
    <w:rPr>
      <w:rFonts w:eastAsia="Times New Roman"/>
      <w:szCs w:val="24"/>
      <w:lang w:eastAsia="ru-RU"/>
    </w:rPr>
  </w:style>
  <w:style w:type="paragraph" w:customStyle="1" w:styleId="Sc">
    <w:name w:val="S_Обычный с подчеркиванием"/>
    <w:basedOn w:val="a0"/>
    <w:link w:val="Sd"/>
    <w:uiPriority w:val="99"/>
    <w:rsid w:val="00560329"/>
    <w:pPr>
      <w:spacing w:line="360" w:lineRule="auto"/>
      <w:ind w:firstLine="709"/>
    </w:pPr>
    <w:rPr>
      <w:rFonts w:ascii="Times New Roman" w:hAnsi="Times New Roman"/>
      <w:szCs w:val="20"/>
      <w:u w:val="single"/>
      <w:lang w:eastAsia="ru-RU"/>
    </w:rPr>
  </w:style>
  <w:style w:type="character" w:customStyle="1" w:styleId="Sd">
    <w:name w:val="S_Обычный с подчеркиванием Знак"/>
    <w:link w:val="Sc"/>
    <w:uiPriority w:val="99"/>
    <w:locked/>
    <w:rsid w:val="00560329"/>
    <w:rPr>
      <w:rFonts w:ascii="Times New Roman" w:hAnsi="Times New Roman"/>
      <w:sz w:val="24"/>
      <w:u w:val="single"/>
      <w:lang w:eastAsia="ru-RU"/>
    </w:rPr>
  </w:style>
  <w:style w:type="character" w:customStyle="1" w:styleId="aa">
    <w:name w:val="Абзац списка Знак"/>
    <w:link w:val="a9"/>
    <w:uiPriority w:val="99"/>
    <w:locked/>
    <w:rsid w:val="00122DCD"/>
    <w:rPr>
      <w:rFonts w:ascii="Bookman Old Style" w:eastAsia="Times New Roman" w:hAnsi="Bookman Old Style"/>
      <w:sz w:val="24"/>
    </w:rPr>
  </w:style>
  <w:style w:type="paragraph" w:styleId="a">
    <w:name w:val="Body Text"/>
    <w:aliases w:val="TabelTekst,text,Body Text2,Char,Body Text2 Char Char Char Char Char Char Char Char Char,Main text,Body Text Char2 Char,Body Text Char1 Char Char,Body Text Char Char Char Char,TabelTekst Char Char Char Char,Знак1 Знак Знак Знак Знак"/>
    <w:basedOn w:val="a0"/>
    <w:link w:val="af2"/>
    <w:uiPriority w:val="99"/>
    <w:rsid w:val="00D6024D"/>
    <w:pPr>
      <w:numPr>
        <w:numId w:val="14"/>
      </w:numPr>
      <w:tabs>
        <w:tab w:val="clear" w:pos="1418"/>
      </w:tabs>
      <w:spacing w:before="120" w:after="120" w:line="240" w:lineRule="auto"/>
      <w:ind w:left="0" w:firstLine="709"/>
    </w:pPr>
    <w:rPr>
      <w:rFonts w:ascii="Times New Roman" w:eastAsia="Times New Roman" w:hAnsi="Times New Roman"/>
      <w:szCs w:val="24"/>
    </w:rPr>
  </w:style>
  <w:style w:type="character" w:customStyle="1" w:styleId="af2">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1"/>
    <w:link w:val="a"/>
    <w:uiPriority w:val="99"/>
    <w:locked/>
    <w:rsid w:val="00D6024D"/>
    <w:rPr>
      <w:rFonts w:ascii="Times New Roman" w:eastAsia="Times New Roman" w:hAnsi="Times New Roman"/>
      <w:sz w:val="24"/>
      <w:szCs w:val="24"/>
      <w:lang w:eastAsia="en-US"/>
    </w:rPr>
  </w:style>
  <w:style w:type="paragraph" w:customStyle="1" w:styleId="-S">
    <w:name w:val="- S_Маркированный"/>
    <w:basedOn w:val="a0"/>
    <w:autoRedefine/>
    <w:uiPriority w:val="99"/>
    <w:rsid w:val="00440255"/>
    <w:pPr>
      <w:numPr>
        <w:numId w:val="15"/>
      </w:numPr>
      <w:spacing w:line="360" w:lineRule="auto"/>
    </w:pPr>
    <w:rPr>
      <w:rFonts w:eastAsia="Times New Roman"/>
      <w:szCs w:val="24"/>
      <w:lang w:eastAsia="ar-SA"/>
    </w:rPr>
  </w:style>
  <w:style w:type="paragraph" w:customStyle="1" w:styleId="Se">
    <w:name w:val="S_Обычный Знак Знак"/>
    <w:basedOn w:val="a0"/>
    <w:link w:val="Sf"/>
    <w:uiPriority w:val="99"/>
    <w:locked/>
    <w:rsid w:val="00DD1A52"/>
    <w:pPr>
      <w:spacing w:line="360" w:lineRule="auto"/>
      <w:ind w:firstLine="709"/>
    </w:pPr>
    <w:rPr>
      <w:rFonts w:ascii="Times New Roman" w:hAnsi="Times New Roman"/>
      <w:szCs w:val="20"/>
      <w:lang w:eastAsia="ru-RU"/>
    </w:rPr>
  </w:style>
  <w:style w:type="character" w:customStyle="1" w:styleId="Sf">
    <w:name w:val="S_Обычный Знак Знак Знак"/>
    <w:link w:val="Se"/>
    <w:uiPriority w:val="99"/>
    <w:locked/>
    <w:rsid w:val="00DD1A52"/>
    <w:rPr>
      <w:rFonts w:ascii="Times New Roman" w:hAnsi="Times New Roman"/>
      <w:sz w:val="24"/>
      <w:lang w:eastAsia="ru-RU"/>
    </w:rPr>
  </w:style>
  <w:style w:type="paragraph" w:customStyle="1" w:styleId="af3">
    <w:name w:val="+таб"/>
    <w:basedOn w:val="a0"/>
    <w:link w:val="af4"/>
    <w:uiPriority w:val="99"/>
    <w:rsid w:val="005C26EE"/>
    <w:pPr>
      <w:spacing w:line="240" w:lineRule="auto"/>
      <w:ind w:firstLine="0"/>
      <w:jc w:val="center"/>
    </w:pPr>
    <w:rPr>
      <w:rFonts w:eastAsia="Times New Roman"/>
      <w:sz w:val="20"/>
      <w:szCs w:val="20"/>
      <w:lang w:eastAsia="ru-RU"/>
    </w:rPr>
  </w:style>
  <w:style w:type="character" w:customStyle="1" w:styleId="af4">
    <w:name w:val="+таб Знак"/>
    <w:basedOn w:val="a1"/>
    <w:link w:val="af3"/>
    <w:uiPriority w:val="99"/>
    <w:locked/>
    <w:rsid w:val="005C26EE"/>
    <w:rPr>
      <w:rFonts w:ascii="Bookman Old Style" w:hAnsi="Bookman Old Style" w:cs="Times New Roman"/>
      <w:sz w:val="20"/>
      <w:szCs w:val="20"/>
      <w:lang w:eastAsia="ru-RU"/>
    </w:rPr>
  </w:style>
  <w:style w:type="paragraph" w:customStyle="1" w:styleId="af5">
    <w:name w:val="Абзац"/>
    <w:basedOn w:val="a0"/>
    <w:link w:val="af6"/>
    <w:uiPriority w:val="99"/>
    <w:rsid w:val="00C11997"/>
    <w:pPr>
      <w:spacing w:before="120" w:after="60" w:line="240" w:lineRule="auto"/>
    </w:pPr>
    <w:rPr>
      <w:rFonts w:ascii="Times New Roman" w:hAnsi="Times New Roman"/>
      <w:szCs w:val="20"/>
      <w:lang w:eastAsia="ru-RU"/>
    </w:rPr>
  </w:style>
  <w:style w:type="character" w:customStyle="1" w:styleId="af6">
    <w:name w:val="Абзац Знак"/>
    <w:link w:val="af5"/>
    <w:uiPriority w:val="99"/>
    <w:locked/>
    <w:rsid w:val="00C11997"/>
    <w:rPr>
      <w:rFonts w:ascii="Times New Roman" w:hAnsi="Times New Roman"/>
      <w:sz w:val="24"/>
      <w:lang w:eastAsia="ru-RU"/>
    </w:rPr>
  </w:style>
  <w:style w:type="paragraph" w:styleId="32">
    <w:name w:val="Body Text Indent 3"/>
    <w:basedOn w:val="a0"/>
    <w:link w:val="33"/>
    <w:uiPriority w:val="99"/>
    <w:rsid w:val="00C11997"/>
    <w:pPr>
      <w:spacing w:after="120"/>
      <w:ind w:left="283"/>
    </w:pPr>
    <w:rPr>
      <w:rFonts w:ascii="Times New Roman" w:hAnsi="Times New Roman"/>
      <w:sz w:val="16"/>
      <w:szCs w:val="16"/>
    </w:rPr>
  </w:style>
  <w:style w:type="character" w:customStyle="1" w:styleId="33">
    <w:name w:val="Основной текст с отступом 3 Знак"/>
    <w:basedOn w:val="a1"/>
    <w:link w:val="32"/>
    <w:uiPriority w:val="99"/>
    <w:locked/>
    <w:rsid w:val="00C11997"/>
    <w:rPr>
      <w:rFonts w:ascii="Times New Roman" w:hAnsi="Times New Roman" w:cs="Times New Roman"/>
      <w:sz w:val="16"/>
      <w:szCs w:val="16"/>
    </w:rPr>
  </w:style>
  <w:style w:type="character" w:customStyle="1" w:styleId="Sf0">
    <w:name w:val="S_Маркированный Знак Знак"/>
    <w:basedOn w:val="a1"/>
    <w:uiPriority w:val="99"/>
    <w:rsid w:val="00F93069"/>
    <w:rPr>
      <w:rFonts w:cs="Times New Roman"/>
      <w:sz w:val="24"/>
      <w:szCs w:val="24"/>
      <w:lang w:val="ru-RU" w:eastAsia="ru-RU" w:bidi="ar-SA"/>
    </w:rPr>
  </w:style>
  <w:style w:type="character" w:customStyle="1" w:styleId="af7">
    <w:name w:val="Нижний колонтитул Знак"/>
    <w:aliases w:val="Знак6 Знак"/>
    <w:basedOn w:val="a1"/>
    <w:link w:val="af8"/>
    <w:uiPriority w:val="99"/>
    <w:locked/>
    <w:rsid w:val="00BB2C2D"/>
    <w:rPr>
      <w:rFonts w:ascii="Times New Roman" w:hAnsi="Times New Roman" w:cs="Times New Roman"/>
      <w:sz w:val="24"/>
    </w:rPr>
  </w:style>
  <w:style w:type="paragraph" w:styleId="af8">
    <w:name w:val="footer"/>
    <w:aliases w:val="Знак6"/>
    <w:basedOn w:val="a0"/>
    <w:link w:val="af7"/>
    <w:uiPriority w:val="99"/>
    <w:rsid w:val="00BB2C2D"/>
    <w:pPr>
      <w:tabs>
        <w:tab w:val="center" w:pos="4677"/>
        <w:tab w:val="right" w:pos="9355"/>
      </w:tabs>
      <w:spacing w:line="240" w:lineRule="auto"/>
    </w:pPr>
    <w:rPr>
      <w:rFonts w:ascii="Times New Roman" w:hAnsi="Times New Roman"/>
    </w:rPr>
  </w:style>
  <w:style w:type="character" w:customStyle="1" w:styleId="FooterChar1">
    <w:name w:val="Footer Char1"/>
    <w:aliases w:val="Знак6 Char1"/>
    <w:basedOn w:val="a1"/>
    <w:uiPriority w:val="99"/>
    <w:semiHidden/>
    <w:rsid w:val="00E80DA7"/>
    <w:rPr>
      <w:rFonts w:ascii="Bookman Old Style" w:hAnsi="Bookman Old Style"/>
      <w:sz w:val="24"/>
      <w:lang w:eastAsia="en-US"/>
    </w:rPr>
  </w:style>
  <w:style w:type="character" w:customStyle="1" w:styleId="15">
    <w:name w:val="Нижний колонтитул Знак1"/>
    <w:basedOn w:val="a1"/>
    <w:uiPriority w:val="99"/>
    <w:semiHidden/>
    <w:rsid w:val="00BB2C2D"/>
    <w:rPr>
      <w:rFonts w:ascii="Bookman Old Style" w:eastAsia="Times New Roman" w:hAnsi="Bookman Old Style" w:cs="Times New Roman"/>
      <w:sz w:val="24"/>
    </w:rPr>
  </w:style>
  <w:style w:type="paragraph" w:customStyle="1" w:styleId="S0">
    <w:name w:val="S_рисунок"/>
    <w:basedOn w:val="a0"/>
    <w:autoRedefine/>
    <w:uiPriority w:val="99"/>
    <w:rsid w:val="00733311"/>
    <w:pPr>
      <w:keepNext/>
      <w:keepLines/>
      <w:numPr>
        <w:numId w:val="16"/>
      </w:numPr>
      <w:suppressAutoHyphens/>
      <w:spacing w:after="240" w:line="240" w:lineRule="auto"/>
      <w:contextualSpacing/>
      <w:jc w:val="center"/>
    </w:pPr>
    <w:rPr>
      <w:rFonts w:ascii="Times New Roman" w:eastAsia="Times New Roman" w:hAnsi="Times New Roman"/>
      <w:szCs w:val="24"/>
      <w:lang w:eastAsia="ru-RU"/>
    </w:rPr>
  </w:style>
  <w:style w:type="character" w:customStyle="1" w:styleId="Sf1">
    <w:name w:val="S_Таблица Знак Знак"/>
    <w:uiPriority w:val="99"/>
    <w:rsid w:val="00F6435A"/>
    <w:rPr>
      <w:sz w:val="24"/>
    </w:rPr>
  </w:style>
  <w:style w:type="character" w:customStyle="1" w:styleId="af9">
    <w:name w:val="Основной текст с отступом Знак"/>
    <w:basedOn w:val="a1"/>
    <w:link w:val="afa"/>
    <w:uiPriority w:val="99"/>
    <w:locked/>
    <w:rsid w:val="00B2555A"/>
    <w:rPr>
      <w:rFonts w:ascii="Times New Roman" w:hAnsi="Times New Roman" w:cs="Times New Roman"/>
      <w:sz w:val="24"/>
    </w:rPr>
  </w:style>
  <w:style w:type="paragraph" w:styleId="afa">
    <w:name w:val="Body Text Indent"/>
    <w:basedOn w:val="a0"/>
    <w:link w:val="af9"/>
    <w:uiPriority w:val="99"/>
    <w:rsid w:val="00B2555A"/>
    <w:pPr>
      <w:spacing w:after="120"/>
      <w:ind w:left="283"/>
    </w:pPr>
    <w:rPr>
      <w:rFonts w:ascii="Times New Roman" w:hAnsi="Times New Roman"/>
    </w:rPr>
  </w:style>
  <w:style w:type="character" w:customStyle="1" w:styleId="BodyTextIndentChar1">
    <w:name w:val="Body Text Indent Char1"/>
    <w:basedOn w:val="a1"/>
    <w:uiPriority w:val="99"/>
    <w:semiHidden/>
    <w:rsid w:val="00E80DA7"/>
    <w:rPr>
      <w:rFonts w:ascii="Bookman Old Style" w:hAnsi="Bookman Old Style"/>
      <w:sz w:val="24"/>
      <w:lang w:eastAsia="en-US"/>
    </w:rPr>
  </w:style>
  <w:style w:type="character" w:customStyle="1" w:styleId="16">
    <w:name w:val="Основной текст с отступом Знак1"/>
    <w:basedOn w:val="a1"/>
    <w:uiPriority w:val="99"/>
    <w:semiHidden/>
    <w:rsid w:val="00B2555A"/>
    <w:rPr>
      <w:rFonts w:ascii="Bookman Old Style" w:eastAsia="Times New Roman" w:hAnsi="Bookman Old Style" w:cs="Times New Roman"/>
      <w:sz w:val="24"/>
    </w:rPr>
  </w:style>
  <w:style w:type="character" w:customStyle="1" w:styleId="S11">
    <w:name w:val="S_Маркированный Знак Знак1"/>
    <w:uiPriority w:val="99"/>
    <w:rsid w:val="0017256B"/>
    <w:rPr>
      <w:sz w:val="24"/>
      <w:lang w:val="ru-RU" w:eastAsia="ar-SA" w:bidi="ar-SA"/>
    </w:rPr>
  </w:style>
  <w:style w:type="paragraph" w:styleId="afb">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0"/>
    <w:link w:val="afc"/>
    <w:uiPriority w:val="99"/>
    <w:semiHidden/>
    <w:rsid w:val="005A7F3A"/>
    <w:pPr>
      <w:spacing w:line="240" w:lineRule="auto"/>
      <w:ind w:firstLine="0"/>
      <w:jc w:val="left"/>
    </w:pPr>
    <w:rPr>
      <w:rFonts w:ascii="Times New Roman" w:eastAsia="Times New Roman" w:hAnsi="Times New Roman"/>
      <w:sz w:val="20"/>
      <w:szCs w:val="20"/>
      <w:lang w:eastAsia="ru-RU"/>
    </w:rPr>
  </w:style>
  <w:style w:type="character" w:customStyle="1" w:styleId="afc">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1"/>
    <w:link w:val="afb"/>
    <w:uiPriority w:val="99"/>
    <w:locked/>
    <w:rsid w:val="005A7F3A"/>
    <w:rPr>
      <w:rFonts w:ascii="Times New Roman" w:hAnsi="Times New Roman" w:cs="Times New Roman"/>
      <w:sz w:val="20"/>
      <w:szCs w:val="20"/>
      <w:lang w:eastAsia="ru-RU"/>
    </w:rPr>
  </w:style>
  <w:style w:type="character" w:customStyle="1" w:styleId="apple-converted-space">
    <w:name w:val="apple-converted-space"/>
    <w:basedOn w:val="a1"/>
    <w:uiPriority w:val="99"/>
    <w:rsid w:val="000F7E2A"/>
    <w:rPr>
      <w:rFonts w:cs="Times New Roman"/>
    </w:rPr>
  </w:style>
  <w:style w:type="paragraph" w:styleId="afd">
    <w:name w:val="Normal (Web)"/>
    <w:basedOn w:val="a0"/>
    <w:uiPriority w:val="99"/>
    <w:rsid w:val="00A36458"/>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formattext">
    <w:name w:val="formattext"/>
    <w:basedOn w:val="a0"/>
    <w:uiPriority w:val="99"/>
    <w:rsid w:val="000C0A52"/>
    <w:pPr>
      <w:spacing w:before="100" w:beforeAutospacing="1" w:after="100" w:afterAutospacing="1" w:line="240" w:lineRule="auto"/>
      <w:ind w:firstLine="0"/>
      <w:jc w:val="left"/>
    </w:pPr>
    <w:rPr>
      <w:rFonts w:ascii="Times New Roman" w:eastAsia="Times New Roman" w:hAnsi="Times New Roman"/>
      <w:szCs w:val="24"/>
      <w:lang w:eastAsia="ru-RU"/>
    </w:rPr>
  </w:style>
  <w:style w:type="character" w:styleId="afe">
    <w:name w:val="footnote reference"/>
    <w:basedOn w:val="a1"/>
    <w:uiPriority w:val="99"/>
    <w:semiHidden/>
    <w:rsid w:val="00036DAF"/>
    <w:rPr>
      <w:rFonts w:cs="Times New Roman"/>
      <w:vertAlign w:val="superscript"/>
    </w:rPr>
  </w:style>
  <w:style w:type="paragraph" w:styleId="24">
    <w:name w:val="Body Text 2"/>
    <w:basedOn w:val="a0"/>
    <w:link w:val="25"/>
    <w:uiPriority w:val="99"/>
    <w:semiHidden/>
    <w:rsid w:val="003B2EE1"/>
    <w:pPr>
      <w:spacing w:after="120" w:line="480" w:lineRule="auto"/>
    </w:pPr>
  </w:style>
  <w:style w:type="character" w:customStyle="1" w:styleId="25">
    <w:name w:val="Основной текст 2 Знак"/>
    <w:basedOn w:val="a1"/>
    <w:link w:val="24"/>
    <w:uiPriority w:val="99"/>
    <w:locked/>
    <w:rsid w:val="003B2EE1"/>
    <w:rPr>
      <w:rFonts w:ascii="Bookman Old Style" w:eastAsia="Times New Roman" w:hAnsi="Bookman Old Style" w:cs="Times New Roman"/>
      <w:sz w:val="24"/>
    </w:rPr>
  </w:style>
  <w:style w:type="character" w:customStyle="1" w:styleId="FontStyle138">
    <w:name w:val="Font Style138"/>
    <w:uiPriority w:val="99"/>
    <w:rsid w:val="00CB2F77"/>
    <w:rPr>
      <w:rFonts w:ascii="Times New Roman" w:hAnsi="Times New Roman"/>
      <w:sz w:val="24"/>
    </w:rPr>
  </w:style>
  <w:style w:type="paragraph" w:customStyle="1" w:styleId="Style43">
    <w:name w:val="Style43"/>
    <w:basedOn w:val="a0"/>
    <w:uiPriority w:val="99"/>
    <w:rsid w:val="00CB2F77"/>
    <w:pPr>
      <w:widowControl w:val="0"/>
      <w:autoSpaceDE w:val="0"/>
      <w:autoSpaceDN w:val="0"/>
      <w:adjustRightInd w:val="0"/>
      <w:spacing w:line="455" w:lineRule="exact"/>
      <w:ind w:firstLine="739"/>
    </w:pPr>
    <w:rPr>
      <w:rFonts w:ascii="Times New Roman" w:eastAsia="Times New Roman" w:hAnsi="Times New Roman"/>
      <w:szCs w:val="24"/>
      <w:lang w:eastAsia="ru-RU"/>
    </w:rPr>
  </w:style>
  <w:style w:type="paragraph" w:styleId="17">
    <w:name w:val="index 1"/>
    <w:basedOn w:val="a0"/>
    <w:next w:val="a0"/>
    <w:autoRedefine/>
    <w:uiPriority w:val="99"/>
    <w:semiHidden/>
    <w:rsid w:val="00F54984"/>
    <w:pPr>
      <w:spacing w:line="240" w:lineRule="auto"/>
      <w:ind w:left="240" w:hanging="240"/>
    </w:pPr>
  </w:style>
  <w:style w:type="paragraph" w:styleId="aff">
    <w:name w:val="index heading"/>
    <w:basedOn w:val="a0"/>
    <w:next w:val="17"/>
    <w:uiPriority w:val="99"/>
    <w:semiHidden/>
    <w:rsid w:val="00F54984"/>
    <w:pPr>
      <w:spacing w:line="240" w:lineRule="auto"/>
      <w:ind w:firstLine="0"/>
      <w:jc w:val="left"/>
    </w:pPr>
    <w:rPr>
      <w:rFonts w:ascii="Times New Roman" w:eastAsia="Times New Roman" w:hAnsi="Times New Roman"/>
      <w:szCs w:val="24"/>
      <w:lang w:eastAsia="ru-RU"/>
    </w:rPr>
  </w:style>
  <w:style w:type="paragraph" w:customStyle="1" w:styleId="report">
    <w:name w:val="report"/>
    <w:basedOn w:val="a0"/>
    <w:uiPriority w:val="99"/>
    <w:rsid w:val="002F46A6"/>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styleId="aff0">
    <w:name w:val="header"/>
    <w:basedOn w:val="a0"/>
    <w:link w:val="aff1"/>
    <w:uiPriority w:val="99"/>
    <w:rsid w:val="002E6148"/>
    <w:pPr>
      <w:tabs>
        <w:tab w:val="center" w:pos="4677"/>
        <w:tab w:val="right" w:pos="9355"/>
      </w:tabs>
      <w:spacing w:line="360" w:lineRule="auto"/>
      <w:ind w:firstLine="709"/>
    </w:pPr>
    <w:rPr>
      <w:rFonts w:ascii="Times New Roman" w:eastAsia="Times New Roman" w:hAnsi="Times New Roman"/>
      <w:szCs w:val="24"/>
      <w:lang w:eastAsia="ru-RU"/>
    </w:rPr>
  </w:style>
  <w:style w:type="character" w:customStyle="1" w:styleId="aff1">
    <w:name w:val="Верхний колонтитул Знак"/>
    <w:basedOn w:val="a1"/>
    <w:link w:val="aff0"/>
    <w:uiPriority w:val="99"/>
    <w:locked/>
    <w:rsid w:val="002E6148"/>
    <w:rPr>
      <w:rFonts w:ascii="Times New Roman" w:hAnsi="Times New Roman" w:cs="Times New Roman"/>
      <w:sz w:val="24"/>
      <w:szCs w:val="24"/>
      <w:lang w:eastAsia="ru-RU"/>
    </w:rPr>
  </w:style>
  <w:style w:type="character" w:styleId="aff2">
    <w:name w:val="page number"/>
    <w:basedOn w:val="a1"/>
    <w:uiPriority w:val="99"/>
    <w:semiHidden/>
    <w:rsid w:val="002E6148"/>
    <w:rPr>
      <w:rFonts w:cs="Times New Roman"/>
    </w:rPr>
  </w:style>
  <w:style w:type="paragraph" w:customStyle="1" w:styleId="xl22">
    <w:name w:val="xl22"/>
    <w:basedOn w:val="a0"/>
    <w:uiPriority w:val="99"/>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uiPriority w:val="99"/>
    <w:rsid w:val="00915AB8"/>
    <w:rPr>
      <w:sz w:val="28"/>
      <w:lang w:val="ru-RU" w:eastAsia="ru-RU"/>
    </w:rPr>
  </w:style>
  <w:style w:type="paragraph" w:styleId="aff3">
    <w:name w:val="Block Text"/>
    <w:basedOn w:val="a0"/>
    <w:uiPriority w:val="99"/>
    <w:semiHidden/>
    <w:rsid w:val="00915AB8"/>
    <w:pPr>
      <w:spacing w:line="360" w:lineRule="auto"/>
      <w:ind w:left="360" w:right="-8" w:firstLine="709"/>
    </w:pPr>
    <w:rPr>
      <w:rFonts w:ascii="Times New Roman" w:eastAsia="Times New Roman" w:hAnsi="Times New Roman"/>
      <w:bCs/>
      <w:sz w:val="28"/>
      <w:szCs w:val="28"/>
      <w:lang w:eastAsia="ru-RU"/>
    </w:rPr>
  </w:style>
  <w:style w:type="paragraph" w:styleId="26">
    <w:name w:val="Body Text Indent 2"/>
    <w:basedOn w:val="a0"/>
    <w:link w:val="27"/>
    <w:uiPriority w:val="99"/>
    <w:semiHidden/>
    <w:rsid w:val="00915AB8"/>
    <w:pPr>
      <w:spacing w:line="360" w:lineRule="auto"/>
      <w:ind w:left="360" w:firstLine="709"/>
      <w:jc w:val="center"/>
    </w:pPr>
    <w:rPr>
      <w:rFonts w:ascii="Times New Roman" w:eastAsia="Times New Roman" w:hAnsi="Times New Roman"/>
      <w:b/>
      <w:bCs/>
      <w:caps/>
      <w:szCs w:val="24"/>
      <w:lang w:eastAsia="ru-RU"/>
    </w:rPr>
  </w:style>
  <w:style w:type="character" w:customStyle="1" w:styleId="27">
    <w:name w:val="Основной текст с отступом 2 Знак"/>
    <w:basedOn w:val="a1"/>
    <w:link w:val="26"/>
    <w:uiPriority w:val="99"/>
    <w:locked/>
    <w:rsid w:val="00915AB8"/>
    <w:rPr>
      <w:rFonts w:ascii="Times New Roman" w:hAnsi="Times New Roman" w:cs="Times New Roman"/>
      <w:b/>
      <w:bCs/>
      <w:caps/>
      <w:sz w:val="24"/>
      <w:szCs w:val="24"/>
      <w:lang w:eastAsia="ru-RU"/>
    </w:rPr>
  </w:style>
  <w:style w:type="paragraph" w:customStyle="1" w:styleId="Sf2">
    <w:name w:val="S_Обычный в таблице Знак"/>
    <w:basedOn w:val="a0"/>
    <w:link w:val="Sf3"/>
    <w:uiPriority w:val="99"/>
    <w:locked/>
    <w:rsid w:val="00915AB8"/>
    <w:pPr>
      <w:spacing w:line="360" w:lineRule="auto"/>
      <w:ind w:firstLine="0"/>
      <w:jc w:val="center"/>
    </w:pPr>
    <w:rPr>
      <w:rFonts w:ascii="Times New Roman" w:hAnsi="Times New Roman"/>
      <w:szCs w:val="20"/>
      <w:lang w:eastAsia="ru-RU"/>
    </w:rPr>
  </w:style>
  <w:style w:type="paragraph" w:customStyle="1" w:styleId="aff4">
    <w:name w:val="Îáû÷íûé"/>
    <w:uiPriority w:val="99"/>
    <w:semiHidden/>
    <w:rsid w:val="00915AB8"/>
    <w:rPr>
      <w:rFonts w:ascii="Times New Roman" w:eastAsia="Times New Roman" w:hAnsi="Times New Roman"/>
      <w:lang w:val="en-US"/>
    </w:rPr>
  </w:style>
  <w:style w:type="character" w:customStyle="1" w:styleId="Sf3">
    <w:name w:val="S_Обычный в таблице Знак Знак"/>
    <w:link w:val="Sf2"/>
    <w:uiPriority w:val="99"/>
    <w:locked/>
    <w:rsid w:val="00915AB8"/>
    <w:rPr>
      <w:rFonts w:ascii="Times New Roman" w:hAnsi="Times New Roman"/>
      <w:sz w:val="24"/>
      <w:lang w:eastAsia="ru-RU"/>
    </w:rPr>
  </w:style>
  <w:style w:type="paragraph" w:customStyle="1" w:styleId="aff5">
    <w:name w:val="Заглавие раздела"/>
    <w:basedOn w:val="21"/>
    <w:uiPriority w:val="99"/>
    <w:rsid w:val="00915AB8"/>
    <w:pPr>
      <w:keepNext w:val="0"/>
      <w:keepLines w:val="0"/>
      <w:tabs>
        <w:tab w:val="num" w:pos="555"/>
        <w:tab w:val="num" w:pos="1789"/>
      </w:tabs>
      <w:spacing w:before="0" w:after="240" w:line="360" w:lineRule="auto"/>
      <w:ind w:left="1789" w:hanging="360"/>
      <w:jc w:val="center"/>
    </w:pPr>
    <w:rPr>
      <w:rFonts w:ascii="Times New Roman" w:hAnsi="Times New Roman"/>
      <w:b/>
      <w:i/>
      <w:iCs/>
      <w:color w:val="auto"/>
      <w:sz w:val="24"/>
      <w:szCs w:val="24"/>
      <w:lang w:eastAsia="ru-RU"/>
    </w:rPr>
  </w:style>
  <w:style w:type="paragraph" w:styleId="34">
    <w:name w:val="Body Text 3"/>
    <w:basedOn w:val="a0"/>
    <w:link w:val="35"/>
    <w:uiPriority w:val="99"/>
    <w:semiHidden/>
    <w:rsid w:val="00915AB8"/>
    <w:pPr>
      <w:spacing w:after="120" w:line="360" w:lineRule="auto"/>
      <w:ind w:firstLine="709"/>
    </w:pPr>
    <w:rPr>
      <w:rFonts w:ascii="Times New Roman" w:eastAsia="Times New Roman" w:hAnsi="Times New Roman"/>
      <w:sz w:val="16"/>
      <w:szCs w:val="16"/>
      <w:lang w:eastAsia="ru-RU"/>
    </w:rPr>
  </w:style>
  <w:style w:type="character" w:customStyle="1" w:styleId="35">
    <w:name w:val="Основной текст 3 Знак"/>
    <w:basedOn w:val="a1"/>
    <w:link w:val="34"/>
    <w:uiPriority w:val="99"/>
    <w:locked/>
    <w:rsid w:val="00915AB8"/>
    <w:rPr>
      <w:rFonts w:ascii="Times New Roman" w:hAnsi="Times New Roman" w:cs="Times New Roman"/>
      <w:sz w:val="16"/>
      <w:szCs w:val="16"/>
      <w:lang w:eastAsia="ru-RU"/>
    </w:rPr>
  </w:style>
  <w:style w:type="paragraph" w:customStyle="1" w:styleId="19">
    <w:name w:val="Заголовок_1 Знак"/>
    <w:basedOn w:val="a0"/>
    <w:link w:val="1a"/>
    <w:uiPriority w:val="99"/>
    <w:rsid w:val="00915AB8"/>
    <w:pPr>
      <w:spacing w:line="360" w:lineRule="auto"/>
      <w:ind w:firstLine="709"/>
      <w:jc w:val="center"/>
    </w:pPr>
    <w:rPr>
      <w:rFonts w:ascii="Times New Roman" w:hAnsi="Times New Roman"/>
      <w:b/>
      <w:caps/>
      <w:szCs w:val="20"/>
      <w:lang w:eastAsia="ru-RU"/>
    </w:rPr>
  </w:style>
  <w:style w:type="character" w:customStyle="1" w:styleId="1a">
    <w:name w:val="Заголовок_1 Знак Знак"/>
    <w:link w:val="19"/>
    <w:uiPriority w:val="99"/>
    <w:semiHidden/>
    <w:locked/>
    <w:rsid w:val="00915AB8"/>
    <w:rPr>
      <w:rFonts w:ascii="Times New Roman" w:hAnsi="Times New Roman"/>
      <w:b/>
      <w:caps/>
      <w:sz w:val="24"/>
      <w:lang w:eastAsia="ru-RU"/>
    </w:rPr>
  </w:style>
  <w:style w:type="character" w:styleId="aff6">
    <w:name w:val="FollowedHyperlink"/>
    <w:basedOn w:val="a1"/>
    <w:uiPriority w:val="99"/>
    <w:semiHidden/>
    <w:rsid w:val="00915AB8"/>
    <w:rPr>
      <w:rFonts w:cs="Times New Roman"/>
      <w:color w:val="800080"/>
      <w:u w:val="single"/>
    </w:rPr>
  </w:style>
  <w:style w:type="paragraph" w:customStyle="1" w:styleId="ConsNonformat">
    <w:name w:val="ConsNonformat Знак"/>
    <w:link w:val="ConsNonformat0"/>
    <w:uiPriority w:val="99"/>
    <w:locked/>
    <w:rsid w:val="00915AB8"/>
    <w:pPr>
      <w:widowControl w:val="0"/>
      <w:autoSpaceDE w:val="0"/>
      <w:autoSpaceDN w:val="0"/>
      <w:adjustRightInd w:val="0"/>
    </w:pPr>
    <w:rPr>
      <w:rFonts w:ascii="Courier New" w:hAnsi="Courier New"/>
      <w:sz w:val="22"/>
      <w:szCs w:val="22"/>
    </w:rPr>
  </w:style>
  <w:style w:type="paragraph" w:customStyle="1" w:styleId="aff7">
    <w:name w:val="Неразрывный основной текст"/>
    <w:basedOn w:val="a"/>
    <w:uiPriority w:val="99"/>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8">
    <w:name w:val="Рисунок"/>
    <w:basedOn w:val="a0"/>
    <w:next w:val="a0"/>
    <w:uiPriority w:val="99"/>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uiPriority w:val="99"/>
    <w:locked/>
    <w:rsid w:val="00915AB8"/>
    <w:rPr>
      <w:rFonts w:ascii="Courier New" w:hAnsi="Courier New"/>
      <w:sz w:val="22"/>
      <w:szCs w:val="22"/>
      <w:lang w:eastAsia="ru-RU" w:bidi="ar-SA"/>
    </w:rPr>
  </w:style>
  <w:style w:type="paragraph" w:customStyle="1" w:styleId="aff9">
    <w:name w:val="Название части"/>
    <w:basedOn w:val="a0"/>
    <w:uiPriority w:val="99"/>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a">
    <w:name w:val="Подзаголовок главы"/>
    <w:basedOn w:val="a0"/>
    <w:uiPriority w:val="99"/>
    <w:rsid w:val="00915AB8"/>
    <w:pPr>
      <w:keepNext/>
      <w:keepLines/>
      <w:spacing w:before="60" w:after="120" w:line="340" w:lineRule="atLeast"/>
      <w:ind w:firstLine="709"/>
      <w:jc w:val="left"/>
    </w:pPr>
    <w:rPr>
      <w:rFonts w:ascii="Arial" w:eastAsia="Times New Roman" w:hAnsi="Arial" w:cs="Arial"/>
      <w:spacing w:val="-16"/>
      <w:kern w:val="28"/>
      <w:sz w:val="32"/>
      <w:szCs w:val="32"/>
    </w:rPr>
  </w:style>
  <w:style w:type="paragraph" w:customStyle="1" w:styleId="affb">
    <w:name w:val="Название предприятия"/>
    <w:basedOn w:val="a0"/>
    <w:uiPriority w:val="99"/>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
    <w:uiPriority w:val="99"/>
    <w:locked/>
    <w:rsid w:val="00915AB8"/>
    <w:rPr>
      <w:b/>
      <w:sz w:val="24"/>
      <w:szCs w:val="24"/>
    </w:rPr>
  </w:style>
  <w:style w:type="paragraph" w:customStyle="1" w:styleId="affc">
    <w:name w:val="Текст таблицы"/>
    <w:basedOn w:val="a0"/>
    <w:uiPriority w:val="99"/>
    <w:rsid w:val="00915AB8"/>
    <w:pPr>
      <w:spacing w:before="60" w:line="360" w:lineRule="auto"/>
      <w:ind w:firstLine="709"/>
    </w:pPr>
    <w:rPr>
      <w:rFonts w:ascii="Arial" w:eastAsia="Times New Roman" w:hAnsi="Arial" w:cs="Arial"/>
      <w:spacing w:val="-5"/>
      <w:sz w:val="16"/>
      <w:szCs w:val="16"/>
    </w:rPr>
  </w:style>
  <w:style w:type="paragraph" w:customStyle="1" w:styleId="affd">
    <w:name w:val="Подчеркнутый"/>
    <w:basedOn w:val="a0"/>
    <w:link w:val="affe"/>
    <w:uiPriority w:val="99"/>
    <w:rsid w:val="00915AB8"/>
    <w:pPr>
      <w:spacing w:line="360" w:lineRule="auto"/>
      <w:ind w:firstLine="709"/>
    </w:pPr>
    <w:rPr>
      <w:rFonts w:ascii="Times New Roman" w:hAnsi="Times New Roman"/>
      <w:szCs w:val="20"/>
      <w:u w:val="single"/>
      <w:lang w:eastAsia="ru-RU"/>
    </w:rPr>
  </w:style>
  <w:style w:type="character" w:customStyle="1" w:styleId="affe">
    <w:name w:val="Подчеркнутый Знак"/>
    <w:link w:val="affd"/>
    <w:uiPriority w:val="99"/>
    <w:semiHidden/>
    <w:locked/>
    <w:rsid w:val="00915AB8"/>
    <w:rPr>
      <w:rFonts w:ascii="Times New Roman" w:hAnsi="Times New Roman"/>
      <w:sz w:val="24"/>
      <w:u w:val="single"/>
      <w:lang w:eastAsia="ru-RU"/>
    </w:rPr>
  </w:style>
  <w:style w:type="paragraph" w:customStyle="1" w:styleId="afff">
    <w:name w:val="Название документа"/>
    <w:basedOn w:val="a0"/>
    <w:uiPriority w:val="99"/>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0">
    <w:name w:val="Нижний колонтитул (четный)"/>
    <w:basedOn w:val="af8"/>
    <w:uiPriority w:val="99"/>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1">
    <w:name w:val="Нижний колонтитул (первый)"/>
    <w:basedOn w:val="af8"/>
    <w:uiPriority w:val="99"/>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2">
    <w:name w:val="Нижний колонтитул (нечетный)"/>
    <w:basedOn w:val="af8"/>
    <w:uiPriority w:val="99"/>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3">
    <w:name w:val="line number"/>
    <w:basedOn w:val="a1"/>
    <w:uiPriority w:val="99"/>
    <w:semiHidden/>
    <w:rsid w:val="00915AB8"/>
    <w:rPr>
      <w:rFonts w:cs="Times New Roman"/>
      <w:sz w:val="18"/>
    </w:rPr>
  </w:style>
  <w:style w:type="paragraph" w:styleId="afff4">
    <w:name w:val="List"/>
    <w:basedOn w:val="a"/>
    <w:uiPriority w:val="99"/>
    <w:semiHidden/>
    <w:rsid w:val="00915AB8"/>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4"/>
    <w:uiPriority w:val="99"/>
    <w:semiHidden/>
    <w:rsid w:val="00915AB8"/>
    <w:pPr>
      <w:ind w:left="1800"/>
    </w:pPr>
  </w:style>
  <w:style w:type="paragraph" w:styleId="36">
    <w:name w:val="List 3"/>
    <w:basedOn w:val="afff4"/>
    <w:uiPriority w:val="99"/>
    <w:semiHidden/>
    <w:rsid w:val="00915AB8"/>
    <w:pPr>
      <w:ind w:left="2160"/>
    </w:pPr>
  </w:style>
  <w:style w:type="paragraph" w:styleId="41">
    <w:name w:val="List 4"/>
    <w:basedOn w:val="afff4"/>
    <w:uiPriority w:val="99"/>
    <w:semiHidden/>
    <w:rsid w:val="00915AB8"/>
    <w:pPr>
      <w:ind w:left="2520"/>
    </w:pPr>
  </w:style>
  <w:style w:type="paragraph" w:styleId="51">
    <w:name w:val="List 5"/>
    <w:basedOn w:val="afff4"/>
    <w:uiPriority w:val="99"/>
    <w:semiHidden/>
    <w:rsid w:val="00915AB8"/>
    <w:pPr>
      <w:ind w:left="2880"/>
    </w:pPr>
  </w:style>
  <w:style w:type="paragraph" w:styleId="29">
    <w:name w:val="List Bullet 2"/>
    <w:basedOn w:val="a0"/>
    <w:autoRedefine/>
    <w:uiPriority w:val="99"/>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0"/>
    <w:autoRedefine/>
    <w:uiPriority w:val="99"/>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0"/>
    <w:autoRedefine/>
    <w:uiPriority w:val="99"/>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0"/>
    <w:autoRedefine/>
    <w:uiPriority w:val="99"/>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5">
    <w:name w:val="List Continue"/>
    <w:basedOn w:val="afff4"/>
    <w:uiPriority w:val="99"/>
    <w:semiHidden/>
    <w:rsid w:val="00915AB8"/>
    <w:pPr>
      <w:ind w:firstLine="0"/>
    </w:pPr>
  </w:style>
  <w:style w:type="paragraph" w:styleId="2a">
    <w:name w:val="List Continue 2"/>
    <w:basedOn w:val="afff5"/>
    <w:uiPriority w:val="99"/>
    <w:semiHidden/>
    <w:rsid w:val="00915AB8"/>
    <w:pPr>
      <w:ind w:left="2160"/>
    </w:pPr>
  </w:style>
  <w:style w:type="paragraph" w:styleId="38">
    <w:name w:val="List Continue 3"/>
    <w:basedOn w:val="afff5"/>
    <w:uiPriority w:val="99"/>
    <w:semiHidden/>
    <w:rsid w:val="00915AB8"/>
    <w:pPr>
      <w:ind w:left="2520"/>
    </w:pPr>
  </w:style>
  <w:style w:type="paragraph" w:styleId="43">
    <w:name w:val="List Continue 4"/>
    <w:basedOn w:val="afff5"/>
    <w:uiPriority w:val="99"/>
    <w:semiHidden/>
    <w:rsid w:val="00915AB8"/>
    <w:pPr>
      <w:ind w:left="2880"/>
    </w:pPr>
  </w:style>
  <w:style w:type="paragraph" w:styleId="53">
    <w:name w:val="List Continue 5"/>
    <w:basedOn w:val="afff5"/>
    <w:uiPriority w:val="99"/>
    <w:semiHidden/>
    <w:rsid w:val="00915AB8"/>
    <w:pPr>
      <w:ind w:left="3240"/>
    </w:pPr>
  </w:style>
  <w:style w:type="paragraph" w:styleId="afff6">
    <w:name w:val="List Number"/>
    <w:basedOn w:val="a0"/>
    <w:uiPriority w:val="99"/>
    <w:semiHidden/>
    <w:rsid w:val="00915AB8"/>
    <w:pPr>
      <w:spacing w:before="100" w:beforeAutospacing="1" w:after="100" w:afterAutospacing="1" w:line="360" w:lineRule="auto"/>
      <w:ind w:firstLine="709"/>
    </w:pPr>
    <w:rPr>
      <w:rFonts w:ascii="Times New Roman" w:eastAsia="Times New Roman" w:hAnsi="Times New Roman"/>
      <w:sz w:val="28"/>
      <w:szCs w:val="28"/>
      <w:lang w:eastAsia="ru-RU"/>
    </w:rPr>
  </w:style>
  <w:style w:type="paragraph" w:styleId="2b">
    <w:name w:val="List Number 2"/>
    <w:basedOn w:val="afff6"/>
    <w:uiPriority w:val="99"/>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6"/>
    <w:uiPriority w:val="99"/>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6"/>
    <w:uiPriority w:val="99"/>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6"/>
    <w:uiPriority w:val="99"/>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7">
    <w:name w:val="Normal Indent"/>
    <w:basedOn w:val="a0"/>
    <w:uiPriority w:val="99"/>
    <w:semiHidden/>
    <w:rsid w:val="00915AB8"/>
    <w:pPr>
      <w:spacing w:line="360" w:lineRule="auto"/>
      <w:ind w:left="1440" w:firstLine="709"/>
    </w:pPr>
    <w:rPr>
      <w:rFonts w:ascii="Arial" w:eastAsia="Times New Roman" w:hAnsi="Arial" w:cs="Arial"/>
      <w:spacing w:val="-5"/>
      <w:sz w:val="20"/>
      <w:szCs w:val="20"/>
    </w:rPr>
  </w:style>
  <w:style w:type="paragraph" w:customStyle="1" w:styleId="afff8">
    <w:name w:val="Подзаголовок части"/>
    <w:basedOn w:val="a0"/>
    <w:next w:val="a"/>
    <w:uiPriority w:val="99"/>
    <w:rsid w:val="00915AB8"/>
    <w:pPr>
      <w:keepNext/>
      <w:spacing w:before="360" w:after="120" w:line="360" w:lineRule="auto"/>
      <w:ind w:left="1080" w:firstLine="709"/>
    </w:pPr>
    <w:rPr>
      <w:rFonts w:ascii="Arial" w:eastAsia="Times New Roman" w:hAnsi="Arial" w:cs="Arial"/>
      <w:i/>
      <w:iCs/>
      <w:spacing w:val="-5"/>
      <w:kern w:val="28"/>
      <w:sz w:val="26"/>
      <w:szCs w:val="26"/>
    </w:rPr>
  </w:style>
  <w:style w:type="paragraph" w:customStyle="1" w:styleId="afff9">
    <w:name w:val="Обратный адрес"/>
    <w:basedOn w:val="a0"/>
    <w:uiPriority w:val="99"/>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a">
    <w:name w:val="Название раздела"/>
    <w:basedOn w:val="a0"/>
    <w:next w:val="a"/>
    <w:uiPriority w:val="99"/>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b">
    <w:name w:val="Подзаголовок титульного листа"/>
    <w:basedOn w:val="a0"/>
    <w:next w:val="a"/>
    <w:uiPriority w:val="99"/>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c">
    <w:name w:val="Надстрочный"/>
    <w:uiPriority w:val="99"/>
    <w:rsid w:val="00915AB8"/>
    <w:rPr>
      <w:b/>
      <w:vertAlign w:val="superscript"/>
    </w:rPr>
  </w:style>
  <w:style w:type="character" w:styleId="HTML">
    <w:name w:val="HTML Sample"/>
    <w:basedOn w:val="a1"/>
    <w:uiPriority w:val="99"/>
    <w:semiHidden/>
    <w:rsid w:val="00915AB8"/>
    <w:rPr>
      <w:rFonts w:ascii="Courier New" w:hAnsi="Courier New" w:cs="Times New Roman"/>
      <w:lang w:val="ru-RU"/>
    </w:rPr>
  </w:style>
  <w:style w:type="paragraph" w:styleId="2c">
    <w:name w:val="envelope return"/>
    <w:basedOn w:val="a0"/>
    <w:uiPriority w:val="99"/>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basedOn w:val="a1"/>
    <w:uiPriority w:val="99"/>
    <w:semiHidden/>
    <w:rsid w:val="00915AB8"/>
    <w:rPr>
      <w:rFonts w:cs="Times New Roman"/>
      <w:i/>
      <w:lang w:val="ru-RU"/>
    </w:rPr>
  </w:style>
  <w:style w:type="character" w:styleId="HTML1">
    <w:name w:val="HTML Variable"/>
    <w:basedOn w:val="a1"/>
    <w:uiPriority w:val="99"/>
    <w:semiHidden/>
    <w:rsid w:val="00915AB8"/>
    <w:rPr>
      <w:rFonts w:cs="Times New Roman"/>
      <w:i/>
      <w:lang w:val="ru-RU"/>
    </w:rPr>
  </w:style>
  <w:style w:type="character" w:styleId="HTML2">
    <w:name w:val="HTML Typewriter"/>
    <w:basedOn w:val="a1"/>
    <w:uiPriority w:val="99"/>
    <w:semiHidden/>
    <w:rsid w:val="00915AB8"/>
    <w:rPr>
      <w:rFonts w:ascii="Courier New" w:hAnsi="Courier New" w:cs="Times New Roman"/>
      <w:sz w:val="20"/>
      <w:lang w:val="ru-RU"/>
    </w:rPr>
  </w:style>
  <w:style w:type="paragraph" w:styleId="afffd">
    <w:name w:val="Signature"/>
    <w:basedOn w:val="a0"/>
    <w:link w:val="afffe"/>
    <w:uiPriority w:val="99"/>
    <w:semiHidden/>
    <w:rsid w:val="00915AB8"/>
    <w:pPr>
      <w:spacing w:line="360" w:lineRule="auto"/>
      <w:ind w:left="4252" w:firstLine="709"/>
    </w:pPr>
    <w:rPr>
      <w:rFonts w:ascii="Arial" w:eastAsia="Times New Roman" w:hAnsi="Arial" w:cs="Arial"/>
      <w:spacing w:val="-5"/>
      <w:sz w:val="20"/>
      <w:szCs w:val="20"/>
    </w:rPr>
  </w:style>
  <w:style w:type="character" w:customStyle="1" w:styleId="afffe">
    <w:name w:val="Подпись Знак"/>
    <w:basedOn w:val="a1"/>
    <w:link w:val="afffd"/>
    <w:uiPriority w:val="99"/>
    <w:semiHidden/>
    <w:locked/>
    <w:rsid w:val="00915AB8"/>
    <w:rPr>
      <w:rFonts w:ascii="Arial" w:hAnsi="Arial" w:cs="Arial"/>
      <w:spacing w:val="-5"/>
      <w:sz w:val="20"/>
      <w:szCs w:val="20"/>
    </w:rPr>
  </w:style>
  <w:style w:type="paragraph" w:styleId="affff">
    <w:name w:val="Salutation"/>
    <w:basedOn w:val="a0"/>
    <w:next w:val="a0"/>
    <w:link w:val="affff0"/>
    <w:uiPriority w:val="99"/>
    <w:semiHidden/>
    <w:rsid w:val="00915AB8"/>
    <w:pPr>
      <w:spacing w:line="360" w:lineRule="auto"/>
      <w:ind w:left="1080" w:firstLine="709"/>
    </w:pPr>
    <w:rPr>
      <w:rFonts w:ascii="Arial" w:eastAsia="Times New Roman" w:hAnsi="Arial" w:cs="Arial"/>
      <w:spacing w:val="-5"/>
      <w:sz w:val="20"/>
      <w:szCs w:val="20"/>
    </w:rPr>
  </w:style>
  <w:style w:type="character" w:customStyle="1" w:styleId="affff0">
    <w:name w:val="Приветствие Знак"/>
    <w:basedOn w:val="a1"/>
    <w:link w:val="affff"/>
    <w:uiPriority w:val="99"/>
    <w:locked/>
    <w:rsid w:val="00915AB8"/>
    <w:rPr>
      <w:rFonts w:ascii="Arial" w:hAnsi="Arial" w:cs="Arial"/>
      <w:spacing w:val="-5"/>
      <w:sz w:val="20"/>
      <w:szCs w:val="20"/>
    </w:rPr>
  </w:style>
  <w:style w:type="paragraph" w:styleId="affff1">
    <w:name w:val="Closing"/>
    <w:basedOn w:val="a0"/>
    <w:link w:val="affff2"/>
    <w:uiPriority w:val="99"/>
    <w:semiHidden/>
    <w:rsid w:val="00915AB8"/>
    <w:pPr>
      <w:spacing w:line="360" w:lineRule="auto"/>
      <w:ind w:left="4252" w:firstLine="709"/>
    </w:pPr>
    <w:rPr>
      <w:rFonts w:ascii="Arial" w:eastAsia="Times New Roman" w:hAnsi="Arial" w:cs="Arial"/>
      <w:spacing w:val="-5"/>
      <w:sz w:val="20"/>
      <w:szCs w:val="20"/>
    </w:rPr>
  </w:style>
  <w:style w:type="character" w:customStyle="1" w:styleId="affff2">
    <w:name w:val="Прощание Знак"/>
    <w:basedOn w:val="a1"/>
    <w:link w:val="affff1"/>
    <w:uiPriority w:val="99"/>
    <w:locked/>
    <w:rsid w:val="00915AB8"/>
    <w:rPr>
      <w:rFonts w:ascii="Arial" w:hAnsi="Arial" w:cs="Arial"/>
      <w:spacing w:val="-5"/>
      <w:sz w:val="20"/>
      <w:szCs w:val="20"/>
    </w:rPr>
  </w:style>
  <w:style w:type="paragraph" w:styleId="HTML3">
    <w:name w:val="HTML Preformatted"/>
    <w:basedOn w:val="a0"/>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1"/>
    <w:link w:val="HTML3"/>
    <w:uiPriority w:val="99"/>
    <w:semiHidden/>
    <w:locked/>
    <w:rsid w:val="00915AB8"/>
    <w:rPr>
      <w:rFonts w:ascii="Courier New" w:hAnsi="Courier New" w:cs="Courier New"/>
      <w:spacing w:val="-5"/>
      <w:sz w:val="20"/>
      <w:szCs w:val="20"/>
    </w:rPr>
  </w:style>
  <w:style w:type="character" w:customStyle="1" w:styleId="45">
    <w:name w:val="Знак4"/>
    <w:uiPriority w:val="99"/>
    <w:semiHidden/>
    <w:locked/>
    <w:rsid w:val="00915AB8"/>
    <w:rPr>
      <w:rFonts w:ascii="Arial" w:hAnsi="Arial"/>
      <w:b/>
      <w:i/>
      <w:sz w:val="28"/>
      <w:lang w:val="ru-RU" w:eastAsia="ru-RU"/>
    </w:rPr>
  </w:style>
  <w:style w:type="paragraph" w:styleId="affff3">
    <w:name w:val="Plain Text"/>
    <w:basedOn w:val="a0"/>
    <w:link w:val="affff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4">
    <w:name w:val="Текст Знак"/>
    <w:basedOn w:val="a1"/>
    <w:link w:val="affff3"/>
    <w:uiPriority w:val="99"/>
    <w:locked/>
    <w:rsid w:val="00915AB8"/>
    <w:rPr>
      <w:rFonts w:ascii="Courier New" w:hAnsi="Courier New" w:cs="Courier New"/>
      <w:spacing w:val="-5"/>
      <w:sz w:val="20"/>
      <w:szCs w:val="20"/>
    </w:rPr>
  </w:style>
  <w:style w:type="paragraph" w:styleId="affff5">
    <w:name w:val="E-mail Signature"/>
    <w:basedOn w:val="a0"/>
    <w:link w:val="affff6"/>
    <w:uiPriority w:val="99"/>
    <w:semiHidden/>
    <w:rsid w:val="00915AB8"/>
    <w:pPr>
      <w:spacing w:line="360" w:lineRule="auto"/>
      <w:ind w:left="1080" w:firstLine="709"/>
    </w:pPr>
    <w:rPr>
      <w:rFonts w:ascii="Arial" w:eastAsia="Times New Roman" w:hAnsi="Arial" w:cs="Arial"/>
      <w:spacing w:val="-5"/>
      <w:sz w:val="20"/>
      <w:szCs w:val="20"/>
    </w:rPr>
  </w:style>
  <w:style w:type="character" w:customStyle="1" w:styleId="affff6">
    <w:name w:val="Электронная подпись Знак"/>
    <w:basedOn w:val="a1"/>
    <w:link w:val="affff5"/>
    <w:uiPriority w:val="99"/>
    <w:semiHidden/>
    <w:locked/>
    <w:rsid w:val="00915AB8"/>
    <w:rPr>
      <w:rFonts w:ascii="Arial" w:hAnsi="Arial" w:cs="Arial"/>
      <w:spacing w:val="-5"/>
      <w:sz w:val="20"/>
      <w:szCs w:val="20"/>
    </w:rPr>
  </w:style>
  <w:style w:type="paragraph" w:customStyle="1" w:styleId="affff7">
    <w:name w:val="Обычный в таблице"/>
    <w:basedOn w:val="a0"/>
    <w:link w:val="affff8"/>
    <w:uiPriority w:val="99"/>
    <w:rsid w:val="00915AB8"/>
    <w:pPr>
      <w:spacing w:line="360" w:lineRule="auto"/>
      <w:ind w:firstLine="709"/>
    </w:pPr>
    <w:rPr>
      <w:rFonts w:ascii="Times New Roman" w:hAnsi="Times New Roman"/>
      <w:sz w:val="28"/>
      <w:szCs w:val="20"/>
      <w:lang w:eastAsia="ru-RU"/>
    </w:rPr>
  </w:style>
  <w:style w:type="character" w:customStyle="1" w:styleId="1b">
    <w:name w:val="Заголовок_1 Знак Знак Знак"/>
    <w:uiPriority w:val="99"/>
    <w:rsid w:val="00915AB8"/>
    <w:rPr>
      <w:b/>
      <w:caps/>
      <w:sz w:val="24"/>
      <w:lang w:val="ru-RU" w:eastAsia="ru-RU"/>
    </w:rPr>
  </w:style>
  <w:style w:type="paragraph" w:customStyle="1" w:styleId="ConsTitle">
    <w:name w:val="ConsTitle"/>
    <w:uiPriority w:val="99"/>
    <w:rsid w:val="00915AB8"/>
    <w:pPr>
      <w:widowControl w:val="0"/>
      <w:autoSpaceDE w:val="0"/>
      <w:autoSpaceDN w:val="0"/>
      <w:adjustRightInd w:val="0"/>
      <w:ind w:right="19772"/>
    </w:pPr>
    <w:rPr>
      <w:rFonts w:ascii="Arial" w:eastAsia="Times New Roman" w:hAnsi="Arial" w:cs="Arial"/>
      <w:b/>
      <w:bCs/>
      <w:sz w:val="16"/>
      <w:szCs w:val="16"/>
    </w:rPr>
  </w:style>
  <w:style w:type="paragraph" w:customStyle="1" w:styleId="1c">
    <w:name w:val="Стиль1"/>
    <w:basedOn w:val="a0"/>
    <w:uiPriority w:val="99"/>
    <w:rsid w:val="00915AB8"/>
    <w:pPr>
      <w:spacing w:line="360" w:lineRule="auto"/>
      <w:ind w:firstLine="540"/>
      <w:jc w:val="center"/>
    </w:pPr>
    <w:rPr>
      <w:rFonts w:ascii="Times New Roman" w:eastAsia="Times New Roman" w:hAnsi="Times New Roman"/>
      <w:b/>
      <w:szCs w:val="24"/>
      <w:lang w:eastAsia="ru-RU"/>
    </w:rPr>
  </w:style>
  <w:style w:type="paragraph" w:customStyle="1" w:styleId="2d">
    <w:name w:val="Стиль2"/>
    <w:basedOn w:val="a0"/>
    <w:next w:val="1c"/>
    <w:uiPriority w:val="99"/>
    <w:rsid w:val="00915AB8"/>
    <w:pPr>
      <w:spacing w:line="360" w:lineRule="auto"/>
      <w:ind w:right="-8" w:firstLine="720"/>
      <w:jc w:val="center"/>
    </w:pPr>
    <w:rPr>
      <w:rFonts w:ascii="Times New Roman" w:eastAsia="Times New Roman" w:hAnsi="Times New Roman"/>
      <w:b/>
      <w:caps/>
      <w:szCs w:val="24"/>
      <w:lang w:eastAsia="ru-RU"/>
    </w:rPr>
  </w:style>
  <w:style w:type="character" w:styleId="affff9">
    <w:name w:val="annotation reference"/>
    <w:basedOn w:val="a1"/>
    <w:uiPriority w:val="99"/>
    <w:semiHidden/>
    <w:rsid w:val="00915AB8"/>
    <w:rPr>
      <w:rFonts w:cs="Times New Roman"/>
      <w:sz w:val="16"/>
    </w:rPr>
  </w:style>
  <w:style w:type="paragraph" w:styleId="affffa">
    <w:name w:val="annotation text"/>
    <w:basedOn w:val="a0"/>
    <w:link w:val="affffb"/>
    <w:uiPriority w:val="99"/>
    <w:semiHidden/>
    <w:rsid w:val="00915AB8"/>
    <w:pPr>
      <w:spacing w:line="360" w:lineRule="auto"/>
      <w:ind w:firstLine="680"/>
    </w:pPr>
    <w:rPr>
      <w:rFonts w:ascii="Times New Roman" w:eastAsia="Times New Roman" w:hAnsi="Times New Roman"/>
      <w:sz w:val="20"/>
      <w:szCs w:val="20"/>
      <w:lang w:eastAsia="ru-RU"/>
    </w:rPr>
  </w:style>
  <w:style w:type="character" w:customStyle="1" w:styleId="affffb">
    <w:name w:val="Текст примечания Знак"/>
    <w:basedOn w:val="a1"/>
    <w:link w:val="affffa"/>
    <w:uiPriority w:val="99"/>
    <w:semiHidden/>
    <w:locked/>
    <w:rsid w:val="00915AB8"/>
    <w:rPr>
      <w:rFonts w:ascii="Times New Roman" w:hAnsi="Times New Roman" w:cs="Times New Roman"/>
      <w:sz w:val="20"/>
      <w:szCs w:val="20"/>
      <w:lang w:eastAsia="ru-RU"/>
    </w:rPr>
  </w:style>
  <w:style w:type="paragraph" w:styleId="affffc">
    <w:name w:val="annotation subject"/>
    <w:basedOn w:val="affffa"/>
    <w:next w:val="affffa"/>
    <w:link w:val="affffd"/>
    <w:uiPriority w:val="99"/>
    <w:semiHidden/>
    <w:rsid w:val="00915AB8"/>
    <w:rPr>
      <w:b/>
      <w:bCs/>
    </w:rPr>
  </w:style>
  <w:style w:type="character" w:customStyle="1" w:styleId="affffd">
    <w:name w:val="Тема примечания Знак"/>
    <w:basedOn w:val="affffb"/>
    <w:link w:val="affffc"/>
    <w:uiPriority w:val="99"/>
    <w:locked/>
    <w:rsid w:val="00915AB8"/>
    <w:rPr>
      <w:rFonts w:ascii="Times New Roman" w:hAnsi="Times New Roman" w:cs="Times New Roman"/>
      <w:b/>
      <w:bCs/>
      <w:sz w:val="20"/>
      <w:szCs w:val="20"/>
      <w:lang w:eastAsia="ru-RU"/>
    </w:rPr>
  </w:style>
  <w:style w:type="paragraph" w:styleId="affffe">
    <w:name w:val="Balloon Text"/>
    <w:basedOn w:val="a0"/>
    <w:link w:val="afffff"/>
    <w:uiPriority w:val="99"/>
    <w:semiHidden/>
    <w:rsid w:val="00915AB8"/>
    <w:pPr>
      <w:spacing w:line="360" w:lineRule="auto"/>
      <w:ind w:firstLine="680"/>
    </w:pPr>
    <w:rPr>
      <w:rFonts w:ascii="Tahoma" w:eastAsia="Times New Roman" w:hAnsi="Tahoma" w:cs="Tahoma"/>
      <w:sz w:val="16"/>
      <w:szCs w:val="16"/>
      <w:lang w:eastAsia="ru-RU"/>
    </w:rPr>
  </w:style>
  <w:style w:type="character" w:customStyle="1" w:styleId="afffff">
    <w:name w:val="Текст выноски Знак"/>
    <w:basedOn w:val="a1"/>
    <w:link w:val="affffe"/>
    <w:uiPriority w:val="99"/>
    <w:semiHidden/>
    <w:locked/>
    <w:rsid w:val="00915AB8"/>
    <w:rPr>
      <w:rFonts w:ascii="Tahoma" w:hAnsi="Tahoma" w:cs="Tahoma"/>
      <w:sz w:val="16"/>
      <w:szCs w:val="16"/>
      <w:lang w:eastAsia="ru-RU"/>
    </w:rPr>
  </w:style>
  <w:style w:type="paragraph" w:customStyle="1" w:styleId="1d">
    <w:name w:val="Заголовок1"/>
    <w:basedOn w:val="a0"/>
    <w:uiPriority w:val="99"/>
    <w:rsid w:val="00915AB8"/>
    <w:pPr>
      <w:tabs>
        <w:tab w:val="left" w:pos="8460"/>
      </w:tabs>
      <w:spacing w:line="360" w:lineRule="auto"/>
      <w:ind w:firstLine="540"/>
      <w:jc w:val="center"/>
    </w:pPr>
    <w:rPr>
      <w:rFonts w:ascii="Times New Roman" w:eastAsia="Times New Roman" w:hAnsi="Times New Roman"/>
      <w:caps/>
      <w:szCs w:val="24"/>
      <w:lang w:eastAsia="ru-RU"/>
    </w:rPr>
  </w:style>
  <w:style w:type="paragraph" w:styleId="afffff0">
    <w:name w:val="Document Map"/>
    <w:basedOn w:val="a0"/>
    <w:link w:val="afffff1"/>
    <w:uiPriority w:val="99"/>
    <w:semiHidden/>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1">
    <w:name w:val="Схема документа Знак"/>
    <w:basedOn w:val="a1"/>
    <w:link w:val="afffff0"/>
    <w:uiPriority w:val="99"/>
    <w:semiHidden/>
    <w:locked/>
    <w:rsid w:val="00915AB8"/>
    <w:rPr>
      <w:rFonts w:ascii="Tahoma" w:hAnsi="Tahoma" w:cs="Tahoma"/>
      <w:sz w:val="28"/>
      <w:szCs w:val="28"/>
      <w:shd w:val="clear" w:color="auto" w:fill="000080"/>
      <w:lang w:eastAsia="ru-RU"/>
    </w:rPr>
  </w:style>
  <w:style w:type="paragraph" w:customStyle="1" w:styleId="afffff2">
    <w:name w:val="База заголовка"/>
    <w:basedOn w:val="a0"/>
    <w:next w:val="a"/>
    <w:uiPriority w:val="99"/>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3">
    <w:name w:val="Цитаты"/>
    <w:basedOn w:val="a0"/>
    <w:uiPriority w:val="99"/>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4">
    <w:name w:val="Заголовок части"/>
    <w:basedOn w:val="a0"/>
    <w:uiPriority w:val="99"/>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5">
    <w:name w:val="Заголовок главы"/>
    <w:basedOn w:val="a0"/>
    <w:uiPriority w:val="99"/>
    <w:rsid w:val="00915AB8"/>
    <w:pPr>
      <w:spacing w:line="360" w:lineRule="auto"/>
      <w:ind w:firstLine="709"/>
      <w:jc w:val="center"/>
    </w:pPr>
    <w:rPr>
      <w:rFonts w:ascii="Times New Roman" w:eastAsia="Times New Roman" w:hAnsi="Times New Roman"/>
      <w:caps/>
      <w:szCs w:val="24"/>
      <w:lang w:eastAsia="ru-RU"/>
    </w:rPr>
  </w:style>
  <w:style w:type="paragraph" w:customStyle="1" w:styleId="afffff6">
    <w:name w:val="База сноски"/>
    <w:basedOn w:val="a0"/>
    <w:uiPriority w:val="99"/>
    <w:rsid w:val="00915AB8"/>
    <w:pPr>
      <w:keepLines/>
      <w:spacing w:line="200" w:lineRule="atLeast"/>
      <w:ind w:left="1080" w:firstLine="709"/>
    </w:pPr>
    <w:rPr>
      <w:rFonts w:ascii="Arial" w:eastAsia="Times New Roman" w:hAnsi="Arial" w:cs="Arial"/>
      <w:spacing w:val="-5"/>
      <w:sz w:val="16"/>
      <w:szCs w:val="16"/>
    </w:rPr>
  </w:style>
  <w:style w:type="paragraph" w:customStyle="1" w:styleId="afffff7">
    <w:name w:val="Заголовок титульного листа"/>
    <w:basedOn w:val="afffff2"/>
    <w:next w:val="a0"/>
    <w:uiPriority w:val="99"/>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0"/>
    <w:link w:val="120"/>
    <w:uiPriority w:val="99"/>
    <w:locked/>
    <w:rsid w:val="00915AB8"/>
    <w:pPr>
      <w:tabs>
        <w:tab w:val="num" w:pos="2858"/>
      </w:tabs>
      <w:spacing w:line="360" w:lineRule="auto"/>
      <w:ind w:left="2858" w:hanging="360"/>
    </w:pPr>
    <w:rPr>
      <w:rFonts w:ascii="Times New Roman" w:hAnsi="Times New Roman"/>
      <w:szCs w:val="20"/>
      <w:lang w:eastAsia="ru-RU"/>
    </w:rPr>
  </w:style>
  <w:style w:type="paragraph" w:customStyle="1" w:styleId="afffff8">
    <w:name w:val="База верхнего колонтитула"/>
    <w:basedOn w:val="a0"/>
    <w:uiPriority w:val="99"/>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9">
    <w:name w:val="Верхний колонтитул (четный)"/>
    <w:basedOn w:val="aff0"/>
    <w:uiPriority w:val="99"/>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a">
    <w:name w:val="Верхний колонтитул (первый)"/>
    <w:basedOn w:val="aff0"/>
    <w:uiPriority w:val="99"/>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b">
    <w:name w:val="Верхний колонтитул (нечетный)"/>
    <w:basedOn w:val="aff0"/>
    <w:uiPriority w:val="99"/>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c">
    <w:name w:val="База указателя"/>
    <w:basedOn w:val="a0"/>
    <w:uiPriority w:val="99"/>
    <w:rsid w:val="00915AB8"/>
    <w:pPr>
      <w:spacing w:line="240" w:lineRule="atLeast"/>
      <w:ind w:left="360" w:hanging="360"/>
    </w:pPr>
    <w:rPr>
      <w:rFonts w:ascii="Arial" w:eastAsia="Times New Roman" w:hAnsi="Arial" w:cs="Arial"/>
      <w:spacing w:val="-5"/>
      <w:sz w:val="18"/>
      <w:szCs w:val="18"/>
    </w:rPr>
  </w:style>
  <w:style w:type="character" w:customStyle="1" w:styleId="afffffd">
    <w:name w:val="Вступление"/>
    <w:uiPriority w:val="99"/>
    <w:rsid w:val="00915AB8"/>
    <w:rPr>
      <w:rFonts w:ascii="Arial Black" w:hAnsi="Arial Black"/>
      <w:spacing w:val="-4"/>
      <w:sz w:val="18"/>
    </w:rPr>
  </w:style>
  <w:style w:type="character" w:customStyle="1" w:styleId="120">
    <w:name w:val="Маркированный_1 Знак Знак2"/>
    <w:link w:val="1e"/>
    <w:uiPriority w:val="99"/>
    <w:semiHidden/>
    <w:locked/>
    <w:rsid w:val="00915AB8"/>
    <w:rPr>
      <w:rFonts w:ascii="Times New Roman" w:hAnsi="Times New Roman"/>
      <w:sz w:val="24"/>
      <w:lang w:eastAsia="ru-RU"/>
    </w:rPr>
  </w:style>
  <w:style w:type="paragraph" w:styleId="afffffe">
    <w:name w:val="Message Header"/>
    <w:basedOn w:val="a"/>
    <w:link w:val="affffff"/>
    <w:uiPriority w:val="99"/>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
    <w:name w:val="Шапка Знак"/>
    <w:basedOn w:val="a1"/>
    <w:link w:val="afffffe"/>
    <w:uiPriority w:val="99"/>
    <w:locked/>
    <w:rsid w:val="00915AB8"/>
    <w:rPr>
      <w:rFonts w:ascii="Arial" w:hAnsi="Arial" w:cs="Arial"/>
    </w:rPr>
  </w:style>
  <w:style w:type="character" w:customStyle="1" w:styleId="affffff0">
    <w:name w:val="Девиз"/>
    <w:uiPriority w:val="99"/>
    <w:rsid w:val="00915AB8"/>
    <w:rPr>
      <w:i/>
      <w:spacing w:val="-6"/>
      <w:sz w:val="24"/>
      <w:lang w:val="ru-RU"/>
    </w:rPr>
  </w:style>
  <w:style w:type="paragraph" w:customStyle="1" w:styleId="affffff1">
    <w:name w:val="База оглавления"/>
    <w:basedOn w:val="a0"/>
    <w:uiPriority w:val="99"/>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0"/>
    <w:link w:val="HTML6"/>
    <w:uiPriority w:val="99"/>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1"/>
    <w:link w:val="HTML5"/>
    <w:uiPriority w:val="99"/>
    <w:semiHidden/>
    <w:locked/>
    <w:rsid w:val="00915AB8"/>
    <w:rPr>
      <w:rFonts w:ascii="Arial" w:hAnsi="Arial" w:cs="Arial"/>
      <w:i/>
      <w:iCs/>
      <w:spacing w:val="-5"/>
      <w:sz w:val="20"/>
      <w:szCs w:val="20"/>
    </w:rPr>
  </w:style>
  <w:style w:type="paragraph" w:styleId="affffff2">
    <w:name w:val="envelope address"/>
    <w:basedOn w:val="a0"/>
    <w:uiPriority w:val="99"/>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basedOn w:val="a1"/>
    <w:uiPriority w:val="99"/>
    <w:semiHidden/>
    <w:rsid w:val="00915AB8"/>
    <w:rPr>
      <w:rFonts w:cs="Times New Roman"/>
      <w:lang w:val="ru-RU"/>
    </w:rPr>
  </w:style>
  <w:style w:type="paragraph" w:styleId="affffff3">
    <w:name w:val="Date"/>
    <w:basedOn w:val="a0"/>
    <w:next w:val="a0"/>
    <w:link w:val="affffff4"/>
    <w:uiPriority w:val="99"/>
    <w:semiHidden/>
    <w:rsid w:val="00915AB8"/>
    <w:pPr>
      <w:spacing w:line="360" w:lineRule="auto"/>
      <w:ind w:left="1080" w:firstLine="709"/>
    </w:pPr>
    <w:rPr>
      <w:rFonts w:ascii="Arial" w:eastAsia="Times New Roman" w:hAnsi="Arial" w:cs="Arial"/>
      <w:spacing w:val="-5"/>
      <w:sz w:val="20"/>
      <w:szCs w:val="20"/>
    </w:rPr>
  </w:style>
  <w:style w:type="character" w:customStyle="1" w:styleId="affffff4">
    <w:name w:val="Дата Знак"/>
    <w:basedOn w:val="a1"/>
    <w:link w:val="affffff3"/>
    <w:uiPriority w:val="99"/>
    <w:locked/>
    <w:rsid w:val="00915AB8"/>
    <w:rPr>
      <w:rFonts w:ascii="Arial" w:hAnsi="Arial" w:cs="Arial"/>
      <w:spacing w:val="-5"/>
      <w:sz w:val="20"/>
      <w:szCs w:val="20"/>
    </w:rPr>
  </w:style>
  <w:style w:type="paragraph" w:styleId="affffff5">
    <w:name w:val="Note Heading"/>
    <w:basedOn w:val="a0"/>
    <w:next w:val="a0"/>
    <w:link w:val="affffff6"/>
    <w:uiPriority w:val="99"/>
    <w:semiHidden/>
    <w:rsid w:val="00915AB8"/>
    <w:pPr>
      <w:spacing w:line="360" w:lineRule="auto"/>
      <w:ind w:left="1080" w:firstLine="709"/>
    </w:pPr>
    <w:rPr>
      <w:rFonts w:ascii="Arial" w:eastAsia="Times New Roman" w:hAnsi="Arial" w:cs="Arial"/>
      <w:spacing w:val="-5"/>
      <w:sz w:val="20"/>
      <w:szCs w:val="20"/>
    </w:rPr>
  </w:style>
  <w:style w:type="character" w:customStyle="1" w:styleId="affffff6">
    <w:name w:val="Заголовок записки Знак"/>
    <w:basedOn w:val="a1"/>
    <w:link w:val="affffff5"/>
    <w:uiPriority w:val="99"/>
    <w:locked/>
    <w:rsid w:val="00915AB8"/>
    <w:rPr>
      <w:rFonts w:ascii="Arial" w:hAnsi="Arial" w:cs="Arial"/>
      <w:spacing w:val="-5"/>
      <w:sz w:val="20"/>
      <w:szCs w:val="20"/>
    </w:rPr>
  </w:style>
  <w:style w:type="character" w:styleId="HTML8">
    <w:name w:val="HTML Keyboard"/>
    <w:basedOn w:val="a1"/>
    <w:uiPriority w:val="99"/>
    <w:semiHidden/>
    <w:rsid w:val="00915AB8"/>
    <w:rPr>
      <w:rFonts w:ascii="Courier New" w:hAnsi="Courier New" w:cs="Times New Roman"/>
      <w:sz w:val="20"/>
      <w:lang w:val="ru-RU"/>
    </w:rPr>
  </w:style>
  <w:style w:type="character" w:styleId="HTML9">
    <w:name w:val="HTML Code"/>
    <w:basedOn w:val="a1"/>
    <w:uiPriority w:val="99"/>
    <w:semiHidden/>
    <w:rsid w:val="00915AB8"/>
    <w:rPr>
      <w:rFonts w:ascii="Courier New" w:hAnsi="Courier New" w:cs="Times New Roman"/>
      <w:sz w:val="20"/>
      <w:lang w:val="ru-RU"/>
    </w:rPr>
  </w:style>
  <w:style w:type="paragraph" w:styleId="affffff7">
    <w:name w:val="Body Text First Indent"/>
    <w:basedOn w:val="a"/>
    <w:link w:val="affffff8"/>
    <w:uiPriority w:val="99"/>
    <w:semiHidden/>
    <w:rsid w:val="00915AB8"/>
    <w:pPr>
      <w:numPr>
        <w:numId w:val="0"/>
      </w:numPr>
      <w:spacing w:before="0" w:line="360" w:lineRule="auto"/>
      <w:ind w:left="1080" w:firstLine="210"/>
    </w:pPr>
    <w:rPr>
      <w:rFonts w:ascii="Arial" w:hAnsi="Arial" w:cs="Arial"/>
      <w:spacing w:val="-5"/>
      <w:sz w:val="20"/>
      <w:szCs w:val="20"/>
    </w:rPr>
  </w:style>
  <w:style w:type="character" w:customStyle="1" w:styleId="affffff8">
    <w:name w:val="Красная строка Знак"/>
    <w:basedOn w:val="af2"/>
    <w:link w:val="affffff7"/>
    <w:uiPriority w:val="99"/>
    <w:locked/>
    <w:rsid w:val="00915AB8"/>
    <w:rPr>
      <w:rFonts w:ascii="Arial" w:eastAsia="Times New Roman" w:hAnsi="Arial" w:cs="Arial"/>
      <w:spacing w:val="-5"/>
      <w:sz w:val="20"/>
      <w:szCs w:val="20"/>
      <w:lang w:eastAsia="en-US"/>
    </w:rPr>
  </w:style>
  <w:style w:type="paragraph" w:styleId="2e">
    <w:name w:val="Body Text First Indent 2"/>
    <w:basedOn w:val="afa"/>
    <w:link w:val="2f"/>
    <w:uiPriority w:val="99"/>
    <w:semiHidden/>
    <w:rsid w:val="00915AB8"/>
    <w:pPr>
      <w:spacing w:line="360" w:lineRule="auto"/>
      <w:ind w:firstLine="210"/>
      <w:jc w:val="left"/>
    </w:pPr>
    <w:rPr>
      <w:rFonts w:ascii="Arial" w:eastAsia="Times New Roman" w:hAnsi="Arial" w:cs="Arial"/>
      <w:spacing w:val="-5"/>
      <w:sz w:val="20"/>
      <w:szCs w:val="20"/>
    </w:rPr>
  </w:style>
  <w:style w:type="character" w:customStyle="1" w:styleId="2f">
    <w:name w:val="Красная строка 2 Знак"/>
    <w:basedOn w:val="af9"/>
    <w:link w:val="2e"/>
    <w:uiPriority w:val="99"/>
    <w:locked/>
    <w:rsid w:val="00915AB8"/>
    <w:rPr>
      <w:rFonts w:ascii="Arial" w:hAnsi="Arial" w:cs="Arial"/>
      <w:spacing w:val="-5"/>
      <w:sz w:val="20"/>
      <w:szCs w:val="20"/>
    </w:rPr>
  </w:style>
  <w:style w:type="character" w:styleId="HTMLa">
    <w:name w:val="HTML Cite"/>
    <w:basedOn w:val="a1"/>
    <w:uiPriority w:val="99"/>
    <w:semiHidden/>
    <w:rsid w:val="00915AB8"/>
    <w:rPr>
      <w:rFonts w:cs="Times New Roman"/>
      <w:i/>
      <w:lang w:val="ru-RU"/>
    </w:rPr>
  </w:style>
  <w:style w:type="paragraph" w:customStyle="1" w:styleId="1f">
    <w:name w:val="Название объекта1"/>
    <w:basedOn w:val="a0"/>
    <w:uiPriority w:val="99"/>
    <w:rsid w:val="00915AB8"/>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uiPriority w:val="99"/>
    <w:semiHidden/>
    <w:rsid w:val="00915AB8"/>
    <w:rPr>
      <w:rFonts w:ascii="Arial" w:hAnsi="Arial"/>
      <w:b/>
      <w:i/>
      <w:sz w:val="28"/>
      <w:lang w:val="ru-RU" w:eastAsia="ru-RU"/>
    </w:rPr>
  </w:style>
  <w:style w:type="paragraph" w:styleId="46">
    <w:name w:val="toc 4"/>
    <w:basedOn w:val="a0"/>
    <w:next w:val="a0"/>
    <w:autoRedefine/>
    <w:uiPriority w:val="99"/>
    <w:rsid w:val="00915AB8"/>
    <w:pPr>
      <w:spacing w:line="360" w:lineRule="auto"/>
      <w:ind w:left="840" w:firstLine="709"/>
    </w:pPr>
    <w:rPr>
      <w:rFonts w:ascii="Times New Roman" w:eastAsia="Times New Roman" w:hAnsi="Times New Roman"/>
      <w:sz w:val="18"/>
      <w:szCs w:val="18"/>
      <w:lang w:eastAsia="ru-RU"/>
    </w:rPr>
  </w:style>
  <w:style w:type="paragraph" w:styleId="55">
    <w:name w:val="toc 5"/>
    <w:basedOn w:val="a0"/>
    <w:next w:val="a0"/>
    <w:autoRedefine/>
    <w:uiPriority w:val="99"/>
    <w:rsid w:val="00915AB8"/>
    <w:pPr>
      <w:spacing w:line="360" w:lineRule="auto"/>
      <w:ind w:left="1120" w:firstLine="709"/>
    </w:pPr>
    <w:rPr>
      <w:rFonts w:ascii="Times New Roman" w:eastAsia="Times New Roman" w:hAnsi="Times New Roman"/>
      <w:sz w:val="18"/>
      <w:szCs w:val="18"/>
      <w:lang w:eastAsia="ru-RU"/>
    </w:rPr>
  </w:style>
  <w:style w:type="paragraph" w:styleId="61">
    <w:name w:val="toc 6"/>
    <w:basedOn w:val="a0"/>
    <w:next w:val="a0"/>
    <w:autoRedefine/>
    <w:uiPriority w:val="99"/>
    <w:rsid w:val="00915AB8"/>
    <w:pPr>
      <w:spacing w:line="360" w:lineRule="auto"/>
      <w:ind w:left="1400" w:firstLine="709"/>
    </w:pPr>
    <w:rPr>
      <w:rFonts w:ascii="Times New Roman" w:eastAsia="Times New Roman" w:hAnsi="Times New Roman"/>
      <w:sz w:val="18"/>
      <w:szCs w:val="18"/>
      <w:lang w:eastAsia="ru-RU"/>
    </w:rPr>
  </w:style>
  <w:style w:type="paragraph" w:styleId="71">
    <w:name w:val="toc 7"/>
    <w:basedOn w:val="a0"/>
    <w:next w:val="a0"/>
    <w:autoRedefine/>
    <w:uiPriority w:val="99"/>
    <w:rsid w:val="00915AB8"/>
    <w:pPr>
      <w:spacing w:line="360" w:lineRule="auto"/>
      <w:ind w:left="1680" w:firstLine="709"/>
    </w:pPr>
    <w:rPr>
      <w:rFonts w:ascii="Times New Roman" w:eastAsia="Times New Roman" w:hAnsi="Times New Roman"/>
      <w:sz w:val="18"/>
      <w:szCs w:val="18"/>
      <w:lang w:eastAsia="ru-RU"/>
    </w:rPr>
  </w:style>
  <w:style w:type="paragraph" w:styleId="81">
    <w:name w:val="toc 8"/>
    <w:basedOn w:val="a0"/>
    <w:next w:val="a0"/>
    <w:autoRedefine/>
    <w:uiPriority w:val="99"/>
    <w:rsid w:val="00915AB8"/>
    <w:pPr>
      <w:spacing w:line="360" w:lineRule="auto"/>
      <w:ind w:left="1960" w:firstLine="709"/>
    </w:pPr>
    <w:rPr>
      <w:rFonts w:ascii="Times New Roman" w:eastAsia="Times New Roman" w:hAnsi="Times New Roman"/>
      <w:sz w:val="18"/>
      <w:szCs w:val="18"/>
      <w:lang w:eastAsia="ru-RU"/>
    </w:rPr>
  </w:style>
  <w:style w:type="paragraph" w:styleId="91">
    <w:name w:val="toc 9"/>
    <w:basedOn w:val="a0"/>
    <w:next w:val="a0"/>
    <w:autoRedefine/>
    <w:uiPriority w:val="99"/>
    <w:rsid w:val="00915AB8"/>
    <w:pPr>
      <w:spacing w:line="360" w:lineRule="auto"/>
      <w:ind w:left="2240" w:firstLine="709"/>
    </w:pPr>
    <w:rPr>
      <w:rFonts w:ascii="Times New Roman" w:eastAsia="Times New Roman" w:hAnsi="Times New Roman"/>
      <w:sz w:val="18"/>
      <w:szCs w:val="18"/>
      <w:lang w:eastAsia="ru-RU"/>
    </w:rPr>
  </w:style>
  <w:style w:type="paragraph" w:customStyle="1" w:styleId="210">
    <w:name w:val="Основной текст 21"/>
    <w:basedOn w:val="a0"/>
    <w:uiPriority w:val="99"/>
    <w:rsid w:val="00915AB8"/>
    <w:pPr>
      <w:spacing w:line="360" w:lineRule="auto"/>
      <w:ind w:left="426" w:hanging="426"/>
    </w:pPr>
    <w:rPr>
      <w:rFonts w:ascii="Times New Roman" w:eastAsia="Times New Roman" w:hAnsi="Times New Roman"/>
      <w:b/>
      <w:sz w:val="28"/>
      <w:szCs w:val="20"/>
      <w:lang w:eastAsia="ru-RU"/>
    </w:rPr>
  </w:style>
  <w:style w:type="paragraph" w:customStyle="1" w:styleId="1f1">
    <w:name w:val="Цитата1"/>
    <w:basedOn w:val="a0"/>
    <w:uiPriority w:val="99"/>
    <w:rsid w:val="00915AB8"/>
    <w:pPr>
      <w:spacing w:line="360" w:lineRule="auto"/>
      <w:ind w:left="526" w:right="43" w:firstLine="709"/>
    </w:pPr>
    <w:rPr>
      <w:rFonts w:ascii="Times New Roman" w:eastAsia="Times New Roman" w:hAnsi="Times New Roman"/>
      <w:sz w:val="28"/>
      <w:szCs w:val="20"/>
      <w:lang w:eastAsia="ru-RU"/>
    </w:rPr>
  </w:style>
  <w:style w:type="paragraph" w:customStyle="1" w:styleId="1f2">
    <w:name w:val="Маркированный список1"/>
    <w:basedOn w:val="a0"/>
    <w:uiPriority w:val="99"/>
    <w:rsid w:val="00915AB8"/>
    <w:pPr>
      <w:spacing w:before="100" w:beforeAutospacing="1" w:after="100" w:afterAutospacing="1" w:line="360" w:lineRule="auto"/>
      <w:ind w:firstLine="709"/>
    </w:pPr>
    <w:rPr>
      <w:rFonts w:ascii="Times New Roman" w:eastAsia="Times New Roman" w:hAnsi="Times New Roman"/>
      <w:sz w:val="28"/>
      <w:szCs w:val="24"/>
      <w:lang w:eastAsia="ru-RU"/>
    </w:rPr>
  </w:style>
  <w:style w:type="paragraph" w:customStyle="1" w:styleId="1f3">
    <w:name w:val="Нумерованный список1"/>
    <w:basedOn w:val="a0"/>
    <w:uiPriority w:val="99"/>
    <w:rsid w:val="00915AB8"/>
    <w:pPr>
      <w:spacing w:before="100" w:beforeAutospacing="1" w:after="100" w:afterAutospacing="1" w:line="360" w:lineRule="auto"/>
      <w:ind w:firstLine="709"/>
    </w:pPr>
    <w:rPr>
      <w:rFonts w:ascii="Times New Roman" w:eastAsia="Times New Roman" w:hAnsi="Times New Roman"/>
      <w:sz w:val="28"/>
      <w:szCs w:val="24"/>
      <w:lang w:eastAsia="ru-RU"/>
    </w:rPr>
  </w:style>
  <w:style w:type="table" w:styleId="-1">
    <w:name w:val="Table Web 1"/>
    <w:basedOn w:val="a2"/>
    <w:uiPriority w:val="99"/>
    <w:semiHidden/>
    <w:rsid w:val="00915AB8"/>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2"/>
    <w:uiPriority w:val="99"/>
    <w:semiHidden/>
    <w:rsid w:val="00915AB8"/>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2"/>
    <w:uiPriority w:val="99"/>
    <w:semiHidden/>
    <w:rsid w:val="00915AB8"/>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9">
    <w:name w:val="Table Elegant"/>
    <w:basedOn w:val="a2"/>
    <w:uiPriority w:val="99"/>
    <w:semiHidden/>
    <w:rsid w:val="00915AB8"/>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4">
    <w:name w:val="Table Subtle 1"/>
    <w:basedOn w:val="a2"/>
    <w:uiPriority w:val="99"/>
    <w:semiHidden/>
    <w:rsid w:val="00915AB8"/>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0">
    <w:name w:val="Table Subtle 2"/>
    <w:basedOn w:val="a2"/>
    <w:uiPriority w:val="99"/>
    <w:semiHidden/>
    <w:rsid w:val="00915AB8"/>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5">
    <w:name w:val="Table Classic 1"/>
    <w:basedOn w:val="a2"/>
    <w:uiPriority w:val="99"/>
    <w:semiHidden/>
    <w:rsid w:val="00915AB8"/>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1">
    <w:name w:val="Table Classic 2"/>
    <w:basedOn w:val="a2"/>
    <w:uiPriority w:val="99"/>
    <w:semiHidden/>
    <w:rsid w:val="00915AB8"/>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2"/>
    <w:uiPriority w:val="99"/>
    <w:semiHidden/>
    <w:rsid w:val="00915AB8"/>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7">
    <w:name w:val="Table Classic 4"/>
    <w:basedOn w:val="a2"/>
    <w:uiPriority w:val="99"/>
    <w:semiHidden/>
    <w:rsid w:val="00915AB8"/>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6">
    <w:name w:val="Table 3D effects 1"/>
    <w:basedOn w:val="a2"/>
    <w:uiPriority w:val="99"/>
    <w:semiHidden/>
    <w:rsid w:val="00915AB8"/>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2"/>
    <w:uiPriority w:val="99"/>
    <w:semiHidden/>
    <w:rsid w:val="00915AB8"/>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2"/>
    <w:uiPriority w:val="99"/>
    <w:semiHidden/>
    <w:rsid w:val="00915AB8"/>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7">
    <w:name w:val="Table Simple 1"/>
    <w:basedOn w:val="a2"/>
    <w:uiPriority w:val="99"/>
    <w:semiHidden/>
    <w:rsid w:val="00915AB8"/>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3">
    <w:name w:val="Table Simple 2"/>
    <w:basedOn w:val="a2"/>
    <w:uiPriority w:val="99"/>
    <w:semiHidden/>
    <w:rsid w:val="00915AB8"/>
    <w:rPr>
      <w:rFonts w:ascii="Times New Roman" w:eastAsia="Times New Roman" w:hAnsi="Times New Roman"/>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2"/>
    <w:uiPriority w:val="99"/>
    <w:semiHidden/>
    <w:rsid w:val="00915AB8"/>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8">
    <w:name w:val="Table Grid 1"/>
    <w:basedOn w:val="a2"/>
    <w:uiPriority w:val="99"/>
    <w:semiHidden/>
    <w:rsid w:val="00915AB8"/>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4">
    <w:name w:val="Table Grid 2"/>
    <w:basedOn w:val="a2"/>
    <w:uiPriority w:val="99"/>
    <w:semiHidden/>
    <w:rsid w:val="00915AB8"/>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2"/>
    <w:uiPriority w:val="99"/>
    <w:semiHidden/>
    <w:rsid w:val="00915AB8"/>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8">
    <w:name w:val="Table Grid 4"/>
    <w:basedOn w:val="a2"/>
    <w:uiPriority w:val="99"/>
    <w:semiHidden/>
    <w:rsid w:val="00915AB8"/>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2"/>
    <w:uiPriority w:val="99"/>
    <w:semiHidden/>
    <w:rsid w:val="00915AB8"/>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2"/>
    <w:uiPriority w:val="99"/>
    <w:semiHidden/>
    <w:rsid w:val="00915AB8"/>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2"/>
    <w:uiPriority w:val="99"/>
    <w:semiHidden/>
    <w:rsid w:val="00915AB8"/>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2"/>
    <w:uiPriority w:val="99"/>
    <w:semiHidden/>
    <w:rsid w:val="00915AB8"/>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fa">
    <w:name w:val="Table Contemporary"/>
    <w:basedOn w:val="a2"/>
    <w:uiPriority w:val="99"/>
    <w:semiHidden/>
    <w:rsid w:val="00915AB8"/>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fb">
    <w:name w:val="Table Professional"/>
    <w:basedOn w:val="a2"/>
    <w:uiPriority w:val="99"/>
    <w:semiHidden/>
    <w:rsid w:val="00915AB8"/>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9">
    <w:name w:val="Table Columns 1"/>
    <w:basedOn w:val="a2"/>
    <w:uiPriority w:val="99"/>
    <w:semiHidden/>
    <w:rsid w:val="00915AB8"/>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5">
    <w:name w:val="Table Columns 2"/>
    <w:basedOn w:val="a2"/>
    <w:uiPriority w:val="99"/>
    <w:semiHidden/>
    <w:rsid w:val="00915AB8"/>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2"/>
    <w:uiPriority w:val="99"/>
    <w:semiHidden/>
    <w:rsid w:val="00915AB8"/>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9">
    <w:name w:val="Table Columns 4"/>
    <w:basedOn w:val="a2"/>
    <w:uiPriority w:val="99"/>
    <w:semiHidden/>
    <w:rsid w:val="00915AB8"/>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2"/>
    <w:uiPriority w:val="99"/>
    <w:semiHidden/>
    <w:rsid w:val="00915AB8"/>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2"/>
    <w:uiPriority w:val="99"/>
    <w:semiHidden/>
    <w:rsid w:val="00915AB8"/>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2"/>
    <w:uiPriority w:val="99"/>
    <w:semiHidden/>
    <w:rsid w:val="00915AB8"/>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2"/>
    <w:uiPriority w:val="99"/>
    <w:semiHidden/>
    <w:rsid w:val="00915AB8"/>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2"/>
    <w:uiPriority w:val="99"/>
    <w:semiHidden/>
    <w:rsid w:val="00915AB8"/>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uiPriority w:val="99"/>
    <w:semiHidden/>
    <w:rsid w:val="00915AB8"/>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2"/>
    <w:uiPriority w:val="99"/>
    <w:semiHidden/>
    <w:rsid w:val="00915AB8"/>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2"/>
    <w:uiPriority w:val="99"/>
    <w:semiHidden/>
    <w:rsid w:val="00915AB8"/>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2"/>
    <w:uiPriority w:val="99"/>
    <w:semiHidden/>
    <w:rsid w:val="00915AB8"/>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fc">
    <w:name w:val="Table Theme"/>
    <w:basedOn w:val="a2"/>
    <w:uiPriority w:val="99"/>
    <w:semiHidden/>
    <w:rsid w:val="00915AB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a">
    <w:name w:val="Table Colorful 1"/>
    <w:basedOn w:val="a2"/>
    <w:uiPriority w:val="99"/>
    <w:semiHidden/>
    <w:rsid w:val="00915AB8"/>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6">
    <w:name w:val="Table Colorful 2"/>
    <w:basedOn w:val="a2"/>
    <w:uiPriority w:val="99"/>
    <w:semiHidden/>
    <w:rsid w:val="00915AB8"/>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2"/>
    <w:uiPriority w:val="99"/>
    <w:semiHidden/>
    <w:rsid w:val="00915AB8"/>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customStyle="1" w:styleId="affffffd">
    <w:name w:val="Таблица"/>
    <w:basedOn w:val="a0"/>
    <w:uiPriority w:val="99"/>
    <w:rsid w:val="00915AB8"/>
    <w:pPr>
      <w:spacing w:line="240" w:lineRule="auto"/>
      <w:ind w:firstLine="0"/>
    </w:pPr>
    <w:rPr>
      <w:rFonts w:ascii="Times New Roman" w:eastAsia="Times New Roman" w:hAnsi="Times New Roman"/>
      <w:szCs w:val="24"/>
      <w:lang w:eastAsia="ru-RU"/>
    </w:rPr>
  </w:style>
  <w:style w:type="character" w:customStyle="1" w:styleId="1fb">
    <w:name w:val="Заголовок_1"/>
    <w:uiPriority w:val="99"/>
    <w:semiHidden/>
    <w:rsid w:val="00915AB8"/>
    <w:rPr>
      <w:caps/>
    </w:rPr>
  </w:style>
  <w:style w:type="character" w:customStyle="1" w:styleId="1fc">
    <w:name w:val="Маркированный_1 Знак Знак"/>
    <w:uiPriority w:val="99"/>
    <w:rsid w:val="00915AB8"/>
    <w:rPr>
      <w:sz w:val="24"/>
      <w:lang w:val="ru-RU" w:eastAsia="ru-RU"/>
    </w:rPr>
  </w:style>
  <w:style w:type="character" w:customStyle="1" w:styleId="affffffe">
    <w:name w:val="Подчеркнутый Знак Знак"/>
    <w:uiPriority w:val="99"/>
    <w:rsid w:val="00915AB8"/>
    <w:rPr>
      <w:sz w:val="24"/>
      <w:u w:val="single"/>
      <w:lang w:val="ru-RU" w:eastAsia="ru-RU"/>
    </w:rPr>
  </w:style>
  <w:style w:type="paragraph" w:customStyle="1" w:styleId="afffffff">
    <w:name w:val="Статья"/>
    <w:basedOn w:val="a0"/>
    <w:uiPriority w:val="99"/>
    <w:rsid w:val="00915AB8"/>
    <w:pPr>
      <w:spacing w:line="240" w:lineRule="auto"/>
      <w:ind w:firstLine="0"/>
    </w:pPr>
    <w:rPr>
      <w:rFonts w:ascii="Times New Roman" w:eastAsia="Times New Roman" w:hAnsi="Times New Roman"/>
      <w:szCs w:val="24"/>
      <w:lang w:eastAsia="ru-RU"/>
    </w:rPr>
  </w:style>
  <w:style w:type="paragraph" w:customStyle="1" w:styleId="1fd">
    <w:name w:val="текст 1"/>
    <w:basedOn w:val="a0"/>
    <w:next w:val="a0"/>
    <w:uiPriority w:val="99"/>
    <w:rsid w:val="00915AB8"/>
    <w:pPr>
      <w:spacing w:line="240" w:lineRule="auto"/>
      <w:ind w:firstLine="540"/>
    </w:pPr>
    <w:rPr>
      <w:rFonts w:ascii="Times New Roman" w:eastAsia="Times New Roman" w:hAnsi="Times New Roman"/>
      <w:sz w:val="20"/>
      <w:szCs w:val="24"/>
      <w:lang w:eastAsia="ru-RU"/>
    </w:rPr>
  </w:style>
  <w:style w:type="paragraph" w:customStyle="1" w:styleId="afffffff0">
    <w:name w:val="Заголовок таблици"/>
    <w:basedOn w:val="1fd"/>
    <w:uiPriority w:val="99"/>
    <w:rsid w:val="00915AB8"/>
    <w:rPr>
      <w:sz w:val="22"/>
    </w:rPr>
  </w:style>
  <w:style w:type="paragraph" w:customStyle="1" w:styleId="afffffff1">
    <w:name w:val="Номер таблици"/>
    <w:basedOn w:val="a0"/>
    <w:next w:val="a0"/>
    <w:uiPriority w:val="99"/>
    <w:rsid w:val="00915AB8"/>
    <w:pPr>
      <w:spacing w:line="240" w:lineRule="auto"/>
      <w:ind w:firstLine="0"/>
      <w:jc w:val="right"/>
    </w:pPr>
    <w:rPr>
      <w:rFonts w:ascii="Times New Roman" w:eastAsia="Times New Roman" w:hAnsi="Times New Roman"/>
      <w:b/>
      <w:sz w:val="20"/>
      <w:szCs w:val="24"/>
      <w:lang w:eastAsia="ru-RU"/>
    </w:rPr>
  </w:style>
  <w:style w:type="paragraph" w:customStyle="1" w:styleId="afffffff2">
    <w:name w:val="Приложение"/>
    <w:basedOn w:val="a0"/>
    <w:next w:val="a0"/>
    <w:uiPriority w:val="99"/>
    <w:rsid w:val="00915AB8"/>
    <w:pPr>
      <w:spacing w:line="240" w:lineRule="auto"/>
      <w:ind w:firstLine="0"/>
      <w:jc w:val="right"/>
    </w:pPr>
    <w:rPr>
      <w:rFonts w:ascii="Times New Roman" w:eastAsia="Times New Roman" w:hAnsi="Times New Roman"/>
      <w:sz w:val="20"/>
      <w:szCs w:val="24"/>
      <w:lang w:eastAsia="ru-RU"/>
    </w:rPr>
  </w:style>
  <w:style w:type="paragraph" w:customStyle="1" w:styleId="afffffff3">
    <w:name w:val="Обычный по таблице"/>
    <w:basedOn w:val="a0"/>
    <w:uiPriority w:val="99"/>
    <w:rsid w:val="00915AB8"/>
    <w:pPr>
      <w:spacing w:line="240" w:lineRule="auto"/>
      <w:ind w:firstLine="0"/>
      <w:jc w:val="left"/>
    </w:pPr>
    <w:rPr>
      <w:rFonts w:ascii="Times New Roman" w:eastAsia="Times New Roman" w:hAnsi="Times New Roman"/>
      <w:szCs w:val="24"/>
      <w:lang w:eastAsia="ru-RU"/>
    </w:rPr>
  </w:style>
  <w:style w:type="character" w:customStyle="1" w:styleId="affff8">
    <w:name w:val="Обычный в таблице Знак"/>
    <w:link w:val="affff7"/>
    <w:uiPriority w:val="99"/>
    <w:locked/>
    <w:rsid w:val="00915AB8"/>
    <w:rPr>
      <w:rFonts w:ascii="Times New Roman" w:hAnsi="Times New Roman"/>
      <w:sz w:val="28"/>
      <w:lang w:eastAsia="ru-RU"/>
    </w:rPr>
  </w:style>
  <w:style w:type="paragraph" w:customStyle="1" w:styleId="font5">
    <w:name w:val="font5"/>
    <w:basedOn w:val="a0"/>
    <w:uiPriority w:val="99"/>
    <w:semiHidden/>
    <w:rsid w:val="00915AB8"/>
    <w:pPr>
      <w:spacing w:before="100" w:beforeAutospacing="1" w:after="100" w:afterAutospacing="1" w:line="240" w:lineRule="auto"/>
      <w:ind w:firstLine="0"/>
      <w:jc w:val="left"/>
    </w:pPr>
    <w:rPr>
      <w:rFonts w:ascii="Times New Roman" w:eastAsia="Times New Roman" w:hAnsi="Times New Roman"/>
      <w:sz w:val="20"/>
      <w:szCs w:val="20"/>
      <w:lang w:eastAsia="ru-RU"/>
    </w:rPr>
  </w:style>
  <w:style w:type="paragraph" w:customStyle="1" w:styleId="font6">
    <w:name w:val="font6"/>
    <w:basedOn w:val="a0"/>
    <w:uiPriority w:val="99"/>
    <w:semiHidden/>
    <w:rsid w:val="00915AB8"/>
    <w:pPr>
      <w:spacing w:before="100" w:beforeAutospacing="1" w:after="100" w:afterAutospacing="1" w:line="240" w:lineRule="auto"/>
      <w:ind w:firstLine="0"/>
      <w:jc w:val="left"/>
    </w:pPr>
    <w:rPr>
      <w:rFonts w:ascii="Times New Roman" w:eastAsia="Times New Roman" w:hAnsi="Times New Roman"/>
      <w:b/>
      <w:bCs/>
      <w:sz w:val="22"/>
      <w:lang w:eastAsia="ru-RU"/>
    </w:rPr>
  </w:style>
  <w:style w:type="paragraph" w:customStyle="1" w:styleId="xl24">
    <w:name w:val="xl24"/>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22"/>
      <w:lang w:eastAsia="ru-RU"/>
    </w:rPr>
  </w:style>
  <w:style w:type="paragraph" w:customStyle="1" w:styleId="xl25">
    <w:name w:val="xl25"/>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6">
    <w:name w:val="xl26"/>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27">
    <w:name w:val="xl27"/>
    <w:basedOn w:val="a0"/>
    <w:uiPriority w:val="99"/>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28">
    <w:name w:val="xl28"/>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9">
    <w:name w:val="xl29"/>
    <w:basedOn w:val="a0"/>
    <w:uiPriority w:val="99"/>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0">
    <w:name w:val="xl30"/>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1">
    <w:name w:val="xl31"/>
    <w:basedOn w:val="a0"/>
    <w:uiPriority w:val="99"/>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2">
    <w:name w:val="xl32"/>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3">
    <w:name w:val="xl33"/>
    <w:basedOn w:val="a0"/>
    <w:uiPriority w:val="99"/>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4">
    <w:name w:val="xl34"/>
    <w:basedOn w:val="a0"/>
    <w:uiPriority w:val="99"/>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5">
    <w:name w:val="xl35"/>
    <w:basedOn w:val="a0"/>
    <w:uiPriority w:val="99"/>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6">
    <w:name w:val="xl36"/>
    <w:basedOn w:val="a0"/>
    <w:uiPriority w:val="99"/>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7">
    <w:name w:val="xl37"/>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zCs w:val="24"/>
      <w:lang w:eastAsia="ru-RU"/>
    </w:rPr>
  </w:style>
  <w:style w:type="character" w:customStyle="1" w:styleId="1fe">
    <w:name w:val="Знак Знак1"/>
    <w:uiPriority w:val="99"/>
    <w:semiHidden/>
    <w:rsid w:val="00915AB8"/>
    <w:rPr>
      <w:sz w:val="24"/>
      <w:u w:val="single"/>
      <w:lang w:val="ru-RU" w:eastAsia="ru-RU"/>
    </w:rPr>
  </w:style>
  <w:style w:type="character" w:customStyle="1" w:styleId="1ff">
    <w:name w:val="Маркированный_1 Знак Знак Знак"/>
    <w:uiPriority w:val="99"/>
    <w:rsid w:val="00915AB8"/>
    <w:rPr>
      <w:sz w:val="24"/>
      <w:lang w:val="ru-RU" w:eastAsia="ru-RU"/>
    </w:rPr>
  </w:style>
  <w:style w:type="paragraph" w:customStyle="1" w:styleId="xl38">
    <w:name w:val="xl38"/>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39">
    <w:name w:val="xl39"/>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40">
    <w:name w:val="xl40"/>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1">
    <w:name w:val="xl41"/>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zCs w:val="24"/>
      <w:lang w:eastAsia="ru-RU"/>
    </w:rPr>
  </w:style>
  <w:style w:type="paragraph" w:customStyle="1" w:styleId="xl42">
    <w:name w:val="xl42"/>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3">
    <w:name w:val="xl43"/>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4">
    <w:name w:val="xl44"/>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5">
    <w:name w:val="xl45"/>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6">
    <w:name w:val="xl46"/>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7">
    <w:name w:val="xl47"/>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8">
    <w:name w:val="xl48"/>
    <w:basedOn w:val="a0"/>
    <w:uiPriority w:val="99"/>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9">
    <w:name w:val="xl49"/>
    <w:basedOn w:val="a0"/>
    <w:uiPriority w:val="99"/>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0">
    <w:name w:val="xl50"/>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51">
    <w:name w:val="xl51"/>
    <w:basedOn w:val="a0"/>
    <w:uiPriority w:val="99"/>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2">
    <w:name w:val="xl52"/>
    <w:basedOn w:val="a0"/>
    <w:uiPriority w:val="99"/>
    <w:rsid w:val="00915AB8"/>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xl53">
    <w:name w:val="xl53"/>
    <w:basedOn w:val="a0"/>
    <w:uiPriority w:val="99"/>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4">
    <w:name w:val="xl54"/>
    <w:basedOn w:val="a0"/>
    <w:uiPriority w:val="99"/>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5">
    <w:name w:val="xl55"/>
    <w:basedOn w:val="a0"/>
    <w:uiPriority w:val="99"/>
    <w:rsid w:val="00915AB8"/>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character" w:customStyle="1" w:styleId="afffffff4">
    <w:name w:val="Знак Знак Знак Знак"/>
    <w:uiPriority w:val="99"/>
    <w:semiHidden/>
    <w:rsid w:val="00915AB8"/>
    <w:rPr>
      <w:sz w:val="24"/>
      <w:lang w:val="ru-RU" w:eastAsia="ru-RU"/>
    </w:rPr>
  </w:style>
  <w:style w:type="paragraph" w:customStyle="1" w:styleId="xl23">
    <w:name w:val="xl23"/>
    <w:basedOn w:val="a0"/>
    <w:uiPriority w:val="99"/>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character" w:customStyle="1" w:styleId="3f0">
    <w:name w:val="Знак3 Знак Знак"/>
    <w:uiPriority w:val="99"/>
    <w:semiHidden/>
    <w:rsid w:val="00915AB8"/>
    <w:rPr>
      <w:b/>
      <w:sz w:val="24"/>
      <w:u w:val="single"/>
      <w:lang w:val="ru-RU" w:eastAsia="ru-RU"/>
    </w:rPr>
  </w:style>
  <w:style w:type="character" w:customStyle="1" w:styleId="afffffff5">
    <w:name w:val="Подчеркнутый Знак Знак Знак"/>
    <w:uiPriority w:val="99"/>
    <w:rsid w:val="00915AB8"/>
    <w:rPr>
      <w:sz w:val="24"/>
      <w:u w:val="single"/>
      <w:lang w:val="ru-RU" w:eastAsia="ru-RU"/>
    </w:rPr>
  </w:style>
  <w:style w:type="character" w:customStyle="1" w:styleId="1ff0">
    <w:name w:val="Маркированный_1 Знак Знак Знак Знак"/>
    <w:uiPriority w:val="99"/>
    <w:rsid w:val="00915AB8"/>
    <w:rPr>
      <w:sz w:val="24"/>
      <w:lang w:val="ru-RU" w:eastAsia="ru-RU"/>
    </w:rPr>
  </w:style>
  <w:style w:type="character" w:customStyle="1" w:styleId="2f7">
    <w:name w:val="Знак2 Знак Знак"/>
    <w:uiPriority w:val="99"/>
    <w:semiHidden/>
    <w:rsid w:val="00915AB8"/>
    <w:rPr>
      <w:b/>
      <w:sz w:val="24"/>
      <w:lang w:val="ru-RU" w:eastAsia="ru-RU"/>
    </w:rPr>
  </w:style>
  <w:style w:type="character" w:customStyle="1" w:styleId="1ff1">
    <w:name w:val="Подчеркнутый Знак Знак1"/>
    <w:uiPriority w:val="99"/>
    <w:rsid w:val="00915AB8"/>
    <w:rPr>
      <w:sz w:val="24"/>
      <w:u w:val="single"/>
      <w:lang w:val="ru-RU" w:eastAsia="ru-RU"/>
    </w:rPr>
  </w:style>
  <w:style w:type="character" w:customStyle="1" w:styleId="1ff2">
    <w:name w:val="Знак1 Знак Знак"/>
    <w:uiPriority w:val="99"/>
    <w:semiHidden/>
    <w:rsid w:val="00915AB8"/>
    <w:rPr>
      <w:sz w:val="24"/>
      <w:lang w:val="ru-RU" w:eastAsia="ru-RU"/>
    </w:rPr>
  </w:style>
  <w:style w:type="paragraph" w:customStyle="1" w:styleId="S1">
    <w:name w:val="S_Заголовок 1"/>
    <w:basedOn w:val="19"/>
    <w:uiPriority w:val="99"/>
    <w:rsid w:val="00915AB8"/>
    <w:pPr>
      <w:numPr>
        <w:numId w:val="22"/>
      </w:numPr>
      <w:tabs>
        <w:tab w:val="clear" w:pos="1778"/>
      </w:tabs>
      <w:spacing w:line="240" w:lineRule="auto"/>
      <w:ind w:left="927"/>
    </w:pPr>
  </w:style>
  <w:style w:type="paragraph" w:customStyle="1" w:styleId="S2">
    <w:name w:val="S_Заголовок 2"/>
    <w:basedOn w:val="21"/>
    <w:link w:val="S20"/>
    <w:autoRedefine/>
    <w:uiPriority w:val="99"/>
    <w:rsid w:val="00915AB8"/>
    <w:pPr>
      <w:keepLines w:val="0"/>
      <w:numPr>
        <w:ilvl w:val="1"/>
        <w:numId w:val="22"/>
      </w:numPr>
      <w:spacing w:before="120" w:after="120" w:line="240" w:lineRule="auto"/>
      <w:ind w:left="1208" w:hanging="357"/>
    </w:pPr>
    <w:rPr>
      <w:rFonts w:ascii="Calibri" w:eastAsia="Calibri" w:hAnsi="Calibri"/>
      <w:b/>
      <w:color w:val="auto"/>
      <w:sz w:val="24"/>
      <w:szCs w:val="24"/>
    </w:rPr>
  </w:style>
  <w:style w:type="paragraph" w:customStyle="1" w:styleId="S3">
    <w:name w:val="S_Заголовок 3"/>
    <w:basedOn w:val="3"/>
    <w:link w:val="S30"/>
    <w:uiPriority w:val="99"/>
    <w:rsid w:val="00915AB8"/>
    <w:pPr>
      <w:numPr>
        <w:ilvl w:val="2"/>
        <w:numId w:val="22"/>
      </w:numPr>
      <w:spacing w:before="120"/>
    </w:pPr>
  </w:style>
  <w:style w:type="paragraph" w:customStyle="1" w:styleId="S4">
    <w:name w:val="S_Заголовок 4"/>
    <w:basedOn w:val="4"/>
    <w:link w:val="S40"/>
    <w:uiPriority w:val="99"/>
    <w:rsid w:val="00915AB8"/>
    <w:pPr>
      <w:keepNext w:val="0"/>
      <w:numPr>
        <w:ilvl w:val="3"/>
        <w:numId w:val="22"/>
      </w:numPr>
      <w:spacing w:before="0" w:after="0" w:line="240" w:lineRule="auto"/>
      <w:jc w:val="left"/>
    </w:pPr>
    <w:rPr>
      <w:b w:val="0"/>
      <w:bCs w:val="0"/>
      <w:i/>
      <w:sz w:val="24"/>
      <w:szCs w:val="24"/>
    </w:rPr>
  </w:style>
  <w:style w:type="character" w:customStyle="1" w:styleId="S40">
    <w:name w:val="S_Заголовок 4 Знак"/>
    <w:link w:val="S4"/>
    <w:uiPriority w:val="99"/>
    <w:locked/>
    <w:rsid w:val="00915AB8"/>
    <w:rPr>
      <w:rFonts w:ascii="Times New Roman" w:eastAsia="Times New Roman" w:hAnsi="Times New Roman"/>
      <w:i/>
      <w:sz w:val="24"/>
      <w:szCs w:val="24"/>
    </w:rPr>
  </w:style>
  <w:style w:type="paragraph" w:customStyle="1" w:styleId="afffffff6">
    <w:name w:val="Статья Знак"/>
    <w:basedOn w:val="a0"/>
    <w:link w:val="afffffff7"/>
    <w:uiPriority w:val="99"/>
    <w:rsid w:val="00915AB8"/>
    <w:pPr>
      <w:spacing w:line="240" w:lineRule="auto"/>
      <w:ind w:firstLine="0"/>
    </w:pPr>
    <w:rPr>
      <w:rFonts w:ascii="Times New Roman" w:hAnsi="Times New Roman"/>
      <w:szCs w:val="20"/>
      <w:lang w:eastAsia="ru-RU"/>
    </w:rPr>
  </w:style>
  <w:style w:type="paragraph" w:customStyle="1" w:styleId="Sf4">
    <w:name w:val="S_Титульный"/>
    <w:basedOn w:val="S5"/>
    <w:uiPriority w:val="99"/>
    <w:rsid w:val="00915AB8"/>
    <w:pPr>
      <w:spacing w:line="360" w:lineRule="auto"/>
      <w:ind w:left="3240" w:firstLine="0"/>
      <w:jc w:val="right"/>
    </w:pPr>
    <w:rPr>
      <w:b/>
      <w:sz w:val="32"/>
      <w:szCs w:val="32"/>
    </w:rPr>
  </w:style>
  <w:style w:type="paragraph" w:styleId="afffffff8">
    <w:name w:val="List Bullet"/>
    <w:aliases w:val="Маркированный"/>
    <w:basedOn w:val="a0"/>
    <w:uiPriority w:val="99"/>
    <w:rsid w:val="00915AB8"/>
    <w:pPr>
      <w:spacing w:line="360" w:lineRule="auto"/>
      <w:ind w:left="1069" w:hanging="360"/>
      <w:contextualSpacing/>
    </w:pPr>
    <w:rPr>
      <w:rFonts w:ascii="Times New Roman" w:eastAsia="Times New Roman" w:hAnsi="Times New Roman"/>
      <w:szCs w:val="24"/>
      <w:lang w:eastAsia="ru-RU"/>
    </w:rPr>
  </w:style>
  <w:style w:type="paragraph" w:customStyle="1" w:styleId="Sf5">
    <w:name w:val="S_Обычный в таблице"/>
    <w:basedOn w:val="a0"/>
    <w:uiPriority w:val="99"/>
    <w:rsid w:val="00915AB8"/>
    <w:pPr>
      <w:spacing w:line="360" w:lineRule="auto"/>
      <w:ind w:firstLine="0"/>
      <w:jc w:val="center"/>
    </w:pPr>
    <w:rPr>
      <w:rFonts w:ascii="Times New Roman" w:eastAsia="Times New Roman" w:hAnsi="Times New Roman"/>
      <w:szCs w:val="24"/>
      <w:lang w:eastAsia="ru-RU"/>
    </w:rPr>
  </w:style>
  <w:style w:type="character" w:customStyle="1" w:styleId="S30">
    <w:name w:val="S_Заголовок 3 Знак"/>
    <w:basedOn w:val="30"/>
    <w:link w:val="S3"/>
    <w:uiPriority w:val="99"/>
    <w:locked/>
    <w:rsid w:val="00915AB8"/>
    <w:rPr>
      <w:rFonts w:ascii="Times New Roman" w:eastAsia="Times New Roman" w:hAnsi="Times New Roman" w:cs="Times New Roman"/>
      <w:sz w:val="24"/>
      <w:szCs w:val="24"/>
      <w:u w:val="single"/>
      <w:lang w:eastAsia="ru-RU"/>
    </w:rPr>
  </w:style>
  <w:style w:type="character" w:customStyle="1" w:styleId="1ff3">
    <w:name w:val="Заголовок_1 Знак Знак Знак Знак"/>
    <w:uiPriority w:val="99"/>
    <w:rsid w:val="00915AB8"/>
    <w:rPr>
      <w:b/>
      <w:caps/>
      <w:sz w:val="24"/>
      <w:lang w:val="ru-RU" w:eastAsia="ru-RU"/>
    </w:rPr>
  </w:style>
  <w:style w:type="paragraph" w:customStyle="1" w:styleId="10">
    <w:name w:val="Таблица 1 + Обычный"/>
    <w:basedOn w:val="a0"/>
    <w:autoRedefine/>
    <w:uiPriority w:val="99"/>
    <w:rsid w:val="00915AB8"/>
    <w:pPr>
      <w:numPr>
        <w:numId w:val="24"/>
      </w:numPr>
      <w:spacing w:line="360" w:lineRule="auto"/>
      <w:jc w:val="right"/>
    </w:pPr>
    <w:rPr>
      <w:rFonts w:ascii="Times New Roman" w:eastAsia="Times New Roman" w:hAnsi="Times New Roman"/>
      <w:spacing w:val="2"/>
      <w:szCs w:val="24"/>
      <w:lang w:eastAsia="ru-RU"/>
    </w:rPr>
  </w:style>
  <w:style w:type="paragraph" w:customStyle="1" w:styleId="1ff4">
    <w:name w:val="Маркированный_1"/>
    <w:basedOn w:val="a0"/>
    <w:uiPriority w:val="99"/>
    <w:rsid w:val="00915AB8"/>
    <w:pPr>
      <w:tabs>
        <w:tab w:val="num" w:pos="2858"/>
      </w:tabs>
      <w:spacing w:line="360" w:lineRule="auto"/>
      <w:ind w:left="2858" w:hanging="360"/>
    </w:pPr>
    <w:rPr>
      <w:rFonts w:ascii="Times New Roman" w:eastAsia="Times New Roman" w:hAnsi="Times New Roman"/>
      <w:szCs w:val="24"/>
      <w:lang w:eastAsia="ru-RU"/>
    </w:rPr>
  </w:style>
  <w:style w:type="character" w:styleId="afffffff9">
    <w:name w:val="Emphasis"/>
    <w:basedOn w:val="a1"/>
    <w:uiPriority w:val="99"/>
    <w:qFormat/>
    <w:rsid w:val="00915AB8"/>
    <w:rPr>
      <w:rFonts w:cs="Times New Roman"/>
      <w:i/>
    </w:rPr>
  </w:style>
  <w:style w:type="paragraph" w:customStyle="1" w:styleId="1">
    <w:name w:val="Рисунок 1 + Обычный"/>
    <w:basedOn w:val="a0"/>
    <w:autoRedefine/>
    <w:uiPriority w:val="99"/>
    <w:rsid w:val="00915AB8"/>
    <w:pPr>
      <w:numPr>
        <w:numId w:val="23"/>
      </w:numPr>
      <w:spacing w:line="360" w:lineRule="auto"/>
      <w:jc w:val="right"/>
    </w:pPr>
    <w:rPr>
      <w:rFonts w:ascii="Times New Roman" w:eastAsia="Times New Roman" w:hAnsi="Times New Roman"/>
      <w:szCs w:val="24"/>
      <w:lang w:eastAsia="ru-RU"/>
    </w:rPr>
  </w:style>
  <w:style w:type="character" w:customStyle="1" w:styleId="afffffffa">
    <w:name w:val="Подчеркнутый Знак Знак Знак Знак"/>
    <w:uiPriority w:val="99"/>
    <w:rsid w:val="00915AB8"/>
    <w:rPr>
      <w:sz w:val="24"/>
      <w:u w:val="single"/>
      <w:lang w:val="ru-RU" w:eastAsia="ru-RU"/>
    </w:rPr>
  </w:style>
  <w:style w:type="character" w:customStyle="1" w:styleId="1ff5">
    <w:name w:val="Маркированный_1 Знак Знак Знак Знак Знак"/>
    <w:uiPriority w:val="99"/>
    <w:rsid w:val="00915AB8"/>
    <w:rPr>
      <w:sz w:val="24"/>
      <w:lang w:val="ru-RU" w:eastAsia="ru-RU"/>
    </w:rPr>
  </w:style>
  <w:style w:type="character" w:customStyle="1" w:styleId="1ff6">
    <w:name w:val="Заголовок_1 Знак Знак Знак Знак Знак"/>
    <w:uiPriority w:val="99"/>
    <w:rsid w:val="00915AB8"/>
    <w:rPr>
      <w:b/>
      <w:caps/>
      <w:sz w:val="24"/>
      <w:lang w:val="ru-RU" w:eastAsia="ru-RU"/>
    </w:rPr>
  </w:style>
  <w:style w:type="character" w:customStyle="1" w:styleId="110">
    <w:name w:val="Маркированный_1 Знак Знак1"/>
    <w:uiPriority w:val="99"/>
    <w:rsid w:val="00915AB8"/>
    <w:rPr>
      <w:sz w:val="24"/>
      <w:lang w:val="ru-RU" w:eastAsia="ru-RU"/>
    </w:rPr>
  </w:style>
  <w:style w:type="character" w:customStyle="1" w:styleId="111">
    <w:name w:val="Маркированный_1 Знак1"/>
    <w:basedOn w:val="a1"/>
    <w:uiPriority w:val="99"/>
    <w:rsid w:val="00915AB8"/>
    <w:rPr>
      <w:rFonts w:cs="Times New Roman"/>
    </w:rPr>
  </w:style>
  <w:style w:type="paragraph" w:customStyle="1" w:styleId="-21">
    <w:name w:val="УГТП-Заголовок 2"/>
    <w:basedOn w:val="a0"/>
    <w:uiPriority w:val="99"/>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7">
    <w:name w:val="Статья Знак Знак"/>
    <w:link w:val="afffffff6"/>
    <w:uiPriority w:val="99"/>
    <w:locked/>
    <w:rsid w:val="00915AB8"/>
    <w:rPr>
      <w:rFonts w:ascii="Times New Roman" w:hAnsi="Times New Roman"/>
      <w:sz w:val="24"/>
      <w:lang w:eastAsia="ru-RU"/>
    </w:rPr>
  </w:style>
  <w:style w:type="character" w:customStyle="1" w:styleId="121">
    <w:name w:val="Заголовок_12"/>
    <w:uiPriority w:val="99"/>
    <w:rsid w:val="00915AB8"/>
    <w:rPr>
      <w:b/>
    </w:rPr>
  </w:style>
  <w:style w:type="paragraph" w:customStyle="1" w:styleId="S12">
    <w:name w:val="S_Таблица 1"/>
    <w:basedOn w:val="S5"/>
    <w:autoRedefine/>
    <w:uiPriority w:val="99"/>
    <w:rsid w:val="00915AB8"/>
    <w:pPr>
      <w:spacing w:line="360" w:lineRule="auto"/>
      <w:ind w:left="2325" w:hanging="1605"/>
      <w:jc w:val="right"/>
    </w:pPr>
  </w:style>
  <w:style w:type="character" w:customStyle="1" w:styleId="Sf6">
    <w:name w:val="S_Таблица Знак"/>
    <w:uiPriority w:val="99"/>
    <w:locked/>
    <w:rsid w:val="00915AB8"/>
    <w:rPr>
      <w:sz w:val="24"/>
    </w:rPr>
  </w:style>
  <w:style w:type="paragraph" w:customStyle="1" w:styleId="xl106">
    <w:name w:val="xl106"/>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olor w:val="FF0000"/>
      <w:sz w:val="22"/>
      <w:lang w:eastAsia="ru-RU"/>
    </w:rPr>
  </w:style>
  <w:style w:type="paragraph" w:customStyle="1" w:styleId="afffffffb">
    <w:name w:val="Т"/>
    <w:basedOn w:val="a0"/>
    <w:autoRedefine/>
    <w:uiPriority w:val="99"/>
    <w:rsid w:val="00915AB8"/>
    <w:pPr>
      <w:tabs>
        <w:tab w:val="num" w:pos="834"/>
      </w:tabs>
      <w:spacing w:line="360" w:lineRule="auto"/>
      <w:ind w:left="834" w:right="-158" w:hanging="114"/>
      <w:jc w:val="right"/>
    </w:pPr>
    <w:rPr>
      <w:rFonts w:ascii="Times New Roman" w:eastAsia="Times New Roman" w:hAnsi="Times New Roman"/>
      <w:szCs w:val="24"/>
      <w:lang w:eastAsia="ru-RU"/>
    </w:rPr>
  </w:style>
  <w:style w:type="paragraph" w:customStyle="1" w:styleId="Sf7">
    <w:name w:val="S_Отступ"/>
    <w:basedOn w:val="a0"/>
    <w:uiPriority w:val="99"/>
    <w:rsid w:val="00915AB8"/>
    <w:pPr>
      <w:spacing w:line="360" w:lineRule="auto"/>
      <w:ind w:firstLine="709"/>
    </w:pPr>
    <w:rPr>
      <w:rFonts w:ascii="Times New Roman" w:eastAsia="Times New Roman" w:hAnsi="Times New Roman"/>
      <w:bCs/>
      <w:szCs w:val="32"/>
      <w:lang w:eastAsia="ar-SA"/>
    </w:rPr>
  </w:style>
  <w:style w:type="paragraph" w:customStyle="1" w:styleId="afffffffc">
    <w:name w:val="Название таблицы"/>
    <w:basedOn w:val="af"/>
    <w:uiPriority w:val="99"/>
    <w:rsid w:val="00915AB8"/>
    <w:pPr>
      <w:keepLines w:val="0"/>
      <w:spacing w:before="120" w:after="0"/>
      <w:jc w:val="left"/>
    </w:pPr>
    <w:rPr>
      <w:b/>
      <w:sz w:val="22"/>
      <w:szCs w:val="22"/>
      <w:lang w:eastAsia="ru-RU"/>
    </w:rPr>
  </w:style>
  <w:style w:type="paragraph" w:customStyle="1" w:styleId="afffffffd">
    <w:name w:val="Табличный_заголовки"/>
    <w:basedOn w:val="a0"/>
    <w:uiPriority w:val="99"/>
    <w:rsid w:val="00915AB8"/>
    <w:pPr>
      <w:keepNext/>
      <w:keepLines/>
      <w:spacing w:line="240" w:lineRule="auto"/>
      <w:ind w:firstLine="0"/>
      <w:jc w:val="center"/>
    </w:pPr>
    <w:rPr>
      <w:rFonts w:ascii="Times New Roman" w:eastAsia="Times New Roman" w:hAnsi="Times New Roman"/>
      <w:b/>
      <w:sz w:val="22"/>
      <w:lang w:eastAsia="ru-RU"/>
    </w:rPr>
  </w:style>
  <w:style w:type="paragraph" w:customStyle="1" w:styleId="afffffffe">
    <w:name w:val="Табличный_центр"/>
    <w:basedOn w:val="a0"/>
    <w:uiPriority w:val="99"/>
    <w:rsid w:val="00915AB8"/>
    <w:pPr>
      <w:spacing w:line="240" w:lineRule="auto"/>
      <w:ind w:firstLine="0"/>
      <w:jc w:val="center"/>
    </w:pPr>
    <w:rPr>
      <w:rFonts w:ascii="Times New Roman" w:eastAsia="Times New Roman" w:hAnsi="Times New Roman"/>
      <w:sz w:val="22"/>
      <w:lang w:eastAsia="ru-RU"/>
    </w:rPr>
  </w:style>
  <w:style w:type="character" w:customStyle="1" w:styleId="S13">
    <w:name w:val="S_Маркированный Знак1"/>
    <w:uiPriority w:val="99"/>
    <w:rsid w:val="00915AB8"/>
    <w:rPr>
      <w:sz w:val="24"/>
    </w:rPr>
  </w:style>
  <w:style w:type="paragraph" w:customStyle="1" w:styleId="affffffff">
    <w:name w:val="ГРАД Основной текст"/>
    <w:basedOn w:val="a0"/>
    <w:link w:val="affffffff0"/>
    <w:autoRedefine/>
    <w:uiPriority w:val="99"/>
    <w:rsid w:val="00915AB8"/>
    <w:pPr>
      <w:tabs>
        <w:tab w:val="left" w:pos="540"/>
        <w:tab w:val="left" w:pos="1260"/>
        <w:tab w:val="left" w:pos="1620"/>
      </w:tabs>
      <w:spacing w:line="240" w:lineRule="auto"/>
      <w:ind w:left="68" w:firstLine="539"/>
    </w:pPr>
    <w:rPr>
      <w:rFonts w:ascii="Times New Roman" w:hAnsi="Times New Roman"/>
      <w:color w:val="000000"/>
      <w:spacing w:val="4"/>
      <w:sz w:val="28"/>
      <w:szCs w:val="20"/>
      <w:lang w:eastAsia="ru-RU"/>
    </w:rPr>
  </w:style>
  <w:style w:type="character" w:customStyle="1" w:styleId="affffffff0">
    <w:name w:val="ГРАД Основной текст Знак Знак"/>
    <w:link w:val="affffffff"/>
    <w:uiPriority w:val="99"/>
    <w:locked/>
    <w:rsid w:val="00915AB8"/>
    <w:rPr>
      <w:rFonts w:ascii="Times New Roman" w:hAnsi="Times New Roman"/>
      <w:color w:val="000000"/>
      <w:spacing w:val="4"/>
      <w:sz w:val="28"/>
      <w:lang w:eastAsia="ru-RU"/>
    </w:rPr>
  </w:style>
  <w:style w:type="paragraph" w:customStyle="1" w:styleId="S">
    <w:name w:val="S_Маркированнай"/>
    <w:basedOn w:val="S5"/>
    <w:autoRedefine/>
    <w:uiPriority w:val="99"/>
    <w:rsid w:val="00915AB8"/>
    <w:pPr>
      <w:numPr>
        <w:numId w:val="26"/>
      </w:numPr>
      <w:tabs>
        <w:tab w:val="left" w:pos="992"/>
      </w:tabs>
      <w:spacing w:line="360" w:lineRule="auto"/>
    </w:pPr>
  </w:style>
  <w:style w:type="character" w:customStyle="1" w:styleId="a5">
    <w:name w:val="Без интервала Знак"/>
    <w:link w:val="a4"/>
    <w:uiPriority w:val="99"/>
    <w:locked/>
    <w:rsid w:val="00915AB8"/>
    <w:rPr>
      <w:rFonts w:ascii="Calibri" w:hAnsi="Calibri"/>
      <w:sz w:val="32"/>
      <w:lang w:val="en-US"/>
    </w:rPr>
  </w:style>
  <w:style w:type="paragraph" w:styleId="affffffff1">
    <w:name w:val="Revision"/>
    <w:hidden/>
    <w:uiPriority w:val="99"/>
    <w:semiHidden/>
    <w:rsid w:val="00915AB8"/>
    <w:rPr>
      <w:rFonts w:ascii="Times New Roman" w:eastAsia="Times New Roman" w:hAnsi="Times New Roman"/>
      <w:sz w:val="24"/>
      <w:szCs w:val="24"/>
    </w:rPr>
  </w:style>
  <w:style w:type="paragraph" w:customStyle="1" w:styleId="tekstob">
    <w:name w:val="tekstob"/>
    <w:basedOn w:val="a0"/>
    <w:uiPriority w:val="99"/>
    <w:rsid w:val="00C8374B"/>
    <w:pPr>
      <w:spacing w:before="100" w:beforeAutospacing="1" w:after="100" w:afterAutospacing="1" w:line="240" w:lineRule="auto"/>
      <w:ind w:firstLine="0"/>
      <w:jc w:val="left"/>
    </w:pPr>
    <w:rPr>
      <w:rFonts w:ascii="Times New Roman" w:eastAsia="Times New Roman" w:hAnsi="Times New Roman"/>
      <w:szCs w:val="24"/>
      <w:lang w:eastAsia="ru-RU"/>
    </w:rPr>
  </w:style>
  <w:style w:type="character" w:customStyle="1" w:styleId="w">
    <w:name w:val="w"/>
    <w:basedOn w:val="a1"/>
    <w:uiPriority w:val="99"/>
    <w:rsid w:val="007413BC"/>
    <w:rPr>
      <w:rFonts w:cs="Times New Roman"/>
    </w:rPr>
  </w:style>
  <w:style w:type="paragraph" w:customStyle="1" w:styleId="consplusnormal0">
    <w:name w:val="consplusnormal"/>
    <w:basedOn w:val="a0"/>
    <w:uiPriority w:val="99"/>
    <w:rsid w:val="0082322C"/>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styleId="affffffff2">
    <w:name w:val="endnote text"/>
    <w:basedOn w:val="a0"/>
    <w:link w:val="1ff7"/>
    <w:uiPriority w:val="99"/>
    <w:semiHidden/>
    <w:rsid w:val="00DD4E7B"/>
    <w:pPr>
      <w:spacing w:line="360" w:lineRule="auto"/>
      <w:ind w:firstLine="680"/>
    </w:pPr>
    <w:rPr>
      <w:rFonts w:ascii="Times New Roman" w:eastAsia="Times New Roman" w:hAnsi="Times New Roman"/>
      <w:sz w:val="20"/>
      <w:szCs w:val="20"/>
      <w:lang w:eastAsia="ar-SA"/>
    </w:rPr>
  </w:style>
  <w:style w:type="character" w:customStyle="1" w:styleId="1ff7">
    <w:name w:val="Текст концевой сноски Знак1"/>
    <w:basedOn w:val="a1"/>
    <w:link w:val="affffffff2"/>
    <w:uiPriority w:val="99"/>
    <w:semiHidden/>
    <w:locked/>
    <w:rsid w:val="00DD4E7B"/>
    <w:rPr>
      <w:rFonts w:ascii="Times New Roman" w:hAnsi="Times New Roman" w:cs="Times New Roman"/>
      <w:sz w:val="20"/>
      <w:szCs w:val="20"/>
      <w:lang w:eastAsia="ar-SA" w:bidi="ar-SA"/>
    </w:rPr>
  </w:style>
  <w:style w:type="character" w:customStyle="1" w:styleId="affffffff3">
    <w:name w:val="Текст концевой сноски Знак"/>
    <w:basedOn w:val="a1"/>
    <w:uiPriority w:val="99"/>
    <w:semiHidden/>
    <w:rsid w:val="00DD4E7B"/>
    <w:rPr>
      <w:rFonts w:ascii="Bookman Old Style" w:eastAsia="Times New Roman" w:hAnsi="Bookman Old Style" w:cs="Times New Roman"/>
      <w:sz w:val="20"/>
      <w:szCs w:val="20"/>
    </w:rPr>
  </w:style>
  <w:style w:type="paragraph" w:styleId="affffffff4">
    <w:name w:val="Subtitle"/>
    <w:basedOn w:val="affffffff5"/>
    <w:next w:val="a"/>
    <w:link w:val="1ff8"/>
    <w:uiPriority w:val="99"/>
    <w:qFormat/>
    <w:rsid w:val="00DD4E7B"/>
    <w:pPr>
      <w:keepNext/>
      <w:keepLines/>
      <w:spacing w:before="60" w:after="120" w:line="340" w:lineRule="atLeast"/>
      <w:jc w:val="left"/>
    </w:pPr>
    <w:rPr>
      <w:rFonts w:ascii="Arial" w:hAnsi="Arial" w:cs="Arial"/>
      <w:b w:val="0"/>
      <w:bCs w:val="0"/>
      <w:spacing w:val="-16"/>
      <w:kern w:val="2"/>
      <w:sz w:val="32"/>
      <w:szCs w:val="32"/>
    </w:rPr>
  </w:style>
  <w:style w:type="character" w:customStyle="1" w:styleId="1ff8">
    <w:name w:val="Подзаголовок Знак1"/>
    <w:basedOn w:val="a1"/>
    <w:link w:val="affffffff4"/>
    <w:uiPriority w:val="99"/>
    <w:locked/>
    <w:rsid w:val="00DD4E7B"/>
    <w:rPr>
      <w:rFonts w:ascii="Arial" w:hAnsi="Arial" w:cs="Arial"/>
      <w:spacing w:val="-16"/>
      <w:kern w:val="2"/>
      <w:sz w:val="32"/>
      <w:szCs w:val="32"/>
      <w:lang w:eastAsia="ar-SA" w:bidi="ar-SA"/>
    </w:rPr>
  </w:style>
  <w:style w:type="character" w:customStyle="1" w:styleId="affffffff6">
    <w:name w:val="Подзаголовок Знак"/>
    <w:basedOn w:val="a1"/>
    <w:uiPriority w:val="99"/>
    <w:rsid w:val="00DD4E7B"/>
    <w:rPr>
      <w:rFonts w:eastAsia="Times New Roman" w:cs="Times New Roman"/>
      <w:color w:val="5A5A5A"/>
      <w:spacing w:val="15"/>
    </w:rPr>
  </w:style>
  <w:style w:type="paragraph" w:styleId="affffffff5">
    <w:name w:val="Title"/>
    <w:basedOn w:val="a0"/>
    <w:next w:val="affffffff4"/>
    <w:link w:val="1ff9"/>
    <w:uiPriority w:val="99"/>
    <w:qFormat/>
    <w:rsid w:val="00DD4E7B"/>
    <w:pPr>
      <w:spacing w:line="360" w:lineRule="auto"/>
      <w:ind w:firstLine="709"/>
      <w:jc w:val="center"/>
    </w:pPr>
    <w:rPr>
      <w:rFonts w:ascii="Times New Roman" w:eastAsia="Times New Roman" w:hAnsi="Times New Roman"/>
      <w:b/>
      <w:bCs/>
      <w:sz w:val="28"/>
      <w:szCs w:val="28"/>
      <w:lang w:eastAsia="ar-SA"/>
    </w:rPr>
  </w:style>
  <w:style w:type="character" w:customStyle="1" w:styleId="1ff9">
    <w:name w:val="Название Знак1"/>
    <w:basedOn w:val="a1"/>
    <w:link w:val="affffffff5"/>
    <w:uiPriority w:val="99"/>
    <w:locked/>
    <w:rsid w:val="00DD4E7B"/>
    <w:rPr>
      <w:rFonts w:ascii="Times New Roman" w:hAnsi="Times New Roman" w:cs="Times New Roman"/>
      <w:b/>
      <w:bCs/>
      <w:sz w:val="28"/>
      <w:szCs w:val="28"/>
      <w:lang w:eastAsia="ar-SA" w:bidi="ar-SA"/>
    </w:rPr>
  </w:style>
  <w:style w:type="character" w:customStyle="1" w:styleId="affffffff7">
    <w:name w:val="Название Знак"/>
    <w:basedOn w:val="a1"/>
    <w:uiPriority w:val="99"/>
    <w:rsid w:val="00DD4E7B"/>
    <w:rPr>
      <w:rFonts w:ascii="Calibri Light" w:hAnsi="Calibri Light" w:cs="Times New Roman"/>
      <w:spacing w:val="-10"/>
      <w:kern w:val="28"/>
      <w:sz w:val="56"/>
      <w:szCs w:val="56"/>
    </w:rPr>
  </w:style>
  <w:style w:type="paragraph" w:customStyle="1" w:styleId="affffffff8">
    <w:name w:val="Заголовок"/>
    <w:basedOn w:val="a0"/>
    <w:next w:val="a"/>
    <w:uiPriority w:val="99"/>
    <w:rsid w:val="00DD4E7B"/>
    <w:pPr>
      <w:keepNext/>
      <w:suppressAutoHyphens/>
      <w:spacing w:before="240" w:after="120" w:line="240" w:lineRule="auto"/>
      <w:ind w:firstLine="0"/>
      <w:jc w:val="left"/>
    </w:pPr>
    <w:rPr>
      <w:rFonts w:ascii="Arial" w:eastAsia="Arial Unicode MS" w:hAnsi="Arial" w:cs="Tahoma"/>
      <w:sz w:val="28"/>
      <w:szCs w:val="28"/>
      <w:lang w:eastAsia="ar-SA"/>
    </w:rPr>
  </w:style>
  <w:style w:type="paragraph" w:customStyle="1" w:styleId="112">
    <w:name w:val="Название11"/>
    <w:basedOn w:val="a0"/>
    <w:uiPriority w:val="99"/>
    <w:rsid w:val="00DD4E7B"/>
    <w:pPr>
      <w:suppressLineNumbers/>
      <w:spacing w:before="120" w:after="120" w:line="360" w:lineRule="auto"/>
      <w:ind w:firstLine="680"/>
    </w:pPr>
    <w:rPr>
      <w:rFonts w:ascii="Arial" w:eastAsia="Times New Roman" w:hAnsi="Arial" w:cs="Tahoma"/>
      <w:i/>
      <w:iCs/>
      <w:sz w:val="20"/>
      <w:szCs w:val="24"/>
      <w:lang w:eastAsia="ar-SA"/>
    </w:rPr>
  </w:style>
  <w:style w:type="paragraph" w:customStyle="1" w:styleId="113">
    <w:name w:val="Указатель11"/>
    <w:basedOn w:val="a0"/>
    <w:uiPriority w:val="99"/>
    <w:rsid w:val="00DD4E7B"/>
    <w:pPr>
      <w:suppressLineNumbers/>
      <w:spacing w:line="360" w:lineRule="auto"/>
      <w:ind w:firstLine="680"/>
    </w:pPr>
    <w:rPr>
      <w:rFonts w:ascii="Arial" w:eastAsia="Times New Roman" w:hAnsi="Arial" w:cs="Tahoma"/>
      <w:szCs w:val="24"/>
      <w:lang w:eastAsia="ar-SA"/>
    </w:rPr>
  </w:style>
  <w:style w:type="paragraph" w:customStyle="1" w:styleId="220">
    <w:name w:val="Основной текст 22"/>
    <w:basedOn w:val="a0"/>
    <w:uiPriority w:val="99"/>
    <w:rsid w:val="00DD4E7B"/>
    <w:pPr>
      <w:spacing w:line="360" w:lineRule="auto"/>
      <w:ind w:firstLine="680"/>
      <w:jc w:val="center"/>
    </w:pPr>
    <w:rPr>
      <w:rFonts w:ascii="Times New Roman" w:eastAsia="Times New Roman" w:hAnsi="Times New Roman"/>
      <w:b/>
      <w:bCs/>
      <w:caps/>
      <w:szCs w:val="24"/>
      <w:lang w:eastAsia="ar-SA"/>
    </w:rPr>
  </w:style>
  <w:style w:type="paragraph" w:customStyle="1" w:styleId="221">
    <w:name w:val="Основной текст с отступом 22"/>
    <w:basedOn w:val="a0"/>
    <w:uiPriority w:val="99"/>
    <w:rsid w:val="00DD4E7B"/>
    <w:pPr>
      <w:spacing w:after="120" w:line="480" w:lineRule="auto"/>
      <w:ind w:left="283" w:firstLine="680"/>
    </w:pPr>
    <w:rPr>
      <w:rFonts w:ascii="Times New Roman" w:eastAsia="Times New Roman" w:hAnsi="Times New Roman"/>
      <w:szCs w:val="24"/>
      <w:lang w:eastAsia="ar-SA"/>
    </w:rPr>
  </w:style>
  <w:style w:type="paragraph" w:customStyle="1" w:styleId="2f8">
    <w:name w:val="Название объекта2"/>
    <w:basedOn w:val="a0"/>
    <w:next w:val="a0"/>
    <w:uiPriority w:val="99"/>
    <w:rsid w:val="00DD4E7B"/>
    <w:pPr>
      <w:spacing w:line="360" w:lineRule="auto"/>
      <w:ind w:firstLine="680"/>
    </w:pPr>
    <w:rPr>
      <w:rFonts w:ascii="Times New Roman" w:eastAsia="Times New Roman" w:hAnsi="Times New Roman"/>
      <w:b/>
      <w:bCs/>
      <w:sz w:val="20"/>
      <w:szCs w:val="20"/>
      <w:lang w:eastAsia="ar-SA"/>
    </w:rPr>
  </w:style>
  <w:style w:type="paragraph" w:customStyle="1" w:styleId="2f9">
    <w:name w:val="Текст примечания2"/>
    <w:basedOn w:val="a0"/>
    <w:uiPriority w:val="99"/>
    <w:rsid w:val="00DD4E7B"/>
    <w:pPr>
      <w:spacing w:line="360" w:lineRule="auto"/>
      <w:ind w:firstLine="680"/>
    </w:pPr>
    <w:rPr>
      <w:rFonts w:ascii="Times New Roman" w:eastAsia="Times New Roman" w:hAnsi="Times New Roman"/>
      <w:sz w:val="20"/>
      <w:szCs w:val="20"/>
      <w:lang w:eastAsia="ar-SA"/>
    </w:rPr>
  </w:style>
  <w:style w:type="paragraph" w:customStyle="1" w:styleId="320">
    <w:name w:val="Основной текст 32"/>
    <w:basedOn w:val="a0"/>
    <w:uiPriority w:val="99"/>
    <w:rsid w:val="00DD4E7B"/>
    <w:pPr>
      <w:spacing w:after="120" w:line="360" w:lineRule="auto"/>
      <w:ind w:firstLine="680"/>
    </w:pPr>
    <w:rPr>
      <w:rFonts w:ascii="Times New Roman" w:eastAsia="Times New Roman" w:hAnsi="Times New Roman"/>
      <w:sz w:val="16"/>
      <w:szCs w:val="16"/>
      <w:lang w:eastAsia="ar-SA"/>
    </w:rPr>
  </w:style>
  <w:style w:type="paragraph" w:customStyle="1" w:styleId="321">
    <w:name w:val="Основной текст с отступом 32"/>
    <w:basedOn w:val="a0"/>
    <w:uiPriority w:val="99"/>
    <w:rsid w:val="00DD4E7B"/>
    <w:pPr>
      <w:spacing w:line="360" w:lineRule="auto"/>
      <w:ind w:left="708" w:firstLine="709"/>
    </w:pPr>
    <w:rPr>
      <w:rFonts w:ascii="Times New Roman" w:eastAsia="Times New Roman" w:hAnsi="Times New Roman"/>
      <w:sz w:val="28"/>
      <w:szCs w:val="28"/>
      <w:lang w:eastAsia="ar-SA"/>
    </w:rPr>
  </w:style>
  <w:style w:type="paragraph" w:customStyle="1" w:styleId="2fa">
    <w:name w:val="Цитата2"/>
    <w:basedOn w:val="a0"/>
    <w:uiPriority w:val="99"/>
    <w:rsid w:val="00DD4E7B"/>
    <w:pPr>
      <w:spacing w:line="360" w:lineRule="auto"/>
      <w:ind w:left="526" w:right="43" w:firstLine="709"/>
    </w:pPr>
    <w:rPr>
      <w:rFonts w:ascii="Times New Roman" w:eastAsia="Times New Roman" w:hAnsi="Times New Roman"/>
      <w:sz w:val="28"/>
      <w:szCs w:val="28"/>
      <w:lang w:eastAsia="ar-SA"/>
    </w:rPr>
  </w:style>
  <w:style w:type="paragraph" w:customStyle="1" w:styleId="2fb">
    <w:name w:val="Схема документа2"/>
    <w:basedOn w:val="a0"/>
    <w:uiPriority w:val="99"/>
    <w:rsid w:val="00DD4E7B"/>
    <w:pPr>
      <w:shd w:val="clear" w:color="auto" w:fill="000080"/>
      <w:spacing w:line="360" w:lineRule="auto"/>
      <w:ind w:firstLine="709"/>
    </w:pPr>
    <w:rPr>
      <w:rFonts w:ascii="Tahoma" w:eastAsia="Times New Roman" w:hAnsi="Tahoma" w:cs="Tahoma"/>
      <w:sz w:val="28"/>
      <w:szCs w:val="28"/>
      <w:lang w:eastAsia="ar-SA"/>
    </w:rPr>
  </w:style>
  <w:style w:type="paragraph" w:customStyle="1" w:styleId="222">
    <w:name w:val="Список 22"/>
    <w:basedOn w:val="afff4"/>
    <w:uiPriority w:val="99"/>
    <w:rsid w:val="00DD4E7B"/>
    <w:pPr>
      <w:ind w:left="1800"/>
    </w:pPr>
    <w:rPr>
      <w:lang w:eastAsia="ar-SA"/>
    </w:rPr>
  </w:style>
  <w:style w:type="paragraph" w:customStyle="1" w:styleId="322">
    <w:name w:val="Список 32"/>
    <w:basedOn w:val="afff4"/>
    <w:uiPriority w:val="99"/>
    <w:rsid w:val="00DD4E7B"/>
    <w:pPr>
      <w:ind w:left="2160"/>
    </w:pPr>
    <w:rPr>
      <w:lang w:eastAsia="ar-SA"/>
    </w:rPr>
  </w:style>
  <w:style w:type="paragraph" w:customStyle="1" w:styleId="420">
    <w:name w:val="Список 42"/>
    <w:basedOn w:val="afff4"/>
    <w:uiPriority w:val="99"/>
    <w:rsid w:val="00DD4E7B"/>
    <w:pPr>
      <w:ind w:left="2520"/>
    </w:pPr>
    <w:rPr>
      <w:lang w:eastAsia="ar-SA"/>
    </w:rPr>
  </w:style>
  <w:style w:type="paragraph" w:customStyle="1" w:styleId="520">
    <w:name w:val="Список 52"/>
    <w:basedOn w:val="afff4"/>
    <w:uiPriority w:val="99"/>
    <w:rsid w:val="00DD4E7B"/>
    <w:pPr>
      <w:ind w:left="2880"/>
    </w:pPr>
    <w:rPr>
      <w:lang w:eastAsia="ar-SA"/>
    </w:rPr>
  </w:style>
  <w:style w:type="paragraph" w:customStyle="1" w:styleId="20">
    <w:name w:val="Маркированный список2"/>
    <w:basedOn w:val="1e"/>
    <w:uiPriority w:val="99"/>
    <w:rsid w:val="00DD4E7B"/>
    <w:pPr>
      <w:numPr>
        <w:numId w:val="12"/>
      </w:numPr>
      <w:tabs>
        <w:tab w:val="left" w:pos="1026"/>
      </w:tabs>
      <w:ind w:left="0" w:firstLine="741"/>
    </w:pPr>
    <w:rPr>
      <w:lang w:eastAsia="ar-SA"/>
    </w:rPr>
  </w:style>
  <w:style w:type="paragraph" w:customStyle="1" w:styleId="223">
    <w:name w:val="Маркированный список 22"/>
    <w:basedOn w:val="20"/>
    <w:uiPriority w:val="99"/>
    <w:rsid w:val="00DD4E7B"/>
    <w:pPr>
      <w:numPr>
        <w:numId w:val="0"/>
      </w:numPr>
      <w:tabs>
        <w:tab w:val="left" w:pos="2160"/>
        <w:tab w:val="left" w:pos="2826"/>
      </w:tabs>
      <w:spacing w:after="240" w:line="240" w:lineRule="atLeast"/>
      <w:ind w:left="1800" w:hanging="360"/>
    </w:pPr>
    <w:rPr>
      <w:rFonts w:ascii="Arial" w:hAnsi="Arial" w:cs="Arial"/>
      <w:spacing w:val="-5"/>
      <w:sz w:val="20"/>
    </w:rPr>
  </w:style>
  <w:style w:type="paragraph" w:customStyle="1" w:styleId="323">
    <w:name w:val="Маркированный список 32"/>
    <w:basedOn w:val="20"/>
    <w:uiPriority w:val="99"/>
    <w:rsid w:val="00DD4E7B"/>
    <w:pPr>
      <w:numPr>
        <w:numId w:val="0"/>
      </w:numPr>
      <w:tabs>
        <w:tab w:val="left" w:pos="2520"/>
        <w:tab w:val="left" w:pos="3186"/>
      </w:tabs>
      <w:spacing w:after="240" w:line="240" w:lineRule="atLeast"/>
      <w:ind w:left="2160" w:hanging="360"/>
    </w:pPr>
    <w:rPr>
      <w:rFonts w:ascii="Arial" w:hAnsi="Arial" w:cs="Arial"/>
      <w:spacing w:val="-5"/>
      <w:sz w:val="20"/>
    </w:rPr>
  </w:style>
  <w:style w:type="paragraph" w:customStyle="1" w:styleId="421">
    <w:name w:val="Маркированный список 42"/>
    <w:basedOn w:val="20"/>
    <w:uiPriority w:val="99"/>
    <w:rsid w:val="00DD4E7B"/>
    <w:pPr>
      <w:numPr>
        <w:numId w:val="0"/>
      </w:numPr>
      <w:tabs>
        <w:tab w:val="left" w:pos="2880"/>
        <w:tab w:val="left" w:pos="3546"/>
      </w:tabs>
      <w:spacing w:after="240" w:line="240" w:lineRule="atLeast"/>
      <w:ind w:left="2520" w:hanging="360"/>
    </w:pPr>
    <w:rPr>
      <w:rFonts w:ascii="Arial" w:hAnsi="Arial" w:cs="Arial"/>
      <w:spacing w:val="-5"/>
      <w:sz w:val="20"/>
    </w:rPr>
  </w:style>
  <w:style w:type="paragraph" w:customStyle="1" w:styleId="521">
    <w:name w:val="Маркированный список 52"/>
    <w:basedOn w:val="20"/>
    <w:uiPriority w:val="99"/>
    <w:rsid w:val="00DD4E7B"/>
    <w:pPr>
      <w:numPr>
        <w:numId w:val="0"/>
      </w:numPr>
      <w:tabs>
        <w:tab w:val="left" w:pos="3240"/>
        <w:tab w:val="left" w:pos="3906"/>
      </w:tabs>
      <w:spacing w:after="240" w:line="240" w:lineRule="atLeast"/>
      <w:ind w:left="2880" w:hanging="360"/>
    </w:pPr>
    <w:rPr>
      <w:rFonts w:ascii="Arial" w:hAnsi="Arial" w:cs="Arial"/>
      <w:spacing w:val="-5"/>
      <w:sz w:val="20"/>
    </w:rPr>
  </w:style>
  <w:style w:type="paragraph" w:customStyle="1" w:styleId="2fc">
    <w:name w:val="Продолжение списка2"/>
    <w:basedOn w:val="afff4"/>
    <w:uiPriority w:val="99"/>
    <w:rsid w:val="00DD4E7B"/>
    <w:pPr>
      <w:ind w:firstLine="0"/>
    </w:pPr>
    <w:rPr>
      <w:lang w:eastAsia="ar-SA"/>
    </w:rPr>
  </w:style>
  <w:style w:type="paragraph" w:customStyle="1" w:styleId="224">
    <w:name w:val="Продолжение списка 22"/>
    <w:basedOn w:val="2fc"/>
    <w:uiPriority w:val="99"/>
    <w:rsid w:val="00DD4E7B"/>
    <w:pPr>
      <w:ind w:left="2160"/>
    </w:pPr>
  </w:style>
  <w:style w:type="paragraph" w:customStyle="1" w:styleId="324">
    <w:name w:val="Продолжение списка 32"/>
    <w:basedOn w:val="2fc"/>
    <w:uiPriority w:val="99"/>
    <w:rsid w:val="00DD4E7B"/>
    <w:pPr>
      <w:ind w:left="2520"/>
    </w:pPr>
  </w:style>
  <w:style w:type="paragraph" w:customStyle="1" w:styleId="422">
    <w:name w:val="Продолжение списка 42"/>
    <w:basedOn w:val="2fc"/>
    <w:uiPriority w:val="99"/>
    <w:rsid w:val="00DD4E7B"/>
    <w:pPr>
      <w:ind w:left="2880"/>
    </w:pPr>
  </w:style>
  <w:style w:type="paragraph" w:customStyle="1" w:styleId="522">
    <w:name w:val="Продолжение списка 52"/>
    <w:basedOn w:val="2fc"/>
    <w:uiPriority w:val="99"/>
    <w:rsid w:val="00DD4E7B"/>
    <w:pPr>
      <w:ind w:left="3240"/>
    </w:pPr>
  </w:style>
  <w:style w:type="paragraph" w:customStyle="1" w:styleId="2fd">
    <w:name w:val="Нумерованный список2"/>
    <w:basedOn w:val="a0"/>
    <w:uiPriority w:val="99"/>
    <w:rsid w:val="00DD4E7B"/>
    <w:pPr>
      <w:spacing w:before="280" w:after="280" w:line="360" w:lineRule="auto"/>
      <w:ind w:firstLine="709"/>
    </w:pPr>
    <w:rPr>
      <w:rFonts w:ascii="Times New Roman" w:eastAsia="Times New Roman" w:hAnsi="Times New Roman"/>
      <w:sz w:val="28"/>
      <w:szCs w:val="28"/>
      <w:lang w:eastAsia="ar-SA"/>
    </w:rPr>
  </w:style>
  <w:style w:type="paragraph" w:customStyle="1" w:styleId="225">
    <w:name w:val="Нумерованный список 22"/>
    <w:basedOn w:val="2fd"/>
    <w:uiPriority w:val="99"/>
    <w:rsid w:val="00DD4E7B"/>
    <w:pPr>
      <w:spacing w:before="0" w:after="240" w:line="240" w:lineRule="atLeast"/>
      <w:ind w:left="1800" w:hanging="360"/>
    </w:pPr>
    <w:rPr>
      <w:rFonts w:ascii="Arial" w:hAnsi="Arial" w:cs="Arial"/>
      <w:spacing w:val="-5"/>
      <w:sz w:val="20"/>
      <w:szCs w:val="20"/>
    </w:rPr>
  </w:style>
  <w:style w:type="paragraph" w:customStyle="1" w:styleId="325">
    <w:name w:val="Нумерованный список 32"/>
    <w:basedOn w:val="2fd"/>
    <w:uiPriority w:val="99"/>
    <w:rsid w:val="00DD4E7B"/>
    <w:pPr>
      <w:tabs>
        <w:tab w:val="left" w:pos="2880"/>
      </w:tabs>
      <w:spacing w:before="0" w:after="240" w:line="240" w:lineRule="atLeast"/>
      <w:ind w:left="2160"/>
    </w:pPr>
    <w:rPr>
      <w:rFonts w:ascii="Arial" w:hAnsi="Arial" w:cs="Arial"/>
      <w:spacing w:val="-5"/>
      <w:sz w:val="20"/>
      <w:szCs w:val="20"/>
    </w:rPr>
  </w:style>
  <w:style w:type="paragraph" w:customStyle="1" w:styleId="423">
    <w:name w:val="Нумерованный список 42"/>
    <w:basedOn w:val="2fd"/>
    <w:uiPriority w:val="99"/>
    <w:rsid w:val="00DD4E7B"/>
    <w:pPr>
      <w:spacing w:before="0" w:after="240" w:line="240" w:lineRule="atLeast"/>
      <w:ind w:left="2520" w:hanging="360"/>
    </w:pPr>
    <w:rPr>
      <w:rFonts w:ascii="Arial" w:hAnsi="Arial" w:cs="Arial"/>
      <w:spacing w:val="-5"/>
      <w:sz w:val="20"/>
      <w:szCs w:val="20"/>
    </w:rPr>
  </w:style>
  <w:style w:type="paragraph" w:customStyle="1" w:styleId="523">
    <w:name w:val="Нумерованный список 52"/>
    <w:basedOn w:val="2fd"/>
    <w:uiPriority w:val="99"/>
    <w:rsid w:val="00DD4E7B"/>
    <w:pPr>
      <w:spacing w:before="0" w:after="240" w:line="240" w:lineRule="atLeast"/>
      <w:ind w:left="2880" w:hanging="360"/>
    </w:pPr>
    <w:rPr>
      <w:rFonts w:ascii="Arial" w:hAnsi="Arial" w:cs="Arial"/>
      <w:spacing w:val="-5"/>
      <w:sz w:val="20"/>
      <w:szCs w:val="20"/>
    </w:rPr>
  </w:style>
  <w:style w:type="paragraph" w:customStyle="1" w:styleId="2fe">
    <w:name w:val="Шапка2"/>
    <w:basedOn w:val="a"/>
    <w:uiPriority w:val="99"/>
    <w:rsid w:val="00DD4E7B"/>
    <w:pPr>
      <w:keepLines/>
      <w:numPr>
        <w:numId w:val="0"/>
      </w:numPr>
      <w:tabs>
        <w:tab w:val="left" w:pos="4680"/>
        <w:tab w:val="left" w:pos="5760"/>
      </w:tabs>
      <w:spacing w:before="0" w:line="280" w:lineRule="exact"/>
      <w:ind w:left="1080" w:right="2160" w:hanging="1080"/>
    </w:pPr>
    <w:rPr>
      <w:rFonts w:ascii="Arial" w:hAnsi="Arial" w:cs="Arial"/>
      <w:sz w:val="22"/>
      <w:szCs w:val="22"/>
      <w:lang w:eastAsia="ar-SA"/>
    </w:rPr>
  </w:style>
  <w:style w:type="paragraph" w:customStyle="1" w:styleId="2ff">
    <w:name w:val="Обычный отступ2"/>
    <w:basedOn w:val="a0"/>
    <w:uiPriority w:val="99"/>
    <w:rsid w:val="00DD4E7B"/>
    <w:pPr>
      <w:spacing w:line="360" w:lineRule="auto"/>
      <w:ind w:left="1440" w:firstLine="709"/>
    </w:pPr>
    <w:rPr>
      <w:rFonts w:ascii="Arial" w:eastAsia="Times New Roman" w:hAnsi="Arial" w:cs="Arial"/>
      <w:spacing w:val="-5"/>
      <w:sz w:val="20"/>
      <w:szCs w:val="20"/>
      <w:lang w:eastAsia="ar-SA"/>
    </w:rPr>
  </w:style>
  <w:style w:type="paragraph" w:customStyle="1" w:styleId="2ff0">
    <w:name w:val="Дата2"/>
    <w:basedOn w:val="a0"/>
    <w:next w:val="a0"/>
    <w:uiPriority w:val="99"/>
    <w:rsid w:val="00DD4E7B"/>
    <w:pPr>
      <w:spacing w:line="360" w:lineRule="auto"/>
      <w:ind w:left="1080" w:firstLine="709"/>
    </w:pPr>
    <w:rPr>
      <w:rFonts w:ascii="Arial" w:eastAsia="Times New Roman" w:hAnsi="Arial" w:cs="Arial"/>
      <w:spacing w:val="-5"/>
      <w:sz w:val="20"/>
      <w:szCs w:val="20"/>
      <w:lang w:eastAsia="ar-SA"/>
    </w:rPr>
  </w:style>
  <w:style w:type="paragraph" w:customStyle="1" w:styleId="2ff1">
    <w:name w:val="Заголовок записки2"/>
    <w:basedOn w:val="a0"/>
    <w:next w:val="a0"/>
    <w:uiPriority w:val="99"/>
    <w:rsid w:val="00DD4E7B"/>
    <w:pPr>
      <w:spacing w:line="360" w:lineRule="auto"/>
      <w:ind w:left="1080" w:firstLine="709"/>
    </w:pPr>
    <w:rPr>
      <w:rFonts w:ascii="Arial" w:eastAsia="Times New Roman" w:hAnsi="Arial" w:cs="Arial"/>
      <w:spacing w:val="-5"/>
      <w:sz w:val="20"/>
      <w:szCs w:val="20"/>
      <w:lang w:eastAsia="ar-SA"/>
    </w:rPr>
  </w:style>
  <w:style w:type="paragraph" w:customStyle="1" w:styleId="2ff2">
    <w:name w:val="Красная строка2"/>
    <w:basedOn w:val="a"/>
    <w:uiPriority w:val="99"/>
    <w:rsid w:val="00DD4E7B"/>
    <w:pPr>
      <w:numPr>
        <w:numId w:val="0"/>
      </w:numPr>
      <w:spacing w:before="0" w:line="360" w:lineRule="auto"/>
      <w:ind w:left="1080" w:firstLine="210"/>
    </w:pPr>
    <w:rPr>
      <w:rFonts w:ascii="Arial" w:hAnsi="Arial" w:cs="Arial"/>
      <w:spacing w:val="-5"/>
      <w:sz w:val="20"/>
      <w:szCs w:val="20"/>
      <w:lang w:eastAsia="ar-SA"/>
    </w:rPr>
  </w:style>
  <w:style w:type="paragraph" w:customStyle="1" w:styleId="226">
    <w:name w:val="Красная строка 22"/>
    <w:basedOn w:val="afa"/>
    <w:uiPriority w:val="99"/>
    <w:rsid w:val="00DD4E7B"/>
    <w:pPr>
      <w:spacing w:line="360" w:lineRule="auto"/>
      <w:ind w:firstLine="210"/>
      <w:jc w:val="left"/>
    </w:pPr>
    <w:rPr>
      <w:rFonts w:ascii="Arial" w:eastAsia="Times New Roman" w:hAnsi="Arial" w:cs="Arial"/>
      <w:spacing w:val="-5"/>
      <w:sz w:val="20"/>
      <w:szCs w:val="20"/>
      <w:lang w:eastAsia="ar-SA"/>
    </w:rPr>
  </w:style>
  <w:style w:type="paragraph" w:customStyle="1" w:styleId="2ff3">
    <w:name w:val="Приветствие2"/>
    <w:basedOn w:val="a0"/>
    <w:next w:val="a0"/>
    <w:uiPriority w:val="99"/>
    <w:rsid w:val="00DD4E7B"/>
    <w:pPr>
      <w:spacing w:line="360" w:lineRule="auto"/>
      <w:ind w:left="1080" w:firstLine="709"/>
    </w:pPr>
    <w:rPr>
      <w:rFonts w:ascii="Arial" w:eastAsia="Times New Roman" w:hAnsi="Arial" w:cs="Arial"/>
      <w:spacing w:val="-5"/>
      <w:sz w:val="20"/>
      <w:szCs w:val="20"/>
      <w:lang w:eastAsia="ar-SA"/>
    </w:rPr>
  </w:style>
  <w:style w:type="paragraph" w:customStyle="1" w:styleId="2ff4">
    <w:name w:val="Прощание2"/>
    <w:basedOn w:val="a0"/>
    <w:uiPriority w:val="99"/>
    <w:rsid w:val="00DD4E7B"/>
    <w:pPr>
      <w:spacing w:line="360" w:lineRule="auto"/>
      <w:ind w:left="4252" w:firstLine="709"/>
    </w:pPr>
    <w:rPr>
      <w:rFonts w:ascii="Arial" w:eastAsia="Times New Roman" w:hAnsi="Arial" w:cs="Arial"/>
      <w:spacing w:val="-5"/>
      <w:sz w:val="20"/>
      <w:szCs w:val="20"/>
      <w:lang w:eastAsia="ar-SA"/>
    </w:rPr>
  </w:style>
  <w:style w:type="paragraph" w:customStyle="1" w:styleId="2ff5">
    <w:name w:val="Текст2"/>
    <w:basedOn w:val="a0"/>
    <w:uiPriority w:val="99"/>
    <w:rsid w:val="00DD4E7B"/>
    <w:pPr>
      <w:spacing w:line="360" w:lineRule="auto"/>
      <w:ind w:left="1080" w:firstLine="709"/>
    </w:pPr>
    <w:rPr>
      <w:rFonts w:ascii="Courier New" w:eastAsia="Times New Roman" w:hAnsi="Courier New" w:cs="Courier New"/>
      <w:spacing w:val="-5"/>
      <w:sz w:val="20"/>
      <w:szCs w:val="20"/>
      <w:lang w:eastAsia="ar-SA"/>
    </w:rPr>
  </w:style>
  <w:style w:type="paragraph" w:customStyle="1" w:styleId="affffffff9">
    <w:name w:val="Обычный в таблице Знак Знак"/>
    <w:basedOn w:val="a0"/>
    <w:uiPriority w:val="99"/>
    <w:rsid w:val="00DD4E7B"/>
    <w:pPr>
      <w:spacing w:line="360" w:lineRule="auto"/>
      <w:ind w:hanging="6"/>
      <w:jc w:val="center"/>
    </w:pPr>
    <w:rPr>
      <w:rFonts w:ascii="Times New Roman" w:eastAsia="Times New Roman" w:hAnsi="Times New Roman"/>
      <w:szCs w:val="24"/>
      <w:lang w:eastAsia="ar-SA"/>
    </w:rPr>
  </w:style>
  <w:style w:type="paragraph" w:customStyle="1" w:styleId="S222">
    <w:name w:val="Стиль S_Маркированный + полужирный Первая строка:  222 см"/>
    <w:basedOn w:val="a0"/>
    <w:uiPriority w:val="99"/>
    <w:rsid w:val="00DD4E7B"/>
    <w:pPr>
      <w:spacing w:line="360" w:lineRule="auto"/>
      <w:ind w:firstLine="0"/>
    </w:pPr>
    <w:rPr>
      <w:rFonts w:ascii="Times New Roman" w:eastAsia="Times New Roman" w:hAnsi="Times New Roman"/>
      <w:szCs w:val="24"/>
      <w:lang w:eastAsia="ar-SA"/>
    </w:rPr>
  </w:style>
  <w:style w:type="paragraph" w:customStyle="1" w:styleId="xl56">
    <w:name w:val="xl56"/>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szCs w:val="24"/>
      <w:lang w:eastAsia="ar-SA"/>
    </w:rPr>
  </w:style>
  <w:style w:type="paragraph" w:customStyle="1" w:styleId="xl57">
    <w:name w:val="xl57"/>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58">
    <w:name w:val="xl58"/>
    <w:basedOn w:val="a0"/>
    <w:uiPriority w:val="99"/>
    <w:rsid w:val="00DD4E7B"/>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59">
    <w:name w:val="xl59"/>
    <w:basedOn w:val="a0"/>
    <w:uiPriority w:val="99"/>
    <w:rsid w:val="00DD4E7B"/>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60">
    <w:name w:val="xl60"/>
    <w:basedOn w:val="a0"/>
    <w:uiPriority w:val="99"/>
    <w:rsid w:val="00DD4E7B"/>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b/>
      <w:bCs/>
      <w:color w:val="FF0000"/>
      <w:szCs w:val="24"/>
      <w:lang w:eastAsia="ar-SA"/>
    </w:rPr>
  </w:style>
  <w:style w:type="paragraph" w:customStyle="1" w:styleId="xl61">
    <w:name w:val="xl61"/>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62">
    <w:name w:val="xl62"/>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b/>
      <w:bCs/>
      <w:szCs w:val="24"/>
      <w:lang w:eastAsia="ar-SA"/>
    </w:rPr>
  </w:style>
  <w:style w:type="paragraph" w:customStyle="1" w:styleId="xl63">
    <w:name w:val="xl63"/>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64">
    <w:name w:val="xl64"/>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b/>
      <w:bCs/>
      <w:szCs w:val="24"/>
      <w:lang w:eastAsia="ar-SA"/>
    </w:rPr>
  </w:style>
  <w:style w:type="paragraph" w:customStyle="1" w:styleId="xl65">
    <w:name w:val="xl65"/>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66">
    <w:name w:val="xl66"/>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67">
    <w:name w:val="xl67"/>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68">
    <w:name w:val="xl68"/>
    <w:basedOn w:val="a0"/>
    <w:uiPriority w:val="99"/>
    <w:rsid w:val="00DD4E7B"/>
    <w:pPr>
      <w:pBdr>
        <w:left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69">
    <w:name w:val="xl69"/>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70">
    <w:name w:val="xl70"/>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u w:val="single"/>
      <w:lang w:eastAsia="ar-SA"/>
    </w:rPr>
  </w:style>
  <w:style w:type="paragraph" w:customStyle="1" w:styleId="xl71">
    <w:name w:val="xl71"/>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2">
    <w:name w:val="xl72"/>
    <w:basedOn w:val="a0"/>
    <w:uiPriority w:val="99"/>
    <w:rsid w:val="00DD4E7B"/>
    <w:pPr>
      <w:pBdr>
        <w:top w:val="single" w:sz="4" w:space="0" w:color="000000"/>
        <w:left w:val="single" w:sz="4" w:space="0" w:color="000000"/>
        <w:bottom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3">
    <w:name w:val="xl73"/>
    <w:basedOn w:val="a0"/>
    <w:uiPriority w:val="99"/>
    <w:rsid w:val="00DD4E7B"/>
    <w:pPr>
      <w:pBdr>
        <w:top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4">
    <w:name w:val="xl74"/>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75">
    <w:name w:val="xl75"/>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szCs w:val="24"/>
      <w:lang w:eastAsia="ar-SA"/>
    </w:rPr>
  </w:style>
  <w:style w:type="paragraph" w:customStyle="1" w:styleId="xl76">
    <w:name w:val="xl76"/>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7">
    <w:name w:val="xl77"/>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pPr>
    <w:rPr>
      <w:rFonts w:ascii="Times New Roman" w:eastAsia="Times New Roman" w:hAnsi="Times New Roman"/>
      <w:b/>
      <w:bCs/>
      <w:szCs w:val="24"/>
      <w:lang w:eastAsia="ar-SA"/>
    </w:rPr>
  </w:style>
  <w:style w:type="paragraph" w:customStyle="1" w:styleId="xl78">
    <w:name w:val="xl78"/>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79">
    <w:name w:val="xl79"/>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i/>
      <w:iCs/>
      <w:szCs w:val="24"/>
      <w:lang w:eastAsia="ar-SA"/>
    </w:rPr>
  </w:style>
  <w:style w:type="paragraph" w:customStyle="1" w:styleId="xl80">
    <w:name w:val="xl80"/>
    <w:basedOn w:val="a0"/>
    <w:uiPriority w:val="99"/>
    <w:rsid w:val="00DD4E7B"/>
    <w:pPr>
      <w:pBdr>
        <w:top w:val="single" w:sz="4" w:space="0" w:color="000000"/>
        <w:left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1">
    <w:name w:val="xl81"/>
    <w:basedOn w:val="a0"/>
    <w:uiPriority w:val="99"/>
    <w:rsid w:val="00DD4E7B"/>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2">
    <w:name w:val="xl82"/>
    <w:basedOn w:val="a0"/>
    <w:uiPriority w:val="99"/>
    <w:rsid w:val="00DD4E7B"/>
    <w:pPr>
      <w:pBdr>
        <w:left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3">
    <w:name w:val="xl83"/>
    <w:basedOn w:val="a0"/>
    <w:uiPriority w:val="99"/>
    <w:rsid w:val="00DD4E7B"/>
    <w:pPr>
      <w:pBdr>
        <w:left w:val="single" w:sz="4" w:space="0" w:color="000000"/>
        <w:bottom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4">
    <w:name w:val="xl84"/>
    <w:basedOn w:val="a0"/>
    <w:uiPriority w:val="99"/>
    <w:rsid w:val="00DD4E7B"/>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ind w:firstLine="0"/>
      <w:jc w:val="right"/>
    </w:pPr>
    <w:rPr>
      <w:rFonts w:ascii="Times New Roman" w:eastAsia="Times New Roman" w:hAnsi="Times New Roman"/>
      <w:szCs w:val="24"/>
      <w:lang w:eastAsia="ar-SA"/>
    </w:rPr>
  </w:style>
  <w:style w:type="paragraph" w:customStyle="1" w:styleId="xl85">
    <w:name w:val="xl85"/>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86">
    <w:name w:val="xl86"/>
    <w:basedOn w:val="a0"/>
    <w:uiPriority w:val="99"/>
    <w:rsid w:val="00DD4E7B"/>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87">
    <w:name w:val="xl87"/>
    <w:basedOn w:val="a0"/>
    <w:uiPriority w:val="99"/>
    <w:rsid w:val="00DD4E7B"/>
    <w:pPr>
      <w:pBdr>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88">
    <w:name w:val="xl88"/>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89">
    <w:name w:val="xl89"/>
    <w:basedOn w:val="a0"/>
    <w:uiPriority w:val="99"/>
    <w:rsid w:val="00DD4E7B"/>
    <w:pPr>
      <w:pBdr>
        <w:top w:val="single" w:sz="4" w:space="0" w:color="000000"/>
        <w:left w:val="single" w:sz="4" w:space="0" w:color="000000"/>
        <w:right w:val="single" w:sz="4" w:space="0" w:color="000000"/>
      </w:pBdr>
      <w:shd w:val="clear" w:color="auto" w:fill="FFFFFF"/>
      <w:spacing w:before="280" w:after="280" w:line="240" w:lineRule="auto"/>
      <w:ind w:firstLine="0"/>
      <w:jc w:val="left"/>
    </w:pPr>
    <w:rPr>
      <w:rFonts w:ascii="Times New Roman" w:eastAsia="Times New Roman" w:hAnsi="Times New Roman"/>
      <w:szCs w:val="24"/>
      <w:lang w:eastAsia="ar-SA"/>
    </w:rPr>
  </w:style>
  <w:style w:type="paragraph" w:customStyle="1" w:styleId="xl90">
    <w:name w:val="xl90"/>
    <w:basedOn w:val="a0"/>
    <w:uiPriority w:val="99"/>
    <w:rsid w:val="00DD4E7B"/>
    <w:pPr>
      <w:pBdr>
        <w:left w:val="single" w:sz="4" w:space="0" w:color="000000"/>
        <w:right w:val="single" w:sz="4" w:space="0" w:color="000000"/>
      </w:pBdr>
      <w:shd w:val="clear" w:color="auto" w:fill="FFFFFF"/>
      <w:spacing w:before="280" w:after="280" w:line="240" w:lineRule="auto"/>
      <w:ind w:firstLine="0"/>
      <w:jc w:val="left"/>
    </w:pPr>
    <w:rPr>
      <w:rFonts w:ascii="Times New Roman" w:eastAsia="Times New Roman" w:hAnsi="Times New Roman"/>
      <w:szCs w:val="24"/>
      <w:lang w:eastAsia="ar-SA"/>
    </w:rPr>
  </w:style>
  <w:style w:type="paragraph" w:customStyle="1" w:styleId="xl91">
    <w:name w:val="xl91"/>
    <w:basedOn w:val="a0"/>
    <w:uiPriority w:val="99"/>
    <w:rsid w:val="00DD4E7B"/>
    <w:pPr>
      <w:pBdr>
        <w:left w:val="single" w:sz="4" w:space="0" w:color="000000"/>
        <w:bottom w:val="single" w:sz="4" w:space="0" w:color="000000"/>
        <w:right w:val="single" w:sz="4" w:space="0" w:color="000000"/>
      </w:pBdr>
      <w:shd w:val="clear" w:color="auto" w:fill="FFFFFF"/>
      <w:spacing w:before="280" w:after="280" w:line="240" w:lineRule="auto"/>
      <w:ind w:firstLine="0"/>
      <w:jc w:val="left"/>
    </w:pPr>
    <w:rPr>
      <w:rFonts w:ascii="Times New Roman" w:eastAsia="Times New Roman" w:hAnsi="Times New Roman"/>
      <w:szCs w:val="24"/>
      <w:lang w:eastAsia="ar-SA"/>
    </w:rPr>
  </w:style>
  <w:style w:type="paragraph" w:customStyle="1" w:styleId="xl92">
    <w:name w:val="xl92"/>
    <w:basedOn w:val="a0"/>
    <w:uiPriority w:val="99"/>
    <w:rsid w:val="00DD4E7B"/>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93">
    <w:name w:val="xl93"/>
    <w:basedOn w:val="a0"/>
    <w:uiPriority w:val="99"/>
    <w:rsid w:val="00DD4E7B"/>
    <w:pPr>
      <w:pBdr>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94">
    <w:name w:val="xl94"/>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95">
    <w:name w:val="xl95"/>
    <w:basedOn w:val="a0"/>
    <w:uiPriority w:val="99"/>
    <w:rsid w:val="00DD4E7B"/>
    <w:pPr>
      <w:pBdr>
        <w:left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96">
    <w:name w:val="xl96"/>
    <w:basedOn w:val="a0"/>
    <w:uiPriority w:val="99"/>
    <w:rsid w:val="00DD4E7B"/>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97">
    <w:name w:val="xl97"/>
    <w:basedOn w:val="a0"/>
    <w:uiPriority w:val="99"/>
    <w:rsid w:val="00DD4E7B"/>
    <w:pPr>
      <w:pBdr>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98">
    <w:name w:val="xl98"/>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99">
    <w:name w:val="xl99"/>
    <w:basedOn w:val="a0"/>
    <w:uiPriority w:val="99"/>
    <w:rsid w:val="00DD4E7B"/>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100">
    <w:name w:val="xl100"/>
    <w:basedOn w:val="a0"/>
    <w:uiPriority w:val="99"/>
    <w:rsid w:val="00DD4E7B"/>
    <w:pPr>
      <w:pBdr>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101">
    <w:name w:val="xl101"/>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102">
    <w:name w:val="xl102"/>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103">
    <w:name w:val="xl103"/>
    <w:basedOn w:val="a0"/>
    <w:uiPriority w:val="99"/>
    <w:rsid w:val="00DD4E7B"/>
    <w:pPr>
      <w:pBdr>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104">
    <w:name w:val="xl104"/>
    <w:basedOn w:val="a0"/>
    <w:uiPriority w:val="99"/>
    <w:rsid w:val="00DD4E7B"/>
    <w:pPr>
      <w:pBdr>
        <w:top w:val="single" w:sz="4" w:space="0" w:color="000000"/>
        <w:left w:val="single" w:sz="4" w:space="0" w:color="000000"/>
        <w:bottom w:val="single" w:sz="4" w:space="0" w:color="000000"/>
        <w:right w:val="single" w:sz="4" w:space="0" w:color="000000"/>
      </w:pBdr>
      <w:shd w:val="clear" w:color="auto" w:fill="CCFFFF"/>
      <w:spacing w:before="280" w:after="280" w:line="240" w:lineRule="auto"/>
      <w:ind w:firstLine="0"/>
      <w:jc w:val="center"/>
    </w:pPr>
    <w:rPr>
      <w:rFonts w:ascii="Times New Roman" w:eastAsia="Times New Roman" w:hAnsi="Times New Roman"/>
      <w:szCs w:val="24"/>
      <w:lang w:eastAsia="ar-SA"/>
    </w:rPr>
  </w:style>
  <w:style w:type="paragraph" w:customStyle="1" w:styleId="xl105">
    <w:name w:val="xl105"/>
    <w:basedOn w:val="a0"/>
    <w:uiPriority w:val="99"/>
    <w:rsid w:val="00DD4E7B"/>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affffffffa">
    <w:name w:val="Заголовок таблицы + Обычный Знак"/>
    <w:basedOn w:val="a0"/>
    <w:uiPriority w:val="99"/>
    <w:rsid w:val="00DD4E7B"/>
    <w:pPr>
      <w:shd w:val="clear" w:color="auto" w:fill="FFFFFF"/>
      <w:spacing w:line="360" w:lineRule="auto"/>
      <w:ind w:right="76" w:firstLine="570"/>
      <w:jc w:val="center"/>
    </w:pPr>
    <w:rPr>
      <w:rFonts w:ascii="Times New Roman" w:eastAsia="Times New Roman" w:hAnsi="Times New Roman"/>
      <w:spacing w:val="2"/>
      <w:szCs w:val="24"/>
      <w:u w:val="single"/>
      <w:lang w:eastAsia="ar-SA"/>
    </w:rPr>
  </w:style>
  <w:style w:type="paragraph" w:customStyle="1" w:styleId="1ffa">
    <w:name w:val="Рисунок 1"/>
    <w:basedOn w:val="a0"/>
    <w:uiPriority w:val="99"/>
    <w:rsid w:val="00DD4E7B"/>
    <w:pPr>
      <w:spacing w:line="360" w:lineRule="auto"/>
      <w:ind w:left="1069" w:firstLine="0"/>
      <w:jc w:val="right"/>
    </w:pPr>
    <w:rPr>
      <w:rFonts w:ascii="Times New Roman" w:eastAsia="Times New Roman" w:hAnsi="Times New Roman"/>
      <w:szCs w:val="24"/>
      <w:lang w:eastAsia="ar-SA"/>
    </w:rPr>
  </w:style>
  <w:style w:type="paragraph" w:customStyle="1" w:styleId="4a">
    <w:name w:val="Стиль4"/>
    <w:basedOn w:val="a0"/>
    <w:uiPriority w:val="99"/>
    <w:rsid w:val="00DD4E7B"/>
    <w:pPr>
      <w:spacing w:line="360" w:lineRule="auto"/>
      <w:ind w:firstLine="0"/>
    </w:pPr>
    <w:rPr>
      <w:rFonts w:ascii="Times New Roman" w:eastAsia="Times New Roman" w:hAnsi="Times New Roman"/>
      <w:szCs w:val="24"/>
      <w:lang w:eastAsia="ar-SA"/>
    </w:rPr>
  </w:style>
  <w:style w:type="paragraph" w:customStyle="1" w:styleId="2TimesNewRoman12">
    <w:name w:val="Стиль Заголовок 2 + Times New Roman 12 пт не полужирный не курси..."/>
    <w:basedOn w:val="21"/>
    <w:uiPriority w:val="99"/>
    <w:rsid w:val="00DD4E7B"/>
    <w:pPr>
      <w:keepLines w:val="0"/>
      <w:spacing w:before="240" w:after="60" w:line="360" w:lineRule="auto"/>
      <w:ind w:firstLine="0"/>
    </w:pPr>
    <w:rPr>
      <w:rFonts w:ascii="Times New Roman" w:hAnsi="Times New Roman"/>
      <w:color w:val="auto"/>
      <w:sz w:val="24"/>
      <w:szCs w:val="20"/>
      <w:lang w:eastAsia="ar-SA"/>
    </w:rPr>
  </w:style>
  <w:style w:type="paragraph" w:customStyle="1" w:styleId="S2254">
    <w:name w:val="Стиль S_Заголовок 2 + Слева:  254 см"/>
    <w:basedOn w:val="a0"/>
    <w:uiPriority w:val="99"/>
    <w:rsid w:val="00DD4E7B"/>
    <w:pPr>
      <w:spacing w:line="360" w:lineRule="auto"/>
      <w:ind w:firstLine="0"/>
    </w:pPr>
    <w:rPr>
      <w:rFonts w:ascii="Times New Roman" w:eastAsia="Times New Roman" w:hAnsi="Times New Roman"/>
      <w:szCs w:val="20"/>
      <w:lang w:eastAsia="ar-SA"/>
    </w:rPr>
  </w:style>
  <w:style w:type="paragraph" w:customStyle="1" w:styleId="58">
    <w:name w:val="Стиль5"/>
    <w:basedOn w:val="S2254"/>
    <w:uiPriority w:val="99"/>
    <w:rsid w:val="00DD4E7B"/>
  </w:style>
  <w:style w:type="paragraph" w:customStyle="1" w:styleId="63">
    <w:name w:val="Стиль6"/>
    <w:basedOn w:val="a0"/>
    <w:uiPriority w:val="99"/>
    <w:rsid w:val="00DD4E7B"/>
    <w:pPr>
      <w:spacing w:line="360" w:lineRule="auto"/>
      <w:ind w:firstLine="0"/>
    </w:pPr>
    <w:rPr>
      <w:rFonts w:ascii="Times New Roman" w:eastAsia="Times New Roman" w:hAnsi="Times New Roman"/>
      <w:szCs w:val="24"/>
      <w:lang w:eastAsia="ar-SA"/>
    </w:rPr>
  </w:style>
  <w:style w:type="paragraph" w:customStyle="1" w:styleId="73">
    <w:name w:val="Стиль7"/>
    <w:basedOn w:val="a0"/>
    <w:uiPriority w:val="99"/>
    <w:rsid w:val="00DD4E7B"/>
    <w:pPr>
      <w:keepNext/>
      <w:spacing w:before="240" w:after="60" w:line="360" w:lineRule="auto"/>
      <w:ind w:firstLine="0"/>
    </w:pPr>
    <w:rPr>
      <w:rFonts w:ascii="Times New Roman" w:eastAsia="Times New Roman" w:hAnsi="Times New Roman"/>
      <w:bCs/>
      <w:iCs/>
      <w:szCs w:val="24"/>
      <w:lang w:eastAsia="ar-SA"/>
    </w:rPr>
  </w:style>
  <w:style w:type="paragraph" w:customStyle="1" w:styleId="affffffffb">
    <w:name w:val="Список маркир Знак"/>
    <w:basedOn w:val="a0"/>
    <w:uiPriority w:val="99"/>
    <w:rsid w:val="00DD4E7B"/>
    <w:pPr>
      <w:spacing w:line="360" w:lineRule="auto"/>
      <w:ind w:firstLine="540"/>
    </w:pPr>
    <w:rPr>
      <w:rFonts w:ascii="Times New Roman" w:eastAsia="Times New Roman" w:hAnsi="Times New Roman"/>
      <w:szCs w:val="24"/>
      <w:lang w:eastAsia="ar-SA"/>
    </w:rPr>
  </w:style>
  <w:style w:type="paragraph" w:customStyle="1" w:styleId="affffffffc">
    <w:name w:val="Список нумерованный Знак"/>
    <w:basedOn w:val="a0"/>
    <w:uiPriority w:val="99"/>
    <w:rsid w:val="00DD4E7B"/>
    <w:pPr>
      <w:tabs>
        <w:tab w:val="left" w:pos="1260"/>
      </w:tabs>
      <w:spacing w:line="360" w:lineRule="auto"/>
      <w:ind w:firstLine="0"/>
    </w:pPr>
    <w:rPr>
      <w:rFonts w:ascii="Times New Roman" w:eastAsia="Times New Roman" w:hAnsi="Times New Roman"/>
      <w:szCs w:val="24"/>
      <w:lang w:eastAsia="ar-SA"/>
    </w:rPr>
  </w:style>
  <w:style w:type="paragraph" w:customStyle="1" w:styleId="affffffffd">
    <w:name w:val="Список нумерованный"/>
    <w:basedOn w:val="a0"/>
    <w:uiPriority w:val="99"/>
    <w:rsid w:val="00DD4E7B"/>
    <w:pPr>
      <w:tabs>
        <w:tab w:val="left" w:pos="306"/>
        <w:tab w:val="left" w:pos="1413"/>
      </w:tabs>
      <w:spacing w:line="360" w:lineRule="auto"/>
      <w:ind w:left="153" w:hanging="153"/>
    </w:pPr>
    <w:rPr>
      <w:rFonts w:ascii="Times New Roman" w:eastAsia="Times New Roman" w:hAnsi="Times New Roman"/>
      <w:szCs w:val="24"/>
      <w:lang w:eastAsia="ar-SA"/>
    </w:rPr>
  </w:style>
  <w:style w:type="paragraph" w:customStyle="1" w:styleId="114">
    <w:name w:val="Заголовок 1.1"/>
    <w:basedOn w:val="a0"/>
    <w:uiPriority w:val="99"/>
    <w:rsid w:val="00DD4E7B"/>
    <w:pPr>
      <w:keepNext/>
      <w:keepLines/>
      <w:spacing w:before="40" w:after="40" w:line="360" w:lineRule="auto"/>
      <w:ind w:firstLine="0"/>
      <w:jc w:val="center"/>
    </w:pPr>
    <w:rPr>
      <w:rFonts w:ascii="Times New Roman" w:eastAsia="Times New Roman" w:hAnsi="Times New Roman"/>
      <w:b/>
      <w:bCs/>
      <w:sz w:val="26"/>
      <w:szCs w:val="24"/>
      <w:lang w:eastAsia="ar-SA"/>
    </w:rPr>
  </w:style>
  <w:style w:type="paragraph" w:customStyle="1" w:styleId="affffffffe">
    <w:name w:val="том"/>
    <w:basedOn w:val="ConsNonformat"/>
    <w:uiPriority w:val="99"/>
    <w:rsid w:val="00DD4E7B"/>
    <w:pPr>
      <w:widowControl/>
      <w:suppressAutoHyphens/>
      <w:autoSpaceDN/>
      <w:adjustRightInd/>
      <w:spacing w:line="360" w:lineRule="auto"/>
      <w:ind w:firstLine="720"/>
      <w:jc w:val="both"/>
    </w:pPr>
    <w:rPr>
      <w:rFonts w:ascii="Times New Roman" w:hAnsi="Times New Roman"/>
      <w:b/>
      <w:sz w:val="28"/>
      <w:szCs w:val="24"/>
      <w:lang w:eastAsia="ar-SA"/>
    </w:rPr>
  </w:style>
  <w:style w:type="paragraph" w:customStyle="1" w:styleId="afffffffff">
    <w:name w:val="В таблице"/>
    <w:basedOn w:val="a0"/>
    <w:uiPriority w:val="99"/>
    <w:rsid w:val="00DD4E7B"/>
    <w:pPr>
      <w:spacing w:line="360" w:lineRule="auto"/>
      <w:ind w:firstLine="0"/>
      <w:jc w:val="center"/>
    </w:pPr>
    <w:rPr>
      <w:rFonts w:ascii="Times New Roman" w:eastAsia="Times New Roman" w:hAnsi="Times New Roman"/>
      <w:szCs w:val="24"/>
      <w:lang w:eastAsia="ar-SA"/>
    </w:rPr>
  </w:style>
  <w:style w:type="paragraph" w:customStyle="1" w:styleId="afffffffff0">
    <w:name w:val="Отступ"/>
    <w:basedOn w:val="a0"/>
    <w:uiPriority w:val="99"/>
    <w:rsid w:val="00DD4E7B"/>
    <w:pPr>
      <w:tabs>
        <w:tab w:val="left" w:pos="2563"/>
      </w:tabs>
      <w:spacing w:line="240" w:lineRule="auto"/>
      <w:ind w:left="1134" w:firstLine="0"/>
    </w:pPr>
    <w:rPr>
      <w:rFonts w:ascii="Arial" w:eastAsia="Times New Roman" w:hAnsi="Arial" w:cs="Arial"/>
      <w:szCs w:val="24"/>
      <w:lang w:eastAsia="ar-SA"/>
    </w:rPr>
  </w:style>
  <w:style w:type="paragraph" w:customStyle="1" w:styleId="Sf8">
    <w:name w:val="S_Маркированный список"/>
    <w:basedOn w:val="20"/>
    <w:uiPriority w:val="99"/>
    <w:rsid w:val="00DD4E7B"/>
    <w:pPr>
      <w:numPr>
        <w:numId w:val="0"/>
      </w:numPr>
      <w:tabs>
        <w:tab w:val="left" w:pos="1247"/>
        <w:tab w:val="left" w:pos="3346"/>
      </w:tabs>
      <w:ind w:firstLine="680"/>
    </w:pPr>
  </w:style>
  <w:style w:type="paragraph" w:customStyle="1" w:styleId="afffffffff1">
    <w:name w:val="таблица"/>
    <w:basedOn w:val="a0"/>
    <w:uiPriority w:val="99"/>
    <w:rsid w:val="00DD4E7B"/>
    <w:pPr>
      <w:spacing w:line="240" w:lineRule="auto"/>
      <w:ind w:firstLine="0"/>
      <w:jc w:val="center"/>
    </w:pPr>
    <w:rPr>
      <w:rFonts w:ascii="Arial Narrow" w:eastAsia="Times New Roman" w:hAnsi="Arial Narrow"/>
      <w:szCs w:val="24"/>
      <w:lang w:eastAsia="ar-SA"/>
    </w:rPr>
  </w:style>
  <w:style w:type="paragraph" w:customStyle="1" w:styleId="afffffffff2">
    <w:name w:val="Табл"/>
    <w:basedOn w:val="a0"/>
    <w:uiPriority w:val="99"/>
    <w:rsid w:val="00DD4E7B"/>
    <w:pPr>
      <w:spacing w:before="120" w:after="60" w:line="240" w:lineRule="auto"/>
      <w:ind w:firstLine="0"/>
      <w:jc w:val="right"/>
    </w:pPr>
    <w:rPr>
      <w:rFonts w:ascii="Arial" w:eastAsia="Times New Roman" w:hAnsi="Arial"/>
      <w:bCs/>
      <w:szCs w:val="24"/>
      <w:lang w:eastAsia="ar-SA"/>
    </w:rPr>
  </w:style>
  <w:style w:type="paragraph" w:customStyle="1" w:styleId="S00">
    <w:name w:val="Стиль S_Маркированный+Обычеый + Первая строка:  0 см"/>
    <w:basedOn w:val="a0"/>
    <w:uiPriority w:val="99"/>
    <w:rsid w:val="00DD4E7B"/>
    <w:pPr>
      <w:spacing w:line="360" w:lineRule="auto"/>
      <w:ind w:firstLine="0"/>
    </w:pPr>
    <w:rPr>
      <w:rFonts w:ascii="Times New Roman" w:eastAsia="Times New Roman" w:hAnsi="Times New Roman"/>
      <w:w w:val="109"/>
      <w:szCs w:val="20"/>
      <w:lang w:eastAsia="ar-SA"/>
    </w:rPr>
  </w:style>
  <w:style w:type="paragraph" w:customStyle="1" w:styleId="afffffffff3">
    <w:name w:val="Заголовок таблицы + Обычный"/>
    <w:basedOn w:val="a0"/>
    <w:uiPriority w:val="99"/>
    <w:rsid w:val="00DD4E7B"/>
    <w:pPr>
      <w:shd w:val="clear" w:color="auto" w:fill="FFFFFF"/>
      <w:spacing w:line="360" w:lineRule="auto"/>
      <w:ind w:right="76" w:firstLine="570"/>
      <w:jc w:val="center"/>
    </w:pPr>
    <w:rPr>
      <w:rFonts w:ascii="Times New Roman" w:eastAsia="Times New Roman" w:hAnsi="Times New Roman"/>
      <w:spacing w:val="2"/>
      <w:szCs w:val="24"/>
      <w:u w:val="single"/>
      <w:lang w:eastAsia="ar-SA"/>
    </w:rPr>
  </w:style>
  <w:style w:type="paragraph" w:customStyle="1" w:styleId="115">
    <w:name w:val="Рисунок 1+1"/>
    <w:basedOn w:val="a0"/>
    <w:next w:val="a0"/>
    <w:uiPriority w:val="99"/>
    <w:rsid w:val="00DD4E7B"/>
    <w:pPr>
      <w:spacing w:line="360" w:lineRule="auto"/>
      <w:ind w:right="71" w:firstLine="0"/>
      <w:jc w:val="right"/>
    </w:pPr>
    <w:rPr>
      <w:rFonts w:ascii="Times New Roman" w:eastAsia="Times New Roman" w:hAnsi="Times New Roman"/>
      <w:szCs w:val="24"/>
      <w:lang w:eastAsia="ar-SA"/>
    </w:rPr>
  </w:style>
  <w:style w:type="paragraph" w:customStyle="1" w:styleId="1ffb">
    <w:name w:val="Перечисление 1"/>
    <w:basedOn w:val="a0"/>
    <w:uiPriority w:val="99"/>
    <w:rsid w:val="00DD4E7B"/>
    <w:pPr>
      <w:tabs>
        <w:tab w:val="left" w:pos="720"/>
      </w:tabs>
      <w:spacing w:line="240" w:lineRule="auto"/>
      <w:ind w:left="360" w:hanging="360"/>
      <w:jc w:val="left"/>
    </w:pPr>
    <w:rPr>
      <w:rFonts w:ascii="Arial" w:eastAsia="Times New Roman" w:hAnsi="Arial" w:cs="Arial"/>
      <w:szCs w:val="20"/>
      <w:lang w:eastAsia="ar-SA"/>
    </w:rPr>
  </w:style>
  <w:style w:type="paragraph" w:customStyle="1" w:styleId="afffffffff4">
    <w:name w:val="Маркированный текст"/>
    <w:basedOn w:val="a0"/>
    <w:uiPriority w:val="99"/>
    <w:rsid w:val="00DD4E7B"/>
    <w:pPr>
      <w:tabs>
        <w:tab w:val="left" w:pos="240"/>
        <w:tab w:val="left" w:pos="1429"/>
      </w:tabs>
      <w:spacing w:line="240" w:lineRule="auto"/>
      <w:ind w:firstLine="0"/>
    </w:pPr>
    <w:rPr>
      <w:rFonts w:ascii="Arial" w:eastAsia="Times New Roman" w:hAnsi="Arial" w:cs="Arial"/>
      <w:sz w:val="22"/>
      <w:szCs w:val="20"/>
      <w:lang w:eastAsia="ar-SA"/>
    </w:rPr>
  </w:style>
  <w:style w:type="paragraph" w:customStyle="1" w:styleId="afffffffff5">
    <w:name w:val="Второстепенный текст"/>
    <w:basedOn w:val="a0"/>
    <w:uiPriority w:val="99"/>
    <w:rsid w:val="00DD4E7B"/>
    <w:pPr>
      <w:spacing w:line="240" w:lineRule="auto"/>
      <w:ind w:firstLine="284"/>
    </w:pPr>
    <w:rPr>
      <w:rFonts w:ascii="Times New Roman" w:eastAsia="Times New Roman" w:hAnsi="Times New Roman"/>
      <w:sz w:val="18"/>
      <w:szCs w:val="20"/>
      <w:lang w:eastAsia="ar-SA"/>
    </w:rPr>
  </w:style>
  <w:style w:type="paragraph" w:customStyle="1" w:styleId="S31">
    <w:name w:val="S_Нумерованный_3.1"/>
    <w:basedOn w:val="S5"/>
    <w:uiPriority w:val="99"/>
    <w:rsid w:val="00DD4E7B"/>
    <w:pPr>
      <w:spacing w:line="240" w:lineRule="auto"/>
      <w:ind w:firstLine="709"/>
    </w:pPr>
    <w:rPr>
      <w:rFonts w:ascii="Times New Roman" w:eastAsia="Calibri" w:hAnsi="Times New Roman"/>
      <w:lang w:eastAsia="ar-SA"/>
    </w:rPr>
  </w:style>
  <w:style w:type="paragraph" w:customStyle="1" w:styleId="100">
    <w:name w:val="Название10"/>
    <w:basedOn w:val="a0"/>
    <w:uiPriority w:val="99"/>
    <w:rsid w:val="00DD4E7B"/>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101">
    <w:name w:val="Указатель10"/>
    <w:basedOn w:val="a0"/>
    <w:uiPriority w:val="99"/>
    <w:rsid w:val="00DD4E7B"/>
    <w:pPr>
      <w:suppressLineNumbers/>
      <w:suppressAutoHyphens/>
      <w:spacing w:line="240" w:lineRule="auto"/>
      <w:ind w:firstLine="0"/>
      <w:jc w:val="left"/>
    </w:pPr>
    <w:rPr>
      <w:rFonts w:ascii="Arial" w:eastAsia="Times New Roman" w:hAnsi="Arial" w:cs="Tahoma"/>
      <w:szCs w:val="24"/>
      <w:lang w:eastAsia="ar-SA"/>
    </w:rPr>
  </w:style>
  <w:style w:type="paragraph" w:customStyle="1" w:styleId="92">
    <w:name w:val="Название9"/>
    <w:basedOn w:val="a0"/>
    <w:uiPriority w:val="99"/>
    <w:rsid w:val="00DD4E7B"/>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93">
    <w:name w:val="Указатель9"/>
    <w:basedOn w:val="a0"/>
    <w:uiPriority w:val="99"/>
    <w:rsid w:val="00DD4E7B"/>
    <w:pPr>
      <w:suppressLineNumbers/>
      <w:suppressAutoHyphens/>
      <w:spacing w:line="240" w:lineRule="auto"/>
      <w:ind w:firstLine="0"/>
      <w:jc w:val="left"/>
    </w:pPr>
    <w:rPr>
      <w:rFonts w:ascii="Arial" w:eastAsia="Times New Roman" w:hAnsi="Arial" w:cs="Tahoma"/>
      <w:szCs w:val="24"/>
      <w:lang w:eastAsia="ar-SA"/>
    </w:rPr>
  </w:style>
  <w:style w:type="paragraph" w:customStyle="1" w:styleId="83">
    <w:name w:val="Название8"/>
    <w:basedOn w:val="a0"/>
    <w:uiPriority w:val="99"/>
    <w:rsid w:val="00DD4E7B"/>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84">
    <w:name w:val="Указатель8"/>
    <w:basedOn w:val="a0"/>
    <w:uiPriority w:val="99"/>
    <w:rsid w:val="00DD4E7B"/>
    <w:pPr>
      <w:suppressLineNumbers/>
      <w:suppressAutoHyphens/>
      <w:spacing w:line="240" w:lineRule="auto"/>
      <w:ind w:firstLine="0"/>
      <w:jc w:val="left"/>
    </w:pPr>
    <w:rPr>
      <w:rFonts w:ascii="Arial" w:eastAsia="Times New Roman" w:hAnsi="Arial" w:cs="Tahoma"/>
      <w:szCs w:val="24"/>
      <w:lang w:eastAsia="ar-SA"/>
    </w:rPr>
  </w:style>
  <w:style w:type="paragraph" w:customStyle="1" w:styleId="74">
    <w:name w:val="Название7"/>
    <w:basedOn w:val="a0"/>
    <w:uiPriority w:val="99"/>
    <w:rsid w:val="00DD4E7B"/>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75">
    <w:name w:val="Указатель7"/>
    <w:basedOn w:val="a0"/>
    <w:uiPriority w:val="99"/>
    <w:rsid w:val="00DD4E7B"/>
    <w:pPr>
      <w:suppressLineNumbers/>
      <w:suppressAutoHyphens/>
      <w:spacing w:line="240" w:lineRule="auto"/>
      <w:ind w:firstLine="0"/>
      <w:jc w:val="left"/>
    </w:pPr>
    <w:rPr>
      <w:rFonts w:ascii="Arial" w:eastAsia="Times New Roman" w:hAnsi="Arial" w:cs="Tahoma"/>
      <w:szCs w:val="24"/>
      <w:lang w:eastAsia="ar-SA"/>
    </w:rPr>
  </w:style>
  <w:style w:type="paragraph" w:customStyle="1" w:styleId="64">
    <w:name w:val="Название6"/>
    <w:basedOn w:val="a0"/>
    <w:uiPriority w:val="99"/>
    <w:rsid w:val="00DD4E7B"/>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65">
    <w:name w:val="Указатель6"/>
    <w:basedOn w:val="a0"/>
    <w:uiPriority w:val="99"/>
    <w:rsid w:val="00DD4E7B"/>
    <w:pPr>
      <w:suppressLineNumbers/>
      <w:suppressAutoHyphens/>
      <w:spacing w:line="240" w:lineRule="auto"/>
      <w:ind w:firstLine="0"/>
      <w:jc w:val="left"/>
    </w:pPr>
    <w:rPr>
      <w:rFonts w:ascii="Arial" w:eastAsia="Times New Roman" w:hAnsi="Arial" w:cs="Tahoma"/>
      <w:szCs w:val="24"/>
      <w:lang w:eastAsia="ar-SA"/>
    </w:rPr>
  </w:style>
  <w:style w:type="paragraph" w:customStyle="1" w:styleId="59">
    <w:name w:val="Название5"/>
    <w:basedOn w:val="a0"/>
    <w:uiPriority w:val="99"/>
    <w:rsid w:val="00DD4E7B"/>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5a">
    <w:name w:val="Указатель5"/>
    <w:basedOn w:val="a0"/>
    <w:uiPriority w:val="99"/>
    <w:rsid w:val="00DD4E7B"/>
    <w:pPr>
      <w:suppressLineNumbers/>
      <w:suppressAutoHyphens/>
      <w:spacing w:line="240" w:lineRule="auto"/>
      <w:ind w:firstLine="0"/>
      <w:jc w:val="left"/>
    </w:pPr>
    <w:rPr>
      <w:rFonts w:ascii="Arial" w:eastAsia="Times New Roman" w:hAnsi="Arial" w:cs="Tahoma"/>
      <w:szCs w:val="24"/>
      <w:lang w:eastAsia="ar-SA"/>
    </w:rPr>
  </w:style>
  <w:style w:type="paragraph" w:customStyle="1" w:styleId="4b">
    <w:name w:val="Название4"/>
    <w:basedOn w:val="a0"/>
    <w:uiPriority w:val="99"/>
    <w:rsid w:val="00DD4E7B"/>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4c">
    <w:name w:val="Указатель4"/>
    <w:basedOn w:val="a0"/>
    <w:uiPriority w:val="99"/>
    <w:rsid w:val="00DD4E7B"/>
    <w:pPr>
      <w:suppressLineNumbers/>
      <w:suppressAutoHyphens/>
      <w:spacing w:line="240" w:lineRule="auto"/>
      <w:ind w:firstLine="0"/>
      <w:jc w:val="left"/>
    </w:pPr>
    <w:rPr>
      <w:rFonts w:ascii="Arial" w:eastAsia="Times New Roman" w:hAnsi="Arial" w:cs="Tahoma"/>
      <w:szCs w:val="24"/>
      <w:lang w:eastAsia="ar-SA"/>
    </w:rPr>
  </w:style>
  <w:style w:type="paragraph" w:customStyle="1" w:styleId="3f1">
    <w:name w:val="Название3"/>
    <w:basedOn w:val="a0"/>
    <w:uiPriority w:val="99"/>
    <w:rsid w:val="00DD4E7B"/>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3f2">
    <w:name w:val="Указатель3"/>
    <w:basedOn w:val="a0"/>
    <w:uiPriority w:val="99"/>
    <w:rsid w:val="00DD4E7B"/>
    <w:pPr>
      <w:suppressLineNumbers/>
      <w:suppressAutoHyphens/>
      <w:spacing w:line="240" w:lineRule="auto"/>
      <w:ind w:firstLine="0"/>
      <w:jc w:val="left"/>
    </w:pPr>
    <w:rPr>
      <w:rFonts w:ascii="Arial" w:eastAsia="Times New Roman" w:hAnsi="Arial" w:cs="Tahoma"/>
      <w:szCs w:val="24"/>
      <w:lang w:eastAsia="ar-SA"/>
    </w:rPr>
  </w:style>
  <w:style w:type="paragraph" w:customStyle="1" w:styleId="2ff6">
    <w:name w:val="Название2"/>
    <w:basedOn w:val="a0"/>
    <w:uiPriority w:val="99"/>
    <w:rsid w:val="00DD4E7B"/>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2ff7">
    <w:name w:val="Указатель2"/>
    <w:basedOn w:val="a0"/>
    <w:uiPriority w:val="99"/>
    <w:rsid w:val="00DD4E7B"/>
    <w:pPr>
      <w:suppressLineNumbers/>
      <w:suppressAutoHyphens/>
      <w:spacing w:line="240" w:lineRule="auto"/>
      <w:ind w:firstLine="0"/>
      <w:jc w:val="left"/>
    </w:pPr>
    <w:rPr>
      <w:rFonts w:ascii="Arial" w:eastAsia="Times New Roman" w:hAnsi="Arial" w:cs="Tahoma"/>
      <w:szCs w:val="24"/>
      <w:lang w:eastAsia="ar-SA"/>
    </w:rPr>
  </w:style>
  <w:style w:type="paragraph" w:customStyle="1" w:styleId="1ffc">
    <w:name w:val="Название1"/>
    <w:basedOn w:val="a0"/>
    <w:uiPriority w:val="99"/>
    <w:rsid w:val="00DD4E7B"/>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1ffd">
    <w:name w:val="Указатель1"/>
    <w:basedOn w:val="a0"/>
    <w:uiPriority w:val="99"/>
    <w:rsid w:val="00DD4E7B"/>
    <w:pPr>
      <w:suppressLineNumbers/>
      <w:suppressAutoHyphens/>
      <w:spacing w:line="240" w:lineRule="auto"/>
      <w:ind w:firstLine="0"/>
      <w:jc w:val="left"/>
    </w:pPr>
    <w:rPr>
      <w:rFonts w:ascii="Arial" w:eastAsia="Times New Roman" w:hAnsi="Arial" w:cs="Tahoma"/>
      <w:szCs w:val="24"/>
      <w:lang w:eastAsia="ar-SA"/>
    </w:rPr>
  </w:style>
  <w:style w:type="paragraph" w:customStyle="1" w:styleId="211">
    <w:name w:val="Основной текст с отступом 21"/>
    <w:basedOn w:val="a0"/>
    <w:uiPriority w:val="99"/>
    <w:rsid w:val="00DD4E7B"/>
    <w:pPr>
      <w:suppressAutoHyphens/>
      <w:spacing w:line="360" w:lineRule="auto"/>
      <w:ind w:left="360" w:firstLine="709"/>
      <w:jc w:val="center"/>
    </w:pPr>
    <w:rPr>
      <w:rFonts w:ascii="Times New Roman" w:eastAsia="Times New Roman" w:hAnsi="Times New Roman"/>
      <w:b/>
      <w:bCs/>
      <w:caps/>
      <w:szCs w:val="24"/>
      <w:lang w:eastAsia="ar-SA"/>
    </w:rPr>
  </w:style>
  <w:style w:type="paragraph" w:customStyle="1" w:styleId="310">
    <w:name w:val="Основной текст с отступом 31"/>
    <w:basedOn w:val="a0"/>
    <w:uiPriority w:val="99"/>
    <w:rsid w:val="00DD4E7B"/>
    <w:pPr>
      <w:suppressAutoHyphens/>
      <w:spacing w:line="360" w:lineRule="auto"/>
      <w:ind w:firstLine="540"/>
    </w:pPr>
    <w:rPr>
      <w:rFonts w:ascii="Times New Roman" w:eastAsia="Times New Roman" w:hAnsi="Times New Roman"/>
      <w:sz w:val="28"/>
      <w:szCs w:val="28"/>
      <w:lang w:eastAsia="ar-SA"/>
    </w:rPr>
  </w:style>
  <w:style w:type="paragraph" w:customStyle="1" w:styleId="311">
    <w:name w:val="Основной текст 31"/>
    <w:basedOn w:val="a0"/>
    <w:uiPriority w:val="99"/>
    <w:rsid w:val="00DD4E7B"/>
    <w:pPr>
      <w:suppressAutoHyphens/>
      <w:spacing w:after="120" w:line="360" w:lineRule="auto"/>
      <w:ind w:firstLine="709"/>
    </w:pPr>
    <w:rPr>
      <w:rFonts w:ascii="Times New Roman" w:eastAsia="Times New Roman" w:hAnsi="Times New Roman"/>
      <w:sz w:val="16"/>
      <w:szCs w:val="16"/>
      <w:lang w:eastAsia="ar-SA"/>
    </w:rPr>
  </w:style>
  <w:style w:type="paragraph" w:customStyle="1" w:styleId="212">
    <w:name w:val="Список 21"/>
    <w:basedOn w:val="afff4"/>
    <w:uiPriority w:val="99"/>
    <w:rsid w:val="00DD4E7B"/>
    <w:pPr>
      <w:suppressAutoHyphens/>
      <w:ind w:left="1800"/>
    </w:pPr>
    <w:rPr>
      <w:lang w:eastAsia="ar-SA"/>
    </w:rPr>
  </w:style>
  <w:style w:type="paragraph" w:customStyle="1" w:styleId="312">
    <w:name w:val="Список 31"/>
    <w:basedOn w:val="afff4"/>
    <w:uiPriority w:val="99"/>
    <w:rsid w:val="00DD4E7B"/>
    <w:pPr>
      <w:suppressAutoHyphens/>
      <w:ind w:left="2160"/>
    </w:pPr>
    <w:rPr>
      <w:lang w:eastAsia="ar-SA"/>
    </w:rPr>
  </w:style>
  <w:style w:type="paragraph" w:customStyle="1" w:styleId="410">
    <w:name w:val="Список 41"/>
    <w:basedOn w:val="afff4"/>
    <w:uiPriority w:val="99"/>
    <w:rsid w:val="00DD4E7B"/>
    <w:pPr>
      <w:suppressAutoHyphens/>
      <w:ind w:left="2520"/>
    </w:pPr>
    <w:rPr>
      <w:lang w:eastAsia="ar-SA"/>
    </w:rPr>
  </w:style>
  <w:style w:type="paragraph" w:customStyle="1" w:styleId="510">
    <w:name w:val="Список 51"/>
    <w:basedOn w:val="afff4"/>
    <w:uiPriority w:val="99"/>
    <w:rsid w:val="00DD4E7B"/>
    <w:pPr>
      <w:suppressAutoHyphens/>
      <w:ind w:left="2880"/>
    </w:pPr>
    <w:rPr>
      <w:lang w:eastAsia="ar-SA"/>
    </w:rPr>
  </w:style>
  <w:style w:type="paragraph" w:customStyle="1" w:styleId="213">
    <w:name w:val="Маркированный список 21"/>
    <w:basedOn w:val="a0"/>
    <w:uiPriority w:val="99"/>
    <w:rsid w:val="00DD4E7B"/>
    <w:pPr>
      <w:tabs>
        <w:tab w:val="left" w:pos="4152"/>
      </w:tabs>
      <w:suppressAutoHyphens/>
      <w:spacing w:after="240" w:line="240" w:lineRule="atLeast"/>
      <w:ind w:left="1800" w:hanging="552"/>
    </w:pPr>
    <w:rPr>
      <w:rFonts w:ascii="Arial" w:eastAsia="Times New Roman" w:hAnsi="Arial" w:cs="Arial"/>
      <w:spacing w:val="-5"/>
      <w:sz w:val="20"/>
      <w:szCs w:val="20"/>
      <w:lang w:eastAsia="ar-SA"/>
    </w:rPr>
  </w:style>
  <w:style w:type="paragraph" w:customStyle="1" w:styleId="313">
    <w:name w:val="Маркированный список 31"/>
    <w:basedOn w:val="a0"/>
    <w:uiPriority w:val="99"/>
    <w:rsid w:val="00DD4E7B"/>
    <w:pPr>
      <w:tabs>
        <w:tab w:val="left" w:pos="4872"/>
      </w:tabs>
      <w:suppressAutoHyphens/>
      <w:spacing w:after="240" w:line="240" w:lineRule="atLeast"/>
      <w:ind w:left="2160" w:hanging="552"/>
    </w:pPr>
    <w:rPr>
      <w:rFonts w:ascii="Arial" w:eastAsia="Times New Roman" w:hAnsi="Arial" w:cs="Arial"/>
      <w:spacing w:val="-5"/>
      <w:sz w:val="20"/>
      <w:szCs w:val="20"/>
      <w:lang w:eastAsia="ar-SA"/>
    </w:rPr>
  </w:style>
  <w:style w:type="paragraph" w:customStyle="1" w:styleId="411">
    <w:name w:val="Маркированный список 41"/>
    <w:basedOn w:val="a0"/>
    <w:uiPriority w:val="99"/>
    <w:rsid w:val="00DD4E7B"/>
    <w:pPr>
      <w:tabs>
        <w:tab w:val="left" w:pos="5592"/>
      </w:tabs>
      <w:suppressAutoHyphens/>
      <w:spacing w:after="240" w:line="240" w:lineRule="atLeast"/>
      <w:ind w:left="2520" w:hanging="552"/>
    </w:pPr>
    <w:rPr>
      <w:rFonts w:ascii="Arial" w:eastAsia="Times New Roman" w:hAnsi="Arial" w:cs="Arial"/>
      <w:spacing w:val="-5"/>
      <w:sz w:val="20"/>
      <w:szCs w:val="20"/>
      <w:lang w:eastAsia="ar-SA"/>
    </w:rPr>
  </w:style>
  <w:style w:type="paragraph" w:customStyle="1" w:styleId="511">
    <w:name w:val="Маркированный список 51"/>
    <w:basedOn w:val="a0"/>
    <w:uiPriority w:val="99"/>
    <w:rsid w:val="00DD4E7B"/>
    <w:pPr>
      <w:tabs>
        <w:tab w:val="left" w:pos="6312"/>
      </w:tabs>
      <w:suppressAutoHyphens/>
      <w:spacing w:after="240" w:line="240" w:lineRule="atLeast"/>
      <w:ind w:left="2880" w:hanging="552"/>
    </w:pPr>
    <w:rPr>
      <w:rFonts w:ascii="Arial" w:eastAsia="Times New Roman" w:hAnsi="Arial" w:cs="Arial"/>
      <w:spacing w:val="-5"/>
      <w:sz w:val="20"/>
      <w:szCs w:val="20"/>
      <w:lang w:eastAsia="ar-SA"/>
    </w:rPr>
  </w:style>
  <w:style w:type="paragraph" w:customStyle="1" w:styleId="1ffe">
    <w:name w:val="Продолжение списка1"/>
    <w:basedOn w:val="afff4"/>
    <w:uiPriority w:val="99"/>
    <w:rsid w:val="00DD4E7B"/>
    <w:pPr>
      <w:suppressAutoHyphens/>
      <w:ind w:firstLine="0"/>
    </w:pPr>
    <w:rPr>
      <w:lang w:eastAsia="ar-SA"/>
    </w:rPr>
  </w:style>
  <w:style w:type="paragraph" w:customStyle="1" w:styleId="214">
    <w:name w:val="Продолжение списка 21"/>
    <w:basedOn w:val="1ffe"/>
    <w:uiPriority w:val="99"/>
    <w:rsid w:val="00DD4E7B"/>
    <w:pPr>
      <w:ind w:left="2160"/>
    </w:pPr>
  </w:style>
  <w:style w:type="paragraph" w:customStyle="1" w:styleId="314">
    <w:name w:val="Продолжение списка 31"/>
    <w:basedOn w:val="1ffe"/>
    <w:uiPriority w:val="99"/>
    <w:rsid w:val="00DD4E7B"/>
    <w:pPr>
      <w:ind w:left="2520"/>
    </w:pPr>
  </w:style>
  <w:style w:type="paragraph" w:customStyle="1" w:styleId="412">
    <w:name w:val="Продолжение списка 41"/>
    <w:basedOn w:val="1ffe"/>
    <w:uiPriority w:val="99"/>
    <w:rsid w:val="00DD4E7B"/>
    <w:pPr>
      <w:ind w:left="2880"/>
    </w:pPr>
  </w:style>
  <w:style w:type="paragraph" w:customStyle="1" w:styleId="512">
    <w:name w:val="Продолжение списка 51"/>
    <w:basedOn w:val="1ffe"/>
    <w:uiPriority w:val="99"/>
    <w:rsid w:val="00DD4E7B"/>
    <w:pPr>
      <w:ind w:left="3240"/>
    </w:pPr>
  </w:style>
  <w:style w:type="paragraph" w:customStyle="1" w:styleId="215">
    <w:name w:val="Нумерованный список 21"/>
    <w:uiPriority w:val="99"/>
    <w:rsid w:val="00DD4E7B"/>
    <w:pPr>
      <w:suppressAutoHyphens/>
      <w:spacing w:after="240" w:line="240" w:lineRule="atLeast"/>
      <w:ind w:left="1800" w:hanging="360"/>
      <w:jc w:val="both"/>
    </w:pPr>
    <w:rPr>
      <w:rFonts w:ascii="Arial" w:eastAsia="Times New Roman" w:hAnsi="Arial" w:cs="Arial"/>
      <w:spacing w:val="-5"/>
      <w:lang w:eastAsia="ar-SA"/>
    </w:rPr>
  </w:style>
  <w:style w:type="paragraph" w:customStyle="1" w:styleId="315">
    <w:name w:val="Нумерованный список 31"/>
    <w:uiPriority w:val="99"/>
    <w:rsid w:val="00DD4E7B"/>
    <w:pPr>
      <w:tabs>
        <w:tab w:val="left" w:pos="5040"/>
      </w:tabs>
      <w:suppressAutoHyphens/>
      <w:spacing w:after="240" w:line="240" w:lineRule="atLeast"/>
      <w:ind w:left="2160" w:hanging="360"/>
      <w:jc w:val="both"/>
    </w:pPr>
    <w:rPr>
      <w:rFonts w:ascii="Arial" w:eastAsia="Times New Roman" w:hAnsi="Arial" w:cs="Arial"/>
      <w:spacing w:val="-5"/>
      <w:lang w:eastAsia="ar-SA"/>
    </w:rPr>
  </w:style>
  <w:style w:type="paragraph" w:customStyle="1" w:styleId="413">
    <w:name w:val="Нумерованный список 41"/>
    <w:uiPriority w:val="99"/>
    <w:rsid w:val="00DD4E7B"/>
    <w:pPr>
      <w:suppressAutoHyphens/>
      <w:spacing w:after="240" w:line="240" w:lineRule="atLeast"/>
      <w:ind w:left="2520" w:hanging="360"/>
      <w:jc w:val="both"/>
    </w:pPr>
    <w:rPr>
      <w:rFonts w:ascii="Arial" w:eastAsia="Times New Roman" w:hAnsi="Arial" w:cs="Arial"/>
      <w:spacing w:val="-5"/>
      <w:lang w:eastAsia="ar-SA"/>
    </w:rPr>
  </w:style>
  <w:style w:type="paragraph" w:customStyle="1" w:styleId="513">
    <w:name w:val="Нумерованный список 51"/>
    <w:uiPriority w:val="99"/>
    <w:rsid w:val="00DD4E7B"/>
    <w:pPr>
      <w:suppressAutoHyphens/>
      <w:spacing w:after="240" w:line="240" w:lineRule="atLeast"/>
      <w:ind w:left="2880" w:hanging="360"/>
      <w:jc w:val="both"/>
    </w:pPr>
    <w:rPr>
      <w:rFonts w:ascii="Arial" w:eastAsia="Times New Roman" w:hAnsi="Arial" w:cs="Arial"/>
      <w:spacing w:val="-5"/>
      <w:lang w:eastAsia="ar-SA"/>
    </w:rPr>
  </w:style>
  <w:style w:type="paragraph" w:customStyle="1" w:styleId="1fff">
    <w:name w:val="Обычный отступ1"/>
    <w:basedOn w:val="a0"/>
    <w:uiPriority w:val="99"/>
    <w:rsid w:val="00DD4E7B"/>
    <w:pPr>
      <w:suppressAutoHyphens/>
      <w:spacing w:line="360" w:lineRule="auto"/>
      <w:ind w:left="1440" w:firstLine="709"/>
    </w:pPr>
    <w:rPr>
      <w:rFonts w:ascii="Arial" w:eastAsia="Times New Roman" w:hAnsi="Arial" w:cs="Arial"/>
      <w:spacing w:val="-5"/>
      <w:sz w:val="20"/>
      <w:szCs w:val="20"/>
      <w:lang w:eastAsia="ar-SA"/>
    </w:rPr>
  </w:style>
  <w:style w:type="paragraph" w:customStyle="1" w:styleId="1fff0">
    <w:name w:val="Приветствие1"/>
    <w:basedOn w:val="a0"/>
    <w:next w:val="a0"/>
    <w:uiPriority w:val="99"/>
    <w:rsid w:val="00DD4E7B"/>
    <w:pPr>
      <w:suppressAutoHyphens/>
      <w:spacing w:line="360" w:lineRule="auto"/>
      <w:ind w:left="1080" w:firstLine="709"/>
    </w:pPr>
    <w:rPr>
      <w:rFonts w:ascii="Arial" w:eastAsia="Times New Roman" w:hAnsi="Arial" w:cs="Arial"/>
      <w:spacing w:val="-5"/>
      <w:sz w:val="20"/>
      <w:szCs w:val="20"/>
      <w:lang w:eastAsia="ar-SA"/>
    </w:rPr>
  </w:style>
  <w:style w:type="paragraph" w:customStyle="1" w:styleId="1fff1">
    <w:name w:val="Прощание1"/>
    <w:basedOn w:val="a0"/>
    <w:uiPriority w:val="99"/>
    <w:rsid w:val="00DD4E7B"/>
    <w:pPr>
      <w:suppressAutoHyphens/>
      <w:spacing w:line="360" w:lineRule="auto"/>
      <w:ind w:left="4252" w:firstLine="709"/>
    </w:pPr>
    <w:rPr>
      <w:rFonts w:ascii="Arial" w:eastAsia="Times New Roman" w:hAnsi="Arial" w:cs="Arial"/>
      <w:spacing w:val="-5"/>
      <w:sz w:val="20"/>
      <w:szCs w:val="20"/>
      <w:lang w:eastAsia="ar-SA"/>
    </w:rPr>
  </w:style>
  <w:style w:type="paragraph" w:customStyle="1" w:styleId="1fff2">
    <w:name w:val="Текст1"/>
    <w:basedOn w:val="a0"/>
    <w:uiPriority w:val="99"/>
    <w:rsid w:val="00DD4E7B"/>
    <w:pPr>
      <w:suppressAutoHyphens/>
      <w:spacing w:line="360" w:lineRule="auto"/>
      <w:ind w:left="1080" w:firstLine="709"/>
    </w:pPr>
    <w:rPr>
      <w:rFonts w:ascii="Courier New" w:eastAsia="Times New Roman" w:hAnsi="Courier New" w:cs="Courier New"/>
      <w:spacing w:val="-5"/>
      <w:sz w:val="20"/>
      <w:szCs w:val="20"/>
      <w:lang w:eastAsia="ar-SA"/>
    </w:rPr>
  </w:style>
  <w:style w:type="paragraph" w:customStyle="1" w:styleId="1fff3">
    <w:name w:val="Текст примечания1"/>
    <w:basedOn w:val="a0"/>
    <w:uiPriority w:val="99"/>
    <w:rsid w:val="00DD4E7B"/>
    <w:pPr>
      <w:suppressAutoHyphens/>
      <w:spacing w:line="360" w:lineRule="auto"/>
      <w:ind w:firstLine="680"/>
    </w:pPr>
    <w:rPr>
      <w:rFonts w:ascii="Times New Roman" w:eastAsia="Times New Roman" w:hAnsi="Times New Roman"/>
      <w:sz w:val="20"/>
      <w:szCs w:val="20"/>
      <w:lang w:eastAsia="ar-SA"/>
    </w:rPr>
  </w:style>
  <w:style w:type="paragraph" w:customStyle="1" w:styleId="1fff4">
    <w:name w:val="Схема документа1"/>
    <w:basedOn w:val="a0"/>
    <w:uiPriority w:val="99"/>
    <w:rsid w:val="00DD4E7B"/>
    <w:pPr>
      <w:shd w:val="clear" w:color="auto" w:fill="000080"/>
      <w:suppressAutoHyphens/>
      <w:spacing w:line="360" w:lineRule="auto"/>
      <w:ind w:firstLine="709"/>
    </w:pPr>
    <w:rPr>
      <w:rFonts w:ascii="Tahoma" w:eastAsia="Times New Roman" w:hAnsi="Tahoma" w:cs="Tahoma"/>
      <w:sz w:val="28"/>
      <w:szCs w:val="28"/>
      <w:lang w:eastAsia="ar-SA"/>
    </w:rPr>
  </w:style>
  <w:style w:type="paragraph" w:customStyle="1" w:styleId="1fff5">
    <w:name w:val="Шапка1"/>
    <w:basedOn w:val="a"/>
    <w:uiPriority w:val="99"/>
    <w:rsid w:val="00DD4E7B"/>
    <w:pPr>
      <w:keepLines/>
      <w:numPr>
        <w:numId w:val="0"/>
      </w:numPr>
      <w:tabs>
        <w:tab w:val="left" w:pos="5760"/>
        <w:tab w:val="left" w:pos="6840"/>
      </w:tabs>
      <w:suppressAutoHyphens/>
      <w:spacing w:before="0" w:line="280" w:lineRule="exact"/>
      <w:ind w:left="1080" w:right="2160" w:hanging="1080"/>
    </w:pPr>
    <w:rPr>
      <w:rFonts w:ascii="Arial" w:hAnsi="Arial" w:cs="Arial"/>
      <w:sz w:val="22"/>
      <w:szCs w:val="22"/>
      <w:lang w:eastAsia="ar-SA"/>
    </w:rPr>
  </w:style>
  <w:style w:type="paragraph" w:customStyle="1" w:styleId="1fff6">
    <w:name w:val="Дата1"/>
    <w:basedOn w:val="a0"/>
    <w:next w:val="a0"/>
    <w:uiPriority w:val="99"/>
    <w:rsid w:val="00DD4E7B"/>
    <w:pPr>
      <w:suppressAutoHyphens/>
      <w:spacing w:line="360" w:lineRule="auto"/>
      <w:ind w:left="1080" w:firstLine="709"/>
    </w:pPr>
    <w:rPr>
      <w:rFonts w:ascii="Arial" w:eastAsia="Times New Roman" w:hAnsi="Arial" w:cs="Arial"/>
      <w:spacing w:val="-5"/>
      <w:sz w:val="20"/>
      <w:szCs w:val="20"/>
      <w:lang w:eastAsia="ar-SA"/>
    </w:rPr>
  </w:style>
  <w:style w:type="paragraph" w:customStyle="1" w:styleId="1fff7">
    <w:name w:val="Заголовок записки1"/>
    <w:basedOn w:val="a0"/>
    <w:next w:val="a0"/>
    <w:uiPriority w:val="99"/>
    <w:rsid w:val="00DD4E7B"/>
    <w:pPr>
      <w:suppressAutoHyphens/>
      <w:spacing w:line="360" w:lineRule="auto"/>
      <w:ind w:left="1080" w:firstLine="709"/>
    </w:pPr>
    <w:rPr>
      <w:rFonts w:ascii="Arial" w:eastAsia="Times New Roman" w:hAnsi="Arial" w:cs="Arial"/>
      <w:spacing w:val="-5"/>
      <w:sz w:val="20"/>
      <w:szCs w:val="20"/>
      <w:lang w:eastAsia="ar-SA"/>
    </w:rPr>
  </w:style>
  <w:style w:type="paragraph" w:customStyle="1" w:styleId="1fff8">
    <w:name w:val="Красная строка1"/>
    <w:basedOn w:val="a"/>
    <w:uiPriority w:val="99"/>
    <w:rsid w:val="00DD4E7B"/>
    <w:pPr>
      <w:numPr>
        <w:numId w:val="0"/>
      </w:numPr>
      <w:suppressAutoHyphens/>
      <w:spacing w:before="0" w:line="360" w:lineRule="auto"/>
      <w:ind w:left="1080" w:firstLine="210"/>
    </w:pPr>
    <w:rPr>
      <w:rFonts w:ascii="Arial" w:hAnsi="Arial" w:cs="Arial"/>
      <w:spacing w:val="-5"/>
      <w:sz w:val="20"/>
      <w:szCs w:val="20"/>
      <w:lang w:eastAsia="ar-SA"/>
    </w:rPr>
  </w:style>
  <w:style w:type="paragraph" w:customStyle="1" w:styleId="216">
    <w:name w:val="Красная строка 21"/>
    <w:basedOn w:val="afa"/>
    <w:uiPriority w:val="99"/>
    <w:rsid w:val="00DD4E7B"/>
    <w:pPr>
      <w:suppressAutoHyphens/>
      <w:spacing w:line="360" w:lineRule="auto"/>
      <w:ind w:firstLine="210"/>
      <w:jc w:val="left"/>
    </w:pPr>
    <w:rPr>
      <w:rFonts w:ascii="Arial" w:eastAsia="Times New Roman" w:hAnsi="Arial" w:cs="Arial"/>
      <w:spacing w:val="-5"/>
      <w:sz w:val="20"/>
      <w:szCs w:val="20"/>
      <w:lang w:eastAsia="ar-SA"/>
    </w:rPr>
  </w:style>
  <w:style w:type="paragraph" w:customStyle="1" w:styleId="102">
    <w:name w:val="Оглавление 10"/>
    <w:basedOn w:val="113"/>
    <w:uiPriority w:val="99"/>
    <w:rsid w:val="00DD4E7B"/>
    <w:pPr>
      <w:tabs>
        <w:tab w:val="right" w:leader="dot" w:pos="9637"/>
      </w:tabs>
      <w:ind w:left="2547" w:firstLine="0"/>
    </w:pPr>
  </w:style>
  <w:style w:type="paragraph" w:customStyle="1" w:styleId="afffffffff6">
    <w:name w:val="Содержимое врезки"/>
    <w:basedOn w:val="a"/>
    <w:uiPriority w:val="99"/>
    <w:rsid w:val="00DD4E7B"/>
    <w:pPr>
      <w:numPr>
        <w:numId w:val="0"/>
      </w:numPr>
      <w:spacing w:before="0" w:line="360" w:lineRule="auto"/>
      <w:ind w:firstLine="684"/>
    </w:pPr>
    <w:rPr>
      <w:lang w:eastAsia="ar-SA"/>
    </w:rPr>
  </w:style>
  <w:style w:type="character" w:customStyle="1" w:styleId="WW8Num1z0">
    <w:name w:val="WW8Num1z0"/>
    <w:uiPriority w:val="99"/>
    <w:rsid w:val="00DD4E7B"/>
    <w:rPr>
      <w:rFonts w:ascii="Symbol" w:hAnsi="Symbol"/>
    </w:rPr>
  </w:style>
  <w:style w:type="character" w:customStyle="1" w:styleId="WW8Num2z0">
    <w:name w:val="WW8Num2z0"/>
    <w:uiPriority w:val="99"/>
    <w:rsid w:val="00DD4E7B"/>
    <w:rPr>
      <w:rFonts w:ascii="Symbol" w:hAnsi="Symbol"/>
      <w:color w:val="auto"/>
    </w:rPr>
  </w:style>
  <w:style w:type="character" w:customStyle="1" w:styleId="WW8Num3z0">
    <w:name w:val="WW8Num3z0"/>
    <w:uiPriority w:val="99"/>
    <w:rsid w:val="00DD4E7B"/>
    <w:rPr>
      <w:rFonts w:ascii="Symbol" w:hAnsi="Symbol"/>
    </w:rPr>
  </w:style>
  <w:style w:type="character" w:customStyle="1" w:styleId="WW8Num4z0">
    <w:name w:val="WW8Num4z0"/>
    <w:uiPriority w:val="99"/>
    <w:rsid w:val="00DD4E7B"/>
    <w:rPr>
      <w:color w:val="auto"/>
    </w:rPr>
  </w:style>
  <w:style w:type="character" w:customStyle="1" w:styleId="WW8Num5z0">
    <w:name w:val="WW8Num5z0"/>
    <w:uiPriority w:val="99"/>
    <w:rsid w:val="00DD4E7B"/>
    <w:rPr>
      <w:rFonts w:ascii="Symbol" w:hAnsi="Symbol"/>
    </w:rPr>
  </w:style>
  <w:style w:type="character" w:customStyle="1" w:styleId="WW8Num6z0">
    <w:name w:val="WW8Num6z0"/>
    <w:uiPriority w:val="99"/>
    <w:rsid w:val="00DD4E7B"/>
    <w:rPr>
      <w:rFonts w:ascii="Symbol" w:hAnsi="Symbol"/>
    </w:rPr>
  </w:style>
  <w:style w:type="character" w:customStyle="1" w:styleId="WW8Num6z1">
    <w:name w:val="WW8Num6z1"/>
    <w:uiPriority w:val="99"/>
    <w:rsid w:val="00DD4E7B"/>
    <w:rPr>
      <w:b/>
    </w:rPr>
  </w:style>
  <w:style w:type="character" w:customStyle="1" w:styleId="WW8Num7z0">
    <w:name w:val="WW8Num7z0"/>
    <w:uiPriority w:val="99"/>
    <w:rsid w:val="00DD4E7B"/>
    <w:rPr>
      <w:rFonts w:ascii="Symbol" w:hAnsi="Symbol"/>
    </w:rPr>
  </w:style>
  <w:style w:type="character" w:customStyle="1" w:styleId="WW8Num13z0">
    <w:name w:val="WW8Num13z0"/>
    <w:uiPriority w:val="99"/>
    <w:rsid w:val="00DD4E7B"/>
    <w:rPr>
      <w:rFonts w:ascii="Symbol" w:hAnsi="Symbol"/>
    </w:rPr>
  </w:style>
  <w:style w:type="character" w:customStyle="1" w:styleId="WW8Num13z1">
    <w:name w:val="WW8Num13z1"/>
    <w:uiPriority w:val="99"/>
    <w:rsid w:val="00DD4E7B"/>
    <w:rPr>
      <w:rFonts w:ascii="Courier New" w:hAnsi="Courier New"/>
    </w:rPr>
  </w:style>
  <w:style w:type="character" w:customStyle="1" w:styleId="WW8Num16z0">
    <w:name w:val="WW8Num16z0"/>
    <w:uiPriority w:val="99"/>
    <w:rsid w:val="00DD4E7B"/>
    <w:rPr>
      <w:rFonts w:ascii="Symbol" w:hAnsi="Symbol"/>
    </w:rPr>
  </w:style>
  <w:style w:type="character" w:customStyle="1" w:styleId="WW8Num22z0">
    <w:name w:val="WW8Num22z0"/>
    <w:uiPriority w:val="99"/>
    <w:rsid w:val="00DD4E7B"/>
    <w:rPr>
      <w:rFonts w:ascii="Times New Roman" w:hAnsi="Times New Roman"/>
    </w:rPr>
  </w:style>
  <w:style w:type="character" w:customStyle="1" w:styleId="WW8Num22z1">
    <w:name w:val="WW8Num22z1"/>
    <w:uiPriority w:val="99"/>
    <w:rsid w:val="00DD4E7B"/>
    <w:rPr>
      <w:rFonts w:ascii="Courier New" w:hAnsi="Courier New"/>
    </w:rPr>
  </w:style>
  <w:style w:type="character" w:customStyle="1" w:styleId="WW8Num22z2">
    <w:name w:val="WW8Num22z2"/>
    <w:uiPriority w:val="99"/>
    <w:rsid w:val="00DD4E7B"/>
    <w:rPr>
      <w:rFonts w:ascii="Wingdings" w:hAnsi="Wingdings"/>
    </w:rPr>
  </w:style>
  <w:style w:type="character" w:customStyle="1" w:styleId="WW8Num22z3">
    <w:name w:val="WW8Num22z3"/>
    <w:uiPriority w:val="99"/>
    <w:rsid w:val="00DD4E7B"/>
    <w:rPr>
      <w:rFonts w:ascii="Symbol" w:hAnsi="Symbol"/>
    </w:rPr>
  </w:style>
  <w:style w:type="character" w:customStyle="1" w:styleId="WW8Num24z0">
    <w:name w:val="WW8Num24z0"/>
    <w:uiPriority w:val="99"/>
    <w:rsid w:val="00DD4E7B"/>
    <w:rPr>
      <w:b/>
    </w:rPr>
  </w:style>
  <w:style w:type="character" w:customStyle="1" w:styleId="WW8Num25z0">
    <w:name w:val="WW8Num25z0"/>
    <w:uiPriority w:val="99"/>
    <w:rsid w:val="00DD4E7B"/>
    <w:rPr>
      <w:rFonts w:ascii="Times New Roman" w:hAnsi="Times New Roman"/>
      <w:color w:val="auto"/>
    </w:rPr>
  </w:style>
  <w:style w:type="character" w:customStyle="1" w:styleId="WW8Num25z1">
    <w:name w:val="WW8Num25z1"/>
    <w:uiPriority w:val="99"/>
    <w:rsid w:val="00DD4E7B"/>
    <w:rPr>
      <w:rFonts w:ascii="Courier New" w:hAnsi="Courier New"/>
    </w:rPr>
  </w:style>
  <w:style w:type="character" w:customStyle="1" w:styleId="WW8Num25z2">
    <w:name w:val="WW8Num25z2"/>
    <w:uiPriority w:val="99"/>
    <w:rsid w:val="00DD4E7B"/>
    <w:rPr>
      <w:rFonts w:ascii="Wingdings" w:hAnsi="Wingdings"/>
    </w:rPr>
  </w:style>
  <w:style w:type="character" w:customStyle="1" w:styleId="WW8Num25z3">
    <w:name w:val="WW8Num25z3"/>
    <w:uiPriority w:val="99"/>
    <w:rsid w:val="00DD4E7B"/>
    <w:rPr>
      <w:rFonts w:ascii="Symbol" w:hAnsi="Symbol"/>
    </w:rPr>
  </w:style>
  <w:style w:type="character" w:customStyle="1" w:styleId="WW8Num26z0">
    <w:name w:val="WW8Num26z0"/>
    <w:uiPriority w:val="99"/>
    <w:rsid w:val="00DD4E7B"/>
    <w:rPr>
      <w:rFonts w:ascii="Symbol" w:hAnsi="Symbol"/>
    </w:rPr>
  </w:style>
  <w:style w:type="character" w:customStyle="1" w:styleId="WW8Num26z1">
    <w:name w:val="WW8Num26z1"/>
    <w:uiPriority w:val="99"/>
    <w:rsid w:val="00DD4E7B"/>
    <w:rPr>
      <w:rFonts w:ascii="Courier New" w:hAnsi="Courier New"/>
    </w:rPr>
  </w:style>
  <w:style w:type="character" w:customStyle="1" w:styleId="WW8Num26z2">
    <w:name w:val="WW8Num26z2"/>
    <w:uiPriority w:val="99"/>
    <w:rsid w:val="00DD4E7B"/>
    <w:rPr>
      <w:rFonts w:ascii="Wingdings" w:hAnsi="Wingdings"/>
    </w:rPr>
  </w:style>
  <w:style w:type="character" w:customStyle="1" w:styleId="WW8Num26z3">
    <w:name w:val="WW8Num26z3"/>
    <w:uiPriority w:val="99"/>
    <w:rsid w:val="00DD4E7B"/>
    <w:rPr>
      <w:rFonts w:ascii="Symbol" w:hAnsi="Symbol"/>
    </w:rPr>
  </w:style>
  <w:style w:type="character" w:customStyle="1" w:styleId="WW8Num27z0">
    <w:name w:val="WW8Num27z0"/>
    <w:uiPriority w:val="99"/>
    <w:rsid w:val="00DD4E7B"/>
    <w:rPr>
      <w:rFonts w:ascii="Symbol" w:hAnsi="Symbol"/>
      <w:color w:val="auto"/>
    </w:rPr>
  </w:style>
  <w:style w:type="character" w:customStyle="1" w:styleId="WW8Num27z1">
    <w:name w:val="WW8Num27z1"/>
    <w:uiPriority w:val="99"/>
    <w:rsid w:val="00DD4E7B"/>
    <w:rPr>
      <w:rFonts w:ascii="Times New Roman" w:hAnsi="Times New Roman"/>
      <w:sz w:val="24"/>
    </w:rPr>
  </w:style>
  <w:style w:type="character" w:customStyle="1" w:styleId="WW8Num29z0">
    <w:name w:val="WW8Num29z0"/>
    <w:uiPriority w:val="99"/>
    <w:rsid w:val="00DD4E7B"/>
    <w:rPr>
      <w:rFonts w:ascii="Symbol" w:hAnsi="Symbol"/>
    </w:rPr>
  </w:style>
  <w:style w:type="character" w:customStyle="1" w:styleId="WW8Num29z1">
    <w:name w:val="WW8Num29z1"/>
    <w:uiPriority w:val="99"/>
    <w:rsid w:val="00DD4E7B"/>
    <w:rPr>
      <w:rFonts w:ascii="Courier New" w:hAnsi="Courier New"/>
    </w:rPr>
  </w:style>
  <w:style w:type="character" w:customStyle="1" w:styleId="WW8Num29z2">
    <w:name w:val="WW8Num29z2"/>
    <w:uiPriority w:val="99"/>
    <w:rsid w:val="00DD4E7B"/>
    <w:rPr>
      <w:rFonts w:ascii="Wingdings" w:hAnsi="Wingdings"/>
    </w:rPr>
  </w:style>
  <w:style w:type="character" w:customStyle="1" w:styleId="WW8Num30z0">
    <w:name w:val="WW8Num30z0"/>
    <w:uiPriority w:val="99"/>
    <w:rsid w:val="00DD4E7B"/>
    <w:rPr>
      <w:rFonts w:ascii="Times New Roman" w:hAnsi="Times New Roman"/>
    </w:rPr>
  </w:style>
  <w:style w:type="character" w:customStyle="1" w:styleId="WW8Num30z1">
    <w:name w:val="WW8Num30z1"/>
    <w:uiPriority w:val="99"/>
    <w:rsid w:val="00DD4E7B"/>
    <w:rPr>
      <w:rFonts w:ascii="Courier New" w:hAnsi="Courier New"/>
    </w:rPr>
  </w:style>
  <w:style w:type="character" w:customStyle="1" w:styleId="WW8Num30z2">
    <w:name w:val="WW8Num30z2"/>
    <w:uiPriority w:val="99"/>
    <w:rsid w:val="00DD4E7B"/>
    <w:rPr>
      <w:rFonts w:ascii="Wingdings" w:hAnsi="Wingdings"/>
    </w:rPr>
  </w:style>
  <w:style w:type="character" w:customStyle="1" w:styleId="WW8Num30z3">
    <w:name w:val="WW8Num30z3"/>
    <w:uiPriority w:val="99"/>
    <w:rsid w:val="00DD4E7B"/>
    <w:rPr>
      <w:rFonts w:ascii="Symbol" w:hAnsi="Symbol"/>
    </w:rPr>
  </w:style>
  <w:style w:type="character" w:customStyle="1" w:styleId="WW8Num34z0">
    <w:name w:val="WW8Num34z0"/>
    <w:uiPriority w:val="99"/>
    <w:rsid w:val="00DD4E7B"/>
    <w:rPr>
      <w:position w:val="0"/>
      <w:sz w:val="20"/>
      <w:vertAlign w:val="baseline"/>
    </w:rPr>
  </w:style>
  <w:style w:type="character" w:customStyle="1" w:styleId="WW8Num39z0">
    <w:name w:val="WW8Num39z0"/>
    <w:uiPriority w:val="99"/>
    <w:rsid w:val="00DD4E7B"/>
    <w:rPr>
      <w:rFonts w:ascii="Symbol" w:hAnsi="Symbol"/>
      <w:color w:val="auto"/>
      <w:spacing w:val="0"/>
    </w:rPr>
  </w:style>
  <w:style w:type="character" w:customStyle="1" w:styleId="WW8Num40z0">
    <w:name w:val="WW8Num40z0"/>
    <w:uiPriority w:val="99"/>
    <w:rsid w:val="00DD4E7B"/>
    <w:rPr>
      <w:rFonts w:ascii="Symbol" w:hAnsi="Symbol"/>
      <w:color w:val="auto"/>
    </w:rPr>
  </w:style>
  <w:style w:type="character" w:customStyle="1" w:styleId="WW8Num40z2">
    <w:name w:val="WW8Num40z2"/>
    <w:uiPriority w:val="99"/>
    <w:rsid w:val="00DD4E7B"/>
    <w:rPr>
      <w:rFonts w:ascii="Wingdings" w:hAnsi="Wingdings"/>
    </w:rPr>
  </w:style>
  <w:style w:type="character" w:customStyle="1" w:styleId="WW8Num40z3">
    <w:name w:val="WW8Num40z3"/>
    <w:uiPriority w:val="99"/>
    <w:rsid w:val="00DD4E7B"/>
    <w:rPr>
      <w:rFonts w:ascii="Symbol" w:hAnsi="Symbol"/>
    </w:rPr>
  </w:style>
  <w:style w:type="character" w:customStyle="1" w:styleId="WW8Num40z4">
    <w:name w:val="WW8Num40z4"/>
    <w:uiPriority w:val="99"/>
    <w:rsid w:val="00DD4E7B"/>
    <w:rPr>
      <w:rFonts w:ascii="Courier New" w:hAnsi="Courier New"/>
    </w:rPr>
  </w:style>
  <w:style w:type="character" w:customStyle="1" w:styleId="WW8Num45z0">
    <w:name w:val="WW8Num45z0"/>
    <w:uiPriority w:val="99"/>
    <w:rsid w:val="00DD4E7B"/>
    <w:rPr>
      <w:rFonts w:ascii="Wingdings" w:hAnsi="Wingdings"/>
    </w:rPr>
  </w:style>
  <w:style w:type="character" w:customStyle="1" w:styleId="WW8Num45z1">
    <w:name w:val="WW8Num45z1"/>
    <w:uiPriority w:val="99"/>
    <w:rsid w:val="00DD4E7B"/>
    <w:rPr>
      <w:rFonts w:ascii="Courier New" w:hAnsi="Courier New"/>
    </w:rPr>
  </w:style>
  <w:style w:type="character" w:customStyle="1" w:styleId="WW8Num45z3">
    <w:name w:val="WW8Num45z3"/>
    <w:uiPriority w:val="99"/>
    <w:rsid w:val="00DD4E7B"/>
    <w:rPr>
      <w:rFonts w:ascii="Symbol" w:hAnsi="Symbol"/>
    </w:rPr>
  </w:style>
  <w:style w:type="character" w:customStyle="1" w:styleId="WW8Num47z0">
    <w:name w:val="WW8Num47z0"/>
    <w:uiPriority w:val="99"/>
    <w:rsid w:val="00DD4E7B"/>
    <w:rPr>
      <w:rFonts w:ascii="Times New Roman" w:hAnsi="Times New Roman"/>
    </w:rPr>
  </w:style>
  <w:style w:type="character" w:customStyle="1" w:styleId="WW8Num47z1">
    <w:name w:val="WW8Num47z1"/>
    <w:uiPriority w:val="99"/>
    <w:rsid w:val="00DD4E7B"/>
    <w:rPr>
      <w:rFonts w:ascii="Courier New" w:hAnsi="Courier New"/>
    </w:rPr>
  </w:style>
  <w:style w:type="character" w:customStyle="1" w:styleId="WW8Num47z2">
    <w:name w:val="WW8Num47z2"/>
    <w:uiPriority w:val="99"/>
    <w:rsid w:val="00DD4E7B"/>
    <w:rPr>
      <w:rFonts w:ascii="Wingdings" w:hAnsi="Wingdings"/>
    </w:rPr>
  </w:style>
  <w:style w:type="character" w:customStyle="1" w:styleId="WW8Num47z3">
    <w:name w:val="WW8Num47z3"/>
    <w:uiPriority w:val="99"/>
    <w:rsid w:val="00DD4E7B"/>
    <w:rPr>
      <w:rFonts w:ascii="Symbol" w:hAnsi="Symbol"/>
    </w:rPr>
  </w:style>
  <w:style w:type="character" w:customStyle="1" w:styleId="WW8Num48z1">
    <w:name w:val="WW8Num48z1"/>
    <w:uiPriority w:val="99"/>
    <w:rsid w:val="00DD4E7B"/>
    <w:rPr>
      <w:sz w:val="24"/>
      <w:lang w:val="ru-RU" w:eastAsia="ar-SA" w:bidi="ar-SA"/>
    </w:rPr>
  </w:style>
  <w:style w:type="character" w:customStyle="1" w:styleId="WW8NumSt7z0">
    <w:name w:val="WW8NumSt7z0"/>
    <w:uiPriority w:val="99"/>
    <w:rsid w:val="00DD4E7B"/>
    <w:rPr>
      <w:rFonts w:ascii="Symbol" w:hAnsi="Symbol"/>
      <w:color w:val="auto"/>
    </w:rPr>
  </w:style>
  <w:style w:type="character" w:customStyle="1" w:styleId="116">
    <w:name w:val="Основной шрифт абзаца11"/>
    <w:uiPriority w:val="99"/>
    <w:rsid w:val="00DD4E7B"/>
  </w:style>
  <w:style w:type="character" w:customStyle="1" w:styleId="2ff8">
    <w:name w:val="Знак примечания2"/>
    <w:basedOn w:val="116"/>
    <w:uiPriority w:val="99"/>
    <w:rsid w:val="00DD4E7B"/>
    <w:rPr>
      <w:rFonts w:cs="Times New Roman"/>
      <w:sz w:val="16"/>
      <w:szCs w:val="16"/>
    </w:rPr>
  </w:style>
  <w:style w:type="character" w:customStyle="1" w:styleId="WW-">
    <w:name w:val="WW-Подчеркнутый Знак Знак"/>
    <w:basedOn w:val="116"/>
    <w:uiPriority w:val="99"/>
    <w:rsid w:val="00DD4E7B"/>
    <w:rPr>
      <w:rFonts w:cs="Times New Roman"/>
      <w:sz w:val="24"/>
      <w:szCs w:val="24"/>
      <w:u w:val="single"/>
      <w:lang w:val="ru-RU" w:eastAsia="ar-SA" w:bidi="ar-SA"/>
    </w:rPr>
  </w:style>
  <w:style w:type="character" w:customStyle="1" w:styleId="WW-1">
    <w:name w:val="WW-Маркированный_1 Знак Знак Знак"/>
    <w:basedOn w:val="116"/>
    <w:uiPriority w:val="99"/>
    <w:rsid w:val="00DD4E7B"/>
    <w:rPr>
      <w:rFonts w:cs="Times New Roman"/>
      <w:sz w:val="24"/>
      <w:szCs w:val="24"/>
      <w:lang w:val="ru-RU" w:eastAsia="ar-SA" w:bidi="ar-SA"/>
    </w:rPr>
  </w:style>
  <w:style w:type="character" w:customStyle="1" w:styleId="afffffffff7">
    <w:name w:val="Знак Знак"/>
    <w:basedOn w:val="116"/>
    <w:uiPriority w:val="99"/>
    <w:rsid w:val="00DD4E7B"/>
    <w:rPr>
      <w:rFonts w:cs="Times New Roman"/>
      <w:sz w:val="24"/>
      <w:szCs w:val="24"/>
      <w:lang w:val="ru-RU" w:eastAsia="ar-SA" w:bidi="ar-SA"/>
    </w:rPr>
  </w:style>
  <w:style w:type="character" w:customStyle="1" w:styleId="afffffffff8">
    <w:name w:val="Обычный в таблице Знак Знак Знак"/>
    <w:basedOn w:val="116"/>
    <w:uiPriority w:val="99"/>
    <w:rsid w:val="00DD4E7B"/>
    <w:rPr>
      <w:rFonts w:cs="Times New Roman"/>
      <w:sz w:val="24"/>
      <w:szCs w:val="24"/>
      <w:lang w:val="ru-RU" w:eastAsia="ar-SA" w:bidi="ar-SA"/>
    </w:rPr>
  </w:style>
  <w:style w:type="character" w:customStyle="1" w:styleId="Sf9">
    <w:name w:val="S_Заголовок таблицы Знак Знак"/>
    <w:basedOn w:val="116"/>
    <w:uiPriority w:val="99"/>
    <w:rsid w:val="00DD4E7B"/>
    <w:rPr>
      <w:rFonts w:cs="Times New Roman"/>
      <w:sz w:val="24"/>
      <w:szCs w:val="24"/>
      <w:u w:val="single"/>
      <w:lang w:val="ru-RU" w:eastAsia="ar-SA" w:bidi="ar-SA"/>
    </w:rPr>
  </w:style>
  <w:style w:type="character" w:customStyle="1" w:styleId="S32">
    <w:name w:val="S_Заголовок 3 Знак Знак"/>
    <w:basedOn w:val="116"/>
    <w:uiPriority w:val="99"/>
    <w:rsid w:val="00DD4E7B"/>
    <w:rPr>
      <w:rFonts w:cs="Times New Roman"/>
      <w:sz w:val="24"/>
      <w:szCs w:val="24"/>
      <w:u w:val="single"/>
    </w:rPr>
  </w:style>
  <w:style w:type="character" w:customStyle="1" w:styleId="WW-10">
    <w:name w:val="WW-Заголовок_1 Знак Знак Знак"/>
    <w:basedOn w:val="116"/>
    <w:uiPriority w:val="99"/>
    <w:rsid w:val="00DD4E7B"/>
    <w:rPr>
      <w:rFonts w:cs="Times New Roman"/>
      <w:b/>
      <w:caps/>
      <w:sz w:val="24"/>
      <w:szCs w:val="24"/>
      <w:lang w:val="ru-RU" w:eastAsia="ar-SA" w:bidi="ar-SA"/>
    </w:rPr>
  </w:style>
  <w:style w:type="character" w:customStyle="1" w:styleId="S41">
    <w:name w:val="S_Заголовок 4 Знак Знак"/>
    <w:basedOn w:val="116"/>
    <w:uiPriority w:val="99"/>
    <w:rsid w:val="00DD4E7B"/>
    <w:rPr>
      <w:rFonts w:cs="Times New Roman"/>
      <w:i/>
      <w:sz w:val="24"/>
      <w:szCs w:val="24"/>
    </w:rPr>
  </w:style>
  <w:style w:type="character" w:customStyle="1" w:styleId="afffffffff9">
    <w:name w:val="Заголовок таблицы + Обычный Знак Знак"/>
    <w:basedOn w:val="116"/>
    <w:uiPriority w:val="99"/>
    <w:rsid w:val="00DD4E7B"/>
    <w:rPr>
      <w:rFonts w:cs="Times New Roman"/>
      <w:spacing w:val="2"/>
      <w:sz w:val="24"/>
      <w:szCs w:val="24"/>
      <w:u w:val="single"/>
      <w:shd w:val="clear" w:color="auto" w:fill="FFFFFF"/>
    </w:rPr>
  </w:style>
  <w:style w:type="character" w:customStyle="1" w:styleId="WW-S3">
    <w:name w:val="WW-S_Заголовок 3 Знак Знак"/>
    <w:basedOn w:val="116"/>
    <w:uiPriority w:val="99"/>
    <w:rsid w:val="00DD4E7B"/>
    <w:rPr>
      <w:rFonts w:cs="Times New Roman"/>
      <w:color w:val="000000"/>
      <w:sz w:val="24"/>
      <w:szCs w:val="24"/>
      <w:u w:val="single"/>
      <w:lang w:val="ru-RU" w:eastAsia="ar-SA" w:bidi="ar-SA"/>
    </w:rPr>
  </w:style>
  <w:style w:type="character" w:customStyle="1" w:styleId="afffffffffa">
    <w:name w:val="Список маркир Знак Знак"/>
    <w:basedOn w:val="116"/>
    <w:uiPriority w:val="99"/>
    <w:rsid w:val="00DD4E7B"/>
    <w:rPr>
      <w:rFonts w:cs="Times New Roman"/>
      <w:sz w:val="24"/>
      <w:szCs w:val="24"/>
      <w:lang w:val="ru-RU" w:eastAsia="ar-SA" w:bidi="ar-SA"/>
    </w:rPr>
  </w:style>
  <w:style w:type="character" w:customStyle="1" w:styleId="afffffffffb">
    <w:name w:val="Символ сноски"/>
    <w:basedOn w:val="116"/>
    <w:uiPriority w:val="99"/>
    <w:rsid w:val="00DD4E7B"/>
    <w:rPr>
      <w:rFonts w:cs="Times New Roman"/>
      <w:vertAlign w:val="superscript"/>
    </w:rPr>
  </w:style>
  <w:style w:type="character" w:customStyle="1" w:styleId="Sfa">
    <w:name w:val="S_Маркированный список Знак"/>
    <w:basedOn w:val="116"/>
    <w:uiPriority w:val="99"/>
    <w:rsid w:val="00DD4E7B"/>
    <w:rPr>
      <w:rFonts w:cs="Times New Roman"/>
      <w:sz w:val="24"/>
      <w:szCs w:val="24"/>
      <w:lang w:val="ru-RU" w:eastAsia="ar-SA" w:bidi="ar-SA"/>
    </w:rPr>
  </w:style>
  <w:style w:type="character" w:customStyle="1" w:styleId="S21">
    <w:name w:val="S_Маркированный Знак Знак2"/>
    <w:basedOn w:val="116"/>
    <w:uiPriority w:val="99"/>
    <w:rsid w:val="00DD4E7B"/>
    <w:rPr>
      <w:rFonts w:ascii="Times New Roman" w:hAnsi="Times New Roman" w:cs="Times New Roman"/>
      <w:sz w:val="24"/>
      <w:szCs w:val="24"/>
    </w:rPr>
  </w:style>
  <w:style w:type="character" w:customStyle="1" w:styleId="S310">
    <w:name w:val="S_Нумерованный_3.1 Знак Знак"/>
    <w:basedOn w:val="S6"/>
    <w:uiPriority w:val="99"/>
    <w:rsid w:val="00DD4E7B"/>
    <w:rPr>
      <w:rFonts w:ascii="Calibri" w:eastAsia="Times New Roman" w:hAnsi="Calibri" w:cs="Times New Roman"/>
      <w:sz w:val="24"/>
      <w:szCs w:val="24"/>
      <w:lang w:eastAsia="ru-RU"/>
    </w:rPr>
  </w:style>
  <w:style w:type="character" w:customStyle="1" w:styleId="afffffffffc">
    <w:name w:val="Символы концевой сноски"/>
    <w:basedOn w:val="116"/>
    <w:uiPriority w:val="99"/>
    <w:rsid w:val="00DD4E7B"/>
    <w:rPr>
      <w:rFonts w:cs="Times New Roman"/>
      <w:vertAlign w:val="superscript"/>
    </w:rPr>
  </w:style>
  <w:style w:type="character" w:customStyle="1" w:styleId="WW8Num8z0">
    <w:name w:val="WW8Num8z0"/>
    <w:uiPriority w:val="99"/>
    <w:rsid w:val="00DD4E7B"/>
    <w:rPr>
      <w:rFonts w:ascii="Symbol" w:hAnsi="Symbol"/>
    </w:rPr>
  </w:style>
  <w:style w:type="character" w:customStyle="1" w:styleId="WW8Num9z0">
    <w:name w:val="WW8Num9z0"/>
    <w:uiPriority w:val="99"/>
    <w:rsid w:val="00DD4E7B"/>
    <w:rPr>
      <w:rFonts w:ascii="Symbol" w:hAnsi="Symbol"/>
    </w:rPr>
  </w:style>
  <w:style w:type="character" w:customStyle="1" w:styleId="WW8Num9z1">
    <w:name w:val="WW8Num9z1"/>
    <w:uiPriority w:val="99"/>
    <w:rsid w:val="00DD4E7B"/>
    <w:rPr>
      <w:b/>
    </w:rPr>
  </w:style>
  <w:style w:type="character" w:customStyle="1" w:styleId="WW8Num10z0">
    <w:name w:val="WW8Num10z0"/>
    <w:uiPriority w:val="99"/>
    <w:rsid w:val="00DD4E7B"/>
    <w:rPr>
      <w:rFonts w:ascii="Symbol" w:hAnsi="Symbol"/>
    </w:rPr>
  </w:style>
  <w:style w:type="character" w:customStyle="1" w:styleId="WW8Num11z0">
    <w:name w:val="WW8Num11z0"/>
    <w:uiPriority w:val="99"/>
    <w:rsid w:val="00DD4E7B"/>
    <w:rPr>
      <w:b/>
    </w:rPr>
  </w:style>
  <w:style w:type="character" w:customStyle="1" w:styleId="WW8Num11z1">
    <w:name w:val="WW8Num11z1"/>
    <w:uiPriority w:val="99"/>
    <w:rsid w:val="00DD4E7B"/>
    <w:rPr>
      <w:b/>
    </w:rPr>
  </w:style>
  <w:style w:type="character" w:customStyle="1" w:styleId="103">
    <w:name w:val="Основной шрифт абзаца10"/>
    <w:uiPriority w:val="99"/>
    <w:rsid w:val="00DD4E7B"/>
  </w:style>
  <w:style w:type="character" w:customStyle="1" w:styleId="WW-Absatz-Standardschriftart">
    <w:name w:val="WW-Absatz-Standardschriftart"/>
    <w:uiPriority w:val="99"/>
    <w:rsid w:val="00DD4E7B"/>
  </w:style>
  <w:style w:type="character" w:customStyle="1" w:styleId="94">
    <w:name w:val="Основной шрифт абзаца9"/>
    <w:uiPriority w:val="99"/>
    <w:rsid w:val="00DD4E7B"/>
  </w:style>
  <w:style w:type="character" w:customStyle="1" w:styleId="WW-Absatz-Standardschriftart1">
    <w:name w:val="WW-Absatz-Standardschriftart1"/>
    <w:uiPriority w:val="99"/>
    <w:rsid w:val="00DD4E7B"/>
  </w:style>
  <w:style w:type="character" w:customStyle="1" w:styleId="WW-Absatz-Standardschriftart11">
    <w:name w:val="WW-Absatz-Standardschriftart11"/>
    <w:uiPriority w:val="99"/>
    <w:rsid w:val="00DD4E7B"/>
  </w:style>
  <w:style w:type="character" w:customStyle="1" w:styleId="WW8Num3z1">
    <w:name w:val="WW8Num3z1"/>
    <w:uiPriority w:val="99"/>
    <w:rsid w:val="00DD4E7B"/>
    <w:rPr>
      <w:rFonts w:ascii="Symbol" w:hAnsi="Symbol"/>
    </w:rPr>
  </w:style>
  <w:style w:type="character" w:customStyle="1" w:styleId="85">
    <w:name w:val="Основной шрифт абзаца8"/>
    <w:uiPriority w:val="99"/>
    <w:rsid w:val="00DD4E7B"/>
  </w:style>
  <w:style w:type="character" w:customStyle="1" w:styleId="WW8Num4z1">
    <w:name w:val="WW8Num4z1"/>
    <w:uiPriority w:val="99"/>
    <w:rsid w:val="00DD4E7B"/>
    <w:rPr>
      <w:rFonts w:ascii="Symbol" w:hAnsi="Symbol"/>
    </w:rPr>
  </w:style>
  <w:style w:type="character" w:customStyle="1" w:styleId="76">
    <w:name w:val="Основной шрифт абзаца7"/>
    <w:uiPriority w:val="99"/>
    <w:rsid w:val="00DD4E7B"/>
  </w:style>
  <w:style w:type="character" w:customStyle="1" w:styleId="WW8Num10z1">
    <w:name w:val="WW8Num10z1"/>
    <w:uiPriority w:val="99"/>
    <w:rsid w:val="00DD4E7B"/>
    <w:rPr>
      <w:rFonts w:ascii="Courier New" w:hAnsi="Courier New"/>
    </w:rPr>
  </w:style>
  <w:style w:type="character" w:customStyle="1" w:styleId="66">
    <w:name w:val="Основной шрифт абзаца6"/>
    <w:uiPriority w:val="99"/>
    <w:rsid w:val="00DD4E7B"/>
  </w:style>
  <w:style w:type="character" w:customStyle="1" w:styleId="5b">
    <w:name w:val="Основной шрифт абзаца5"/>
    <w:uiPriority w:val="99"/>
    <w:rsid w:val="00DD4E7B"/>
  </w:style>
  <w:style w:type="character" w:customStyle="1" w:styleId="WW8Num7z1">
    <w:name w:val="WW8Num7z1"/>
    <w:uiPriority w:val="99"/>
    <w:rsid w:val="00DD4E7B"/>
    <w:rPr>
      <w:rFonts w:ascii="Courier New" w:hAnsi="Courier New"/>
    </w:rPr>
  </w:style>
  <w:style w:type="character" w:customStyle="1" w:styleId="WW-Absatz-Standardschriftart111">
    <w:name w:val="WW-Absatz-Standardschriftart111"/>
    <w:uiPriority w:val="99"/>
    <w:rsid w:val="00DD4E7B"/>
  </w:style>
  <w:style w:type="character" w:customStyle="1" w:styleId="WW-Absatz-Standardschriftart1111">
    <w:name w:val="WW-Absatz-Standardschriftart1111"/>
    <w:uiPriority w:val="99"/>
    <w:rsid w:val="00DD4E7B"/>
  </w:style>
  <w:style w:type="character" w:customStyle="1" w:styleId="WW8Num12z0">
    <w:name w:val="WW8Num12z0"/>
    <w:uiPriority w:val="99"/>
    <w:rsid w:val="00DD4E7B"/>
    <w:rPr>
      <w:rFonts w:ascii="Symbol" w:hAnsi="Symbol"/>
    </w:rPr>
  </w:style>
  <w:style w:type="character" w:customStyle="1" w:styleId="WW8Num14z0">
    <w:name w:val="WW8Num14z0"/>
    <w:uiPriority w:val="99"/>
    <w:rsid w:val="00DD4E7B"/>
    <w:rPr>
      <w:b/>
    </w:rPr>
  </w:style>
  <w:style w:type="character" w:customStyle="1" w:styleId="WW8Num14z1">
    <w:name w:val="WW8Num14z1"/>
    <w:uiPriority w:val="99"/>
    <w:rsid w:val="00DD4E7B"/>
    <w:rPr>
      <w:rFonts w:ascii="Courier New" w:hAnsi="Courier New"/>
    </w:rPr>
  </w:style>
  <w:style w:type="character" w:customStyle="1" w:styleId="WW8Num14z2">
    <w:name w:val="WW8Num14z2"/>
    <w:uiPriority w:val="99"/>
    <w:rsid w:val="00DD4E7B"/>
    <w:rPr>
      <w:rFonts w:ascii="Wingdings" w:hAnsi="Wingdings"/>
    </w:rPr>
  </w:style>
  <w:style w:type="character" w:customStyle="1" w:styleId="4d">
    <w:name w:val="Основной шрифт абзаца4"/>
    <w:uiPriority w:val="99"/>
    <w:rsid w:val="00DD4E7B"/>
  </w:style>
  <w:style w:type="character" w:customStyle="1" w:styleId="WW-Absatz-Standardschriftart11111">
    <w:name w:val="WW-Absatz-Standardschriftart11111"/>
    <w:uiPriority w:val="99"/>
    <w:rsid w:val="00DD4E7B"/>
  </w:style>
  <w:style w:type="character" w:customStyle="1" w:styleId="3f3">
    <w:name w:val="Основной шрифт абзаца3"/>
    <w:uiPriority w:val="99"/>
    <w:rsid w:val="00DD4E7B"/>
  </w:style>
  <w:style w:type="character" w:customStyle="1" w:styleId="WW8Num15z0">
    <w:name w:val="WW8Num15z0"/>
    <w:uiPriority w:val="99"/>
    <w:rsid w:val="00DD4E7B"/>
    <w:rPr>
      <w:rFonts w:ascii="Symbol" w:hAnsi="Symbol"/>
    </w:rPr>
  </w:style>
  <w:style w:type="character" w:customStyle="1" w:styleId="WW8Num17z0">
    <w:name w:val="WW8Num17z0"/>
    <w:uiPriority w:val="99"/>
    <w:rsid w:val="00DD4E7B"/>
    <w:rPr>
      <w:rFonts w:ascii="Symbol" w:hAnsi="Symbol"/>
    </w:rPr>
  </w:style>
  <w:style w:type="character" w:customStyle="1" w:styleId="WW8Num18z0">
    <w:name w:val="WW8Num18z0"/>
    <w:uiPriority w:val="99"/>
    <w:rsid w:val="00DD4E7B"/>
    <w:rPr>
      <w:rFonts w:ascii="Symbol" w:hAnsi="Symbol"/>
    </w:rPr>
  </w:style>
  <w:style w:type="character" w:customStyle="1" w:styleId="2ff9">
    <w:name w:val="Основной шрифт абзаца2"/>
    <w:uiPriority w:val="99"/>
    <w:rsid w:val="00DD4E7B"/>
  </w:style>
  <w:style w:type="character" w:customStyle="1" w:styleId="WW8Num1z1">
    <w:name w:val="WW8Num1z1"/>
    <w:uiPriority w:val="99"/>
    <w:rsid w:val="00DD4E7B"/>
    <w:rPr>
      <w:rFonts w:ascii="Courier New" w:hAnsi="Courier New"/>
    </w:rPr>
  </w:style>
  <w:style w:type="character" w:customStyle="1" w:styleId="WW8Num1z2">
    <w:name w:val="WW8Num1z2"/>
    <w:uiPriority w:val="99"/>
    <w:rsid w:val="00DD4E7B"/>
    <w:rPr>
      <w:rFonts w:ascii="Wingdings" w:hAnsi="Wingdings"/>
    </w:rPr>
  </w:style>
  <w:style w:type="character" w:customStyle="1" w:styleId="WW8Num2z1">
    <w:name w:val="WW8Num2z1"/>
    <w:uiPriority w:val="99"/>
    <w:rsid w:val="00DD4E7B"/>
    <w:rPr>
      <w:rFonts w:ascii="Courier New" w:hAnsi="Courier New"/>
    </w:rPr>
  </w:style>
  <w:style w:type="character" w:customStyle="1" w:styleId="WW8Num2z2">
    <w:name w:val="WW8Num2z2"/>
    <w:uiPriority w:val="99"/>
    <w:rsid w:val="00DD4E7B"/>
    <w:rPr>
      <w:rFonts w:ascii="Wingdings" w:hAnsi="Wingdings"/>
    </w:rPr>
  </w:style>
  <w:style w:type="character" w:customStyle="1" w:styleId="WW8Num2z3">
    <w:name w:val="WW8Num2z3"/>
    <w:uiPriority w:val="99"/>
    <w:rsid w:val="00DD4E7B"/>
    <w:rPr>
      <w:rFonts w:ascii="Symbol" w:hAnsi="Symbol"/>
    </w:rPr>
  </w:style>
  <w:style w:type="character" w:customStyle="1" w:styleId="WW8Num5z1">
    <w:name w:val="WW8Num5z1"/>
    <w:uiPriority w:val="99"/>
    <w:rsid w:val="00DD4E7B"/>
    <w:rPr>
      <w:rFonts w:ascii="Courier New" w:hAnsi="Courier New"/>
    </w:rPr>
  </w:style>
  <w:style w:type="character" w:customStyle="1" w:styleId="WW8Num5z2">
    <w:name w:val="WW8Num5z2"/>
    <w:uiPriority w:val="99"/>
    <w:rsid w:val="00DD4E7B"/>
    <w:rPr>
      <w:rFonts w:ascii="Wingdings" w:hAnsi="Wingdings"/>
    </w:rPr>
  </w:style>
  <w:style w:type="character" w:customStyle="1" w:styleId="WW8Num7z2">
    <w:name w:val="WW8Num7z2"/>
    <w:uiPriority w:val="99"/>
    <w:rsid w:val="00DD4E7B"/>
    <w:rPr>
      <w:rFonts w:ascii="Wingdings" w:hAnsi="Wingdings"/>
    </w:rPr>
  </w:style>
  <w:style w:type="character" w:customStyle="1" w:styleId="WW8Num8z1">
    <w:name w:val="WW8Num8z1"/>
    <w:uiPriority w:val="99"/>
    <w:rsid w:val="00DD4E7B"/>
    <w:rPr>
      <w:rFonts w:ascii="Courier New" w:hAnsi="Courier New"/>
    </w:rPr>
  </w:style>
  <w:style w:type="character" w:customStyle="1" w:styleId="WW8Num8z2">
    <w:name w:val="WW8Num8z2"/>
    <w:uiPriority w:val="99"/>
    <w:rsid w:val="00DD4E7B"/>
    <w:rPr>
      <w:rFonts w:ascii="Wingdings" w:hAnsi="Wingdings"/>
    </w:rPr>
  </w:style>
  <w:style w:type="character" w:customStyle="1" w:styleId="WW8Num12z1">
    <w:name w:val="WW8Num12z1"/>
    <w:uiPriority w:val="99"/>
    <w:rsid w:val="00DD4E7B"/>
    <w:rPr>
      <w:rFonts w:ascii="Courier New" w:hAnsi="Courier New"/>
    </w:rPr>
  </w:style>
  <w:style w:type="character" w:customStyle="1" w:styleId="WW8Num12z2">
    <w:name w:val="WW8Num12z2"/>
    <w:uiPriority w:val="99"/>
    <w:rsid w:val="00DD4E7B"/>
    <w:rPr>
      <w:rFonts w:ascii="Wingdings" w:hAnsi="Wingdings"/>
    </w:rPr>
  </w:style>
  <w:style w:type="character" w:customStyle="1" w:styleId="WW8Num13z2">
    <w:name w:val="WW8Num13z2"/>
    <w:uiPriority w:val="99"/>
    <w:rsid w:val="00DD4E7B"/>
    <w:rPr>
      <w:rFonts w:ascii="Wingdings" w:hAnsi="Wingdings"/>
    </w:rPr>
  </w:style>
  <w:style w:type="character" w:customStyle="1" w:styleId="WW8Num16z1">
    <w:name w:val="WW8Num16z1"/>
    <w:uiPriority w:val="99"/>
    <w:rsid w:val="00DD4E7B"/>
    <w:rPr>
      <w:rFonts w:ascii="Courier New" w:hAnsi="Courier New"/>
    </w:rPr>
  </w:style>
  <w:style w:type="character" w:customStyle="1" w:styleId="WW8Num16z2">
    <w:name w:val="WW8Num16z2"/>
    <w:uiPriority w:val="99"/>
    <w:rsid w:val="00DD4E7B"/>
    <w:rPr>
      <w:rFonts w:ascii="Wingdings" w:hAnsi="Wingdings"/>
    </w:rPr>
  </w:style>
  <w:style w:type="character" w:customStyle="1" w:styleId="WW8Num18z1">
    <w:name w:val="WW8Num18z1"/>
    <w:uiPriority w:val="99"/>
    <w:rsid w:val="00DD4E7B"/>
    <w:rPr>
      <w:rFonts w:ascii="Courier New" w:hAnsi="Courier New"/>
    </w:rPr>
  </w:style>
  <w:style w:type="character" w:customStyle="1" w:styleId="WW8Num18z2">
    <w:name w:val="WW8Num18z2"/>
    <w:uiPriority w:val="99"/>
    <w:rsid w:val="00DD4E7B"/>
    <w:rPr>
      <w:rFonts w:ascii="Wingdings" w:hAnsi="Wingdings"/>
    </w:rPr>
  </w:style>
  <w:style w:type="character" w:customStyle="1" w:styleId="WW8Num19z0">
    <w:name w:val="WW8Num19z0"/>
    <w:uiPriority w:val="99"/>
    <w:rsid w:val="00DD4E7B"/>
    <w:rPr>
      <w:rFonts w:ascii="Symbol" w:hAnsi="Symbol"/>
    </w:rPr>
  </w:style>
  <w:style w:type="character" w:customStyle="1" w:styleId="WW8Num19z1">
    <w:name w:val="WW8Num19z1"/>
    <w:uiPriority w:val="99"/>
    <w:rsid w:val="00DD4E7B"/>
    <w:rPr>
      <w:rFonts w:ascii="Courier New" w:hAnsi="Courier New"/>
    </w:rPr>
  </w:style>
  <w:style w:type="character" w:customStyle="1" w:styleId="WW8Num19z2">
    <w:name w:val="WW8Num19z2"/>
    <w:uiPriority w:val="99"/>
    <w:rsid w:val="00DD4E7B"/>
    <w:rPr>
      <w:rFonts w:ascii="Wingdings" w:hAnsi="Wingdings"/>
    </w:rPr>
  </w:style>
  <w:style w:type="character" w:customStyle="1" w:styleId="WW8Num20z0">
    <w:name w:val="WW8Num20z0"/>
    <w:uiPriority w:val="99"/>
    <w:rsid w:val="00DD4E7B"/>
    <w:rPr>
      <w:rFonts w:ascii="Times New Roman" w:hAnsi="Times New Roman"/>
      <w:spacing w:val="0"/>
      <w:kern w:val="2"/>
      <w:position w:val="0"/>
      <w:sz w:val="24"/>
      <w:u w:val="none"/>
      <w:effect w:val="none"/>
      <w:vertAlign w:val="baseline"/>
      <w:em w:val="none"/>
    </w:rPr>
  </w:style>
  <w:style w:type="character" w:customStyle="1" w:styleId="WW8Num27z2">
    <w:name w:val="WW8Num27z2"/>
    <w:uiPriority w:val="99"/>
    <w:rsid w:val="00DD4E7B"/>
    <w:rPr>
      <w:rFonts w:ascii="Wingdings" w:hAnsi="Wingdings"/>
    </w:rPr>
  </w:style>
  <w:style w:type="character" w:customStyle="1" w:styleId="WW8Num27z3">
    <w:name w:val="WW8Num27z3"/>
    <w:uiPriority w:val="99"/>
    <w:rsid w:val="00DD4E7B"/>
    <w:rPr>
      <w:rFonts w:ascii="Symbol" w:hAnsi="Symbol"/>
    </w:rPr>
  </w:style>
  <w:style w:type="character" w:customStyle="1" w:styleId="WW8Num27z4">
    <w:name w:val="WW8Num27z4"/>
    <w:uiPriority w:val="99"/>
    <w:rsid w:val="00DD4E7B"/>
    <w:rPr>
      <w:rFonts w:ascii="Courier New" w:hAnsi="Courier New"/>
    </w:rPr>
  </w:style>
  <w:style w:type="character" w:customStyle="1" w:styleId="WW8Num31z0">
    <w:name w:val="WW8Num31z0"/>
    <w:uiPriority w:val="99"/>
    <w:rsid w:val="00DD4E7B"/>
    <w:rPr>
      <w:rFonts w:ascii="Symbol" w:hAnsi="Symbol"/>
    </w:rPr>
  </w:style>
  <w:style w:type="character" w:customStyle="1" w:styleId="WW8Num31z1">
    <w:name w:val="WW8Num31z1"/>
    <w:uiPriority w:val="99"/>
    <w:rsid w:val="00DD4E7B"/>
    <w:rPr>
      <w:rFonts w:ascii="Courier New" w:hAnsi="Courier New"/>
    </w:rPr>
  </w:style>
  <w:style w:type="character" w:customStyle="1" w:styleId="WW8Num31z2">
    <w:name w:val="WW8Num31z2"/>
    <w:uiPriority w:val="99"/>
    <w:rsid w:val="00DD4E7B"/>
    <w:rPr>
      <w:rFonts w:ascii="Wingdings" w:hAnsi="Wingdings"/>
    </w:rPr>
  </w:style>
  <w:style w:type="character" w:customStyle="1" w:styleId="1fff9">
    <w:name w:val="Основной шрифт абзаца1"/>
    <w:uiPriority w:val="99"/>
    <w:rsid w:val="00DD4E7B"/>
  </w:style>
  <w:style w:type="character" w:customStyle="1" w:styleId="1fffa">
    <w:name w:val="Знак примечания1"/>
    <w:basedOn w:val="1fff9"/>
    <w:uiPriority w:val="99"/>
    <w:rsid w:val="00DD4E7B"/>
    <w:rPr>
      <w:rFonts w:cs="Times New Roman"/>
      <w:sz w:val="16"/>
      <w:szCs w:val="16"/>
    </w:rPr>
  </w:style>
  <w:style w:type="character" w:customStyle="1" w:styleId="afffffffffd">
    <w:name w:val="Символ нумерации"/>
    <w:uiPriority w:val="99"/>
    <w:rsid w:val="00DD4E7B"/>
  </w:style>
  <w:style w:type="character" w:customStyle="1" w:styleId="afffffffffe">
    <w:name w:val="Маркеры списка"/>
    <w:uiPriority w:val="99"/>
    <w:rsid w:val="00DD4E7B"/>
    <w:rPr>
      <w:rFonts w:ascii="StarSymbol" w:eastAsia="StarSymbol" w:hAnsi="StarSymbol"/>
      <w:sz w:val="18"/>
    </w:rPr>
  </w:style>
  <w:style w:type="character" w:customStyle="1" w:styleId="1fffb">
    <w:name w:val="Основной текст Знак1"/>
    <w:basedOn w:val="a1"/>
    <w:uiPriority w:val="99"/>
    <w:semiHidden/>
    <w:locked/>
    <w:rsid w:val="00DD4E7B"/>
    <w:rPr>
      <w:rFonts w:ascii="Times New Roman" w:hAnsi="Times New Roman" w:cs="Times New Roman"/>
      <w:sz w:val="24"/>
      <w:szCs w:val="24"/>
      <w:lang w:eastAsia="ar-SA" w:bidi="ar-SA"/>
    </w:rPr>
  </w:style>
  <w:style w:type="character" w:customStyle="1" w:styleId="1fffc">
    <w:name w:val="Верхний колонтитул Знак1"/>
    <w:basedOn w:val="a1"/>
    <w:uiPriority w:val="99"/>
    <w:semiHidden/>
    <w:locked/>
    <w:rsid w:val="00DD4E7B"/>
    <w:rPr>
      <w:rFonts w:ascii="Times New Roman" w:hAnsi="Times New Roman" w:cs="Times New Roman"/>
      <w:sz w:val="24"/>
      <w:szCs w:val="24"/>
      <w:lang w:val="en-US" w:eastAsia="ar-SA" w:bidi="ar-SA"/>
    </w:rPr>
  </w:style>
  <w:style w:type="character" w:customStyle="1" w:styleId="1fffd">
    <w:name w:val="Текст примечания Знак1"/>
    <w:basedOn w:val="a1"/>
    <w:uiPriority w:val="99"/>
    <w:semiHidden/>
    <w:locked/>
    <w:rsid w:val="00DD4E7B"/>
    <w:rPr>
      <w:rFonts w:ascii="Times New Roman" w:hAnsi="Times New Roman" w:cs="Times New Roman"/>
      <w:sz w:val="20"/>
      <w:szCs w:val="20"/>
      <w:lang w:eastAsia="ar-SA" w:bidi="ar-SA"/>
    </w:rPr>
  </w:style>
  <w:style w:type="character" w:customStyle="1" w:styleId="1fffe">
    <w:name w:val="Тема примечания Знак1"/>
    <w:basedOn w:val="affffb"/>
    <w:uiPriority w:val="99"/>
    <w:semiHidden/>
    <w:rsid w:val="00DD4E7B"/>
    <w:rPr>
      <w:rFonts w:ascii="Times New Roman" w:hAnsi="Times New Roman" w:cs="Times New Roman"/>
      <w:b/>
      <w:bCs/>
      <w:sz w:val="20"/>
      <w:szCs w:val="20"/>
      <w:lang w:eastAsia="ar-SA" w:bidi="ar-SA"/>
    </w:rPr>
  </w:style>
  <w:style w:type="character" w:customStyle="1" w:styleId="1ffff">
    <w:name w:val="Текст выноски Знак1"/>
    <w:basedOn w:val="a1"/>
    <w:uiPriority w:val="99"/>
    <w:semiHidden/>
    <w:locked/>
    <w:rsid w:val="00DD4E7B"/>
    <w:rPr>
      <w:rFonts w:ascii="Tahoma" w:hAnsi="Tahoma" w:cs="Tahoma"/>
      <w:sz w:val="16"/>
      <w:szCs w:val="16"/>
      <w:lang w:eastAsia="ar-SA" w:bidi="ar-SA"/>
    </w:rPr>
  </w:style>
  <w:style w:type="character" w:customStyle="1" w:styleId="HTML10">
    <w:name w:val="Адрес HTML Знак1"/>
    <w:basedOn w:val="a1"/>
    <w:uiPriority w:val="99"/>
    <w:semiHidden/>
    <w:locked/>
    <w:rsid w:val="00DD4E7B"/>
    <w:rPr>
      <w:rFonts w:ascii="Arial" w:hAnsi="Arial" w:cs="Arial"/>
      <w:i/>
      <w:iCs/>
      <w:spacing w:val="-5"/>
      <w:sz w:val="20"/>
      <w:szCs w:val="20"/>
      <w:lang w:eastAsia="ar-SA" w:bidi="ar-SA"/>
    </w:rPr>
  </w:style>
  <w:style w:type="character" w:customStyle="1" w:styleId="1ffff0">
    <w:name w:val="Подпись Знак1"/>
    <w:basedOn w:val="a1"/>
    <w:uiPriority w:val="99"/>
    <w:semiHidden/>
    <w:locked/>
    <w:rsid w:val="00DD4E7B"/>
    <w:rPr>
      <w:rFonts w:ascii="Arial" w:hAnsi="Arial" w:cs="Arial"/>
      <w:spacing w:val="-5"/>
      <w:sz w:val="20"/>
      <w:szCs w:val="20"/>
      <w:lang w:eastAsia="ar-SA" w:bidi="ar-SA"/>
    </w:rPr>
  </w:style>
  <w:style w:type="character" w:customStyle="1" w:styleId="HTML11">
    <w:name w:val="Стандартный HTML Знак1"/>
    <w:basedOn w:val="a1"/>
    <w:uiPriority w:val="99"/>
    <w:semiHidden/>
    <w:locked/>
    <w:rsid w:val="00DD4E7B"/>
    <w:rPr>
      <w:rFonts w:ascii="Courier New" w:hAnsi="Courier New" w:cs="Courier New"/>
      <w:spacing w:val="-5"/>
      <w:sz w:val="20"/>
      <w:szCs w:val="20"/>
      <w:lang w:eastAsia="ar-SA" w:bidi="ar-SA"/>
    </w:rPr>
  </w:style>
  <w:style w:type="character" w:customStyle="1" w:styleId="1ffff1">
    <w:name w:val="Электронная подпись Знак1"/>
    <w:basedOn w:val="a1"/>
    <w:uiPriority w:val="99"/>
    <w:semiHidden/>
    <w:locked/>
    <w:rsid w:val="00DD4E7B"/>
    <w:rPr>
      <w:rFonts w:ascii="Arial" w:hAnsi="Arial" w:cs="Arial"/>
      <w:spacing w:val="-5"/>
      <w:sz w:val="20"/>
      <w:szCs w:val="20"/>
      <w:lang w:eastAsia="ar-SA" w:bidi="ar-SA"/>
    </w:rPr>
  </w:style>
  <w:style w:type="character" w:customStyle="1" w:styleId="1ffff2">
    <w:name w:val="Схема документа Знак1"/>
    <w:basedOn w:val="a1"/>
    <w:uiPriority w:val="99"/>
    <w:semiHidden/>
    <w:locked/>
    <w:rsid w:val="00DD4E7B"/>
    <w:rPr>
      <w:rFonts w:ascii="Tahoma" w:hAnsi="Tahoma" w:cs="Tahoma"/>
      <w:sz w:val="16"/>
      <w:szCs w:val="16"/>
      <w:lang w:eastAsia="ar-SA" w:bidi="ar-SA"/>
    </w:rPr>
  </w:style>
  <w:style w:type="character" w:styleId="affffffffff">
    <w:name w:val="Strong"/>
    <w:basedOn w:val="116"/>
    <w:uiPriority w:val="99"/>
    <w:qFormat/>
    <w:rsid w:val="00DD4E7B"/>
    <w:rPr>
      <w:rFonts w:cs="Times New Roman"/>
      <w:b/>
      <w:bCs/>
      <w:lang w:val="ru-RU"/>
    </w:rPr>
  </w:style>
  <w:style w:type="paragraph" w:customStyle="1" w:styleId="Default">
    <w:name w:val="Default"/>
    <w:uiPriority w:val="99"/>
    <w:rsid w:val="00291990"/>
    <w:pPr>
      <w:autoSpaceDE w:val="0"/>
      <w:autoSpaceDN w:val="0"/>
      <w:adjustRightInd w:val="0"/>
    </w:pPr>
    <w:rPr>
      <w:rFonts w:ascii="Times New Roman" w:hAnsi="Times New Roman"/>
      <w:color w:val="000000"/>
      <w:sz w:val="24"/>
      <w:szCs w:val="24"/>
      <w:lang w:eastAsia="en-US"/>
    </w:rPr>
  </w:style>
  <w:style w:type="numbering" w:customStyle="1" w:styleId="1ai2">
    <w:name w:val="1 / a / i2"/>
    <w:rsid w:val="00E80DA7"/>
    <w:pPr>
      <w:numPr>
        <w:numId w:val="18"/>
      </w:numPr>
    </w:pPr>
  </w:style>
  <w:style w:type="numbering" w:customStyle="1" w:styleId="2">
    <w:name w:val="Статья / Раздел2"/>
    <w:rsid w:val="00E80DA7"/>
    <w:pPr>
      <w:numPr>
        <w:numId w:val="19"/>
      </w:numPr>
    </w:pPr>
  </w:style>
  <w:style w:type="numbering" w:styleId="111111">
    <w:name w:val="Outline List 2"/>
    <w:basedOn w:val="a3"/>
    <w:uiPriority w:val="99"/>
    <w:semiHidden/>
    <w:unhideWhenUsed/>
    <w:rsid w:val="00E80DA7"/>
    <w:pPr>
      <w:numPr>
        <w:numId w:val="11"/>
      </w:numPr>
    </w:pPr>
  </w:style>
  <w:style w:type="numbering" w:customStyle="1" w:styleId="11">
    <w:name w:val="Статья / Раздел1"/>
    <w:rsid w:val="00E80DA7"/>
    <w:pPr>
      <w:numPr>
        <w:numId w:val="21"/>
      </w:numPr>
    </w:pPr>
  </w:style>
  <w:style w:type="numbering" w:customStyle="1" w:styleId="1ai1">
    <w:name w:val="1 / a / i1"/>
    <w:rsid w:val="00E80DA7"/>
    <w:pPr>
      <w:numPr>
        <w:numId w:val="20"/>
      </w:numPr>
    </w:pPr>
  </w:style>
  <w:style w:type="numbering" w:styleId="1ai">
    <w:name w:val="Outline List 1"/>
    <w:basedOn w:val="a3"/>
    <w:uiPriority w:val="99"/>
    <w:semiHidden/>
    <w:unhideWhenUsed/>
    <w:rsid w:val="00E80DA7"/>
    <w:pPr>
      <w:numPr>
        <w:numId w:val="25"/>
      </w:numPr>
    </w:pPr>
  </w:style>
  <w:style w:type="numbering" w:customStyle="1" w:styleId="1111112">
    <w:name w:val="1 / 1.1 / 1.1.12"/>
    <w:rsid w:val="00E80DA7"/>
    <w:pPr>
      <w:numPr>
        <w:numId w:val="17"/>
      </w:numPr>
    </w:pPr>
  </w:style>
  <w:style w:type="numbering" w:customStyle="1" w:styleId="1111111">
    <w:name w:val="1 / 1.1 / 1.1.11"/>
    <w:rsid w:val="00E80DA7"/>
    <w:pPr>
      <w:numPr>
        <w:numId w:val="1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3">
    <w:name w:val="1ai2"/>
    <w:pPr>
      <w:numPr>
        <w:numId w:val="18"/>
      </w:numPr>
    </w:pPr>
  </w:style>
  <w:style w:type="numbering" w:customStyle="1" w:styleId="22">
    <w:name w:val="2"/>
    <w:pPr>
      <w:numPr>
        <w:numId w:val="19"/>
      </w:numPr>
    </w:pPr>
  </w:style>
  <w:style w:type="numbering" w:customStyle="1" w:styleId="30">
    <w:name w:val="111111"/>
    <w:pPr>
      <w:numPr>
        <w:numId w:val="11"/>
      </w:numPr>
    </w:pPr>
  </w:style>
  <w:style w:type="numbering" w:customStyle="1" w:styleId="40">
    <w:name w:val="11"/>
    <w:pPr>
      <w:numPr>
        <w:numId w:val="21"/>
      </w:numPr>
    </w:pPr>
  </w:style>
  <w:style w:type="numbering" w:customStyle="1" w:styleId="50">
    <w:name w:val="1ai1"/>
    <w:pPr>
      <w:numPr>
        <w:numId w:val="20"/>
      </w:numPr>
    </w:pPr>
  </w:style>
  <w:style w:type="numbering" w:customStyle="1" w:styleId="60">
    <w:name w:val="1ai"/>
    <w:pPr>
      <w:numPr>
        <w:numId w:val="25"/>
      </w:numPr>
    </w:pPr>
  </w:style>
  <w:style w:type="numbering" w:customStyle="1" w:styleId="70">
    <w:name w:val="1111112"/>
    <w:pPr>
      <w:numPr>
        <w:numId w:val="17"/>
      </w:numPr>
    </w:pPr>
  </w:style>
  <w:style w:type="numbering" w:customStyle="1" w:styleId="80">
    <w:name w:val="1111111"/>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361084">
      <w:bodyDiv w:val="1"/>
      <w:marLeft w:val="0"/>
      <w:marRight w:val="0"/>
      <w:marTop w:val="0"/>
      <w:marBottom w:val="0"/>
      <w:divBdr>
        <w:top w:val="none" w:sz="0" w:space="0" w:color="auto"/>
        <w:left w:val="none" w:sz="0" w:space="0" w:color="auto"/>
        <w:bottom w:val="none" w:sz="0" w:space="0" w:color="auto"/>
        <w:right w:val="none" w:sz="0" w:space="0" w:color="auto"/>
      </w:divBdr>
    </w:div>
    <w:div w:id="2045060247">
      <w:marLeft w:val="0"/>
      <w:marRight w:val="0"/>
      <w:marTop w:val="0"/>
      <w:marBottom w:val="0"/>
      <w:divBdr>
        <w:top w:val="none" w:sz="0" w:space="0" w:color="auto"/>
        <w:left w:val="none" w:sz="0" w:space="0" w:color="auto"/>
        <w:bottom w:val="none" w:sz="0" w:space="0" w:color="auto"/>
        <w:right w:val="none" w:sz="0" w:space="0" w:color="auto"/>
      </w:divBdr>
    </w:div>
    <w:div w:id="2045060248">
      <w:marLeft w:val="0"/>
      <w:marRight w:val="0"/>
      <w:marTop w:val="0"/>
      <w:marBottom w:val="0"/>
      <w:divBdr>
        <w:top w:val="none" w:sz="0" w:space="0" w:color="auto"/>
        <w:left w:val="none" w:sz="0" w:space="0" w:color="auto"/>
        <w:bottom w:val="none" w:sz="0" w:space="0" w:color="auto"/>
        <w:right w:val="none" w:sz="0" w:space="0" w:color="auto"/>
      </w:divBdr>
    </w:div>
    <w:div w:id="2045060249">
      <w:marLeft w:val="0"/>
      <w:marRight w:val="0"/>
      <w:marTop w:val="0"/>
      <w:marBottom w:val="0"/>
      <w:divBdr>
        <w:top w:val="none" w:sz="0" w:space="0" w:color="auto"/>
        <w:left w:val="none" w:sz="0" w:space="0" w:color="auto"/>
        <w:bottom w:val="none" w:sz="0" w:space="0" w:color="auto"/>
        <w:right w:val="none" w:sz="0" w:space="0" w:color="auto"/>
      </w:divBdr>
    </w:div>
    <w:div w:id="2045060250">
      <w:marLeft w:val="0"/>
      <w:marRight w:val="0"/>
      <w:marTop w:val="0"/>
      <w:marBottom w:val="0"/>
      <w:divBdr>
        <w:top w:val="none" w:sz="0" w:space="0" w:color="auto"/>
        <w:left w:val="none" w:sz="0" w:space="0" w:color="auto"/>
        <w:bottom w:val="none" w:sz="0" w:space="0" w:color="auto"/>
        <w:right w:val="none" w:sz="0" w:space="0" w:color="auto"/>
      </w:divBdr>
    </w:div>
    <w:div w:id="2045060251">
      <w:marLeft w:val="0"/>
      <w:marRight w:val="0"/>
      <w:marTop w:val="0"/>
      <w:marBottom w:val="0"/>
      <w:divBdr>
        <w:top w:val="none" w:sz="0" w:space="0" w:color="auto"/>
        <w:left w:val="none" w:sz="0" w:space="0" w:color="auto"/>
        <w:bottom w:val="none" w:sz="0" w:space="0" w:color="auto"/>
        <w:right w:val="none" w:sz="0" w:space="0" w:color="auto"/>
      </w:divBdr>
    </w:div>
    <w:div w:id="2045060252">
      <w:marLeft w:val="0"/>
      <w:marRight w:val="0"/>
      <w:marTop w:val="0"/>
      <w:marBottom w:val="0"/>
      <w:divBdr>
        <w:top w:val="none" w:sz="0" w:space="0" w:color="auto"/>
        <w:left w:val="none" w:sz="0" w:space="0" w:color="auto"/>
        <w:bottom w:val="none" w:sz="0" w:space="0" w:color="auto"/>
        <w:right w:val="none" w:sz="0" w:space="0" w:color="auto"/>
      </w:divBdr>
    </w:div>
    <w:div w:id="2045060253">
      <w:marLeft w:val="0"/>
      <w:marRight w:val="0"/>
      <w:marTop w:val="0"/>
      <w:marBottom w:val="0"/>
      <w:divBdr>
        <w:top w:val="none" w:sz="0" w:space="0" w:color="auto"/>
        <w:left w:val="none" w:sz="0" w:space="0" w:color="auto"/>
        <w:bottom w:val="none" w:sz="0" w:space="0" w:color="auto"/>
        <w:right w:val="none" w:sz="0" w:space="0" w:color="auto"/>
      </w:divBdr>
    </w:div>
    <w:div w:id="2045060254">
      <w:marLeft w:val="0"/>
      <w:marRight w:val="0"/>
      <w:marTop w:val="0"/>
      <w:marBottom w:val="0"/>
      <w:divBdr>
        <w:top w:val="none" w:sz="0" w:space="0" w:color="auto"/>
        <w:left w:val="none" w:sz="0" w:space="0" w:color="auto"/>
        <w:bottom w:val="none" w:sz="0" w:space="0" w:color="auto"/>
        <w:right w:val="none" w:sz="0" w:space="0" w:color="auto"/>
      </w:divBdr>
    </w:div>
    <w:div w:id="2045060255">
      <w:marLeft w:val="0"/>
      <w:marRight w:val="0"/>
      <w:marTop w:val="0"/>
      <w:marBottom w:val="0"/>
      <w:divBdr>
        <w:top w:val="none" w:sz="0" w:space="0" w:color="auto"/>
        <w:left w:val="none" w:sz="0" w:space="0" w:color="auto"/>
        <w:bottom w:val="none" w:sz="0" w:space="0" w:color="auto"/>
        <w:right w:val="none" w:sz="0" w:space="0" w:color="auto"/>
      </w:divBdr>
    </w:div>
    <w:div w:id="2045060256">
      <w:marLeft w:val="0"/>
      <w:marRight w:val="0"/>
      <w:marTop w:val="0"/>
      <w:marBottom w:val="0"/>
      <w:divBdr>
        <w:top w:val="none" w:sz="0" w:space="0" w:color="auto"/>
        <w:left w:val="none" w:sz="0" w:space="0" w:color="auto"/>
        <w:bottom w:val="none" w:sz="0" w:space="0" w:color="auto"/>
        <w:right w:val="none" w:sz="0" w:space="0" w:color="auto"/>
      </w:divBdr>
    </w:div>
    <w:div w:id="2045060257">
      <w:marLeft w:val="0"/>
      <w:marRight w:val="0"/>
      <w:marTop w:val="0"/>
      <w:marBottom w:val="0"/>
      <w:divBdr>
        <w:top w:val="none" w:sz="0" w:space="0" w:color="auto"/>
        <w:left w:val="none" w:sz="0" w:space="0" w:color="auto"/>
        <w:bottom w:val="none" w:sz="0" w:space="0" w:color="auto"/>
        <w:right w:val="none" w:sz="0" w:space="0" w:color="auto"/>
      </w:divBdr>
    </w:div>
    <w:div w:id="2045060258">
      <w:marLeft w:val="0"/>
      <w:marRight w:val="0"/>
      <w:marTop w:val="0"/>
      <w:marBottom w:val="0"/>
      <w:divBdr>
        <w:top w:val="none" w:sz="0" w:space="0" w:color="auto"/>
        <w:left w:val="none" w:sz="0" w:space="0" w:color="auto"/>
        <w:bottom w:val="none" w:sz="0" w:space="0" w:color="auto"/>
        <w:right w:val="none" w:sz="0" w:space="0" w:color="auto"/>
      </w:divBdr>
    </w:div>
    <w:div w:id="2045060259">
      <w:marLeft w:val="0"/>
      <w:marRight w:val="0"/>
      <w:marTop w:val="0"/>
      <w:marBottom w:val="0"/>
      <w:divBdr>
        <w:top w:val="none" w:sz="0" w:space="0" w:color="auto"/>
        <w:left w:val="none" w:sz="0" w:space="0" w:color="auto"/>
        <w:bottom w:val="none" w:sz="0" w:space="0" w:color="auto"/>
        <w:right w:val="none" w:sz="0" w:space="0" w:color="auto"/>
      </w:divBdr>
    </w:div>
    <w:div w:id="2045060260">
      <w:marLeft w:val="0"/>
      <w:marRight w:val="0"/>
      <w:marTop w:val="0"/>
      <w:marBottom w:val="0"/>
      <w:divBdr>
        <w:top w:val="none" w:sz="0" w:space="0" w:color="auto"/>
        <w:left w:val="none" w:sz="0" w:space="0" w:color="auto"/>
        <w:bottom w:val="none" w:sz="0" w:space="0" w:color="auto"/>
        <w:right w:val="none" w:sz="0" w:space="0" w:color="auto"/>
      </w:divBdr>
    </w:div>
    <w:div w:id="2045060261">
      <w:marLeft w:val="0"/>
      <w:marRight w:val="0"/>
      <w:marTop w:val="0"/>
      <w:marBottom w:val="0"/>
      <w:divBdr>
        <w:top w:val="none" w:sz="0" w:space="0" w:color="auto"/>
        <w:left w:val="none" w:sz="0" w:space="0" w:color="auto"/>
        <w:bottom w:val="none" w:sz="0" w:space="0" w:color="auto"/>
        <w:right w:val="none" w:sz="0" w:space="0" w:color="auto"/>
      </w:divBdr>
    </w:div>
    <w:div w:id="2045060262">
      <w:marLeft w:val="0"/>
      <w:marRight w:val="0"/>
      <w:marTop w:val="0"/>
      <w:marBottom w:val="0"/>
      <w:divBdr>
        <w:top w:val="none" w:sz="0" w:space="0" w:color="auto"/>
        <w:left w:val="none" w:sz="0" w:space="0" w:color="auto"/>
        <w:bottom w:val="none" w:sz="0" w:space="0" w:color="auto"/>
        <w:right w:val="none" w:sz="0" w:space="0" w:color="auto"/>
      </w:divBdr>
    </w:div>
    <w:div w:id="2045060263">
      <w:marLeft w:val="0"/>
      <w:marRight w:val="0"/>
      <w:marTop w:val="0"/>
      <w:marBottom w:val="0"/>
      <w:divBdr>
        <w:top w:val="none" w:sz="0" w:space="0" w:color="auto"/>
        <w:left w:val="none" w:sz="0" w:space="0" w:color="auto"/>
        <w:bottom w:val="none" w:sz="0" w:space="0" w:color="auto"/>
        <w:right w:val="none" w:sz="0" w:space="0" w:color="auto"/>
      </w:divBdr>
    </w:div>
    <w:div w:id="2045060264">
      <w:marLeft w:val="0"/>
      <w:marRight w:val="0"/>
      <w:marTop w:val="0"/>
      <w:marBottom w:val="0"/>
      <w:divBdr>
        <w:top w:val="none" w:sz="0" w:space="0" w:color="auto"/>
        <w:left w:val="none" w:sz="0" w:space="0" w:color="auto"/>
        <w:bottom w:val="none" w:sz="0" w:space="0" w:color="auto"/>
        <w:right w:val="none" w:sz="0" w:space="0" w:color="auto"/>
      </w:divBdr>
    </w:div>
    <w:div w:id="2045060265">
      <w:marLeft w:val="0"/>
      <w:marRight w:val="0"/>
      <w:marTop w:val="0"/>
      <w:marBottom w:val="0"/>
      <w:divBdr>
        <w:top w:val="none" w:sz="0" w:space="0" w:color="auto"/>
        <w:left w:val="none" w:sz="0" w:space="0" w:color="auto"/>
        <w:bottom w:val="none" w:sz="0" w:space="0" w:color="auto"/>
        <w:right w:val="none" w:sz="0" w:space="0" w:color="auto"/>
      </w:divBdr>
    </w:div>
    <w:div w:id="2045060266">
      <w:marLeft w:val="0"/>
      <w:marRight w:val="0"/>
      <w:marTop w:val="0"/>
      <w:marBottom w:val="0"/>
      <w:divBdr>
        <w:top w:val="none" w:sz="0" w:space="0" w:color="auto"/>
        <w:left w:val="none" w:sz="0" w:space="0" w:color="auto"/>
        <w:bottom w:val="none" w:sz="0" w:space="0" w:color="auto"/>
        <w:right w:val="none" w:sz="0" w:space="0" w:color="auto"/>
      </w:divBdr>
    </w:div>
    <w:div w:id="2045060267">
      <w:marLeft w:val="0"/>
      <w:marRight w:val="0"/>
      <w:marTop w:val="0"/>
      <w:marBottom w:val="0"/>
      <w:divBdr>
        <w:top w:val="none" w:sz="0" w:space="0" w:color="auto"/>
        <w:left w:val="none" w:sz="0" w:space="0" w:color="auto"/>
        <w:bottom w:val="none" w:sz="0" w:space="0" w:color="auto"/>
        <w:right w:val="none" w:sz="0" w:space="0" w:color="auto"/>
      </w:divBdr>
    </w:div>
    <w:div w:id="2045060268">
      <w:marLeft w:val="0"/>
      <w:marRight w:val="0"/>
      <w:marTop w:val="0"/>
      <w:marBottom w:val="0"/>
      <w:divBdr>
        <w:top w:val="none" w:sz="0" w:space="0" w:color="auto"/>
        <w:left w:val="none" w:sz="0" w:space="0" w:color="auto"/>
        <w:bottom w:val="none" w:sz="0" w:space="0" w:color="auto"/>
        <w:right w:val="none" w:sz="0" w:space="0" w:color="auto"/>
      </w:divBdr>
    </w:div>
    <w:div w:id="2045060269">
      <w:marLeft w:val="0"/>
      <w:marRight w:val="0"/>
      <w:marTop w:val="0"/>
      <w:marBottom w:val="0"/>
      <w:divBdr>
        <w:top w:val="none" w:sz="0" w:space="0" w:color="auto"/>
        <w:left w:val="none" w:sz="0" w:space="0" w:color="auto"/>
        <w:bottom w:val="none" w:sz="0" w:space="0" w:color="auto"/>
        <w:right w:val="none" w:sz="0" w:space="0" w:color="auto"/>
      </w:divBdr>
    </w:div>
    <w:div w:id="2045060270">
      <w:marLeft w:val="0"/>
      <w:marRight w:val="0"/>
      <w:marTop w:val="0"/>
      <w:marBottom w:val="0"/>
      <w:divBdr>
        <w:top w:val="none" w:sz="0" w:space="0" w:color="auto"/>
        <w:left w:val="none" w:sz="0" w:space="0" w:color="auto"/>
        <w:bottom w:val="none" w:sz="0" w:space="0" w:color="auto"/>
        <w:right w:val="none" w:sz="0" w:space="0" w:color="auto"/>
      </w:divBdr>
    </w:div>
    <w:div w:id="2045060271">
      <w:marLeft w:val="0"/>
      <w:marRight w:val="0"/>
      <w:marTop w:val="0"/>
      <w:marBottom w:val="0"/>
      <w:divBdr>
        <w:top w:val="none" w:sz="0" w:space="0" w:color="auto"/>
        <w:left w:val="none" w:sz="0" w:space="0" w:color="auto"/>
        <w:bottom w:val="none" w:sz="0" w:space="0" w:color="auto"/>
        <w:right w:val="none" w:sz="0" w:space="0" w:color="auto"/>
      </w:divBdr>
    </w:div>
    <w:div w:id="2045060272">
      <w:marLeft w:val="0"/>
      <w:marRight w:val="0"/>
      <w:marTop w:val="0"/>
      <w:marBottom w:val="0"/>
      <w:divBdr>
        <w:top w:val="none" w:sz="0" w:space="0" w:color="auto"/>
        <w:left w:val="none" w:sz="0" w:space="0" w:color="auto"/>
        <w:bottom w:val="none" w:sz="0" w:space="0" w:color="auto"/>
        <w:right w:val="none" w:sz="0" w:space="0" w:color="auto"/>
      </w:divBdr>
    </w:div>
    <w:div w:id="2045060273">
      <w:marLeft w:val="0"/>
      <w:marRight w:val="0"/>
      <w:marTop w:val="0"/>
      <w:marBottom w:val="0"/>
      <w:divBdr>
        <w:top w:val="none" w:sz="0" w:space="0" w:color="auto"/>
        <w:left w:val="none" w:sz="0" w:space="0" w:color="auto"/>
        <w:bottom w:val="none" w:sz="0" w:space="0" w:color="auto"/>
        <w:right w:val="none" w:sz="0" w:space="0" w:color="auto"/>
      </w:divBdr>
    </w:div>
    <w:div w:id="2045060274">
      <w:marLeft w:val="0"/>
      <w:marRight w:val="0"/>
      <w:marTop w:val="0"/>
      <w:marBottom w:val="0"/>
      <w:divBdr>
        <w:top w:val="none" w:sz="0" w:space="0" w:color="auto"/>
        <w:left w:val="none" w:sz="0" w:space="0" w:color="auto"/>
        <w:bottom w:val="none" w:sz="0" w:space="0" w:color="auto"/>
        <w:right w:val="none" w:sz="0" w:space="0" w:color="auto"/>
      </w:divBdr>
    </w:div>
    <w:div w:id="2045060275">
      <w:marLeft w:val="0"/>
      <w:marRight w:val="0"/>
      <w:marTop w:val="0"/>
      <w:marBottom w:val="0"/>
      <w:divBdr>
        <w:top w:val="none" w:sz="0" w:space="0" w:color="auto"/>
        <w:left w:val="none" w:sz="0" w:space="0" w:color="auto"/>
        <w:bottom w:val="none" w:sz="0" w:space="0" w:color="auto"/>
        <w:right w:val="none" w:sz="0" w:space="0" w:color="auto"/>
      </w:divBdr>
    </w:div>
    <w:div w:id="2045060276">
      <w:marLeft w:val="0"/>
      <w:marRight w:val="0"/>
      <w:marTop w:val="0"/>
      <w:marBottom w:val="0"/>
      <w:divBdr>
        <w:top w:val="none" w:sz="0" w:space="0" w:color="auto"/>
        <w:left w:val="none" w:sz="0" w:space="0" w:color="auto"/>
        <w:bottom w:val="none" w:sz="0" w:space="0" w:color="auto"/>
        <w:right w:val="none" w:sz="0" w:space="0" w:color="auto"/>
      </w:divBdr>
    </w:div>
    <w:div w:id="2045060277">
      <w:marLeft w:val="0"/>
      <w:marRight w:val="0"/>
      <w:marTop w:val="0"/>
      <w:marBottom w:val="0"/>
      <w:divBdr>
        <w:top w:val="none" w:sz="0" w:space="0" w:color="auto"/>
        <w:left w:val="none" w:sz="0" w:space="0" w:color="auto"/>
        <w:bottom w:val="none" w:sz="0" w:space="0" w:color="auto"/>
        <w:right w:val="none" w:sz="0" w:space="0" w:color="auto"/>
      </w:divBdr>
    </w:div>
    <w:div w:id="2045060278">
      <w:marLeft w:val="0"/>
      <w:marRight w:val="0"/>
      <w:marTop w:val="0"/>
      <w:marBottom w:val="0"/>
      <w:divBdr>
        <w:top w:val="none" w:sz="0" w:space="0" w:color="auto"/>
        <w:left w:val="none" w:sz="0" w:space="0" w:color="auto"/>
        <w:bottom w:val="none" w:sz="0" w:space="0" w:color="auto"/>
        <w:right w:val="none" w:sz="0" w:space="0" w:color="auto"/>
      </w:divBdr>
    </w:div>
    <w:div w:id="2045060279">
      <w:marLeft w:val="0"/>
      <w:marRight w:val="0"/>
      <w:marTop w:val="0"/>
      <w:marBottom w:val="0"/>
      <w:divBdr>
        <w:top w:val="none" w:sz="0" w:space="0" w:color="auto"/>
        <w:left w:val="none" w:sz="0" w:space="0" w:color="auto"/>
        <w:bottom w:val="none" w:sz="0" w:space="0" w:color="auto"/>
        <w:right w:val="none" w:sz="0" w:space="0" w:color="auto"/>
      </w:divBdr>
    </w:div>
    <w:div w:id="2045060280">
      <w:marLeft w:val="0"/>
      <w:marRight w:val="0"/>
      <w:marTop w:val="0"/>
      <w:marBottom w:val="0"/>
      <w:divBdr>
        <w:top w:val="none" w:sz="0" w:space="0" w:color="auto"/>
        <w:left w:val="none" w:sz="0" w:space="0" w:color="auto"/>
        <w:bottom w:val="none" w:sz="0" w:space="0" w:color="auto"/>
        <w:right w:val="none" w:sz="0" w:space="0" w:color="auto"/>
      </w:divBdr>
    </w:div>
    <w:div w:id="2045060281">
      <w:marLeft w:val="0"/>
      <w:marRight w:val="0"/>
      <w:marTop w:val="0"/>
      <w:marBottom w:val="0"/>
      <w:divBdr>
        <w:top w:val="none" w:sz="0" w:space="0" w:color="auto"/>
        <w:left w:val="none" w:sz="0" w:space="0" w:color="auto"/>
        <w:bottom w:val="none" w:sz="0" w:space="0" w:color="auto"/>
        <w:right w:val="none" w:sz="0" w:space="0" w:color="auto"/>
      </w:divBdr>
    </w:div>
    <w:div w:id="2045060282">
      <w:marLeft w:val="0"/>
      <w:marRight w:val="0"/>
      <w:marTop w:val="0"/>
      <w:marBottom w:val="0"/>
      <w:divBdr>
        <w:top w:val="none" w:sz="0" w:space="0" w:color="auto"/>
        <w:left w:val="none" w:sz="0" w:space="0" w:color="auto"/>
        <w:bottom w:val="none" w:sz="0" w:space="0" w:color="auto"/>
        <w:right w:val="none" w:sz="0" w:space="0" w:color="auto"/>
      </w:divBdr>
    </w:div>
    <w:div w:id="2045060283">
      <w:marLeft w:val="0"/>
      <w:marRight w:val="0"/>
      <w:marTop w:val="0"/>
      <w:marBottom w:val="0"/>
      <w:divBdr>
        <w:top w:val="none" w:sz="0" w:space="0" w:color="auto"/>
        <w:left w:val="none" w:sz="0" w:space="0" w:color="auto"/>
        <w:bottom w:val="none" w:sz="0" w:space="0" w:color="auto"/>
        <w:right w:val="none" w:sz="0" w:space="0" w:color="auto"/>
      </w:divBdr>
    </w:div>
    <w:div w:id="2045060284">
      <w:marLeft w:val="0"/>
      <w:marRight w:val="0"/>
      <w:marTop w:val="0"/>
      <w:marBottom w:val="0"/>
      <w:divBdr>
        <w:top w:val="none" w:sz="0" w:space="0" w:color="auto"/>
        <w:left w:val="none" w:sz="0" w:space="0" w:color="auto"/>
        <w:bottom w:val="none" w:sz="0" w:space="0" w:color="auto"/>
        <w:right w:val="none" w:sz="0" w:space="0" w:color="auto"/>
      </w:divBdr>
    </w:div>
    <w:div w:id="2045060285">
      <w:marLeft w:val="0"/>
      <w:marRight w:val="0"/>
      <w:marTop w:val="0"/>
      <w:marBottom w:val="0"/>
      <w:divBdr>
        <w:top w:val="none" w:sz="0" w:space="0" w:color="auto"/>
        <w:left w:val="none" w:sz="0" w:space="0" w:color="auto"/>
        <w:bottom w:val="none" w:sz="0" w:space="0" w:color="auto"/>
        <w:right w:val="none" w:sz="0" w:space="0" w:color="auto"/>
      </w:divBdr>
    </w:div>
    <w:div w:id="2045060286">
      <w:marLeft w:val="0"/>
      <w:marRight w:val="0"/>
      <w:marTop w:val="0"/>
      <w:marBottom w:val="0"/>
      <w:divBdr>
        <w:top w:val="none" w:sz="0" w:space="0" w:color="auto"/>
        <w:left w:val="none" w:sz="0" w:space="0" w:color="auto"/>
        <w:bottom w:val="none" w:sz="0" w:space="0" w:color="auto"/>
        <w:right w:val="none" w:sz="0" w:space="0" w:color="auto"/>
      </w:divBdr>
    </w:div>
    <w:div w:id="2045060287">
      <w:marLeft w:val="0"/>
      <w:marRight w:val="0"/>
      <w:marTop w:val="0"/>
      <w:marBottom w:val="0"/>
      <w:divBdr>
        <w:top w:val="none" w:sz="0" w:space="0" w:color="auto"/>
        <w:left w:val="none" w:sz="0" w:space="0" w:color="auto"/>
        <w:bottom w:val="none" w:sz="0" w:space="0" w:color="auto"/>
        <w:right w:val="none" w:sz="0" w:space="0" w:color="auto"/>
      </w:divBdr>
    </w:div>
    <w:div w:id="2045060288">
      <w:marLeft w:val="0"/>
      <w:marRight w:val="0"/>
      <w:marTop w:val="0"/>
      <w:marBottom w:val="0"/>
      <w:divBdr>
        <w:top w:val="none" w:sz="0" w:space="0" w:color="auto"/>
        <w:left w:val="none" w:sz="0" w:space="0" w:color="auto"/>
        <w:bottom w:val="none" w:sz="0" w:space="0" w:color="auto"/>
        <w:right w:val="none" w:sz="0" w:space="0" w:color="auto"/>
      </w:divBdr>
    </w:div>
    <w:div w:id="2045060289">
      <w:marLeft w:val="0"/>
      <w:marRight w:val="0"/>
      <w:marTop w:val="0"/>
      <w:marBottom w:val="0"/>
      <w:divBdr>
        <w:top w:val="none" w:sz="0" w:space="0" w:color="auto"/>
        <w:left w:val="none" w:sz="0" w:space="0" w:color="auto"/>
        <w:bottom w:val="none" w:sz="0" w:space="0" w:color="auto"/>
        <w:right w:val="none" w:sz="0" w:space="0" w:color="auto"/>
      </w:divBdr>
    </w:div>
    <w:div w:id="20450602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AECAE-CFAD-4FC7-AA38-C225E7E12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523</TotalTime>
  <Pages>1</Pages>
  <Words>10281</Words>
  <Characters>58607</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Говорухин</dc:creator>
  <cp:lastModifiedBy>Admin</cp:lastModifiedBy>
  <cp:revision>51</cp:revision>
  <cp:lastPrinted>2017-12-08T10:12:00Z</cp:lastPrinted>
  <dcterms:created xsi:type="dcterms:W3CDTF">2017-11-22T05:49:00Z</dcterms:created>
  <dcterms:modified xsi:type="dcterms:W3CDTF">2017-12-27T07:00:00Z</dcterms:modified>
</cp:coreProperties>
</file>